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2998ED" w14:textId="3279F085" w:rsidR="001D6B87" w:rsidRPr="00D20EA5" w:rsidRDefault="00EC33EC" w:rsidP="00504CEA">
      <w:pPr>
        <w:tabs>
          <w:tab w:val="left" w:pos="645"/>
          <w:tab w:val="center" w:pos="4607"/>
        </w:tabs>
        <w:spacing w:line="23" w:lineRule="atLeast"/>
        <w:ind w:right="28"/>
        <w:rPr>
          <w:rFonts w:ascii="Calibri Light" w:hAnsi="Calibri Light" w:cs="Calibri Light"/>
          <w:b/>
          <w:sz w:val="24"/>
          <w:szCs w:val="24"/>
        </w:rPr>
      </w:pPr>
      <w:r w:rsidRPr="00F11DBF">
        <w:rPr>
          <w:rFonts w:ascii="Calibri Light" w:hAnsi="Calibri Light" w:cs="Calibri Light"/>
          <w:b/>
          <w:sz w:val="22"/>
          <w:szCs w:val="22"/>
        </w:rPr>
        <w:tab/>
      </w:r>
      <w:r w:rsidRPr="00F11DBF">
        <w:rPr>
          <w:rFonts w:ascii="Calibri Light" w:hAnsi="Calibri Light" w:cs="Calibri Light"/>
          <w:b/>
          <w:sz w:val="22"/>
          <w:szCs w:val="22"/>
        </w:rPr>
        <w:tab/>
      </w:r>
      <w:r w:rsidR="00D20EA5" w:rsidRPr="00D20EA5">
        <w:rPr>
          <w:rFonts w:ascii="Calibri Light" w:hAnsi="Calibri Light" w:cs="Calibri Light"/>
          <w:b/>
          <w:sz w:val="24"/>
          <w:szCs w:val="24"/>
        </w:rPr>
        <w:t>Miejski Zarząd Dróg</w:t>
      </w:r>
    </w:p>
    <w:p w14:paraId="00DC848F" w14:textId="69C37C0C" w:rsidR="001D6B87" w:rsidRPr="00D20EA5" w:rsidRDefault="00C420B1" w:rsidP="00504CEA">
      <w:pPr>
        <w:spacing w:line="23" w:lineRule="atLeast"/>
        <w:ind w:right="28"/>
        <w:jc w:val="center"/>
        <w:rPr>
          <w:rFonts w:ascii="Calibri Light" w:hAnsi="Calibri Light" w:cs="Calibri Light"/>
          <w:b/>
          <w:sz w:val="24"/>
          <w:szCs w:val="24"/>
        </w:rPr>
      </w:pPr>
      <w:r w:rsidRPr="00D20EA5">
        <w:rPr>
          <w:rFonts w:ascii="Calibri Light" w:hAnsi="Calibri Light" w:cs="Calibri Light"/>
          <w:b/>
          <w:sz w:val="24"/>
          <w:szCs w:val="24"/>
        </w:rPr>
        <w:t>4</w:t>
      </w:r>
      <w:r w:rsidR="004303B1" w:rsidRPr="00D20EA5">
        <w:rPr>
          <w:rFonts w:ascii="Calibri Light" w:hAnsi="Calibri Light" w:cs="Calibri Light"/>
          <w:b/>
          <w:sz w:val="24"/>
          <w:szCs w:val="24"/>
        </w:rPr>
        <w:t>3</w:t>
      </w:r>
      <w:r w:rsidRPr="00D20EA5">
        <w:rPr>
          <w:rFonts w:ascii="Calibri Light" w:hAnsi="Calibri Light" w:cs="Calibri Light"/>
          <w:b/>
          <w:sz w:val="24"/>
          <w:szCs w:val="24"/>
        </w:rPr>
        <w:t>-</w:t>
      </w:r>
      <w:r w:rsidR="004303B1" w:rsidRPr="00D20EA5">
        <w:rPr>
          <w:rFonts w:ascii="Calibri Light" w:hAnsi="Calibri Light" w:cs="Calibri Light"/>
          <w:b/>
          <w:sz w:val="24"/>
          <w:szCs w:val="24"/>
        </w:rPr>
        <w:t>430</w:t>
      </w:r>
      <w:r w:rsidRPr="00D20EA5">
        <w:rPr>
          <w:rFonts w:ascii="Calibri Light" w:hAnsi="Calibri Light" w:cs="Calibri Light"/>
          <w:b/>
          <w:sz w:val="24"/>
          <w:szCs w:val="24"/>
        </w:rPr>
        <w:t xml:space="preserve"> </w:t>
      </w:r>
      <w:r w:rsidR="004303B1" w:rsidRPr="00D20EA5">
        <w:rPr>
          <w:rFonts w:ascii="Calibri Light" w:hAnsi="Calibri Light" w:cs="Calibri Light"/>
          <w:b/>
          <w:sz w:val="24"/>
          <w:szCs w:val="24"/>
        </w:rPr>
        <w:t>Skoczów</w:t>
      </w:r>
      <w:r w:rsidRPr="00D20EA5">
        <w:rPr>
          <w:rFonts w:ascii="Calibri Light" w:hAnsi="Calibri Light" w:cs="Calibri Light"/>
          <w:b/>
          <w:sz w:val="24"/>
          <w:szCs w:val="24"/>
        </w:rPr>
        <w:t xml:space="preserve">, </w:t>
      </w:r>
      <w:r w:rsidR="00D20EA5" w:rsidRPr="00D20EA5">
        <w:rPr>
          <w:rFonts w:ascii="Calibri Light" w:hAnsi="Calibri Light" w:cs="Calibri Light"/>
          <w:b/>
          <w:sz w:val="24"/>
          <w:szCs w:val="24"/>
        </w:rPr>
        <w:t>ul. Mickiewicza 14</w:t>
      </w:r>
    </w:p>
    <w:p w14:paraId="26D607DD" w14:textId="26CD2DF5" w:rsidR="001D6B87" w:rsidRPr="00D20EA5" w:rsidRDefault="008C5DE7" w:rsidP="00D20EA5">
      <w:pPr>
        <w:tabs>
          <w:tab w:val="left" w:pos="426"/>
        </w:tabs>
        <w:jc w:val="center"/>
        <w:rPr>
          <w:rFonts w:ascii="Calibri Light" w:hAnsi="Calibri Light" w:cs="Calibri Light"/>
          <w:b/>
          <w:sz w:val="24"/>
          <w:szCs w:val="24"/>
        </w:rPr>
      </w:pPr>
      <w:r w:rsidRPr="00D20EA5">
        <w:rPr>
          <w:rFonts w:ascii="Calibri Light" w:hAnsi="Calibri Light" w:cs="Calibri Light"/>
          <w:b/>
          <w:sz w:val="24"/>
          <w:szCs w:val="24"/>
        </w:rPr>
        <w:t xml:space="preserve">tel. </w:t>
      </w:r>
      <w:r w:rsidR="00D20EA5" w:rsidRPr="00D20EA5">
        <w:rPr>
          <w:rFonts w:ascii="Calibri Light" w:hAnsi="Calibri Light" w:cs="Calibri Light"/>
          <w:b/>
          <w:sz w:val="24"/>
          <w:szCs w:val="24"/>
        </w:rPr>
        <w:t>(33) 487 49 43, (33) 487 49 44</w:t>
      </w:r>
    </w:p>
    <w:p w14:paraId="7BF87FAD" w14:textId="326F0169" w:rsidR="001D6B87" w:rsidRPr="00F11DBF" w:rsidRDefault="001D6B87" w:rsidP="00504CEA">
      <w:pPr>
        <w:spacing w:line="23" w:lineRule="atLeast"/>
        <w:ind w:right="28"/>
        <w:jc w:val="center"/>
        <w:rPr>
          <w:rFonts w:ascii="Calibri Light" w:hAnsi="Calibri Light" w:cs="Calibri Light"/>
          <w:b/>
          <w:sz w:val="24"/>
          <w:szCs w:val="24"/>
        </w:rPr>
      </w:pPr>
    </w:p>
    <w:p w14:paraId="4602C433" w14:textId="71BB313F" w:rsidR="00D20EA5" w:rsidRDefault="00C66F0A" w:rsidP="00504CEA">
      <w:pPr>
        <w:spacing w:line="23" w:lineRule="atLeast"/>
        <w:ind w:left="709" w:right="28"/>
        <w:jc w:val="center"/>
        <w:rPr>
          <w:rFonts w:ascii="Calibri Light" w:hAnsi="Calibri Light" w:cs="Calibri Light"/>
          <w:sz w:val="24"/>
          <w:szCs w:val="24"/>
        </w:rPr>
      </w:pPr>
      <w:hyperlink r:id="rId8" w:history="1">
        <w:r w:rsidR="00D20EA5" w:rsidRPr="009B71E7">
          <w:rPr>
            <w:rStyle w:val="Hipercze"/>
            <w:rFonts w:ascii="Calibri Light" w:hAnsi="Calibri Light" w:cs="Calibri Light"/>
            <w:sz w:val="24"/>
            <w:szCs w:val="24"/>
          </w:rPr>
          <w:t>http://mzd.skoczow.pl/</w:t>
        </w:r>
      </w:hyperlink>
    </w:p>
    <w:p w14:paraId="3E8281FB" w14:textId="1131FEA5" w:rsidR="003D5400" w:rsidRPr="00F11DBF" w:rsidRDefault="00C66F0A" w:rsidP="00504CEA">
      <w:pPr>
        <w:spacing w:line="23" w:lineRule="atLeast"/>
        <w:ind w:left="709" w:right="28"/>
        <w:jc w:val="center"/>
        <w:rPr>
          <w:rFonts w:ascii="Calibri Light" w:hAnsi="Calibri Light" w:cs="Calibri Light"/>
          <w:sz w:val="24"/>
          <w:szCs w:val="24"/>
        </w:rPr>
      </w:pPr>
      <w:hyperlink r:id="rId9" w:history="1">
        <w:r w:rsidR="00D20EA5" w:rsidRPr="009B71E7">
          <w:rPr>
            <w:rStyle w:val="Hipercze"/>
            <w:rFonts w:ascii="Calibri Light" w:hAnsi="Calibri Light" w:cs="Calibri Light"/>
            <w:sz w:val="24"/>
            <w:szCs w:val="24"/>
          </w:rPr>
          <w:t>https://platformazakupowa.pl/pn/skoczow/proceedings</w:t>
        </w:r>
      </w:hyperlink>
    </w:p>
    <w:p w14:paraId="035C500E" w14:textId="63180FF0" w:rsidR="001D6B87" w:rsidRPr="00F11DBF" w:rsidRDefault="00C420B1" w:rsidP="00504CEA">
      <w:pPr>
        <w:spacing w:line="23" w:lineRule="atLeast"/>
        <w:ind w:right="28"/>
        <w:jc w:val="center"/>
        <w:rPr>
          <w:rFonts w:ascii="Calibri Light" w:hAnsi="Calibri Light" w:cs="Calibri Light"/>
          <w:b/>
          <w:color w:val="000000" w:themeColor="text1"/>
          <w:sz w:val="24"/>
          <w:szCs w:val="24"/>
          <w:lang w:val="de-DE"/>
        </w:rPr>
      </w:pPr>
      <w:proofErr w:type="spellStart"/>
      <w:r w:rsidRPr="00F11DBF">
        <w:rPr>
          <w:rFonts w:ascii="Calibri Light" w:hAnsi="Calibri Light" w:cs="Calibri Light"/>
          <w:b/>
          <w:color w:val="000000" w:themeColor="text1"/>
          <w:sz w:val="24"/>
          <w:szCs w:val="24"/>
          <w:lang w:val="de-DE"/>
        </w:rPr>
        <w:t>e-mail</w:t>
      </w:r>
      <w:proofErr w:type="spellEnd"/>
      <w:r w:rsidRPr="00F11DBF">
        <w:rPr>
          <w:rFonts w:ascii="Calibri Light" w:hAnsi="Calibri Light" w:cs="Calibri Light"/>
          <w:b/>
          <w:color w:val="000000" w:themeColor="text1"/>
          <w:sz w:val="24"/>
          <w:szCs w:val="24"/>
          <w:lang w:val="de-DE"/>
        </w:rPr>
        <w:t xml:space="preserve">: </w:t>
      </w:r>
      <w:hyperlink r:id="rId10" w:history="1">
        <w:r w:rsidR="00D20EA5" w:rsidRPr="00D20649">
          <w:rPr>
            <w:rFonts w:ascii="Calibri" w:hAnsi="Calibri" w:cs="Arial"/>
            <w:color w:val="0000FF"/>
            <w:sz w:val="22"/>
            <w:szCs w:val="22"/>
            <w:u w:val="single"/>
          </w:rPr>
          <w:t>zamowienia.publiczne@mzd.skoczow.pl</w:t>
        </w:r>
      </w:hyperlink>
    </w:p>
    <w:p w14:paraId="1B301F2E" w14:textId="0AB2DF06" w:rsidR="003616AB" w:rsidRDefault="003616AB" w:rsidP="00504CEA">
      <w:pPr>
        <w:spacing w:line="23" w:lineRule="atLeast"/>
        <w:rPr>
          <w:rFonts w:ascii="Calibri Light" w:hAnsi="Calibri Light" w:cs="Calibri Light"/>
          <w:b/>
          <w:sz w:val="24"/>
          <w:szCs w:val="24"/>
          <w:lang w:val="en-US"/>
        </w:rPr>
      </w:pPr>
    </w:p>
    <w:p w14:paraId="0B22B1DD" w14:textId="77777777" w:rsidR="008767E9" w:rsidRPr="00F11DBF" w:rsidRDefault="008767E9" w:rsidP="00504CEA">
      <w:pPr>
        <w:spacing w:line="23" w:lineRule="atLeast"/>
        <w:rPr>
          <w:rFonts w:ascii="Calibri Light" w:hAnsi="Calibri Light" w:cs="Calibri Light"/>
          <w:b/>
          <w:sz w:val="24"/>
          <w:szCs w:val="24"/>
          <w:lang w:val="en-US"/>
        </w:rPr>
      </w:pPr>
    </w:p>
    <w:p w14:paraId="5727B53D" w14:textId="77777777" w:rsidR="00F422DD" w:rsidRPr="00F11DBF" w:rsidRDefault="00F422DD" w:rsidP="00504CEA">
      <w:pPr>
        <w:spacing w:line="23" w:lineRule="atLeast"/>
        <w:jc w:val="center"/>
        <w:rPr>
          <w:rFonts w:ascii="Calibri Light" w:hAnsi="Calibri Light" w:cs="Calibri Light"/>
          <w:b/>
          <w:sz w:val="24"/>
          <w:szCs w:val="24"/>
          <w:lang w:val="en-US"/>
        </w:rPr>
      </w:pPr>
    </w:p>
    <w:p w14:paraId="2028D917" w14:textId="77777777" w:rsidR="003616AB" w:rsidRPr="00F11DBF" w:rsidRDefault="003616AB" w:rsidP="00504CEA">
      <w:pPr>
        <w:spacing w:line="23" w:lineRule="atLeast"/>
        <w:jc w:val="center"/>
        <w:rPr>
          <w:rFonts w:ascii="Calibri Light" w:hAnsi="Calibri Light" w:cs="Calibri Light"/>
          <w:b/>
          <w:sz w:val="24"/>
          <w:szCs w:val="24"/>
        </w:rPr>
      </w:pPr>
      <w:r w:rsidRPr="00F11DBF">
        <w:rPr>
          <w:rFonts w:ascii="Calibri Light" w:hAnsi="Calibri Light" w:cs="Calibri Light"/>
          <w:b/>
          <w:sz w:val="24"/>
          <w:szCs w:val="24"/>
        </w:rPr>
        <w:t>SPECYFIKACJA WARUNKÓW ZAMÓWIENIA</w:t>
      </w:r>
    </w:p>
    <w:p w14:paraId="5A1D15BB" w14:textId="77777777" w:rsidR="00A16332" w:rsidRPr="00F11DBF" w:rsidRDefault="003616AB" w:rsidP="00504CEA">
      <w:pPr>
        <w:spacing w:line="23" w:lineRule="atLeast"/>
        <w:jc w:val="center"/>
        <w:rPr>
          <w:rFonts w:ascii="Calibri Light" w:hAnsi="Calibri Light" w:cs="Calibri Light"/>
          <w:b/>
          <w:sz w:val="24"/>
          <w:szCs w:val="24"/>
        </w:rPr>
      </w:pPr>
      <w:r w:rsidRPr="00F11DBF">
        <w:rPr>
          <w:rFonts w:ascii="Calibri Light" w:hAnsi="Calibri Light" w:cs="Calibri Light"/>
          <w:b/>
          <w:sz w:val="24"/>
          <w:szCs w:val="24"/>
        </w:rPr>
        <w:t>DLA ZAMÓWIENIA O NAZWIE</w:t>
      </w:r>
    </w:p>
    <w:p w14:paraId="28D780A0" w14:textId="77777777" w:rsidR="00A20DD4" w:rsidRPr="00F11DBF" w:rsidRDefault="00A20DD4" w:rsidP="00504CEA">
      <w:pPr>
        <w:spacing w:line="23" w:lineRule="atLeast"/>
        <w:rPr>
          <w:rFonts w:ascii="Calibri Light" w:hAnsi="Calibri Light" w:cs="Calibri Light"/>
          <w:b/>
          <w:sz w:val="24"/>
          <w:szCs w:val="24"/>
        </w:rPr>
      </w:pPr>
    </w:p>
    <w:p w14:paraId="19F13FC2" w14:textId="4D0E261A" w:rsidR="00F422DD" w:rsidRDefault="00F422DD" w:rsidP="00504CEA">
      <w:pPr>
        <w:spacing w:line="23" w:lineRule="atLeast"/>
        <w:rPr>
          <w:rFonts w:ascii="Calibri Light" w:hAnsi="Calibri Light" w:cs="Calibri Light"/>
          <w:b/>
          <w:sz w:val="24"/>
          <w:szCs w:val="24"/>
        </w:rPr>
      </w:pPr>
    </w:p>
    <w:p w14:paraId="32D8A3D7" w14:textId="77777777" w:rsidR="008767E9" w:rsidRPr="00F11DBF" w:rsidRDefault="008767E9" w:rsidP="00504CEA">
      <w:pPr>
        <w:spacing w:line="23" w:lineRule="atLeast"/>
        <w:rPr>
          <w:rFonts w:ascii="Calibri Light" w:hAnsi="Calibri Light" w:cs="Calibri Light"/>
          <w:b/>
          <w:sz w:val="24"/>
          <w:szCs w:val="24"/>
        </w:rPr>
      </w:pPr>
    </w:p>
    <w:p w14:paraId="7C3B5B81" w14:textId="32F2684C" w:rsidR="008767E9" w:rsidRPr="008767E9" w:rsidRDefault="008767E9" w:rsidP="008767E9">
      <w:pPr>
        <w:tabs>
          <w:tab w:val="left" w:pos="0"/>
        </w:tabs>
        <w:jc w:val="center"/>
        <w:rPr>
          <w:rFonts w:ascii="Calibri Light" w:eastAsia="Arial" w:hAnsi="Calibri Light" w:cs="Calibri Light"/>
          <w:b/>
          <w:sz w:val="28"/>
          <w:szCs w:val="28"/>
        </w:rPr>
      </w:pPr>
      <w:r w:rsidRPr="008767E9">
        <w:rPr>
          <w:rFonts w:ascii="Calibri Light" w:hAnsi="Calibri Light" w:cs="Calibri Light"/>
          <w:b/>
          <w:bCs/>
          <w:sz w:val="28"/>
          <w:szCs w:val="28"/>
        </w:rPr>
        <w:t xml:space="preserve">Sukcesywna dostawa materiałów kamiennych dla Miejskiego Zarządu Dróg wraz z transportem, na wskazane przez Zamawiającego miejsce na terenie Gminy Skoczów, z podziałem na </w:t>
      </w:r>
      <w:r>
        <w:rPr>
          <w:rFonts w:ascii="Calibri Light" w:hAnsi="Calibri Light" w:cs="Calibri Light"/>
          <w:b/>
          <w:bCs/>
          <w:sz w:val="28"/>
          <w:szCs w:val="28"/>
        </w:rPr>
        <w:t>3</w:t>
      </w:r>
      <w:r w:rsidRPr="008767E9">
        <w:rPr>
          <w:rFonts w:ascii="Calibri Light" w:hAnsi="Calibri Light" w:cs="Calibri Light"/>
          <w:b/>
          <w:bCs/>
          <w:sz w:val="28"/>
          <w:szCs w:val="28"/>
        </w:rPr>
        <w:t xml:space="preserve"> części</w:t>
      </w:r>
    </w:p>
    <w:p w14:paraId="0BD3EB62" w14:textId="77777777" w:rsidR="00AE7FAA" w:rsidRPr="00F11DBF" w:rsidRDefault="00AE7FAA" w:rsidP="00504CEA">
      <w:pPr>
        <w:pStyle w:val="Akapitzlist"/>
        <w:spacing w:line="23" w:lineRule="atLeast"/>
        <w:ind w:left="357"/>
        <w:jc w:val="center"/>
        <w:rPr>
          <w:rFonts w:ascii="Calibri Light" w:hAnsi="Calibri Light" w:cs="Calibri Light"/>
          <w:b/>
          <w:sz w:val="24"/>
          <w:szCs w:val="24"/>
        </w:rPr>
      </w:pPr>
    </w:p>
    <w:p w14:paraId="324BEADA" w14:textId="77777777" w:rsidR="00AE7FAA" w:rsidRPr="00F11DBF" w:rsidRDefault="00AE7FAA" w:rsidP="00504CEA">
      <w:pPr>
        <w:pStyle w:val="Akapitzlist"/>
        <w:spacing w:line="23" w:lineRule="atLeast"/>
        <w:ind w:left="357"/>
        <w:jc w:val="center"/>
        <w:rPr>
          <w:rFonts w:ascii="Calibri Light" w:hAnsi="Calibri Light" w:cs="Calibri Light"/>
          <w:b/>
          <w:sz w:val="24"/>
          <w:szCs w:val="24"/>
        </w:rPr>
      </w:pPr>
    </w:p>
    <w:p w14:paraId="10756784" w14:textId="32BE3AA4" w:rsidR="00921A0C" w:rsidRPr="00021E5E" w:rsidRDefault="00921A0C" w:rsidP="00504CEA">
      <w:pPr>
        <w:pStyle w:val="Akapitzlist"/>
        <w:spacing w:line="23" w:lineRule="atLeast"/>
        <w:ind w:left="357"/>
        <w:jc w:val="center"/>
        <w:rPr>
          <w:rFonts w:ascii="Calibri Light" w:hAnsi="Calibri Light" w:cs="Calibri Light"/>
          <w:b/>
          <w:sz w:val="24"/>
          <w:szCs w:val="24"/>
          <w:u w:val="single"/>
        </w:rPr>
      </w:pPr>
      <w:r w:rsidRPr="00021E5E">
        <w:rPr>
          <w:rFonts w:ascii="Calibri Light" w:hAnsi="Calibri Light" w:cs="Calibri Light"/>
          <w:b/>
          <w:sz w:val="24"/>
          <w:szCs w:val="24"/>
        </w:rPr>
        <w:t xml:space="preserve">Nr sprawy: </w:t>
      </w:r>
      <w:r w:rsidR="00021E5E" w:rsidRPr="00021E5E">
        <w:rPr>
          <w:rFonts w:ascii="Calibri Light" w:eastAsia="Arial" w:hAnsi="Calibri Light" w:cs="Calibri Light"/>
          <w:b/>
          <w:sz w:val="24"/>
          <w:szCs w:val="24"/>
          <w:lang w:val="x-none"/>
        </w:rPr>
        <w:t>MZD.341.10</w:t>
      </w:r>
      <w:r w:rsidR="00021E5E" w:rsidRPr="00021E5E">
        <w:rPr>
          <w:rFonts w:ascii="Calibri Light" w:eastAsia="Arial" w:hAnsi="Calibri Light" w:cs="Calibri Light"/>
          <w:b/>
          <w:sz w:val="24"/>
          <w:szCs w:val="24"/>
        </w:rPr>
        <w:t>1</w:t>
      </w:r>
      <w:r w:rsidR="00021E5E" w:rsidRPr="00021E5E">
        <w:rPr>
          <w:rFonts w:ascii="Calibri Light" w:eastAsia="Arial" w:hAnsi="Calibri Light" w:cs="Calibri Light"/>
          <w:b/>
          <w:sz w:val="24"/>
          <w:szCs w:val="24"/>
          <w:lang w:val="x-none"/>
        </w:rPr>
        <w:t>.202</w:t>
      </w:r>
      <w:r w:rsidR="00F83E9C">
        <w:rPr>
          <w:rFonts w:ascii="Calibri Light" w:eastAsia="Arial" w:hAnsi="Calibri Light" w:cs="Calibri Light"/>
          <w:b/>
          <w:sz w:val="24"/>
          <w:szCs w:val="24"/>
        </w:rPr>
        <w:t>4</w:t>
      </w:r>
    </w:p>
    <w:p w14:paraId="6396CF23" w14:textId="313C09CD" w:rsidR="00A20DD4" w:rsidRPr="00F11DBF" w:rsidRDefault="00A20DD4" w:rsidP="00504CEA">
      <w:pPr>
        <w:tabs>
          <w:tab w:val="left" w:pos="5420"/>
        </w:tabs>
        <w:spacing w:line="23" w:lineRule="atLeast"/>
        <w:ind w:right="28"/>
        <w:jc w:val="both"/>
        <w:rPr>
          <w:rFonts w:ascii="Calibri Light" w:hAnsi="Calibri Light" w:cs="Calibri Light"/>
          <w:b/>
          <w:sz w:val="24"/>
          <w:szCs w:val="24"/>
        </w:rPr>
      </w:pPr>
    </w:p>
    <w:p w14:paraId="01E446B7" w14:textId="77777777" w:rsidR="00520D2B" w:rsidRPr="00F11DBF" w:rsidRDefault="00520D2B" w:rsidP="00504CEA">
      <w:pPr>
        <w:tabs>
          <w:tab w:val="center" w:pos="4607"/>
        </w:tabs>
        <w:spacing w:line="23" w:lineRule="atLeast"/>
        <w:ind w:right="28"/>
        <w:jc w:val="both"/>
        <w:rPr>
          <w:rFonts w:ascii="Calibri Light" w:hAnsi="Calibri Light" w:cs="Calibri Light"/>
          <w:b/>
          <w:sz w:val="24"/>
          <w:szCs w:val="24"/>
        </w:rPr>
      </w:pPr>
    </w:p>
    <w:p w14:paraId="1930A93B" w14:textId="7AD907CF" w:rsidR="00EC33EC" w:rsidRPr="00F11DBF" w:rsidRDefault="00EC33EC" w:rsidP="00B3645D">
      <w:pPr>
        <w:spacing w:line="23" w:lineRule="atLeast"/>
        <w:ind w:right="28"/>
        <w:jc w:val="center"/>
        <w:rPr>
          <w:rFonts w:ascii="Calibri Light" w:hAnsi="Calibri Light" w:cs="Calibri Light"/>
          <w:b/>
          <w:sz w:val="24"/>
          <w:szCs w:val="24"/>
        </w:rPr>
      </w:pPr>
    </w:p>
    <w:p w14:paraId="4AA2CB16" w14:textId="4BE49B9C" w:rsidR="00EC33EC" w:rsidRPr="00F11DBF" w:rsidRDefault="00C56EF7" w:rsidP="00F11DBF">
      <w:pPr>
        <w:spacing w:line="23" w:lineRule="atLeast"/>
        <w:rPr>
          <w:rFonts w:ascii="Calibri Light" w:hAnsi="Calibri Light" w:cs="Calibri Light"/>
          <w:color w:val="FFFFFF" w:themeColor="background1"/>
          <w:sz w:val="24"/>
          <w:szCs w:val="24"/>
        </w:rPr>
      </w:pPr>
      <w:r w:rsidRPr="00F11DBF">
        <w:rPr>
          <w:rFonts w:ascii="Calibri Light" w:hAnsi="Calibri Light" w:cs="Calibri Light"/>
          <w:color w:val="FFFFFF" w:themeColor="background1"/>
          <w:sz w:val="24"/>
          <w:szCs w:val="24"/>
        </w:rPr>
        <w:t>o</w:t>
      </w:r>
      <w:r w:rsidR="00EC33EC" w:rsidRPr="00F11DBF">
        <w:rPr>
          <w:rFonts w:ascii="Calibri Light" w:hAnsi="Calibri Light" w:cs="Calibri Light"/>
          <w:color w:val="FFFFFF" w:themeColor="background1"/>
          <w:sz w:val="24"/>
          <w:szCs w:val="24"/>
        </w:rPr>
        <w:t>pracowana przez</w:t>
      </w:r>
    </w:p>
    <w:p w14:paraId="00DAEC22" w14:textId="77777777" w:rsidR="00F11DBF" w:rsidRPr="00B322FF" w:rsidRDefault="00F11DBF" w:rsidP="00F11DBF">
      <w:pPr>
        <w:spacing w:line="276" w:lineRule="auto"/>
        <w:rPr>
          <w:rFonts w:ascii="Calibri Light" w:hAnsi="Calibri Light" w:cs="Calibri Light"/>
          <w:color w:val="FFFFFF" w:themeColor="background1"/>
          <w:sz w:val="24"/>
          <w:szCs w:val="24"/>
        </w:rPr>
      </w:pPr>
      <w:r w:rsidRPr="00B322FF">
        <w:rPr>
          <w:rFonts w:ascii="Calibri Light" w:hAnsi="Calibri Light" w:cs="Calibri Light"/>
          <w:color w:val="FFFFFF" w:themeColor="background1"/>
          <w:sz w:val="24"/>
          <w:szCs w:val="24"/>
        </w:rPr>
        <w:t>opracowana przez:</w:t>
      </w:r>
    </w:p>
    <w:p w14:paraId="69A18235" w14:textId="77777777" w:rsidR="00F11DBF" w:rsidRPr="0022746E" w:rsidRDefault="00F11DBF" w:rsidP="00F11DBF">
      <w:pPr>
        <w:spacing w:line="276" w:lineRule="auto"/>
        <w:ind w:right="28"/>
        <w:rPr>
          <w:rFonts w:ascii="Calibri Light" w:hAnsi="Calibri Light" w:cs="Calibri Light"/>
          <w:b/>
          <w:sz w:val="24"/>
          <w:szCs w:val="24"/>
        </w:rPr>
      </w:pPr>
    </w:p>
    <w:p w14:paraId="740D0B63" w14:textId="77777777" w:rsidR="00F11DBF" w:rsidRPr="0022746E" w:rsidRDefault="00F11DBF" w:rsidP="00F11DBF">
      <w:pPr>
        <w:spacing w:line="276" w:lineRule="auto"/>
        <w:ind w:left="4956" w:right="28" w:firstLine="708"/>
        <w:rPr>
          <w:rFonts w:ascii="Calibri Light" w:hAnsi="Calibri Light" w:cs="Calibri Light"/>
          <w:b/>
          <w:sz w:val="24"/>
          <w:szCs w:val="24"/>
        </w:rPr>
      </w:pPr>
    </w:p>
    <w:p w14:paraId="337ABBFE" w14:textId="40BC898F" w:rsidR="00F11DBF" w:rsidRPr="0022746E" w:rsidRDefault="00B322FF" w:rsidP="00F11DBF">
      <w:pPr>
        <w:spacing w:line="276" w:lineRule="auto"/>
        <w:ind w:left="4248" w:right="28" w:firstLine="708"/>
        <w:rPr>
          <w:rFonts w:ascii="Calibri Light" w:hAnsi="Calibri Light" w:cs="Calibri Light"/>
          <w:b/>
          <w:sz w:val="24"/>
          <w:szCs w:val="24"/>
        </w:rPr>
      </w:pPr>
      <w:r>
        <w:rPr>
          <w:rFonts w:ascii="Calibri Light" w:hAnsi="Calibri Light" w:cs="Calibri Light"/>
          <w:b/>
          <w:sz w:val="24"/>
          <w:szCs w:val="24"/>
        </w:rPr>
        <w:t xml:space="preserve">                       </w:t>
      </w:r>
      <w:r w:rsidR="00F11DBF" w:rsidRPr="0022746E">
        <w:rPr>
          <w:rFonts w:ascii="Calibri Light" w:hAnsi="Calibri Light" w:cs="Calibri Light"/>
          <w:b/>
          <w:sz w:val="24"/>
          <w:szCs w:val="24"/>
        </w:rPr>
        <w:t>zatwierdzona przez:</w:t>
      </w:r>
    </w:p>
    <w:p w14:paraId="068ACFD3" w14:textId="77777777" w:rsidR="00F11DBF" w:rsidRPr="0022746E" w:rsidRDefault="00F11DBF" w:rsidP="00F11DBF">
      <w:pPr>
        <w:spacing w:line="276" w:lineRule="auto"/>
        <w:ind w:left="4956" w:right="28" w:firstLine="708"/>
        <w:rPr>
          <w:rFonts w:ascii="Calibri Light" w:hAnsi="Calibri Light" w:cs="Calibri Light"/>
          <w:sz w:val="24"/>
          <w:szCs w:val="24"/>
        </w:rPr>
      </w:pPr>
    </w:p>
    <w:p w14:paraId="16538F3F" w14:textId="651C880B" w:rsidR="00F11DBF" w:rsidRPr="0022746E" w:rsidRDefault="00F11DBF" w:rsidP="00F11DBF">
      <w:pPr>
        <w:spacing w:line="276" w:lineRule="auto"/>
        <w:ind w:left="4248" w:right="28" w:firstLine="708"/>
        <w:rPr>
          <w:rFonts w:ascii="Calibri Light" w:hAnsi="Calibri Light" w:cs="Calibri Light"/>
          <w:color w:val="BFBFBF" w:themeColor="background1" w:themeShade="BF"/>
          <w:sz w:val="24"/>
          <w:szCs w:val="24"/>
        </w:rPr>
      </w:pPr>
      <w:r w:rsidRPr="0022746E">
        <w:rPr>
          <w:rFonts w:ascii="Calibri Light" w:hAnsi="Calibri Light" w:cs="Calibri Light"/>
          <w:sz w:val="24"/>
          <w:szCs w:val="24"/>
        </w:rPr>
        <w:t xml:space="preserve">Skoczów, dnia  </w:t>
      </w:r>
      <w:r w:rsidR="00C66F0A" w:rsidRPr="00C66F0A">
        <w:rPr>
          <w:rFonts w:ascii="Calibri Light" w:hAnsi="Calibri Light" w:cs="Calibri Light"/>
          <w:sz w:val="24"/>
          <w:szCs w:val="24"/>
        </w:rPr>
        <w:t>0</w:t>
      </w:r>
      <w:r w:rsidR="006303C1" w:rsidRPr="00C66F0A">
        <w:rPr>
          <w:rFonts w:ascii="Calibri Light" w:hAnsi="Calibri Light" w:cs="Calibri Light"/>
          <w:sz w:val="24"/>
          <w:szCs w:val="24"/>
        </w:rPr>
        <w:t>4.03.202</w:t>
      </w:r>
      <w:r w:rsidR="00F83E9C" w:rsidRPr="00C66F0A">
        <w:rPr>
          <w:rFonts w:ascii="Calibri Light" w:hAnsi="Calibri Light" w:cs="Calibri Light"/>
          <w:sz w:val="24"/>
          <w:szCs w:val="24"/>
        </w:rPr>
        <w:t>4</w:t>
      </w:r>
      <w:r w:rsidR="006303C1" w:rsidRPr="00C66F0A">
        <w:rPr>
          <w:rFonts w:ascii="Calibri Light" w:hAnsi="Calibri Light" w:cs="Calibri Light"/>
          <w:sz w:val="24"/>
          <w:szCs w:val="24"/>
        </w:rPr>
        <w:t xml:space="preserve"> r.</w:t>
      </w:r>
    </w:p>
    <w:p w14:paraId="1EAB2334" w14:textId="77777777" w:rsidR="00F11DBF" w:rsidRPr="0022746E" w:rsidRDefault="00F11DBF" w:rsidP="00F11DBF">
      <w:pPr>
        <w:spacing w:line="276" w:lineRule="auto"/>
        <w:ind w:right="28"/>
        <w:jc w:val="both"/>
        <w:rPr>
          <w:rFonts w:ascii="Calibri Light" w:hAnsi="Calibri Light" w:cs="Calibri Light"/>
          <w:color w:val="BFBFBF" w:themeColor="background1" w:themeShade="BF"/>
          <w:sz w:val="24"/>
          <w:szCs w:val="24"/>
        </w:rPr>
      </w:pPr>
    </w:p>
    <w:p w14:paraId="26724807" w14:textId="77777777" w:rsidR="00F11DBF" w:rsidRPr="0022746E" w:rsidRDefault="00F11DBF" w:rsidP="00F11DBF">
      <w:pPr>
        <w:spacing w:line="276" w:lineRule="auto"/>
        <w:ind w:right="28"/>
        <w:jc w:val="both"/>
        <w:rPr>
          <w:rFonts w:ascii="Calibri Light" w:hAnsi="Calibri Light" w:cs="Calibri Light"/>
          <w:color w:val="BFBFBF" w:themeColor="background1" w:themeShade="BF"/>
          <w:sz w:val="24"/>
          <w:szCs w:val="24"/>
        </w:rPr>
      </w:pPr>
    </w:p>
    <w:p w14:paraId="0941E89F" w14:textId="77777777" w:rsidR="00F11DBF" w:rsidRPr="0022746E" w:rsidRDefault="00F11DBF" w:rsidP="00F11DBF">
      <w:pPr>
        <w:spacing w:line="276" w:lineRule="auto"/>
        <w:ind w:left="4956" w:right="28" w:firstLine="708"/>
        <w:jc w:val="both"/>
        <w:rPr>
          <w:rFonts w:ascii="Calibri Light" w:hAnsi="Calibri Light" w:cs="Calibri Light"/>
          <w:color w:val="BFBFBF" w:themeColor="background1" w:themeShade="BF"/>
          <w:sz w:val="24"/>
          <w:szCs w:val="24"/>
        </w:rPr>
      </w:pPr>
      <w:r w:rsidRPr="0022746E">
        <w:rPr>
          <w:rFonts w:ascii="Calibri Light" w:hAnsi="Calibri Light" w:cs="Calibri Light"/>
          <w:color w:val="BFBFBF" w:themeColor="background1" w:themeShade="BF"/>
          <w:sz w:val="24"/>
          <w:szCs w:val="24"/>
        </w:rPr>
        <w:t>………………………………………………</w:t>
      </w:r>
    </w:p>
    <w:p w14:paraId="4085D874" w14:textId="7DF4C642" w:rsidR="00F11DBF" w:rsidRPr="00F11DBF" w:rsidRDefault="00F11DBF" w:rsidP="00F11DBF">
      <w:pPr>
        <w:spacing w:line="276" w:lineRule="auto"/>
        <w:ind w:left="4956" w:right="28" w:firstLine="289"/>
        <w:jc w:val="both"/>
        <w:rPr>
          <w:rFonts w:ascii="Calibri Light" w:hAnsi="Calibri Light" w:cs="Calibri Light"/>
          <w:i/>
        </w:rPr>
      </w:pPr>
      <w:r>
        <w:rPr>
          <w:rFonts w:ascii="Calibri Light" w:hAnsi="Calibri Light" w:cs="Calibri Light"/>
          <w:i/>
        </w:rPr>
        <w:t xml:space="preserve">         </w:t>
      </w:r>
      <w:r w:rsidRPr="00F11DBF">
        <w:rPr>
          <w:rFonts w:ascii="Calibri Light" w:hAnsi="Calibri Light" w:cs="Calibri Light"/>
          <w:i/>
        </w:rPr>
        <w:t>(podpis Kierownika Zamawiającego</w:t>
      </w:r>
    </w:p>
    <w:p w14:paraId="46F00C76" w14:textId="66A8A23F" w:rsidR="005E34BF" w:rsidRPr="00F11DBF" w:rsidRDefault="00F11DBF" w:rsidP="00F11DBF">
      <w:pPr>
        <w:spacing w:line="23" w:lineRule="atLeast"/>
        <w:ind w:left="4956" w:right="28" w:firstLine="708"/>
        <w:jc w:val="both"/>
        <w:rPr>
          <w:rFonts w:ascii="Calibri Light" w:hAnsi="Calibri Light" w:cs="Calibri Light"/>
          <w:sz w:val="24"/>
          <w:szCs w:val="24"/>
          <w:highlight w:val="yellow"/>
        </w:rPr>
      </w:pPr>
      <w:r>
        <w:rPr>
          <w:rFonts w:ascii="Calibri Light" w:hAnsi="Calibri Light" w:cs="Calibri Light"/>
          <w:i/>
        </w:rPr>
        <w:t xml:space="preserve">        </w:t>
      </w:r>
      <w:r w:rsidRPr="00F11DBF">
        <w:rPr>
          <w:rFonts w:ascii="Calibri Light" w:hAnsi="Calibri Light" w:cs="Calibri Light"/>
          <w:i/>
        </w:rPr>
        <w:t>lub osoby upoważnionej)</w:t>
      </w:r>
      <w:r w:rsidR="000A088B" w:rsidRPr="00F11DBF">
        <w:rPr>
          <w:rFonts w:ascii="Calibri Light" w:hAnsi="Calibri Light" w:cs="Calibri Light"/>
          <w:sz w:val="24"/>
          <w:szCs w:val="24"/>
        </w:rPr>
        <w:br w:type="page"/>
      </w:r>
    </w:p>
    <w:p w14:paraId="021AE070" w14:textId="77777777" w:rsidR="005064DB" w:rsidRPr="00F11DBF" w:rsidRDefault="005064DB" w:rsidP="00504CEA">
      <w:pPr>
        <w:spacing w:line="23" w:lineRule="atLeast"/>
        <w:ind w:right="28"/>
        <w:jc w:val="center"/>
        <w:rPr>
          <w:rFonts w:ascii="Calibri Light" w:hAnsi="Calibri Light" w:cs="Calibri Light"/>
          <w:b/>
          <w:sz w:val="24"/>
          <w:szCs w:val="24"/>
        </w:rPr>
      </w:pPr>
      <w:r w:rsidRPr="00F11DBF">
        <w:rPr>
          <w:rFonts w:ascii="Calibri Light" w:hAnsi="Calibri Light" w:cs="Calibri Light"/>
          <w:b/>
          <w:sz w:val="24"/>
          <w:szCs w:val="24"/>
        </w:rPr>
        <w:lastRenderedPageBreak/>
        <w:t>POSTANOWIENIA</w:t>
      </w:r>
    </w:p>
    <w:p w14:paraId="76292C38" w14:textId="5BF4B817" w:rsidR="005064DB" w:rsidRPr="00F11DBF" w:rsidRDefault="00A6503E" w:rsidP="00504CEA">
      <w:pPr>
        <w:spacing w:line="23" w:lineRule="atLeast"/>
        <w:ind w:right="28"/>
        <w:jc w:val="center"/>
        <w:rPr>
          <w:rFonts w:ascii="Calibri Light" w:hAnsi="Calibri Light" w:cs="Calibri Light"/>
          <w:b/>
          <w:sz w:val="24"/>
          <w:szCs w:val="24"/>
        </w:rPr>
      </w:pPr>
      <w:r w:rsidRPr="00F11DBF">
        <w:rPr>
          <w:rFonts w:ascii="Calibri Light" w:hAnsi="Calibri Light" w:cs="Calibri Light"/>
          <w:b/>
          <w:sz w:val="24"/>
          <w:szCs w:val="24"/>
        </w:rPr>
        <w:t xml:space="preserve">SPECYFIKACJI </w:t>
      </w:r>
      <w:r w:rsidR="003616AB" w:rsidRPr="00F11DBF">
        <w:rPr>
          <w:rFonts w:ascii="Calibri Light" w:hAnsi="Calibri Light" w:cs="Calibri Light"/>
          <w:b/>
          <w:sz w:val="24"/>
          <w:szCs w:val="24"/>
        </w:rPr>
        <w:t xml:space="preserve">WARUNKÓW </w:t>
      </w:r>
      <w:r w:rsidR="005064DB" w:rsidRPr="00F11DBF">
        <w:rPr>
          <w:rFonts w:ascii="Calibri Light" w:hAnsi="Calibri Light" w:cs="Calibri Light"/>
          <w:b/>
          <w:sz w:val="24"/>
          <w:szCs w:val="24"/>
        </w:rPr>
        <w:t>ZAMÓWIENIA</w:t>
      </w:r>
      <w:r w:rsidR="0050364C" w:rsidRPr="00F11DBF">
        <w:rPr>
          <w:rFonts w:ascii="Calibri Light" w:hAnsi="Calibri Light" w:cs="Calibri Light"/>
          <w:b/>
          <w:sz w:val="24"/>
          <w:szCs w:val="24"/>
        </w:rPr>
        <w:t xml:space="preserve"> </w:t>
      </w:r>
      <w:r w:rsidRPr="00F11DBF">
        <w:rPr>
          <w:rFonts w:ascii="Calibri Light" w:hAnsi="Calibri Light" w:cs="Calibri Light"/>
          <w:b/>
          <w:sz w:val="24"/>
          <w:szCs w:val="24"/>
        </w:rPr>
        <w:t>(S</w:t>
      </w:r>
      <w:r w:rsidR="005064DB" w:rsidRPr="00F11DBF">
        <w:rPr>
          <w:rFonts w:ascii="Calibri Light" w:hAnsi="Calibri Light" w:cs="Calibri Light"/>
          <w:b/>
          <w:sz w:val="24"/>
          <w:szCs w:val="24"/>
        </w:rPr>
        <w:t>WZ)</w:t>
      </w:r>
    </w:p>
    <w:p w14:paraId="41E42813" w14:textId="695AFCE9" w:rsidR="007D658F" w:rsidRPr="00F11DBF" w:rsidRDefault="007D658F" w:rsidP="00504CEA">
      <w:pPr>
        <w:spacing w:line="23" w:lineRule="atLeast"/>
        <w:ind w:right="28"/>
        <w:jc w:val="both"/>
        <w:rPr>
          <w:rFonts w:ascii="Calibri Light" w:hAnsi="Calibri Light" w:cs="Calibri Light"/>
          <w:sz w:val="24"/>
          <w:szCs w:val="24"/>
        </w:rPr>
      </w:pPr>
    </w:p>
    <w:p w14:paraId="505DFD19" w14:textId="77777777" w:rsidR="00B4667B" w:rsidRPr="00F11DBF" w:rsidRDefault="005064DB"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w:t>
      </w:r>
      <w:r w:rsidR="00B4667B" w:rsidRPr="00F11DBF">
        <w:rPr>
          <w:rFonts w:ascii="Calibri Light" w:hAnsi="Calibri Light" w:cs="Calibri Light"/>
          <w:sz w:val="24"/>
          <w:szCs w:val="24"/>
        </w:rPr>
        <w:t>Ł I</w:t>
      </w:r>
    </w:p>
    <w:p w14:paraId="40C3799B" w14:textId="77777777" w:rsidR="00B4667B" w:rsidRPr="00F11DBF" w:rsidRDefault="005064DB"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ZAMAWIAJĄCY (NAZWA I ADRES</w:t>
      </w:r>
      <w:r w:rsidR="00A6503E" w:rsidRPr="00F11DBF">
        <w:rPr>
          <w:rFonts w:ascii="Calibri Light" w:hAnsi="Calibri Light" w:cs="Calibri Light"/>
          <w:sz w:val="24"/>
          <w:szCs w:val="24"/>
        </w:rPr>
        <w:t xml:space="preserve"> ORAZ INNE DANE TELE-INFORMATYCZNE</w:t>
      </w:r>
      <w:r w:rsidRPr="00F11DBF">
        <w:rPr>
          <w:rFonts w:ascii="Calibri Light" w:hAnsi="Calibri Light" w:cs="Calibri Light"/>
          <w:sz w:val="24"/>
          <w:szCs w:val="24"/>
        </w:rPr>
        <w:t>)</w:t>
      </w:r>
    </w:p>
    <w:p w14:paraId="261CFAC3" w14:textId="77777777" w:rsidR="00A6503E" w:rsidRPr="00F11DBF" w:rsidRDefault="00A6503E" w:rsidP="00504CEA">
      <w:pPr>
        <w:tabs>
          <w:tab w:val="left" w:pos="567"/>
        </w:tabs>
        <w:spacing w:line="23" w:lineRule="atLeast"/>
        <w:ind w:right="28"/>
        <w:jc w:val="both"/>
        <w:rPr>
          <w:rFonts w:ascii="Calibri Light" w:hAnsi="Calibri Light" w:cs="Calibri Light"/>
          <w:b/>
          <w:sz w:val="24"/>
          <w:szCs w:val="24"/>
        </w:rPr>
      </w:pPr>
    </w:p>
    <w:p w14:paraId="0CFD684F" w14:textId="3DC50511" w:rsidR="004303B1" w:rsidRPr="00F11DBF" w:rsidRDefault="008767E9" w:rsidP="00504CEA">
      <w:pPr>
        <w:spacing w:line="23" w:lineRule="atLeast"/>
        <w:jc w:val="both"/>
        <w:rPr>
          <w:rFonts w:ascii="Calibri Light" w:hAnsi="Calibri Light" w:cs="Calibri Light"/>
          <w:sz w:val="24"/>
          <w:szCs w:val="24"/>
        </w:rPr>
      </w:pPr>
      <w:r>
        <w:rPr>
          <w:rFonts w:ascii="Calibri Light" w:hAnsi="Calibri Light" w:cs="Calibri Light"/>
          <w:b/>
          <w:sz w:val="24"/>
          <w:szCs w:val="24"/>
        </w:rPr>
        <w:t>Miejski Zarząd Dróg</w:t>
      </w:r>
      <w:r w:rsidR="004303B1" w:rsidRPr="00F11DBF">
        <w:rPr>
          <w:rFonts w:ascii="Calibri Light" w:hAnsi="Calibri Light" w:cs="Calibri Light"/>
          <w:b/>
          <w:sz w:val="24"/>
          <w:szCs w:val="24"/>
        </w:rPr>
        <w:t xml:space="preserve">, </w:t>
      </w:r>
      <w:r>
        <w:rPr>
          <w:rFonts w:ascii="Calibri Light" w:hAnsi="Calibri Light" w:cs="Calibri Light"/>
          <w:b/>
          <w:sz w:val="24"/>
          <w:szCs w:val="24"/>
        </w:rPr>
        <w:t>ul. Mickiewicza 14</w:t>
      </w:r>
      <w:r w:rsidR="004303B1" w:rsidRPr="00F11DBF">
        <w:rPr>
          <w:rFonts w:ascii="Calibri Light" w:hAnsi="Calibri Light" w:cs="Calibri Light"/>
          <w:b/>
          <w:sz w:val="24"/>
          <w:szCs w:val="24"/>
        </w:rPr>
        <w:t>, 43-430 Skoczów</w:t>
      </w:r>
    </w:p>
    <w:p w14:paraId="0A172727" w14:textId="7D703D15" w:rsidR="005064DB" w:rsidRPr="00F11DBF" w:rsidRDefault="00B4667B" w:rsidP="00504CEA">
      <w:pPr>
        <w:tabs>
          <w:tab w:val="left" w:pos="567"/>
        </w:tabs>
        <w:spacing w:line="23" w:lineRule="atLeast"/>
        <w:ind w:right="28"/>
        <w:jc w:val="both"/>
        <w:rPr>
          <w:rFonts w:ascii="Calibri Light" w:hAnsi="Calibri Light" w:cs="Calibri Light"/>
          <w:sz w:val="24"/>
          <w:szCs w:val="24"/>
        </w:rPr>
      </w:pPr>
      <w:r w:rsidRPr="00F11DBF">
        <w:rPr>
          <w:rFonts w:ascii="Calibri Light" w:hAnsi="Calibri Light" w:cs="Calibri Light"/>
          <w:sz w:val="24"/>
          <w:szCs w:val="24"/>
        </w:rPr>
        <w:t>zwany dalej Zamawiającym</w:t>
      </w:r>
      <w:r w:rsidR="00595661" w:rsidRPr="00F11DBF">
        <w:rPr>
          <w:rFonts w:ascii="Calibri Light" w:hAnsi="Calibri Light" w:cs="Calibri Light"/>
          <w:sz w:val="24"/>
          <w:szCs w:val="24"/>
        </w:rPr>
        <w:t>:</w:t>
      </w:r>
    </w:p>
    <w:p w14:paraId="4D62F649" w14:textId="178059A8" w:rsidR="00A6503E" w:rsidRPr="00F11DBF" w:rsidRDefault="00A6503E" w:rsidP="006771D4">
      <w:pPr>
        <w:pStyle w:val="Akapitzlist"/>
        <w:numPr>
          <w:ilvl w:val="0"/>
          <w:numId w:val="54"/>
        </w:numPr>
        <w:spacing w:line="23" w:lineRule="atLeast"/>
        <w:ind w:left="426" w:right="28" w:hanging="426"/>
        <w:rPr>
          <w:rFonts w:ascii="Calibri Light" w:hAnsi="Calibri Light" w:cs="Calibri Light"/>
          <w:sz w:val="24"/>
          <w:szCs w:val="24"/>
        </w:rPr>
      </w:pPr>
      <w:r w:rsidRPr="00F11DBF">
        <w:rPr>
          <w:rFonts w:ascii="Calibri Light" w:hAnsi="Calibri Light" w:cs="Calibri Light"/>
          <w:sz w:val="24"/>
          <w:szCs w:val="24"/>
        </w:rPr>
        <w:t xml:space="preserve">nr telefonu: </w:t>
      </w:r>
      <w:r w:rsidR="008767E9" w:rsidRPr="00D20EA5">
        <w:rPr>
          <w:rFonts w:ascii="Calibri Light" w:hAnsi="Calibri Light" w:cs="Calibri Light"/>
          <w:b/>
          <w:sz w:val="24"/>
          <w:szCs w:val="24"/>
        </w:rPr>
        <w:t>(33) 487 49 43, (33) 487 49 44</w:t>
      </w:r>
    </w:p>
    <w:p w14:paraId="5A0300F3" w14:textId="5BAA5B40" w:rsidR="00A6503E" w:rsidRPr="00F11DBF" w:rsidRDefault="00A6503E" w:rsidP="006771D4">
      <w:pPr>
        <w:pStyle w:val="Akapitzlist"/>
        <w:numPr>
          <w:ilvl w:val="0"/>
          <w:numId w:val="54"/>
        </w:numPr>
        <w:spacing w:line="23" w:lineRule="atLeast"/>
        <w:ind w:left="426" w:right="28" w:hanging="426"/>
        <w:jc w:val="both"/>
        <w:rPr>
          <w:rFonts w:ascii="Calibri Light" w:hAnsi="Calibri Light" w:cs="Calibri Light"/>
          <w:sz w:val="24"/>
          <w:szCs w:val="24"/>
        </w:rPr>
      </w:pPr>
      <w:r w:rsidRPr="00F11DBF">
        <w:rPr>
          <w:rFonts w:ascii="Calibri Light" w:hAnsi="Calibri Light" w:cs="Calibri Light"/>
          <w:sz w:val="24"/>
          <w:szCs w:val="24"/>
        </w:rPr>
        <w:t xml:space="preserve">adres poczty </w:t>
      </w:r>
      <w:r w:rsidRPr="00F11DBF">
        <w:rPr>
          <w:rFonts w:ascii="Calibri Light" w:hAnsi="Calibri Light" w:cs="Calibri Light"/>
          <w:color w:val="000000" w:themeColor="text1"/>
          <w:sz w:val="24"/>
          <w:szCs w:val="24"/>
        </w:rPr>
        <w:t xml:space="preserve">elektronicznej: </w:t>
      </w:r>
      <w:hyperlink r:id="rId11" w:history="1">
        <w:r w:rsidR="008767E9" w:rsidRPr="00D20649">
          <w:rPr>
            <w:rFonts w:ascii="Calibri" w:hAnsi="Calibri" w:cs="Arial"/>
            <w:color w:val="0000FF"/>
            <w:sz w:val="22"/>
            <w:szCs w:val="22"/>
            <w:u w:val="single"/>
          </w:rPr>
          <w:t>zamowienia.publiczne@mzd.skoczow.pl</w:t>
        </w:r>
      </w:hyperlink>
    </w:p>
    <w:p w14:paraId="546920D2" w14:textId="2A89AF2F" w:rsidR="00540CE9" w:rsidRPr="00F11DBF" w:rsidRDefault="00A6503E" w:rsidP="006771D4">
      <w:pPr>
        <w:pStyle w:val="Akapitzlist"/>
        <w:numPr>
          <w:ilvl w:val="0"/>
          <w:numId w:val="54"/>
        </w:numPr>
        <w:tabs>
          <w:tab w:val="left" w:pos="567"/>
        </w:tabs>
        <w:spacing w:line="23" w:lineRule="atLeast"/>
        <w:ind w:left="426" w:right="28" w:hanging="426"/>
        <w:jc w:val="both"/>
        <w:rPr>
          <w:rFonts w:ascii="Calibri Light" w:hAnsi="Calibri Light" w:cs="Calibri Light"/>
          <w:sz w:val="24"/>
          <w:szCs w:val="24"/>
        </w:rPr>
      </w:pPr>
      <w:r w:rsidRPr="00F11DBF">
        <w:rPr>
          <w:rFonts w:ascii="Calibri Light" w:hAnsi="Calibri Light" w:cs="Calibri Light"/>
          <w:sz w:val="24"/>
          <w:szCs w:val="24"/>
        </w:rPr>
        <w:t xml:space="preserve">strona internetowa prowadzonego postępowania oraz na której będą </w:t>
      </w:r>
      <w:r w:rsidR="00E522F6" w:rsidRPr="00F11DBF">
        <w:rPr>
          <w:rFonts w:ascii="Calibri Light" w:hAnsi="Calibri Light" w:cs="Calibri Light"/>
          <w:sz w:val="24"/>
          <w:szCs w:val="24"/>
        </w:rPr>
        <w:t xml:space="preserve">zamieszczane </w:t>
      </w:r>
      <w:r w:rsidRPr="00F11DBF">
        <w:rPr>
          <w:rFonts w:ascii="Calibri Light" w:hAnsi="Calibri Light" w:cs="Calibri Light"/>
          <w:sz w:val="24"/>
          <w:szCs w:val="24"/>
        </w:rPr>
        <w:t>zmiany i</w:t>
      </w:r>
      <w:r w:rsidR="00E522F6" w:rsidRPr="00F11DBF">
        <w:rPr>
          <w:rFonts w:ascii="Calibri Light" w:hAnsi="Calibri Light" w:cs="Calibri Light"/>
          <w:sz w:val="24"/>
          <w:szCs w:val="24"/>
        </w:rPr>
        <w:t> </w:t>
      </w:r>
      <w:r w:rsidRPr="00F11DBF">
        <w:rPr>
          <w:rFonts w:ascii="Calibri Light" w:hAnsi="Calibri Light" w:cs="Calibri Light"/>
          <w:sz w:val="24"/>
          <w:szCs w:val="24"/>
        </w:rPr>
        <w:t>wyjaśnienia treści SWZ oraz inne dokumenty</w:t>
      </w:r>
      <w:r w:rsidR="00E0767A" w:rsidRPr="00F11DBF">
        <w:rPr>
          <w:rFonts w:ascii="Calibri Light" w:hAnsi="Calibri Light" w:cs="Calibri Light"/>
          <w:sz w:val="24"/>
          <w:szCs w:val="24"/>
        </w:rPr>
        <w:t xml:space="preserve"> zamówienia bezpośrednio związ</w:t>
      </w:r>
      <w:r w:rsidR="00D76AB7" w:rsidRPr="00F11DBF">
        <w:rPr>
          <w:rFonts w:ascii="Calibri Light" w:hAnsi="Calibri Light" w:cs="Calibri Light"/>
          <w:sz w:val="24"/>
          <w:szCs w:val="24"/>
        </w:rPr>
        <w:t xml:space="preserve">ane </w:t>
      </w:r>
      <w:r w:rsidR="0081518C" w:rsidRPr="00F11DBF">
        <w:rPr>
          <w:rFonts w:ascii="Calibri Light" w:hAnsi="Calibri Light" w:cs="Calibri Light"/>
          <w:sz w:val="24"/>
          <w:szCs w:val="24"/>
        </w:rPr>
        <w:t>z </w:t>
      </w:r>
      <w:r w:rsidR="00E0767A" w:rsidRPr="00F11DBF">
        <w:rPr>
          <w:rFonts w:ascii="Calibri Light" w:hAnsi="Calibri Light" w:cs="Calibri Light"/>
          <w:sz w:val="24"/>
          <w:szCs w:val="24"/>
        </w:rPr>
        <w:t>postępowaniem</w:t>
      </w:r>
      <w:r w:rsidRPr="00F11DBF">
        <w:rPr>
          <w:rFonts w:ascii="Calibri Light" w:hAnsi="Calibri Light" w:cs="Calibri Light"/>
          <w:sz w:val="24"/>
          <w:szCs w:val="24"/>
        </w:rPr>
        <w:t>:</w:t>
      </w:r>
      <w:r w:rsidR="00540CE9" w:rsidRPr="00F11DBF">
        <w:rPr>
          <w:rFonts w:ascii="Calibri Light" w:hAnsi="Calibri Light" w:cs="Calibri Light"/>
          <w:sz w:val="24"/>
          <w:szCs w:val="24"/>
        </w:rPr>
        <w:t xml:space="preserve"> </w:t>
      </w:r>
      <w:hyperlink r:id="rId12" w:history="1">
        <w:r w:rsidR="00540CE9" w:rsidRPr="00F11DBF">
          <w:rPr>
            <w:rStyle w:val="Hipercze"/>
            <w:rFonts w:ascii="Calibri Light" w:hAnsi="Calibri Light" w:cs="Calibri Light"/>
            <w:sz w:val="24"/>
            <w:szCs w:val="24"/>
          </w:rPr>
          <w:t>https://platformazakupowa.pl/pn/skoczow/proceedings</w:t>
        </w:r>
      </w:hyperlink>
    </w:p>
    <w:p w14:paraId="3F84E17A" w14:textId="43654DBA" w:rsidR="00A6503E" w:rsidRPr="00F11DBF" w:rsidRDefault="00A6503E" w:rsidP="00504CEA">
      <w:pPr>
        <w:spacing w:line="23" w:lineRule="atLeast"/>
        <w:ind w:left="426" w:right="28"/>
        <w:jc w:val="both"/>
        <w:rPr>
          <w:rStyle w:val="Hipercze"/>
          <w:rFonts w:ascii="Calibri Light" w:hAnsi="Calibri Light" w:cs="Calibri Light"/>
          <w:color w:val="000000" w:themeColor="text1"/>
          <w:sz w:val="24"/>
          <w:szCs w:val="24"/>
          <w:u w:val="none"/>
        </w:rPr>
      </w:pPr>
    </w:p>
    <w:p w14:paraId="339A872F" w14:textId="2DD921F8" w:rsidR="00B4667B" w:rsidRPr="00F11DBF" w:rsidRDefault="00B4667B"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II</w:t>
      </w:r>
    </w:p>
    <w:p w14:paraId="4A40D610" w14:textId="77777777" w:rsidR="005064DB" w:rsidRPr="00F11DBF" w:rsidRDefault="005064DB"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TRYB U</w:t>
      </w:r>
      <w:r w:rsidR="00E0767A" w:rsidRPr="00F11DBF">
        <w:rPr>
          <w:rFonts w:ascii="Calibri Light" w:hAnsi="Calibri Light" w:cs="Calibri Light"/>
          <w:sz w:val="24"/>
          <w:szCs w:val="24"/>
        </w:rPr>
        <w:t>DZIELENIA ZAMÓWIENIA</w:t>
      </w:r>
    </w:p>
    <w:p w14:paraId="508D5CF7" w14:textId="77A1BB93" w:rsidR="007D658F" w:rsidRPr="001A3136" w:rsidRDefault="007D658F" w:rsidP="00504CEA">
      <w:pPr>
        <w:tabs>
          <w:tab w:val="left" w:pos="567"/>
        </w:tabs>
        <w:spacing w:line="23" w:lineRule="atLeast"/>
        <w:jc w:val="both"/>
        <w:rPr>
          <w:rFonts w:ascii="Calibri Light" w:hAnsi="Calibri Light" w:cs="Calibri Light"/>
          <w:b/>
          <w:sz w:val="24"/>
          <w:szCs w:val="24"/>
        </w:rPr>
      </w:pPr>
    </w:p>
    <w:p w14:paraId="1192CD33" w14:textId="7F55FE9C" w:rsidR="008A083A" w:rsidRPr="00504CEA" w:rsidRDefault="008A083A" w:rsidP="008A083A">
      <w:pPr>
        <w:pStyle w:val="Tekstpodstawowy"/>
        <w:numPr>
          <w:ilvl w:val="0"/>
          <w:numId w:val="48"/>
        </w:numPr>
        <w:spacing w:line="23" w:lineRule="atLeast"/>
        <w:rPr>
          <w:rFonts w:asciiTheme="minorHAnsi" w:hAnsiTheme="minorHAnsi" w:cstheme="minorHAnsi"/>
          <w:szCs w:val="24"/>
        </w:rPr>
      </w:pPr>
      <w:r w:rsidRPr="00504CEA">
        <w:rPr>
          <w:rFonts w:asciiTheme="minorHAnsi" w:hAnsiTheme="minorHAnsi" w:cstheme="minorHAnsi"/>
          <w:szCs w:val="24"/>
        </w:rPr>
        <w:t xml:space="preserve">Postępowanie prowadzone jest w </w:t>
      </w:r>
      <w:r w:rsidRPr="00504CEA">
        <w:rPr>
          <w:rFonts w:asciiTheme="minorHAnsi" w:hAnsiTheme="minorHAnsi" w:cstheme="minorHAnsi"/>
          <w:b/>
          <w:szCs w:val="24"/>
        </w:rPr>
        <w:t>trybie</w:t>
      </w:r>
      <w:r w:rsidRPr="00504CEA">
        <w:rPr>
          <w:rFonts w:asciiTheme="minorHAnsi" w:hAnsiTheme="minorHAnsi" w:cstheme="minorHAnsi"/>
          <w:szCs w:val="24"/>
        </w:rPr>
        <w:t xml:space="preserve"> </w:t>
      </w:r>
      <w:r w:rsidRPr="00504CEA">
        <w:rPr>
          <w:rFonts w:asciiTheme="minorHAnsi" w:hAnsiTheme="minorHAnsi" w:cstheme="minorHAnsi"/>
          <w:b/>
          <w:szCs w:val="24"/>
        </w:rPr>
        <w:t>podstawowym,</w:t>
      </w:r>
      <w:r w:rsidRPr="00504CEA">
        <w:rPr>
          <w:rFonts w:asciiTheme="minorHAnsi" w:hAnsiTheme="minorHAnsi" w:cstheme="minorHAnsi"/>
          <w:szCs w:val="24"/>
        </w:rPr>
        <w:t xml:space="preserve"> zgodnie z ustawą z dnia 11 września 2019r. Prawo zamówień publicznych (</w:t>
      </w:r>
      <w:proofErr w:type="spellStart"/>
      <w:r w:rsidRPr="00504CEA">
        <w:rPr>
          <w:rFonts w:asciiTheme="minorHAnsi" w:hAnsiTheme="minorHAnsi" w:cstheme="minorHAnsi"/>
          <w:szCs w:val="24"/>
        </w:rPr>
        <w:t>t.j</w:t>
      </w:r>
      <w:proofErr w:type="spellEnd"/>
      <w:r w:rsidRPr="00504CEA">
        <w:rPr>
          <w:rFonts w:asciiTheme="minorHAnsi" w:hAnsiTheme="minorHAnsi" w:cstheme="minorHAnsi"/>
          <w:szCs w:val="24"/>
        </w:rPr>
        <w:t>.: Dz.U. z 20</w:t>
      </w:r>
      <w:r w:rsidR="00852D2F">
        <w:rPr>
          <w:rFonts w:asciiTheme="minorHAnsi" w:hAnsiTheme="minorHAnsi" w:cstheme="minorHAnsi"/>
          <w:szCs w:val="24"/>
        </w:rPr>
        <w:t>23</w:t>
      </w:r>
      <w:r w:rsidRPr="00504CEA">
        <w:rPr>
          <w:rFonts w:asciiTheme="minorHAnsi" w:hAnsiTheme="minorHAnsi" w:cstheme="minorHAnsi"/>
          <w:szCs w:val="24"/>
        </w:rPr>
        <w:t xml:space="preserve"> r. poz. 1</w:t>
      </w:r>
      <w:r w:rsidR="00852D2F">
        <w:rPr>
          <w:rFonts w:asciiTheme="minorHAnsi" w:hAnsiTheme="minorHAnsi" w:cstheme="minorHAnsi"/>
          <w:szCs w:val="24"/>
        </w:rPr>
        <w:t>605</w:t>
      </w:r>
      <w:r w:rsidRPr="00504CEA">
        <w:rPr>
          <w:rFonts w:asciiTheme="minorHAnsi" w:hAnsiTheme="minorHAnsi" w:cstheme="minorHAnsi"/>
          <w:szCs w:val="24"/>
        </w:rPr>
        <w:t xml:space="preserve"> z </w:t>
      </w:r>
      <w:proofErr w:type="spellStart"/>
      <w:r w:rsidRPr="00504CEA">
        <w:rPr>
          <w:rFonts w:asciiTheme="minorHAnsi" w:hAnsiTheme="minorHAnsi" w:cstheme="minorHAnsi"/>
          <w:szCs w:val="24"/>
        </w:rPr>
        <w:t>późn</w:t>
      </w:r>
      <w:proofErr w:type="spellEnd"/>
      <w:r w:rsidRPr="00504CEA">
        <w:rPr>
          <w:rFonts w:asciiTheme="minorHAnsi" w:hAnsiTheme="minorHAnsi" w:cstheme="minorHAnsi"/>
          <w:szCs w:val="24"/>
        </w:rPr>
        <w:t>. zm.) zwaną w dalszej części ustawą. W sprawach nieuregulowanych zapisami niniejszej SWZ, stosuje się przepisy wspomnianej ustawy wraz z aktami wykonawczymi do tej ustawy.</w:t>
      </w:r>
    </w:p>
    <w:p w14:paraId="47D6D6EC" w14:textId="77777777" w:rsidR="008A083A" w:rsidRPr="00504CEA" w:rsidRDefault="008A083A" w:rsidP="008A083A">
      <w:pPr>
        <w:pStyle w:val="Tekstpodstawowy"/>
        <w:numPr>
          <w:ilvl w:val="0"/>
          <w:numId w:val="48"/>
        </w:numPr>
        <w:spacing w:line="23" w:lineRule="atLeast"/>
        <w:ind w:left="357" w:hanging="357"/>
        <w:rPr>
          <w:rFonts w:asciiTheme="minorHAnsi" w:hAnsiTheme="minorHAnsi" w:cstheme="minorHAnsi"/>
          <w:szCs w:val="24"/>
        </w:rPr>
      </w:pPr>
      <w:r w:rsidRPr="00504CEA">
        <w:rPr>
          <w:rFonts w:asciiTheme="minorHAnsi" w:hAnsiTheme="minorHAnsi" w:cstheme="minorHAnsi"/>
          <w:szCs w:val="24"/>
        </w:rPr>
        <w:t xml:space="preserve">Zamawiający dokona wyboru oferty najkorzystniejszej </w:t>
      </w:r>
      <w:r w:rsidRPr="00504CEA">
        <w:rPr>
          <w:rFonts w:asciiTheme="minorHAnsi" w:hAnsiTheme="minorHAnsi" w:cstheme="minorHAnsi"/>
          <w:b/>
          <w:bCs/>
          <w:szCs w:val="24"/>
        </w:rPr>
        <w:t xml:space="preserve">bez przeprowadzenia negocjacji, </w:t>
      </w:r>
      <w:r w:rsidRPr="00504CEA">
        <w:rPr>
          <w:rFonts w:asciiTheme="minorHAnsi" w:hAnsiTheme="minorHAnsi" w:cstheme="minorHAnsi"/>
          <w:szCs w:val="24"/>
        </w:rPr>
        <w:t xml:space="preserve">co oznacza </w:t>
      </w:r>
      <w:r w:rsidRPr="00504CEA">
        <w:rPr>
          <w:rFonts w:asciiTheme="minorHAnsi" w:hAnsiTheme="minorHAnsi" w:cstheme="minorHAnsi"/>
          <w:b/>
          <w:bCs/>
          <w:szCs w:val="24"/>
        </w:rPr>
        <w:t>tryb podstawowy</w:t>
      </w:r>
      <w:r w:rsidRPr="00504CEA">
        <w:rPr>
          <w:rFonts w:asciiTheme="minorHAnsi" w:hAnsiTheme="minorHAnsi" w:cstheme="minorHAnsi"/>
          <w:szCs w:val="24"/>
        </w:rPr>
        <w:t xml:space="preserve">, o którym mowa w </w:t>
      </w:r>
      <w:r w:rsidRPr="00504CEA">
        <w:rPr>
          <w:rFonts w:asciiTheme="minorHAnsi" w:hAnsiTheme="minorHAnsi" w:cstheme="minorHAnsi"/>
          <w:b/>
          <w:bCs/>
          <w:szCs w:val="24"/>
        </w:rPr>
        <w:t xml:space="preserve">art. 275 pkt 1 </w:t>
      </w:r>
      <w:r w:rsidRPr="00504CEA">
        <w:rPr>
          <w:rFonts w:asciiTheme="minorHAnsi" w:hAnsiTheme="minorHAnsi" w:cstheme="minorHAnsi"/>
          <w:szCs w:val="24"/>
        </w:rPr>
        <w:t>ustawy.</w:t>
      </w:r>
    </w:p>
    <w:p w14:paraId="17FFFAD2" w14:textId="77777777" w:rsidR="008A083A" w:rsidRPr="00504CEA" w:rsidRDefault="008A083A" w:rsidP="008A083A">
      <w:pPr>
        <w:pStyle w:val="Tekstpodstawowy"/>
        <w:numPr>
          <w:ilvl w:val="0"/>
          <w:numId w:val="48"/>
        </w:numPr>
        <w:spacing w:line="23" w:lineRule="atLeast"/>
        <w:ind w:left="357" w:hanging="357"/>
        <w:rPr>
          <w:rFonts w:asciiTheme="minorHAnsi" w:hAnsiTheme="minorHAnsi" w:cstheme="minorHAnsi"/>
          <w:szCs w:val="24"/>
        </w:rPr>
      </w:pPr>
      <w:r w:rsidRPr="00504CEA">
        <w:rPr>
          <w:rFonts w:asciiTheme="minorHAnsi" w:hAnsiTheme="minorHAnsi" w:cstheme="minorHAnsi"/>
          <w:szCs w:val="24"/>
        </w:rPr>
        <w:t>Postępowanie prowadzone jest dla wartości zamówienia mniejszej niż próg unijny.</w:t>
      </w:r>
    </w:p>
    <w:p w14:paraId="17B42EAA" w14:textId="77777777" w:rsidR="005C2419" w:rsidRPr="00E90863" w:rsidRDefault="005C2419" w:rsidP="00504CEA">
      <w:pPr>
        <w:tabs>
          <w:tab w:val="left" w:pos="567"/>
        </w:tabs>
        <w:spacing w:line="23" w:lineRule="atLeast"/>
        <w:jc w:val="both"/>
        <w:rPr>
          <w:rFonts w:ascii="Calibri Light" w:hAnsi="Calibri Light" w:cs="Calibri Light"/>
          <w:b/>
          <w:sz w:val="24"/>
          <w:szCs w:val="24"/>
        </w:rPr>
      </w:pPr>
    </w:p>
    <w:p w14:paraId="03A0B9CB" w14:textId="77777777" w:rsidR="009F449E" w:rsidRPr="00E90863" w:rsidRDefault="00B4667B" w:rsidP="00504CEA">
      <w:pPr>
        <w:pStyle w:val="Nagwek2"/>
        <w:spacing w:line="23" w:lineRule="atLeast"/>
        <w:ind w:firstLine="0"/>
        <w:rPr>
          <w:rFonts w:ascii="Calibri Light" w:hAnsi="Calibri Light" w:cs="Calibri Light"/>
          <w:sz w:val="24"/>
          <w:szCs w:val="24"/>
        </w:rPr>
      </w:pPr>
      <w:r w:rsidRPr="00E90863">
        <w:rPr>
          <w:rFonts w:ascii="Calibri Light" w:hAnsi="Calibri Light" w:cs="Calibri Light"/>
          <w:sz w:val="24"/>
          <w:szCs w:val="24"/>
        </w:rPr>
        <w:t>ROZDZIAŁ III</w:t>
      </w:r>
    </w:p>
    <w:p w14:paraId="48044696" w14:textId="77777777" w:rsidR="00F72BCD" w:rsidRPr="00E90863" w:rsidRDefault="00F72BCD" w:rsidP="00504CEA">
      <w:pPr>
        <w:pStyle w:val="Nagwek2"/>
        <w:spacing w:line="23" w:lineRule="atLeast"/>
        <w:ind w:firstLine="0"/>
        <w:rPr>
          <w:rFonts w:ascii="Calibri Light" w:hAnsi="Calibri Light" w:cs="Calibri Light"/>
          <w:sz w:val="24"/>
          <w:szCs w:val="24"/>
        </w:rPr>
      </w:pPr>
      <w:r w:rsidRPr="00E90863">
        <w:rPr>
          <w:rFonts w:ascii="Calibri Light" w:hAnsi="Calibri Light" w:cs="Calibri Light"/>
          <w:sz w:val="24"/>
          <w:szCs w:val="24"/>
        </w:rPr>
        <w:t>OPIS PRZEDMIOTU ZAMÓWIENIA</w:t>
      </w:r>
    </w:p>
    <w:p w14:paraId="49B69CE1" w14:textId="567FFD03" w:rsidR="00A6641A" w:rsidRPr="008A083A" w:rsidRDefault="006B3A9F" w:rsidP="00A27E4E">
      <w:pPr>
        <w:pStyle w:val="Akapitzlist"/>
        <w:numPr>
          <w:ilvl w:val="0"/>
          <w:numId w:val="63"/>
        </w:numPr>
        <w:tabs>
          <w:tab w:val="left" w:pos="284"/>
        </w:tabs>
        <w:spacing w:line="23" w:lineRule="atLeast"/>
        <w:ind w:left="284" w:right="-425" w:hanging="284"/>
        <w:jc w:val="both"/>
        <w:rPr>
          <w:rFonts w:ascii="Calibri Light" w:hAnsi="Calibri Light" w:cs="Calibri Light"/>
          <w:sz w:val="24"/>
          <w:szCs w:val="24"/>
        </w:rPr>
      </w:pPr>
      <w:r w:rsidRPr="008A083A">
        <w:rPr>
          <w:rFonts w:ascii="Calibri Light" w:hAnsi="Calibri Light" w:cs="Calibri Light"/>
          <w:sz w:val="24"/>
          <w:szCs w:val="24"/>
        </w:rPr>
        <w:t>Nazwa zamówienia:</w:t>
      </w:r>
    </w:p>
    <w:p w14:paraId="29487E75" w14:textId="29C20360" w:rsidR="00AE7FAA" w:rsidRPr="008A083A" w:rsidRDefault="008A083A" w:rsidP="00AE7FAA">
      <w:pPr>
        <w:pStyle w:val="Akapitzlist"/>
        <w:spacing w:line="23" w:lineRule="atLeast"/>
        <w:ind w:left="284"/>
        <w:jc w:val="both"/>
        <w:rPr>
          <w:rFonts w:ascii="Calibri Light" w:hAnsi="Calibri Light" w:cs="Calibri Light"/>
          <w:b/>
          <w:sz w:val="24"/>
          <w:szCs w:val="24"/>
        </w:rPr>
      </w:pPr>
      <w:bookmarkStart w:id="0" w:name="_Hlk121213435"/>
      <w:r w:rsidRPr="008A083A">
        <w:rPr>
          <w:rFonts w:ascii="Calibri Light" w:hAnsi="Calibri Light" w:cs="Calibri Light"/>
          <w:b/>
          <w:bCs/>
          <w:sz w:val="24"/>
          <w:szCs w:val="24"/>
        </w:rPr>
        <w:t xml:space="preserve">Sukcesywna dostawa materiałów kamiennych dla Miejskiego Zarządu Dróg wraz </w:t>
      </w:r>
      <w:r>
        <w:rPr>
          <w:rFonts w:ascii="Calibri Light" w:hAnsi="Calibri Light" w:cs="Calibri Light"/>
          <w:b/>
          <w:bCs/>
          <w:sz w:val="24"/>
          <w:szCs w:val="24"/>
        </w:rPr>
        <w:br/>
      </w:r>
      <w:r w:rsidRPr="008A083A">
        <w:rPr>
          <w:rFonts w:ascii="Calibri Light" w:hAnsi="Calibri Light" w:cs="Calibri Light"/>
          <w:b/>
          <w:bCs/>
          <w:sz w:val="24"/>
          <w:szCs w:val="24"/>
        </w:rPr>
        <w:t>z transportem, na wskazane przez Zamawiającego miejsce na terenie Gminy Skoczów</w:t>
      </w:r>
      <w:r w:rsidR="00220A93" w:rsidRPr="008A083A">
        <w:rPr>
          <w:rFonts w:ascii="Calibri Light" w:hAnsi="Calibri Light" w:cs="Calibri Light"/>
          <w:b/>
          <w:sz w:val="24"/>
          <w:szCs w:val="24"/>
        </w:rPr>
        <w:t xml:space="preserve">, </w:t>
      </w:r>
      <w:r>
        <w:rPr>
          <w:rFonts w:ascii="Calibri Light" w:hAnsi="Calibri Light" w:cs="Calibri Light"/>
          <w:b/>
          <w:sz w:val="24"/>
          <w:szCs w:val="24"/>
        </w:rPr>
        <w:br/>
      </w:r>
      <w:r w:rsidR="00220A93" w:rsidRPr="008A083A">
        <w:rPr>
          <w:rFonts w:ascii="Calibri Light" w:hAnsi="Calibri Light" w:cs="Calibri Light"/>
          <w:b/>
          <w:sz w:val="24"/>
          <w:szCs w:val="24"/>
        </w:rPr>
        <w:t>w podziale na 3 części</w:t>
      </w:r>
      <w:r>
        <w:rPr>
          <w:rFonts w:ascii="Calibri Light" w:hAnsi="Calibri Light" w:cs="Calibri Light"/>
          <w:b/>
          <w:sz w:val="24"/>
          <w:szCs w:val="24"/>
        </w:rPr>
        <w:t>.</w:t>
      </w:r>
    </w:p>
    <w:bookmarkEnd w:id="0"/>
    <w:p w14:paraId="0FDDE77D" w14:textId="77777777" w:rsidR="008A083A" w:rsidRDefault="008A083A" w:rsidP="008A083A">
      <w:pPr>
        <w:ind w:left="360"/>
        <w:jc w:val="both"/>
        <w:rPr>
          <w:rFonts w:ascii="Calibri" w:eastAsia="Arial" w:hAnsi="Calibri" w:cs="Calibri"/>
          <w:sz w:val="22"/>
          <w:szCs w:val="22"/>
          <w:u w:val="single"/>
        </w:rPr>
      </w:pPr>
    </w:p>
    <w:p w14:paraId="5F6F276F" w14:textId="06915105" w:rsidR="008A083A" w:rsidRPr="00E4464A" w:rsidRDefault="008A083A" w:rsidP="008A083A">
      <w:pPr>
        <w:ind w:left="360"/>
        <w:jc w:val="both"/>
        <w:rPr>
          <w:rFonts w:ascii="Calibri" w:eastAsia="Arial" w:hAnsi="Calibri" w:cs="Calibri"/>
          <w:sz w:val="22"/>
          <w:szCs w:val="22"/>
        </w:rPr>
      </w:pPr>
      <w:r w:rsidRPr="00E4464A">
        <w:rPr>
          <w:rFonts w:ascii="Calibri" w:eastAsia="Arial" w:hAnsi="Calibri" w:cs="Calibri"/>
          <w:sz w:val="22"/>
          <w:szCs w:val="22"/>
          <w:u w:val="single"/>
        </w:rPr>
        <w:t xml:space="preserve">Część I </w:t>
      </w:r>
      <w:r w:rsidRPr="00E4464A">
        <w:rPr>
          <w:rFonts w:ascii="Calibri" w:eastAsia="Arial" w:hAnsi="Calibri" w:cs="Calibri"/>
          <w:sz w:val="22"/>
          <w:szCs w:val="22"/>
        </w:rPr>
        <w:t>– kruszywa naturalne spełniające warunki Wymagań Technicznych WT-4:2010 „Mieszanki niezwiązane do dróg krajowych”</w:t>
      </w:r>
      <w:r>
        <w:rPr>
          <w:rFonts w:ascii="Calibri" w:eastAsia="Arial" w:hAnsi="Calibri" w:cs="Calibri"/>
          <w:sz w:val="22"/>
          <w:szCs w:val="22"/>
        </w:rPr>
        <w:t xml:space="preserve"> lub równoważnych,</w:t>
      </w:r>
      <w:r w:rsidRPr="00E4464A">
        <w:rPr>
          <w:rFonts w:ascii="Calibri" w:eastAsia="Arial" w:hAnsi="Calibri" w:cs="Calibri"/>
          <w:sz w:val="22"/>
          <w:szCs w:val="22"/>
        </w:rPr>
        <w:t xml:space="preserve"> dla podbudowy zasadniczej nawierzchni drogi obciążonej ruchem KR1-KR3</w:t>
      </w:r>
      <w:r>
        <w:rPr>
          <w:rFonts w:ascii="Calibri" w:eastAsia="Arial" w:hAnsi="Calibri" w:cs="Calibri"/>
          <w:sz w:val="22"/>
          <w:szCs w:val="22"/>
        </w:rPr>
        <w:t xml:space="preserve">, w ilościach do: </w:t>
      </w:r>
    </w:p>
    <w:p w14:paraId="01DBB918" w14:textId="77777777" w:rsidR="008A083A" w:rsidRPr="0068148B" w:rsidRDefault="008A083A" w:rsidP="008A083A">
      <w:pPr>
        <w:numPr>
          <w:ilvl w:val="0"/>
          <w:numId w:val="89"/>
        </w:numPr>
        <w:tabs>
          <w:tab w:val="clear" w:pos="360"/>
          <w:tab w:val="left" w:pos="-1843"/>
          <w:tab w:val="num" w:pos="720"/>
        </w:tabs>
        <w:suppressAutoHyphens/>
        <w:ind w:left="720"/>
        <w:jc w:val="both"/>
        <w:rPr>
          <w:rFonts w:ascii="Calibri" w:hAnsi="Calibri" w:cs="Calibri"/>
          <w:sz w:val="22"/>
          <w:szCs w:val="22"/>
        </w:rPr>
      </w:pPr>
      <w:r w:rsidRPr="0068148B">
        <w:rPr>
          <w:rFonts w:ascii="Calibri" w:hAnsi="Calibri" w:cs="Calibri"/>
          <w:sz w:val="22"/>
          <w:szCs w:val="22"/>
        </w:rPr>
        <w:t xml:space="preserve">kliniec 6,3 – </w:t>
      </w:r>
      <w:smartTag w:uri="urn:schemas-microsoft-com:office:smarttags" w:element="metricconverter">
        <w:smartTagPr>
          <w:attr w:name="ProductID" w:val="20,0 mm"/>
        </w:smartTagPr>
        <w:r w:rsidRPr="0068148B">
          <w:rPr>
            <w:rFonts w:ascii="Calibri" w:hAnsi="Calibri" w:cs="Calibri"/>
            <w:sz w:val="22"/>
            <w:szCs w:val="22"/>
          </w:rPr>
          <w:t>20,0 mm</w:t>
        </w:r>
      </w:smartTag>
      <w:r w:rsidRPr="0068148B">
        <w:rPr>
          <w:rFonts w:ascii="Calibri" w:hAnsi="Calibri" w:cs="Calibri"/>
          <w:sz w:val="22"/>
          <w:szCs w:val="22"/>
        </w:rPr>
        <w:t xml:space="preserve"> </w:t>
      </w:r>
      <w:r w:rsidRPr="0068148B">
        <w:rPr>
          <w:rFonts w:ascii="Calibri" w:hAnsi="Calibri" w:cs="Calibri"/>
          <w:sz w:val="22"/>
          <w:szCs w:val="22"/>
        </w:rPr>
        <w:tab/>
      </w:r>
      <w:r w:rsidRPr="0068148B">
        <w:rPr>
          <w:rFonts w:ascii="Calibri" w:hAnsi="Calibri" w:cs="Calibri"/>
          <w:sz w:val="22"/>
          <w:szCs w:val="22"/>
        </w:rPr>
        <w:tab/>
      </w:r>
      <w:r w:rsidRPr="0068148B">
        <w:rPr>
          <w:rFonts w:ascii="Calibri" w:hAnsi="Calibri" w:cs="Calibri"/>
          <w:sz w:val="22"/>
          <w:szCs w:val="22"/>
        </w:rPr>
        <w:tab/>
      </w:r>
      <w:r w:rsidRPr="0068148B">
        <w:rPr>
          <w:rFonts w:ascii="Calibri" w:hAnsi="Calibri" w:cs="Calibri"/>
          <w:sz w:val="22"/>
          <w:szCs w:val="22"/>
        </w:rPr>
        <w:tab/>
      </w:r>
      <w:r w:rsidRPr="0068148B">
        <w:rPr>
          <w:rFonts w:ascii="Calibri" w:hAnsi="Calibri" w:cs="Calibri"/>
          <w:sz w:val="22"/>
          <w:szCs w:val="22"/>
        </w:rPr>
        <w:tab/>
      </w:r>
      <w:r>
        <w:rPr>
          <w:rFonts w:ascii="Calibri" w:hAnsi="Calibri" w:cs="Calibri"/>
          <w:sz w:val="22"/>
          <w:szCs w:val="22"/>
        </w:rPr>
        <w:tab/>
        <w:t>- 350</w:t>
      </w:r>
      <w:r w:rsidRPr="0068148B">
        <w:rPr>
          <w:rFonts w:ascii="Calibri" w:hAnsi="Calibri" w:cs="Calibri"/>
          <w:sz w:val="22"/>
          <w:szCs w:val="22"/>
        </w:rPr>
        <w:t>,0 Mg</w:t>
      </w:r>
    </w:p>
    <w:p w14:paraId="6558895C" w14:textId="77777777" w:rsidR="008A083A" w:rsidRPr="0068148B" w:rsidRDefault="008A083A" w:rsidP="008A083A">
      <w:pPr>
        <w:numPr>
          <w:ilvl w:val="0"/>
          <w:numId w:val="90"/>
        </w:numPr>
        <w:tabs>
          <w:tab w:val="clear" w:pos="360"/>
          <w:tab w:val="left" w:pos="-1843"/>
          <w:tab w:val="num" w:pos="720"/>
        </w:tabs>
        <w:suppressAutoHyphens/>
        <w:ind w:left="720"/>
        <w:jc w:val="both"/>
        <w:rPr>
          <w:rFonts w:ascii="Calibri" w:hAnsi="Calibri" w:cs="Calibri"/>
          <w:sz w:val="22"/>
          <w:szCs w:val="22"/>
        </w:rPr>
      </w:pPr>
      <w:r w:rsidRPr="0068148B">
        <w:rPr>
          <w:rFonts w:ascii="Calibri" w:hAnsi="Calibri" w:cs="Calibri"/>
          <w:sz w:val="22"/>
          <w:szCs w:val="22"/>
        </w:rPr>
        <w:t xml:space="preserve">kliniec 20,0 – </w:t>
      </w:r>
      <w:smartTag w:uri="urn:schemas-microsoft-com:office:smarttags" w:element="metricconverter">
        <w:smartTagPr>
          <w:attr w:name="ProductID" w:val="31,5 mm"/>
        </w:smartTagPr>
        <w:r w:rsidRPr="0068148B">
          <w:rPr>
            <w:rFonts w:ascii="Calibri" w:hAnsi="Calibri" w:cs="Calibri"/>
            <w:sz w:val="22"/>
            <w:szCs w:val="22"/>
          </w:rPr>
          <w:t>31,5 mm</w:t>
        </w:r>
      </w:smartTag>
      <w:r w:rsidRPr="0068148B">
        <w:rPr>
          <w:rFonts w:ascii="Calibri" w:hAnsi="Calibri" w:cs="Calibri"/>
          <w:sz w:val="22"/>
          <w:szCs w:val="22"/>
        </w:rPr>
        <w:t xml:space="preserve"> </w:t>
      </w:r>
      <w:r w:rsidRPr="0068148B">
        <w:rPr>
          <w:rFonts w:ascii="Calibri" w:hAnsi="Calibri" w:cs="Calibri"/>
          <w:sz w:val="22"/>
          <w:szCs w:val="22"/>
        </w:rPr>
        <w:tab/>
      </w:r>
      <w:r w:rsidRPr="0068148B">
        <w:rPr>
          <w:rFonts w:ascii="Calibri" w:hAnsi="Calibri" w:cs="Calibri"/>
          <w:sz w:val="22"/>
          <w:szCs w:val="22"/>
        </w:rPr>
        <w:tab/>
      </w:r>
      <w:r w:rsidRPr="0068148B">
        <w:rPr>
          <w:rFonts w:ascii="Calibri" w:hAnsi="Calibri" w:cs="Calibri"/>
          <w:sz w:val="22"/>
          <w:szCs w:val="22"/>
        </w:rPr>
        <w:tab/>
      </w:r>
      <w:r w:rsidRPr="0068148B">
        <w:rPr>
          <w:rFonts w:ascii="Calibri" w:hAnsi="Calibri" w:cs="Calibri"/>
          <w:sz w:val="22"/>
          <w:szCs w:val="22"/>
        </w:rPr>
        <w:tab/>
      </w:r>
      <w:r w:rsidRPr="0068148B">
        <w:rPr>
          <w:rFonts w:ascii="Calibri" w:hAnsi="Calibri" w:cs="Calibri"/>
          <w:sz w:val="22"/>
          <w:szCs w:val="22"/>
        </w:rPr>
        <w:tab/>
      </w:r>
      <w:r>
        <w:rPr>
          <w:rFonts w:ascii="Calibri" w:hAnsi="Calibri" w:cs="Calibri"/>
          <w:sz w:val="22"/>
          <w:szCs w:val="22"/>
        </w:rPr>
        <w:tab/>
        <w:t>- 300</w:t>
      </w:r>
      <w:r w:rsidRPr="0068148B">
        <w:rPr>
          <w:rFonts w:ascii="Calibri" w:hAnsi="Calibri" w:cs="Calibri"/>
          <w:sz w:val="22"/>
          <w:szCs w:val="22"/>
        </w:rPr>
        <w:t>,0 Mg</w:t>
      </w:r>
    </w:p>
    <w:p w14:paraId="109A7EBF" w14:textId="77777777" w:rsidR="008A083A" w:rsidRPr="0068148B" w:rsidRDefault="008A083A" w:rsidP="008A083A">
      <w:pPr>
        <w:numPr>
          <w:ilvl w:val="0"/>
          <w:numId w:val="91"/>
        </w:numPr>
        <w:tabs>
          <w:tab w:val="clear" w:pos="360"/>
          <w:tab w:val="left" w:pos="-1843"/>
          <w:tab w:val="num" w:pos="720"/>
        </w:tabs>
        <w:suppressAutoHyphens/>
        <w:ind w:left="720"/>
        <w:jc w:val="both"/>
        <w:rPr>
          <w:rFonts w:ascii="Calibri" w:hAnsi="Calibri" w:cs="Calibri"/>
          <w:sz w:val="22"/>
          <w:szCs w:val="22"/>
        </w:rPr>
      </w:pPr>
      <w:r w:rsidRPr="0068148B">
        <w:rPr>
          <w:rFonts w:ascii="Calibri" w:hAnsi="Calibri" w:cs="Calibri"/>
          <w:sz w:val="22"/>
          <w:szCs w:val="22"/>
        </w:rPr>
        <w:t xml:space="preserve">tłuczeń 31,5 – </w:t>
      </w:r>
      <w:smartTag w:uri="urn:schemas-microsoft-com:office:smarttags" w:element="metricconverter">
        <w:smartTagPr>
          <w:attr w:name="ProductID" w:val="63,0 mm"/>
        </w:smartTagPr>
        <w:r w:rsidRPr="0068148B">
          <w:rPr>
            <w:rFonts w:ascii="Calibri" w:hAnsi="Calibri" w:cs="Calibri"/>
            <w:sz w:val="22"/>
            <w:szCs w:val="22"/>
          </w:rPr>
          <w:t>63,0 mm</w:t>
        </w:r>
      </w:smartTag>
      <w:r>
        <w:rPr>
          <w:rFonts w:ascii="Calibri" w:hAnsi="Calibri" w:cs="Calibri"/>
          <w:sz w:val="22"/>
          <w:szCs w:val="22"/>
        </w:rPr>
        <w:t xml:space="preserve">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- 100</w:t>
      </w:r>
      <w:r w:rsidRPr="0068148B">
        <w:rPr>
          <w:rFonts w:ascii="Calibri" w:hAnsi="Calibri" w:cs="Calibri"/>
          <w:sz w:val="22"/>
          <w:szCs w:val="22"/>
        </w:rPr>
        <w:t>,0 Mg</w:t>
      </w:r>
    </w:p>
    <w:p w14:paraId="11FD1438" w14:textId="77777777" w:rsidR="008A083A" w:rsidRPr="0068148B" w:rsidRDefault="008A083A" w:rsidP="008A083A">
      <w:pPr>
        <w:numPr>
          <w:ilvl w:val="0"/>
          <w:numId w:val="92"/>
        </w:numPr>
        <w:tabs>
          <w:tab w:val="clear" w:pos="360"/>
          <w:tab w:val="left" w:pos="-1843"/>
          <w:tab w:val="num" w:pos="720"/>
        </w:tabs>
        <w:suppressAutoHyphens/>
        <w:ind w:left="720"/>
        <w:jc w:val="both"/>
        <w:rPr>
          <w:rFonts w:ascii="Calibri" w:hAnsi="Calibri" w:cs="Calibri"/>
          <w:sz w:val="22"/>
          <w:szCs w:val="22"/>
        </w:rPr>
      </w:pPr>
      <w:r w:rsidRPr="0068148B">
        <w:rPr>
          <w:rFonts w:ascii="Calibri" w:hAnsi="Calibri" w:cs="Calibri"/>
          <w:sz w:val="22"/>
          <w:szCs w:val="22"/>
        </w:rPr>
        <w:t xml:space="preserve">mieszanka 0 – </w:t>
      </w:r>
      <w:smartTag w:uri="urn:schemas-microsoft-com:office:smarttags" w:element="metricconverter">
        <w:smartTagPr>
          <w:attr w:name="ProductID" w:val="31,5 mm"/>
        </w:smartTagPr>
        <w:r w:rsidRPr="0068148B">
          <w:rPr>
            <w:rFonts w:ascii="Calibri" w:hAnsi="Calibri" w:cs="Calibri"/>
            <w:sz w:val="22"/>
            <w:szCs w:val="22"/>
          </w:rPr>
          <w:t>31,5 mm</w:t>
        </w:r>
      </w:smartTag>
      <w:r>
        <w:rPr>
          <w:rFonts w:ascii="Calibri" w:hAnsi="Calibri" w:cs="Calibri"/>
          <w:sz w:val="22"/>
          <w:szCs w:val="22"/>
        </w:rPr>
        <w:t xml:space="preserve">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- 450</w:t>
      </w:r>
      <w:r w:rsidRPr="0068148B">
        <w:rPr>
          <w:rFonts w:ascii="Calibri" w:hAnsi="Calibri" w:cs="Calibri"/>
          <w:sz w:val="22"/>
          <w:szCs w:val="22"/>
        </w:rPr>
        <w:t>,0 Mg</w:t>
      </w:r>
    </w:p>
    <w:p w14:paraId="34FD6FFA" w14:textId="77777777" w:rsidR="008A083A" w:rsidRPr="0068148B" w:rsidRDefault="008A083A" w:rsidP="008A083A">
      <w:pPr>
        <w:numPr>
          <w:ilvl w:val="0"/>
          <w:numId w:val="93"/>
        </w:numPr>
        <w:tabs>
          <w:tab w:val="clear" w:pos="360"/>
          <w:tab w:val="left" w:pos="-1843"/>
          <w:tab w:val="num" w:pos="720"/>
        </w:tabs>
        <w:suppressAutoHyphens/>
        <w:ind w:left="720"/>
        <w:jc w:val="both"/>
        <w:rPr>
          <w:rFonts w:ascii="Calibri" w:hAnsi="Calibri" w:cs="Calibri"/>
          <w:sz w:val="22"/>
          <w:szCs w:val="22"/>
        </w:rPr>
      </w:pPr>
      <w:r w:rsidRPr="0068148B">
        <w:rPr>
          <w:rFonts w:ascii="Calibri" w:hAnsi="Calibri" w:cs="Calibri"/>
          <w:sz w:val="22"/>
          <w:szCs w:val="22"/>
        </w:rPr>
        <w:t xml:space="preserve">mieszanka 0 – </w:t>
      </w:r>
      <w:smartTag w:uri="urn:schemas-microsoft-com:office:smarttags" w:element="metricconverter">
        <w:smartTagPr>
          <w:attr w:name="ProductID" w:val="63,0 mm"/>
        </w:smartTagPr>
        <w:r w:rsidRPr="0068148B">
          <w:rPr>
            <w:rFonts w:ascii="Calibri" w:hAnsi="Calibri" w:cs="Calibri"/>
            <w:sz w:val="22"/>
            <w:szCs w:val="22"/>
          </w:rPr>
          <w:t>63,0 mm</w:t>
        </w:r>
      </w:smartTag>
      <w:r>
        <w:rPr>
          <w:rFonts w:ascii="Calibri" w:hAnsi="Calibri" w:cs="Calibri"/>
          <w:sz w:val="22"/>
          <w:szCs w:val="22"/>
        </w:rPr>
        <w:t xml:space="preserve">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- 350</w:t>
      </w:r>
      <w:r w:rsidRPr="0068148B">
        <w:rPr>
          <w:rFonts w:ascii="Calibri" w:hAnsi="Calibri" w:cs="Calibri"/>
          <w:sz w:val="22"/>
          <w:szCs w:val="22"/>
        </w:rPr>
        <w:t>,0 Mg</w:t>
      </w:r>
    </w:p>
    <w:p w14:paraId="79BD962B" w14:textId="77777777" w:rsidR="008A083A" w:rsidRPr="0068148B" w:rsidRDefault="008A083A" w:rsidP="008A083A">
      <w:pPr>
        <w:numPr>
          <w:ilvl w:val="0"/>
          <w:numId w:val="94"/>
        </w:numPr>
        <w:tabs>
          <w:tab w:val="clear" w:pos="360"/>
          <w:tab w:val="left" w:pos="-1843"/>
          <w:tab w:val="num" w:pos="720"/>
        </w:tabs>
        <w:suppressAutoHyphens/>
        <w:ind w:left="720"/>
        <w:jc w:val="both"/>
        <w:rPr>
          <w:rFonts w:ascii="Calibri" w:hAnsi="Calibri" w:cs="Calibri"/>
          <w:sz w:val="22"/>
          <w:szCs w:val="22"/>
        </w:rPr>
      </w:pPr>
      <w:r w:rsidRPr="0068148B">
        <w:rPr>
          <w:rFonts w:ascii="Calibri" w:hAnsi="Calibri" w:cs="Calibri"/>
          <w:sz w:val="22"/>
          <w:szCs w:val="22"/>
        </w:rPr>
        <w:t xml:space="preserve">wysiewka 0 - </w:t>
      </w:r>
      <w:smartTag w:uri="urn:schemas-microsoft-com:office:smarttags" w:element="metricconverter">
        <w:smartTagPr>
          <w:attr w:name="ProductID" w:val="6,3 mm"/>
        </w:smartTagPr>
        <w:r w:rsidRPr="0068148B">
          <w:rPr>
            <w:rFonts w:ascii="Calibri" w:hAnsi="Calibri" w:cs="Calibri"/>
            <w:sz w:val="22"/>
            <w:szCs w:val="22"/>
          </w:rPr>
          <w:t>6,3 mm</w:t>
        </w:r>
      </w:smartTag>
      <w:r w:rsidRPr="0068148B">
        <w:rPr>
          <w:rFonts w:ascii="Calibri" w:hAnsi="Calibri" w:cs="Calibri"/>
          <w:sz w:val="22"/>
          <w:szCs w:val="22"/>
        </w:rPr>
        <w:t xml:space="preserve"> </w:t>
      </w:r>
      <w:r w:rsidRPr="0068148B">
        <w:rPr>
          <w:rFonts w:ascii="Calibri" w:hAnsi="Calibri" w:cs="Calibri"/>
          <w:sz w:val="22"/>
          <w:szCs w:val="22"/>
        </w:rPr>
        <w:tab/>
      </w:r>
      <w:r w:rsidRPr="0068148B">
        <w:rPr>
          <w:rFonts w:ascii="Calibri" w:hAnsi="Calibri" w:cs="Calibri"/>
          <w:sz w:val="22"/>
          <w:szCs w:val="22"/>
        </w:rPr>
        <w:tab/>
      </w:r>
      <w:r w:rsidRPr="0068148B">
        <w:rPr>
          <w:rFonts w:ascii="Calibri" w:hAnsi="Calibri" w:cs="Calibri"/>
          <w:sz w:val="22"/>
          <w:szCs w:val="22"/>
        </w:rPr>
        <w:tab/>
      </w:r>
      <w:r w:rsidRPr="0068148B">
        <w:rPr>
          <w:rFonts w:ascii="Calibri" w:hAnsi="Calibri" w:cs="Calibri"/>
          <w:sz w:val="22"/>
          <w:szCs w:val="22"/>
        </w:rPr>
        <w:tab/>
      </w:r>
      <w:r w:rsidRPr="0068148B">
        <w:rPr>
          <w:rFonts w:ascii="Calibri" w:hAnsi="Calibri" w:cs="Calibri"/>
          <w:sz w:val="22"/>
          <w:szCs w:val="22"/>
        </w:rPr>
        <w:tab/>
      </w:r>
      <w:r>
        <w:rPr>
          <w:rFonts w:ascii="Calibri" w:hAnsi="Calibri" w:cs="Calibri"/>
          <w:sz w:val="22"/>
          <w:szCs w:val="22"/>
        </w:rPr>
        <w:tab/>
        <w:t xml:space="preserve">  </w:t>
      </w:r>
      <w:r w:rsidRPr="0068148B">
        <w:rPr>
          <w:rFonts w:ascii="Calibri" w:hAnsi="Calibri" w:cs="Calibri"/>
          <w:sz w:val="22"/>
          <w:szCs w:val="22"/>
        </w:rPr>
        <w:t>- 50,0 Mg</w:t>
      </w:r>
    </w:p>
    <w:p w14:paraId="667ABB31" w14:textId="77777777" w:rsidR="008A083A" w:rsidRPr="00E4464A" w:rsidRDefault="008A083A" w:rsidP="008A083A">
      <w:pPr>
        <w:tabs>
          <w:tab w:val="left" w:pos="-1843"/>
        </w:tabs>
        <w:jc w:val="both"/>
        <w:rPr>
          <w:rFonts w:ascii="Calibri" w:hAnsi="Calibri"/>
          <w:sz w:val="22"/>
          <w:szCs w:val="22"/>
        </w:rPr>
      </w:pPr>
    </w:p>
    <w:p w14:paraId="0D6C2CEE" w14:textId="77777777" w:rsidR="008A083A" w:rsidRPr="00E4464A" w:rsidRDefault="008A083A" w:rsidP="008A083A">
      <w:pPr>
        <w:widowControl w:val="0"/>
        <w:tabs>
          <w:tab w:val="left" w:pos="-1843"/>
        </w:tabs>
        <w:autoSpaceDE w:val="0"/>
        <w:autoSpaceDN w:val="0"/>
        <w:ind w:left="360" w:hanging="360"/>
        <w:jc w:val="both"/>
        <w:rPr>
          <w:rFonts w:ascii="Calibri" w:hAnsi="Calibri" w:cs="Calibri"/>
          <w:sz w:val="22"/>
          <w:szCs w:val="22"/>
          <w:u w:val="single"/>
        </w:rPr>
      </w:pPr>
      <w:r w:rsidRPr="00E4464A">
        <w:rPr>
          <w:rFonts w:ascii="Calibri" w:hAnsi="Calibri" w:cs="Calibri"/>
          <w:sz w:val="22"/>
          <w:szCs w:val="22"/>
        </w:rPr>
        <w:tab/>
      </w:r>
      <w:r w:rsidRPr="00E4464A">
        <w:rPr>
          <w:rFonts w:ascii="Calibri" w:hAnsi="Calibri" w:cs="Calibri"/>
          <w:sz w:val="22"/>
          <w:szCs w:val="22"/>
          <w:u w:val="single"/>
        </w:rPr>
        <w:t xml:space="preserve">Część II </w:t>
      </w:r>
      <w:r w:rsidRPr="00E4464A">
        <w:rPr>
          <w:rFonts w:ascii="Calibri" w:hAnsi="Calibri" w:cs="Calibri"/>
          <w:sz w:val="22"/>
          <w:szCs w:val="22"/>
        </w:rPr>
        <w:t>– kruszywa  spełniające warunki Wymagań Technicznych WT-4:2010 „Mieszanki niezwiązane do dróg krajowych”</w:t>
      </w:r>
      <w:r>
        <w:rPr>
          <w:rFonts w:ascii="Calibri" w:hAnsi="Calibri" w:cs="Calibri"/>
          <w:sz w:val="22"/>
          <w:szCs w:val="22"/>
        </w:rPr>
        <w:t xml:space="preserve"> lub równoważnych,</w:t>
      </w:r>
      <w:r w:rsidRPr="00E4464A">
        <w:rPr>
          <w:rFonts w:ascii="Calibri" w:hAnsi="Calibri" w:cs="Calibri"/>
          <w:sz w:val="22"/>
          <w:szCs w:val="22"/>
        </w:rPr>
        <w:t xml:space="preserve"> dla podbudowy  pomocniczej nawierzchni drogi obciążonej ruchem KR1-KR3</w:t>
      </w:r>
      <w:r>
        <w:rPr>
          <w:rFonts w:ascii="Calibri" w:hAnsi="Calibri" w:cs="Calibri"/>
          <w:sz w:val="22"/>
          <w:szCs w:val="22"/>
        </w:rPr>
        <w:t>, w ilościach do:</w:t>
      </w:r>
      <w:r w:rsidRPr="00E4464A">
        <w:rPr>
          <w:rFonts w:ascii="Calibri" w:hAnsi="Calibri" w:cs="Calibri"/>
          <w:sz w:val="22"/>
          <w:szCs w:val="22"/>
          <w:u w:val="single"/>
        </w:rPr>
        <w:t xml:space="preserve">  </w:t>
      </w:r>
    </w:p>
    <w:p w14:paraId="243F5A10" w14:textId="77777777" w:rsidR="008A083A" w:rsidRDefault="008A083A" w:rsidP="008A083A">
      <w:pPr>
        <w:numPr>
          <w:ilvl w:val="0"/>
          <w:numId w:val="94"/>
        </w:numPr>
        <w:tabs>
          <w:tab w:val="clear" w:pos="360"/>
          <w:tab w:val="left" w:pos="-1843"/>
          <w:tab w:val="num" w:pos="720"/>
        </w:tabs>
        <w:suppressAutoHyphens/>
        <w:ind w:left="720"/>
        <w:jc w:val="both"/>
        <w:rPr>
          <w:rFonts w:ascii="Calibri" w:hAnsi="Calibri" w:cs="Calibri"/>
          <w:sz w:val="22"/>
          <w:szCs w:val="22"/>
        </w:rPr>
      </w:pPr>
      <w:r w:rsidRPr="0068148B">
        <w:rPr>
          <w:rFonts w:ascii="Calibri" w:hAnsi="Calibri" w:cs="Calibri"/>
          <w:sz w:val="22"/>
          <w:szCs w:val="22"/>
        </w:rPr>
        <w:t>łupek przywęglowy przep</w:t>
      </w:r>
      <w:r>
        <w:rPr>
          <w:rFonts w:ascii="Calibri" w:hAnsi="Calibri" w:cs="Calibri"/>
          <w:sz w:val="22"/>
          <w:szCs w:val="22"/>
        </w:rPr>
        <w:t>alony (czerwony) 0 – 63,0 mm</w:t>
      </w:r>
      <w:r>
        <w:rPr>
          <w:rFonts w:ascii="Calibri" w:hAnsi="Calibri" w:cs="Calibri"/>
          <w:sz w:val="22"/>
          <w:szCs w:val="22"/>
        </w:rPr>
        <w:tab/>
        <w:t>- 7</w:t>
      </w:r>
      <w:r w:rsidRPr="0068148B">
        <w:rPr>
          <w:rFonts w:ascii="Calibri" w:hAnsi="Calibri" w:cs="Calibri"/>
          <w:sz w:val="22"/>
          <w:szCs w:val="22"/>
        </w:rPr>
        <w:t>00,0 Mg</w:t>
      </w:r>
    </w:p>
    <w:p w14:paraId="2D6EDB2D" w14:textId="77777777" w:rsidR="008A083A" w:rsidRPr="0068148B" w:rsidRDefault="008A083A" w:rsidP="008A083A">
      <w:pPr>
        <w:numPr>
          <w:ilvl w:val="0"/>
          <w:numId w:val="94"/>
        </w:numPr>
        <w:tabs>
          <w:tab w:val="clear" w:pos="360"/>
          <w:tab w:val="left" w:pos="-1843"/>
          <w:tab w:val="num" w:pos="720"/>
        </w:tabs>
        <w:suppressAutoHyphens/>
        <w:ind w:left="720"/>
        <w:jc w:val="both"/>
        <w:rPr>
          <w:rFonts w:ascii="Calibri" w:hAnsi="Calibri" w:cs="Calibri"/>
          <w:sz w:val="22"/>
          <w:szCs w:val="22"/>
        </w:rPr>
      </w:pPr>
      <w:r>
        <w:rPr>
          <w:rFonts w:ascii="Calibri" w:hAnsi="Calibri" w:cs="Calibri"/>
          <w:sz w:val="22"/>
          <w:szCs w:val="22"/>
        </w:rPr>
        <w:t>żwir rzeczny (pospółka)</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- 200,0 Mg</w:t>
      </w:r>
    </w:p>
    <w:p w14:paraId="46D9600F" w14:textId="77777777" w:rsidR="008A083A" w:rsidRPr="00E4464A" w:rsidRDefault="008A083A" w:rsidP="008A083A">
      <w:pPr>
        <w:jc w:val="both"/>
        <w:rPr>
          <w:rFonts w:ascii="Calibri" w:hAnsi="Calibri" w:cs="Arial"/>
          <w:sz w:val="22"/>
          <w:szCs w:val="22"/>
        </w:rPr>
      </w:pPr>
    </w:p>
    <w:p w14:paraId="77DC38D1" w14:textId="77777777" w:rsidR="000E4CB3" w:rsidRDefault="000E4CB3" w:rsidP="008A083A">
      <w:pPr>
        <w:ind w:left="360"/>
        <w:jc w:val="both"/>
        <w:rPr>
          <w:rFonts w:ascii="Calibri" w:eastAsia="Arial" w:hAnsi="Calibri" w:cs="Calibri"/>
          <w:sz w:val="22"/>
          <w:szCs w:val="22"/>
          <w:u w:val="single"/>
        </w:rPr>
      </w:pPr>
    </w:p>
    <w:p w14:paraId="1C46E91B" w14:textId="646AFF97" w:rsidR="008A083A" w:rsidRPr="00E4464A" w:rsidRDefault="008A083A" w:rsidP="008A083A">
      <w:pPr>
        <w:ind w:left="360"/>
        <w:jc w:val="both"/>
        <w:rPr>
          <w:rFonts w:ascii="Calibri" w:eastAsia="Arial" w:hAnsi="Calibri" w:cs="Calibri"/>
          <w:sz w:val="22"/>
          <w:szCs w:val="22"/>
        </w:rPr>
      </w:pPr>
      <w:r w:rsidRPr="00E4464A">
        <w:rPr>
          <w:rFonts w:ascii="Calibri" w:eastAsia="Arial" w:hAnsi="Calibri" w:cs="Calibri"/>
          <w:sz w:val="22"/>
          <w:szCs w:val="22"/>
          <w:u w:val="single"/>
        </w:rPr>
        <w:t xml:space="preserve">Cześć III </w:t>
      </w:r>
      <w:r w:rsidRPr="00E4464A">
        <w:rPr>
          <w:rFonts w:ascii="Calibri" w:eastAsia="Arial" w:hAnsi="Calibri" w:cs="Calibri"/>
          <w:sz w:val="22"/>
          <w:szCs w:val="22"/>
        </w:rPr>
        <w:t>-  kruszywa naturalne</w:t>
      </w:r>
      <w:r>
        <w:rPr>
          <w:rFonts w:ascii="Calibri" w:eastAsia="Arial" w:hAnsi="Calibri" w:cs="Calibri"/>
          <w:sz w:val="22"/>
          <w:szCs w:val="22"/>
        </w:rPr>
        <w:t>, w ilościach do:</w:t>
      </w:r>
    </w:p>
    <w:p w14:paraId="6769797D" w14:textId="77777777" w:rsidR="008A083A" w:rsidRPr="00E4464A" w:rsidRDefault="008A083A" w:rsidP="008A083A">
      <w:pPr>
        <w:widowControl w:val="0"/>
        <w:numPr>
          <w:ilvl w:val="0"/>
          <w:numId w:val="95"/>
        </w:numPr>
        <w:tabs>
          <w:tab w:val="clear" w:pos="360"/>
          <w:tab w:val="left" w:pos="-1843"/>
          <w:tab w:val="num" w:pos="720"/>
        </w:tabs>
        <w:autoSpaceDE w:val="0"/>
        <w:autoSpaceDN w:val="0"/>
        <w:ind w:left="720"/>
        <w:jc w:val="both"/>
        <w:rPr>
          <w:rFonts w:ascii="Calibri" w:hAnsi="Calibri" w:cs="Calibri"/>
          <w:sz w:val="22"/>
          <w:szCs w:val="22"/>
        </w:rPr>
      </w:pPr>
      <w:r w:rsidRPr="00E4464A">
        <w:rPr>
          <w:rFonts w:ascii="Calibri" w:hAnsi="Calibri" w:cs="Calibri"/>
          <w:sz w:val="22"/>
          <w:szCs w:val="22"/>
        </w:rPr>
        <w:t xml:space="preserve">piasek gat. I (żółty)  0 – </w:t>
      </w:r>
      <w:smartTag w:uri="urn:schemas-microsoft-com:office:smarttags" w:element="metricconverter">
        <w:smartTagPr>
          <w:attr w:name="ProductID" w:val="2,0 mm"/>
        </w:smartTagPr>
        <w:r w:rsidRPr="00E4464A">
          <w:rPr>
            <w:rFonts w:ascii="Calibri" w:hAnsi="Calibri" w:cs="Calibri"/>
            <w:sz w:val="22"/>
            <w:szCs w:val="22"/>
          </w:rPr>
          <w:t>2,0 mm</w:t>
        </w:r>
      </w:smartTag>
      <w:r>
        <w:rPr>
          <w:rFonts w:ascii="Calibri" w:hAnsi="Calibri" w:cs="Calibri"/>
          <w:sz w:val="22"/>
          <w:szCs w:val="22"/>
        </w:rPr>
        <w:t xml:space="preserve">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Pr="00E4464A">
        <w:rPr>
          <w:rFonts w:ascii="Calibri" w:hAnsi="Calibri" w:cs="Calibri"/>
          <w:sz w:val="22"/>
          <w:szCs w:val="22"/>
        </w:rPr>
        <w:t>- 15,0 Mg</w:t>
      </w:r>
    </w:p>
    <w:p w14:paraId="54669197" w14:textId="77777777" w:rsidR="008A083A" w:rsidRPr="00E4464A" w:rsidRDefault="008A083A" w:rsidP="008A083A">
      <w:pPr>
        <w:widowControl w:val="0"/>
        <w:numPr>
          <w:ilvl w:val="0"/>
          <w:numId w:val="96"/>
        </w:numPr>
        <w:tabs>
          <w:tab w:val="clear" w:pos="360"/>
          <w:tab w:val="left" w:pos="-1843"/>
          <w:tab w:val="num" w:pos="720"/>
        </w:tabs>
        <w:autoSpaceDE w:val="0"/>
        <w:autoSpaceDN w:val="0"/>
        <w:ind w:left="720"/>
        <w:jc w:val="both"/>
        <w:rPr>
          <w:rFonts w:ascii="Calibri" w:hAnsi="Calibri" w:cs="Calibri"/>
          <w:sz w:val="22"/>
          <w:szCs w:val="22"/>
        </w:rPr>
      </w:pPr>
      <w:r w:rsidRPr="00E4464A">
        <w:rPr>
          <w:rFonts w:ascii="Calibri" w:hAnsi="Calibri" w:cs="Calibri"/>
          <w:sz w:val="22"/>
          <w:szCs w:val="22"/>
        </w:rPr>
        <w:t xml:space="preserve">piasek gat. II (żółty) 0 – </w:t>
      </w:r>
      <w:smartTag w:uri="urn:schemas-microsoft-com:office:smarttags" w:element="metricconverter">
        <w:smartTagPr>
          <w:attr w:name="ProductID" w:val="2,0 mm"/>
        </w:smartTagPr>
        <w:r w:rsidRPr="00E4464A">
          <w:rPr>
            <w:rFonts w:ascii="Calibri" w:hAnsi="Calibri" w:cs="Calibri"/>
            <w:sz w:val="22"/>
            <w:szCs w:val="22"/>
          </w:rPr>
          <w:t>2,0 mm</w:t>
        </w:r>
      </w:smartTag>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Pr="00E4464A">
        <w:rPr>
          <w:rFonts w:ascii="Calibri" w:hAnsi="Calibri" w:cs="Calibri"/>
          <w:sz w:val="22"/>
          <w:szCs w:val="22"/>
        </w:rPr>
        <w:t>- 10,0 Mg</w:t>
      </w:r>
    </w:p>
    <w:p w14:paraId="7DEC3E3F" w14:textId="77777777" w:rsidR="008A083A" w:rsidRPr="00E4464A" w:rsidRDefault="008A083A" w:rsidP="008A083A">
      <w:pPr>
        <w:widowControl w:val="0"/>
        <w:numPr>
          <w:ilvl w:val="0"/>
          <w:numId w:val="97"/>
        </w:numPr>
        <w:tabs>
          <w:tab w:val="clear" w:pos="360"/>
          <w:tab w:val="left" w:pos="-1843"/>
          <w:tab w:val="num" w:pos="720"/>
        </w:tabs>
        <w:autoSpaceDE w:val="0"/>
        <w:autoSpaceDN w:val="0"/>
        <w:ind w:left="720"/>
        <w:jc w:val="both"/>
        <w:rPr>
          <w:rFonts w:ascii="Calibri" w:hAnsi="Calibri" w:cs="Calibri"/>
          <w:sz w:val="22"/>
          <w:szCs w:val="22"/>
        </w:rPr>
      </w:pPr>
      <w:r w:rsidRPr="00E4464A">
        <w:rPr>
          <w:rFonts w:ascii="Calibri" w:hAnsi="Calibri" w:cs="Calibri"/>
          <w:sz w:val="22"/>
          <w:szCs w:val="22"/>
        </w:rPr>
        <w:t xml:space="preserve">piasek płukany (szary) 0 – </w:t>
      </w:r>
      <w:smartTag w:uri="urn:schemas-microsoft-com:office:smarttags" w:element="metricconverter">
        <w:smartTagPr>
          <w:attr w:name="ProductID" w:val="2,0 mm"/>
        </w:smartTagPr>
        <w:r w:rsidRPr="00E4464A">
          <w:rPr>
            <w:rFonts w:ascii="Calibri" w:hAnsi="Calibri" w:cs="Calibri"/>
            <w:sz w:val="22"/>
            <w:szCs w:val="22"/>
          </w:rPr>
          <w:t>2,0 mm</w:t>
        </w:r>
      </w:smartTag>
      <w:r>
        <w:rPr>
          <w:rFonts w:ascii="Calibri" w:hAnsi="Calibri" w:cs="Calibri"/>
          <w:sz w:val="22"/>
          <w:szCs w:val="22"/>
        </w:rPr>
        <w:t xml:space="preserve"> </w:t>
      </w:r>
      <w:r>
        <w:rPr>
          <w:rFonts w:ascii="Calibri" w:hAnsi="Calibri" w:cs="Calibri"/>
          <w:sz w:val="22"/>
          <w:szCs w:val="22"/>
        </w:rPr>
        <w:tab/>
      </w:r>
      <w:r>
        <w:rPr>
          <w:rFonts w:ascii="Calibri" w:hAnsi="Calibri" w:cs="Calibri"/>
          <w:sz w:val="22"/>
          <w:szCs w:val="22"/>
        </w:rPr>
        <w:tab/>
      </w:r>
      <w:r w:rsidRPr="00E4464A">
        <w:rPr>
          <w:rFonts w:ascii="Calibri" w:hAnsi="Calibri" w:cs="Calibri"/>
          <w:sz w:val="22"/>
          <w:szCs w:val="22"/>
        </w:rPr>
        <w:t>- 170,0 Mg</w:t>
      </w:r>
    </w:p>
    <w:p w14:paraId="4E26A2CC" w14:textId="77777777" w:rsidR="008A083A" w:rsidRPr="00E4464A" w:rsidRDefault="008A083A" w:rsidP="008A083A">
      <w:pPr>
        <w:widowControl w:val="0"/>
        <w:numPr>
          <w:ilvl w:val="0"/>
          <w:numId w:val="88"/>
        </w:numPr>
        <w:tabs>
          <w:tab w:val="clear" w:pos="360"/>
          <w:tab w:val="left" w:pos="-1843"/>
          <w:tab w:val="num" w:pos="720"/>
        </w:tabs>
        <w:autoSpaceDE w:val="0"/>
        <w:autoSpaceDN w:val="0"/>
        <w:ind w:left="720"/>
        <w:jc w:val="both"/>
        <w:rPr>
          <w:rFonts w:ascii="Calibri" w:hAnsi="Calibri" w:cs="Calibri"/>
          <w:sz w:val="22"/>
          <w:szCs w:val="22"/>
        </w:rPr>
      </w:pPr>
      <w:r w:rsidRPr="00E4464A">
        <w:rPr>
          <w:rFonts w:ascii="Calibri" w:hAnsi="Calibri" w:cs="Calibri"/>
          <w:sz w:val="22"/>
          <w:szCs w:val="22"/>
        </w:rPr>
        <w:t xml:space="preserve">żwir płukany 8,0 </w:t>
      </w:r>
      <w:smartTag w:uri="urn:schemas-microsoft-com:office:smarttags" w:element="metricconverter">
        <w:smartTagPr>
          <w:attr w:name="ProductID" w:val="-16,0 mm"/>
        </w:smartTagPr>
        <w:r w:rsidRPr="00E4464A">
          <w:rPr>
            <w:rFonts w:ascii="Calibri" w:hAnsi="Calibri" w:cs="Calibri"/>
            <w:sz w:val="22"/>
            <w:szCs w:val="22"/>
          </w:rPr>
          <w:t>-16,0 mm</w:t>
        </w:r>
      </w:smartTag>
      <w:r>
        <w:rPr>
          <w:rFonts w:ascii="Calibri" w:hAnsi="Calibri" w:cs="Calibri"/>
          <w:sz w:val="22"/>
          <w:szCs w:val="22"/>
        </w:rPr>
        <w:t xml:space="preserve">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Pr="00E4464A">
        <w:rPr>
          <w:rFonts w:ascii="Calibri" w:hAnsi="Calibri" w:cs="Calibri"/>
          <w:sz w:val="22"/>
          <w:szCs w:val="22"/>
        </w:rPr>
        <w:t>- 10,0 Mg</w:t>
      </w:r>
    </w:p>
    <w:p w14:paraId="7A04C922" w14:textId="77777777" w:rsidR="008A083A" w:rsidRDefault="008A083A" w:rsidP="008A083A">
      <w:pPr>
        <w:pStyle w:val="Standardowy1"/>
        <w:jc w:val="both"/>
        <w:rPr>
          <w:rFonts w:ascii="Calibri" w:hAnsi="Calibri"/>
          <w:sz w:val="22"/>
          <w:szCs w:val="22"/>
          <w:u w:val="single"/>
        </w:rPr>
      </w:pPr>
    </w:p>
    <w:p w14:paraId="24A51F94" w14:textId="77777777" w:rsidR="008A083A" w:rsidRDefault="008A083A" w:rsidP="008A083A">
      <w:pPr>
        <w:jc w:val="both"/>
        <w:rPr>
          <w:rFonts w:ascii="Calibri" w:hAnsi="Calibri" w:cs="Calibri"/>
          <w:sz w:val="22"/>
          <w:szCs w:val="22"/>
        </w:rPr>
      </w:pPr>
      <w:r>
        <w:rPr>
          <w:rFonts w:ascii="Calibri" w:hAnsi="Calibri" w:cs="Calibri"/>
          <w:sz w:val="22"/>
          <w:szCs w:val="22"/>
        </w:rPr>
        <w:t>Zamawiający zastrzega, że podane ilości są ilościami szacunkowymi</w:t>
      </w:r>
      <w:r w:rsidRPr="00993B7C">
        <w:rPr>
          <w:rFonts w:ascii="Calibri" w:hAnsi="Calibri" w:cs="Calibri"/>
          <w:sz w:val="22"/>
          <w:szCs w:val="22"/>
        </w:rPr>
        <w:t>, obrazu</w:t>
      </w:r>
      <w:r>
        <w:rPr>
          <w:rFonts w:ascii="Calibri" w:hAnsi="Calibri" w:cs="Calibri"/>
          <w:sz w:val="22"/>
          <w:szCs w:val="22"/>
        </w:rPr>
        <w:t>ją</w:t>
      </w:r>
      <w:r w:rsidRPr="00993B7C">
        <w:rPr>
          <w:rFonts w:ascii="Calibri" w:hAnsi="Calibri" w:cs="Calibri"/>
          <w:sz w:val="22"/>
          <w:szCs w:val="22"/>
        </w:rPr>
        <w:t xml:space="preserve"> możliwą wielkość, zakres przedmiotu zamówienia. Zamawiający zastrzega, iż zakup przedmiotu zamówien</w:t>
      </w:r>
      <w:r>
        <w:rPr>
          <w:rFonts w:ascii="Calibri" w:hAnsi="Calibri" w:cs="Calibri"/>
          <w:sz w:val="22"/>
          <w:szCs w:val="22"/>
        </w:rPr>
        <w:t>ia realizowany będzie do podanych</w:t>
      </w:r>
      <w:r w:rsidRPr="00993B7C">
        <w:rPr>
          <w:rFonts w:ascii="Calibri" w:hAnsi="Calibri" w:cs="Calibri"/>
          <w:sz w:val="22"/>
          <w:szCs w:val="22"/>
        </w:rPr>
        <w:t xml:space="preserve"> ilości, co oznacza, że Zamawiający nie musi</w:t>
      </w:r>
      <w:r>
        <w:rPr>
          <w:rFonts w:ascii="Calibri" w:hAnsi="Calibri" w:cs="Calibri"/>
          <w:sz w:val="22"/>
          <w:szCs w:val="22"/>
        </w:rPr>
        <w:t xml:space="preserve"> zrealizować zamówień do podanych</w:t>
      </w:r>
      <w:r w:rsidRPr="00993B7C">
        <w:rPr>
          <w:rFonts w:ascii="Calibri" w:hAnsi="Calibri" w:cs="Calibri"/>
          <w:sz w:val="22"/>
          <w:szCs w:val="22"/>
        </w:rPr>
        <w:t xml:space="preserve"> ilości (może zakupić mniejszą ilość, w zależności od zapotrzebowania).</w:t>
      </w:r>
      <w:r>
        <w:rPr>
          <w:rFonts w:ascii="Calibri" w:hAnsi="Calibri" w:cs="Calibri"/>
          <w:sz w:val="22"/>
          <w:szCs w:val="22"/>
        </w:rPr>
        <w:t xml:space="preserve"> </w:t>
      </w:r>
    </w:p>
    <w:p w14:paraId="6DB93EEA" w14:textId="77777777" w:rsidR="008A083A" w:rsidRPr="00993B7C" w:rsidRDefault="008A083A" w:rsidP="008A083A">
      <w:pPr>
        <w:jc w:val="both"/>
        <w:rPr>
          <w:rFonts w:ascii="Calibri" w:hAnsi="Calibri" w:cs="Calibri"/>
          <w:sz w:val="22"/>
          <w:szCs w:val="22"/>
        </w:rPr>
      </w:pPr>
      <w:r w:rsidRPr="00BE7F3D">
        <w:rPr>
          <w:rFonts w:ascii="Calibri" w:hAnsi="Calibri" w:cs="Arial"/>
          <w:sz w:val="22"/>
          <w:szCs w:val="22"/>
        </w:rPr>
        <w:t>Zamawiający zastrzega sobie również możliwość zmiany ilości danego materiału kamiennego, na rzecz innych stanowiących przedmiot zamówienia.</w:t>
      </w:r>
    </w:p>
    <w:p w14:paraId="76AF8227" w14:textId="00FD3400" w:rsidR="008A083A" w:rsidRPr="00E4464A" w:rsidRDefault="008A083A" w:rsidP="008A083A">
      <w:pPr>
        <w:pStyle w:val="Standardowy1"/>
        <w:jc w:val="both"/>
        <w:rPr>
          <w:rFonts w:ascii="Calibri" w:hAnsi="Calibri"/>
          <w:sz w:val="22"/>
          <w:szCs w:val="22"/>
        </w:rPr>
      </w:pPr>
      <w:r w:rsidRPr="00DC0DA2">
        <w:rPr>
          <w:rFonts w:ascii="Calibri" w:hAnsi="Calibri" w:cs="Arial"/>
          <w:sz w:val="22"/>
          <w:szCs w:val="22"/>
          <w:u w:val="single"/>
        </w:rPr>
        <w:t xml:space="preserve">Zamawiający gwarantuje natomiast zapłatę za </w:t>
      </w:r>
      <w:r>
        <w:rPr>
          <w:rFonts w:ascii="Calibri" w:hAnsi="Calibri" w:cs="Arial"/>
          <w:sz w:val="22"/>
          <w:szCs w:val="22"/>
          <w:u w:val="single"/>
        </w:rPr>
        <w:t>realizację 5</w:t>
      </w:r>
      <w:r w:rsidRPr="00246C4A">
        <w:rPr>
          <w:rFonts w:ascii="Calibri" w:hAnsi="Calibri" w:cs="Arial"/>
          <w:sz w:val="22"/>
          <w:szCs w:val="22"/>
          <w:u w:val="single"/>
        </w:rPr>
        <w:t>0%</w:t>
      </w:r>
      <w:r w:rsidRPr="00DC0DA2">
        <w:rPr>
          <w:rFonts w:ascii="Calibri" w:hAnsi="Calibri" w:cs="Arial"/>
          <w:sz w:val="22"/>
          <w:szCs w:val="22"/>
          <w:u w:val="single"/>
        </w:rPr>
        <w:t xml:space="preserve"> ceny podanej w form</w:t>
      </w:r>
      <w:r>
        <w:rPr>
          <w:rFonts w:ascii="Calibri" w:hAnsi="Calibri" w:cs="Arial"/>
          <w:sz w:val="22"/>
          <w:szCs w:val="22"/>
          <w:u w:val="single"/>
        </w:rPr>
        <w:t>ularzu ofertowym</w:t>
      </w:r>
      <w:r w:rsidRPr="00DC0DA2">
        <w:rPr>
          <w:rFonts w:ascii="Calibri" w:hAnsi="Calibri" w:cs="Arial"/>
          <w:sz w:val="22"/>
          <w:szCs w:val="22"/>
          <w:u w:val="single"/>
        </w:rPr>
        <w:t>.</w:t>
      </w:r>
    </w:p>
    <w:p w14:paraId="462108C8" w14:textId="77777777" w:rsidR="008A083A" w:rsidRPr="00E4464A" w:rsidRDefault="008A083A" w:rsidP="008A083A">
      <w:pPr>
        <w:pStyle w:val="Standardowy1"/>
        <w:jc w:val="both"/>
        <w:rPr>
          <w:rFonts w:ascii="Calibri" w:hAnsi="Calibri"/>
          <w:sz w:val="22"/>
          <w:szCs w:val="22"/>
        </w:rPr>
      </w:pPr>
      <w:r w:rsidRPr="00E4464A">
        <w:rPr>
          <w:rFonts w:ascii="Calibri" w:hAnsi="Calibri"/>
          <w:sz w:val="22"/>
          <w:szCs w:val="22"/>
        </w:rPr>
        <w:t xml:space="preserve"> </w:t>
      </w:r>
    </w:p>
    <w:p w14:paraId="7C5AA8CF" w14:textId="77777777" w:rsidR="008A083A" w:rsidRPr="00E4464A" w:rsidRDefault="008A083A" w:rsidP="008A083A">
      <w:pPr>
        <w:pStyle w:val="Tekstpodstawowy23"/>
        <w:spacing w:after="0" w:line="240" w:lineRule="auto"/>
        <w:jc w:val="both"/>
        <w:rPr>
          <w:rFonts w:ascii="Calibri" w:hAnsi="Calibri" w:cs="Arial"/>
          <w:sz w:val="22"/>
          <w:szCs w:val="22"/>
        </w:rPr>
      </w:pPr>
      <w:r w:rsidRPr="00E4464A">
        <w:rPr>
          <w:rFonts w:ascii="Calibri" w:hAnsi="Calibri" w:cs="Arial"/>
          <w:sz w:val="22"/>
          <w:szCs w:val="22"/>
        </w:rPr>
        <w:t>Dostawa materiału będzie się odbywać partiami w ilości i terminach wyznaczonych przez Zamawiającego</w:t>
      </w:r>
      <w:r>
        <w:rPr>
          <w:rFonts w:ascii="Calibri" w:hAnsi="Calibri" w:cs="Arial"/>
          <w:sz w:val="22"/>
          <w:szCs w:val="22"/>
        </w:rPr>
        <w:t>, zależnie od zgłoszenia zapotrzebowania.</w:t>
      </w:r>
      <w:r w:rsidRPr="00E4464A">
        <w:rPr>
          <w:rFonts w:ascii="Calibri" w:hAnsi="Calibri" w:cs="Arial"/>
          <w:sz w:val="22"/>
          <w:szCs w:val="22"/>
        </w:rPr>
        <w:t xml:space="preserve"> </w:t>
      </w:r>
      <w:r>
        <w:rPr>
          <w:rFonts w:ascii="Calibri" w:hAnsi="Calibri" w:cs="Arial"/>
          <w:sz w:val="22"/>
          <w:szCs w:val="22"/>
        </w:rPr>
        <w:t>Zapotrzebowanie będzie zgłaszane telefonicznie lub elektronicznie (e-mail)</w:t>
      </w:r>
      <w:r w:rsidRPr="00E4464A">
        <w:rPr>
          <w:rFonts w:ascii="Calibri" w:hAnsi="Calibri" w:cs="Arial"/>
          <w:sz w:val="22"/>
          <w:szCs w:val="22"/>
        </w:rPr>
        <w:t>.</w:t>
      </w:r>
    </w:p>
    <w:p w14:paraId="3D0B0A54" w14:textId="77777777" w:rsidR="008A083A" w:rsidRDefault="008A083A" w:rsidP="008A083A">
      <w:pPr>
        <w:pStyle w:val="Tekstpodstawowywcity22"/>
        <w:tabs>
          <w:tab w:val="left" w:pos="375"/>
        </w:tabs>
        <w:spacing w:after="0" w:line="200" w:lineRule="atLeast"/>
        <w:ind w:left="17"/>
        <w:jc w:val="both"/>
        <w:rPr>
          <w:rFonts w:ascii="Calibri" w:hAnsi="Calibri" w:cs="Calibri"/>
          <w:sz w:val="22"/>
          <w:szCs w:val="22"/>
          <w:u w:val="single"/>
          <w:lang w:eastAsia="pl-PL"/>
        </w:rPr>
      </w:pPr>
    </w:p>
    <w:p w14:paraId="6B981F8A" w14:textId="2E316159" w:rsidR="008A083A" w:rsidRDefault="008A083A" w:rsidP="008A083A">
      <w:pPr>
        <w:pStyle w:val="Tekstpodstawowywcity22"/>
        <w:tabs>
          <w:tab w:val="left" w:pos="375"/>
        </w:tabs>
        <w:spacing w:after="0" w:line="200" w:lineRule="atLeast"/>
        <w:ind w:left="17"/>
        <w:jc w:val="both"/>
        <w:rPr>
          <w:rFonts w:ascii="Calibri" w:hAnsi="Calibri" w:cs="Arial"/>
          <w:b/>
          <w:sz w:val="22"/>
          <w:szCs w:val="22"/>
        </w:rPr>
      </w:pPr>
      <w:r w:rsidRPr="00355A5B">
        <w:rPr>
          <w:rFonts w:ascii="Calibri" w:hAnsi="Calibri" w:cs="Calibri"/>
          <w:sz w:val="22"/>
          <w:szCs w:val="22"/>
          <w:u w:val="single"/>
          <w:lang w:eastAsia="pl-PL"/>
        </w:rPr>
        <w:t>Jednorazowe zamówienie nie będzie mniejsze niż 6 ton.</w:t>
      </w:r>
      <w:r>
        <w:rPr>
          <w:rFonts w:ascii="Calibri" w:hAnsi="Calibri" w:cs="Calibri"/>
          <w:sz w:val="22"/>
          <w:szCs w:val="22"/>
          <w:u w:val="single"/>
          <w:lang w:eastAsia="pl-PL"/>
        </w:rPr>
        <w:t xml:space="preserve"> </w:t>
      </w:r>
    </w:p>
    <w:p w14:paraId="45FEE7F8" w14:textId="77777777" w:rsidR="008A083A" w:rsidRDefault="008A083A" w:rsidP="008A083A">
      <w:pPr>
        <w:pStyle w:val="Tekstpodstawowywcity22"/>
        <w:tabs>
          <w:tab w:val="left" w:pos="375"/>
        </w:tabs>
        <w:spacing w:after="0" w:line="200" w:lineRule="atLeast"/>
        <w:ind w:left="17"/>
        <w:jc w:val="both"/>
        <w:rPr>
          <w:rFonts w:ascii="Calibri" w:hAnsi="Calibri" w:cs="Arial"/>
          <w:sz w:val="22"/>
          <w:szCs w:val="22"/>
        </w:rPr>
      </w:pPr>
    </w:p>
    <w:p w14:paraId="5F15F23A" w14:textId="77777777" w:rsidR="008A083A" w:rsidRPr="00FC21DC" w:rsidRDefault="008A083A" w:rsidP="008A083A">
      <w:pPr>
        <w:spacing w:line="227" w:lineRule="auto"/>
        <w:ind w:right="100"/>
        <w:jc w:val="both"/>
        <w:rPr>
          <w:rFonts w:ascii="Calibri" w:hAnsi="Calibri"/>
          <w:sz w:val="22"/>
          <w:szCs w:val="22"/>
          <w:lang w:eastAsia="zh-CN"/>
        </w:rPr>
      </w:pPr>
      <w:r w:rsidRPr="00FC21DC">
        <w:rPr>
          <w:rFonts w:ascii="Calibri" w:hAnsi="Calibri"/>
          <w:sz w:val="22"/>
          <w:szCs w:val="22"/>
          <w:lang w:eastAsia="zh-CN"/>
        </w:rPr>
        <w:t xml:space="preserve">Tam, gdzie w </w:t>
      </w:r>
      <w:r>
        <w:rPr>
          <w:rFonts w:ascii="Calibri" w:hAnsi="Calibri"/>
          <w:sz w:val="22"/>
          <w:szCs w:val="22"/>
          <w:lang w:eastAsia="zh-CN"/>
        </w:rPr>
        <w:t>S</w:t>
      </w:r>
      <w:r w:rsidRPr="00FC21DC">
        <w:rPr>
          <w:rFonts w:ascii="Calibri" w:hAnsi="Calibri"/>
          <w:sz w:val="22"/>
          <w:szCs w:val="22"/>
          <w:lang w:eastAsia="zh-CN"/>
        </w:rPr>
        <w:t>pecyfikacji</w:t>
      </w:r>
      <w:r>
        <w:rPr>
          <w:rFonts w:ascii="Calibri" w:hAnsi="Calibri"/>
          <w:sz w:val="22"/>
          <w:szCs w:val="22"/>
          <w:lang w:eastAsia="zh-CN"/>
        </w:rPr>
        <w:t xml:space="preserve"> Warunków Zamówienia oraz jej załącznikach</w:t>
      </w:r>
      <w:r w:rsidRPr="00FC21DC">
        <w:rPr>
          <w:rFonts w:ascii="Calibri" w:hAnsi="Calibri"/>
          <w:sz w:val="22"/>
          <w:szCs w:val="22"/>
          <w:lang w:eastAsia="zh-CN"/>
        </w:rPr>
        <w:t xml:space="preserve"> został wskazany znak towarowy (marka), producent, dostawca, patent, pochodzenie, źródło lub szczególny proces, który charakteryzuje produkty lub usługi dostarczone przez konkretnego Wykonawcę lub nastąpiło wskazanie norm, europejskich ocen technicznych, wspólnych specyfikacji technicznych lub innych odniesień, o których mowa w art. </w:t>
      </w:r>
      <w:r>
        <w:rPr>
          <w:rFonts w:ascii="Calibri" w:hAnsi="Calibri"/>
          <w:sz w:val="22"/>
          <w:szCs w:val="22"/>
          <w:lang w:eastAsia="zh-CN"/>
        </w:rPr>
        <w:t>101</w:t>
      </w:r>
      <w:r w:rsidRPr="00FC21DC">
        <w:rPr>
          <w:rFonts w:ascii="Calibri" w:hAnsi="Calibri"/>
          <w:sz w:val="22"/>
          <w:szCs w:val="22"/>
          <w:lang w:eastAsia="zh-CN"/>
        </w:rPr>
        <w:t xml:space="preserve"> ust.</w:t>
      </w:r>
      <w:r>
        <w:rPr>
          <w:rFonts w:ascii="Calibri" w:hAnsi="Calibri"/>
          <w:sz w:val="22"/>
          <w:szCs w:val="22"/>
          <w:lang w:eastAsia="zh-CN"/>
        </w:rPr>
        <w:t xml:space="preserve"> 1</w:t>
      </w:r>
      <w:r w:rsidRPr="00FC21DC">
        <w:rPr>
          <w:rFonts w:ascii="Calibri" w:hAnsi="Calibri"/>
          <w:sz w:val="22"/>
          <w:szCs w:val="22"/>
          <w:lang w:eastAsia="zh-CN"/>
        </w:rPr>
        <w:t xml:space="preserve"> pkt 2 lub ust. 3 ustawy</w:t>
      </w:r>
      <w:r>
        <w:rPr>
          <w:rFonts w:ascii="Calibri" w:hAnsi="Calibri"/>
          <w:sz w:val="22"/>
          <w:szCs w:val="22"/>
          <w:lang w:eastAsia="zh-CN"/>
        </w:rPr>
        <w:t xml:space="preserve"> Pzp</w:t>
      </w:r>
      <w:r w:rsidRPr="00FC21DC">
        <w:rPr>
          <w:rFonts w:ascii="Calibri" w:hAnsi="Calibri"/>
          <w:sz w:val="22"/>
          <w:szCs w:val="22"/>
          <w:lang w:eastAsia="zh-CN"/>
        </w:rPr>
        <w:t xml:space="preserve">, Zamawiający zgodnie z art. </w:t>
      </w:r>
      <w:r>
        <w:rPr>
          <w:rFonts w:ascii="Calibri" w:hAnsi="Calibri"/>
          <w:sz w:val="22"/>
          <w:szCs w:val="22"/>
          <w:lang w:eastAsia="zh-CN"/>
        </w:rPr>
        <w:t>9</w:t>
      </w:r>
      <w:r w:rsidRPr="00FC21DC">
        <w:rPr>
          <w:rFonts w:ascii="Calibri" w:hAnsi="Calibri"/>
          <w:sz w:val="22"/>
          <w:szCs w:val="22"/>
          <w:lang w:eastAsia="zh-CN"/>
        </w:rPr>
        <w:t xml:space="preserve">9 ust. </w:t>
      </w:r>
      <w:r>
        <w:rPr>
          <w:rFonts w:ascii="Calibri" w:hAnsi="Calibri"/>
          <w:sz w:val="22"/>
          <w:szCs w:val="22"/>
          <w:lang w:eastAsia="zh-CN"/>
        </w:rPr>
        <w:t>5</w:t>
      </w:r>
      <w:r w:rsidRPr="00FC21DC">
        <w:rPr>
          <w:rFonts w:ascii="Calibri" w:hAnsi="Calibri"/>
          <w:sz w:val="22"/>
          <w:szCs w:val="22"/>
          <w:lang w:eastAsia="zh-CN"/>
        </w:rPr>
        <w:t xml:space="preserve"> ustawy</w:t>
      </w:r>
      <w:r>
        <w:rPr>
          <w:rFonts w:ascii="Calibri" w:hAnsi="Calibri"/>
          <w:sz w:val="22"/>
          <w:szCs w:val="22"/>
          <w:lang w:eastAsia="zh-CN"/>
        </w:rPr>
        <w:t xml:space="preserve"> Pzp</w:t>
      </w:r>
      <w:r w:rsidRPr="00FC21DC">
        <w:rPr>
          <w:rFonts w:ascii="Calibri" w:hAnsi="Calibri"/>
          <w:sz w:val="22"/>
          <w:szCs w:val="22"/>
          <w:lang w:eastAsia="zh-CN"/>
        </w:rPr>
        <w:t xml:space="preserve"> dopuszcza złożenie oferty równoważnej lub zgodnie z art. </w:t>
      </w:r>
      <w:r>
        <w:rPr>
          <w:rFonts w:ascii="Calibri" w:hAnsi="Calibri"/>
          <w:sz w:val="22"/>
          <w:szCs w:val="22"/>
          <w:lang w:eastAsia="zh-CN"/>
        </w:rPr>
        <w:t>101</w:t>
      </w:r>
      <w:r w:rsidRPr="00FC21DC">
        <w:rPr>
          <w:rFonts w:ascii="Calibri" w:hAnsi="Calibri"/>
          <w:sz w:val="22"/>
          <w:szCs w:val="22"/>
          <w:lang w:eastAsia="zh-CN"/>
        </w:rPr>
        <w:t xml:space="preserve"> ust. 4 ustawy</w:t>
      </w:r>
      <w:r>
        <w:rPr>
          <w:rFonts w:ascii="Calibri" w:hAnsi="Calibri"/>
          <w:sz w:val="22"/>
          <w:szCs w:val="22"/>
          <w:lang w:eastAsia="zh-CN"/>
        </w:rPr>
        <w:t xml:space="preserve"> Pzp</w:t>
      </w:r>
      <w:r w:rsidRPr="00FC21DC">
        <w:rPr>
          <w:rFonts w:ascii="Calibri" w:hAnsi="Calibri"/>
          <w:sz w:val="22"/>
          <w:szCs w:val="22"/>
          <w:lang w:eastAsia="zh-CN"/>
        </w:rPr>
        <w:t xml:space="preserve"> zaoferowanie rozwiązań „równoważnych” w stosunku do wskazanych w dokumentacji pod warunkiem, że zapewnią uzyskanie parametrów technicznych nie gorszych od założonych w dokumentacji oraz będą zgodne pod względem:</w:t>
      </w:r>
    </w:p>
    <w:p w14:paraId="67FA92CE" w14:textId="77777777" w:rsidR="008A083A" w:rsidRPr="00FC21DC" w:rsidRDefault="008A083A" w:rsidP="008A083A">
      <w:pPr>
        <w:widowControl w:val="0"/>
        <w:numPr>
          <w:ilvl w:val="1"/>
          <w:numId w:val="87"/>
        </w:numPr>
        <w:autoSpaceDE w:val="0"/>
        <w:spacing w:line="227" w:lineRule="auto"/>
        <w:ind w:left="284" w:right="100" w:hanging="284"/>
        <w:jc w:val="both"/>
        <w:rPr>
          <w:rFonts w:ascii="Calibri" w:hAnsi="Calibri"/>
          <w:sz w:val="22"/>
          <w:szCs w:val="22"/>
          <w:lang w:eastAsia="zh-CN"/>
        </w:rPr>
      </w:pPr>
      <w:r w:rsidRPr="00FC21DC">
        <w:rPr>
          <w:rFonts w:ascii="Calibri" w:hAnsi="Calibri"/>
          <w:sz w:val="22"/>
          <w:szCs w:val="22"/>
          <w:lang w:eastAsia="zh-CN"/>
        </w:rPr>
        <w:t>gabarytów i konstrukcji (wielkość, rodzaj, właściwości fizyczne, liczba elementów składowych),</w:t>
      </w:r>
    </w:p>
    <w:p w14:paraId="12DECCB8" w14:textId="77777777" w:rsidR="008A083A" w:rsidRPr="00FC21DC" w:rsidRDefault="008A083A" w:rsidP="008A083A">
      <w:pPr>
        <w:widowControl w:val="0"/>
        <w:numPr>
          <w:ilvl w:val="1"/>
          <w:numId w:val="87"/>
        </w:numPr>
        <w:autoSpaceDE w:val="0"/>
        <w:spacing w:line="227" w:lineRule="auto"/>
        <w:ind w:left="284" w:right="100" w:hanging="284"/>
        <w:jc w:val="both"/>
        <w:rPr>
          <w:rFonts w:ascii="Calibri" w:hAnsi="Calibri"/>
          <w:sz w:val="22"/>
          <w:szCs w:val="22"/>
          <w:lang w:eastAsia="zh-CN"/>
        </w:rPr>
      </w:pPr>
      <w:r w:rsidRPr="00FC21DC">
        <w:rPr>
          <w:rFonts w:ascii="Calibri" w:hAnsi="Calibri"/>
          <w:sz w:val="22"/>
          <w:szCs w:val="22"/>
          <w:lang w:eastAsia="zh-CN"/>
        </w:rPr>
        <w:t>charakteru użytkowego (tożsamość funkcji),</w:t>
      </w:r>
    </w:p>
    <w:p w14:paraId="08606732" w14:textId="77777777" w:rsidR="008A083A" w:rsidRPr="00FC21DC" w:rsidRDefault="008A083A" w:rsidP="008A083A">
      <w:pPr>
        <w:widowControl w:val="0"/>
        <w:numPr>
          <w:ilvl w:val="1"/>
          <w:numId w:val="87"/>
        </w:numPr>
        <w:autoSpaceDE w:val="0"/>
        <w:spacing w:line="227" w:lineRule="auto"/>
        <w:ind w:left="284" w:right="100" w:hanging="284"/>
        <w:jc w:val="both"/>
        <w:rPr>
          <w:rFonts w:ascii="Calibri" w:hAnsi="Calibri"/>
          <w:sz w:val="22"/>
          <w:szCs w:val="22"/>
          <w:lang w:eastAsia="zh-CN"/>
        </w:rPr>
      </w:pPr>
      <w:r w:rsidRPr="00FC21DC">
        <w:rPr>
          <w:rFonts w:ascii="Calibri" w:hAnsi="Calibri"/>
          <w:sz w:val="22"/>
          <w:szCs w:val="22"/>
          <w:lang w:eastAsia="zh-CN"/>
        </w:rPr>
        <w:t>charakterystyki materiałowej (rodzaj i jakość materiałów),</w:t>
      </w:r>
    </w:p>
    <w:p w14:paraId="75638D0D" w14:textId="77777777" w:rsidR="008A083A" w:rsidRPr="00FC21DC" w:rsidRDefault="008A083A" w:rsidP="008A083A">
      <w:pPr>
        <w:widowControl w:val="0"/>
        <w:numPr>
          <w:ilvl w:val="1"/>
          <w:numId w:val="87"/>
        </w:numPr>
        <w:autoSpaceDE w:val="0"/>
        <w:spacing w:line="227" w:lineRule="auto"/>
        <w:ind w:left="284" w:right="100" w:hanging="284"/>
        <w:jc w:val="both"/>
        <w:rPr>
          <w:rFonts w:ascii="Calibri" w:hAnsi="Calibri"/>
          <w:sz w:val="22"/>
          <w:szCs w:val="22"/>
          <w:lang w:eastAsia="zh-CN"/>
        </w:rPr>
      </w:pPr>
      <w:r w:rsidRPr="00FC21DC">
        <w:rPr>
          <w:rFonts w:ascii="Calibri" w:hAnsi="Calibri"/>
          <w:sz w:val="22"/>
          <w:szCs w:val="22"/>
          <w:lang w:eastAsia="zh-CN"/>
        </w:rPr>
        <w:t>parametrów technicznych (wytrzymałość, trwałość, dane techniczne, dane hydrauliczne, charakterystyki liniowe, konstrukcja),</w:t>
      </w:r>
    </w:p>
    <w:p w14:paraId="07272C27" w14:textId="77777777" w:rsidR="008A083A" w:rsidRPr="00FC21DC" w:rsidRDefault="008A083A" w:rsidP="008A083A">
      <w:pPr>
        <w:widowControl w:val="0"/>
        <w:numPr>
          <w:ilvl w:val="1"/>
          <w:numId w:val="87"/>
        </w:numPr>
        <w:autoSpaceDE w:val="0"/>
        <w:spacing w:line="227" w:lineRule="auto"/>
        <w:ind w:left="284" w:right="100" w:hanging="284"/>
        <w:jc w:val="both"/>
        <w:rPr>
          <w:rFonts w:ascii="Calibri" w:hAnsi="Calibri"/>
          <w:sz w:val="22"/>
          <w:szCs w:val="22"/>
          <w:lang w:eastAsia="zh-CN"/>
        </w:rPr>
      </w:pPr>
      <w:r w:rsidRPr="00FC21DC">
        <w:rPr>
          <w:rFonts w:ascii="Calibri" w:hAnsi="Calibri"/>
          <w:sz w:val="22"/>
          <w:szCs w:val="22"/>
          <w:lang w:eastAsia="zh-CN"/>
        </w:rPr>
        <w:t>parametrów bezpieczeństwa użytkowania,</w:t>
      </w:r>
    </w:p>
    <w:p w14:paraId="04D59489" w14:textId="77777777" w:rsidR="008A083A" w:rsidRPr="00FC21DC" w:rsidRDefault="008A083A" w:rsidP="008A083A">
      <w:pPr>
        <w:widowControl w:val="0"/>
        <w:numPr>
          <w:ilvl w:val="1"/>
          <w:numId w:val="87"/>
        </w:numPr>
        <w:autoSpaceDE w:val="0"/>
        <w:spacing w:line="227" w:lineRule="auto"/>
        <w:ind w:left="284" w:right="100" w:hanging="284"/>
        <w:jc w:val="both"/>
        <w:rPr>
          <w:rFonts w:ascii="Calibri" w:hAnsi="Calibri"/>
          <w:sz w:val="22"/>
          <w:szCs w:val="22"/>
          <w:lang w:eastAsia="zh-CN"/>
        </w:rPr>
      </w:pPr>
      <w:r w:rsidRPr="00FC21DC">
        <w:rPr>
          <w:rFonts w:ascii="Calibri" w:hAnsi="Calibri"/>
          <w:sz w:val="22"/>
          <w:szCs w:val="22"/>
          <w:lang w:eastAsia="zh-CN"/>
        </w:rPr>
        <w:t>standardów emisyjnych.</w:t>
      </w:r>
    </w:p>
    <w:p w14:paraId="10B0005F" w14:textId="77777777" w:rsidR="008A083A" w:rsidRDefault="008A083A" w:rsidP="008A083A">
      <w:pPr>
        <w:pStyle w:val="Tekstpodstawowywcity22"/>
        <w:tabs>
          <w:tab w:val="left" w:pos="375"/>
        </w:tabs>
        <w:spacing w:after="0" w:line="200" w:lineRule="atLeast"/>
        <w:ind w:left="17"/>
        <w:jc w:val="both"/>
        <w:rPr>
          <w:rFonts w:ascii="Calibri" w:hAnsi="Calibri" w:cs="Arial"/>
          <w:sz w:val="22"/>
          <w:szCs w:val="22"/>
        </w:rPr>
      </w:pPr>
      <w:r w:rsidRPr="00FC21DC">
        <w:rPr>
          <w:rFonts w:ascii="Calibri" w:hAnsi="Calibri"/>
          <w:sz w:val="22"/>
          <w:szCs w:val="22"/>
          <w:lang w:eastAsia="zh-CN"/>
        </w:rPr>
        <w:t>Ilek</w:t>
      </w:r>
      <w:r>
        <w:rPr>
          <w:rFonts w:ascii="Calibri" w:hAnsi="Calibri"/>
          <w:sz w:val="22"/>
          <w:szCs w:val="22"/>
          <w:lang w:eastAsia="zh-CN"/>
        </w:rPr>
        <w:t>roć w dokumentacji mowa jest o P</w:t>
      </w:r>
      <w:r w:rsidRPr="00FC21DC">
        <w:rPr>
          <w:rFonts w:ascii="Calibri" w:hAnsi="Calibri"/>
          <w:sz w:val="22"/>
          <w:szCs w:val="22"/>
          <w:lang w:eastAsia="zh-CN"/>
        </w:rPr>
        <w:t xml:space="preserve">olskich </w:t>
      </w:r>
      <w:r>
        <w:rPr>
          <w:rFonts w:ascii="Calibri" w:hAnsi="Calibri"/>
          <w:sz w:val="22"/>
          <w:szCs w:val="22"/>
          <w:lang w:eastAsia="zh-CN"/>
        </w:rPr>
        <w:t>N</w:t>
      </w:r>
      <w:r w:rsidRPr="00FC21DC">
        <w:rPr>
          <w:rFonts w:ascii="Calibri" w:hAnsi="Calibri"/>
          <w:sz w:val="22"/>
          <w:szCs w:val="22"/>
          <w:lang w:eastAsia="zh-CN"/>
        </w:rPr>
        <w:t xml:space="preserve">ormach, należy przez to rozumieć </w:t>
      </w:r>
      <w:r>
        <w:rPr>
          <w:rFonts w:ascii="Calibri" w:hAnsi="Calibri"/>
          <w:sz w:val="22"/>
          <w:szCs w:val="22"/>
          <w:lang w:eastAsia="zh-CN"/>
        </w:rPr>
        <w:t>P</w:t>
      </w:r>
      <w:r w:rsidRPr="00FC21DC">
        <w:rPr>
          <w:rFonts w:ascii="Calibri" w:hAnsi="Calibri"/>
          <w:sz w:val="22"/>
          <w:szCs w:val="22"/>
          <w:lang w:eastAsia="zh-CN"/>
        </w:rPr>
        <w:t xml:space="preserve">olskie </w:t>
      </w:r>
      <w:r>
        <w:rPr>
          <w:rFonts w:ascii="Calibri" w:hAnsi="Calibri"/>
          <w:sz w:val="22"/>
          <w:szCs w:val="22"/>
          <w:lang w:eastAsia="zh-CN"/>
        </w:rPr>
        <w:t>N</w:t>
      </w:r>
      <w:r w:rsidRPr="00FC21DC">
        <w:rPr>
          <w:rFonts w:ascii="Calibri" w:hAnsi="Calibri"/>
          <w:sz w:val="22"/>
          <w:szCs w:val="22"/>
          <w:lang w:eastAsia="zh-CN"/>
        </w:rPr>
        <w:t>ormy przenoszące normy europejskie lub normy innych państw członkowskich Europejskiego Obszaru Gospodarczego lub inne normy</w:t>
      </w:r>
      <w:r>
        <w:rPr>
          <w:rFonts w:ascii="Calibri" w:hAnsi="Calibri"/>
          <w:sz w:val="22"/>
          <w:szCs w:val="22"/>
          <w:lang w:eastAsia="zh-CN"/>
        </w:rPr>
        <w:t>,</w:t>
      </w:r>
      <w:r w:rsidRPr="00FC21DC">
        <w:rPr>
          <w:rFonts w:ascii="Calibri" w:hAnsi="Calibri"/>
          <w:sz w:val="22"/>
          <w:szCs w:val="22"/>
          <w:lang w:eastAsia="zh-CN"/>
        </w:rPr>
        <w:t xml:space="preserve"> lub dokumenty, o których mowa w art. </w:t>
      </w:r>
      <w:r>
        <w:rPr>
          <w:rFonts w:ascii="Calibri" w:hAnsi="Calibri"/>
          <w:sz w:val="22"/>
          <w:szCs w:val="22"/>
          <w:lang w:eastAsia="zh-CN"/>
        </w:rPr>
        <w:t>101</w:t>
      </w:r>
      <w:r w:rsidRPr="00FC21DC">
        <w:rPr>
          <w:rFonts w:ascii="Calibri" w:hAnsi="Calibri"/>
          <w:sz w:val="22"/>
          <w:szCs w:val="22"/>
          <w:lang w:eastAsia="zh-CN"/>
        </w:rPr>
        <w:t xml:space="preserve"> ust. 1 pkt 2</w:t>
      </w:r>
      <w:r>
        <w:rPr>
          <w:rFonts w:ascii="Calibri" w:hAnsi="Calibri"/>
          <w:sz w:val="22"/>
          <w:szCs w:val="22"/>
          <w:lang w:eastAsia="zh-CN"/>
        </w:rPr>
        <w:t xml:space="preserve"> ustawy</w:t>
      </w:r>
      <w:r w:rsidRPr="00FC21DC">
        <w:rPr>
          <w:rFonts w:ascii="Calibri" w:hAnsi="Calibri"/>
          <w:sz w:val="22"/>
          <w:szCs w:val="22"/>
          <w:lang w:eastAsia="zh-CN"/>
        </w:rPr>
        <w:t xml:space="preserve"> Pzp.</w:t>
      </w:r>
    </w:p>
    <w:p w14:paraId="4B0B039E" w14:textId="77777777" w:rsidR="008A083A" w:rsidRDefault="008A083A" w:rsidP="008A083A">
      <w:pPr>
        <w:pStyle w:val="Tekstpodstawowywcity22"/>
        <w:tabs>
          <w:tab w:val="left" w:pos="375"/>
        </w:tabs>
        <w:spacing w:after="0" w:line="200" w:lineRule="atLeast"/>
        <w:ind w:left="17"/>
        <w:jc w:val="both"/>
        <w:rPr>
          <w:rFonts w:ascii="Calibri" w:hAnsi="Calibri" w:cs="Arial"/>
          <w:sz w:val="22"/>
          <w:szCs w:val="22"/>
        </w:rPr>
      </w:pPr>
    </w:p>
    <w:p w14:paraId="0096ACB4" w14:textId="55AA5F8F" w:rsidR="008A083A" w:rsidRPr="00DE7987" w:rsidRDefault="00121A5F" w:rsidP="00121A5F">
      <w:pPr>
        <w:pStyle w:val="Akapitzlist1"/>
        <w:suppressAutoHyphens/>
        <w:overflowPunct w:val="0"/>
        <w:autoSpaceDE w:val="0"/>
        <w:spacing w:line="23" w:lineRule="atLeast"/>
        <w:ind w:left="0"/>
        <w:contextualSpacing w:val="0"/>
        <w:jc w:val="both"/>
        <w:rPr>
          <w:rFonts w:ascii="Calibri Light" w:hAnsi="Calibri Light" w:cs="Calibri Light"/>
          <w:sz w:val="24"/>
          <w:szCs w:val="24"/>
        </w:rPr>
      </w:pPr>
      <w:r w:rsidRPr="00DE7987">
        <w:rPr>
          <w:rFonts w:ascii="Calibri Light" w:hAnsi="Calibri Light" w:cs="Calibri Light"/>
          <w:sz w:val="24"/>
          <w:szCs w:val="24"/>
        </w:rPr>
        <w:t>Obowiązki Wykonawcy związane z realizacją zamówienia określają także załączone do SWZ projektowane postanowienia umowy.</w:t>
      </w:r>
    </w:p>
    <w:p w14:paraId="2EFCC2D1" w14:textId="77777777" w:rsidR="008A083A" w:rsidRPr="006E0F3F" w:rsidRDefault="008A083A" w:rsidP="008A083A">
      <w:pPr>
        <w:tabs>
          <w:tab w:val="left" w:pos="709"/>
        </w:tabs>
        <w:jc w:val="both"/>
        <w:rPr>
          <w:rFonts w:ascii="Calibri" w:hAnsi="Calibri" w:cs="Arial"/>
          <w:bCs/>
          <w:sz w:val="22"/>
          <w:szCs w:val="22"/>
        </w:rPr>
      </w:pPr>
    </w:p>
    <w:p w14:paraId="31CA97FB" w14:textId="16865652" w:rsidR="008A083A" w:rsidRPr="000B03D6" w:rsidRDefault="008A083A" w:rsidP="008A083A">
      <w:pPr>
        <w:tabs>
          <w:tab w:val="left" w:pos="851"/>
        </w:tabs>
        <w:autoSpaceDE w:val="0"/>
        <w:autoSpaceDN w:val="0"/>
        <w:rPr>
          <w:rFonts w:ascii="Calibri" w:hAnsi="Calibri" w:cs="Arial"/>
          <w:sz w:val="22"/>
          <w:szCs w:val="22"/>
          <w:lang w:eastAsia="x-none"/>
        </w:rPr>
      </w:pPr>
      <w:r>
        <w:rPr>
          <w:rFonts w:ascii="Calibri" w:hAnsi="Calibri" w:cs="Arial"/>
          <w:sz w:val="22"/>
          <w:szCs w:val="22"/>
          <w:lang w:eastAsia="x-none"/>
        </w:rPr>
        <w:t>Zamawiający  nie przewiduje przeprowadzenia wizji lokalnej.</w:t>
      </w:r>
    </w:p>
    <w:p w14:paraId="72802E78" w14:textId="23CF59FC" w:rsidR="00D813FD" w:rsidRPr="00E90863" w:rsidRDefault="00D813FD" w:rsidP="00EC1897">
      <w:pPr>
        <w:pStyle w:val="Akapitzlist1"/>
        <w:suppressAutoHyphens/>
        <w:overflowPunct w:val="0"/>
        <w:autoSpaceDE w:val="0"/>
        <w:spacing w:line="23" w:lineRule="atLeast"/>
        <w:ind w:left="0"/>
        <w:contextualSpacing w:val="0"/>
        <w:jc w:val="both"/>
        <w:rPr>
          <w:rFonts w:ascii="Calibri Light" w:hAnsi="Calibri Light" w:cs="Calibri Light"/>
          <w:sz w:val="24"/>
          <w:szCs w:val="24"/>
        </w:rPr>
      </w:pPr>
    </w:p>
    <w:p w14:paraId="7FEF2916" w14:textId="74DC9284" w:rsidR="00292592" w:rsidRPr="00E90863" w:rsidRDefault="00670157" w:rsidP="00A27E4E">
      <w:pPr>
        <w:pStyle w:val="Akapitzlist"/>
        <w:numPr>
          <w:ilvl w:val="0"/>
          <w:numId w:val="63"/>
        </w:numPr>
        <w:tabs>
          <w:tab w:val="left" w:pos="284"/>
        </w:tabs>
        <w:spacing w:line="23" w:lineRule="atLeast"/>
        <w:ind w:left="284" w:right="-425" w:hanging="284"/>
        <w:jc w:val="both"/>
        <w:rPr>
          <w:rFonts w:ascii="Calibri Light" w:hAnsi="Calibri Light" w:cs="Calibri Light"/>
          <w:b/>
          <w:sz w:val="24"/>
          <w:szCs w:val="24"/>
        </w:rPr>
      </w:pPr>
      <w:r w:rsidRPr="00E90863">
        <w:rPr>
          <w:rFonts w:ascii="Calibri Light" w:hAnsi="Calibri Light" w:cs="Calibri Light"/>
          <w:b/>
          <w:sz w:val="24"/>
          <w:szCs w:val="24"/>
        </w:rPr>
        <w:t>Nazwy i kody Wspólnego Słownika Zamówień (CPV):</w:t>
      </w:r>
    </w:p>
    <w:p w14:paraId="3E872401" w14:textId="567C9885" w:rsidR="00121A5F" w:rsidRDefault="00121A5F" w:rsidP="00121A5F">
      <w:pPr>
        <w:pStyle w:val="Tekstpodstawowywcity22"/>
        <w:tabs>
          <w:tab w:val="left" w:pos="375"/>
        </w:tabs>
        <w:spacing w:after="0" w:line="240" w:lineRule="auto"/>
        <w:jc w:val="both"/>
        <w:rPr>
          <w:rFonts w:ascii="Calibri Light" w:hAnsi="Calibri Light" w:cs="Calibri Light"/>
          <w:bCs/>
          <w:sz w:val="24"/>
          <w:szCs w:val="24"/>
          <w:lang w:eastAsia="pl-PL"/>
        </w:rPr>
      </w:pPr>
      <w:r w:rsidRPr="00121A5F">
        <w:rPr>
          <w:rFonts w:ascii="Calibri Light" w:hAnsi="Calibri Light" w:cs="Calibri Light"/>
          <w:bCs/>
          <w:sz w:val="24"/>
          <w:szCs w:val="24"/>
          <w:lang w:eastAsia="pl-PL"/>
        </w:rPr>
        <w:t>14210000-6  Żwir, piasek, kamień kruszony i kruszywa</w:t>
      </w:r>
    </w:p>
    <w:p w14:paraId="04F4040E" w14:textId="77777777" w:rsidR="000E4CB3" w:rsidRPr="00121A5F" w:rsidRDefault="000E4CB3" w:rsidP="00121A5F">
      <w:pPr>
        <w:pStyle w:val="Tekstpodstawowywcity22"/>
        <w:tabs>
          <w:tab w:val="left" w:pos="375"/>
        </w:tabs>
        <w:spacing w:after="0" w:line="240" w:lineRule="auto"/>
        <w:jc w:val="both"/>
        <w:rPr>
          <w:rFonts w:ascii="Calibri Light" w:hAnsi="Calibri Light" w:cs="Calibri Light"/>
          <w:sz w:val="24"/>
          <w:szCs w:val="24"/>
          <w:u w:val="single"/>
          <w:lang w:eastAsia="zh-CN"/>
        </w:rPr>
      </w:pPr>
    </w:p>
    <w:p w14:paraId="183C481B" w14:textId="7446CD53" w:rsidR="00260EAE" w:rsidRPr="00E90863" w:rsidRDefault="00260EAE" w:rsidP="00A27E4E">
      <w:pPr>
        <w:pStyle w:val="Akapitzlist"/>
        <w:numPr>
          <w:ilvl w:val="0"/>
          <w:numId w:val="63"/>
        </w:numPr>
        <w:tabs>
          <w:tab w:val="left" w:pos="284"/>
        </w:tabs>
        <w:spacing w:before="120" w:line="23" w:lineRule="atLeast"/>
        <w:ind w:left="284" w:right="-425" w:hanging="284"/>
        <w:jc w:val="both"/>
        <w:rPr>
          <w:rStyle w:val="Pogrubienie"/>
          <w:rFonts w:ascii="Calibri Light" w:hAnsi="Calibri Light" w:cs="Calibri Light"/>
          <w:sz w:val="24"/>
          <w:szCs w:val="24"/>
        </w:rPr>
      </w:pPr>
      <w:r w:rsidRPr="00E90863">
        <w:rPr>
          <w:rStyle w:val="Pogrubienie"/>
          <w:rFonts w:ascii="Calibri Light" w:hAnsi="Calibri Light" w:cs="Calibri Light"/>
          <w:sz w:val="24"/>
          <w:szCs w:val="24"/>
        </w:rPr>
        <w:lastRenderedPageBreak/>
        <w:t>Przedmiotowe środki dowodowe:</w:t>
      </w:r>
    </w:p>
    <w:p w14:paraId="737B049F" w14:textId="3290390A" w:rsidR="00260EAE" w:rsidRPr="00E90863" w:rsidRDefault="00260EAE" w:rsidP="001B4B3F">
      <w:pPr>
        <w:pStyle w:val="Akapitzlist"/>
        <w:overflowPunct w:val="0"/>
        <w:autoSpaceDN w:val="0"/>
        <w:adjustRightInd w:val="0"/>
        <w:spacing w:line="23" w:lineRule="atLeast"/>
        <w:ind w:left="360"/>
        <w:jc w:val="both"/>
        <w:textAlignment w:val="baseline"/>
        <w:rPr>
          <w:rStyle w:val="Pogrubienie"/>
          <w:rFonts w:ascii="Calibri Light" w:hAnsi="Calibri Light" w:cs="Calibri Light"/>
          <w:b w:val="0"/>
          <w:sz w:val="24"/>
          <w:szCs w:val="24"/>
        </w:rPr>
      </w:pPr>
      <w:r w:rsidRPr="00E90863">
        <w:rPr>
          <w:rStyle w:val="Pogrubienie"/>
          <w:rFonts w:ascii="Calibri Light" w:hAnsi="Calibri Light" w:cs="Calibri Light"/>
          <w:b w:val="0"/>
          <w:sz w:val="24"/>
          <w:szCs w:val="24"/>
        </w:rPr>
        <w:t>Zamawiający nie wymaga złożenia przedmiotowych środków dowodowych</w:t>
      </w:r>
      <w:r w:rsidR="00255A59" w:rsidRPr="00E90863">
        <w:rPr>
          <w:rStyle w:val="Pogrubienie"/>
          <w:rFonts w:ascii="Calibri Light" w:hAnsi="Calibri Light" w:cs="Calibri Light"/>
          <w:b w:val="0"/>
          <w:sz w:val="24"/>
          <w:szCs w:val="24"/>
        </w:rPr>
        <w:t xml:space="preserve"> </w:t>
      </w:r>
      <w:r w:rsidR="00581AFE" w:rsidRPr="00E90863">
        <w:rPr>
          <w:rStyle w:val="Pogrubienie"/>
          <w:rFonts w:ascii="Calibri Light" w:hAnsi="Calibri Light" w:cs="Calibri Light"/>
          <w:b w:val="0"/>
          <w:sz w:val="24"/>
          <w:szCs w:val="24"/>
        </w:rPr>
        <w:br/>
      </w:r>
      <w:r w:rsidR="00255A59" w:rsidRPr="00E90863">
        <w:rPr>
          <w:rStyle w:val="Pogrubienie"/>
          <w:rFonts w:ascii="Calibri Light" w:hAnsi="Calibri Light" w:cs="Calibri Light"/>
          <w:b w:val="0"/>
          <w:sz w:val="24"/>
          <w:szCs w:val="24"/>
        </w:rPr>
        <w:t>w prowadzonym postępowaniu</w:t>
      </w:r>
      <w:r w:rsidRPr="00E90863">
        <w:rPr>
          <w:rStyle w:val="Pogrubienie"/>
          <w:rFonts w:ascii="Calibri Light" w:hAnsi="Calibri Light" w:cs="Calibri Light"/>
          <w:b w:val="0"/>
          <w:sz w:val="24"/>
          <w:szCs w:val="24"/>
        </w:rPr>
        <w:t xml:space="preserve">. </w:t>
      </w:r>
    </w:p>
    <w:p w14:paraId="063FB667" w14:textId="77777777" w:rsidR="00260EAE" w:rsidRPr="00E90863" w:rsidRDefault="00260EAE" w:rsidP="00504CEA">
      <w:pPr>
        <w:spacing w:line="23" w:lineRule="atLeast"/>
        <w:rPr>
          <w:rFonts w:ascii="Calibri Light" w:hAnsi="Calibri Light" w:cs="Calibri Light"/>
          <w:sz w:val="24"/>
          <w:szCs w:val="24"/>
        </w:rPr>
      </w:pPr>
    </w:p>
    <w:p w14:paraId="4A2D3B8F" w14:textId="4A250BBF" w:rsidR="0019483D" w:rsidRPr="00E90863" w:rsidRDefault="0019483D" w:rsidP="00504CEA">
      <w:pPr>
        <w:pStyle w:val="Nagwek2"/>
        <w:spacing w:line="23" w:lineRule="atLeast"/>
        <w:ind w:firstLine="0"/>
        <w:rPr>
          <w:rFonts w:ascii="Calibri Light" w:hAnsi="Calibri Light" w:cs="Calibri Light"/>
          <w:sz w:val="24"/>
          <w:szCs w:val="24"/>
        </w:rPr>
      </w:pPr>
      <w:r w:rsidRPr="00E90863">
        <w:rPr>
          <w:rFonts w:ascii="Calibri Light" w:hAnsi="Calibri Light" w:cs="Calibri Light"/>
          <w:sz w:val="24"/>
          <w:szCs w:val="24"/>
        </w:rPr>
        <w:t>ROZDZIAŁ IV</w:t>
      </w:r>
    </w:p>
    <w:p w14:paraId="347A7236" w14:textId="1E0366FD" w:rsidR="00E51C12" w:rsidRPr="00E90863" w:rsidRDefault="00E51C12" w:rsidP="00504CEA">
      <w:pPr>
        <w:pStyle w:val="Nagwek2"/>
        <w:spacing w:line="23" w:lineRule="atLeast"/>
        <w:ind w:firstLine="0"/>
        <w:rPr>
          <w:rFonts w:ascii="Calibri Light" w:hAnsi="Calibri Light" w:cs="Calibri Light"/>
          <w:sz w:val="24"/>
          <w:szCs w:val="24"/>
        </w:rPr>
      </w:pPr>
      <w:r w:rsidRPr="00E90863">
        <w:rPr>
          <w:rFonts w:ascii="Calibri Light" w:hAnsi="Calibri Light" w:cs="Calibri Light"/>
          <w:sz w:val="24"/>
          <w:szCs w:val="24"/>
        </w:rPr>
        <w:t>INFORMACJA NA TEMAT CZĘŚCI ZAMÓWIENIA I MOŻLIWOŚCI SKŁADANIA OFERT CZĘŚCIOWYCH</w:t>
      </w:r>
    </w:p>
    <w:p w14:paraId="49F5BE7D" w14:textId="77777777" w:rsidR="0003141F" w:rsidRPr="00E90863" w:rsidRDefault="0003141F" w:rsidP="00504CEA">
      <w:pPr>
        <w:spacing w:line="23" w:lineRule="atLeast"/>
        <w:rPr>
          <w:rFonts w:ascii="Calibri Light" w:hAnsi="Calibri Light" w:cs="Calibri Light"/>
          <w:sz w:val="24"/>
          <w:szCs w:val="24"/>
        </w:rPr>
      </w:pPr>
    </w:p>
    <w:p w14:paraId="380DB6AA" w14:textId="1F499E3F" w:rsidR="009C2346" w:rsidRPr="00E90863" w:rsidRDefault="009C2346" w:rsidP="009C2346">
      <w:pPr>
        <w:numPr>
          <w:ilvl w:val="0"/>
          <w:numId w:val="44"/>
        </w:numPr>
        <w:tabs>
          <w:tab w:val="clear" w:pos="720"/>
          <w:tab w:val="num" w:pos="426"/>
        </w:tabs>
        <w:spacing w:line="23" w:lineRule="atLeast"/>
        <w:ind w:left="426" w:right="28" w:hanging="426"/>
        <w:jc w:val="both"/>
        <w:rPr>
          <w:rFonts w:ascii="Calibri Light" w:hAnsi="Calibri Light" w:cs="Calibri Light"/>
          <w:sz w:val="24"/>
          <w:szCs w:val="24"/>
        </w:rPr>
      </w:pPr>
      <w:r w:rsidRPr="00E90863">
        <w:rPr>
          <w:rFonts w:ascii="Calibri Light" w:hAnsi="Calibri Light" w:cs="Calibri Light"/>
          <w:sz w:val="24"/>
          <w:szCs w:val="24"/>
        </w:rPr>
        <w:t xml:space="preserve">Zamawiający dopuszcza możliwość składania ofert częściowych. Ofertę można składać na jedną, dwie lub </w:t>
      </w:r>
      <w:r w:rsidR="00FC1D58">
        <w:rPr>
          <w:rFonts w:ascii="Calibri Light" w:hAnsi="Calibri Light" w:cs="Calibri Light"/>
          <w:sz w:val="24"/>
          <w:szCs w:val="24"/>
        </w:rPr>
        <w:t>trzy</w:t>
      </w:r>
      <w:r w:rsidRPr="00E90863">
        <w:rPr>
          <w:rFonts w:ascii="Calibri Light" w:hAnsi="Calibri Light" w:cs="Calibri Light"/>
          <w:sz w:val="24"/>
          <w:szCs w:val="24"/>
        </w:rPr>
        <w:t xml:space="preserve"> części zamówienia. </w:t>
      </w:r>
    </w:p>
    <w:p w14:paraId="0125610B" w14:textId="77777777" w:rsidR="009C2346" w:rsidRPr="00E90863" w:rsidRDefault="009C2346" w:rsidP="009C2346">
      <w:pPr>
        <w:numPr>
          <w:ilvl w:val="0"/>
          <w:numId w:val="44"/>
        </w:numPr>
        <w:tabs>
          <w:tab w:val="clear" w:pos="720"/>
          <w:tab w:val="num" w:pos="426"/>
        </w:tabs>
        <w:spacing w:before="60" w:line="23" w:lineRule="atLeast"/>
        <w:ind w:left="425" w:right="28" w:hanging="425"/>
        <w:jc w:val="both"/>
        <w:rPr>
          <w:rFonts w:ascii="Calibri Light" w:hAnsi="Calibri Light" w:cs="Calibri Light"/>
          <w:sz w:val="24"/>
          <w:szCs w:val="24"/>
        </w:rPr>
      </w:pPr>
      <w:r w:rsidRPr="00E90863">
        <w:rPr>
          <w:rFonts w:ascii="Calibri Light" w:hAnsi="Calibri Light" w:cs="Calibri Light"/>
          <w:sz w:val="24"/>
          <w:szCs w:val="24"/>
        </w:rPr>
        <w:t>Wybór oferty najkorzystniejszej nastąpi oddzielnie dla każdej części zamówienia.</w:t>
      </w:r>
    </w:p>
    <w:p w14:paraId="46F2C0E0" w14:textId="31F2CC3F" w:rsidR="00835795" w:rsidRPr="00E90863" w:rsidRDefault="00835795" w:rsidP="000579CC">
      <w:pPr>
        <w:spacing w:before="60" w:line="23" w:lineRule="atLeast"/>
        <w:ind w:left="284" w:right="28"/>
        <w:jc w:val="both"/>
        <w:rPr>
          <w:rFonts w:ascii="Calibri Light" w:hAnsi="Calibri Light" w:cs="Calibri Light"/>
          <w:sz w:val="24"/>
          <w:szCs w:val="24"/>
        </w:rPr>
      </w:pPr>
    </w:p>
    <w:p w14:paraId="10A6B59D" w14:textId="77777777" w:rsidR="003027E1" w:rsidRPr="00E90863" w:rsidRDefault="003027E1" w:rsidP="00504CEA">
      <w:pPr>
        <w:pStyle w:val="Nagwek2"/>
        <w:spacing w:line="23" w:lineRule="atLeast"/>
        <w:ind w:firstLine="0"/>
        <w:rPr>
          <w:rFonts w:ascii="Calibri Light" w:hAnsi="Calibri Light" w:cs="Calibri Light"/>
          <w:sz w:val="24"/>
          <w:szCs w:val="24"/>
        </w:rPr>
      </w:pPr>
    </w:p>
    <w:p w14:paraId="31C8F5C0" w14:textId="77777777" w:rsidR="00815B6A" w:rsidRPr="00E90863" w:rsidRDefault="00815B6A" w:rsidP="00504CEA">
      <w:pPr>
        <w:pStyle w:val="Nagwek2"/>
        <w:spacing w:line="23" w:lineRule="atLeast"/>
        <w:ind w:firstLine="0"/>
        <w:rPr>
          <w:rFonts w:ascii="Calibri Light" w:hAnsi="Calibri Light" w:cs="Calibri Light"/>
          <w:sz w:val="24"/>
          <w:szCs w:val="24"/>
        </w:rPr>
      </w:pPr>
      <w:r w:rsidRPr="00E90863">
        <w:rPr>
          <w:rFonts w:ascii="Calibri Light" w:hAnsi="Calibri Light" w:cs="Calibri Light"/>
          <w:sz w:val="24"/>
          <w:szCs w:val="24"/>
        </w:rPr>
        <w:t>ROZDZIAŁ V</w:t>
      </w:r>
    </w:p>
    <w:p w14:paraId="0588A3F7" w14:textId="77777777" w:rsidR="00E51C12" w:rsidRPr="00E90863" w:rsidRDefault="00E51C12" w:rsidP="00504CEA">
      <w:pPr>
        <w:pStyle w:val="Nagwek2"/>
        <w:spacing w:line="23" w:lineRule="atLeast"/>
        <w:ind w:firstLine="0"/>
        <w:rPr>
          <w:rFonts w:ascii="Calibri Light" w:hAnsi="Calibri Light" w:cs="Calibri Light"/>
          <w:sz w:val="24"/>
          <w:szCs w:val="24"/>
        </w:rPr>
      </w:pPr>
      <w:r w:rsidRPr="00E90863">
        <w:rPr>
          <w:rFonts w:ascii="Calibri Light" w:hAnsi="Calibri Light" w:cs="Calibri Light"/>
          <w:sz w:val="24"/>
          <w:szCs w:val="24"/>
        </w:rPr>
        <w:t>INFORMACJA NA TEMAT MOŻLIWOŚCI SKŁADANIA OFERT WARIANTOWYCH</w:t>
      </w:r>
    </w:p>
    <w:p w14:paraId="6606ECB5" w14:textId="77777777" w:rsidR="00E51C12" w:rsidRPr="00E90863" w:rsidRDefault="00E51C12" w:rsidP="00504CEA">
      <w:pPr>
        <w:spacing w:line="23" w:lineRule="atLeast"/>
        <w:ind w:right="28"/>
        <w:jc w:val="both"/>
        <w:rPr>
          <w:rFonts w:ascii="Calibri Light" w:hAnsi="Calibri Light" w:cs="Calibri Light"/>
          <w:b/>
          <w:sz w:val="24"/>
          <w:szCs w:val="24"/>
        </w:rPr>
      </w:pPr>
    </w:p>
    <w:p w14:paraId="342D6FAD" w14:textId="0392B49B" w:rsidR="00815B6A" w:rsidRPr="00E90863" w:rsidRDefault="00E51C12" w:rsidP="00504CEA">
      <w:pPr>
        <w:spacing w:line="23" w:lineRule="atLeast"/>
        <w:ind w:right="28"/>
        <w:jc w:val="both"/>
        <w:rPr>
          <w:rFonts w:ascii="Calibri Light" w:hAnsi="Calibri Light" w:cs="Calibri Light"/>
          <w:sz w:val="24"/>
          <w:szCs w:val="24"/>
        </w:rPr>
      </w:pPr>
      <w:r w:rsidRPr="00E90863">
        <w:rPr>
          <w:rFonts w:ascii="Calibri Light" w:hAnsi="Calibri Light" w:cs="Calibri Light"/>
          <w:sz w:val="24"/>
          <w:szCs w:val="24"/>
        </w:rPr>
        <w:t>Zamawiający nie dopuszcza możliwości złożenia oferty wariantowej.</w:t>
      </w:r>
    </w:p>
    <w:p w14:paraId="2E2756BB" w14:textId="77777777" w:rsidR="00CA3917" w:rsidRPr="00E90863" w:rsidRDefault="00CA3917" w:rsidP="00504CEA">
      <w:pPr>
        <w:spacing w:line="23" w:lineRule="atLeast"/>
        <w:ind w:right="28"/>
        <w:jc w:val="both"/>
        <w:rPr>
          <w:rFonts w:ascii="Calibri Light" w:hAnsi="Calibri Light" w:cs="Calibri Light"/>
          <w:sz w:val="24"/>
          <w:szCs w:val="24"/>
        </w:rPr>
      </w:pPr>
    </w:p>
    <w:p w14:paraId="0A634797" w14:textId="3A225E78" w:rsidR="00815B6A" w:rsidRPr="00E90863" w:rsidRDefault="006A370E" w:rsidP="00504CEA">
      <w:pPr>
        <w:pStyle w:val="Nagwek2"/>
        <w:spacing w:line="23" w:lineRule="atLeast"/>
        <w:ind w:firstLine="0"/>
        <w:rPr>
          <w:rFonts w:ascii="Calibri Light" w:hAnsi="Calibri Light" w:cs="Calibri Light"/>
          <w:sz w:val="24"/>
          <w:szCs w:val="24"/>
        </w:rPr>
      </w:pPr>
      <w:r w:rsidRPr="00E90863">
        <w:rPr>
          <w:rFonts w:ascii="Calibri Light" w:hAnsi="Calibri Light" w:cs="Calibri Light"/>
          <w:sz w:val="24"/>
          <w:szCs w:val="24"/>
        </w:rPr>
        <w:t>ROZDZIAŁ VI</w:t>
      </w:r>
    </w:p>
    <w:p w14:paraId="1DBE2DF2" w14:textId="6C1530E9" w:rsidR="00815B6A" w:rsidRPr="00E90863" w:rsidRDefault="00815B6A" w:rsidP="00504CEA">
      <w:pPr>
        <w:pStyle w:val="Nagwek2"/>
        <w:spacing w:line="23" w:lineRule="atLeast"/>
        <w:ind w:firstLine="0"/>
        <w:rPr>
          <w:rFonts w:ascii="Calibri Light" w:hAnsi="Calibri Light" w:cs="Calibri Light"/>
          <w:sz w:val="24"/>
          <w:szCs w:val="24"/>
        </w:rPr>
      </w:pPr>
      <w:r w:rsidRPr="00E90863">
        <w:rPr>
          <w:rFonts w:ascii="Calibri Light" w:hAnsi="Calibri Light" w:cs="Calibri Light"/>
          <w:sz w:val="24"/>
          <w:szCs w:val="24"/>
        </w:rPr>
        <w:t>INFORMACJA NA TEMAT PRZEWIDYWANEGO ZAMÓWIENIA POLEGAJĄCEGO NA POWTÓRZ</w:t>
      </w:r>
      <w:r w:rsidR="000741D1" w:rsidRPr="00E90863">
        <w:rPr>
          <w:rFonts w:ascii="Calibri Light" w:hAnsi="Calibri Light" w:cs="Calibri Light"/>
          <w:sz w:val="24"/>
          <w:szCs w:val="24"/>
        </w:rPr>
        <w:t>ENIU PODOBNYCH USŁUG</w:t>
      </w:r>
    </w:p>
    <w:p w14:paraId="23F55856" w14:textId="77777777" w:rsidR="00815B6A" w:rsidRPr="00E90863" w:rsidRDefault="00815B6A" w:rsidP="00504CEA">
      <w:pPr>
        <w:spacing w:line="23" w:lineRule="atLeast"/>
        <w:ind w:left="1701" w:right="28" w:hanging="1701"/>
        <w:rPr>
          <w:rFonts w:ascii="Calibri Light" w:hAnsi="Calibri Light" w:cs="Calibri Light"/>
          <w:b/>
          <w:sz w:val="24"/>
          <w:szCs w:val="24"/>
        </w:rPr>
      </w:pPr>
    </w:p>
    <w:p w14:paraId="0792848E" w14:textId="54476FC2" w:rsidR="002D35EA" w:rsidRPr="00E90863" w:rsidRDefault="002D35EA" w:rsidP="00504CEA">
      <w:pPr>
        <w:spacing w:line="23" w:lineRule="atLeast"/>
        <w:ind w:right="28"/>
        <w:jc w:val="both"/>
        <w:rPr>
          <w:rFonts w:ascii="Calibri Light" w:hAnsi="Calibri Light" w:cs="Calibri Light"/>
          <w:sz w:val="24"/>
          <w:szCs w:val="24"/>
        </w:rPr>
      </w:pPr>
      <w:r w:rsidRPr="00E90863">
        <w:rPr>
          <w:rFonts w:ascii="Calibri Light" w:hAnsi="Calibri Light" w:cs="Calibri Light"/>
          <w:sz w:val="24"/>
          <w:szCs w:val="24"/>
        </w:rPr>
        <w:t xml:space="preserve">Zamawiający nie przewiduje udzielenia zamówienia polegającego na powtórzeniu podobnych </w:t>
      </w:r>
      <w:r w:rsidR="00B90229" w:rsidRPr="00E90863">
        <w:rPr>
          <w:rFonts w:ascii="Calibri Light" w:hAnsi="Calibri Light" w:cs="Calibri Light"/>
          <w:sz w:val="24"/>
          <w:szCs w:val="24"/>
        </w:rPr>
        <w:t>usług</w:t>
      </w:r>
      <w:r w:rsidRPr="00E90863">
        <w:rPr>
          <w:rFonts w:ascii="Calibri Light" w:hAnsi="Calibri Light" w:cs="Calibri Light"/>
          <w:sz w:val="24"/>
          <w:szCs w:val="24"/>
        </w:rPr>
        <w:t>, o którym mowa w art. 214 ust.1 pkt 7 ustawy.</w:t>
      </w:r>
    </w:p>
    <w:p w14:paraId="53973B6B" w14:textId="77777777" w:rsidR="00600C17" w:rsidRPr="00E90863" w:rsidRDefault="00600C17" w:rsidP="00504CEA">
      <w:pPr>
        <w:spacing w:line="23" w:lineRule="atLeast"/>
        <w:ind w:right="28"/>
        <w:jc w:val="both"/>
        <w:rPr>
          <w:rFonts w:ascii="Calibri Light" w:hAnsi="Calibri Light" w:cs="Calibri Light"/>
          <w:sz w:val="24"/>
          <w:szCs w:val="24"/>
        </w:rPr>
      </w:pPr>
    </w:p>
    <w:p w14:paraId="67A9963F" w14:textId="77777777" w:rsidR="006A370E" w:rsidRPr="00E90863" w:rsidRDefault="006A370E" w:rsidP="00504CEA">
      <w:pPr>
        <w:pStyle w:val="Nagwek2"/>
        <w:spacing w:line="23" w:lineRule="atLeast"/>
        <w:ind w:firstLine="0"/>
        <w:rPr>
          <w:rFonts w:ascii="Calibri Light" w:hAnsi="Calibri Light" w:cs="Calibri Light"/>
          <w:sz w:val="24"/>
          <w:szCs w:val="24"/>
        </w:rPr>
      </w:pPr>
      <w:r w:rsidRPr="00E90863">
        <w:rPr>
          <w:rFonts w:ascii="Calibri Light" w:hAnsi="Calibri Light" w:cs="Calibri Light"/>
          <w:sz w:val="24"/>
          <w:szCs w:val="24"/>
        </w:rPr>
        <w:t>ROZDZIAŁ VII</w:t>
      </w:r>
    </w:p>
    <w:p w14:paraId="6FF5D144" w14:textId="77777777" w:rsidR="006A370E" w:rsidRPr="00E90863" w:rsidRDefault="006A370E" w:rsidP="00504CEA">
      <w:pPr>
        <w:pStyle w:val="Nagwek2"/>
        <w:spacing w:line="23" w:lineRule="atLeast"/>
        <w:ind w:firstLine="0"/>
        <w:rPr>
          <w:rFonts w:ascii="Calibri Light" w:hAnsi="Calibri Light" w:cs="Calibri Light"/>
          <w:sz w:val="24"/>
          <w:szCs w:val="24"/>
        </w:rPr>
      </w:pPr>
      <w:r w:rsidRPr="00E90863">
        <w:rPr>
          <w:rFonts w:ascii="Calibri Light" w:hAnsi="Calibri Light" w:cs="Calibri Light"/>
          <w:sz w:val="24"/>
          <w:szCs w:val="24"/>
        </w:rPr>
        <w:t>MAKSYMALNA LICZBA WYKONAWCÓW, Z KTÓRYMI ZAMAWIAJĄCY ZAWRZE UMOWĘ RAMOWĄ</w:t>
      </w:r>
    </w:p>
    <w:p w14:paraId="3321A073" w14:textId="77777777" w:rsidR="006A370E" w:rsidRPr="00E90863" w:rsidRDefault="006A370E" w:rsidP="00EB3BE5">
      <w:pPr>
        <w:tabs>
          <w:tab w:val="left" w:pos="426"/>
        </w:tabs>
        <w:spacing w:before="120" w:line="23" w:lineRule="atLeast"/>
        <w:ind w:left="1701" w:right="28" w:hanging="1701"/>
        <w:jc w:val="both"/>
        <w:rPr>
          <w:rFonts w:ascii="Calibri Light" w:hAnsi="Calibri Light" w:cs="Calibri Light"/>
          <w:sz w:val="24"/>
          <w:szCs w:val="24"/>
        </w:rPr>
      </w:pPr>
      <w:r w:rsidRPr="00E90863">
        <w:rPr>
          <w:rFonts w:ascii="Calibri Light" w:hAnsi="Calibri Light" w:cs="Calibri Light"/>
          <w:sz w:val="24"/>
          <w:szCs w:val="24"/>
        </w:rPr>
        <w:t>Przedmiotowe postępowanie nie jest prowadzone w celu zawarcia umowy ramowej.</w:t>
      </w:r>
    </w:p>
    <w:p w14:paraId="439FEC9D" w14:textId="22EBF09A" w:rsidR="00E51C12" w:rsidRPr="00E90863" w:rsidRDefault="00E51C12" w:rsidP="00504CEA">
      <w:pPr>
        <w:tabs>
          <w:tab w:val="left" w:pos="567"/>
        </w:tabs>
        <w:spacing w:line="23" w:lineRule="atLeast"/>
        <w:jc w:val="both"/>
        <w:rPr>
          <w:rFonts w:ascii="Calibri Light" w:hAnsi="Calibri Light" w:cs="Calibri Light"/>
          <w:sz w:val="24"/>
          <w:szCs w:val="24"/>
        </w:rPr>
      </w:pPr>
    </w:p>
    <w:p w14:paraId="69452C88" w14:textId="77777777" w:rsidR="00B4667B" w:rsidRPr="00E90863" w:rsidRDefault="007707A6" w:rsidP="00504CEA">
      <w:pPr>
        <w:pStyle w:val="Nagwek2"/>
        <w:spacing w:line="23" w:lineRule="atLeast"/>
        <w:ind w:firstLine="0"/>
        <w:rPr>
          <w:rFonts w:ascii="Calibri Light" w:hAnsi="Calibri Light" w:cs="Calibri Light"/>
          <w:sz w:val="24"/>
          <w:szCs w:val="24"/>
        </w:rPr>
      </w:pPr>
      <w:r w:rsidRPr="00E90863">
        <w:rPr>
          <w:rFonts w:ascii="Calibri Light" w:hAnsi="Calibri Light" w:cs="Calibri Light"/>
          <w:sz w:val="24"/>
          <w:szCs w:val="24"/>
        </w:rPr>
        <w:t xml:space="preserve">ROZDZIAŁ </w:t>
      </w:r>
      <w:r w:rsidR="00B4667B" w:rsidRPr="00E90863">
        <w:rPr>
          <w:rFonts w:ascii="Calibri Light" w:hAnsi="Calibri Light" w:cs="Calibri Light"/>
          <w:sz w:val="24"/>
          <w:szCs w:val="24"/>
        </w:rPr>
        <w:t>V</w:t>
      </w:r>
      <w:r w:rsidRPr="00E90863">
        <w:rPr>
          <w:rFonts w:ascii="Calibri Light" w:hAnsi="Calibri Light" w:cs="Calibri Light"/>
          <w:sz w:val="24"/>
          <w:szCs w:val="24"/>
        </w:rPr>
        <w:t>III</w:t>
      </w:r>
    </w:p>
    <w:p w14:paraId="1DCA5405" w14:textId="77777777" w:rsidR="00A16332" w:rsidRPr="00E90863" w:rsidRDefault="00A16332" w:rsidP="00504CEA">
      <w:pPr>
        <w:pStyle w:val="Nagwek2"/>
        <w:spacing w:line="23" w:lineRule="atLeast"/>
        <w:ind w:firstLine="0"/>
        <w:rPr>
          <w:rFonts w:ascii="Calibri Light" w:hAnsi="Calibri Light" w:cs="Calibri Light"/>
          <w:sz w:val="24"/>
          <w:szCs w:val="24"/>
        </w:rPr>
      </w:pPr>
      <w:r w:rsidRPr="00E90863">
        <w:rPr>
          <w:rFonts w:ascii="Calibri Light" w:hAnsi="Calibri Light" w:cs="Calibri Light"/>
          <w:sz w:val="24"/>
          <w:szCs w:val="24"/>
        </w:rPr>
        <w:t>TERMIN WYKONANIA ZAMÓWIENIA</w:t>
      </w:r>
    </w:p>
    <w:p w14:paraId="285B2C1C" w14:textId="442986A6" w:rsidR="0013761E" w:rsidRPr="00D25488" w:rsidRDefault="00EB3BE5" w:rsidP="00D25488">
      <w:pPr>
        <w:pStyle w:val="Nagwek2"/>
        <w:numPr>
          <w:ilvl w:val="0"/>
          <w:numId w:val="77"/>
        </w:numPr>
        <w:spacing w:before="200" w:line="23" w:lineRule="atLeast"/>
        <w:ind w:left="284" w:hanging="284"/>
        <w:jc w:val="both"/>
        <w:rPr>
          <w:rFonts w:ascii="Calibri Light" w:hAnsi="Calibri Light" w:cs="Calibri Light"/>
          <w:b w:val="0"/>
          <w:bCs/>
          <w:sz w:val="24"/>
          <w:szCs w:val="24"/>
          <w:u w:val="single"/>
        </w:rPr>
      </w:pPr>
      <w:r w:rsidRPr="00D25488">
        <w:rPr>
          <w:rFonts w:ascii="Calibri Light" w:hAnsi="Calibri Light" w:cs="Calibri Light"/>
          <w:b w:val="0"/>
          <w:bCs/>
          <w:sz w:val="24"/>
          <w:szCs w:val="24"/>
        </w:rPr>
        <w:t xml:space="preserve">Zamówienie </w:t>
      </w:r>
      <w:r w:rsidR="00B614D8" w:rsidRPr="00D25488">
        <w:rPr>
          <w:rFonts w:ascii="Calibri Light" w:hAnsi="Calibri Light" w:cs="Calibri Light"/>
          <w:b w:val="0"/>
          <w:bCs/>
          <w:sz w:val="24"/>
          <w:szCs w:val="24"/>
        </w:rPr>
        <w:t xml:space="preserve">w zakresie części nr 1, nr </w:t>
      </w:r>
      <w:r w:rsidR="006604FF" w:rsidRPr="00D25488">
        <w:rPr>
          <w:rFonts w:ascii="Calibri Light" w:hAnsi="Calibri Light" w:cs="Calibri Light"/>
          <w:b w:val="0"/>
          <w:bCs/>
          <w:sz w:val="24"/>
          <w:szCs w:val="24"/>
        </w:rPr>
        <w:t xml:space="preserve">2 </w:t>
      </w:r>
      <w:r w:rsidR="00B614D8" w:rsidRPr="00D25488">
        <w:rPr>
          <w:rFonts w:ascii="Calibri Light" w:hAnsi="Calibri Light" w:cs="Calibri Light"/>
          <w:b w:val="0"/>
          <w:bCs/>
          <w:sz w:val="24"/>
          <w:szCs w:val="24"/>
        </w:rPr>
        <w:t xml:space="preserve">i nr 3 </w:t>
      </w:r>
      <w:r w:rsidRPr="00D25488">
        <w:rPr>
          <w:rFonts w:ascii="Calibri Light" w:hAnsi="Calibri Light" w:cs="Calibri Light"/>
          <w:b w:val="0"/>
          <w:bCs/>
          <w:sz w:val="24"/>
          <w:szCs w:val="24"/>
        </w:rPr>
        <w:t>należy zrealizować w termin</w:t>
      </w:r>
      <w:r w:rsidR="00B614D8" w:rsidRPr="00D25488">
        <w:rPr>
          <w:rFonts w:ascii="Calibri Light" w:hAnsi="Calibri Light" w:cs="Calibri Light"/>
          <w:b w:val="0"/>
          <w:bCs/>
          <w:sz w:val="24"/>
          <w:szCs w:val="24"/>
        </w:rPr>
        <w:t>ach</w:t>
      </w:r>
      <w:r w:rsidRPr="00D25488">
        <w:rPr>
          <w:rFonts w:ascii="Calibri Light" w:hAnsi="Calibri Light" w:cs="Calibri Light"/>
          <w:b w:val="0"/>
          <w:bCs/>
          <w:sz w:val="24"/>
          <w:szCs w:val="24"/>
        </w:rPr>
        <w:t>:</w:t>
      </w:r>
    </w:p>
    <w:p w14:paraId="565D9943" w14:textId="4E895293" w:rsidR="00D25488" w:rsidRPr="00D25488" w:rsidRDefault="00D25488" w:rsidP="00D25488">
      <w:pPr>
        <w:pStyle w:val="Akapitzlist"/>
        <w:numPr>
          <w:ilvl w:val="0"/>
          <w:numId w:val="77"/>
        </w:numPr>
        <w:ind w:left="284" w:hanging="284"/>
        <w:jc w:val="both"/>
        <w:rPr>
          <w:rFonts w:ascii="Calibri Light" w:hAnsi="Calibri Light" w:cs="Calibri Light"/>
          <w:bCs/>
          <w:sz w:val="24"/>
          <w:szCs w:val="24"/>
          <w:lang w:eastAsia="x-none"/>
        </w:rPr>
      </w:pPr>
      <w:bookmarkStart w:id="1" w:name="_Hlk120705465"/>
      <w:r w:rsidRPr="00D25488">
        <w:rPr>
          <w:rFonts w:ascii="Calibri Light" w:hAnsi="Calibri Light" w:cs="Calibri Light"/>
          <w:sz w:val="24"/>
          <w:szCs w:val="24"/>
        </w:rPr>
        <w:t xml:space="preserve">Termin realizacji zamówienia: sukcesywnie, w okresie do 12 miesięcy od dnia podpisania umowy, </w:t>
      </w:r>
      <w:r w:rsidRPr="00D25488">
        <w:rPr>
          <w:rFonts w:ascii="Calibri Light" w:hAnsi="Calibri Light" w:cs="Calibri Light"/>
          <w:bCs/>
          <w:sz w:val="24"/>
          <w:szCs w:val="24"/>
        </w:rPr>
        <w:t>w dni robocze od poniedziałku do piątku w godzinach od 6</w:t>
      </w:r>
      <w:r w:rsidRPr="00D25488">
        <w:rPr>
          <w:rFonts w:ascii="Calibri Light" w:hAnsi="Calibri Light" w:cs="Calibri Light"/>
          <w:bCs/>
          <w:sz w:val="24"/>
          <w:szCs w:val="24"/>
          <w:vertAlign w:val="superscript"/>
        </w:rPr>
        <w:t>00</w:t>
      </w:r>
      <w:r w:rsidRPr="00D25488">
        <w:rPr>
          <w:rFonts w:ascii="Calibri Light" w:hAnsi="Calibri Light" w:cs="Calibri Light"/>
          <w:bCs/>
          <w:sz w:val="24"/>
          <w:szCs w:val="24"/>
        </w:rPr>
        <w:t xml:space="preserve"> do 14</w:t>
      </w:r>
      <w:r w:rsidRPr="00D25488">
        <w:rPr>
          <w:rFonts w:ascii="Calibri Light" w:hAnsi="Calibri Light" w:cs="Calibri Light"/>
          <w:bCs/>
          <w:sz w:val="24"/>
          <w:szCs w:val="24"/>
          <w:vertAlign w:val="superscript"/>
        </w:rPr>
        <w:t>00</w:t>
      </w:r>
      <w:r w:rsidRPr="00D25488">
        <w:rPr>
          <w:rFonts w:ascii="Calibri Light" w:hAnsi="Calibri Light" w:cs="Calibri Light"/>
          <w:bCs/>
          <w:sz w:val="24"/>
          <w:szCs w:val="24"/>
        </w:rPr>
        <w:t xml:space="preserve">, </w:t>
      </w:r>
      <w:r w:rsidRPr="00D25488">
        <w:rPr>
          <w:rFonts w:ascii="Calibri Light" w:hAnsi="Calibri Light" w:cs="Calibri Light"/>
          <w:bCs/>
          <w:sz w:val="24"/>
          <w:szCs w:val="24"/>
          <w:lang w:eastAsia="x-none"/>
        </w:rPr>
        <w:t xml:space="preserve">w ciągu ……….. dni od momentu telefonicznego lub elektronicznego zgłoszenia przez Zamawiającego zapotrzebowania. </w:t>
      </w:r>
    </w:p>
    <w:p w14:paraId="5FCD725C" w14:textId="7E91490F" w:rsidR="00D25488" w:rsidRPr="00D25488" w:rsidRDefault="00D25488" w:rsidP="00D25488">
      <w:pPr>
        <w:pStyle w:val="Akapitzlist"/>
        <w:numPr>
          <w:ilvl w:val="0"/>
          <w:numId w:val="77"/>
        </w:numPr>
        <w:ind w:left="284" w:hanging="284"/>
        <w:jc w:val="both"/>
        <w:rPr>
          <w:rFonts w:ascii="Calibri Light" w:hAnsi="Calibri Light" w:cs="Calibri Light"/>
          <w:sz w:val="24"/>
          <w:szCs w:val="24"/>
        </w:rPr>
      </w:pPr>
      <w:r w:rsidRPr="00D25488">
        <w:rPr>
          <w:rFonts w:ascii="Calibri Light" w:hAnsi="Calibri Light" w:cs="Calibri Light"/>
          <w:i/>
          <w:sz w:val="24"/>
          <w:szCs w:val="24"/>
          <w:u w:val="single"/>
        </w:rPr>
        <w:t xml:space="preserve">Czas realizacji dostawy od otrzymania zlecenia „D” stanowi kryterium oceny ofert, </w:t>
      </w:r>
      <w:r>
        <w:rPr>
          <w:rFonts w:ascii="Calibri Light" w:hAnsi="Calibri Light" w:cs="Calibri Light"/>
          <w:i/>
          <w:sz w:val="24"/>
          <w:szCs w:val="24"/>
          <w:u w:val="single"/>
        </w:rPr>
        <w:br/>
      </w:r>
      <w:r w:rsidRPr="00D25488">
        <w:rPr>
          <w:rFonts w:ascii="Calibri Light" w:hAnsi="Calibri Light" w:cs="Calibri Light"/>
          <w:i/>
          <w:sz w:val="24"/>
          <w:szCs w:val="24"/>
          <w:u w:val="single"/>
        </w:rPr>
        <w:t xml:space="preserve">o którym mowa w Rozdziale </w:t>
      </w:r>
      <w:r w:rsidR="005964DE" w:rsidRPr="00451419">
        <w:rPr>
          <w:rFonts w:ascii="Calibri Light" w:hAnsi="Calibri Light" w:cs="Calibri Light"/>
          <w:i/>
          <w:sz w:val="24"/>
          <w:szCs w:val="24"/>
          <w:u w:val="single"/>
        </w:rPr>
        <w:t>XXVIII</w:t>
      </w:r>
      <w:r w:rsidRPr="00451419">
        <w:rPr>
          <w:rFonts w:ascii="Calibri Light" w:hAnsi="Calibri Light" w:cs="Calibri Light"/>
          <w:i/>
          <w:sz w:val="24"/>
          <w:szCs w:val="24"/>
          <w:u w:val="single"/>
        </w:rPr>
        <w:t xml:space="preserve"> SWZ.</w:t>
      </w:r>
    </w:p>
    <w:p w14:paraId="2A6E693F" w14:textId="2F8DD1DB" w:rsidR="0008577E" w:rsidRPr="00E90863" w:rsidRDefault="0008577E" w:rsidP="00D25488">
      <w:pPr>
        <w:pStyle w:val="Nagwek2"/>
        <w:spacing w:line="23" w:lineRule="atLeast"/>
        <w:ind w:firstLine="0"/>
        <w:jc w:val="both"/>
        <w:rPr>
          <w:rFonts w:ascii="Calibri Light" w:hAnsi="Calibri Light" w:cs="Calibri Light"/>
          <w:b w:val="0"/>
          <w:bCs/>
          <w:sz w:val="24"/>
          <w:szCs w:val="24"/>
        </w:rPr>
      </w:pPr>
    </w:p>
    <w:bookmarkEnd w:id="1"/>
    <w:p w14:paraId="055E3DA8" w14:textId="77777777" w:rsidR="00EB3BE5" w:rsidRPr="00E90863" w:rsidRDefault="00EB3BE5" w:rsidP="00EB3BE5">
      <w:pPr>
        <w:rPr>
          <w:rFonts w:ascii="Calibri Light" w:hAnsi="Calibri Light" w:cs="Calibri Light"/>
        </w:rPr>
      </w:pPr>
    </w:p>
    <w:p w14:paraId="05A0244C" w14:textId="128DD28F" w:rsidR="00C477D3" w:rsidRPr="00E90863" w:rsidRDefault="007707A6" w:rsidP="00504CEA">
      <w:pPr>
        <w:pStyle w:val="Nagwek2"/>
        <w:spacing w:line="23" w:lineRule="atLeast"/>
        <w:ind w:firstLine="0"/>
        <w:rPr>
          <w:rFonts w:ascii="Calibri Light" w:hAnsi="Calibri Light" w:cs="Calibri Light"/>
          <w:sz w:val="24"/>
          <w:szCs w:val="24"/>
        </w:rPr>
      </w:pPr>
      <w:r w:rsidRPr="00E90863">
        <w:rPr>
          <w:rFonts w:ascii="Calibri Light" w:hAnsi="Calibri Light" w:cs="Calibri Light"/>
          <w:sz w:val="24"/>
          <w:szCs w:val="24"/>
        </w:rPr>
        <w:t>ROZDZIAŁ IX</w:t>
      </w:r>
    </w:p>
    <w:p w14:paraId="6B9D28E9" w14:textId="77777777" w:rsidR="00C477D3" w:rsidRPr="00E90863" w:rsidRDefault="00C477D3" w:rsidP="00504CEA">
      <w:pPr>
        <w:pStyle w:val="Nagwek2"/>
        <w:spacing w:line="23" w:lineRule="atLeast"/>
        <w:ind w:firstLine="0"/>
        <w:rPr>
          <w:rFonts w:ascii="Calibri Light" w:hAnsi="Calibri Light" w:cs="Calibri Light"/>
          <w:sz w:val="24"/>
          <w:szCs w:val="24"/>
        </w:rPr>
      </w:pPr>
      <w:r w:rsidRPr="00E90863">
        <w:rPr>
          <w:rFonts w:ascii="Calibri Light" w:hAnsi="Calibri Light" w:cs="Calibri Light"/>
          <w:sz w:val="24"/>
          <w:szCs w:val="24"/>
        </w:rPr>
        <w:t>PROJEKTOWANE POSTANOWIENIA UMOWY W SPRAWIE ZAMÓWIENIA PUBLICZNEGO, KTÓRE ZOSTANĄ WPROWADZONE DO TREŚCI TEJ UMOWY</w:t>
      </w:r>
    </w:p>
    <w:p w14:paraId="0737606B" w14:textId="77777777" w:rsidR="00C477D3" w:rsidRPr="00E90863" w:rsidRDefault="00C477D3" w:rsidP="00504CEA">
      <w:pPr>
        <w:spacing w:line="23" w:lineRule="atLeast"/>
        <w:jc w:val="both"/>
        <w:rPr>
          <w:rFonts w:ascii="Calibri Light" w:hAnsi="Calibri Light" w:cs="Calibri Light"/>
          <w:b/>
          <w:sz w:val="24"/>
          <w:szCs w:val="24"/>
        </w:rPr>
      </w:pPr>
    </w:p>
    <w:p w14:paraId="727AA064" w14:textId="13BB7443" w:rsidR="00C477D3" w:rsidRPr="00E90863" w:rsidRDefault="00C477D3" w:rsidP="006771D4">
      <w:pPr>
        <w:numPr>
          <w:ilvl w:val="0"/>
          <w:numId w:val="45"/>
        </w:numPr>
        <w:spacing w:before="40" w:line="23" w:lineRule="atLeast"/>
        <w:ind w:left="284" w:hanging="284"/>
        <w:jc w:val="both"/>
        <w:rPr>
          <w:rFonts w:ascii="Calibri Light" w:hAnsi="Calibri Light" w:cs="Calibri Light"/>
          <w:sz w:val="24"/>
          <w:szCs w:val="24"/>
        </w:rPr>
      </w:pPr>
      <w:r w:rsidRPr="00E90863">
        <w:rPr>
          <w:rFonts w:ascii="Calibri Light" w:hAnsi="Calibri Light" w:cs="Calibri Light"/>
          <w:sz w:val="24"/>
          <w:szCs w:val="24"/>
        </w:rPr>
        <w:lastRenderedPageBreak/>
        <w:t>Projektowane postanowienia umowy w sprawie zamówienia publicznego, które zostaną w</w:t>
      </w:r>
      <w:r w:rsidR="000A0A18" w:rsidRPr="00E90863">
        <w:rPr>
          <w:rFonts w:ascii="Calibri Light" w:hAnsi="Calibri Light" w:cs="Calibri Light"/>
          <w:sz w:val="24"/>
          <w:szCs w:val="24"/>
        </w:rPr>
        <w:t xml:space="preserve">prowadzone do treści tej umowy </w:t>
      </w:r>
      <w:r w:rsidR="00527AD9" w:rsidRPr="00E90863">
        <w:rPr>
          <w:rFonts w:ascii="Calibri Light" w:hAnsi="Calibri Light" w:cs="Calibri Light"/>
          <w:sz w:val="24"/>
          <w:szCs w:val="24"/>
        </w:rPr>
        <w:t xml:space="preserve">zawiera </w:t>
      </w:r>
      <w:r w:rsidRPr="00E90863">
        <w:rPr>
          <w:rFonts w:ascii="Calibri Light" w:hAnsi="Calibri Light" w:cs="Calibri Light"/>
          <w:sz w:val="24"/>
          <w:szCs w:val="24"/>
        </w:rPr>
        <w:t>załącz</w:t>
      </w:r>
      <w:r w:rsidR="004D14DA" w:rsidRPr="00E90863">
        <w:rPr>
          <w:rFonts w:ascii="Calibri Light" w:hAnsi="Calibri Light" w:cs="Calibri Light"/>
          <w:sz w:val="24"/>
          <w:szCs w:val="24"/>
        </w:rPr>
        <w:t xml:space="preserve">nik nr </w:t>
      </w:r>
      <w:r w:rsidR="003B529F">
        <w:rPr>
          <w:rFonts w:ascii="Calibri Light" w:hAnsi="Calibri Light" w:cs="Calibri Light"/>
          <w:sz w:val="24"/>
          <w:szCs w:val="24"/>
        </w:rPr>
        <w:t xml:space="preserve">4 </w:t>
      </w:r>
      <w:r w:rsidRPr="00E90863">
        <w:rPr>
          <w:rFonts w:ascii="Calibri Light" w:hAnsi="Calibri Light" w:cs="Calibri Light"/>
          <w:sz w:val="24"/>
          <w:szCs w:val="24"/>
        </w:rPr>
        <w:t>do SW</w:t>
      </w:r>
      <w:r w:rsidR="004D14DA" w:rsidRPr="00E90863">
        <w:rPr>
          <w:rFonts w:ascii="Calibri Light" w:hAnsi="Calibri Light" w:cs="Calibri Light"/>
          <w:sz w:val="24"/>
          <w:szCs w:val="24"/>
        </w:rPr>
        <w:t>Z</w:t>
      </w:r>
      <w:r w:rsidRPr="00E90863">
        <w:rPr>
          <w:rFonts w:ascii="Calibri Light" w:hAnsi="Calibri Light" w:cs="Calibri Light"/>
          <w:sz w:val="24"/>
          <w:szCs w:val="24"/>
        </w:rPr>
        <w:t>.</w:t>
      </w:r>
    </w:p>
    <w:p w14:paraId="47CD0D65" w14:textId="2F26FD0B" w:rsidR="00B62D99" w:rsidRPr="00E90863" w:rsidRDefault="00A93CCE" w:rsidP="006771D4">
      <w:pPr>
        <w:pStyle w:val="Akapitzlist"/>
        <w:numPr>
          <w:ilvl w:val="0"/>
          <w:numId w:val="45"/>
        </w:numPr>
        <w:tabs>
          <w:tab w:val="left" w:pos="426"/>
        </w:tabs>
        <w:spacing w:before="40" w:line="23" w:lineRule="atLeast"/>
        <w:ind w:left="284" w:hanging="284"/>
        <w:jc w:val="both"/>
        <w:rPr>
          <w:rFonts w:ascii="Calibri Light" w:hAnsi="Calibri Light" w:cs="Calibri Light"/>
          <w:color w:val="000000" w:themeColor="text1"/>
          <w:sz w:val="24"/>
          <w:szCs w:val="24"/>
        </w:rPr>
      </w:pPr>
      <w:r w:rsidRPr="00E90863">
        <w:rPr>
          <w:rFonts w:ascii="Calibri Light" w:hAnsi="Calibri Light" w:cs="Calibri Light"/>
          <w:color w:val="000000" w:themeColor="text1"/>
          <w:sz w:val="24"/>
          <w:szCs w:val="24"/>
        </w:rPr>
        <w:t xml:space="preserve">Zamawiający przewiduje możliwość zmian postanowień zawartej umowy w stosunku do treści oferty, na podstawie której dokonano wyboru Wykonawcy, zgodnie z warunkami zawartymi w załączniku </w:t>
      </w:r>
      <w:r w:rsidR="003B529F" w:rsidRPr="00451419">
        <w:rPr>
          <w:rFonts w:ascii="Calibri Light" w:hAnsi="Calibri Light" w:cs="Calibri Light"/>
          <w:color w:val="000000" w:themeColor="text1"/>
          <w:sz w:val="24"/>
          <w:szCs w:val="24"/>
        </w:rPr>
        <w:t>4</w:t>
      </w:r>
      <w:r w:rsidR="008A18DD" w:rsidRPr="00451419">
        <w:rPr>
          <w:rFonts w:ascii="Calibri Light" w:hAnsi="Calibri Light" w:cs="Calibri Light"/>
          <w:sz w:val="24"/>
          <w:szCs w:val="24"/>
        </w:rPr>
        <w:t xml:space="preserve"> do SWZ</w:t>
      </w:r>
      <w:r w:rsidR="00C477D3" w:rsidRPr="00451419">
        <w:rPr>
          <w:rFonts w:ascii="Calibri Light" w:hAnsi="Calibri Light" w:cs="Calibri Light"/>
          <w:color w:val="000000" w:themeColor="text1"/>
          <w:sz w:val="24"/>
          <w:szCs w:val="24"/>
        </w:rPr>
        <w:t>.</w:t>
      </w:r>
    </w:p>
    <w:p w14:paraId="60E33048" w14:textId="65F024C1" w:rsidR="00C477D3" w:rsidRPr="00E90863" w:rsidRDefault="00C477D3" w:rsidP="006771D4">
      <w:pPr>
        <w:pStyle w:val="Akapitzlist"/>
        <w:numPr>
          <w:ilvl w:val="0"/>
          <w:numId w:val="45"/>
        </w:numPr>
        <w:tabs>
          <w:tab w:val="left" w:pos="426"/>
        </w:tabs>
        <w:spacing w:before="40" w:line="23" w:lineRule="atLeast"/>
        <w:ind w:left="284" w:hanging="284"/>
        <w:jc w:val="both"/>
        <w:rPr>
          <w:rFonts w:ascii="Calibri Light" w:hAnsi="Calibri Light" w:cs="Calibri Light"/>
          <w:color w:val="FF0000"/>
          <w:sz w:val="24"/>
          <w:szCs w:val="24"/>
        </w:rPr>
      </w:pPr>
      <w:r w:rsidRPr="00E90863">
        <w:rPr>
          <w:rFonts w:ascii="Calibri Light" w:hAnsi="Calibri Light" w:cs="Calibri Light"/>
          <w:sz w:val="24"/>
          <w:szCs w:val="24"/>
        </w:rPr>
        <w:t>Zmiana umowy może także nastąpić w przypadkach, o których mowa w art. 455 ust. 1 pkt 2-4 oraz ust. 2 ustawy</w:t>
      </w:r>
      <w:r w:rsidR="00E329C8" w:rsidRPr="00E90863">
        <w:rPr>
          <w:rFonts w:ascii="Calibri Light" w:hAnsi="Calibri Light" w:cs="Calibri Light"/>
          <w:sz w:val="24"/>
          <w:szCs w:val="24"/>
        </w:rPr>
        <w:t xml:space="preserve"> Prawo zamówień publicznych</w:t>
      </w:r>
      <w:r w:rsidRPr="00E90863">
        <w:rPr>
          <w:rFonts w:ascii="Calibri Light" w:hAnsi="Calibri Light" w:cs="Calibri Light"/>
          <w:sz w:val="24"/>
          <w:szCs w:val="24"/>
        </w:rPr>
        <w:t>.</w:t>
      </w:r>
    </w:p>
    <w:p w14:paraId="65D5678F" w14:textId="4080F27D" w:rsidR="00835795" w:rsidRPr="00E90863" w:rsidRDefault="00C477D3" w:rsidP="006771D4">
      <w:pPr>
        <w:pStyle w:val="Akapitzlist"/>
        <w:numPr>
          <w:ilvl w:val="0"/>
          <w:numId w:val="45"/>
        </w:numPr>
        <w:spacing w:before="40" w:line="23" w:lineRule="atLeast"/>
        <w:ind w:left="284" w:hanging="284"/>
        <w:jc w:val="both"/>
        <w:rPr>
          <w:rFonts w:ascii="Calibri Light" w:hAnsi="Calibri Light" w:cs="Calibri Light"/>
          <w:sz w:val="24"/>
          <w:szCs w:val="24"/>
        </w:rPr>
      </w:pPr>
      <w:r w:rsidRPr="00E90863">
        <w:rPr>
          <w:rFonts w:ascii="Calibri Light" w:hAnsi="Calibri Light" w:cs="Calibri Light"/>
          <w:sz w:val="24"/>
          <w:szCs w:val="24"/>
        </w:rPr>
        <w:t xml:space="preserve">Przed zawarciem umowy należy dopełnić formalności, które zostały wskazane w Rozdziale </w:t>
      </w:r>
      <w:r w:rsidR="004D14DA" w:rsidRPr="00E90863">
        <w:rPr>
          <w:rFonts w:ascii="Calibri Light" w:hAnsi="Calibri Light" w:cs="Calibri Light"/>
          <w:sz w:val="24"/>
          <w:szCs w:val="24"/>
        </w:rPr>
        <w:t>XX</w:t>
      </w:r>
      <w:r w:rsidR="007E75FE" w:rsidRPr="00E90863">
        <w:rPr>
          <w:rFonts w:ascii="Calibri Light" w:hAnsi="Calibri Light" w:cs="Calibri Light"/>
          <w:sz w:val="24"/>
          <w:szCs w:val="24"/>
        </w:rPr>
        <w:t>X</w:t>
      </w:r>
      <w:r w:rsidRPr="00E90863">
        <w:rPr>
          <w:rFonts w:ascii="Calibri Light" w:hAnsi="Calibri Light" w:cs="Calibri Light"/>
          <w:sz w:val="24"/>
          <w:szCs w:val="24"/>
        </w:rPr>
        <w:t xml:space="preserve"> SWZ.</w:t>
      </w:r>
    </w:p>
    <w:p w14:paraId="3CC1A5CE" w14:textId="4FC0F064" w:rsidR="00962F12" w:rsidRPr="00E90863" w:rsidRDefault="00962F12" w:rsidP="00504CEA">
      <w:pPr>
        <w:pStyle w:val="Nagwek2"/>
        <w:spacing w:line="23" w:lineRule="atLeast"/>
        <w:ind w:firstLine="0"/>
        <w:rPr>
          <w:rFonts w:ascii="Calibri Light" w:hAnsi="Calibri Light" w:cs="Calibri Light"/>
          <w:sz w:val="24"/>
          <w:szCs w:val="24"/>
        </w:rPr>
      </w:pPr>
      <w:r w:rsidRPr="00E90863">
        <w:rPr>
          <w:rFonts w:ascii="Calibri Light" w:hAnsi="Calibri Light" w:cs="Calibri Light"/>
          <w:sz w:val="24"/>
          <w:szCs w:val="24"/>
        </w:rPr>
        <w:t xml:space="preserve">ROZDZIAŁ </w:t>
      </w:r>
      <w:r w:rsidR="007707A6" w:rsidRPr="00E90863">
        <w:rPr>
          <w:rFonts w:ascii="Calibri Light" w:hAnsi="Calibri Light" w:cs="Calibri Light"/>
          <w:sz w:val="24"/>
          <w:szCs w:val="24"/>
        </w:rPr>
        <w:t>X</w:t>
      </w:r>
    </w:p>
    <w:p w14:paraId="6C02ACAB" w14:textId="77777777" w:rsidR="00962F12" w:rsidRPr="00E90863" w:rsidRDefault="00962F12" w:rsidP="00504CEA">
      <w:pPr>
        <w:pStyle w:val="Nagwek2"/>
        <w:spacing w:line="23" w:lineRule="atLeast"/>
        <w:ind w:firstLine="0"/>
        <w:rPr>
          <w:rFonts w:ascii="Calibri Light" w:hAnsi="Calibri Light" w:cs="Calibri Light"/>
          <w:sz w:val="24"/>
          <w:szCs w:val="24"/>
        </w:rPr>
      </w:pPr>
      <w:r w:rsidRPr="00E90863">
        <w:rPr>
          <w:rFonts w:ascii="Calibri Light" w:hAnsi="Calibri Light" w:cs="Calibri Light"/>
          <w:sz w:val="24"/>
          <w:szCs w:val="24"/>
        </w:rPr>
        <w:t>OPIS SPOSOBU OBLICZENIA CENY</w:t>
      </w:r>
    </w:p>
    <w:p w14:paraId="04861297" w14:textId="54E309E4" w:rsidR="00057317" w:rsidRPr="00E90863" w:rsidRDefault="00304D95" w:rsidP="006771D4">
      <w:pPr>
        <w:numPr>
          <w:ilvl w:val="0"/>
          <w:numId w:val="2"/>
        </w:numPr>
        <w:tabs>
          <w:tab w:val="clear" w:pos="567"/>
          <w:tab w:val="num" w:pos="284"/>
        </w:tabs>
        <w:spacing w:line="23" w:lineRule="atLeast"/>
        <w:ind w:left="284" w:hanging="284"/>
        <w:jc w:val="both"/>
        <w:rPr>
          <w:rFonts w:ascii="Calibri Light" w:hAnsi="Calibri Light" w:cs="Calibri Light"/>
          <w:color w:val="000000" w:themeColor="text1"/>
          <w:sz w:val="24"/>
          <w:szCs w:val="24"/>
        </w:rPr>
      </w:pPr>
      <w:r w:rsidRPr="00E90863">
        <w:rPr>
          <w:rFonts w:ascii="Calibri Light" w:hAnsi="Calibri Light" w:cs="Calibri Light"/>
          <w:color w:val="000000" w:themeColor="text1"/>
          <w:sz w:val="24"/>
          <w:szCs w:val="24"/>
        </w:rPr>
        <w:t xml:space="preserve">Wykonawca poda cenę ofertową na formularzu oferty, zgodnie z </w:t>
      </w:r>
      <w:r w:rsidRPr="00E90863">
        <w:rPr>
          <w:rFonts w:ascii="Calibri Light" w:hAnsi="Calibri Light" w:cs="Calibri Light"/>
          <w:b/>
          <w:color w:val="000000" w:themeColor="text1"/>
          <w:sz w:val="24"/>
          <w:szCs w:val="24"/>
        </w:rPr>
        <w:t>załącznikiem nr 1</w:t>
      </w:r>
      <w:r w:rsidR="00B37790" w:rsidRPr="00E90863">
        <w:rPr>
          <w:rFonts w:ascii="Calibri Light" w:hAnsi="Calibri Light" w:cs="Calibri Light"/>
          <w:color w:val="000000" w:themeColor="text1"/>
          <w:sz w:val="24"/>
          <w:szCs w:val="24"/>
        </w:rPr>
        <w:t xml:space="preserve"> do SWZ. </w:t>
      </w:r>
    </w:p>
    <w:p w14:paraId="7B1C5D8C" w14:textId="42D5D4C8" w:rsidR="00057317" w:rsidRPr="00E90863" w:rsidRDefault="000E0981" w:rsidP="006771D4">
      <w:pPr>
        <w:numPr>
          <w:ilvl w:val="0"/>
          <w:numId w:val="2"/>
        </w:numPr>
        <w:tabs>
          <w:tab w:val="clear" w:pos="567"/>
          <w:tab w:val="num" w:pos="284"/>
        </w:tabs>
        <w:spacing w:line="23" w:lineRule="atLeast"/>
        <w:ind w:left="284" w:hanging="284"/>
        <w:jc w:val="both"/>
        <w:rPr>
          <w:rFonts w:ascii="Calibri Light" w:hAnsi="Calibri Light" w:cs="Calibri Light"/>
          <w:sz w:val="24"/>
          <w:szCs w:val="24"/>
        </w:rPr>
      </w:pPr>
      <w:r w:rsidRPr="00E90863">
        <w:rPr>
          <w:rFonts w:ascii="Calibri Light" w:hAnsi="Calibri Light" w:cs="Calibri Light"/>
          <w:sz w:val="24"/>
          <w:szCs w:val="24"/>
        </w:rPr>
        <w:t>Podan</w:t>
      </w:r>
      <w:r w:rsidR="00FC2967">
        <w:rPr>
          <w:rFonts w:ascii="Calibri Light" w:hAnsi="Calibri Light" w:cs="Calibri Light"/>
          <w:sz w:val="24"/>
          <w:szCs w:val="24"/>
        </w:rPr>
        <w:t>e</w:t>
      </w:r>
      <w:r w:rsidRPr="00E90863">
        <w:rPr>
          <w:rFonts w:ascii="Calibri Light" w:hAnsi="Calibri Light" w:cs="Calibri Light"/>
          <w:sz w:val="24"/>
          <w:szCs w:val="24"/>
        </w:rPr>
        <w:t xml:space="preserve"> cen</w:t>
      </w:r>
      <w:r w:rsidR="00FC2967">
        <w:rPr>
          <w:rFonts w:ascii="Calibri Light" w:hAnsi="Calibri Light" w:cs="Calibri Light"/>
          <w:sz w:val="24"/>
          <w:szCs w:val="24"/>
        </w:rPr>
        <w:t>y</w:t>
      </w:r>
      <w:r w:rsidRPr="00E90863">
        <w:rPr>
          <w:rFonts w:ascii="Calibri Light" w:hAnsi="Calibri Light" w:cs="Calibri Light"/>
          <w:sz w:val="24"/>
          <w:szCs w:val="24"/>
        </w:rPr>
        <w:t xml:space="preserve"> ofertow</w:t>
      </w:r>
      <w:r w:rsidR="00FC2967">
        <w:rPr>
          <w:rFonts w:ascii="Calibri Light" w:hAnsi="Calibri Light" w:cs="Calibri Light"/>
          <w:sz w:val="24"/>
          <w:szCs w:val="24"/>
        </w:rPr>
        <w:t>e</w:t>
      </w:r>
      <w:r w:rsidRPr="00E90863">
        <w:rPr>
          <w:rFonts w:ascii="Calibri Light" w:hAnsi="Calibri Light" w:cs="Calibri Light"/>
          <w:sz w:val="24"/>
          <w:szCs w:val="24"/>
        </w:rPr>
        <w:t xml:space="preserve"> mus</w:t>
      </w:r>
      <w:r w:rsidR="00FC2967">
        <w:rPr>
          <w:rFonts w:ascii="Calibri Light" w:hAnsi="Calibri Light" w:cs="Calibri Light"/>
          <w:sz w:val="24"/>
          <w:szCs w:val="24"/>
        </w:rPr>
        <w:t>zą</w:t>
      </w:r>
      <w:r w:rsidRPr="00E90863">
        <w:rPr>
          <w:rFonts w:ascii="Calibri Light" w:hAnsi="Calibri Light" w:cs="Calibri Light"/>
          <w:sz w:val="24"/>
          <w:szCs w:val="24"/>
        </w:rPr>
        <w:t xml:space="preserve"> zawierać wszystkie koszty związane z realizacją zamówienia, wynikające z opisu przedmiotu zamówienia – </w:t>
      </w:r>
      <w:r w:rsidRPr="00E90863">
        <w:rPr>
          <w:rFonts w:ascii="Calibri Light" w:hAnsi="Calibri Light" w:cs="Calibri Light"/>
          <w:b/>
          <w:sz w:val="24"/>
          <w:szCs w:val="24"/>
        </w:rPr>
        <w:t>cena ryczałtowa.</w:t>
      </w:r>
    </w:p>
    <w:p w14:paraId="3298053F" w14:textId="7F7A9D8C" w:rsidR="00FC2967" w:rsidRPr="00FC2967" w:rsidRDefault="00A93CCE" w:rsidP="00FC2967">
      <w:pPr>
        <w:numPr>
          <w:ilvl w:val="0"/>
          <w:numId w:val="2"/>
        </w:numPr>
        <w:tabs>
          <w:tab w:val="clear" w:pos="567"/>
          <w:tab w:val="num" w:pos="284"/>
        </w:tabs>
        <w:spacing w:line="23" w:lineRule="atLeast"/>
        <w:ind w:left="284" w:hanging="284"/>
        <w:jc w:val="both"/>
        <w:rPr>
          <w:rFonts w:ascii="Calibri Light" w:hAnsi="Calibri Light" w:cs="Calibri Light"/>
          <w:b/>
          <w:sz w:val="24"/>
          <w:szCs w:val="24"/>
        </w:rPr>
      </w:pPr>
      <w:r w:rsidRPr="00E90863">
        <w:rPr>
          <w:rFonts w:ascii="Calibri Light" w:hAnsi="Calibri Light" w:cs="Calibri Light"/>
          <w:sz w:val="24"/>
          <w:szCs w:val="24"/>
        </w:rPr>
        <w:t>Podan</w:t>
      </w:r>
      <w:r w:rsidR="00FC2967">
        <w:rPr>
          <w:rFonts w:ascii="Calibri Light" w:hAnsi="Calibri Light" w:cs="Calibri Light"/>
          <w:sz w:val="24"/>
          <w:szCs w:val="24"/>
        </w:rPr>
        <w:t>e</w:t>
      </w:r>
      <w:r w:rsidRPr="00E90863">
        <w:rPr>
          <w:rFonts w:ascii="Calibri Light" w:hAnsi="Calibri Light" w:cs="Calibri Light"/>
          <w:sz w:val="24"/>
          <w:szCs w:val="24"/>
        </w:rPr>
        <w:t xml:space="preserve"> cen</w:t>
      </w:r>
      <w:r w:rsidR="00FC2967">
        <w:rPr>
          <w:rFonts w:ascii="Calibri Light" w:hAnsi="Calibri Light" w:cs="Calibri Light"/>
          <w:sz w:val="24"/>
          <w:szCs w:val="24"/>
        </w:rPr>
        <w:t>y</w:t>
      </w:r>
      <w:r w:rsidRPr="00E90863">
        <w:rPr>
          <w:rFonts w:ascii="Calibri Light" w:hAnsi="Calibri Light" w:cs="Calibri Light"/>
          <w:sz w:val="24"/>
          <w:szCs w:val="24"/>
        </w:rPr>
        <w:t xml:space="preserve"> mus</w:t>
      </w:r>
      <w:r w:rsidR="00FC2967">
        <w:rPr>
          <w:rFonts w:ascii="Calibri Light" w:hAnsi="Calibri Light" w:cs="Calibri Light"/>
          <w:sz w:val="24"/>
          <w:szCs w:val="24"/>
        </w:rPr>
        <w:t>zą</w:t>
      </w:r>
      <w:r w:rsidRPr="00E90863">
        <w:rPr>
          <w:rFonts w:ascii="Calibri Light" w:hAnsi="Calibri Light" w:cs="Calibri Light"/>
          <w:sz w:val="24"/>
          <w:szCs w:val="24"/>
        </w:rPr>
        <w:t xml:space="preserve"> uwzględniać wszystkie koszty i czynności niezbędne do wykonania przedmiotu zamówienia wynikające wprost z obowiązków Wykonawcy określonych w </w:t>
      </w:r>
      <w:r w:rsidRPr="00FC2967">
        <w:rPr>
          <w:rFonts w:ascii="Calibri Light" w:hAnsi="Calibri Light" w:cs="Calibri Light"/>
          <w:sz w:val="24"/>
          <w:szCs w:val="24"/>
        </w:rPr>
        <w:t>SWZ oraz projektowanych postanowieniach umowy</w:t>
      </w:r>
      <w:r w:rsidR="00FC2967" w:rsidRPr="00FC2967">
        <w:rPr>
          <w:rFonts w:ascii="Calibri Light" w:hAnsi="Calibri Light" w:cs="Calibri Light"/>
          <w:sz w:val="24"/>
          <w:szCs w:val="24"/>
        </w:rPr>
        <w:t>, koszty związane z ubezpieczeniem prac oraz wszystkie podatki.</w:t>
      </w:r>
    </w:p>
    <w:p w14:paraId="0B6808F6" w14:textId="2FB67556" w:rsidR="00701368" w:rsidRPr="00E90863" w:rsidRDefault="00057317" w:rsidP="006771D4">
      <w:pPr>
        <w:numPr>
          <w:ilvl w:val="0"/>
          <w:numId w:val="2"/>
        </w:numPr>
        <w:tabs>
          <w:tab w:val="clear" w:pos="567"/>
          <w:tab w:val="num" w:pos="284"/>
        </w:tabs>
        <w:spacing w:line="23" w:lineRule="atLeast"/>
        <w:ind w:left="284" w:hanging="284"/>
        <w:jc w:val="both"/>
        <w:rPr>
          <w:rFonts w:ascii="Calibri Light" w:hAnsi="Calibri Light" w:cs="Calibri Light"/>
          <w:b/>
          <w:sz w:val="24"/>
          <w:szCs w:val="24"/>
        </w:rPr>
      </w:pPr>
      <w:r w:rsidRPr="00E90863">
        <w:rPr>
          <w:rFonts w:ascii="Calibri Light" w:hAnsi="Calibri Light" w:cs="Calibri Light"/>
          <w:color w:val="000000" w:themeColor="text1"/>
          <w:sz w:val="24"/>
          <w:szCs w:val="24"/>
        </w:rPr>
        <w:t xml:space="preserve">Wykonawca ponosi odpowiedzialność na zasadzie ryzyka </w:t>
      </w:r>
      <w:r w:rsidRPr="00E90863">
        <w:rPr>
          <w:rFonts w:ascii="Calibri Light" w:hAnsi="Calibri Light" w:cs="Calibri Light"/>
          <w:sz w:val="24"/>
          <w:szCs w:val="24"/>
        </w:rPr>
        <w:t>z tytułu oszacowania wszelkich kosztów związanych z realizacją przedmiotu zamówienia. Niedoszacowanie, pominięcie oraz brak rozpoznania zakresu przedmiotu zamówienia nie może być podstawą do żądania zmiany wynagrodzenia.</w:t>
      </w:r>
    </w:p>
    <w:p w14:paraId="2402D7C0" w14:textId="16CEE9DD" w:rsidR="00686E92" w:rsidRPr="00E90863" w:rsidRDefault="00260EAE" w:rsidP="006771D4">
      <w:pPr>
        <w:numPr>
          <w:ilvl w:val="0"/>
          <w:numId w:val="2"/>
        </w:numPr>
        <w:tabs>
          <w:tab w:val="clear" w:pos="567"/>
          <w:tab w:val="num" w:pos="284"/>
        </w:tabs>
        <w:spacing w:line="23" w:lineRule="atLeast"/>
        <w:ind w:left="284" w:hanging="284"/>
        <w:jc w:val="both"/>
        <w:rPr>
          <w:rFonts w:ascii="Calibri Light" w:hAnsi="Calibri Light" w:cs="Calibri Light"/>
          <w:sz w:val="24"/>
          <w:szCs w:val="24"/>
        </w:rPr>
      </w:pPr>
      <w:r w:rsidRPr="00E90863">
        <w:rPr>
          <w:rFonts w:ascii="Calibri Light" w:hAnsi="Calibri Light" w:cs="Calibri Light"/>
          <w:color w:val="000000" w:themeColor="text1"/>
          <w:sz w:val="24"/>
          <w:szCs w:val="24"/>
        </w:rPr>
        <w:t xml:space="preserve">Cena ta będzie stała i nie może się zmienić, za wyjątkiem przypadków opisanych w projektowanych postanowieniach umowy w sprawie zamówienia publicznego, które zostaną wprowadzone do treści tej umowy (załącznik nr </w:t>
      </w:r>
      <w:r w:rsidR="003D1CA6">
        <w:rPr>
          <w:rFonts w:ascii="Calibri Light" w:hAnsi="Calibri Light" w:cs="Calibri Light"/>
          <w:sz w:val="24"/>
          <w:szCs w:val="24"/>
        </w:rPr>
        <w:t>4</w:t>
      </w:r>
      <w:r w:rsidR="000B33A4" w:rsidRPr="00E90863">
        <w:rPr>
          <w:rFonts w:ascii="Calibri Light" w:hAnsi="Calibri Light" w:cs="Calibri Light"/>
          <w:sz w:val="24"/>
          <w:szCs w:val="24"/>
        </w:rPr>
        <w:t xml:space="preserve"> </w:t>
      </w:r>
      <w:r w:rsidRPr="00E90863">
        <w:rPr>
          <w:rFonts w:ascii="Calibri Light" w:hAnsi="Calibri Light" w:cs="Calibri Light"/>
          <w:color w:val="000000" w:themeColor="text1"/>
          <w:sz w:val="24"/>
          <w:szCs w:val="24"/>
        </w:rPr>
        <w:t>do SWZ)</w:t>
      </w:r>
      <w:r w:rsidR="00061E3C" w:rsidRPr="00E90863">
        <w:rPr>
          <w:rFonts w:ascii="Calibri Light" w:hAnsi="Calibri Light" w:cs="Calibri Light"/>
          <w:color w:val="000000" w:themeColor="text1"/>
          <w:sz w:val="24"/>
          <w:szCs w:val="24"/>
        </w:rPr>
        <w:t>.</w:t>
      </w:r>
    </w:p>
    <w:p w14:paraId="73D1D0F2" w14:textId="4B960F70" w:rsidR="00061E3C" w:rsidRDefault="00304D95" w:rsidP="006771D4">
      <w:pPr>
        <w:numPr>
          <w:ilvl w:val="0"/>
          <w:numId w:val="2"/>
        </w:numPr>
        <w:tabs>
          <w:tab w:val="clear" w:pos="567"/>
          <w:tab w:val="num" w:pos="284"/>
        </w:tabs>
        <w:spacing w:line="23" w:lineRule="atLeast"/>
        <w:ind w:left="284" w:hanging="284"/>
        <w:jc w:val="both"/>
        <w:rPr>
          <w:rFonts w:ascii="Calibri Light" w:hAnsi="Calibri Light" w:cs="Calibri Light"/>
          <w:sz w:val="24"/>
          <w:szCs w:val="24"/>
        </w:rPr>
      </w:pPr>
      <w:r w:rsidRPr="00E90863">
        <w:rPr>
          <w:rFonts w:ascii="Calibri Light" w:hAnsi="Calibri Light" w:cs="Calibri Light"/>
          <w:sz w:val="24"/>
          <w:szCs w:val="24"/>
        </w:rPr>
        <w:t xml:space="preserve">Cena ofertowa musi być podana w złotych polskich (PLN), </w:t>
      </w:r>
      <w:r w:rsidR="0074446C" w:rsidRPr="00E90863">
        <w:rPr>
          <w:rFonts w:ascii="Calibri Light" w:hAnsi="Calibri Light" w:cs="Calibri Light"/>
          <w:sz w:val="24"/>
          <w:szCs w:val="24"/>
        </w:rPr>
        <w:t>cyfrowo</w:t>
      </w:r>
      <w:r w:rsidR="00301B84" w:rsidRPr="00E90863">
        <w:rPr>
          <w:rFonts w:ascii="Calibri Light" w:hAnsi="Calibri Light" w:cs="Calibri Light"/>
          <w:sz w:val="24"/>
          <w:szCs w:val="24"/>
        </w:rPr>
        <w:t xml:space="preserve"> </w:t>
      </w:r>
      <w:r w:rsidR="0074446C" w:rsidRPr="00E90863">
        <w:rPr>
          <w:rFonts w:ascii="Calibri Light" w:hAnsi="Calibri Light" w:cs="Calibri Light"/>
          <w:sz w:val="24"/>
          <w:szCs w:val="24"/>
        </w:rPr>
        <w:t>(do drugiego miejsca po </w:t>
      </w:r>
      <w:r w:rsidRPr="00E90863">
        <w:rPr>
          <w:rFonts w:ascii="Calibri Light" w:hAnsi="Calibri Light" w:cs="Calibri Light"/>
          <w:sz w:val="24"/>
          <w:szCs w:val="24"/>
        </w:rPr>
        <w:t>przecinku).</w:t>
      </w:r>
    </w:p>
    <w:p w14:paraId="672CE4BF" w14:textId="77777777" w:rsidR="003D1CA6" w:rsidRDefault="003D1CA6" w:rsidP="003D1CA6">
      <w:pPr>
        <w:numPr>
          <w:ilvl w:val="0"/>
          <w:numId w:val="2"/>
        </w:numPr>
        <w:tabs>
          <w:tab w:val="clear" w:pos="567"/>
          <w:tab w:val="num" w:pos="284"/>
        </w:tabs>
        <w:spacing w:line="23" w:lineRule="atLeast"/>
        <w:ind w:left="284" w:hanging="284"/>
        <w:jc w:val="both"/>
        <w:rPr>
          <w:rFonts w:ascii="Calibri Light" w:hAnsi="Calibri Light" w:cs="Calibri Light"/>
          <w:sz w:val="24"/>
          <w:szCs w:val="24"/>
        </w:rPr>
      </w:pPr>
      <w:r w:rsidRPr="003D1CA6">
        <w:rPr>
          <w:rFonts w:ascii="Calibri" w:hAnsi="Calibri" w:cs="Arial"/>
          <w:sz w:val="22"/>
          <w:szCs w:val="22"/>
        </w:rPr>
        <w:t>Cenę ofertową należy wyliczyć w tabelach znajdujących się na Formularzu ofertowym (</w:t>
      </w:r>
      <w:r w:rsidRPr="003D1CA6">
        <w:rPr>
          <w:rFonts w:ascii="Calibri" w:hAnsi="Calibri" w:cs="Arial"/>
          <w:b/>
          <w:sz w:val="22"/>
          <w:szCs w:val="22"/>
        </w:rPr>
        <w:t xml:space="preserve">Załącznik </w:t>
      </w:r>
      <w:r w:rsidRPr="003D1CA6">
        <w:rPr>
          <w:rFonts w:ascii="Calibri" w:hAnsi="Calibri" w:cs="Arial"/>
          <w:b/>
          <w:sz w:val="22"/>
          <w:szCs w:val="22"/>
        </w:rPr>
        <w:br/>
        <w:t>nr 1 do SWZ</w:t>
      </w:r>
      <w:r w:rsidRPr="003D1CA6">
        <w:rPr>
          <w:rFonts w:ascii="Calibri" w:hAnsi="Calibri" w:cs="Arial"/>
          <w:sz w:val="22"/>
          <w:szCs w:val="22"/>
        </w:rPr>
        <w:t xml:space="preserve">), odrębnie dla każdej części na którą Wykonawca składa ofertę. Wykonawca zobowiązany jest wypełnić wszystkie pozycje Formularza ofertowego odpowiednio dla części, na którą składa ofertę. Ceny jednostkowe należy określić w wysokości brutto. Wartość poszczególnych pozycji należy obliczyć jako iloczyn oferowanej ceny jednostkowej brutto (kolumna nr 5) i przewidywanej ilości w ciągu trwania umowy (kolumna nr 4). Wartość całości zadania należy obliczyć jako sumę wartości poszczególnych pozycji Formularza ofertowego (kolumna nr 6). </w:t>
      </w:r>
    </w:p>
    <w:p w14:paraId="6BCF0D9C" w14:textId="5F735912" w:rsidR="003D1CA6" w:rsidRPr="003D1CA6" w:rsidRDefault="003D1CA6" w:rsidP="003D1CA6">
      <w:pPr>
        <w:spacing w:line="23" w:lineRule="atLeast"/>
        <w:ind w:left="284"/>
        <w:jc w:val="both"/>
        <w:rPr>
          <w:rFonts w:ascii="Calibri Light" w:hAnsi="Calibri Light" w:cs="Calibri Light"/>
          <w:sz w:val="24"/>
          <w:szCs w:val="24"/>
        </w:rPr>
      </w:pPr>
      <w:r w:rsidRPr="003D1CA6">
        <w:rPr>
          <w:rFonts w:ascii="Calibri" w:hAnsi="Calibri" w:cs="Arial"/>
          <w:b/>
          <w:sz w:val="22"/>
          <w:szCs w:val="22"/>
        </w:rPr>
        <w:t xml:space="preserve">Tak wyliczoną kwotę należy wpisać nad tabelą w Formularzu ofertowym, odrębnie dla każdej części, na którą jest składana oferta. </w:t>
      </w:r>
    </w:p>
    <w:p w14:paraId="1E0014A6" w14:textId="4B692FF2" w:rsidR="003D1CA6" w:rsidRPr="00246A91" w:rsidRDefault="00246A91" w:rsidP="00246A91">
      <w:pPr>
        <w:jc w:val="both"/>
        <w:rPr>
          <w:rFonts w:ascii="Calibri" w:hAnsi="Calibri" w:cs="Arial"/>
          <w:sz w:val="22"/>
          <w:szCs w:val="22"/>
        </w:rPr>
      </w:pPr>
      <w:r>
        <w:rPr>
          <w:rFonts w:ascii="Calibri" w:hAnsi="Calibri" w:cs="Arial"/>
          <w:b/>
          <w:sz w:val="22"/>
          <w:szCs w:val="22"/>
        </w:rPr>
        <w:t xml:space="preserve">      </w:t>
      </w:r>
      <w:r w:rsidR="003D1CA6" w:rsidRPr="00246A91">
        <w:rPr>
          <w:rFonts w:ascii="Calibri" w:hAnsi="Calibri" w:cs="Arial"/>
          <w:b/>
          <w:sz w:val="22"/>
          <w:szCs w:val="22"/>
        </w:rPr>
        <w:t>Wyliczona cena oferty brutto będzie służyć do porównania złożonych ofert.</w:t>
      </w:r>
    </w:p>
    <w:p w14:paraId="5A00A500" w14:textId="549973E6" w:rsidR="00567D53" w:rsidRPr="003D1CA6" w:rsidRDefault="00304D95" w:rsidP="003D1CA6">
      <w:pPr>
        <w:pStyle w:val="Akapitzlist"/>
        <w:numPr>
          <w:ilvl w:val="0"/>
          <w:numId w:val="2"/>
        </w:numPr>
        <w:tabs>
          <w:tab w:val="clear" w:pos="567"/>
          <w:tab w:val="num" w:pos="284"/>
        </w:tabs>
        <w:jc w:val="both"/>
        <w:rPr>
          <w:rFonts w:ascii="Calibri" w:hAnsi="Calibri" w:cs="Arial"/>
          <w:sz w:val="22"/>
          <w:szCs w:val="22"/>
        </w:rPr>
      </w:pPr>
      <w:r w:rsidRPr="003D1CA6">
        <w:rPr>
          <w:rFonts w:ascii="Calibri Light" w:hAnsi="Calibri Light" w:cs="Calibri Light"/>
          <w:color w:val="000000"/>
          <w:sz w:val="24"/>
          <w:szCs w:val="24"/>
        </w:rPr>
        <w:t>Wykonawca, składając ofertę (</w:t>
      </w:r>
      <w:r w:rsidR="00567D53" w:rsidRPr="003D1CA6">
        <w:rPr>
          <w:rFonts w:ascii="Calibri Light" w:hAnsi="Calibri Light" w:cs="Calibri Light"/>
          <w:color w:val="000000"/>
          <w:sz w:val="24"/>
          <w:szCs w:val="24"/>
        </w:rPr>
        <w:t>na</w:t>
      </w:r>
      <w:r w:rsidRPr="003D1CA6">
        <w:rPr>
          <w:rFonts w:ascii="Calibri Light" w:hAnsi="Calibri Light" w:cs="Calibri Light"/>
          <w:color w:val="000000"/>
          <w:sz w:val="24"/>
          <w:szCs w:val="24"/>
        </w:rPr>
        <w:t xml:space="preserve"> formularzu oferty stanowiącym załącznik nr 1 do SWZ) informuje Zamawiającego, </w:t>
      </w:r>
      <w:r w:rsidR="00567D53" w:rsidRPr="003D1CA6">
        <w:rPr>
          <w:rFonts w:ascii="Calibri Light" w:hAnsi="Calibri Light" w:cs="Calibri Light"/>
          <w:color w:val="000000"/>
          <w:sz w:val="24"/>
          <w:szCs w:val="24"/>
        </w:rPr>
        <w:t xml:space="preserve">że </w:t>
      </w:r>
      <w:r w:rsidRPr="003D1CA6">
        <w:rPr>
          <w:rFonts w:ascii="Calibri Light" w:hAnsi="Calibri Light" w:cs="Calibri Light"/>
          <w:color w:val="000000"/>
          <w:sz w:val="24"/>
          <w:szCs w:val="24"/>
        </w:rPr>
        <w:t xml:space="preserve">wybór </w:t>
      </w:r>
      <w:r w:rsidR="00567D53" w:rsidRPr="003D1CA6">
        <w:rPr>
          <w:rFonts w:ascii="Calibri Light" w:hAnsi="Calibri Light" w:cs="Calibri Light"/>
          <w:color w:val="000000"/>
          <w:sz w:val="24"/>
          <w:szCs w:val="24"/>
        </w:rPr>
        <w:t xml:space="preserve">jego </w:t>
      </w:r>
      <w:r w:rsidRPr="003D1CA6">
        <w:rPr>
          <w:rFonts w:ascii="Calibri Light" w:hAnsi="Calibri Light" w:cs="Calibri Light"/>
          <w:color w:val="000000"/>
          <w:sz w:val="24"/>
          <w:szCs w:val="24"/>
        </w:rPr>
        <w:t>oferty będzie prowadzi</w:t>
      </w:r>
      <w:r w:rsidR="00567D53" w:rsidRPr="003D1CA6">
        <w:rPr>
          <w:rFonts w:ascii="Calibri Light" w:hAnsi="Calibri Light" w:cs="Calibri Light"/>
          <w:color w:val="000000"/>
          <w:sz w:val="24"/>
          <w:szCs w:val="24"/>
        </w:rPr>
        <w:t>ł</w:t>
      </w:r>
      <w:r w:rsidRPr="003D1CA6">
        <w:rPr>
          <w:rFonts w:ascii="Calibri Light" w:hAnsi="Calibri Light" w:cs="Calibri Light"/>
          <w:color w:val="000000"/>
          <w:sz w:val="24"/>
          <w:szCs w:val="24"/>
        </w:rPr>
        <w:t xml:space="preserve"> do powstania u Zamawiającego obowiązku podatkowego, wskazując</w:t>
      </w:r>
      <w:r w:rsidR="00567D53" w:rsidRPr="003D1CA6">
        <w:rPr>
          <w:rFonts w:ascii="Calibri Light" w:hAnsi="Calibri Light" w:cs="Calibri Light"/>
          <w:color w:val="000000"/>
          <w:sz w:val="24"/>
          <w:szCs w:val="24"/>
        </w:rPr>
        <w:t>:</w:t>
      </w:r>
    </w:p>
    <w:p w14:paraId="38617AE2" w14:textId="11071573" w:rsidR="00304D95" w:rsidRPr="00F11DBF" w:rsidRDefault="00304D95" w:rsidP="006771D4">
      <w:pPr>
        <w:pStyle w:val="Akapitzlist"/>
        <w:numPr>
          <w:ilvl w:val="0"/>
          <w:numId w:val="53"/>
        </w:numPr>
        <w:tabs>
          <w:tab w:val="num" w:pos="567"/>
        </w:tabs>
        <w:spacing w:line="23" w:lineRule="atLeast"/>
        <w:ind w:left="567" w:hanging="283"/>
        <w:jc w:val="both"/>
        <w:rPr>
          <w:rFonts w:ascii="Calibri Light" w:hAnsi="Calibri Light" w:cs="Calibri Light"/>
          <w:sz w:val="24"/>
          <w:szCs w:val="24"/>
        </w:rPr>
      </w:pPr>
      <w:r w:rsidRPr="00F11DBF">
        <w:rPr>
          <w:rFonts w:ascii="Calibri Light" w:hAnsi="Calibri Light" w:cs="Calibri Light"/>
          <w:color w:val="000000"/>
          <w:sz w:val="24"/>
          <w:szCs w:val="24"/>
        </w:rPr>
        <w:t>nazwę (rodzaj) towaru lub usługi, k</w:t>
      </w:r>
      <w:r w:rsidR="00567D53" w:rsidRPr="00F11DBF">
        <w:rPr>
          <w:rFonts w:ascii="Calibri Light" w:hAnsi="Calibri Light" w:cs="Calibri Light"/>
          <w:color w:val="000000"/>
          <w:sz w:val="24"/>
          <w:szCs w:val="24"/>
        </w:rPr>
        <w:t xml:space="preserve">tórych dostawa lub </w:t>
      </w:r>
      <w:r w:rsidR="0074446C" w:rsidRPr="00F11DBF">
        <w:rPr>
          <w:rFonts w:ascii="Calibri Light" w:hAnsi="Calibri Light" w:cs="Calibri Light"/>
          <w:color w:val="000000"/>
          <w:sz w:val="24"/>
          <w:szCs w:val="24"/>
        </w:rPr>
        <w:t>świadczenie będą prowadziły do </w:t>
      </w:r>
      <w:r w:rsidR="00567D53" w:rsidRPr="00F11DBF">
        <w:rPr>
          <w:rFonts w:ascii="Calibri Light" w:hAnsi="Calibri Light" w:cs="Calibri Light"/>
          <w:color w:val="000000"/>
          <w:sz w:val="24"/>
          <w:szCs w:val="24"/>
        </w:rPr>
        <w:t>powstania obowiązku podatkowego;</w:t>
      </w:r>
    </w:p>
    <w:p w14:paraId="595C50FF" w14:textId="44D75567" w:rsidR="00567D53" w:rsidRPr="00F11DBF" w:rsidRDefault="0063294A" w:rsidP="006771D4">
      <w:pPr>
        <w:pStyle w:val="Akapitzlist"/>
        <w:numPr>
          <w:ilvl w:val="0"/>
          <w:numId w:val="53"/>
        </w:numPr>
        <w:tabs>
          <w:tab w:val="num" w:pos="567"/>
        </w:tabs>
        <w:spacing w:line="23" w:lineRule="atLeast"/>
        <w:ind w:left="567" w:hanging="283"/>
        <w:jc w:val="both"/>
        <w:rPr>
          <w:rFonts w:ascii="Calibri Light" w:hAnsi="Calibri Light" w:cs="Calibri Light"/>
          <w:sz w:val="24"/>
          <w:szCs w:val="24"/>
        </w:rPr>
      </w:pPr>
      <w:r w:rsidRPr="00F11DBF">
        <w:rPr>
          <w:rFonts w:ascii="Calibri Light" w:hAnsi="Calibri Light" w:cs="Calibri Light"/>
          <w:color w:val="000000"/>
          <w:sz w:val="24"/>
          <w:szCs w:val="24"/>
        </w:rPr>
        <w:t>w</w:t>
      </w:r>
      <w:r w:rsidR="00567D53" w:rsidRPr="00F11DBF">
        <w:rPr>
          <w:rFonts w:ascii="Calibri Light" w:hAnsi="Calibri Light" w:cs="Calibri Light"/>
          <w:color w:val="000000"/>
          <w:sz w:val="24"/>
          <w:szCs w:val="24"/>
        </w:rPr>
        <w:t>artość towaru lub usługi</w:t>
      </w:r>
      <w:r w:rsidRPr="00F11DBF">
        <w:rPr>
          <w:rFonts w:ascii="Calibri Light" w:hAnsi="Calibri Light" w:cs="Calibri Light"/>
          <w:color w:val="000000"/>
          <w:sz w:val="24"/>
          <w:szCs w:val="24"/>
        </w:rPr>
        <w:t xml:space="preserve"> objętego obowiązkiem podatkowym Zamawiającego, bez kwoty podatku;</w:t>
      </w:r>
    </w:p>
    <w:p w14:paraId="0EB40393" w14:textId="639C88D9" w:rsidR="00C477D3" w:rsidRPr="00F11DBF" w:rsidRDefault="0063294A" w:rsidP="006771D4">
      <w:pPr>
        <w:pStyle w:val="Akapitzlist"/>
        <w:numPr>
          <w:ilvl w:val="0"/>
          <w:numId w:val="53"/>
        </w:numPr>
        <w:tabs>
          <w:tab w:val="num" w:pos="567"/>
        </w:tabs>
        <w:spacing w:line="23" w:lineRule="atLeast"/>
        <w:ind w:left="567" w:hanging="283"/>
        <w:jc w:val="both"/>
        <w:rPr>
          <w:rFonts w:ascii="Calibri Light" w:hAnsi="Calibri Light" w:cs="Calibri Light"/>
          <w:sz w:val="24"/>
          <w:szCs w:val="24"/>
        </w:rPr>
      </w:pPr>
      <w:r w:rsidRPr="00F11DBF">
        <w:rPr>
          <w:rFonts w:ascii="Calibri Light" w:hAnsi="Calibri Light" w:cs="Calibri Light"/>
          <w:color w:val="000000"/>
          <w:sz w:val="24"/>
          <w:szCs w:val="24"/>
        </w:rPr>
        <w:t>stawkę podatku od towarów i usług, która zgodnie z wiedzą Wykonawcy, będzie miała zastosowanie.</w:t>
      </w:r>
    </w:p>
    <w:p w14:paraId="4EF51F64" w14:textId="77777777" w:rsidR="0042417D" w:rsidRPr="00F11DBF" w:rsidRDefault="0042417D"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lastRenderedPageBreak/>
        <w:t>ROZDZIAŁ XI</w:t>
      </w:r>
    </w:p>
    <w:p w14:paraId="2CC21413" w14:textId="77777777" w:rsidR="0042417D" w:rsidRPr="00F11DBF" w:rsidRDefault="0042417D"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INFORMACJA NA TEMAT MOŻLIWOŚCI ROZLICZANIA SIĘ W WALUTACH OBCYCH</w:t>
      </w:r>
    </w:p>
    <w:p w14:paraId="2C88E117" w14:textId="77777777" w:rsidR="0042417D" w:rsidRPr="00F11DBF" w:rsidRDefault="0042417D" w:rsidP="00504CEA">
      <w:pPr>
        <w:pStyle w:val="Tekstpodstawowy"/>
        <w:spacing w:line="23" w:lineRule="atLeast"/>
        <w:rPr>
          <w:rFonts w:ascii="Calibri Light" w:hAnsi="Calibri Light" w:cs="Calibri Light"/>
          <w:sz w:val="12"/>
          <w:szCs w:val="12"/>
        </w:rPr>
      </w:pPr>
    </w:p>
    <w:p w14:paraId="1A2FEE13" w14:textId="1C1F79A4" w:rsidR="0042417D" w:rsidRPr="00F11DBF" w:rsidRDefault="0042417D" w:rsidP="00504CEA">
      <w:pPr>
        <w:pStyle w:val="Tekstpodstawowy"/>
        <w:spacing w:line="23" w:lineRule="atLeast"/>
        <w:rPr>
          <w:rFonts w:ascii="Calibri Light" w:hAnsi="Calibri Light" w:cs="Calibri Light"/>
          <w:szCs w:val="24"/>
        </w:rPr>
      </w:pPr>
      <w:r w:rsidRPr="00F11DBF">
        <w:rPr>
          <w:rFonts w:ascii="Calibri Light" w:hAnsi="Calibri Light" w:cs="Calibri Light"/>
          <w:szCs w:val="24"/>
        </w:rPr>
        <w:t>Zamawiający będzie rozliczał się z Wykonawcą wyłącznie w walucie polskiej (PLN).</w:t>
      </w:r>
    </w:p>
    <w:p w14:paraId="2299102D" w14:textId="33A44C6C" w:rsidR="0042417D" w:rsidRPr="00F11DBF" w:rsidRDefault="0042417D" w:rsidP="00504CEA">
      <w:pPr>
        <w:tabs>
          <w:tab w:val="left" w:pos="1701"/>
        </w:tabs>
        <w:spacing w:line="23" w:lineRule="atLeast"/>
        <w:ind w:right="28"/>
        <w:jc w:val="both"/>
        <w:rPr>
          <w:rFonts w:ascii="Calibri Light" w:hAnsi="Calibri Light" w:cs="Calibri Light"/>
          <w:b/>
          <w:sz w:val="24"/>
          <w:szCs w:val="24"/>
        </w:rPr>
      </w:pPr>
    </w:p>
    <w:p w14:paraId="73F69429" w14:textId="77777777" w:rsidR="006E67D3" w:rsidRPr="00F11DBF" w:rsidRDefault="00304D95"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XI</w:t>
      </w:r>
      <w:r w:rsidR="0042417D" w:rsidRPr="00F11DBF">
        <w:rPr>
          <w:rFonts w:ascii="Calibri Light" w:hAnsi="Calibri Light" w:cs="Calibri Light"/>
          <w:sz w:val="24"/>
          <w:szCs w:val="24"/>
        </w:rPr>
        <w:t>I</w:t>
      </w:r>
    </w:p>
    <w:p w14:paraId="559ED637" w14:textId="77777777" w:rsidR="006E67D3" w:rsidRPr="00F11DBF" w:rsidRDefault="006E67D3"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INFORMACJA O ŚRODKACH KOMUNIKACJI ELEKTRONICZNEJ,</w:t>
      </w:r>
    </w:p>
    <w:p w14:paraId="498CD66B" w14:textId="77777777" w:rsidR="006E67D3" w:rsidRPr="00F11DBF" w:rsidRDefault="006E67D3"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PRZY UZYCIU KTÓRYCH ZAMAWIAJĄCY BĘDZIE KOMUNIKOWAŁ SIĘ Z WYKONAWCAMI,</w:t>
      </w:r>
    </w:p>
    <w:p w14:paraId="3B0AA9ED" w14:textId="77777777" w:rsidR="006E67D3" w:rsidRPr="00F11DBF" w:rsidRDefault="006E67D3" w:rsidP="00504CEA">
      <w:pPr>
        <w:spacing w:line="23" w:lineRule="atLeast"/>
        <w:jc w:val="both"/>
        <w:rPr>
          <w:rFonts w:ascii="Calibri Light" w:hAnsi="Calibri Light" w:cs="Calibri Light"/>
          <w:b/>
          <w:sz w:val="24"/>
          <w:szCs w:val="24"/>
        </w:rPr>
      </w:pPr>
    </w:p>
    <w:p w14:paraId="2325C7E2" w14:textId="6E2B016F" w:rsidR="002168A0" w:rsidRPr="00F11DBF" w:rsidRDefault="006E67D3" w:rsidP="006771D4">
      <w:pPr>
        <w:numPr>
          <w:ilvl w:val="1"/>
          <w:numId w:val="8"/>
        </w:numPr>
        <w:tabs>
          <w:tab w:val="clear" w:pos="567"/>
        </w:tabs>
        <w:spacing w:line="23" w:lineRule="atLeast"/>
        <w:ind w:left="284" w:hanging="284"/>
        <w:jc w:val="both"/>
        <w:rPr>
          <w:rFonts w:ascii="Calibri Light" w:hAnsi="Calibri Light" w:cs="Calibri Light"/>
          <w:sz w:val="24"/>
          <w:szCs w:val="24"/>
        </w:rPr>
      </w:pPr>
      <w:r w:rsidRPr="00F11DBF">
        <w:rPr>
          <w:rFonts w:ascii="Calibri Light" w:hAnsi="Calibri Light" w:cs="Calibri Light"/>
          <w:sz w:val="24"/>
          <w:szCs w:val="24"/>
        </w:rPr>
        <w:t xml:space="preserve">Z zastrzeżeniem postanowień zawartych </w:t>
      </w:r>
      <w:r w:rsidR="00B705E9" w:rsidRPr="00F11DBF">
        <w:rPr>
          <w:rFonts w:ascii="Calibri Light" w:hAnsi="Calibri Light" w:cs="Calibri Light"/>
          <w:sz w:val="24"/>
          <w:szCs w:val="24"/>
        </w:rPr>
        <w:t xml:space="preserve">w </w:t>
      </w:r>
      <w:r w:rsidR="009D29DC" w:rsidRPr="00F11DBF">
        <w:rPr>
          <w:rFonts w:ascii="Calibri Light" w:hAnsi="Calibri Light" w:cs="Calibri Light"/>
          <w:sz w:val="24"/>
          <w:szCs w:val="24"/>
        </w:rPr>
        <w:t>rozdziale</w:t>
      </w:r>
      <w:r w:rsidR="00B705E9" w:rsidRPr="00F11DBF">
        <w:rPr>
          <w:rFonts w:ascii="Calibri Light" w:hAnsi="Calibri Light" w:cs="Calibri Light"/>
          <w:sz w:val="24"/>
          <w:szCs w:val="24"/>
        </w:rPr>
        <w:t xml:space="preserve"> </w:t>
      </w:r>
      <w:r w:rsidR="0063294A" w:rsidRPr="00F11DBF">
        <w:rPr>
          <w:rFonts w:ascii="Calibri Light" w:hAnsi="Calibri Light" w:cs="Calibri Light"/>
          <w:sz w:val="24"/>
          <w:szCs w:val="24"/>
        </w:rPr>
        <w:t>XVI</w:t>
      </w:r>
      <w:r w:rsidR="00B705E9" w:rsidRPr="00F11DBF">
        <w:rPr>
          <w:rFonts w:ascii="Calibri Light" w:hAnsi="Calibri Light" w:cs="Calibri Light"/>
          <w:sz w:val="24"/>
          <w:szCs w:val="24"/>
        </w:rPr>
        <w:t xml:space="preserve"> SWZ</w:t>
      </w:r>
      <w:r w:rsidRPr="00F11DBF">
        <w:rPr>
          <w:rFonts w:ascii="Calibri Light" w:hAnsi="Calibri Light" w:cs="Calibri Light"/>
          <w:sz w:val="24"/>
          <w:szCs w:val="24"/>
        </w:rPr>
        <w:t xml:space="preserve"> oraz w </w:t>
      </w:r>
      <w:r w:rsidR="000C4B23" w:rsidRPr="00F11DBF">
        <w:rPr>
          <w:rFonts w:ascii="Calibri Light" w:hAnsi="Calibri Light" w:cs="Calibri Light"/>
          <w:sz w:val="24"/>
          <w:szCs w:val="24"/>
        </w:rPr>
        <w:t>ust.</w:t>
      </w:r>
      <w:r w:rsidR="009D29DC" w:rsidRPr="00F11DBF">
        <w:rPr>
          <w:rFonts w:ascii="Calibri Light" w:hAnsi="Calibri Light" w:cs="Calibri Light"/>
          <w:sz w:val="24"/>
          <w:szCs w:val="24"/>
        </w:rPr>
        <w:t xml:space="preserve"> 2 i</w:t>
      </w:r>
      <w:r w:rsidR="002168A0" w:rsidRPr="00F11DBF">
        <w:rPr>
          <w:rFonts w:ascii="Calibri Light" w:hAnsi="Calibri Light" w:cs="Calibri Light"/>
          <w:sz w:val="24"/>
          <w:szCs w:val="24"/>
        </w:rPr>
        <w:t xml:space="preserve"> w </w:t>
      </w:r>
      <w:r w:rsidR="000C4B23" w:rsidRPr="00F11DBF">
        <w:rPr>
          <w:rFonts w:ascii="Calibri Light" w:hAnsi="Calibri Light" w:cs="Calibri Light"/>
          <w:sz w:val="24"/>
          <w:szCs w:val="24"/>
        </w:rPr>
        <w:t>ust.</w:t>
      </w:r>
      <w:r w:rsidR="002168A0" w:rsidRPr="00F11DBF">
        <w:rPr>
          <w:rFonts w:ascii="Calibri Light" w:hAnsi="Calibri Light" w:cs="Calibri Light"/>
          <w:sz w:val="24"/>
          <w:szCs w:val="24"/>
        </w:rPr>
        <w:t xml:space="preserve"> </w:t>
      </w:r>
      <w:r w:rsidR="00143A7B" w:rsidRPr="00F11DBF">
        <w:rPr>
          <w:rFonts w:ascii="Calibri Light" w:hAnsi="Calibri Light" w:cs="Calibri Light"/>
          <w:sz w:val="24"/>
          <w:szCs w:val="24"/>
        </w:rPr>
        <w:t>4</w:t>
      </w:r>
      <w:r w:rsidRPr="00F11DBF">
        <w:rPr>
          <w:rFonts w:ascii="Calibri Light" w:hAnsi="Calibri Light" w:cs="Calibri Light"/>
          <w:sz w:val="24"/>
          <w:szCs w:val="24"/>
        </w:rPr>
        <w:t xml:space="preserve"> niniejszego </w:t>
      </w:r>
      <w:r w:rsidR="00843F27" w:rsidRPr="00F11DBF">
        <w:rPr>
          <w:rFonts w:ascii="Calibri Light" w:hAnsi="Calibri Light" w:cs="Calibri Light"/>
          <w:sz w:val="24"/>
          <w:szCs w:val="24"/>
        </w:rPr>
        <w:t>r</w:t>
      </w:r>
      <w:r w:rsidRPr="00F11DBF">
        <w:rPr>
          <w:rFonts w:ascii="Calibri Light" w:hAnsi="Calibri Light" w:cs="Calibri Light"/>
          <w:sz w:val="24"/>
          <w:szCs w:val="24"/>
        </w:rPr>
        <w:t>ozdziału</w:t>
      </w:r>
      <w:r w:rsidR="00AD6B52" w:rsidRPr="00F11DBF">
        <w:rPr>
          <w:rFonts w:ascii="Calibri Light" w:hAnsi="Calibri Light" w:cs="Calibri Light"/>
          <w:sz w:val="24"/>
          <w:szCs w:val="24"/>
        </w:rPr>
        <w:t xml:space="preserve"> SWZ</w:t>
      </w:r>
      <w:r w:rsidRPr="00F11DBF">
        <w:rPr>
          <w:rFonts w:ascii="Calibri Light" w:hAnsi="Calibri Light" w:cs="Calibri Light"/>
          <w:sz w:val="24"/>
          <w:szCs w:val="24"/>
        </w:rPr>
        <w:t xml:space="preserve">, komunikacja między Zamawiającym a Wykonawcami </w:t>
      </w:r>
      <w:r w:rsidR="00B705E9" w:rsidRPr="00F11DBF">
        <w:rPr>
          <w:rFonts w:ascii="Calibri Light" w:hAnsi="Calibri Light" w:cs="Calibri Light"/>
          <w:sz w:val="24"/>
          <w:szCs w:val="24"/>
        </w:rPr>
        <w:t xml:space="preserve">może się odbywać </w:t>
      </w:r>
      <w:r w:rsidR="002168A0" w:rsidRPr="00F11DBF">
        <w:rPr>
          <w:rFonts w:ascii="Calibri Light" w:hAnsi="Calibri Light" w:cs="Calibri Light"/>
          <w:sz w:val="24"/>
          <w:szCs w:val="24"/>
        </w:rPr>
        <w:t xml:space="preserve">wyłącznie </w:t>
      </w:r>
      <w:r w:rsidRPr="00F11DBF">
        <w:rPr>
          <w:rFonts w:ascii="Calibri Light" w:hAnsi="Calibri Light" w:cs="Calibri Light"/>
          <w:sz w:val="24"/>
          <w:szCs w:val="24"/>
        </w:rPr>
        <w:t>przy użyciu środk</w:t>
      </w:r>
      <w:r w:rsidR="00B705E9" w:rsidRPr="00F11DBF">
        <w:rPr>
          <w:rFonts w:ascii="Calibri Light" w:hAnsi="Calibri Light" w:cs="Calibri Light"/>
          <w:sz w:val="24"/>
          <w:szCs w:val="24"/>
        </w:rPr>
        <w:t xml:space="preserve">ów komunikacji elektronicznej w </w:t>
      </w:r>
      <w:r w:rsidRPr="00F11DBF">
        <w:rPr>
          <w:rFonts w:ascii="Calibri Light" w:hAnsi="Calibri Light" w:cs="Calibri Light"/>
          <w:sz w:val="24"/>
          <w:szCs w:val="24"/>
        </w:rPr>
        <w:t xml:space="preserve">rozumieniu ustawy </w:t>
      </w:r>
      <w:r w:rsidR="002168A0" w:rsidRPr="00F11DBF">
        <w:rPr>
          <w:rFonts w:ascii="Calibri Light" w:hAnsi="Calibri Light" w:cs="Calibri Light"/>
          <w:sz w:val="24"/>
          <w:szCs w:val="24"/>
        </w:rPr>
        <w:t>z dnia 18 lipca </w:t>
      </w:r>
      <w:r w:rsidR="009D29DC" w:rsidRPr="00F11DBF">
        <w:rPr>
          <w:rFonts w:ascii="Calibri Light" w:hAnsi="Calibri Light" w:cs="Calibri Light"/>
          <w:sz w:val="24"/>
          <w:szCs w:val="24"/>
        </w:rPr>
        <w:t>2002r. o </w:t>
      </w:r>
      <w:r w:rsidRPr="00F11DBF">
        <w:rPr>
          <w:rFonts w:ascii="Calibri Light" w:hAnsi="Calibri Light" w:cs="Calibri Light"/>
          <w:sz w:val="24"/>
          <w:szCs w:val="24"/>
        </w:rPr>
        <w:t>świadczeniu usług drogą elektroniczną (</w:t>
      </w:r>
      <w:proofErr w:type="spellStart"/>
      <w:r w:rsidR="00D538D0" w:rsidRPr="00F11DBF">
        <w:rPr>
          <w:rFonts w:ascii="Calibri Light" w:hAnsi="Calibri Light" w:cs="Calibri Light"/>
          <w:sz w:val="24"/>
          <w:szCs w:val="24"/>
        </w:rPr>
        <w:t>t.j</w:t>
      </w:r>
      <w:proofErr w:type="spellEnd"/>
      <w:r w:rsidR="00D538D0" w:rsidRPr="00F11DBF">
        <w:rPr>
          <w:rFonts w:ascii="Calibri Light" w:hAnsi="Calibri Light" w:cs="Calibri Light"/>
          <w:sz w:val="24"/>
          <w:szCs w:val="24"/>
        </w:rPr>
        <w:t xml:space="preserve">.: </w:t>
      </w:r>
      <w:r w:rsidRPr="00F11DBF">
        <w:rPr>
          <w:rFonts w:ascii="Calibri Light" w:hAnsi="Calibri Light" w:cs="Calibri Light"/>
          <w:sz w:val="24"/>
          <w:szCs w:val="24"/>
        </w:rPr>
        <w:t>Dz.</w:t>
      </w:r>
      <w:r w:rsidR="00B705E9" w:rsidRPr="00F11DBF">
        <w:rPr>
          <w:rFonts w:ascii="Calibri Light" w:hAnsi="Calibri Light" w:cs="Calibri Light"/>
          <w:sz w:val="24"/>
          <w:szCs w:val="24"/>
        </w:rPr>
        <w:t xml:space="preserve">U. z </w:t>
      </w:r>
      <w:r w:rsidRPr="00F11DBF">
        <w:rPr>
          <w:rFonts w:ascii="Calibri Light" w:hAnsi="Calibri Light" w:cs="Calibri Light"/>
          <w:sz w:val="24"/>
          <w:szCs w:val="24"/>
        </w:rPr>
        <w:t>2020r. poz. 344</w:t>
      </w:r>
      <w:r w:rsidR="002168A0" w:rsidRPr="00F11DBF">
        <w:rPr>
          <w:rFonts w:ascii="Calibri Light" w:hAnsi="Calibri Light" w:cs="Calibri Light"/>
          <w:sz w:val="24"/>
          <w:szCs w:val="24"/>
        </w:rPr>
        <w:t>)</w:t>
      </w:r>
      <w:r w:rsidR="002E2D32" w:rsidRPr="00F11DBF">
        <w:rPr>
          <w:rFonts w:ascii="Calibri Light" w:hAnsi="Calibri Light" w:cs="Calibri Light"/>
          <w:sz w:val="24"/>
          <w:szCs w:val="24"/>
        </w:rPr>
        <w:t>, tj</w:t>
      </w:r>
      <w:r w:rsidR="00F83A79" w:rsidRPr="00F11DBF">
        <w:rPr>
          <w:rFonts w:ascii="Calibri Light" w:hAnsi="Calibri Light" w:cs="Calibri Light"/>
          <w:sz w:val="24"/>
          <w:szCs w:val="24"/>
        </w:rPr>
        <w:t>.</w:t>
      </w:r>
      <w:r w:rsidR="002E2D32" w:rsidRPr="00F11DBF">
        <w:rPr>
          <w:rFonts w:ascii="Calibri Light" w:hAnsi="Calibri Light" w:cs="Calibri Light"/>
          <w:sz w:val="24"/>
          <w:szCs w:val="24"/>
        </w:rPr>
        <w:t>:</w:t>
      </w:r>
    </w:p>
    <w:p w14:paraId="0FA528C5" w14:textId="2FB34C6A" w:rsidR="00075426" w:rsidRPr="00F11DBF" w:rsidRDefault="004B20B2" w:rsidP="006771D4">
      <w:pPr>
        <w:pStyle w:val="Akapitzlist"/>
        <w:numPr>
          <w:ilvl w:val="2"/>
          <w:numId w:val="8"/>
        </w:numPr>
        <w:tabs>
          <w:tab w:val="left" w:pos="426"/>
        </w:tabs>
        <w:spacing w:line="23" w:lineRule="atLeast"/>
        <w:ind w:left="426" w:hanging="284"/>
        <w:jc w:val="both"/>
        <w:rPr>
          <w:rFonts w:ascii="Calibri Light" w:hAnsi="Calibri Light" w:cs="Calibri Light"/>
          <w:sz w:val="24"/>
          <w:szCs w:val="24"/>
        </w:rPr>
      </w:pPr>
      <w:r w:rsidRPr="00F11DBF">
        <w:rPr>
          <w:rFonts w:ascii="Calibri Light" w:hAnsi="Calibri Light" w:cs="Calibri Light"/>
          <w:sz w:val="24"/>
          <w:szCs w:val="24"/>
        </w:rPr>
        <w:t>poprzez</w:t>
      </w:r>
      <w:r w:rsidRPr="00F11DBF">
        <w:rPr>
          <w:rFonts w:ascii="Calibri Light" w:hAnsi="Calibri Light" w:cs="Calibri Light"/>
          <w:b/>
          <w:sz w:val="24"/>
          <w:szCs w:val="24"/>
        </w:rPr>
        <w:t xml:space="preserve"> </w:t>
      </w:r>
      <w:r w:rsidRPr="00F11DBF">
        <w:rPr>
          <w:rFonts w:ascii="Calibri Light" w:hAnsi="Calibri Light" w:cs="Calibri Light"/>
          <w:sz w:val="24"/>
          <w:szCs w:val="24"/>
        </w:rPr>
        <w:t xml:space="preserve">Platformę </w:t>
      </w:r>
      <w:r w:rsidR="00D5150D" w:rsidRPr="00F11DBF">
        <w:rPr>
          <w:rFonts w:ascii="Calibri Light" w:hAnsi="Calibri Light" w:cs="Calibri Light"/>
          <w:sz w:val="24"/>
          <w:szCs w:val="24"/>
        </w:rPr>
        <w:t>zakupową</w:t>
      </w:r>
      <w:r w:rsidRPr="00F11DBF">
        <w:rPr>
          <w:rFonts w:ascii="Calibri Light" w:hAnsi="Calibri Light" w:cs="Calibri Light"/>
          <w:sz w:val="24"/>
          <w:szCs w:val="24"/>
        </w:rPr>
        <w:t xml:space="preserve"> pod adresem</w:t>
      </w:r>
      <w:r w:rsidR="00075426" w:rsidRPr="00F11DBF">
        <w:rPr>
          <w:rFonts w:ascii="Calibri Light" w:hAnsi="Calibri Light" w:cs="Calibri Light"/>
          <w:sz w:val="24"/>
          <w:szCs w:val="24"/>
        </w:rPr>
        <w:t>:</w:t>
      </w:r>
    </w:p>
    <w:p w14:paraId="675FB409" w14:textId="193A5D0E" w:rsidR="004B20B2" w:rsidRPr="00F11DBF" w:rsidRDefault="00C66F0A" w:rsidP="00504CEA">
      <w:pPr>
        <w:pStyle w:val="Akapitzlist"/>
        <w:tabs>
          <w:tab w:val="left" w:pos="284"/>
        </w:tabs>
        <w:spacing w:line="23" w:lineRule="atLeast"/>
        <w:ind w:left="284"/>
        <w:jc w:val="both"/>
        <w:rPr>
          <w:rFonts w:ascii="Calibri Light" w:hAnsi="Calibri Light" w:cs="Calibri Light"/>
          <w:sz w:val="24"/>
          <w:szCs w:val="24"/>
        </w:rPr>
      </w:pPr>
      <w:hyperlink r:id="rId13" w:history="1">
        <w:r w:rsidR="00AD34AE" w:rsidRPr="00F11DBF">
          <w:rPr>
            <w:rStyle w:val="Hipercze"/>
            <w:rFonts w:ascii="Calibri Light" w:hAnsi="Calibri Light" w:cs="Calibri Light"/>
            <w:sz w:val="24"/>
            <w:szCs w:val="24"/>
          </w:rPr>
          <w:t>https://platformazakupowa.pl/pn/skoczow/proceedings</w:t>
        </w:r>
      </w:hyperlink>
      <w:r w:rsidR="00BF7BCF" w:rsidRPr="00F11DBF">
        <w:rPr>
          <w:rFonts w:ascii="Calibri Light" w:hAnsi="Calibri Light" w:cs="Calibri Light"/>
          <w:sz w:val="24"/>
          <w:szCs w:val="24"/>
        </w:rPr>
        <w:t xml:space="preserve"> </w:t>
      </w:r>
      <w:r w:rsidR="004B20B2" w:rsidRPr="00F11DBF">
        <w:rPr>
          <w:rFonts w:ascii="Calibri Light" w:hAnsi="Calibri Light" w:cs="Calibri Light"/>
          <w:sz w:val="24"/>
          <w:szCs w:val="24"/>
        </w:rPr>
        <w:t xml:space="preserve">(zwanej dalej zamiennie Platformą </w:t>
      </w:r>
      <w:r w:rsidR="00D5150D" w:rsidRPr="00F11DBF">
        <w:rPr>
          <w:rFonts w:ascii="Calibri Light" w:hAnsi="Calibri Light" w:cs="Calibri Light"/>
          <w:sz w:val="24"/>
          <w:szCs w:val="24"/>
        </w:rPr>
        <w:t>zakupową</w:t>
      </w:r>
      <w:r w:rsidR="004B20B2" w:rsidRPr="00F11DBF">
        <w:rPr>
          <w:rFonts w:ascii="Calibri Light" w:hAnsi="Calibri Light" w:cs="Calibri Light"/>
          <w:sz w:val="24"/>
          <w:szCs w:val="24"/>
        </w:rPr>
        <w:t>)</w:t>
      </w:r>
      <w:r w:rsidR="00075426" w:rsidRPr="00F11DBF">
        <w:rPr>
          <w:rFonts w:ascii="Calibri Light" w:hAnsi="Calibri Light" w:cs="Calibri Light"/>
          <w:sz w:val="24"/>
          <w:szCs w:val="24"/>
        </w:rPr>
        <w:t xml:space="preserve"> –</w:t>
      </w:r>
      <w:r w:rsidR="004B20B2" w:rsidRPr="00F11DBF">
        <w:rPr>
          <w:rFonts w:ascii="Calibri Light" w:hAnsi="Calibri Light" w:cs="Calibri Light"/>
          <w:sz w:val="24"/>
          <w:szCs w:val="24"/>
        </w:rPr>
        <w:t xml:space="preserve"> w wierszu oznaczonym tytułem oraz z</w:t>
      </w:r>
      <w:r w:rsidR="009E2F24" w:rsidRPr="00F11DBF">
        <w:rPr>
          <w:rFonts w:ascii="Calibri Light" w:hAnsi="Calibri Light" w:cs="Calibri Light"/>
          <w:sz w:val="24"/>
          <w:szCs w:val="24"/>
        </w:rPr>
        <w:t>nakiem niniejszego postępowania</w:t>
      </w:r>
    </w:p>
    <w:p w14:paraId="353FFA3D" w14:textId="1B1F8E31" w:rsidR="00075426" w:rsidRPr="00F11DBF" w:rsidRDefault="006041F9" w:rsidP="00504CEA">
      <w:pPr>
        <w:pStyle w:val="Akapitzlist"/>
        <w:tabs>
          <w:tab w:val="left" w:pos="851"/>
        </w:tabs>
        <w:spacing w:line="23" w:lineRule="atLeast"/>
        <w:ind w:left="426"/>
        <w:jc w:val="both"/>
        <w:rPr>
          <w:rFonts w:ascii="Calibri Light" w:hAnsi="Calibri Light" w:cs="Calibri Light"/>
          <w:sz w:val="24"/>
          <w:szCs w:val="24"/>
        </w:rPr>
      </w:pPr>
      <w:r w:rsidRPr="00F11DBF">
        <w:rPr>
          <w:rFonts w:ascii="Calibri Light" w:hAnsi="Calibri Light" w:cs="Calibri Light"/>
          <w:sz w:val="24"/>
          <w:szCs w:val="24"/>
        </w:rPr>
        <w:t>l</w:t>
      </w:r>
      <w:r w:rsidR="00075426" w:rsidRPr="00F11DBF">
        <w:rPr>
          <w:rFonts w:ascii="Calibri Light" w:hAnsi="Calibri Light" w:cs="Calibri Light"/>
          <w:sz w:val="24"/>
          <w:szCs w:val="24"/>
        </w:rPr>
        <w:t>ub:</w:t>
      </w:r>
    </w:p>
    <w:p w14:paraId="2FE6A232" w14:textId="77777777" w:rsidR="00786EC0" w:rsidRPr="00786EC0" w:rsidRDefault="002168A0" w:rsidP="00786EC0">
      <w:pPr>
        <w:pStyle w:val="Akapitzlist"/>
        <w:numPr>
          <w:ilvl w:val="2"/>
          <w:numId w:val="8"/>
        </w:numPr>
        <w:tabs>
          <w:tab w:val="left" w:pos="426"/>
        </w:tabs>
        <w:spacing w:line="23" w:lineRule="atLeast"/>
        <w:ind w:left="426" w:hanging="284"/>
        <w:jc w:val="both"/>
        <w:rPr>
          <w:rFonts w:ascii="Calibri Light" w:hAnsi="Calibri Light" w:cs="Calibri Light"/>
          <w:sz w:val="24"/>
          <w:szCs w:val="24"/>
        </w:rPr>
      </w:pPr>
      <w:r w:rsidRPr="00F11DBF">
        <w:rPr>
          <w:rFonts w:ascii="Calibri Light" w:hAnsi="Calibri Light" w:cs="Calibri Light"/>
          <w:sz w:val="24"/>
          <w:szCs w:val="24"/>
        </w:rPr>
        <w:t xml:space="preserve">pocztą elektroniczną na </w:t>
      </w:r>
      <w:r w:rsidR="006E67D3" w:rsidRPr="00F11DBF">
        <w:rPr>
          <w:rFonts w:ascii="Calibri Light" w:hAnsi="Calibri Light" w:cs="Calibri Light"/>
          <w:sz w:val="24"/>
          <w:szCs w:val="24"/>
        </w:rPr>
        <w:t>adres e-mail</w:t>
      </w:r>
      <w:r w:rsidR="0034087D" w:rsidRPr="00F11DBF">
        <w:rPr>
          <w:rFonts w:ascii="Calibri Light" w:hAnsi="Calibri Light" w:cs="Calibri Light"/>
          <w:sz w:val="24"/>
          <w:szCs w:val="24"/>
        </w:rPr>
        <w:t xml:space="preserve"> Zamawiającego</w:t>
      </w:r>
      <w:r w:rsidR="006E67D3" w:rsidRPr="00F11DBF">
        <w:rPr>
          <w:rFonts w:ascii="Calibri Light" w:hAnsi="Calibri Light" w:cs="Calibri Light"/>
          <w:color w:val="000000" w:themeColor="text1"/>
          <w:sz w:val="24"/>
          <w:szCs w:val="24"/>
        </w:rPr>
        <w:t xml:space="preserve">: </w:t>
      </w:r>
    </w:p>
    <w:p w14:paraId="52F0C3C0" w14:textId="6D97CFDC" w:rsidR="0034087D" w:rsidRPr="00786EC0" w:rsidRDefault="00C66F0A" w:rsidP="00786EC0">
      <w:pPr>
        <w:pStyle w:val="Akapitzlist"/>
        <w:tabs>
          <w:tab w:val="left" w:pos="426"/>
        </w:tabs>
        <w:spacing w:line="23" w:lineRule="atLeast"/>
        <w:ind w:left="426"/>
        <w:jc w:val="both"/>
        <w:rPr>
          <w:rFonts w:ascii="Calibri Light" w:hAnsi="Calibri Light" w:cs="Calibri Light"/>
          <w:sz w:val="24"/>
          <w:szCs w:val="24"/>
        </w:rPr>
      </w:pPr>
      <w:hyperlink r:id="rId14" w:history="1">
        <w:r w:rsidR="00786EC0" w:rsidRPr="00786EC0">
          <w:rPr>
            <w:rStyle w:val="Hipercze"/>
            <w:rFonts w:ascii="Calibri Light" w:hAnsi="Calibri Light" w:cs="Calibri Light"/>
            <w:sz w:val="24"/>
            <w:szCs w:val="24"/>
          </w:rPr>
          <w:t>zamowienia.publiczne@mzd.skoczow.pl</w:t>
        </w:r>
      </w:hyperlink>
      <w:r w:rsidR="00786EC0">
        <w:rPr>
          <w:rFonts w:ascii="Calibri" w:hAnsi="Calibri" w:cs="Arial"/>
          <w:color w:val="0000FF"/>
          <w:sz w:val="22"/>
          <w:szCs w:val="22"/>
          <w:u w:val="single"/>
        </w:rPr>
        <w:t xml:space="preserve"> </w:t>
      </w:r>
      <w:r w:rsidR="0034087D" w:rsidRPr="00786EC0">
        <w:rPr>
          <w:rFonts w:ascii="Calibri Light" w:hAnsi="Calibri Light" w:cs="Calibri Light"/>
          <w:sz w:val="24"/>
          <w:szCs w:val="24"/>
        </w:rPr>
        <w:t xml:space="preserve">oraz </w:t>
      </w:r>
      <w:r w:rsidR="0094430B" w:rsidRPr="00786EC0">
        <w:rPr>
          <w:rFonts w:ascii="Calibri Light" w:hAnsi="Calibri Light" w:cs="Calibri Light"/>
          <w:sz w:val="24"/>
          <w:szCs w:val="24"/>
        </w:rPr>
        <w:t>adres (</w:t>
      </w:r>
      <w:r w:rsidR="0034087D" w:rsidRPr="00786EC0">
        <w:rPr>
          <w:rFonts w:ascii="Calibri Light" w:hAnsi="Calibri Light" w:cs="Calibri Light"/>
          <w:sz w:val="24"/>
          <w:szCs w:val="24"/>
        </w:rPr>
        <w:t>adresy</w:t>
      </w:r>
      <w:r w:rsidR="0094430B" w:rsidRPr="00786EC0">
        <w:rPr>
          <w:rFonts w:ascii="Calibri Light" w:hAnsi="Calibri Light" w:cs="Calibri Light"/>
          <w:sz w:val="24"/>
          <w:szCs w:val="24"/>
        </w:rPr>
        <w:t>)</w:t>
      </w:r>
      <w:r w:rsidR="0034087D" w:rsidRPr="00786EC0">
        <w:rPr>
          <w:rFonts w:ascii="Calibri Light" w:hAnsi="Calibri Light" w:cs="Calibri Light"/>
          <w:sz w:val="24"/>
          <w:szCs w:val="24"/>
        </w:rPr>
        <w:t xml:space="preserve"> e</w:t>
      </w:r>
      <w:r w:rsidR="0034087D" w:rsidRPr="00786EC0">
        <w:rPr>
          <w:rFonts w:ascii="Calibri Light" w:hAnsi="Calibri Light" w:cs="Calibri Light"/>
          <w:sz w:val="24"/>
          <w:szCs w:val="24"/>
        </w:rPr>
        <w:noBreakHyphen/>
        <w:t xml:space="preserve">mail Wykonawcy podane w Formularzu oferty (załącznik nr 1 do SWZ). </w:t>
      </w:r>
      <w:r w:rsidR="00EF7627" w:rsidRPr="00786EC0">
        <w:rPr>
          <w:rFonts w:ascii="Calibri Light" w:hAnsi="Calibri Light" w:cs="Calibri Light"/>
          <w:sz w:val="24"/>
          <w:szCs w:val="24"/>
        </w:rPr>
        <w:t>Po </w:t>
      </w:r>
      <w:r w:rsidR="0094430B" w:rsidRPr="00786EC0">
        <w:rPr>
          <w:rFonts w:ascii="Calibri Light" w:hAnsi="Calibri Light" w:cs="Calibri Light"/>
          <w:sz w:val="24"/>
          <w:szCs w:val="24"/>
        </w:rPr>
        <w:t xml:space="preserve">otwarciu ofert kontakt przez adres </w:t>
      </w:r>
      <w:r w:rsidR="00786EC0">
        <w:rPr>
          <w:rFonts w:ascii="Calibri Light" w:hAnsi="Calibri Light" w:cs="Calibri Light"/>
          <w:sz w:val="24"/>
          <w:szCs w:val="24"/>
        </w:rPr>
        <w:br/>
      </w:r>
      <w:r w:rsidR="0094430B" w:rsidRPr="00786EC0">
        <w:rPr>
          <w:rFonts w:ascii="Calibri Light" w:hAnsi="Calibri Light" w:cs="Calibri Light"/>
          <w:sz w:val="24"/>
          <w:szCs w:val="24"/>
        </w:rPr>
        <w:t>e-mail będzie możliwy tylko poprzez adres (adresy) wskazany w formularzu oferty.</w:t>
      </w:r>
    </w:p>
    <w:p w14:paraId="2A3D56E9" w14:textId="27D06F20" w:rsidR="00DA3E1B" w:rsidRPr="00F11DBF" w:rsidRDefault="006E67D3" w:rsidP="00D76581">
      <w:pPr>
        <w:numPr>
          <w:ilvl w:val="1"/>
          <w:numId w:val="8"/>
        </w:numPr>
        <w:tabs>
          <w:tab w:val="clear" w:pos="567"/>
        </w:tabs>
        <w:spacing w:line="23" w:lineRule="atLeast"/>
        <w:ind w:left="284" w:hanging="284"/>
        <w:jc w:val="both"/>
        <w:rPr>
          <w:rFonts w:ascii="Calibri Light" w:hAnsi="Calibri Light" w:cs="Calibri Light"/>
          <w:sz w:val="24"/>
          <w:szCs w:val="24"/>
        </w:rPr>
      </w:pPr>
      <w:r w:rsidRPr="00F11DBF">
        <w:rPr>
          <w:rFonts w:ascii="Calibri Light" w:hAnsi="Calibri Light" w:cs="Calibri Light"/>
          <w:b/>
          <w:sz w:val="24"/>
          <w:szCs w:val="24"/>
        </w:rPr>
        <w:t>Ofertę składa się pod rygor</w:t>
      </w:r>
      <w:r w:rsidR="00B04DDC" w:rsidRPr="00F11DBF">
        <w:rPr>
          <w:rFonts w:ascii="Calibri Light" w:hAnsi="Calibri Light" w:cs="Calibri Light"/>
          <w:b/>
          <w:sz w:val="24"/>
          <w:szCs w:val="24"/>
        </w:rPr>
        <w:t>em nieważności, zgodnie z wyborem W</w:t>
      </w:r>
      <w:r w:rsidR="00DA3E1B" w:rsidRPr="00F11DBF">
        <w:rPr>
          <w:rFonts w:ascii="Calibri Light" w:hAnsi="Calibri Light" w:cs="Calibri Light"/>
          <w:b/>
          <w:sz w:val="24"/>
          <w:szCs w:val="24"/>
        </w:rPr>
        <w:t>ykonawcy</w:t>
      </w:r>
      <w:r w:rsidR="00230041" w:rsidRPr="00F11DBF">
        <w:rPr>
          <w:rFonts w:ascii="Calibri Light" w:hAnsi="Calibri Light" w:cs="Calibri Light"/>
          <w:b/>
          <w:sz w:val="24"/>
          <w:szCs w:val="24"/>
        </w:rPr>
        <w:t>:</w:t>
      </w:r>
    </w:p>
    <w:p w14:paraId="0E3BEC15" w14:textId="426C90B1" w:rsidR="00DA3E1B" w:rsidRPr="00F11DBF" w:rsidRDefault="00B04DDC" w:rsidP="00D76581">
      <w:pPr>
        <w:pStyle w:val="Akapitzlist"/>
        <w:numPr>
          <w:ilvl w:val="2"/>
          <w:numId w:val="8"/>
        </w:numPr>
        <w:spacing w:line="23" w:lineRule="atLeast"/>
        <w:ind w:left="567" w:hanging="283"/>
        <w:jc w:val="both"/>
        <w:rPr>
          <w:rFonts w:ascii="Calibri Light" w:hAnsi="Calibri Light" w:cs="Calibri Light"/>
          <w:sz w:val="24"/>
          <w:szCs w:val="24"/>
        </w:rPr>
      </w:pPr>
      <w:r w:rsidRPr="00F11DBF">
        <w:rPr>
          <w:rFonts w:ascii="Calibri Light" w:hAnsi="Calibri Light" w:cs="Calibri Light"/>
          <w:b/>
          <w:sz w:val="24"/>
          <w:szCs w:val="24"/>
        </w:rPr>
        <w:t>w formie elektronicznej (oznacza to postać elektroniczną opatrzoną kwalifikowanym podpisem elektronicznym)</w:t>
      </w:r>
      <w:r w:rsidR="006D40B0" w:rsidRPr="00F11DBF">
        <w:rPr>
          <w:rFonts w:ascii="Calibri Light" w:hAnsi="Calibri Light" w:cs="Calibri Light"/>
          <w:b/>
          <w:sz w:val="24"/>
          <w:szCs w:val="24"/>
        </w:rPr>
        <w:t xml:space="preserve"> lub</w:t>
      </w:r>
    </w:p>
    <w:p w14:paraId="4B0E5EED" w14:textId="59621DD7" w:rsidR="00933B96" w:rsidRPr="00F11DBF" w:rsidRDefault="006E67D3" w:rsidP="00D76581">
      <w:pPr>
        <w:pStyle w:val="Akapitzlist"/>
        <w:numPr>
          <w:ilvl w:val="2"/>
          <w:numId w:val="8"/>
        </w:numPr>
        <w:spacing w:line="23" w:lineRule="atLeast"/>
        <w:ind w:left="567" w:hanging="283"/>
        <w:jc w:val="both"/>
        <w:rPr>
          <w:rFonts w:ascii="Calibri Light" w:hAnsi="Calibri Light" w:cs="Calibri Light"/>
          <w:sz w:val="24"/>
          <w:szCs w:val="24"/>
        </w:rPr>
      </w:pPr>
      <w:r w:rsidRPr="00F11DBF">
        <w:rPr>
          <w:rFonts w:ascii="Calibri Light" w:hAnsi="Calibri Light" w:cs="Calibri Light"/>
          <w:b/>
          <w:sz w:val="24"/>
          <w:szCs w:val="24"/>
        </w:rPr>
        <w:t>w postaci elektronicznej</w:t>
      </w:r>
      <w:r w:rsidR="00DA3E1B" w:rsidRPr="00F11DBF">
        <w:rPr>
          <w:rFonts w:ascii="Calibri Light" w:hAnsi="Calibri Light" w:cs="Calibri Light"/>
          <w:b/>
          <w:sz w:val="24"/>
          <w:szCs w:val="24"/>
        </w:rPr>
        <w:t xml:space="preserve"> opatrzonej podpisem zaufanym lub podpisem osobistym</w:t>
      </w:r>
    </w:p>
    <w:p w14:paraId="0362AD58" w14:textId="48BEF97F" w:rsidR="00993E51" w:rsidRPr="00F11DBF" w:rsidRDefault="007C5F73" w:rsidP="00504CEA">
      <w:pPr>
        <w:spacing w:line="23" w:lineRule="atLeast"/>
        <w:ind w:left="426"/>
        <w:jc w:val="both"/>
        <w:rPr>
          <w:rFonts w:ascii="Calibri Light" w:hAnsi="Calibri Light" w:cs="Calibri Light"/>
          <w:b/>
          <w:sz w:val="24"/>
          <w:szCs w:val="24"/>
        </w:rPr>
      </w:pPr>
      <w:r w:rsidRPr="00F11DBF">
        <w:rPr>
          <w:rFonts w:ascii="Calibri Light" w:hAnsi="Calibri Light" w:cs="Calibri Light"/>
          <w:b/>
          <w:sz w:val="24"/>
          <w:szCs w:val="24"/>
        </w:rPr>
        <w:t xml:space="preserve">- wyłącznie poprzez Platformę </w:t>
      </w:r>
      <w:r w:rsidR="00F37EE3" w:rsidRPr="00F11DBF">
        <w:rPr>
          <w:rFonts w:ascii="Calibri Light" w:hAnsi="Calibri Light" w:cs="Calibri Light"/>
          <w:b/>
          <w:sz w:val="24"/>
          <w:szCs w:val="24"/>
        </w:rPr>
        <w:t>zakupową</w:t>
      </w:r>
      <w:r w:rsidRPr="00F11DBF">
        <w:rPr>
          <w:rFonts w:ascii="Calibri Light" w:hAnsi="Calibri Light" w:cs="Calibri Light"/>
          <w:b/>
          <w:sz w:val="24"/>
          <w:szCs w:val="24"/>
        </w:rPr>
        <w:t>.</w:t>
      </w:r>
      <w:r w:rsidR="00F83A79" w:rsidRPr="00F11DBF">
        <w:rPr>
          <w:rFonts w:ascii="Calibri Light" w:hAnsi="Calibri Light" w:cs="Calibri Light"/>
          <w:b/>
          <w:sz w:val="24"/>
          <w:szCs w:val="24"/>
        </w:rPr>
        <w:t xml:space="preserve"> </w:t>
      </w:r>
    </w:p>
    <w:p w14:paraId="39952CC7" w14:textId="4BF1FA5B" w:rsidR="006E67D3" w:rsidRPr="00F11DBF" w:rsidRDefault="006E67D3" w:rsidP="006771D4">
      <w:pPr>
        <w:numPr>
          <w:ilvl w:val="1"/>
          <w:numId w:val="8"/>
        </w:numPr>
        <w:tabs>
          <w:tab w:val="clear" w:pos="567"/>
        </w:tabs>
        <w:spacing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Zamawiający lub Wykonawca przekazują</w:t>
      </w:r>
      <w:r w:rsidR="00FC397D" w:rsidRPr="00F11DBF">
        <w:rPr>
          <w:rFonts w:ascii="Calibri Light" w:hAnsi="Calibri Light" w:cs="Calibri Light"/>
          <w:sz w:val="24"/>
          <w:szCs w:val="24"/>
        </w:rPr>
        <w:t>c</w:t>
      </w:r>
      <w:r w:rsidRPr="00F11DBF">
        <w:rPr>
          <w:rFonts w:ascii="Calibri Light" w:hAnsi="Calibri Light" w:cs="Calibri Light"/>
          <w:sz w:val="24"/>
          <w:szCs w:val="24"/>
        </w:rPr>
        <w:t xml:space="preserve"> oświadczenia, wnioski, zawiadomienia oraz informacje przy użyciu środków komunikacji elektronicznej w rozumieniu ustawy z d</w:t>
      </w:r>
      <w:r w:rsidR="00075426" w:rsidRPr="00F11DBF">
        <w:rPr>
          <w:rFonts w:ascii="Calibri Light" w:hAnsi="Calibri Light" w:cs="Calibri Light"/>
          <w:sz w:val="24"/>
          <w:szCs w:val="24"/>
        </w:rPr>
        <w:t>nia 18 lipca 2002</w:t>
      </w:r>
      <w:r w:rsidRPr="00F11DBF">
        <w:rPr>
          <w:rFonts w:ascii="Calibri Light" w:hAnsi="Calibri Light" w:cs="Calibri Light"/>
          <w:sz w:val="24"/>
          <w:szCs w:val="24"/>
        </w:rPr>
        <w:t>r. o</w:t>
      </w:r>
      <w:r w:rsidR="00011A44" w:rsidRPr="00F11DBF">
        <w:rPr>
          <w:rFonts w:ascii="Calibri Light" w:hAnsi="Calibri Light" w:cs="Calibri Light"/>
          <w:sz w:val="24"/>
          <w:szCs w:val="24"/>
        </w:rPr>
        <w:t> </w:t>
      </w:r>
      <w:r w:rsidRPr="00F11DBF">
        <w:rPr>
          <w:rFonts w:ascii="Calibri Light" w:hAnsi="Calibri Light" w:cs="Calibri Light"/>
          <w:sz w:val="24"/>
          <w:szCs w:val="24"/>
        </w:rPr>
        <w:t xml:space="preserve">świadczeniu usług drogą elektroniczną, </w:t>
      </w:r>
      <w:r w:rsidR="00FC397D" w:rsidRPr="00F11DBF">
        <w:rPr>
          <w:rFonts w:ascii="Calibri Light" w:hAnsi="Calibri Light" w:cs="Calibri Light"/>
          <w:sz w:val="24"/>
          <w:szCs w:val="24"/>
        </w:rPr>
        <w:t>mogą</w:t>
      </w:r>
      <w:r w:rsidRPr="00F11DBF">
        <w:rPr>
          <w:rFonts w:ascii="Calibri Light" w:hAnsi="Calibri Light" w:cs="Calibri Light"/>
          <w:sz w:val="24"/>
          <w:szCs w:val="24"/>
        </w:rPr>
        <w:t xml:space="preserve"> </w:t>
      </w:r>
      <w:r w:rsidR="00FC397D" w:rsidRPr="00F11DBF">
        <w:rPr>
          <w:rFonts w:ascii="Calibri Light" w:hAnsi="Calibri Light" w:cs="Calibri Light"/>
          <w:sz w:val="24"/>
          <w:szCs w:val="24"/>
        </w:rPr>
        <w:t>zażądać od</w:t>
      </w:r>
      <w:r w:rsidRPr="00F11DBF">
        <w:rPr>
          <w:rFonts w:ascii="Calibri Light" w:hAnsi="Calibri Light" w:cs="Calibri Light"/>
          <w:sz w:val="24"/>
          <w:szCs w:val="24"/>
        </w:rPr>
        <w:t xml:space="preserve"> drugiej </w:t>
      </w:r>
      <w:r w:rsidR="00FC397D" w:rsidRPr="00F11DBF">
        <w:rPr>
          <w:rFonts w:ascii="Calibri Light" w:hAnsi="Calibri Light" w:cs="Calibri Light"/>
          <w:sz w:val="24"/>
          <w:szCs w:val="24"/>
        </w:rPr>
        <w:t>strony niezwłocznego potwierdzenia</w:t>
      </w:r>
      <w:r w:rsidRPr="00F11DBF">
        <w:rPr>
          <w:rFonts w:ascii="Calibri Light" w:hAnsi="Calibri Light" w:cs="Calibri Light"/>
          <w:sz w:val="24"/>
          <w:szCs w:val="24"/>
        </w:rPr>
        <w:t xml:space="preserve"> ich otrzymania.</w:t>
      </w:r>
    </w:p>
    <w:p w14:paraId="7A0979C8" w14:textId="039CBC29" w:rsidR="00011A44" w:rsidRPr="00E90863" w:rsidRDefault="00011A44" w:rsidP="006771D4">
      <w:pPr>
        <w:numPr>
          <w:ilvl w:val="1"/>
          <w:numId w:val="8"/>
        </w:numPr>
        <w:tabs>
          <w:tab w:val="clear" w:pos="567"/>
        </w:tabs>
        <w:spacing w:before="60"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 xml:space="preserve">Komunikacja ustna </w:t>
      </w:r>
      <w:r w:rsidRPr="00E90863">
        <w:rPr>
          <w:rFonts w:ascii="Calibri Light" w:hAnsi="Calibri Light" w:cs="Calibri Light"/>
          <w:sz w:val="24"/>
          <w:szCs w:val="24"/>
        </w:rPr>
        <w:t xml:space="preserve">dopuszczalna jest wyłącznie </w:t>
      </w:r>
      <w:r w:rsidR="003533F5" w:rsidRPr="00E90863">
        <w:rPr>
          <w:rFonts w:ascii="Calibri Light" w:hAnsi="Calibri Light" w:cs="Calibri Light"/>
          <w:sz w:val="24"/>
          <w:szCs w:val="24"/>
        </w:rPr>
        <w:t>w toku negocjacji</w:t>
      </w:r>
      <w:r w:rsidR="00506C31" w:rsidRPr="00E90863">
        <w:rPr>
          <w:rFonts w:ascii="Calibri Light" w:hAnsi="Calibri Light" w:cs="Calibri Light"/>
          <w:sz w:val="24"/>
          <w:szCs w:val="24"/>
        </w:rPr>
        <w:t xml:space="preserve"> oraz</w:t>
      </w:r>
      <w:r w:rsidR="003533F5" w:rsidRPr="00E90863">
        <w:rPr>
          <w:rFonts w:ascii="Calibri Light" w:hAnsi="Calibri Light" w:cs="Calibri Light"/>
          <w:sz w:val="24"/>
          <w:szCs w:val="24"/>
        </w:rPr>
        <w:t xml:space="preserve"> </w:t>
      </w:r>
      <w:r w:rsidR="00C04BE4" w:rsidRPr="00E90863">
        <w:rPr>
          <w:rFonts w:ascii="Calibri Light" w:hAnsi="Calibri Light" w:cs="Calibri Light"/>
          <w:sz w:val="24"/>
          <w:szCs w:val="24"/>
        </w:rPr>
        <w:t xml:space="preserve">w odniesieniu </w:t>
      </w:r>
      <w:r w:rsidR="0074446C" w:rsidRPr="00E90863">
        <w:rPr>
          <w:rFonts w:ascii="Calibri Light" w:hAnsi="Calibri Light" w:cs="Calibri Light"/>
          <w:sz w:val="24"/>
          <w:szCs w:val="24"/>
        </w:rPr>
        <w:t>do </w:t>
      </w:r>
      <w:r w:rsidRPr="00E90863">
        <w:rPr>
          <w:rFonts w:ascii="Calibri Light" w:hAnsi="Calibri Light" w:cs="Calibri Light"/>
          <w:sz w:val="24"/>
          <w:szCs w:val="24"/>
        </w:rPr>
        <w:t>informacji, które nie są istotne, w szczególności nie doty</w:t>
      </w:r>
      <w:r w:rsidR="0074446C" w:rsidRPr="00E90863">
        <w:rPr>
          <w:rFonts w:ascii="Calibri Light" w:hAnsi="Calibri Light" w:cs="Calibri Light"/>
          <w:sz w:val="24"/>
          <w:szCs w:val="24"/>
        </w:rPr>
        <w:t>czą ogłoszenia o zamówieniu lub </w:t>
      </w:r>
      <w:r w:rsidRPr="00E90863">
        <w:rPr>
          <w:rFonts w:ascii="Calibri Light" w:hAnsi="Calibri Light" w:cs="Calibri Light"/>
          <w:sz w:val="24"/>
          <w:szCs w:val="24"/>
        </w:rPr>
        <w:t>dokumentów zamówienia</w:t>
      </w:r>
      <w:r w:rsidR="00C373C5" w:rsidRPr="00E90863">
        <w:rPr>
          <w:rFonts w:ascii="Calibri Light" w:hAnsi="Calibri Light" w:cs="Calibri Light"/>
          <w:sz w:val="24"/>
          <w:szCs w:val="24"/>
        </w:rPr>
        <w:t>, ofert, o</w:t>
      </w:r>
      <w:r w:rsidR="007715D6" w:rsidRPr="00E90863">
        <w:rPr>
          <w:rFonts w:ascii="Calibri Light" w:hAnsi="Calibri Light" w:cs="Calibri Light"/>
          <w:sz w:val="24"/>
          <w:szCs w:val="24"/>
        </w:rPr>
        <w:t> </w:t>
      </w:r>
      <w:r w:rsidR="00C373C5" w:rsidRPr="00E90863">
        <w:rPr>
          <w:rFonts w:ascii="Calibri Light" w:hAnsi="Calibri Light" w:cs="Calibri Light"/>
          <w:sz w:val="24"/>
          <w:szCs w:val="24"/>
        </w:rPr>
        <w:t>ile</w:t>
      </w:r>
      <w:r w:rsidR="007715D6" w:rsidRPr="00E90863">
        <w:rPr>
          <w:rFonts w:ascii="Calibri Light" w:hAnsi="Calibri Light" w:cs="Calibri Light"/>
          <w:sz w:val="24"/>
          <w:szCs w:val="24"/>
        </w:rPr>
        <w:t> </w:t>
      </w:r>
      <w:r w:rsidR="00C373C5" w:rsidRPr="00E90863">
        <w:rPr>
          <w:rFonts w:ascii="Calibri Light" w:hAnsi="Calibri Light" w:cs="Calibri Light"/>
          <w:sz w:val="24"/>
          <w:szCs w:val="24"/>
        </w:rPr>
        <w:t xml:space="preserve">jej treść jest </w:t>
      </w:r>
      <w:r w:rsidR="00D73844" w:rsidRPr="00E90863">
        <w:rPr>
          <w:rFonts w:ascii="Calibri Light" w:hAnsi="Calibri Light" w:cs="Calibri Light"/>
          <w:sz w:val="24"/>
          <w:szCs w:val="24"/>
        </w:rPr>
        <w:t>u</w:t>
      </w:r>
      <w:r w:rsidR="00C373C5" w:rsidRPr="00E90863">
        <w:rPr>
          <w:rFonts w:ascii="Calibri Light" w:hAnsi="Calibri Light" w:cs="Calibri Light"/>
          <w:sz w:val="24"/>
          <w:szCs w:val="24"/>
        </w:rPr>
        <w:t>dokumentowana (wymagana jest pisemna notatka z ustnej rozmowy</w:t>
      </w:r>
      <w:r w:rsidR="006C48A9" w:rsidRPr="00E90863">
        <w:rPr>
          <w:rFonts w:ascii="Calibri Light" w:hAnsi="Calibri Light" w:cs="Calibri Light"/>
          <w:sz w:val="24"/>
          <w:szCs w:val="24"/>
        </w:rPr>
        <w:t xml:space="preserve"> lub negocjacji</w:t>
      </w:r>
      <w:r w:rsidR="00C373C5" w:rsidRPr="00E90863">
        <w:rPr>
          <w:rFonts w:ascii="Calibri Light" w:hAnsi="Calibri Light" w:cs="Calibri Light"/>
          <w:sz w:val="24"/>
          <w:szCs w:val="24"/>
        </w:rPr>
        <w:t>).</w:t>
      </w:r>
    </w:p>
    <w:p w14:paraId="6E1D482C" w14:textId="62D6067F" w:rsidR="006E67D3" w:rsidRPr="00F11DBF" w:rsidRDefault="006E67D3" w:rsidP="006771D4">
      <w:pPr>
        <w:numPr>
          <w:ilvl w:val="1"/>
          <w:numId w:val="8"/>
        </w:numPr>
        <w:tabs>
          <w:tab w:val="clear" w:pos="567"/>
        </w:tabs>
        <w:spacing w:before="60" w:line="23" w:lineRule="atLeast"/>
        <w:ind w:left="426" w:hanging="426"/>
        <w:jc w:val="both"/>
        <w:rPr>
          <w:rFonts w:ascii="Calibri Light" w:hAnsi="Calibri Light" w:cs="Calibri Light"/>
          <w:sz w:val="24"/>
          <w:szCs w:val="24"/>
        </w:rPr>
      </w:pPr>
      <w:r w:rsidRPr="00E90863">
        <w:rPr>
          <w:rFonts w:ascii="Calibri Light" w:hAnsi="Calibri Light" w:cs="Calibri Light"/>
          <w:sz w:val="24"/>
          <w:szCs w:val="24"/>
        </w:rPr>
        <w:t>Niezwłocznie po otwarciu złożonych ofert, Zamawiający zamieści</w:t>
      </w:r>
      <w:r w:rsidRPr="00F11DBF">
        <w:rPr>
          <w:rFonts w:ascii="Calibri Light" w:hAnsi="Calibri Light" w:cs="Calibri Light"/>
          <w:sz w:val="24"/>
          <w:szCs w:val="24"/>
        </w:rPr>
        <w:t xml:space="preserve"> na Platformie </w:t>
      </w:r>
      <w:r w:rsidR="00D5150D" w:rsidRPr="00F11DBF">
        <w:rPr>
          <w:rFonts w:ascii="Calibri Light" w:hAnsi="Calibri Light" w:cs="Calibri Light"/>
          <w:sz w:val="24"/>
          <w:szCs w:val="24"/>
        </w:rPr>
        <w:t xml:space="preserve">zakupowej </w:t>
      </w:r>
      <w:r w:rsidRPr="00F11DBF">
        <w:rPr>
          <w:rFonts w:ascii="Calibri Light" w:hAnsi="Calibri Light" w:cs="Calibri Light"/>
          <w:sz w:val="24"/>
          <w:szCs w:val="24"/>
        </w:rPr>
        <w:t xml:space="preserve">informacje </w:t>
      </w:r>
      <w:r w:rsidR="00044778" w:rsidRPr="00F11DBF">
        <w:rPr>
          <w:rFonts w:ascii="Calibri Light" w:hAnsi="Calibri Light" w:cs="Calibri Light"/>
          <w:sz w:val="24"/>
          <w:szCs w:val="24"/>
        </w:rPr>
        <w:t>o</w:t>
      </w:r>
      <w:r w:rsidRPr="00F11DBF">
        <w:rPr>
          <w:rFonts w:ascii="Calibri Light" w:hAnsi="Calibri Light" w:cs="Calibri Light"/>
          <w:sz w:val="24"/>
          <w:szCs w:val="24"/>
        </w:rPr>
        <w:t>:</w:t>
      </w:r>
    </w:p>
    <w:p w14:paraId="7466A62F" w14:textId="332F7A0D" w:rsidR="006E67D3" w:rsidRPr="00F11DBF" w:rsidRDefault="00011A44" w:rsidP="006771D4">
      <w:pPr>
        <w:pStyle w:val="Akapitzlist"/>
        <w:numPr>
          <w:ilvl w:val="2"/>
          <w:numId w:val="8"/>
        </w:numPr>
        <w:spacing w:line="23" w:lineRule="atLeast"/>
        <w:ind w:left="850" w:hanging="357"/>
        <w:jc w:val="both"/>
        <w:rPr>
          <w:rFonts w:ascii="Calibri Light" w:hAnsi="Calibri Light" w:cs="Calibri Light"/>
          <w:sz w:val="24"/>
          <w:szCs w:val="24"/>
        </w:rPr>
      </w:pPr>
      <w:r w:rsidRPr="00F11DBF">
        <w:rPr>
          <w:rFonts w:ascii="Calibri Light" w:hAnsi="Calibri Light" w:cs="Calibri Light"/>
          <w:sz w:val="24"/>
          <w:szCs w:val="24"/>
        </w:rPr>
        <w:t>nazwac</w:t>
      </w:r>
      <w:r w:rsidR="00044778" w:rsidRPr="00F11DBF">
        <w:rPr>
          <w:rFonts w:ascii="Calibri Light" w:hAnsi="Calibri Light" w:cs="Calibri Light"/>
          <w:sz w:val="24"/>
          <w:szCs w:val="24"/>
        </w:rPr>
        <w:t>h</w:t>
      </w:r>
      <w:r w:rsidRPr="00F11DBF">
        <w:rPr>
          <w:rFonts w:ascii="Calibri Light" w:hAnsi="Calibri Light" w:cs="Calibri Light"/>
          <w:sz w:val="24"/>
          <w:szCs w:val="24"/>
        </w:rPr>
        <w:t xml:space="preserve"> albo imionach i nazwiskach oraz siedzibach lub miejscach prowadzonej działalności gospodarczej albo miejscach zamieszkania </w:t>
      </w:r>
      <w:r w:rsidR="00D73844" w:rsidRPr="00F11DBF">
        <w:rPr>
          <w:rFonts w:ascii="Calibri Light" w:hAnsi="Calibri Light" w:cs="Calibri Light"/>
          <w:sz w:val="24"/>
          <w:szCs w:val="24"/>
        </w:rPr>
        <w:t>W</w:t>
      </w:r>
      <w:r w:rsidRPr="00F11DBF">
        <w:rPr>
          <w:rFonts w:ascii="Calibri Light" w:hAnsi="Calibri Light" w:cs="Calibri Light"/>
          <w:sz w:val="24"/>
          <w:szCs w:val="24"/>
        </w:rPr>
        <w:t>ykonawców, których oferty zostały otwarte</w:t>
      </w:r>
      <w:r w:rsidR="006E67D3" w:rsidRPr="00F11DBF">
        <w:rPr>
          <w:rFonts w:ascii="Calibri Light" w:hAnsi="Calibri Light" w:cs="Calibri Light"/>
          <w:sz w:val="24"/>
          <w:szCs w:val="24"/>
        </w:rPr>
        <w:t>;</w:t>
      </w:r>
    </w:p>
    <w:p w14:paraId="21024FFD" w14:textId="050374A9" w:rsidR="006E67D3" w:rsidRPr="00F11DBF" w:rsidRDefault="00011A44" w:rsidP="006771D4">
      <w:pPr>
        <w:pStyle w:val="Akapitzlist"/>
        <w:numPr>
          <w:ilvl w:val="2"/>
          <w:numId w:val="8"/>
        </w:numPr>
        <w:spacing w:line="23" w:lineRule="atLeast"/>
        <w:ind w:left="850" w:hanging="357"/>
        <w:jc w:val="both"/>
        <w:rPr>
          <w:rFonts w:ascii="Calibri Light" w:hAnsi="Calibri Light" w:cs="Calibri Light"/>
          <w:b/>
          <w:sz w:val="24"/>
          <w:szCs w:val="24"/>
        </w:rPr>
      </w:pPr>
      <w:r w:rsidRPr="00F11DBF">
        <w:rPr>
          <w:rFonts w:ascii="Calibri Light" w:hAnsi="Calibri Light" w:cs="Calibri Light"/>
          <w:sz w:val="24"/>
          <w:szCs w:val="24"/>
        </w:rPr>
        <w:t>cenach</w:t>
      </w:r>
      <w:r w:rsidR="00075426" w:rsidRPr="00F11DBF">
        <w:rPr>
          <w:rFonts w:ascii="Calibri Light" w:hAnsi="Calibri Light" w:cs="Calibri Light"/>
          <w:sz w:val="24"/>
          <w:szCs w:val="24"/>
        </w:rPr>
        <w:t xml:space="preserve"> </w:t>
      </w:r>
      <w:r w:rsidRPr="00F11DBF">
        <w:rPr>
          <w:rFonts w:ascii="Calibri Light" w:hAnsi="Calibri Light" w:cs="Calibri Light"/>
          <w:sz w:val="24"/>
          <w:szCs w:val="24"/>
        </w:rPr>
        <w:t>zawartych w ofertach.</w:t>
      </w:r>
    </w:p>
    <w:p w14:paraId="1176A60D" w14:textId="4243A925" w:rsidR="006E67D3" w:rsidRPr="00F11DBF" w:rsidRDefault="006E67D3" w:rsidP="006771D4">
      <w:pPr>
        <w:numPr>
          <w:ilvl w:val="1"/>
          <w:numId w:val="8"/>
        </w:numPr>
        <w:tabs>
          <w:tab w:val="clear" w:pos="567"/>
        </w:tabs>
        <w:spacing w:before="60"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 xml:space="preserve">Informację o wyborze oferty najkorzystniejszej </w:t>
      </w:r>
      <w:r w:rsidR="001558C5" w:rsidRPr="00F11DBF">
        <w:rPr>
          <w:rFonts w:ascii="Calibri Light" w:hAnsi="Calibri Light" w:cs="Calibri Light"/>
          <w:sz w:val="24"/>
          <w:szCs w:val="24"/>
        </w:rPr>
        <w:t>lub</w:t>
      </w:r>
      <w:r w:rsidRPr="00F11DBF">
        <w:rPr>
          <w:rFonts w:ascii="Calibri Light" w:hAnsi="Calibri Light" w:cs="Calibri Light"/>
          <w:sz w:val="24"/>
          <w:szCs w:val="24"/>
        </w:rPr>
        <w:t xml:space="preserve"> o unieważnieniu postępowania Zamawiający zamieści na Platformie </w:t>
      </w:r>
      <w:r w:rsidR="00D5150D" w:rsidRPr="00F11DBF">
        <w:rPr>
          <w:rFonts w:ascii="Calibri Light" w:hAnsi="Calibri Light" w:cs="Calibri Light"/>
          <w:sz w:val="24"/>
          <w:szCs w:val="24"/>
        </w:rPr>
        <w:t>zakupo</w:t>
      </w:r>
      <w:r w:rsidRPr="00F11DBF">
        <w:rPr>
          <w:rFonts w:ascii="Calibri Light" w:hAnsi="Calibri Light" w:cs="Calibri Light"/>
          <w:sz w:val="24"/>
          <w:szCs w:val="24"/>
        </w:rPr>
        <w:t>wej.</w:t>
      </w:r>
    </w:p>
    <w:p w14:paraId="276E9825" w14:textId="54ECE35D" w:rsidR="0098271C" w:rsidRPr="00B752E4" w:rsidRDefault="006E67D3" w:rsidP="00B752E4">
      <w:pPr>
        <w:numPr>
          <w:ilvl w:val="1"/>
          <w:numId w:val="8"/>
        </w:numPr>
        <w:tabs>
          <w:tab w:val="clear" w:pos="567"/>
        </w:tabs>
        <w:spacing w:before="60" w:line="23" w:lineRule="atLeast"/>
        <w:ind w:left="425" w:hanging="425"/>
        <w:jc w:val="both"/>
        <w:rPr>
          <w:rFonts w:ascii="Calibri Light" w:hAnsi="Calibri Light" w:cs="Calibri Light"/>
          <w:bCs/>
          <w:sz w:val="24"/>
          <w:szCs w:val="24"/>
        </w:rPr>
      </w:pPr>
      <w:r w:rsidRPr="00F11DBF">
        <w:rPr>
          <w:rFonts w:ascii="Calibri Light" w:hAnsi="Calibri Light" w:cs="Calibri Light"/>
          <w:bCs/>
          <w:sz w:val="24"/>
          <w:szCs w:val="24"/>
        </w:rPr>
        <w:t xml:space="preserve">Przyjmuje się, że dokument wysłany przy użyciu Platformy </w:t>
      </w:r>
      <w:r w:rsidR="00D5150D" w:rsidRPr="00F11DBF">
        <w:rPr>
          <w:rFonts w:ascii="Calibri Light" w:hAnsi="Calibri Light" w:cs="Calibri Light"/>
          <w:bCs/>
          <w:sz w:val="24"/>
          <w:szCs w:val="24"/>
        </w:rPr>
        <w:t>zakupowej</w:t>
      </w:r>
      <w:r w:rsidRPr="00F11DBF">
        <w:rPr>
          <w:rFonts w:ascii="Calibri Light" w:hAnsi="Calibri Light" w:cs="Calibri Light"/>
          <w:bCs/>
          <w:sz w:val="24"/>
          <w:szCs w:val="24"/>
        </w:rPr>
        <w:t xml:space="preserve"> został doręczony Wykonawcy w sposób umożliwiający zapoznanie się z jego t</w:t>
      </w:r>
      <w:r w:rsidR="00011A44" w:rsidRPr="00F11DBF">
        <w:rPr>
          <w:rFonts w:ascii="Calibri Light" w:hAnsi="Calibri Light" w:cs="Calibri Light"/>
          <w:bCs/>
          <w:sz w:val="24"/>
          <w:szCs w:val="24"/>
        </w:rPr>
        <w:t>reś</w:t>
      </w:r>
      <w:r w:rsidR="0074446C" w:rsidRPr="00F11DBF">
        <w:rPr>
          <w:rFonts w:ascii="Calibri Light" w:hAnsi="Calibri Light" w:cs="Calibri Light"/>
          <w:bCs/>
          <w:sz w:val="24"/>
          <w:szCs w:val="24"/>
        </w:rPr>
        <w:t>cią, w dniu jego przekazania na </w:t>
      </w:r>
      <w:r w:rsidR="00011A44" w:rsidRPr="00F11DBF">
        <w:rPr>
          <w:rFonts w:ascii="Calibri Light" w:hAnsi="Calibri Light" w:cs="Calibri Light"/>
          <w:bCs/>
          <w:sz w:val="24"/>
          <w:szCs w:val="24"/>
        </w:rPr>
        <w:t xml:space="preserve">Platformę </w:t>
      </w:r>
      <w:r w:rsidR="00D5150D" w:rsidRPr="00F11DBF">
        <w:rPr>
          <w:rFonts w:ascii="Calibri Light" w:hAnsi="Calibri Light" w:cs="Calibri Light"/>
          <w:bCs/>
          <w:sz w:val="24"/>
          <w:szCs w:val="24"/>
        </w:rPr>
        <w:t>zakupową</w:t>
      </w:r>
      <w:r w:rsidR="00011A44" w:rsidRPr="00F11DBF">
        <w:rPr>
          <w:rFonts w:ascii="Calibri Light" w:hAnsi="Calibri Light" w:cs="Calibri Light"/>
          <w:bCs/>
          <w:sz w:val="24"/>
          <w:szCs w:val="24"/>
        </w:rPr>
        <w:t>.</w:t>
      </w:r>
    </w:p>
    <w:p w14:paraId="77ED15A8" w14:textId="77777777" w:rsidR="00143A7B" w:rsidRPr="00F11DBF" w:rsidRDefault="00143A7B"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lastRenderedPageBreak/>
        <w:t>ROZDZIAŁ</w:t>
      </w:r>
      <w:r w:rsidR="00EC1688" w:rsidRPr="00F11DBF">
        <w:rPr>
          <w:rFonts w:ascii="Calibri Light" w:hAnsi="Calibri Light" w:cs="Calibri Light"/>
          <w:sz w:val="24"/>
          <w:szCs w:val="24"/>
        </w:rPr>
        <w:t xml:space="preserve"> XII</w:t>
      </w:r>
      <w:r w:rsidR="0042417D" w:rsidRPr="00F11DBF">
        <w:rPr>
          <w:rFonts w:ascii="Calibri Light" w:hAnsi="Calibri Light" w:cs="Calibri Light"/>
          <w:sz w:val="24"/>
          <w:szCs w:val="24"/>
        </w:rPr>
        <w:t>I</w:t>
      </w:r>
    </w:p>
    <w:p w14:paraId="5D64B5F5" w14:textId="77777777" w:rsidR="00143A7B" w:rsidRPr="00F11DBF" w:rsidRDefault="00143A7B"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INFORMACJE O WYMAGANIACH TECHNICZNYCH I ORGANIZACYJNYCH SPORZĄDZANIA,</w:t>
      </w:r>
    </w:p>
    <w:p w14:paraId="7BA54F71" w14:textId="77777777" w:rsidR="00143A7B" w:rsidRPr="00F11DBF" w:rsidRDefault="00143A7B"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WYSYŁANIA I ODBIERANIA KORESPONDENCJI ELEKTRONICZNEJ</w:t>
      </w:r>
    </w:p>
    <w:p w14:paraId="30308880" w14:textId="4199925E" w:rsidR="000F3BE7" w:rsidRPr="00F11DBF" w:rsidRDefault="00143A7B" w:rsidP="00D76581">
      <w:pPr>
        <w:pStyle w:val="Akapitzlist"/>
        <w:numPr>
          <w:ilvl w:val="0"/>
          <w:numId w:val="49"/>
        </w:numPr>
        <w:spacing w:before="120" w:line="23" w:lineRule="atLeast"/>
        <w:ind w:left="426" w:hanging="426"/>
        <w:jc w:val="both"/>
        <w:rPr>
          <w:rStyle w:val="Hipercze"/>
          <w:rFonts w:ascii="Calibri Light" w:hAnsi="Calibri Light" w:cs="Calibri Light"/>
          <w:color w:val="auto"/>
          <w:sz w:val="24"/>
          <w:szCs w:val="24"/>
          <w:u w:val="none"/>
        </w:rPr>
      </w:pPr>
      <w:r w:rsidRPr="00F11DBF">
        <w:rPr>
          <w:rFonts w:ascii="Calibri Light" w:hAnsi="Calibri Light" w:cs="Calibri Light"/>
          <w:sz w:val="24"/>
          <w:szCs w:val="24"/>
        </w:rPr>
        <w:t xml:space="preserve">Wykonawca zamierzający złożyć ofertę </w:t>
      </w:r>
      <w:r w:rsidR="0063294A" w:rsidRPr="00F11DBF">
        <w:rPr>
          <w:rFonts w:ascii="Calibri Light" w:hAnsi="Calibri Light" w:cs="Calibri Light"/>
          <w:sz w:val="24"/>
          <w:szCs w:val="24"/>
        </w:rPr>
        <w:t xml:space="preserve">(wyłącznie </w:t>
      </w:r>
      <w:r w:rsidRPr="00F11DBF">
        <w:rPr>
          <w:rFonts w:ascii="Calibri Light" w:hAnsi="Calibri Light" w:cs="Calibri Light"/>
          <w:sz w:val="24"/>
          <w:szCs w:val="24"/>
        </w:rPr>
        <w:t xml:space="preserve">poprzez Platformę </w:t>
      </w:r>
      <w:r w:rsidR="00605AE9" w:rsidRPr="00F11DBF">
        <w:rPr>
          <w:rFonts w:ascii="Calibri Light" w:hAnsi="Calibri Light" w:cs="Calibri Light"/>
          <w:sz w:val="24"/>
          <w:szCs w:val="24"/>
        </w:rPr>
        <w:t>zakupową</w:t>
      </w:r>
      <w:r w:rsidR="00975C0A" w:rsidRPr="00F11DBF">
        <w:rPr>
          <w:rFonts w:ascii="Calibri Light" w:hAnsi="Calibri Light" w:cs="Calibri Light"/>
          <w:sz w:val="24"/>
          <w:szCs w:val="24"/>
        </w:rPr>
        <w:t>)</w:t>
      </w:r>
      <w:r w:rsidRPr="00F11DBF">
        <w:rPr>
          <w:rFonts w:ascii="Calibri Light" w:hAnsi="Calibri Light" w:cs="Calibri Light"/>
          <w:sz w:val="24"/>
          <w:szCs w:val="24"/>
        </w:rPr>
        <w:t xml:space="preserve"> – zobowiązany jest zapoznać się z instrukcjami </w:t>
      </w:r>
      <w:r w:rsidR="00A151F4" w:rsidRPr="00F11DBF">
        <w:rPr>
          <w:rFonts w:ascii="Calibri Light" w:hAnsi="Calibri Light" w:cs="Calibri Light"/>
          <w:sz w:val="24"/>
          <w:szCs w:val="24"/>
        </w:rPr>
        <w:t>dla Wykonawców</w:t>
      </w:r>
      <w:r w:rsidRPr="00F11DBF">
        <w:rPr>
          <w:rFonts w:ascii="Calibri Light" w:hAnsi="Calibri Light" w:cs="Calibri Light"/>
          <w:sz w:val="24"/>
          <w:szCs w:val="24"/>
        </w:rPr>
        <w:t xml:space="preserve"> Platformy </w:t>
      </w:r>
      <w:r w:rsidR="00605AE9" w:rsidRPr="00F11DBF">
        <w:rPr>
          <w:rFonts w:ascii="Calibri Light" w:hAnsi="Calibri Light" w:cs="Calibri Light"/>
          <w:sz w:val="24"/>
          <w:szCs w:val="24"/>
        </w:rPr>
        <w:t>zakupowej</w:t>
      </w:r>
      <w:r w:rsidRPr="00F11DBF">
        <w:rPr>
          <w:rFonts w:ascii="Calibri Light" w:hAnsi="Calibri Light" w:cs="Calibri Light"/>
          <w:sz w:val="24"/>
          <w:szCs w:val="24"/>
        </w:rPr>
        <w:t xml:space="preserve"> -  dostępnymi pod adresem</w:t>
      </w:r>
      <w:r w:rsidR="00594C65" w:rsidRPr="00F11DBF">
        <w:rPr>
          <w:rFonts w:ascii="Calibri Light" w:hAnsi="Calibri Light" w:cs="Calibri Light"/>
          <w:sz w:val="24"/>
          <w:szCs w:val="24"/>
        </w:rPr>
        <w:t>:</w:t>
      </w:r>
      <w:r w:rsidR="00792E1C" w:rsidRPr="00F11DBF">
        <w:rPr>
          <w:rFonts w:ascii="Calibri Light" w:hAnsi="Calibri Light" w:cs="Calibri Light"/>
          <w:sz w:val="24"/>
          <w:szCs w:val="24"/>
        </w:rPr>
        <w:t xml:space="preserve"> </w:t>
      </w:r>
    </w:p>
    <w:p w14:paraId="652A000B" w14:textId="12AF6DB1" w:rsidR="000F3BE7" w:rsidRPr="00F11DBF" w:rsidRDefault="00C66F0A" w:rsidP="00D76581">
      <w:pPr>
        <w:pStyle w:val="Akapitzlist"/>
        <w:spacing w:before="60" w:line="23" w:lineRule="atLeast"/>
        <w:ind w:left="426" w:right="28" w:hanging="426"/>
        <w:rPr>
          <w:rStyle w:val="Hipercze"/>
          <w:rFonts w:ascii="Calibri Light" w:hAnsi="Calibri Light" w:cs="Calibri Light"/>
          <w:color w:val="auto"/>
          <w:sz w:val="24"/>
          <w:szCs w:val="24"/>
          <w:u w:val="none"/>
        </w:rPr>
      </w:pPr>
      <w:hyperlink r:id="rId15" w:history="1">
        <w:r w:rsidR="00594C65" w:rsidRPr="00F11DBF">
          <w:rPr>
            <w:rStyle w:val="Hipercze"/>
            <w:rFonts w:ascii="Calibri Light" w:hAnsi="Calibri Light" w:cs="Calibri Light"/>
            <w:sz w:val="24"/>
            <w:szCs w:val="24"/>
          </w:rPr>
          <w:t>https://platformazakupowa.pl/strona/45-instrukcje</w:t>
        </w:r>
      </w:hyperlink>
    </w:p>
    <w:p w14:paraId="00752754" w14:textId="31CC2809" w:rsidR="00792E1C" w:rsidRPr="00F11DBF" w:rsidRDefault="00792E1C" w:rsidP="00D76581">
      <w:pPr>
        <w:pStyle w:val="Akapitzlist"/>
        <w:spacing w:before="120" w:line="23" w:lineRule="atLeast"/>
        <w:ind w:left="426" w:hanging="426"/>
        <w:jc w:val="both"/>
        <w:rPr>
          <w:rFonts w:ascii="Calibri Light" w:hAnsi="Calibri Light" w:cs="Calibri Light"/>
          <w:sz w:val="24"/>
          <w:szCs w:val="24"/>
        </w:rPr>
      </w:pPr>
      <w:r w:rsidRPr="00F11DBF">
        <w:rPr>
          <w:rFonts w:ascii="Calibri Light" w:hAnsi="Calibri Light" w:cs="Calibri Light"/>
          <w:sz w:val="24"/>
          <w:szCs w:val="24"/>
        </w:rPr>
        <w:t>oraz regulamin</w:t>
      </w:r>
      <w:r w:rsidR="00594C65" w:rsidRPr="00F11DBF">
        <w:rPr>
          <w:rFonts w:ascii="Calibri Light" w:hAnsi="Calibri Light" w:cs="Calibri Light"/>
          <w:sz w:val="24"/>
          <w:szCs w:val="24"/>
        </w:rPr>
        <w:t>em</w:t>
      </w:r>
      <w:r w:rsidRPr="00F11DBF">
        <w:rPr>
          <w:rFonts w:ascii="Calibri Light" w:hAnsi="Calibri Light" w:cs="Calibri Light"/>
          <w:sz w:val="24"/>
          <w:szCs w:val="24"/>
        </w:rPr>
        <w:t xml:space="preserve"> korzystania z Platformy </w:t>
      </w:r>
      <w:r w:rsidR="00594C65" w:rsidRPr="00F11DBF">
        <w:rPr>
          <w:rFonts w:ascii="Calibri Light" w:hAnsi="Calibri Light" w:cs="Calibri Light"/>
          <w:sz w:val="24"/>
          <w:szCs w:val="24"/>
        </w:rPr>
        <w:t>zakupowej</w:t>
      </w:r>
      <w:r w:rsidRPr="00F11DBF">
        <w:rPr>
          <w:rFonts w:ascii="Calibri Light" w:hAnsi="Calibri Light" w:cs="Calibri Light"/>
          <w:sz w:val="24"/>
          <w:szCs w:val="24"/>
        </w:rPr>
        <w:t xml:space="preserve"> dostępny pod adresem:</w:t>
      </w:r>
    </w:p>
    <w:p w14:paraId="662D03F1" w14:textId="77777777" w:rsidR="00594C65" w:rsidRPr="00F11DBF" w:rsidRDefault="00C66F0A" w:rsidP="00D76581">
      <w:pPr>
        <w:spacing w:before="60" w:line="23" w:lineRule="atLeast"/>
        <w:ind w:left="426" w:right="28" w:hanging="426"/>
        <w:rPr>
          <w:rFonts w:ascii="Calibri Light" w:hAnsi="Calibri Light" w:cs="Calibri Light"/>
          <w:sz w:val="24"/>
          <w:szCs w:val="24"/>
        </w:rPr>
      </w:pPr>
      <w:hyperlink r:id="rId16" w:history="1">
        <w:r w:rsidR="00594C65" w:rsidRPr="00F11DBF">
          <w:rPr>
            <w:rStyle w:val="Hipercze"/>
            <w:rFonts w:ascii="Calibri Light" w:hAnsi="Calibri Light" w:cs="Calibri Light"/>
            <w:sz w:val="24"/>
            <w:szCs w:val="24"/>
          </w:rPr>
          <w:t>https://platformazakupowa.pl/strona/1-regulamin</w:t>
        </w:r>
      </w:hyperlink>
    </w:p>
    <w:p w14:paraId="3DE603EB" w14:textId="0CA4431B" w:rsidR="00143A7B" w:rsidRPr="00F11DBF" w:rsidRDefault="00143A7B" w:rsidP="00D76581">
      <w:pPr>
        <w:pStyle w:val="Akapitzlist"/>
        <w:numPr>
          <w:ilvl w:val="0"/>
          <w:numId w:val="49"/>
        </w:numPr>
        <w:spacing w:before="60" w:line="23" w:lineRule="atLeast"/>
        <w:ind w:left="426" w:hanging="426"/>
        <w:jc w:val="both"/>
        <w:rPr>
          <w:rFonts w:ascii="Calibri Light" w:hAnsi="Calibri Light" w:cs="Calibri Light"/>
          <w:sz w:val="24"/>
          <w:szCs w:val="24"/>
        </w:rPr>
      </w:pPr>
      <w:r w:rsidRPr="00F11DBF">
        <w:rPr>
          <w:rFonts w:ascii="Calibri Light" w:hAnsi="Calibri Light" w:cs="Calibri Light"/>
          <w:sz w:val="24"/>
          <w:szCs w:val="24"/>
        </w:rPr>
        <w:t xml:space="preserve">Złożenie oferty </w:t>
      </w:r>
      <w:r w:rsidR="007715D6" w:rsidRPr="00F11DBF">
        <w:rPr>
          <w:rFonts w:ascii="Calibri Light" w:hAnsi="Calibri Light" w:cs="Calibri Light"/>
          <w:sz w:val="24"/>
          <w:szCs w:val="24"/>
        </w:rPr>
        <w:t xml:space="preserve">poprzez Platformę </w:t>
      </w:r>
      <w:r w:rsidR="00594C65" w:rsidRPr="00F11DBF">
        <w:rPr>
          <w:rFonts w:ascii="Calibri Light" w:hAnsi="Calibri Light" w:cs="Calibri Light"/>
          <w:sz w:val="24"/>
          <w:szCs w:val="24"/>
        </w:rPr>
        <w:t>zakupową</w:t>
      </w:r>
      <w:r w:rsidRPr="00F11DBF">
        <w:rPr>
          <w:rFonts w:ascii="Calibri Light" w:hAnsi="Calibri Light" w:cs="Calibri Light"/>
          <w:sz w:val="24"/>
          <w:szCs w:val="24"/>
        </w:rPr>
        <w:t xml:space="preserve"> oznacza akceptację</w:t>
      </w:r>
      <w:r w:rsidR="0074446C" w:rsidRPr="00F11DBF">
        <w:rPr>
          <w:rFonts w:ascii="Calibri Light" w:hAnsi="Calibri Light" w:cs="Calibri Light"/>
          <w:sz w:val="24"/>
          <w:szCs w:val="24"/>
        </w:rPr>
        <w:t xml:space="preserve"> regulaminu, o którym mowa w </w:t>
      </w:r>
      <w:r w:rsidR="007715D6" w:rsidRPr="00F11DBF">
        <w:rPr>
          <w:rFonts w:ascii="Calibri Light" w:hAnsi="Calibri Light" w:cs="Calibri Light"/>
          <w:sz w:val="24"/>
          <w:szCs w:val="24"/>
        </w:rPr>
        <w:t>ust. 1 niniejszego rozdziału SWZ</w:t>
      </w:r>
      <w:r w:rsidRPr="00F11DBF">
        <w:rPr>
          <w:rFonts w:ascii="Calibri Light" w:hAnsi="Calibri Light" w:cs="Calibri Light"/>
          <w:sz w:val="24"/>
          <w:szCs w:val="24"/>
        </w:rPr>
        <w:t>.</w:t>
      </w:r>
    </w:p>
    <w:p w14:paraId="42E76B80" w14:textId="6CEE88B7" w:rsidR="0065030B" w:rsidRPr="00F11DBF" w:rsidRDefault="00143A7B" w:rsidP="00D76581">
      <w:pPr>
        <w:pStyle w:val="Akapitzlist"/>
        <w:numPr>
          <w:ilvl w:val="0"/>
          <w:numId w:val="49"/>
        </w:numPr>
        <w:spacing w:before="60" w:line="23" w:lineRule="atLeast"/>
        <w:ind w:left="426" w:hanging="426"/>
        <w:jc w:val="both"/>
        <w:rPr>
          <w:rFonts w:ascii="Calibri Light" w:hAnsi="Calibri Light" w:cs="Calibri Light"/>
          <w:sz w:val="24"/>
          <w:szCs w:val="24"/>
        </w:rPr>
      </w:pPr>
      <w:r w:rsidRPr="00F11DBF">
        <w:rPr>
          <w:rFonts w:ascii="Calibri Light" w:hAnsi="Calibri Light" w:cs="Calibri Light"/>
          <w:sz w:val="24"/>
          <w:szCs w:val="24"/>
        </w:rPr>
        <w:t xml:space="preserve">Wymagania techniczne związane z korzystaniem z Platformy </w:t>
      </w:r>
      <w:r w:rsidR="00A83A96" w:rsidRPr="00F11DBF">
        <w:rPr>
          <w:rFonts w:ascii="Calibri Light" w:hAnsi="Calibri Light" w:cs="Calibri Light"/>
          <w:sz w:val="24"/>
          <w:szCs w:val="24"/>
        </w:rPr>
        <w:t>zakupowej</w:t>
      </w:r>
      <w:r w:rsidRPr="00F11DBF">
        <w:rPr>
          <w:rFonts w:ascii="Calibri Light" w:hAnsi="Calibri Light" w:cs="Calibri Light"/>
          <w:sz w:val="24"/>
          <w:szCs w:val="24"/>
        </w:rPr>
        <w:t xml:space="preserve"> – wskazane są na stronie internetowej Platformy </w:t>
      </w:r>
      <w:r w:rsidR="00A83A96" w:rsidRPr="00F11DBF">
        <w:rPr>
          <w:rFonts w:ascii="Calibri Light" w:hAnsi="Calibri Light" w:cs="Calibri Light"/>
          <w:sz w:val="24"/>
          <w:szCs w:val="24"/>
        </w:rPr>
        <w:t>zakupowej</w:t>
      </w:r>
      <w:r w:rsidRPr="00F11DBF">
        <w:rPr>
          <w:rFonts w:ascii="Calibri Light" w:hAnsi="Calibri Light" w:cs="Calibri Light"/>
          <w:sz w:val="24"/>
          <w:szCs w:val="24"/>
        </w:rPr>
        <w:t xml:space="preserve"> - pod adresem:</w:t>
      </w:r>
    </w:p>
    <w:p w14:paraId="63E6F24E" w14:textId="474D0B5D" w:rsidR="0065030B" w:rsidRPr="00F11DBF" w:rsidRDefault="00C66F0A" w:rsidP="00D76581">
      <w:pPr>
        <w:pStyle w:val="Akapitzlist"/>
        <w:spacing w:before="60" w:line="23" w:lineRule="atLeast"/>
        <w:ind w:left="426" w:hanging="426"/>
        <w:jc w:val="both"/>
        <w:rPr>
          <w:rFonts w:ascii="Calibri Light" w:hAnsi="Calibri Light" w:cs="Calibri Light"/>
          <w:sz w:val="24"/>
          <w:szCs w:val="24"/>
        </w:rPr>
      </w:pPr>
      <w:hyperlink r:id="rId17" w:history="1">
        <w:r w:rsidR="00A83A96" w:rsidRPr="00F11DBF">
          <w:rPr>
            <w:rStyle w:val="Hipercze"/>
            <w:rFonts w:ascii="Calibri Light" w:hAnsi="Calibri Light" w:cs="Calibri Light"/>
            <w:sz w:val="24"/>
            <w:szCs w:val="24"/>
          </w:rPr>
          <w:t>https://platformazakupowa.pl/strona/1-regulamin</w:t>
        </w:r>
      </w:hyperlink>
    </w:p>
    <w:p w14:paraId="7BA4263A" w14:textId="5C7B3D7D" w:rsidR="00143A7B" w:rsidRPr="00F11DBF" w:rsidRDefault="00143A7B" w:rsidP="00D76581">
      <w:pPr>
        <w:pStyle w:val="Akapitzlist"/>
        <w:numPr>
          <w:ilvl w:val="0"/>
          <w:numId w:val="49"/>
        </w:numPr>
        <w:spacing w:before="60" w:line="23" w:lineRule="atLeast"/>
        <w:ind w:left="426" w:hanging="426"/>
        <w:jc w:val="both"/>
        <w:rPr>
          <w:rFonts w:ascii="Calibri Light" w:hAnsi="Calibri Light" w:cs="Calibri Light"/>
          <w:sz w:val="24"/>
          <w:szCs w:val="24"/>
        </w:rPr>
      </w:pPr>
      <w:r w:rsidRPr="00F11DBF">
        <w:rPr>
          <w:rFonts w:ascii="Calibri Light" w:hAnsi="Calibri Light" w:cs="Calibri Light"/>
          <w:sz w:val="24"/>
          <w:szCs w:val="24"/>
        </w:rPr>
        <w:t xml:space="preserve">Wsparcia w zakresie działania Platformy </w:t>
      </w:r>
      <w:r w:rsidR="00A83A96" w:rsidRPr="00F11DBF">
        <w:rPr>
          <w:rFonts w:ascii="Calibri Light" w:hAnsi="Calibri Light" w:cs="Calibri Light"/>
          <w:sz w:val="24"/>
          <w:szCs w:val="24"/>
        </w:rPr>
        <w:t xml:space="preserve">zakupowej </w:t>
      </w:r>
      <w:r w:rsidRPr="00F11DBF">
        <w:rPr>
          <w:rFonts w:ascii="Calibri Light" w:hAnsi="Calibri Light" w:cs="Calibri Light"/>
          <w:sz w:val="24"/>
          <w:szCs w:val="24"/>
        </w:rPr>
        <w:t xml:space="preserve">udziela jej dostawca, tj. </w:t>
      </w:r>
      <w:r w:rsidR="00A83A96" w:rsidRPr="00F11DBF">
        <w:rPr>
          <w:rFonts w:ascii="Calibri Light" w:hAnsi="Calibri Light" w:cs="Calibri Light"/>
          <w:sz w:val="24"/>
          <w:szCs w:val="24"/>
        </w:rPr>
        <w:t xml:space="preserve">Open </w:t>
      </w:r>
      <w:proofErr w:type="spellStart"/>
      <w:r w:rsidR="00A83A96" w:rsidRPr="00F11DBF">
        <w:rPr>
          <w:rFonts w:ascii="Calibri Light" w:hAnsi="Calibri Light" w:cs="Calibri Light"/>
          <w:sz w:val="24"/>
          <w:szCs w:val="24"/>
        </w:rPr>
        <w:t>Nexus</w:t>
      </w:r>
      <w:proofErr w:type="spellEnd"/>
      <w:r w:rsidR="00A83A96" w:rsidRPr="00F11DBF">
        <w:rPr>
          <w:rFonts w:ascii="Calibri Light" w:hAnsi="Calibri Light" w:cs="Calibri Light"/>
          <w:sz w:val="24"/>
          <w:szCs w:val="24"/>
        </w:rPr>
        <w:t xml:space="preserve"> Sp. z o.o. Bolesława Krzywoustego 3, 61-144 Poznań</w:t>
      </w:r>
      <w:r w:rsidRPr="00F11DBF">
        <w:rPr>
          <w:rFonts w:ascii="Calibri Light" w:hAnsi="Calibri Light" w:cs="Calibri Light"/>
          <w:sz w:val="24"/>
          <w:szCs w:val="24"/>
        </w:rPr>
        <w:t>, nr tel.</w:t>
      </w:r>
      <w:r w:rsidR="00A83A96" w:rsidRPr="00F11DBF">
        <w:rPr>
          <w:rFonts w:ascii="Calibri Light" w:hAnsi="Calibri Light" w:cs="Calibri Light"/>
          <w:sz w:val="24"/>
          <w:szCs w:val="24"/>
        </w:rPr>
        <w:t xml:space="preserve"> 22 101 02 02</w:t>
      </w:r>
      <w:r w:rsidRPr="00F11DBF">
        <w:rPr>
          <w:rFonts w:ascii="Calibri Light" w:hAnsi="Calibri Light" w:cs="Calibri Light"/>
          <w:sz w:val="24"/>
          <w:szCs w:val="24"/>
        </w:rPr>
        <w:t>,</w:t>
      </w:r>
      <w:r w:rsidR="00E329C8" w:rsidRPr="00F11DBF">
        <w:rPr>
          <w:rFonts w:ascii="Calibri Light" w:hAnsi="Calibri Light" w:cs="Calibri Light"/>
          <w:sz w:val="24"/>
          <w:szCs w:val="24"/>
        </w:rPr>
        <w:t xml:space="preserve">                                                 </w:t>
      </w:r>
      <w:r w:rsidRPr="00F11DBF">
        <w:rPr>
          <w:rFonts w:ascii="Calibri Light" w:hAnsi="Calibri Light" w:cs="Calibri Light"/>
          <w:sz w:val="24"/>
          <w:szCs w:val="24"/>
        </w:rPr>
        <w:t xml:space="preserve"> e-mail: </w:t>
      </w:r>
      <w:hyperlink r:id="rId18" w:history="1">
        <w:r w:rsidR="00A83A96" w:rsidRPr="00F11DBF">
          <w:rPr>
            <w:rStyle w:val="Hipercze"/>
            <w:rFonts w:ascii="Calibri Light" w:hAnsi="Calibri Light" w:cs="Calibri Light"/>
            <w:sz w:val="24"/>
            <w:szCs w:val="24"/>
          </w:rPr>
          <w:t>cwk@platformazakupowa.pl</w:t>
        </w:r>
      </w:hyperlink>
      <w:r w:rsidR="00A83A96" w:rsidRPr="00F11DBF">
        <w:rPr>
          <w:rFonts w:ascii="Calibri Light" w:hAnsi="Calibri Light" w:cs="Calibri Light"/>
          <w:sz w:val="24"/>
          <w:szCs w:val="24"/>
        </w:rPr>
        <w:t xml:space="preserve"> </w:t>
      </w:r>
      <w:r w:rsidRPr="00F11DBF">
        <w:rPr>
          <w:rFonts w:ascii="Calibri Light" w:hAnsi="Calibri Light" w:cs="Calibri Light"/>
          <w:sz w:val="24"/>
          <w:szCs w:val="24"/>
        </w:rPr>
        <w:t>od poniedziałku do piątku w godz. 8</w:t>
      </w:r>
      <w:r w:rsidRPr="00F11DBF">
        <w:rPr>
          <w:rFonts w:ascii="Calibri Light" w:hAnsi="Calibri Light" w:cs="Calibri Light"/>
          <w:sz w:val="24"/>
          <w:szCs w:val="24"/>
          <w:vertAlign w:val="superscript"/>
        </w:rPr>
        <w:t>00</w:t>
      </w:r>
      <w:r w:rsidRPr="00F11DBF">
        <w:rPr>
          <w:rFonts w:ascii="Calibri Light" w:hAnsi="Calibri Light" w:cs="Calibri Light"/>
          <w:sz w:val="24"/>
          <w:szCs w:val="24"/>
        </w:rPr>
        <w:t xml:space="preserve"> - 1</w:t>
      </w:r>
      <w:r w:rsidR="00A83A96" w:rsidRPr="00F11DBF">
        <w:rPr>
          <w:rFonts w:ascii="Calibri Light" w:hAnsi="Calibri Light" w:cs="Calibri Light"/>
          <w:sz w:val="24"/>
          <w:szCs w:val="24"/>
        </w:rPr>
        <w:t>7</w:t>
      </w:r>
      <w:r w:rsidRPr="00F11DBF">
        <w:rPr>
          <w:rFonts w:ascii="Calibri Light" w:hAnsi="Calibri Light" w:cs="Calibri Light"/>
          <w:sz w:val="24"/>
          <w:szCs w:val="24"/>
          <w:vertAlign w:val="superscript"/>
        </w:rPr>
        <w:t>00</w:t>
      </w:r>
      <w:r w:rsidRPr="00F11DBF">
        <w:rPr>
          <w:rFonts w:ascii="Calibri Light" w:hAnsi="Calibri Light" w:cs="Calibri Light"/>
          <w:sz w:val="24"/>
          <w:szCs w:val="24"/>
        </w:rPr>
        <w:t>.</w:t>
      </w:r>
    </w:p>
    <w:p w14:paraId="458530E7" w14:textId="05A0B34D" w:rsidR="00143A7B" w:rsidRPr="00F11DBF" w:rsidRDefault="00143A7B" w:rsidP="00D76581">
      <w:pPr>
        <w:pStyle w:val="Akapitzlist"/>
        <w:numPr>
          <w:ilvl w:val="0"/>
          <w:numId w:val="49"/>
        </w:numPr>
        <w:spacing w:before="60" w:line="23" w:lineRule="atLeast"/>
        <w:ind w:left="426" w:hanging="426"/>
        <w:jc w:val="both"/>
        <w:rPr>
          <w:rFonts w:ascii="Calibri Light" w:hAnsi="Calibri Light" w:cs="Calibri Light"/>
          <w:sz w:val="24"/>
          <w:szCs w:val="24"/>
        </w:rPr>
      </w:pPr>
      <w:r w:rsidRPr="00F11DBF">
        <w:rPr>
          <w:rFonts w:ascii="Calibri Light" w:hAnsi="Calibri Light" w:cs="Calibri Light"/>
          <w:sz w:val="24"/>
          <w:szCs w:val="24"/>
        </w:rPr>
        <w:t xml:space="preserve">Sposoby złożenia oferty za pośrednictwem Platformy </w:t>
      </w:r>
      <w:r w:rsidR="00D301D0" w:rsidRPr="00F11DBF">
        <w:rPr>
          <w:rFonts w:ascii="Calibri Light" w:hAnsi="Calibri Light" w:cs="Calibri Light"/>
          <w:sz w:val="24"/>
          <w:szCs w:val="24"/>
        </w:rPr>
        <w:t>zakupowej</w:t>
      </w:r>
      <w:r w:rsidRPr="00F11DBF">
        <w:rPr>
          <w:rFonts w:ascii="Calibri Light" w:hAnsi="Calibri Light" w:cs="Calibri Light"/>
          <w:sz w:val="24"/>
          <w:szCs w:val="24"/>
        </w:rPr>
        <w:t xml:space="preserve"> oraz potwierdzenia złożenia ofert</w:t>
      </w:r>
      <w:r w:rsidR="000817EA" w:rsidRPr="00F11DBF">
        <w:rPr>
          <w:rFonts w:ascii="Calibri Light" w:hAnsi="Calibri Light" w:cs="Calibri Light"/>
          <w:sz w:val="24"/>
          <w:szCs w:val="24"/>
        </w:rPr>
        <w:t>y</w:t>
      </w:r>
      <w:r w:rsidRPr="00F11DBF">
        <w:rPr>
          <w:rFonts w:ascii="Calibri Light" w:hAnsi="Calibri Light" w:cs="Calibri Light"/>
          <w:sz w:val="24"/>
          <w:szCs w:val="24"/>
        </w:rPr>
        <w:t xml:space="preserve">, zostały opisane w Instrukcjach </w:t>
      </w:r>
      <w:r w:rsidR="00D301D0" w:rsidRPr="00F11DBF">
        <w:rPr>
          <w:rFonts w:ascii="Calibri Light" w:hAnsi="Calibri Light" w:cs="Calibri Light"/>
          <w:sz w:val="24"/>
          <w:szCs w:val="24"/>
        </w:rPr>
        <w:t>dla Wykonawców</w:t>
      </w:r>
      <w:r w:rsidR="000817EA" w:rsidRPr="00F11DBF">
        <w:rPr>
          <w:rFonts w:ascii="Calibri Light" w:hAnsi="Calibri Light" w:cs="Calibri Light"/>
          <w:sz w:val="24"/>
          <w:szCs w:val="24"/>
        </w:rPr>
        <w:t xml:space="preserve"> Platformy zakupowej</w:t>
      </w:r>
      <w:r w:rsidRPr="00F11DBF">
        <w:rPr>
          <w:rFonts w:ascii="Calibri Light" w:hAnsi="Calibri Light" w:cs="Calibri Light"/>
          <w:sz w:val="24"/>
          <w:szCs w:val="24"/>
        </w:rPr>
        <w:t>.</w:t>
      </w:r>
    </w:p>
    <w:p w14:paraId="003BD179" w14:textId="675F7CD6" w:rsidR="002E2D32" w:rsidRPr="00F11DBF" w:rsidRDefault="002E2D32" w:rsidP="00D76581">
      <w:pPr>
        <w:pStyle w:val="Akapitzlist"/>
        <w:numPr>
          <w:ilvl w:val="0"/>
          <w:numId w:val="49"/>
        </w:numPr>
        <w:spacing w:before="60" w:line="23" w:lineRule="atLeast"/>
        <w:ind w:left="426" w:hanging="426"/>
        <w:jc w:val="both"/>
        <w:rPr>
          <w:rFonts w:ascii="Calibri Light" w:hAnsi="Calibri Light" w:cs="Calibri Light"/>
          <w:sz w:val="24"/>
          <w:szCs w:val="24"/>
        </w:rPr>
      </w:pPr>
      <w:r w:rsidRPr="00F11DBF">
        <w:rPr>
          <w:rFonts w:ascii="Calibri Light" w:hAnsi="Calibri Light" w:cs="Calibri Light"/>
          <w:sz w:val="24"/>
          <w:szCs w:val="24"/>
        </w:rPr>
        <w:t>Oferty, oświadczenia, o których mowa w art. 125 ust. 1 ustawy, podmiotowe środki dowodowe, w tym oświadczenie, o którym mowa w art. 117 ust. 4 ustawy, oraz zobowiązanie podmiotu udostępniającego zasoby, o którym mowa w art. 118 ust. 3 ustawy, zwane dalej „zobowiązaniem podmiotu udostępniającego zasoby”, przedmiotowe środki dowodowe, pełnomocnictwo, sporządza się w postaci elektronicznej, w formatach danych okreś</w:t>
      </w:r>
      <w:r w:rsidR="0074446C" w:rsidRPr="00F11DBF">
        <w:rPr>
          <w:rFonts w:ascii="Calibri Light" w:hAnsi="Calibri Light" w:cs="Calibri Light"/>
          <w:sz w:val="24"/>
          <w:szCs w:val="24"/>
        </w:rPr>
        <w:t>lonych w przepisach wydanych na </w:t>
      </w:r>
      <w:r w:rsidRPr="00F11DBF">
        <w:rPr>
          <w:rFonts w:ascii="Calibri Light" w:hAnsi="Calibri Light" w:cs="Calibri Light"/>
          <w:sz w:val="24"/>
          <w:szCs w:val="24"/>
        </w:rPr>
        <w:t xml:space="preserve">podstawie art. </w:t>
      </w:r>
      <w:r w:rsidR="0065030B" w:rsidRPr="00F11DBF">
        <w:rPr>
          <w:rFonts w:ascii="Calibri Light" w:hAnsi="Calibri Light" w:cs="Calibri Light"/>
          <w:sz w:val="24"/>
          <w:szCs w:val="24"/>
        </w:rPr>
        <w:t>18 ustawy z dnia 17 lutego 2005</w:t>
      </w:r>
      <w:r w:rsidRPr="00F11DBF">
        <w:rPr>
          <w:rFonts w:ascii="Calibri Light" w:hAnsi="Calibri Light" w:cs="Calibri Light"/>
          <w:sz w:val="24"/>
          <w:szCs w:val="24"/>
        </w:rPr>
        <w:t>r. o informatyzacji działalności podmiotów realizujących zadania publiczne (</w:t>
      </w:r>
      <w:proofErr w:type="spellStart"/>
      <w:r w:rsidR="00D538D0" w:rsidRPr="00F11DBF">
        <w:rPr>
          <w:rFonts w:ascii="Calibri Light" w:hAnsi="Calibri Light" w:cs="Calibri Light"/>
          <w:sz w:val="24"/>
          <w:szCs w:val="24"/>
        </w:rPr>
        <w:t>t.j</w:t>
      </w:r>
      <w:proofErr w:type="spellEnd"/>
      <w:r w:rsidR="00D538D0" w:rsidRPr="00F11DBF">
        <w:rPr>
          <w:rFonts w:ascii="Calibri Light" w:hAnsi="Calibri Light" w:cs="Calibri Light"/>
          <w:sz w:val="24"/>
          <w:szCs w:val="24"/>
        </w:rPr>
        <w:t>.: Dz.U. z 202</w:t>
      </w:r>
      <w:r w:rsidR="000F3717">
        <w:rPr>
          <w:rFonts w:ascii="Calibri Light" w:hAnsi="Calibri Light" w:cs="Calibri Light"/>
          <w:sz w:val="24"/>
          <w:szCs w:val="24"/>
        </w:rPr>
        <w:t>3</w:t>
      </w:r>
      <w:r w:rsidR="00D538D0" w:rsidRPr="00F11DBF">
        <w:rPr>
          <w:rFonts w:ascii="Calibri Light" w:hAnsi="Calibri Light" w:cs="Calibri Light"/>
          <w:sz w:val="24"/>
          <w:szCs w:val="24"/>
        </w:rPr>
        <w:t xml:space="preserve"> </w:t>
      </w:r>
      <w:r w:rsidRPr="00F11DBF">
        <w:rPr>
          <w:rFonts w:ascii="Calibri Light" w:hAnsi="Calibri Light" w:cs="Calibri Light"/>
          <w:sz w:val="24"/>
          <w:szCs w:val="24"/>
        </w:rPr>
        <w:t xml:space="preserve">r. poz. </w:t>
      </w:r>
      <w:r w:rsidR="000F3717">
        <w:rPr>
          <w:rFonts w:ascii="Calibri Light" w:hAnsi="Calibri Light" w:cs="Calibri Light"/>
          <w:sz w:val="24"/>
          <w:szCs w:val="24"/>
        </w:rPr>
        <w:t>57</w:t>
      </w:r>
      <w:r w:rsidRPr="00F11DBF">
        <w:rPr>
          <w:rFonts w:ascii="Calibri Light" w:hAnsi="Calibri Light" w:cs="Calibri Light"/>
          <w:sz w:val="24"/>
          <w:szCs w:val="24"/>
        </w:rPr>
        <w:t>), z zastrzeżeniem formatów, o których mowa w art. 66 ust. 1 ustawy, z uwzględnieniem rodzaju przekazywanych danych.</w:t>
      </w:r>
    </w:p>
    <w:p w14:paraId="4A40193C" w14:textId="172E2264" w:rsidR="00C04BE4" w:rsidRPr="00F11DBF" w:rsidRDefault="00C04BE4" w:rsidP="00D76581">
      <w:pPr>
        <w:pStyle w:val="Akapitzlist"/>
        <w:numPr>
          <w:ilvl w:val="0"/>
          <w:numId w:val="49"/>
        </w:numPr>
        <w:spacing w:before="60" w:line="23" w:lineRule="atLeast"/>
        <w:ind w:left="426" w:hanging="426"/>
        <w:jc w:val="both"/>
        <w:rPr>
          <w:rFonts w:ascii="Calibri Light" w:hAnsi="Calibri Light" w:cs="Calibri Light"/>
          <w:sz w:val="24"/>
          <w:szCs w:val="24"/>
        </w:rPr>
      </w:pPr>
      <w:r w:rsidRPr="00F11DBF">
        <w:rPr>
          <w:rFonts w:ascii="Calibri Light" w:hAnsi="Calibri Light" w:cs="Calibri Light"/>
          <w:sz w:val="24"/>
          <w:szCs w:val="24"/>
        </w:rPr>
        <w:t xml:space="preserve">Zamawiający informuje, iż w przypadku przesyłania przez Wykonawcę dokumentów elektronicznych skompresowanych (w tym oferty), dopuszczone są wyłącznie formaty danych wskazane w Rozporządzeniu Rady Ministrów z dnia </w:t>
      </w:r>
      <w:r w:rsidR="0014553C" w:rsidRPr="00F11DBF">
        <w:rPr>
          <w:rFonts w:ascii="Calibri Light" w:hAnsi="Calibri Light" w:cs="Calibri Light"/>
          <w:sz w:val="24"/>
          <w:szCs w:val="24"/>
        </w:rPr>
        <w:br/>
      </w:r>
      <w:r w:rsidRPr="00F11DBF">
        <w:rPr>
          <w:rFonts w:ascii="Calibri Light" w:hAnsi="Calibri Light" w:cs="Calibri Light"/>
          <w:sz w:val="24"/>
          <w:szCs w:val="24"/>
        </w:rPr>
        <w:t>12 kwietnia 2012r. w  sprawie Krajowych Ram Interoperacyjności, minimalnych wymagań dla rejestrów pub</w:t>
      </w:r>
      <w:r w:rsidR="00677A79" w:rsidRPr="00F11DBF">
        <w:rPr>
          <w:rFonts w:ascii="Calibri Light" w:hAnsi="Calibri Light" w:cs="Calibri Light"/>
          <w:sz w:val="24"/>
          <w:szCs w:val="24"/>
        </w:rPr>
        <w:t>licznych i wymiany informacji w </w:t>
      </w:r>
      <w:r w:rsidRPr="00F11DBF">
        <w:rPr>
          <w:rFonts w:ascii="Calibri Light" w:hAnsi="Calibri Light" w:cs="Calibri Light"/>
          <w:sz w:val="24"/>
          <w:szCs w:val="24"/>
        </w:rPr>
        <w:t>postaci elektronicznej oraz minimalnych wymagań dla systemów teleinfo</w:t>
      </w:r>
      <w:r w:rsidR="000A0A18" w:rsidRPr="00F11DBF">
        <w:rPr>
          <w:rFonts w:ascii="Calibri Light" w:hAnsi="Calibri Light" w:cs="Calibri Light"/>
          <w:sz w:val="24"/>
          <w:szCs w:val="24"/>
        </w:rPr>
        <w:t>rmatycznych (tj.</w:t>
      </w:r>
      <w:r w:rsidR="00FE6718" w:rsidRPr="00F11DBF">
        <w:rPr>
          <w:rFonts w:ascii="Calibri Light" w:hAnsi="Calibri Light" w:cs="Calibri Light"/>
          <w:sz w:val="24"/>
          <w:szCs w:val="24"/>
        </w:rPr>
        <w:t>:</w:t>
      </w:r>
      <w:r w:rsidR="000A0A18" w:rsidRPr="00F11DBF">
        <w:rPr>
          <w:rFonts w:ascii="Calibri Light" w:hAnsi="Calibri Light" w:cs="Calibri Light"/>
          <w:sz w:val="24"/>
          <w:szCs w:val="24"/>
        </w:rPr>
        <w:t xml:space="preserve"> Dz.U. z 2017r.</w:t>
      </w:r>
      <w:r w:rsidRPr="00F11DBF">
        <w:rPr>
          <w:rFonts w:ascii="Calibri Light" w:hAnsi="Calibri Light" w:cs="Calibri Light"/>
          <w:sz w:val="24"/>
          <w:szCs w:val="24"/>
        </w:rPr>
        <w:t xml:space="preserve"> poz. 2247).</w:t>
      </w:r>
      <w:r w:rsidR="002824D1" w:rsidRPr="00F11DBF">
        <w:rPr>
          <w:rFonts w:ascii="Calibri Light" w:hAnsi="Calibri Light" w:cs="Calibri Light"/>
          <w:sz w:val="24"/>
          <w:szCs w:val="24"/>
        </w:rPr>
        <w:t xml:space="preserve"> </w:t>
      </w:r>
    </w:p>
    <w:p w14:paraId="769AF972" w14:textId="392136CD" w:rsidR="002E2D32" w:rsidRPr="00F11DBF" w:rsidRDefault="00773BC7" w:rsidP="00D76581">
      <w:pPr>
        <w:pStyle w:val="Akapitzlist"/>
        <w:numPr>
          <w:ilvl w:val="0"/>
          <w:numId w:val="49"/>
        </w:numPr>
        <w:spacing w:before="60" w:line="23" w:lineRule="atLeast"/>
        <w:ind w:left="426" w:hanging="426"/>
        <w:jc w:val="both"/>
        <w:rPr>
          <w:rFonts w:ascii="Calibri Light" w:hAnsi="Calibri Light" w:cs="Calibri Light"/>
          <w:sz w:val="24"/>
          <w:szCs w:val="24"/>
        </w:rPr>
      </w:pPr>
      <w:r w:rsidRPr="00F11DBF">
        <w:rPr>
          <w:rFonts w:ascii="Calibri Light" w:hAnsi="Calibri Light" w:cs="Calibri Light"/>
          <w:sz w:val="24"/>
          <w:szCs w:val="24"/>
        </w:rPr>
        <w:t xml:space="preserve">Informacje, oświadczenia lub dokumenty, inne niż określone w ust. </w:t>
      </w:r>
      <w:r w:rsidR="00985142" w:rsidRPr="00F11DBF">
        <w:rPr>
          <w:rFonts w:ascii="Calibri Light" w:hAnsi="Calibri Light" w:cs="Calibri Light"/>
          <w:sz w:val="24"/>
          <w:szCs w:val="24"/>
        </w:rPr>
        <w:t xml:space="preserve">6 niniejszego </w:t>
      </w:r>
      <w:r w:rsidR="00843F27" w:rsidRPr="00F11DBF">
        <w:rPr>
          <w:rFonts w:ascii="Calibri Light" w:hAnsi="Calibri Light" w:cs="Calibri Light"/>
          <w:sz w:val="24"/>
          <w:szCs w:val="24"/>
        </w:rPr>
        <w:t>r</w:t>
      </w:r>
      <w:r w:rsidR="00985142" w:rsidRPr="00F11DBF">
        <w:rPr>
          <w:rFonts w:ascii="Calibri Light" w:hAnsi="Calibri Light" w:cs="Calibri Light"/>
          <w:sz w:val="24"/>
          <w:szCs w:val="24"/>
        </w:rPr>
        <w:t>ozdziału SWZ</w:t>
      </w:r>
      <w:r w:rsidRPr="00F11DBF">
        <w:rPr>
          <w:rFonts w:ascii="Calibri Light" w:hAnsi="Calibri Light" w:cs="Calibri Light"/>
          <w:sz w:val="24"/>
          <w:szCs w:val="24"/>
        </w:rPr>
        <w:t>, przekazywane w postępowaniu</w:t>
      </w:r>
      <w:r w:rsidR="00985142" w:rsidRPr="00F11DBF">
        <w:rPr>
          <w:rFonts w:ascii="Calibri Light" w:hAnsi="Calibri Light" w:cs="Calibri Light"/>
          <w:sz w:val="24"/>
          <w:szCs w:val="24"/>
        </w:rPr>
        <w:t xml:space="preserve"> o udzielenie zamówienia</w:t>
      </w:r>
      <w:r w:rsidRPr="00F11DBF">
        <w:rPr>
          <w:rFonts w:ascii="Calibri Light" w:hAnsi="Calibri Light" w:cs="Calibri Light"/>
          <w:sz w:val="24"/>
          <w:szCs w:val="24"/>
        </w:rPr>
        <w:t>, sporządza się w postaci elektronicznej, w formatach danych określonych w przepisach wydanych na podstawie art. 18 ustawy z dnia 17</w:t>
      </w:r>
      <w:r w:rsidR="00843F27" w:rsidRPr="00F11DBF">
        <w:rPr>
          <w:rFonts w:ascii="Calibri Light" w:hAnsi="Calibri Light" w:cs="Calibri Light"/>
          <w:sz w:val="24"/>
          <w:szCs w:val="24"/>
        </w:rPr>
        <w:t> </w:t>
      </w:r>
      <w:r w:rsidRPr="00F11DBF">
        <w:rPr>
          <w:rFonts w:ascii="Calibri Light" w:hAnsi="Calibri Light" w:cs="Calibri Light"/>
          <w:sz w:val="24"/>
          <w:szCs w:val="24"/>
        </w:rPr>
        <w:t xml:space="preserve">lutego 2005 r. o informatyzacji działalności podmiotów realizujących zadania publiczne lub jako tekst wpisany bezpośrednio do wiadomości przekazywanej przy użyciu środków komunikacji elektronicznej, </w:t>
      </w:r>
      <w:r w:rsidR="00985142" w:rsidRPr="00F11DBF">
        <w:rPr>
          <w:rFonts w:ascii="Calibri Light" w:hAnsi="Calibri Light" w:cs="Calibri Light"/>
          <w:sz w:val="24"/>
          <w:szCs w:val="24"/>
        </w:rPr>
        <w:t>wskazanych przez Zamawiającego w niniejszej SWZ.</w:t>
      </w:r>
    </w:p>
    <w:p w14:paraId="70517582" w14:textId="505B73E6" w:rsidR="00985142" w:rsidRPr="00F11DBF" w:rsidRDefault="005832A1" w:rsidP="00D76581">
      <w:pPr>
        <w:pStyle w:val="Akapitzlist"/>
        <w:numPr>
          <w:ilvl w:val="0"/>
          <w:numId w:val="49"/>
        </w:numPr>
        <w:spacing w:line="23" w:lineRule="atLeast"/>
        <w:ind w:left="426" w:hanging="426"/>
        <w:jc w:val="both"/>
        <w:rPr>
          <w:rFonts w:ascii="Calibri Light" w:hAnsi="Calibri Light" w:cs="Calibri Light"/>
          <w:sz w:val="24"/>
          <w:szCs w:val="24"/>
        </w:rPr>
      </w:pPr>
      <w:r w:rsidRPr="00F11DBF">
        <w:rPr>
          <w:rFonts w:ascii="Calibri Light" w:hAnsi="Calibri Light" w:cs="Calibri Light"/>
          <w:sz w:val="24"/>
          <w:szCs w:val="24"/>
        </w:rPr>
        <w:t xml:space="preserve">W przypadku gdy dokumenty elektroniczne w postępowaniu o udzielenie zamówienia, przekazywane przy użyciu środków komunikacji elektronicznej, zawierają informacje </w:t>
      </w:r>
      <w:r w:rsidRPr="00F11DBF">
        <w:rPr>
          <w:rFonts w:ascii="Calibri Light" w:hAnsi="Calibri Light" w:cs="Calibri Light"/>
          <w:sz w:val="24"/>
          <w:szCs w:val="24"/>
        </w:rPr>
        <w:lastRenderedPageBreak/>
        <w:t>stanowiące tajemnicę przedsiębiorstwa w rozumieniu przepisów</w:t>
      </w:r>
      <w:r w:rsidR="0065030B" w:rsidRPr="00F11DBF">
        <w:rPr>
          <w:rFonts w:ascii="Calibri Light" w:hAnsi="Calibri Light" w:cs="Calibri Light"/>
          <w:sz w:val="24"/>
          <w:szCs w:val="24"/>
        </w:rPr>
        <w:t xml:space="preserve"> ustawy z dnia 16 kwietnia 1993</w:t>
      </w:r>
      <w:r w:rsidRPr="00F11DBF">
        <w:rPr>
          <w:rFonts w:ascii="Calibri Light" w:hAnsi="Calibri Light" w:cs="Calibri Light"/>
          <w:sz w:val="24"/>
          <w:szCs w:val="24"/>
        </w:rPr>
        <w:t>r. o</w:t>
      </w:r>
      <w:r w:rsidR="00246EA2" w:rsidRPr="00F11DBF">
        <w:rPr>
          <w:rFonts w:ascii="Calibri Light" w:hAnsi="Calibri Light" w:cs="Calibri Light"/>
          <w:sz w:val="24"/>
          <w:szCs w:val="24"/>
        </w:rPr>
        <w:t> </w:t>
      </w:r>
      <w:r w:rsidRPr="00F11DBF">
        <w:rPr>
          <w:rFonts w:ascii="Calibri Light" w:hAnsi="Calibri Light" w:cs="Calibri Light"/>
          <w:sz w:val="24"/>
          <w:szCs w:val="24"/>
        </w:rPr>
        <w:t>zwalczaniu nieuczciwej konkurencji (</w:t>
      </w:r>
      <w:proofErr w:type="spellStart"/>
      <w:r w:rsidR="00D538D0" w:rsidRPr="00F11DBF">
        <w:rPr>
          <w:rFonts w:ascii="Calibri Light" w:hAnsi="Calibri Light" w:cs="Calibri Light"/>
          <w:sz w:val="24"/>
          <w:szCs w:val="24"/>
        </w:rPr>
        <w:t>t.j</w:t>
      </w:r>
      <w:proofErr w:type="spellEnd"/>
      <w:r w:rsidR="00D538D0" w:rsidRPr="00F11DBF">
        <w:rPr>
          <w:rFonts w:ascii="Calibri Light" w:hAnsi="Calibri Light" w:cs="Calibri Light"/>
          <w:sz w:val="24"/>
          <w:szCs w:val="24"/>
        </w:rPr>
        <w:t xml:space="preserve">.: </w:t>
      </w:r>
      <w:r w:rsidRPr="00F11DBF">
        <w:rPr>
          <w:rFonts w:ascii="Calibri Light" w:hAnsi="Calibri Light" w:cs="Calibri Light"/>
          <w:sz w:val="24"/>
          <w:szCs w:val="24"/>
        </w:rPr>
        <w:t>Dz. U. z 202</w:t>
      </w:r>
      <w:r w:rsidR="000C7A0E" w:rsidRPr="00F11DBF">
        <w:rPr>
          <w:rFonts w:ascii="Calibri Light" w:hAnsi="Calibri Light" w:cs="Calibri Light"/>
          <w:sz w:val="24"/>
          <w:szCs w:val="24"/>
        </w:rPr>
        <w:t>2</w:t>
      </w:r>
      <w:r w:rsidRPr="00F11DBF">
        <w:rPr>
          <w:rFonts w:ascii="Calibri Light" w:hAnsi="Calibri Light" w:cs="Calibri Light"/>
          <w:sz w:val="24"/>
          <w:szCs w:val="24"/>
        </w:rPr>
        <w:t xml:space="preserve"> r. poz. </w:t>
      </w:r>
      <w:r w:rsidR="000C7A0E" w:rsidRPr="00F11DBF">
        <w:rPr>
          <w:rFonts w:ascii="Calibri Light" w:hAnsi="Calibri Light" w:cs="Calibri Light"/>
          <w:sz w:val="24"/>
          <w:szCs w:val="24"/>
        </w:rPr>
        <w:t>1233</w:t>
      </w:r>
      <w:r w:rsidRPr="00F11DBF">
        <w:rPr>
          <w:rFonts w:ascii="Calibri Light" w:hAnsi="Calibri Light" w:cs="Calibri Light"/>
          <w:sz w:val="24"/>
          <w:szCs w:val="24"/>
        </w:rPr>
        <w:t>), Wykonawca, w celu utrzymania w poufności tych informacji, przekazuje je w wydzielonym i odpowiednio oznaczonym pliku.</w:t>
      </w:r>
    </w:p>
    <w:p w14:paraId="3D7EF69A" w14:textId="4399A91C" w:rsidR="005832A1" w:rsidRPr="00F11DBF" w:rsidRDefault="00246EA2" w:rsidP="00D76581">
      <w:pPr>
        <w:pStyle w:val="Akapitzlist"/>
        <w:numPr>
          <w:ilvl w:val="0"/>
          <w:numId w:val="49"/>
        </w:numPr>
        <w:spacing w:line="23" w:lineRule="atLeast"/>
        <w:ind w:left="426" w:hanging="426"/>
        <w:jc w:val="both"/>
        <w:rPr>
          <w:rFonts w:ascii="Calibri Light" w:hAnsi="Calibri Light" w:cs="Calibri Light"/>
          <w:sz w:val="24"/>
          <w:szCs w:val="24"/>
        </w:rPr>
      </w:pPr>
      <w:r w:rsidRPr="00F11DBF">
        <w:rPr>
          <w:rFonts w:ascii="Calibri Light" w:hAnsi="Calibri Light" w:cs="Calibri Light"/>
          <w:sz w:val="24"/>
          <w:szCs w:val="24"/>
        </w:rPr>
        <w:t>Podmiotowe środki dowodowe, przedmiotowe środki d</w:t>
      </w:r>
      <w:r w:rsidR="0074446C" w:rsidRPr="00F11DBF">
        <w:rPr>
          <w:rFonts w:ascii="Calibri Light" w:hAnsi="Calibri Light" w:cs="Calibri Light"/>
          <w:sz w:val="24"/>
          <w:szCs w:val="24"/>
        </w:rPr>
        <w:t>owodowe oraz inne dokumenty lub </w:t>
      </w:r>
      <w:r w:rsidRPr="00F11DBF">
        <w:rPr>
          <w:rFonts w:ascii="Calibri Light" w:hAnsi="Calibri Light" w:cs="Calibri Light"/>
          <w:sz w:val="24"/>
          <w:szCs w:val="24"/>
        </w:rPr>
        <w:t>oświadczenia, sporządzone w języku obcym przekazuje się wraz z tłumaczeniem na język polski.</w:t>
      </w:r>
    </w:p>
    <w:p w14:paraId="591489B5" w14:textId="09D3966E" w:rsidR="00246EA2" w:rsidRPr="00F11DBF" w:rsidRDefault="002E360E" w:rsidP="00D76581">
      <w:pPr>
        <w:pStyle w:val="Akapitzlist"/>
        <w:numPr>
          <w:ilvl w:val="0"/>
          <w:numId w:val="49"/>
        </w:numPr>
        <w:spacing w:line="23" w:lineRule="atLeast"/>
        <w:ind w:left="426" w:hanging="426"/>
        <w:jc w:val="both"/>
        <w:rPr>
          <w:rFonts w:ascii="Calibri Light" w:hAnsi="Calibri Light" w:cs="Calibri Light"/>
          <w:sz w:val="24"/>
          <w:szCs w:val="24"/>
        </w:rPr>
      </w:pPr>
      <w:r w:rsidRPr="00F11DBF">
        <w:rPr>
          <w:rFonts w:ascii="Calibri Light" w:hAnsi="Calibri Light" w:cs="Calibri Light"/>
          <w:sz w:val="24"/>
          <w:szCs w:val="24"/>
        </w:rPr>
        <w:t>W przypadku gdy podmiotowe środki dowodowe, przedmiotowe środki dowodowe, inne dokumenty</w:t>
      </w:r>
      <w:r w:rsidR="0065030B" w:rsidRPr="00F11DBF">
        <w:rPr>
          <w:rFonts w:ascii="Calibri Light" w:hAnsi="Calibri Light" w:cs="Calibri Light"/>
          <w:sz w:val="24"/>
          <w:szCs w:val="24"/>
        </w:rPr>
        <w:t xml:space="preserve"> l</w:t>
      </w:r>
      <w:r w:rsidRPr="00F11DBF">
        <w:rPr>
          <w:rFonts w:ascii="Calibri Light" w:hAnsi="Calibri Light" w:cs="Calibri Light"/>
          <w:sz w:val="24"/>
          <w:szCs w:val="24"/>
        </w:rPr>
        <w:t xml:space="preserve">ub dokumenty potwierdzające umocowanie do reprezentowania odpowiednio </w:t>
      </w:r>
      <w:r w:rsidR="00E06861" w:rsidRPr="00F11DBF">
        <w:rPr>
          <w:rFonts w:ascii="Calibri Light" w:hAnsi="Calibri Light" w:cs="Calibri Light"/>
          <w:sz w:val="24"/>
          <w:szCs w:val="24"/>
        </w:rPr>
        <w:t>W</w:t>
      </w:r>
      <w:r w:rsidRPr="00F11DBF">
        <w:rPr>
          <w:rFonts w:ascii="Calibri Light" w:hAnsi="Calibri Light" w:cs="Calibri Light"/>
          <w:sz w:val="24"/>
          <w:szCs w:val="24"/>
        </w:rPr>
        <w:t xml:space="preserve">ykonawcy, </w:t>
      </w:r>
      <w:r w:rsidR="00E06861" w:rsidRPr="00F11DBF">
        <w:rPr>
          <w:rFonts w:ascii="Calibri Light" w:hAnsi="Calibri Light" w:cs="Calibri Light"/>
          <w:sz w:val="24"/>
          <w:szCs w:val="24"/>
        </w:rPr>
        <w:t>W</w:t>
      </w:r>
      <w:r w:rsidRPr="00F11DBF">
        <w:rPr>
          <w:rFonts w:ascii="Calibri Light" w:hAnsi="Calibri Light" w:cs="Calibri Light"/>
          <w:sz w:val="24"/>
          <w:szCs w:val="24"/>
        </w:rPr>
        <w:t xml:space="preserve">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t>
      </w:r>
      <w:r w:rsidR="00E06861" w:rsidRPr="00F11DBF">
        <w:rPr>
          <w:rFonts w:ascii="Calibri Light" w:hAnsi="Calibri Light" w:cs="Calibri Light"/>
          <w:sz w:val="24"/>
          <w:szCs w:val="24"/>
        </w:rPr>
        <w:t>W</w:t>
      </w:r>
      <w:r w:rsidRPr="00F11DBF">
        <w:rPr>
          <w:rFonts w:ascii="Calibri Light" w:hAnsi="Calibri Light" w:cs="Calibri Light"/>
          <w:sz w:val="24"/>
          <w:szCs w:val="24"/>
        </w:rPr>
        <w:t xml:space="preserve">ykonawca, </w:t>
      </w:r>
      <w:r w:rsidR="00E06861" w:rsidRPr="00F11DBF">
        <w:rPr>
          <w:rFonts w:ascii="Calibri Light" w:hAnsi="Calibri Light" w:cs="Calibri Light"/>
          <w:sz w:val="24"/>
          <w:szCs w:val="24"/>
        </w:rPr>
        <w:t>W</w:t>
      </w:r>
      <w:r w:rsidRPr="00F11DBF">
        <w:rPr>
          <w:rFonts w:ascii="Calibri Light" w:hAnsi="Calibri Light" w:cs="Calibri Light"/>
          <w:sz w:val="24"/>
          <w:szCs w:val="24"/>
        </w:rPr>
        <w:t>ykonawca wspólnie ubiegający się o udzielenie zamówienia, podmiot udostępniający zasoby lub podwykonawca, zwane dalej „upoważnionymi podmiotami”, jako dokument elektroniczny, przekazuje się ten dokument.</w:t>
      </w:r>
    </w:p>
    <w:p w14:paraId="23B1A499" w14:textId="5A865122" w:rsidR="002E360E" w:rsidRPr="00F11DBF" w:rsidRDefault="002E360E" w:rsidP="006771D4">
      <w:pPr>
        <w:pStyle w:val="Akapitzlist"/>
        <w:numPr>
          <w:ilvl w:val="1"/>
          <w:numId w:val="49"/>
        </w:numPr>
        <w:tabs>
          <w:tab w:val="left" w:pos="709"/>
        </w:tabs>
        <w:spacing w:line="23" w:lineRule="atLeast"/>
        <w:ind w:left="993" w:hanging="567"/>
        <w:jc w:val="both"/>
        <w:rPr>
          <w:rFonts w:ascii="Calibri Light" w:hAnsi="Calibri Light" w:cs="Calibri Light"/>
          <w:sz w:val="24"/>
          <w:szCs w:val="24"/>
        </w:rPr>
      </w:pPr>
      <w:r w:rsidRPr="00F11DBF">
        <w:rPr>
          <w:rFonts w:ascii="Calibri Light" w:hAnsi="Calibri Light" w:cs="Calibri Light"/>
          <w:sz w:val="24"/>
          <w:szCs w:val="24"/>
        </w:rPr>
        <w:t>W przypadku gdy podmiotowe środki dowodowe, przedmiotowe środki dowodowe, inne dokumenty</w:t>
      </w:r>
      <w:r w:rsidR="00594C8B" w:rsidRPr="00F11DBF">
        <w:rPr>
          <w:rFonts w:ascii="Calibri Light" w:hAnsi="Calibri Light" w:cs="Calibri Light"/>
          <w:sz w:val="24"/>
          <w:szCs w:val="24"/>
        </w:rPr>
        <w:t xml:space="preserve"> </w:t>
      </w:r>
      <w:r w:rsidRPr="00F11DBF">
        <w:rPr>
          <w:rFonts w:ascii="Calibri Light" w:hAnsi="Calibri Light" w:cs="Calibri Light"/>
          <w:sz w:val="24"/>
          <w:szCs w:val="24"/>
        </w:rPr>
        <w:t>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w:t>
      </w:r>
      <w:r w:rsidR="008B5BE6" w:rsidRPr="00F11DBF">
        <w:rPr>
          <w:rFonts w:ascii="Calibri Light" w:hAnsi="Calibri Light" w:cs="Calibri Light"/>
          <w:sz w:val="24"/>
          <w:szCs w:val="24"/>
        </w:rPr>
        <w:t> </w:t>
      </w:r>
      <w:r w:rsidRPr="00F11DBF">
        <w:rPr>
          <w:rFonts w:ascii="Calibri Light" w:hAnsi="Calibri Light" w:cs="Calibri Light"/>
          <w:sz w:val="24"/>
          <w:szCs w:val="24"/>
        </w:rPr>
        <w:t>postaci papierowej.</w:t>
      </w:r>
    </w:p>
    <w:p w14:paraId="1FFC3419" w14:textId="2BCBA2ED" w:rsidR="00AF56FC" w:rsidRPr="00F11DBF" w:rsidRDefault="00AF56FC" w:rsidP="006771D4">
      <w:pPr>
        <w:pStyle w:val="Akapitzlist"/>
        <w:numPr>
          <w:ilvl w:val="1"/>
          <w:numId w:val="49"/>
        </w:numPr>
        <w:tabs>
          <w:tab w:val="left" w:pos="709"/>
        </w:tabs>
        <w:spacing w:line="23" w:lineRule="atLeast"/>
        <w:ind w:left="993" w:hanging="567"/>
        <w:jc w:val="both"/>
        <w:rPr>
          <w:rFonts w:ascii="Calibri Light" w:hAnsi="Calibri Light" w:cs="Calibri Light"/>
          <w:sz w:val="24"/>
          <w:szCs w:val="24"/>
        </w:rPr>
      </w:pPr>
      <w:r w:rsidRPr="00F11DBF">
        <w:rPr>
          <w:rFonts w:ascii="Calibri Light" w:hAnsi="Calibri Light" w:cs="Calibri Light"/>
          <w:sz w:val="24"/>
          <w:szCs w:val="24"/>
        </w:rPr>
        <w:t xml:space="preserve">Poświadczenia zgodności cyfrowego odwzorowania z dokumentem w postaci papierowej, o którym mowa w ust. </w:t>
      </w:r>
      <w:r w:rsidR="00EA10C8" w:rsidRPr="00F11DBF">
        <w:rPr>
          <w:rFonts w:ascii="Calibri Light" w:hAnsi="Calibri Light" w:cs="Calibri Light"/>
          <w:sz w:val="24"/>
          <w:szCs w:val="24"/>
        </w:rPr>
        <w:t>1</w:t>
      </w:r>
      <w:r w:rsidR="002201C0" w:rsidRPr="00F11DBF">
        <w:rPr>
          <w:rFonts w:ascii="Calibri Light" w:hAnsi="Calibri Light" w:cs="Calibri Light"/>
          <w:sz w:val="24"/>
          <w:szCs w:val="24"/>
        </w:rPr>
        <w:t>1</w:t>
      </w:r>
      <w:r w:rsidR="00597B01" w:rsidRPr="00F11DBF">
        <w:rPr>
          <w:rFonts w:ascii="Calibri Light" w:hAnsi="Calibri Light" w:cs="Calibri Light"/>
          <w:sz w:val="24"/>
          <w:szCs w:val="24"/>
        </w:rPr>
        <w:t>.1.</w:t>
      </w:r>
      <w:r w:rsidR="00EA10C8" w:rsidRPr="00F11DBF">
        <w:rPr>
          <w:rFonts w:ascii="Calibri Light" w:hAnsi="Calibri Light" w:cs="Calibri Light"/>
          <w:sz w:val="24"/>
          <w:szCs w:val="24"/>
        </w:rPr>
        <w:t xml:space="preserve"> niniejszego rozdziału SWZ</w:t>
      </w:r>
      <w:r w:rsidRPr="00F11DBF">
        <w:rPr>
          <w:rFonts w:ascii="Calibri Light" w:hAnsi="Calibri Light" w:cs="Calibri Light"/>
          <w:sz w:val="24"/>
          <w:szCs w:val="24"/>
        </w:rPr>
        <w:t>, dokonuje w przypadku:</w:t>
      </w:r>
    </w:p>
    <w:p w14:paraId="4D5C2AB9" w14:textId="63BDA6EC" w:rsidR="00AF56FC" w:rsidRPr="00F11DBF" w:rsidRDefault="00AF56FC" w:rsidP="006771D4">
      <w:pPr>
        <w:pStyle w:val="Akapitzlist"/>
        <w:numPr>
          <w:ilvl w:val="0"/>
          <w:numId w:val="55"/>
        </w:numPr>
        <w:tabs>
          <w:tab w:val="left" w:pos="709"/>
          <w:tab w:val="left" w:pos="851"/>
        </w:tabs>
        <w:autoSpaceDE w:val="0"/>
        <w:autoSpaceDN w:val="0"/>
        <w:adjustRightInd w:val="0"/>
        <w:spacing w:line="23" w:lineRule="atLeast"/>
        <w:ind w:left="993" w:firstLine="0"/>
        <w:jc w:val="both"/>
        <w:rPr>
          <w:rFonts w:ascii="Calibri Light" w:hAnsi="Calibri Light" w:cs="Calibri Light"/>
          <w:sz w:val="24"/>
          <w:szCs w:val="24"/>
        </w:rPr>
      </w:pPr>
      <w:r w:rsidRPr="00F11DBF">
        <w:rPr>
          <w:rFonts w:ascii="Calibri Light" w:hAnsi="Calibri Light" w:cs="Calibri Light"/>
          <w:sz w:val="24"/>
          <w:szCs w:val="24"/>
        </w:rPr>
        <w:t>podmiotowych środków dowodowych oraz dokumentów</w:t>
      </w:r>
      <w:r w:rsidR="0074446C" w:rsidRPr="00F11DBF">
        <w:rPr>
          <w:rFonts w:ascii="Calibri Light" w:hAnsi="Calibri Light" w:cs="Calibri Light"/>
          <w:sz w:val="24"/>
          <w:szCs w:val="24"/>
        </w:rPr>
        <w:t xml:space="preserve"> potwierdzających umocowanie do </w:t>
      </w:r>
      <w:r w:rsidRPr="00F11DBF">
        <w:rPr>
          <w:rFonts w:ascii="Calibri Light" w:hAnsi="Calibri Light" w:cs="Calibri Light"/>
          <w:sz w:val="24"/>
          <w:szCs w:val="24"/>
        </w:rPr>
        <w:t xml:space="preserve">reprezentowania – odpowiednio </w:t>
      </w:r>
      <w:r w:rsidR="00E248EA" w:rsidRPr="00F11DBF">
        <w:rPr>
          <w:rFonts w:ascii="Calibri Light" w:hAnsi="Calibri Light" w:cs="Calibri Light"/>
          <w:sz w:val="24"/>
          <w:szCs w:val="24"/>
        </w:rPr>
        <w:t>W</w:t>
      </w:r>
      <w:r w:rsidRPr="00F11DBF">
        <w:rPr>
          <w:rFonts w:ascii="Calibri Light" w:hAnsi="Calibri Light" w:cs="Calibri Light"/>
          <w:sz w:val="24"/>
          <w:szCs w:val="24"/>
        </w:rPr>
        <w:t xml:space="preserve">ykonawca, </w:t>
      </w:r>
      <w:r w:rsidR="00E248EA" w:rsidRPr="00F11DBF">
        <w:rPr>
          <w:rFonts w:ascii="Calibri Light" w:hAnsi="Calibri Light" w:cs="Calibri Light"/>
          <w:sz w:val="24"/>
          <w:szCs w:val="24"/>
        </w:rPr>
        <w:t>W</w:t>
      </w:r>
      <w:r w:rsidRPr="00F11DBF">
        <w:rPr>
          <w:rFonts w:ascii="Calibri Light" w:hAnsi="Calibri Light" w:cs="Calibri Light"/>
          <w:sz w:val="24"/>
          <w:szCs w:val="24"/>
        </w:rPr>
        <w:t>ykonawca wspólnie ubiegający się o</w:t>
      </w:r>
      <w:r w:rsidR="00D43A30" w:rsidRPr="00F11DBF">
        <w:rPr>
          <w:rFonts w:ascii="Calibri Light" w:hAnsi="Calibri Light" w:cs="Calibri Light"/>
          <w:sz w:val="24"/>
          <w:szCs w:val="24"/>
        </w:rPr>
        <w:t> </w:t>
      </w:r>
      <w:r w:rsidRPr="00F11DBF">
        <w:rPr>
          <w:rFonts w:ascii="Calibri Light" w:hAnsi="Calibri Light" w:cs="Calibri Light"/>
          <w:sz w:val="24"/>
          <w:szCs w:val="24"/>
        </w:rPr>
        <w:t>udzielenie zamówienia, podmiot udostępnia</w:t>
      </w:r>
      <w:r w:rsidR="0065030B" w:rsidRPr="00F11DBF">
        <w:rPr>
          <w:rFonts w:ascii="Calibri Light" w:hAnsi="Calibri Light" w:cs="Calibri Light"/>
          <w:sz w:val="24"/>
          <w:szCs w:val="24"/>
        </w:rPr>
        <w:t>jący zasoby lub podwykonawca, w </w:t>
      </w:r>
      <w:r w:rsidR="0074446C" w:rsidRPr="00F11DBF">
        <w:rPr>
          <w:rFonts w:ascii="Calibri Light" w:hAnsi="Calibri Light" w:cs="Calibri Light"/>
          <w:sz w:val="24"/>
          <w:szCs w:val="24"/>
        </w:rPr>
        <w:t>zakresie </w:t>
      </w:r>
      <w:r w:rsidRPr="00F11DBF">
        <w:rPr>
          <w:rFonts w:ascii="Calibri Light" w:hAnsi="Calibri Light" w:cs="Calibri Light"/>
          <w:sz w:val="24"/>
          <w:szCs w:val="24"/>
        </w:rPr>
        <w:t>podmiotowych środków dowodowych lub dokumentów potwierdzających umocowanie do reprezentowania, które każdego z nich dotyczą;</w:t>
      </w:r>
    </w:p>
    <w:p w14:paraId="63DFDB7D" w14:textId="65390701" w:rsidR="00AF56FC" w:rsidRPr="00F11DBF" w:rsidRDefault="00AF56FC" w:rsidP="006771D4">
      <w:pPr>
        <w:pStyle w:val="Akapitzlist"/>
        <w:numPr>
          <w:ilvl w:val="0"/>
          <w:numId w:val="55"/>
        </w:numPr>
        <w:tabs>
          <w:tab w:val="left" w:pos="709"/>
          <w:tab w:val="left" w:pos="851"/>
        </w:tabs>
        <w:autoSpaceDE w:val="0"/>
        <w:autoSpaceDN w:val="0"/>
        <w:adjustRightInd w:val="0"/>
        <w:spacing w:line="23" w:lineRule="atLeast"/>
        <w:ind w:left="993" w:firstLine="0"/>
        <w:jc w:val="both"/>
        <w:rPr>
          <w:rFonts w:ascii="Calibri Light" w:hAnsi="Calibri Light" w:cs="Calibri Light"/>
          <w:sz w:val="24"/>
          <w:szCs w:val="24"/>
        </w:rPr>
      </w:pPr>
      <w:r w:rsidRPr="00F11DBF">
        <w:rPr>
          <w:rFonts w:ascii="Calibri Light" w:hAnsi="Calibri Light" w:cs="Calibri Light"/>
          <w:sz w:val="24"/>
          <w:szCs w:val="24"/>
        </w:rPr>
        <w:t xml:space="preserve">przedmiotowych środków dowodowych – odpowiednio </w:t>
      </w:r>
      <w:r w:rsidR="00E248EA" w:rsidRPr="00F11DBF">
        <w:rPr>
          <w:rFonts w:ascii="Calibri Light" w:hAnsi="Calibri Light" w:cs="Calibri Light"/>
          <w:sz w:val="24"/>
          <w:szCs w:val="24"/>
        </w:rPr>
        <w:t>W</w:t>
      </w:r>
      <w:r w:rsidRPr="00F11DBF">
        <w:rPr>
          <w:rFonts w:ascii="Calibri Light" w:hAnsi="Calibri Light" w:cs="Calibri Light"/>
          <w:sz w:val="24"/>
          <w:szCs w:val="24"/>
        </w:rPr>
        <w:t xml:space="preserve">ykonawca lub </w:t>
      </w:r>
      <w:r w:rsidR="00E248EA" w:rsidRPr="00F11DBF">
        <w:rPr>
          <w:rFonts w:ascii="Calibri Light" w:hAnsi="Calibri Light" w:cs="Calibri Light"/>
          <w:sz w:val="24"/>
          <w:szCs w:val="24"/>
        </w:rPr>
        <w:t>W</w:t>
      </w:r>
      <w:r w:rsidRPr="00F11DBF">
        <w:rPr>
          <w:rFonts w:ascii="Calibri Light" w:hAnsi="Calibri Light" w:cs="Calibri Light"/>
          <w:sz w:val="24"/>
          <w:szCs w:val="24"/>
        </w:rPr>
        <w:t>ykonawca wspólnie ubiegający się o udzielenie zamówienia;</w:t>
      </w:r>
    </w:p>
    <w:p w14:paraId="66AF2E15" w14:textId="54D5150F" w:rsidR="00AF56FC" w:rsidRPr="00F11DBF" w:rsidRDefault="00AF56FC" w:rsidP="006771D4">
      <w:pPr>
        <w:pStyle w:val="Akapitzlist"/>
        <w:numPr>
          <w:ilvl w:val="0"/>
          <w:numId w:val="55"/>
        </w:numPr>
        <w:tabs>
          <w:tab w:val="left" w:pos="709"/>
          <w:tab w:val="left" w:pos="851"/>
        </w:tabs>
        <w:spacing w:line="23" w:lineRule="atLeast"/>
        <w:ind w:left="993" w:firstLine="0"/>
        <w:jc w:val="both"/>
        <w:rPr>
          <w:rFonts w:ascii="Calibri Light" w:hAnsi="Calibri Light" w:cs="Calibri Light"/>
          <w:sz w:val="24"/>
          <w:szCs w:val="24"/>
        </w:rPr>
      </w:pPr>
      <w:r w:rsidRPr="00F11DBF">
        <w:rPr>
          <w:rFonts w:ascii="Calibri Light" w:hAnsi="Calibri Light" w:cs="Calibri Light"/>
          <w:sz w:val="24"/>
          <w:szCs w:val="24"/>
        </w:rPr>
        <w:t>innych dokumentów</w:t>
      </w:r>
      <w:r w:rsidR="0065030B" w:rsidRPr="00F11DBF">
        <w:rPr>
          <w:rFonts w:ascii="Calibri Light" w:hAnsi="Calibri Light" w:cs="Calibri Light"/>
          <w:sz w:val="24"/>
          <w:szCs w:val="24"/>
        </w:rPr>
        <w:t xml:space="preserve"> </w:t>
      </w:r>
      <w:r w:rsidRPr="00F11DBF">
        <w:rPr>
          <w:rFonts w:ascii="Calibri Light" w:hAnsi="Calibri Light" w:cs="Calibri Light"/>
          <w:sz w:val="24"/>
          <w:szCs w:val="24"/>
        </w:rPr>
        <w:t xml:space="preserve">– odpowiednio </w:t>
      </w:r>
      <w:r w:rsidR="00E248EA" w:rsidRPr="00F11DBF">
        <w:rPr>
          <w:rFonts w:ascii="Calibri Light" w:hAnsi="Calibri Light" w:cs="Calibri Light"/>
          <w:sz w:val="24"/>
          <w:szCs w:val="24"/>
        </w:rPr>
        <w:t>W</w:t>
      </w:r>
      <w:r w:rsidRPr="00F11DBF">
        <w:rPr>
          <w:rFonts w:ascii="Calibri Light" w:hAnsi="Calibri Light" w:cs="Calibri Light"/>
          <w:sz w:val="24"/>
          <w:szCs w:val="24"/>
        </w:rPr>
        <w:t xml:space="preserve">ykonawca lub </w:t>
      </w:r>
      <w:r w:rsidR="00E248EA" w:rsidRPr="00F11DBF">
        <w:rPr>
          <w:rFonts w:ascii="Calibri Light" w:hAnsi="Calibri Light" w:cs="Calibri Light"/>
          <w:sz w:val="24"/>
          <w:szCs w:val="24"/>
        </w:rPr>
        <w:t>W</w:t>
      </w:r>
      <w:r w:rsidRPr="00F11DBF">
        <w:rPr>
          <w:rFonts w:ascii="Calibri Light" w:hAnsi="Calibri Light" w:cs="Calibri Light"/>
          <w:sz w:val="24"/>
          <w:szCs w:val="24"/>
        </w:rPr>
        <w:t>yko</w:t>
      </w:r>
      <w:r w:rsidR="0074446C" w:rsidRPr="00F11DBF">
        <w:rPr>
          <w:rFonts w:ascii="Calibri Light" w:hAnsi="Calibri Light" w:cs="Calibri Light"/>
          <w:sz w:val="24"/>
          <w:szCs w:val="24"/>
        </w:rPr>
        <w:t>nawca wspólnie ubiegający się o </w:t>
      </w:r>
      <w:r w:rsidRPr="00F11DBF">
        <w:rPr>
          <w:rFonts w:ascii="Calibri Light" w:hAnsi="Calibri Light" w:cs="Calibri Light"/>
          <w:sz w:val="24"/>
          <w:szCs w:val="24"/>
        </w:rPr>
        <w:t>udzielenie zamówienia, w</w:t>
      </w:r>
      <w:r w:rsidR="00D43A30" w:rsidRPr="00F11DBF">
        <w:rPr>
          <w:rFonts w:ascii="Calibri Light" w:hAnsi="Calibri Light" w:cs="Calibri Light"/>
          <w:sz w:val="24"/>
          <w:szCs w:val="24"/>
        </w:rPr>
        <w:t> </w:t>
      </w:r>
      <w:r w:rsidRPr="00F11DBF">
        <w:rPr>
          <w:rFonts w:ascii="Calibri Light" w:hAnsi="Calibri Light" w:cs="Calibri Light"/>
          <w:sz w:val="24"/>
          <w:szCs w:val="24"/>
        </w:rPr>
        <w:t>zakresie dokumentów, które każdego z nich dotyczą.</w:t>
      </w:r>
    </w:p>
    <w:p w14:paraId="459FD6B2" w14:textId="23491CF0" w:rsidR="00AF56FC" w:rsidRPr="00F11DBF" w:rsidRDefault="00D43A30" w:rsidP="006771D4">
      <w:pPr>
        <w:pStyle w:val="Akapitzlist"/>
        <w:numPr>
          <w:ilvl w:val="1"/>
          <w:numId w:val="49"/>
        </w:numPr>
        <w:spacing w:line="23" w:lineRule="atLeast"/>
        <w:ind w:left="993" w:hanging="567"/>
        <w:jc w:val="both"/>
        <w:rPr>
          <w:rFonts w:ascii="Calibri Light" w:hAnsi="Calibri Light" w:cs="Calibri Light"/>
          <w:sz w:val="24"/>
          <w:szCs w:val="24"/>
        </w:rPr>
      </w:pPr>
      <w:r w:rsidRPr="00F11DBF">
        <w:rPr>
          <w:rFonts w:ascii="Calibri Light" w:hAnsi="Calibri Light" w:cs="Calibri Light"/>
          <w:sz w:val="24"/>
          <w:szCs w:val="24"/>
        </w:rPr>
        <w:t>Poświadczenia zgodności cyfrowego odwzorowania z dokumentem w postaci papierowej, o którym mowa w ust. 1</w:t>
      </w:r>
      <w:r w:rsidR="002201C0" w:rsidRPr="00F11DBF">
        <w:rPr>
          <w:rFonts w:ascii="Calibri Light" w:hAnsi="Calibri Light" w:cs="Calibri Light"/>
          <w:sz w:val="24"/>
          <w:szCs w:val="24"/>
        </w:rPr>
        <w:t>1</w:t>
      </w:r>
      <w:r w:rsidR="00DB27BD" w:rsidRPr="00F11DBF">
        <w:rPr>
          <w:rFonts w:ascii="Calibri Light" w:hAnsi="Calibri Light" w:cs="Calibri Light"/>
          <w:sz w:val="24"/>
          <w:szCs w:val="24"/>
        </w:rPr>
        <w:t>.</w:t>
      </w:r>
      <w:r w:rsidR="00287E21" w:rsidRPr="00F11DBF">
        <w:rPr>
          <w:rFonts w:ascii="Calibri Light" w:hAnsi="Calibri Light" w:cs="Calibri Light"/>
          <w:sz w:val="24"/>
          <w:szCs w:val="24"/>
        </w:rPr>
        <w:t>1</w:t>
      </w:r>
      <w:r w:rsidR="00DB27BD" w:rsidRPr="00F11DBF">
        <w:rPr>
          <w:rFonts w:ascii="Calibri Light" w:hAnsi="Calibri Light" w:cs="Calibri Light"/>
          <w:sz w:val="24"/>
          <w:szCs w:val="24"/>
        </w:rPr>
        <w:t>.</w:t>
      </w:r>
      <w:r w:rsidRPr="00F11DBF">
        <w:rPr>
          <w:rFonts w:ascii="Calibri Light" w:hAnsi="Calibri Light" w:cs="Calibri Light"/>
          <w:sz w:val="24"/>
          <w:szCs w:val="24"/>
        </w:rPr>
        <w:t xml:space="preserve"> niniejszego rozdziału SWZ, może dokonać również notariusz.</w:t>
      </w:r>
    </w:p>
    <w:p w14:paraId="4ADC29F7" w14:textId="73C42E0C" w:rsidR="00D43A30" w:rsidRPr="00F11DBF" w:rsidRDefault="00EA10C8" w:rsidP="006771D4">
      <w:pPr>
        <w:pStyle w:val="Akapitzlist"/>
        <w:numPr>
          <w:ilvl w:val="1"/>
          <w:numId w:val="49"/>
        </w:numPr>
        <w:spacing w:line="23" w:lineRule="atLeast"/>
        <w:ind w:left="993" w:hanging="567"/>
        <w:jc w:val="both"/>
        <w:rPr>
          <w:rFonts w:ascii="Calibri Light" w:hAnsi="Calibri Light" w:cs="Calibri Light"/>
          <w:sz w:val="24"/>
          <w:szCs w:val="24"/>
        </w:rPr>
      </w:pPr>
      <w:r w:rsidRPr="00F11DBF">
        <w:rPr>
          <w:rFonts w:ascii="Calibri Light" w:hAnsi="Calibri Light" w:cs="Calibri Light"/>
          <w:sz w:val="24"/>
          <w:szCs w:val="24"/>
        </w:rPr>
        <w:t>Przez cyfrowe odwzorowanie, o którym mowa wyż</w:t>
      </w:r>
      <w:r w:rsidR="0086619C" w:rsidRPr="00F11DBF">
        <w:rPr>
          <w:rFonts w:ascii="Calibri Light" w:hAnsi="Calibri Light" w:cs="Calibri Light"/>
          <w:sz w:val="24"/>
          <w:szCs w:val="24"/>
        </w:rPr>
        <w:t>e</w:t>
      </w:r>
      <w:r w:rsidRPr="00F11DBF">
        <w:rPr>
          <w:rFonts w:ascii="Calibri Light" w:hAnsi="Calibri Light" w:cs="Calibri Light"/>
          <w:sz w:val="24"/>
          <w:szCs w:val="24"/>
        </w:rPr>
        <w:t>j, należy rozumieć dokument elektroniczny będący kopią elektroniczną treści zapisanej w postaci papierowej, umożliwiający zapoznanie się z tą treścią i jej zrozumienie, bez konieczności bezpośredniego dostępu do oryginału.</w:t>
      </w:r>
    </w:p>
    <w:p w14:paraId="790227A6" w14:textId="22175A7B" w:rsidR="00EA10C8" w:rsidRPr="00F11DBF" w:rsidRDefault="00361C45" w:rsidP="006771D4">
      <w:pPr>
        <w:pStyle w:val="Akapitzlist"/>
        <w:numPr>
          <w:ilvl w:val="0"/>
          <w:numId w:val="49"/>
        </w:numPr>
        <w:tabs>
          <w:tab w:val="left" w:pos="426"/>
        </w:tabs>
        <w:spacing w:before="60"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 xml:space="preserve">Podmiotowe środki dowodowe, w tym oświadczenie, o którym mowa w art. 117 ust. 4 ustawy, oraz zobowiązanie podmiotu udostępniającego zasoby, przedmiotowe środki </w:t>
      </w:r>
      <w:r w:rsidRPr="00F11DBF">
        <w:rPr>
          <w:rFonts w:ascii="Calibri Light" w:hAnsi="Calibri Light" w:cs="Calibri Light"/>
          <w:sz w:val="24"/>
          <w:szCs w:val="24"/>
        </w:rPr>
        <w:lastRenderedPageBreak/>
        <w:t>dowodowe, niewystawione przez upoważnione podmioty, oraz pełnomocnictwo przekazuje</w:t>
      </w:r>
      <w:r w:rsidR="0074446C" w:rsidRPr="00F11DBF">
        <w:rPr>
          <w:rFonts w:ascii="Calibri Light" w:hAnsi="Calibri Light" w:cs="Calibri Light"/>
          <w:sz w:val="24"/>
          <w:szCs w:val="24"/>
        </w:rPr>
        <w:t xml:space="preserve"> się w postaci elektronicznej i </w:t>
      </w:r>
      <w:r w:rsidRPr="00F11DBF">
        <w:rPr>
          <w:rFonts w:ascii="Calibri Light" w:hAnsi="Calibri Light" w:cs="Calibri Light"/>
          <w:sz w:val="24"/>
          <w:szCs w:val="24"/>
        </w:rPr>
        <w:t>opatruje się kwalifikowanym podpisem elektr</w:t>
      </w:r>
      <w:r w:rsidR="00EF7627" w:rsidRPr="00F11DBF">
        <w:rPr>
          <w:rFonts w:ascii="Calibri Light" w:hAnsi="Calibri Light" w:cs="Calibri Light"/>
          <w:sz w:val="24"/>
          <w:szCs w:val="24"/>
        </w:rPr>
        <w:t>onicznym, podpisem zaufanym lub </w:t>
      </w:r>
      <w:r w:rsidRPr="00F11DBF">
        <w:rPr>
          <w:rFonts w:ascii="Calibri Light" w:hAnsi="Calibri Light" w:cs="Calibri Light"/>
          <w:sz w:val="24"/>
          <w:szCs w:val="24"/>
        </w:rPr>
        <w:t>podpisem osobistym.</w:t>
      </w:r>
    </w:p>
    <w:p w14:paraId="27C62C2C" w14:textId="69B24F1E" w:rsidR="00361C45" w:rsidRPr="00F11DBF" w:rsidRDefault="00361C45" w:rsidP="006771D4">
      <w:pPr>
        <w:pStyle w:val="Akapitzlist"/>
        <w:numPr>
          <w:ilvl w:val="1"/>
          <w:numId w:val="49"/>
        </w:numPr>
        <w:spacing w:line="23" w:lineRule="atLeast"/>
        <w:ind w:left="993" w:hanging="567"/>
        <w:jc w:val="both"/>
        <w:rPr>
          <w:rFonts w:ascii="Calibri Light" w:hAnsi="Calibri Light" w:cs="Calibri Light"/>
          <w:sz w:val="24"/>
          <w:szCs w:val="24"/>
        </w:rPr>
      </w:pPr>
      <w:r w:rsidRPr="00F11DBF">
        <w:rPr>
          <w:rFonts w:ascii="Calibri Light" w:hAnsi="Calibri Light" w:cs="Calibri Light"/>
          <w:sz w:val="24"/>
          <w:szCs w:val="24"/>
        </w:rPr>
        <w:t>W przypadku gdy podmiotowe środki dowodowe, w tym ośw</w:t>
      </w:r>
      <w:r w:rsidR="0074446C" w:rsidRPr="00F11DBF">
        <w:rPr>
          <w:rFonts w:ascii="Calibri Light" w:hAnsi="Calibri Light" w:cs="Calibri Light"/>
          <w:sz w:val="24"/>
          <w:szCs w:val="24"/>
        </w:rPr>
        <w:t>iadczenie, o którym mowa w art. </w:t>
      </w:r>
      <w:r w:rsidRPr="00F11DBF">
        <w:rPr>
          <w:rFonts w:ascii="Calibri Light" w:hAnsi="Calibri Light" w:cs="Calibri Light"/>
          <w:sz w:val="24"/>
          <w:szCs w:val="24"/>
        </w:rPr>
        <w:t>117 ust. 4 ustawy, oraz zobowiązanie podmiotu udostępniającego zasoby, przedmiotowe środki dowodowe, niewystawione</w:t>
      </w:r>
      <w:r w:rsidR="0074446C" w:rsidRPr="00F11DBF">
        <w:rPr>
          <w:rFonts w:ascii="Calibri Light" w:hAnsi="Calibri Light" w:cs="Calibri Light"/>
          <w:sz w:val="24"/>
          <w:szCs w:val="24"/>
        </w:rPr>
        <w:t xml:space="preserve"> przez upoważnione podmioty lub </w:t>
      </w:r>
      <w:r w:rsidRPr="00F11DBF">
        <w:rPr>
          <w:rFonts w:ascii="Calibri Light" w:hAnsi="Calibri Light" w:cs="Calibri Light"/>
          <w:sz w:val="24"/>
          <w:szCs w:val="24"/>
        </w:rPr>
        <w:t>pełnomocnictwo, zostały sporządzone jako dokument w postaci papierowej i opatrzone własnoręcznym podpisem, przekazuje się cyfrowe odwzorowanie tego dokumentu opatrzone kwalifikowanym podpisem elektronicznym, podpisem zaufanym lub podpisem osobistym, poświadczającym zg</w:t>
      </w:r>
      <w:r w:rsidR="00DA229F" w:rsidRPr="00F11DBF">
        <w:rPr>
          <w:rFonts w:ascii="Calibri Light" w:hAnsi="Calibri Light" w:cs="Calibri Light"/>
          <w:sz w:val="24"/>
          <w:szCs w:val="24"/>
        </w:rPr>
        <w:t>odność cyfrowego odwzorowania z </w:t>
      </w:r>
      <w:r w:rsidRPr="00F11DBF">
        <w:rPr>
          <w:rFonts w:ascii="Calibri Light" w:hAnsi="Calibri Light" w:cs="Calibri Light"/>
          <w:sz w:val="24"/>
          <w:szCs w:val="24"/>
        </w:rPr>
        <w:t>dokumentem w</w:t>
      </w:r>
      <w:r w:rsidR="006A6DCA" w:rsidRPr="00F11DBF">
        <w:rPr>
          <w:rFonts w:ascii="Calibri Light" w:hAnsi="Calibri Light" w:cs="Calibri Light"/>
          <w:sz w:val="24"/>
          <w:szCs w:val="24"/>
        </w:rPr>
        <w:t> </w:t>
      </w:r>
      <w:r w:rsidRPr="00F11DBF">
        <w:rPr>
          <w:rFonts w:ascii="Calibri Light" w:hAnsi="Calibri Light" w:cs="Calibri Light"/>
          <w:sz w:val="24"/>
          <w:szCs w:val="24"/>
        </w:rPr>
        <w:t>postaci papierowej.</w:t>
      </w:r>
    </w:p>
    <w:p w14:paraId="6A0BC3D6" w14:textId="2180A693" w:rsidR="00361C45" w:rsidRPr="00F11DBF" w:rsidRDefault="00361C45" w:rsidP="006771D4">
      <w:pPr>
        <w:pStyle w:val="Akapitzlist"/>
        <w:numPr>
          <w:ilvl w:val="1"/>
          <w:numId w:val="49"/>
        </w:numPr>
        <w:spacing w:line="23" w:lineRule="atLeast"/>
        <w:ind w:left="993" w:hanging="567"/>
        <w:jc w:val="both"/>
        <w:rPr>
          <w:rFonts w:ascii="Calibri Light" w:hAnsi="Calibri Light" w:cs="Calibri Light"/>
          <w:sz w:val="24"/>
          <w:szCs w:val="24"/>
        </w:rPr>
      </w:pPr>
      <w:r w:rsidRPr="00F11DBF">
        <w:rPr>
          <w:rFonts w:ascii="Calibri Light" w:hAnsi="Calibri Light" w:cs="Calibri Light"/>
          <w:sz w:val="24"/>
          <w:szCs w:val="24"/>
        </w:rPr>
        <w:t>Poświadczenia zgodności cyfrowego odwzorowania z dokumentem w postaci papierowej, o</w:t>
      </w:r>
      <w:r w:rsidR="00284417" w:rsidRPr="00F11DBF">
        <w:rPr>
          <w:rFonts w:ascii="Calibri Light" w:hAnsi="Calibri Light" w:cs="Calibri Light"/>
          <w:sz w:val="24"/>
          <w:szCs w:val="24"/>
        </w:rPr>
        <w:t> </w:t>
      </w:r>
      <w:r w:rsidRPr="00F11DBF">
        <w:rPr>
          <w:rFonts w:ascii="Calibri Light" w:hAnsi="Calibri Light" w:cs="Calibri Light"/>
          <w:sz w:val="24"/>
          <w:szCs w:val="24"/>
        </w:rPr>
        <w:t xml:space="preserve">którym mowa w ust. </w:t>
      </w:r>
      <w:r w:rsidR="00B857CE" w:rsidRPr="00F11DBF">
        <w:rPr>
          <w:rFonts w:ascii="Calibri Light" w:hAnsi="Calibri Light" w:cs="Calibri Light"/>
          <w:sz w:val="24"/>
          <w:szCs w:val="24"/>
        </w:rPr>
        <w:t>1</w:t>
      </w:r>
      <w:r w:rsidR="002201C0" w:rsidRPr="00F11DBF">
        <w:rPr>
          <w:rFonts w:ascii="Calibri Light" w:hAnsi="Calibri Light" w:cs="Calibri Light"/>
          <w:sz w:val="24"/>
          <w:szCs w:val="24"/>
        </w:rPr>
        <w:t>2</w:t>
      </w:r>
      <w:r w:rsidR="00A86AC3" w:rsidRPr="00F11DBF">
        <w:rPr>
          <w:rFonts w:ascii="Calibri Light" w:hAnsi="Calibri Light" w:cs="Calibri Light"/>
          <w:sz w:val="24"/>
          <w:szCs w:val="24"/>
        </w:rPr>
        <w:t>.1.</w:t>
      </w:r>
      <w:r w:rsidR="00B857CE" w:rsidRPr="00F11DBF">
        <w:rPr>
          <w:rFonts w:ascii="Calibri Light" w:hAnsi="Calibri Light" w:cs="Calibri Light"/>
          <w:sz w:val="24"/>
          <w:szCs w:val="24"/>
        </w:rPr>
        <w:t xml:space="preserve"> niniejszego rozdziału SWZ</w:t>
      </w:r>
      <w:r w:rsidRPr="00F11DBF">
        <w:rPr>
          <w:rFonts w:ascii="Calibri Light" w:hAnsi="Calibri Light" w:cs="Calibri Light"/>
          <w:sz w:val="24"/>
          <w:szCs w:val="24"/>
        </w:rPr>
        <w:t>, dokonuje w przypadku:</w:t>
      </w:r>
    </w:p>
    <w:p w14:paraId="3A4E186D" w14:textId="2F81D55B" w:rsidR="00B857CE" w:rsidRPr="00F11DBF" w:rsidRDefault="00B857CE" w:rsidP="00504CEA">
      <w:pPr>
        <w:pStyle w:val="Akapitzlist"/>
        <w:tabs>
          <w:tab w:val="left" w:pos="851"/>
        </w:tabs>
        <w:autoSpaceDE w:val="0"/>
        <w:autoSpaceDN w:val="0"/>
        <w:adjustRightInd w:val="0"/>
        <w:spacing w:line="23" w:lineRule="atLeast"/>
        <w:ind w:left="993"/>
        <w:jc w:val="both"/>
        <w:rPr>
          <w:rFonts w:ascii="Calibri Light" w:hAnsi="Calibri Light" w:cs="Calibri Light"/>
          <w:sz w:val="24"/>
          <w:szCs w:val="24"/>
        </w:rPr>
      </w:pPr>
      <w:r w:rsidRPr="00F11DBF">
        <w:rPr>
          <w:rFonts w:ascii="Calibri Light" w:hAnsi="Calibri Light" w:cs="Calibri Light"/>
          <w:sz w:val="24"/>
          <w:szCs w:val="24"/>
        </w:rPr>
        <w:t>1)</w:t>
      </w:r>
      <w:r w:rsidRPr="00F11DBF">
        <w:rPr>
          <w:rFonts w:ascii="Calibri Light" w:hAnsi="Calibri Light" w:cs="Calibri Light"/>
          <w:sz w:val="24"/>
          <w:szCs w:val="24"/>
        </w:rPr>
        <w:tab/>
        <w:t xml:space="preserve">podmiotowych środków dowodowych – odpowiednio </w:t>
      </w:r>
      <w:r w:rsidR="00A86AC3" w:rsidRPr="00F11DBF">
        <w:rPr>
          <w:rFonts w:ascii="Calibri Light" w:hAnsi="Calibri Light" w:cs="Calibri Light"/>
          <w:sz w:val="24"/>
          <w:szCs w:val="24"/>
        </w:rPr>
        <w:t>W</w:t>
      </w:r>
      <w:r w:rsidRPr="00F11DBF">
        <w:rPr>
          <w:rFonts w:ascii="Calibri Light" w:hAnsi="Calibri Light" w:cs="Calibri Light"/>
          <w:sz w:val="24"/>
          <w:szCs w:val="24"/>
        </w:rPr>
        <w:t xml:space="preserve">ykonawca, </w:t>
      </w:r>
      <w:r w:rsidR="00A86AC3" w:rsidRPr="00F11DBF">
        <w:rPr>
          <w:rFonts w:ascii="Calibri Light" w:hAnsi="Calibri Light" w:cs="Calibri Light"/>
          <w:sz w:val="24"/>
          <w:szCs w:val="24"/>
        </w:rPr>
        <w:t>W</w:t>
      </w:r>
      <w:r w:rsidRPr="00F11DBF">
        <w:rPr>
          <w:rFonts w:ascii="Calibri Light" w:hAnsi="Calibri Light" w:cs="Calibri Light"/>
          <w:sz w:val="24"/>
          <w:szCs w:val="24"/>
        </w:rPr>
        <w:t>ykonawca wspólnie ubiegający się o udzielenie zamówienia, po</w:t>
      </w:r>
      <w:r w:rsidR="0074446C" w:rsidRPr="00F11DBF">
        <w:rPr>
          <w:rFonts w:ascii="Calibri Light" w:hAnsi="Calibri Light" w:cs="Calibri Light"/>
          <w:sz w:val="24"/>
          <w:szCs w:val="24"/>
        </w:rPr>
        <w:t>dmiot udostępniający zasoby lub </w:t>
      </w:r>
      <w:r w:rsidRPr="00F11DBF">
        <w:rPr>
          <w:rFonts w:ascii="Calibri Light" w:hAnsi="Calibri Light" w:cs="Calibri Light"/>
          <w:sz w:val="24"/>
          <w:szCs w:val="24"/>
        </w:rPr>
        <w:t>podwykonawca, w zakresie podmiotowych środków dowodow</w:t>
      </w:r>
      <w:r w:rsidR="0074446C" w:rsidRPr="00F11DBF">
        <w:rPr>
          <w:rFonts w:ascii="Calibri Light" w:hAnsi="Calibri Light" w:cs="Calibri Light"/>
          <w:sz w:val="24"/>
          <w:szCs w:val="24"/>
        </w:rPr>
        <w:t>ych, które każdego z </w:t>
      </w:r>
      <w:r w:rsidRPr="00F11DBF">
        <w:rPr>
          <w:rFonts w:ascii="Calibri Light" w:hAnsi="Calibri Light" w:cs="Calibri Light"/>
          <w:sz w:val="24"/>
          <w:szCs w:val="24"/>
        </w:rPr>
        <w:t xml:space="preserve">nich dotyczą; </w:t>
      </w:r>
    </w:p>
    <w:p w14:paraId="610BDFF1" w14:textId="6F42E7B8" w:rsidR="00B857CE" w:rsidRPr="00F11DBF" w:rsidRDefault="00B857CE" w:rsidP="00504CEA">
      <w:pPr>
        <w:pStyle w:val="Akapitzlist"/>
        <w:tabs>
          <w:tab w:val="left" w:pos="851"/>
        </w:tabs>
        <w:autoSpaceDE w:val="0"/>
        <w:autoSpaceDN w:val="0"/>
        <w:adjustRightInd w:val="0"/>
        <w:spacing w:line="23" w:lineRule="atLeast"/>
        <w:ind w:left="993"/>
        <w:jc w:val="both"/>
        <w:rPr>
          <w:rFonts w:ascii="Calibri Light" w:hAnsi="Calibri Light" w:cs="Calibri Light"/>
          <w:sz w:val="24"/>
          <w:szCs w:val="24"/>
        </w:rPr>
      </w:pPr>
      <w:r w:rsidRPr="00F11DBF">
        <w:rPr>
          <w:rFonts w:ascii="Calibri Light" w:hAnsi="Calibri Light" w:cs="Calibri Light"/>
          <w:sz w:val="24"/>
          <w:szCs w:val="24"/>
        </w:rPr>
        <w:t>2)</w:t>
      </w:r>
      <w:r w:rsidRPr="00F11DBF">
        <w:rPr>
          <w:rFonts w:ascii="Calibri Light" w:hAnsi="Calibri Light" w:cs="Calibri Light"/>
          <w:sz w:val="24"/>
          <w:szCs w:val="24"/>
        </w:rPr>
        <w:tab/>
        <w:t xml:space="preserve">przedmiotowego środka dowodowego, oświadczenia, o którym mowa w art. 117 ust. 4 ustawy, lub zobowiązania podmiotu udostępniającego zasoby – odpowiednio </w:t>
      </w:r>
      <w:r w:rsidR="00A86AC3" w:rsidRPr="00F11DBF">
        <w:rPr>
          <w:rFonts w:ascii="Calibri Light" w:hAnsi="Calibri Light" w:cs="Calibri Light"/>
          <w:sz w:val="24"/>
          <w:szCs w:val="24"/>
        </w:rPr>
        <w:t>W</w:t>
      </w:r>
      <w:r w:rsidRPr="00F11DBF">
        <w:rPr>
          <w:rFonts w:ascii="Calibri Light" w:hAnsi="Calibri Light" w:cs="Calibri Light"/>
          <w:sz w:val="24"/>
          <w:szCs w:val="24"/>
        </w:rPr>
        <w:t xml:space="preserve">ykonawca lub </w:t>
      </w:r>
      <w:r w:rsidR="00A86AC3" w:rsidRPr="00F11DBF">
        <w:rPr>
          <w:rFonts w:ascii="Calibri Light" w:hAnsi="Calibri Light" w:cs="Calibri Light"/>
          <w:sz w:val="24"/>
          <w:szCs w:val="24"/>
        </w:rPr>
        <w:t>W</w:t>
      </w:r>
      <w:r w:rsidRPr="00F11DBF">
        <w:rPr>
          <w:rFonts w:ascii="Calibri Light" w:hAnsi="Calibri Light" w:cs="Calibri Light"/>
          <w:sz w:val="24"/>
          <w:szCs w:val="24"/>
        </w:rPr>
        <w:t xml:space="preserve">ykonawca wspólnie ubiegający się o udzielenie zamówienia; </w:t>
      </w:r>
    </w:p>
    <w:p w14:paraId="4E6B4856" w14:textId="77777777" w:rsidR="005E3A99" w:rsidRPr="00F11DBF" w:rsidRDefault="00B857CE" w:rsidP="00504CEA">
      <w:pPr>
        <w:pStyle w:val="Akapitzlist"/>
        <w:tabs>
          <w:tab w:val="left" w:pos="851"/>
        </w:tabs>
        <w:autoSpaceDE w:val="0"/>
        <w:autoSpaceDN w:val="0"/>
        <w:adjustRightInd w:val="0"/>
        <w:spacing w:line="23" w:lineRule="atLeast"/>
        <w:ind w:left="993"/>
        <w:jc w:val="both"/>
        <w:rPr>
          <w:rFonts w:ascii="Calibri Light" w:hAnsi="Calibri Light" w:cs="Calibri Light"/>
          <w:sz w:val="24"/>
          <w:szCs w:val="24"/>
        </w:rPr>
      </w:pPr>
      <w:r w:rsidRPr="00F11DBF">
        <w:rPr>
          <w:rFonts w:ascii="Calibri Light" w:hAnsi="Calibri Light" w:cs="Calibri Light"/>
          <w:sz w:val="24"/>
          <w:szCs w:val="24"/>
        </w:rPr>
        <w:t>3)</w:t>
      </w:r>
      <w:r w:rsidRPr="00F11DBF">
        <w:rPr>
          <w:rFonts w:ascii="Calibri Light" w:hAnsi="Calibri Light" w:cs="Calibri Light"/>
          <w:sz w:val="24"/>
          <w:szCs w:val="24"/>
        </w:rPr>
        <w:tab/>
        <w:t>pełnomocnictwa – mocodawca.</w:t>
      </w:r>
    </w:p>
    <w:p w14:paraId="0E608145" w14:textId="6238FFF6" w:rsidR="00361C45" w:rsidRPr="00F11DBF" w:rsidRDefault="00A5301C" w:rsidP="006771D4">
      <w:pPr>
        <w:pStyle w:val="Akapitzlist"/>
        <w:numPr>
          <w:ilvl w:val="1"/>
          <w:numId w:val="49"/>
        </w:numPr>
        <w:spacing w:line="23" w:lineRule="atLeast"/>
        <w:ind w:left="993" w:hanging="567"/>
        <w:jc w:val="both"/>
        <w:rPr>
          <w:rFonts w:ascii="Calibri Light" w:hAnsi="Calibri Light" w:cs="Calibri Light"/>
          <w:sz w:val="24"/>
          <w:szCs w:val="24"/>
        </w:rPr>
      </w:pPr>
      <w:r w:rsidRPr="00F11DBF">
        <w:rPr>
          <w:rFonts w:ascii="Calibri Light" w:hAnsi="Calibri Light" w:cs="Calibri Light"/>
          <w:sz w:val="24"/>
          <w:szCs w:val="24"/>
        </w:rPr>
        <w:t>Poświadczenia zgodności cyfrowego odwzorowania z dokumentem w postaci papierowej, o którym mowa w ust. 1</w:t>
      </w:r>
      <w:r w:rsidR="002201C0" w:rsidRPr="00F11DBF">
        <w:rPr>
          <w:rFonts w:ascii="Calibri Light" w:hAnsi="Calibri Light" w:cs="Calibri Light"/>
          <w:sz w:val="24"/>
          <w:szCs w:val="24"/>
        </w:rPr>
        <w:t>2</w:t>
      </w:r>
      <w:r w:rsidR="00A86AC3" w:rsidRPr="00F11DBF">
        <w:rPr>
          <w:rFonts w:ascii="Calibri Light" w:hAnsi="Calibri Light" w:cs="Calibri Light"/>
          <w:sz w:val="24"/>
          <w:szCs w:val="24"/>
        </w:rPr>
        <w:t>.1.</w:t>
      </w:r>
      <w:r w:rsidRPr="00F11DBF">
        <w:rPr>
          <w:rFonts w:ascii="Calibri Light" w:hAnsi="Calibri Light" w:cs="Calibri Light"/>
          <w:sz w:val="24"/>
          <w:szCs w:val="24"/>
        </w:rPr>
        <w:t xml:space="preserve"> niniejszego rozdziału SWZ, może dokonać również notariusz.</w:t>
      </w:r>
    </w:p>
    <w:p w14:paraId="428AFDE0" w14:textId="57EDC86B" w:rsidR="00A5301C" w:rsidRPr="00F11DBF" w:rsidRDefault="00A5301C" w:rsidP="006771D4">
      <w:pPr>
        <w:pStyle w:val="Akapitzlist"/>
        <w:numPr>
          <w:ilvl w:val="0"/>
          <w:numId w:val="49"/>
        </w:numPr>
        <w:spacing w:before="120"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1AC8A73A" w14:textId="2E5D98B3" w:rsidR="00A5301C" w:rsidRPr="00F11DBF" w:rsidRDefault="002132E9" w:rsidP="008A18DD">
      <w:pPr>
        <w:pStyle w:val="Akapitzlist"/>
        <w:numPr>
          <w:ilvl w:val="0"/>
          <w:numId w:val="49"/>
        </w:numPr>
        <w:spacing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Dokumenty elektroniczne w postępowaniu spełniają łącznie następujące wymagania:</w:t>
      </w:r>
    </w:p>
    <w:p w14:paraId="454B7D13" w14:textId="4DBD877A" w:rsidR="002132E9" w:rsidRPr="00F11DBF" w:rsidRDefault="002132E9" w:rsidP="008A18DD">
      <w:pPr>
        <w:pStyle w:val="Akapitzlist"/>
        <w:numPr>
          <w:ilvl w:val="0"/>
          <w:numId w:val="56"/>
        </w:numPr>
        <w:autoSpaceDE w:val="0"/>
        <w:autoSpaceDN w:val="0"/>
        <w:adjustRightInd w:val="0"/>
        <w:spacing w:line="23" w:lineRule="atLeast"/>
        <w:ind w:left="709" w:hanging="283"/>
        <w:jc w:val="both"/>
        <w:rPr>
          <w:rFonts w:ascii="Calibri Light" w:hAnsi="Calibri Light" w:cs="Calibri Light"/>
          <w:sz w:val="24"/>
          <w:szCs w:val="24"/>
        </w:rPr>
      </w:pPr>
      <w:r w:rsidRPr="00F11DBF">
        <w:rPr>
          <w:rFonts w:ascii="Calibri Light" w:hAnsi="Calibri Light" w:cs="Calibri Light"/>
          <w:sz w:val="24"/>
          <w:szCs w:val="24"/>
        </w:rPr>
        <w:t>są utrwalone w sposób umożliwiający ich wielokr</w:t>
      </w:r>
      <w:r w:rsidR="00451398" w:rsidRPr="00F11DBF">
        <w:rPr>
          <w:rFonts w:ascii="Calibri Light" w:hAnsi="Calibri Light" w:cs="Calibri Light"/>
          <w:sz w:val="24"/>
          <w:szCs w:val="24"/>
        </w:rPr>
        <w:t>otne odczytanie, zapisanie i </w:t>
      </w:r>
      <w:r w:rsidRPr="00F11DBF">
        <w:rPr>
          <w:rFonts w:ascii="Calibri Light" w:hAnsi="Calibri Light" w:cs="Calibri Light"/>
          <w:sz w:val="24"/>
          <w:szCs w:val="24"/>
        </w:rPr>
        <w:t xml:space="preserve">powielenie, a także przekazanie przy użyciu środków komunikacji elektronicznej lub na informatycznym nośniku danych; </w:t>
      </w:r>
    </w:p>
    <w:p w14:paraId="7C0A0EDA" w14:textId="0FC1FC5E" w:rsidR="002132E9" w:rsidRPr="00F11DBF" w:rsidRDefault="002132E9" w:rsidP="008A18DD">
      <w:pPr>
        <w:pStyle w:val="Akapitzlist"/>
        <w:numPr>
          <w:ilvl w:val="0"/>
          <w:numId w:val="56"/>
        </w:numPr>
        <w:autoSpaceDE w:val="0"/>
        <w:autoSpaceDN w:val="0"/>
        <w:adjustRightInd w:val="0"/>
        <w:spacing w:line="23" w:lineRule="atLeast"/>
        <w:ind w:left="709" w:hanging="283"/>
        <w:jc w:val="both"/>
        <w:rPr>
          <w:rFonts w:ascii="Calibri Light" w:hAnsi="Calibri Light" w:cs="Calibri Light"/>
          <w:sz w:val="24"/>
          <w:szCs w:val="24"/>
        </w:rPr>
      </w:pPr>
      <w:r w:rsidRPr="00F11DBF">
        <w:rPr>
          <w:rFonts w:ascii="Calibri Light" w:hAnsi="Calibri Light" w:cs="Calibri Light"/>
          <w:sz w:val="24"/>
          <w:szCs w:val="24"/>
        </w:rPr>
        <w:t>umożliwiają prezentację treści w postaci elektr</w:t>
      </w:r>
      <w:r w:rsidR="003818EE" w:rsidRPr="00F11DBF">
        <w:rPr>
          <w:rFonts w:ascii="Calibri Light" w:hAnsi="Calibri Light" w:cs="Calibri Light"/>
          <w:sz w:val="24"/>
          <w:szCs w:val="24"/>
        </w:rPr>
        <w:t>onicznej, w szczególności przez </w:t>
      </w:r>
      <w:r w:rsidRPr="00F11DBF">
        <w:rPr>
          <w:rFonts w:ascii="Calibri Light" w:hAnsi="Calibri Light" w:cs="Calibri Light"/>
          <w:sz w:val="24"/>
          <w:szCs w:val="24"/>
        </w:rPr>
        <w:t xml:space="preserve">wyświetlenie tej treści na monitorze ekranowym; </w:t>
      </w:r>
    </w:p>
    <w:p w14:paraId="28E8AFF1" w14:textId="72BC89BA" w:rsidR="002132E9" w:rsidRPr="00F11DBF" w:rsidRDefault="002132E9" w:rsidP="008A18DD">
      <w:pPr>
        <w:pStyle w:val="Akapitzlist"/>
        <w:numPr>
          <w:ilvl w:val="0"/>
          <w:numId w:val="56"/>
        </w:numPr>
        <w:autoSpaceDE w:val="0"/>
        <w:autoSpaceDN w:val="0"/>
        <w:adjustRightInd w:val="0"/>
        <w:spacing w:line="23" w:lineRule="atLeast"/>
        <w:ind w:left="709" w:hanging="283"/>
        <w:jc w:val="both"/>
        <w:rPr>
          <w:rFonts w:ascii="Calibri Light" w:hAnsi="Calibri Light" w:cs="Calibri Light"/>
          <w:sz w:val="24"/>
          <w:szCs w:val="24"/>
        </w:rPr>
      </w:pPr>
      <w:r w:rsidRPr="00F11DBF">
        <w:rPr>
          <w:rFonts w:ascii="Calibri Light" w:hAnsi="Calibri Light" w:cs="Calibri Light"/>
          <w:sz w:val="24"/>
          <w:szCs w:val="24"/>
        </w:rPr>
        <w:t xml:space="preserve">umożliwiają prezentację treści w postaci papierowej, w szczególności za pomocą wydruku; </w:t>
      </w:r>
    </w:p>
    <w:p w14:paraId="3297D448" w14:textId="5CEF09A3" w:rsidR="002132E9" w:rsidRPr="00F11DBF" w:rsidRDefault="002132E9" w:rsidP="008A18DD">
      <w:pPr>
        <w:pStyle w:val="Akapitzlist"/>
        <w:numPr>
          <w:ilvl w:val="0"/>
          <w:numId w:val="56"/>
        </w:numPr>
        <w:spacing w:line="23" w:lineRule="atLeast"/>
        <w:ind w:left="709" w:hanging="283"/>
        <w:jc w:val="both"/>
        <w:rPr>
          <w:rFonts w:ascii="Calibri Light" w:hAnsi="Calibri Light" w:cs="Calibri Light"/>
          <w:sz w:val="24"/>
          <w:szCs w:val="24"/>
        </w:rPr>
      </w:pPr>
      <w:r w:rsidRPr="00F11DBF">
        <w:rPr>
          <w:rFonts w:ascii="Calibri Light" w:hAnsi="Calibri Light" w:cs="Calibri Light"/>
          <w:sz w:val="24"/>
          <w:szCs w:val="24"/>
        </w:rPr>
        <w:t>zawierają dane w układzie niepozostawiającym wątpliwości co do treści i kontekstu zapisanych informacji.</w:t>
      </w:r>
    </w:p>
    <w:p w14:paraId="2F8D4928" w14:textId="7FDC76B0" w:rsidR="002824D1" w:rsidRPr="00F11DBF" w:rsidRDefault="002824D1" w:rsidP="008A18DD">
      <w:pPr>
        <w:pStyle w:val="Akapitzlist"/>
        <w:numPr>
          <w:ilvl w:val="0"/>
          <w:numId w:val="49"/>
        </w:numPr>
        <w:spacing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Zgodnie z §</w:t>
      </w:r>
      <w:r w:rsidR="005E3A99" w:rsidRPr="00F11DBF">
        <w:rPr>
          <w:rFonts w:ascii="Calibri Light" w:hAnsi="Calibri Light" w:cs="Calibri Light"/>
          <w:sz w:val="24"/>
          <w:szCs w:val="24"/>
        </w:rPr>
        <w:t xml:space="preserve"> </w:t>
      </w:r>
      <w:r w:rsidRPr="00F11DBF">
        <w:rPr>
          <w:rFonts w:ascii="Calibri Light" w:hAnsi="Calibri Light" w:cs="Calibri Light"/>
          <w:sz w:val="24"/>
          <w:szCs w:val="24"/>
        </w:rPr>
        <w:t>12 Rozporządzenia Prezesa Rady Ministrów z dnia 30 grudnia 2020r. w sprawie sposobu sporządzania i przekazywania informacji oraz wymagań technicznych dla dokumentów elektronicznych oraz środków komunikacji elektronicznej w postępowaniu o udzielenie zamówienia publicznego lub konkursie (Dz.U. z 2020</w:t>
      </w:r>
      <w:r w:rsidR="00277A10" w:rsidRPr="00F11DBF">
        <w:rPr>
          <w:rFonts w:ascii="Calibri Light" w:hAnsi="Calibri Light" w:cs="Calibri Light"/>
          <w:sz w:val="24"/>
          <w:szCs w:val="24"/>
        </w:rPr>
        <w:t xml:space="preserve"> r. </w:t>
      </w:r>
      <w:r w:rsidRPr="00F11DBF">
        <w:rPr>
          <w:rFonts w:ascii="Calibri Light" w:hAnsi="Calibri Light" w:cs="Calibri Light"/>
          <w:sz w:val="24"/>
          <w:szCs w:val="24"/>
        </w:rPr>
        <w:t xml:space="preserve">poz. 2452): „Środki komunikacji elektronicznej w postępowaniu lub konkursie służące do </w:t>
      </w:r>
      <w:r w:rsidRPr="00F11DBF">
        <w:rPr>
          <w:rFonts w:ascii="Calibri Light" w:hAnsi="Calibri Light" w:cs="Calibri Light"/>
          <w:sz w:val="24"/>
          <w:szCs w:val="24"/>
        </w:rPr>
        <w:lastRenderedPageBreak/>
        <w:t xml:space="preserve">odbioru dokumentów elektronicznych zawierających oświadczenia, o których mowa w art. 125 ust. 1 ustawy, podmiotowe środki dowodowe, w tym oświadczenie, o którym mowa w art. 117 ust. 4 ustawy, oraz zobowiązanie podmiotu udostępniającego zasoby, przedmiotowe środki dowodowe, pełnomocnictwo, dokumenty o których mowa w art. 94 ust. 2 ustawy, oraz informacje, oświadczenia lub dokumenty, inne niż określone </w:t>
      </w:r>
      <w:r w:rsidR="003027E1" w:rsidRPr="00F11DBF">
        <w:rPr>
          <w:rFonts w:ascii="Calibri Light" w:hAnsi="Calibri Light" w:cs="Calibri Light"/>
          <w:sz w:val="24"/>
          <w:szCs w:val="24"/>
        </w:rPr>
        <w:t xml:space="preserve">                      </w:t>
      </w:r>
      <w:r w:rsidRPr="00F11DBF">
        <w:rPr>
          <w:rFonts w:ascii="Calibri Light" w:hAnsi="Calibri Light" w:cs="Calibri Light"/>
          <w:sz w:val="24"/>
          <w:szCs w:val="24"/>
        </w:rPr>
        <w:t>w §</w:t>
      </w:r>
      <w:r w:rsidR="00D538D0" w:rsidRPr="00F11DBF">
        <w:rPr>
          <w:rFonts w:ascii="Calibri Light" w:hAnsi="Calibri Light" w:cs="Calibri Light"/>
          <w:sz w:val="24"/>
          <w:szCs w:val="24"/>
        </w:rPr>
        <w:t xml:space="preserve"> </w:t>
      </w:r>
      <w:r w:rsidRPr="00F11DBF">
        <w:rPr>
          <w:rFonts w:ascii="Calibri Light" w:hAnsi="Calibri Light" w:cs="Calibri Light"/>
          <w:sz w:val="24"/>
          <w:szCs w:val="24"/>
        </w:rPr>
        <w:t>11 ust. 1, umożliwiają identyfikację podmiotów przekazujących te dokumenty elektroniczne oraz ustalenie dokł</w:t>
      </w:r>
      <w:r w:rsidR="00821D3B" w:rsidRPr="00F11DBF">
        <w:rPr>
          <w:rFonts w:ascii="Calibri Light" w:hAnsi="Calibri Light" w:cs="Calibri Light"/>
          <w:sz w:val="24"/>
          <w:szCs w:val="24"/>
        </w:rPr>
        <w:t>adnego czasu i daty ich odbioru</w:t>
      </w:r>
      <w:r w:rsidRPr="00F11DBF">
        <w:rPr>
          <w:rFonts w:ascii="Calibri Light" w:hAnsi="Calibri Light" w:cs="Calibri Light"/>
          <w:sz w:val="24"/>
          <w:szCs w:val="24"/>
        </w:rPr>
        <w:t>”.</w:t>
      </w:r>
    </w:p>
    <w:p w14:paraId="280B69A7" w14:textId="7A0A4070" w:rsidR="00821D3B" w:rsidRPr="00F11DBF" w:rsidRDefault="00821D3B" w:rsidP="00504CEA">
      <w:pPr>
        <w:pStyle w:val="Akapitzlist"/>
        <w:spacing w:line="23" w:lineRule="atLeast"/>
        <w:ind w:left="426"/>
        <w:jc w:val="both"/>
        <w:rPr>
          <w:rFonts w:ascii="Calibri Light" w:hAnsi="Calibri Light" w:cs="Calibri Light"/>
          <w:sz w:val="24"/>
          <w:szCs w:val="24"/>
        </w:rPr>
      </w:pPr>
    </w:p>
    <w:p w14:paraId="0DAD9ECE" w14:textId="2EE558D2" w:rsidR="000F1435" w:rsidRPr="00F11DBF" w:rsidRDefault="000F1435"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 xml:space="preserve">ROZDZIAŁ </w:t>
      </w:r>
      <w:r w:rsidR="00572D54" w:rsidRPr="00F11DBF">
        <w:rPr>
          <w:rFonts w:ascii="Calibri Light" w:hAnsi="Calibri Light" w:cs="Calibri Light"/>
          <w:sz w:val="24"/>
          <w:szCs w:val="24"/>
        </w:rPr>
        <w:t>X</w:t>
      </w:r>
      <w:r w:rsidR="0042417D" w:rsidRPr="00F11DBF">
        <w:rPr>
          <w:rFonts w:ascii="Calibri Light" w:hAnsi="Calibri Light" w:cs="Calibri Light"/>
          <w:sz w:val="24"/>
          <w:szCs w:val="24"/>
        </w:rPr>
        <w:t>IV</w:t>
      </w:r>
    </w:p>
    <w:p w14:paraId="58B1EEB8" w14:textId="77777777" w:rsidR="006E67D3" w:rsidRPr="00F11DBF" w:rsidRDefault="006E67D3"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OPIS SPOSOBU UDZIELANIA WYJAŚNIEŃ DOTYCZĄCYCH SPECYFIKACJI</w:t>
      </w:r>
      <w:r w:rsidR="000F1435" w:rsidRPr="00F11DBF">
        <w:rPr>
          <w:rFonts w:ascii="Calibri Light" w:hAnsi="Calibri Light" w:cs="Calibri Light"/>
          <w:sz w:val="24"/>
          <w:szCs w:val="24"/>
        </w:rPr>
        <w:t xml:space="preserve"> WARUNKÓW </w:t>
      </w:r>
      <w:r w:rsidRPr="00F11DBF">
        <w:rPr>
          <w:rFonts w:ascii="Calibri Light" w:hAnsi="Calibri Light" w:cs="Calibri Light"/>
          <w:sz w:val="24"/>
          <w:szCs w:val="24"/>
        </w:rPr>
        <w:t>ZAMÓWIENIA</w:t>
      </w:r>
    </w:p>
    <w:p w14:paraId="3D1FF74A" w14:textId="77777777" w:rsidR="006E67D3" w:rsidRPr="00F11DBF" w:rsidRDefault="006E67D3" w:rsidP="00504CEA">
      <w:pPr>
        <w:pStyle w:val="Tekstpodstawowy"/>
        <w:spacing w:line="23" w:lineRule="atLeast"/>
        <w:ind w:right="28"/>
        <w:rPr>
          <w:rFonts w:ascii="Calibri Light" w:hAnsi="Calibri Light" w:cs="Calibri Light"/>
          <w:szCs w:val="24"/>
        </w:rPr>
      </w:pPr>
    </w:p>
    <w:p w14:paraId="5F6D7B35" w14:textId="16ADEF42" w:rsidR="006E67D3" w:rsidRPr="00F11DBF" w:rsidRDefault="000F1435" w:rsidP="006771D4">
      <w:pPr>
        <w:pStyle w:val="Tekstpodstawowy"/>
        <w:numPr>
          <w:ilvl w:val="0"/>
          <w:numId w:val="5"/>
        </w:numPr>
        <w:tabs>
          <w:tab w:val="clear" w:pos="567"/>
          <w:tab w:val="num" w:pos="284"/>
        </w:tabs>
        <w:spacing w:after="40" w:line="23" w:lineRule="atLeast"/>
        <w:ind w:left="284" w:right="28" w:hanging="284"/>
        <w:rPr>
          <w:rFonts w:ascii="Calibri Light" w:hAnsi="Calibri Light" w:cs="Calibri Light"/>
          <w:szCs w:val="24"/>
        </w:rPr>
      </w:pPr>
      <w:r w:rsidRPr="00F11DBF">
        <w:rPr>
          <w:rFonts w:ascii="Calibri Light" w:hAnsi="Calibri Light" w:cs="Calibri Light"/>
          <w:szCs w:val="24"/>
        </w:rPr>
        <w:t>Treść S</w:t>
      </w:r>
      <w:r w:rsidR="006E67D3" w:rsidRPr="00F11DBF">
        <w:rPr>
          <w:rFonts w:ascii="Calibri Light" w:hAnsi="Calibri Light" w:cs="Calibri Light"/>
          <w:szCs w:val="24"/>
        </w:rPr>
        <w:t xml:space="preserve">WZ wraz z załącznikami zamieszczona jest na Platformie </w:t>
      </w:r>
      <w:r w:rsidR="00682494" w:rsidRPr="00F11DBF">
        <w:rPr>
          <w:rFonts w:ascii="Calibri Light" w:hAnsi="Calibri Light" w:cs="Calibri Light"/>
          <w:szCs w:val="24"/>
        </w:rPr>
        <w:t>zakupowej</w:t>
      </w:r>
      <w:r w:rsidR="006E67D3" w:rsidRPr="00F11DBF">
        <w:rPr>
          <w:rFonts w:ascii="Calibri Light" w:hAnsi="Calibri Light" w:cs="Calibri Light"/>
          <w:szCs w:val="24"/>
        </w:rPr>
        <w:t>.</w:t>
      </w:r>
    </w:p>
    <w:p w14:paraId="0FB8230C" w14:textId="051ED26E" w:rsidR="006E67D3" w:rsidRPr="00F11DBF" w:rsidRDefault="006E67D3" w:rsidP="006771D4">
      <w:pPr>
        <w:pStyle w:val="Tekstpodstawowy"/>
        <w:numPr>
          <w:ilvl w:val="0"/>
          <w:numId w:val="5"/>
        </w:numPr>
        <w:tabs>
          <w:tab w:val="clear" w:pos="567"/>
          <w:tab w:val="num" w:pos="284"/>
        </w:tabs>
        <w:spacing w:after="40" w:line="23" w:lineRule="atLeast"/>
        <w:ind w:left="284" w:right="28" w:hanging="284"/>
        <w:rPr>
          <w:rFonts w:ascii="Calibri Light" w:hAnsi="Calibri Light" w:cs="Calibri Light"/>
          <w:szCs w:val="24"/>
        </w:rPr>
      </w:pPr>
      <w:r w:rsidRPr="00F11DBF">
        <w:rPr>
          <w:rFonts w:ascii="Calibri Light" w:hAnsi="Calibri Light" w:cs="Calibri Light"/>
          <w:szCs w:val="24"/>
        </w:rPr>
        <w:t>Wykonawca może zwrócić się do Zamaw</w:t>
      </w:r>
      <w:r w:rsidR="000F1435" w:rsidRPr="00F11DBF">
        <w:rPr>
          <w:rFonts w:ascii="Calibri Light" w:hAnsi="Calibri Light" w:cs="Calibri Light"/>
          <w:szCs w:val="24"/>
        </w:rPr>
        <w:t>iającego z wnioskiem o wyjaśnienie treści S</w:t>
      </w:r>
      <w:r w:rsidRPr="00F11DBF">
        <w:rPr>
          <w:rFonts w:ascii="Calibri Light" w:hAnsi="Calibri Light" w:cs="Calibri Light"/>
          <w:szCs w:val="24"/>
        </w:rPr>
        <w:t>WZ.</w:t>
      </w:r>
    </w:p>
    <w:p w14:paraId="7C53C5CF" w14:textId="08AC53A1" w:rsidR="006E67D3" w:rsidRPr="00F11DBF" w:rsidRDefault="006E67D3" w:rsidP="006771D4">
      <w:pPr>
        <w:pStyle w:val="Tekstpodstawowy"/>
        <w:numPr>
          <w:ilvl w:val="0"/>
          <w:numId w:val="5"/>
        </w:numPr>
        <w:tabs>
          <w:tab w:val="clear" w:pos="567"/>
          <w:tab w:val="num" w:pos="284"/>
        </w:tabs>
        <w:spacing w:after="40" w:line="23" w:lineRule="atLeast"/>
        <w:ind w:left="284" w:right="28" w:hanging="284"/>
        <w:rPr>
          <w:rFonts w:ascii="Calibri Light" w:hAnsi="Calibri Light" w:cs="Calibri Light"/>
          <w:szCs w:val="24"/>
        </w:rPr>
      </w:pPr>
      <w:r w:rsidRPr="00F11DBF">
        <w:rPr>
          <w:rFonts w:ascii="Calibri Light" w:hAnsi="Calibri Light" w:cs="Calibri Light"/>
          <w:szCs w:val="24"/>
        </w:rPr>
        <w:t>Zamawiający niezwłocznie udzieli wyjaśnień, jednakże nie później niż na 2 dni przed upływem terminu składania ofert</w:t>
      </w:r>
      <w:r w:rsidR="000F1435" w:rsidRPr="00F11DBF">
        <w:rPr>
          <w:rFonts w:ascii="Calibri Light" w:hAnsi="Calibri Light" w:cs="Calibri Light"/>
          <w:szCs w:val="24"/>
        </w:rPr>
        <w:t>, o ile wniosek o wyjaśnienie S</w:t>
      </w:r>
      <w:r w:rsidRPr="00F11DBF">
        <w:rPr>
          <w:rFonts w:ascii="Calibri Light" w:hAnsi="Calibri Light" w:cs="Calibri Light"/>
          <w:szCs w:val="24"/>
        </w:rPr>
        <w:t xml:space="preserve">WZ wpłynie do Zamawiającego nie później niż </w:t>
      </w:r>
      <w:r w:rsidR="000F1435" w:rsidRPr="00F11DBF">
        <w:rPr>
          <w:rFonts w:ascii="Calibri Light" w:hAnsi="Calibri Light" w:cs="Calibri Light"/>
          <w:szCs w:val="24"/>
        </w:rPr>
        <w:t>na 4 dni przed</w:t>
      </w:r>
      <w:r w:rsidRPr="00F11DBF">
        <w:rPr>
          <w:rFonts w:ascii="Calibri Light" w:hAnsi="Calibri Light" w:cs="Calibri Light"/>
          <w:szCs w:val="24"/>
        </w:rPr>
        <w:t xml:space="preserve"> </w:t>
      </w:r>
      <w:r w:rsidR="000F1435" w:rsidRPr="00F11DBF">
        <w:rPr>
          <w:rFonts w:ascii="Calibri Light" w:hAnsi="Calibri Light" w:cs="Calibri Light"/>
          <w:szCs w:val="24"/>
        </w:rPr>
        <w:t>upływem</w:t>
      </w:r>
      <w:r w:rsidRPr="00F11DBF">
        <w:rPr>
          <w:rFonts w:ascii="Calibri Light" w:hAnsi="Calibri Light" w:cs="Calibri Light"/>
          <w:szCs w:val="24"/>
        </w:rPr>
        <w:t xml:space="preserve"> terminu składania ofert.</w:t>
      </w:r>
    </w:p>
    <w:p w14:paraId="7DBD8436" w14:textId="6A8606CC" w:rsidR="009371FA" w:rsidRPr="00F11DBF" w:rsidRDefault="006E67D3" w:rsidP="006771D4">
      <w:pPr>
        <w:pStyle w:val="Tekstpodstawowy"/>
        <w:numPr>
          <w:ilvl w:val="0"/>
          <w:numId w:val="5"/>
        </w:numPr>
        <w:tabs>
          <w:tab w:val="clear" w:pos="567"/>
          <w:tab w:val="num" w:pos="284"/>
        </w:tabs>
        <w:spacing w:after="40" w:line="23" w:lineRule="atLeast"/>
        <w:ind w:left="284" w:right="28" w:hanging="284"/>
        <w:rPr>
          <w:rFonts w:ascii="Calibri Light" w:hAnsi="Calibri Light" w:cs="Calibri Light"/>
          <w:szCs w:val="24"/>
        </w:rPr>
      </w:pPr>
      <w:r w:rsidRPr="00F11DBF">
        <w:rPr>
          <w:rFonts w:ascii="Calibri Light" w:hAnsi="Calibri Light" w:cs="Calibri Light"/>
          <w:szCs w:val="24"/>
        </w:rPr>
        <w:t>Wszelkie wy</w:t>
      </w:r>
      <w:r w:rsidR="00EA0A8C" w:rsidRPr="00F11DBF">
        <w:rPr>
          <w:rFonts w:ascii="Calibri Light" w:hAnsi="Calibri Light" w:cs="Calibri Light"/>
          <w:szCs w:val="24"/>
        </w:rPr>
        <w:t>jaśnienia, modyfikacje treści S</w:t>
      </w:r>
      <w:r w:rsidRPr="00F11DBF">
        <w:rPr>
          <w:rFonts w:ascii="Calibri Light" w:hAnsi="Calibri Light" w:cs="Calibri Light"/>
          <w:szCs w:val="24"/>
        </w:rPr>
        <w:t xml:space="preserve">WZ oraz inne informacje związane z </w:t>
      </w:r>
      <w:r w:rsidR="009371FA" w:rsidRPr="00F11DBF">
        <w:rPr>
          <w:rFonts w:ascii="Calibri Light" w:hAnsi="Calibri Light" w:cs="Calibri Light"/>
          <w:szCs w:val="24"/>
        </w:rPr>
        <w:br/>
      </w:r>
      <w:r w:rsidRPr="00F11DBF">
        <w:rPr>
          <w:rFonts w:ascii="Calibri Light" w:hAnsi="Calibri Light" w:cs="Calibri Light"/>
          <w:szCs w:val="24"/>
        </w:rPr>
        <w:t>niniejszym postępowaniem</w:t>
      </w:r>
      <w:r w:rsidR="005C5865" w:rsidRPr="00F11DBF">
        <w:rPr>
          <w:rFonts w:ascii="Calibri Light" w:hAnsi="Calibri Light" w:cs="Calibri Light"/>
          <w:szCs w:val="24"/>
        </w:rPr>
        <w:t xml:space="preserve">, </w:t>
      </w:r>
      <w:r w:rsidRPr="00F11DBF">
        <w:rPr>
          <w:rFonts w:ascii="Calibri Light" w:hAnsi="Calibri Light" w:cs="Calibri Light"/>
          <w:szCs w:val="24"/>
        </w:rPr>
        <w:t xml:space="preserve">Zamawiający będzie zamieszczał wyłącznie na Platformie </w:t>
      </w:r>
    </w:p>
    <w:p w14:paraId="71FDD6F5" w14:textId="19697516" w:rsidR="006E67D3" w:rsidRPr="00F11DBF" w:rsidRDefault="00682494" w:rsidP="00504CEA">
      <w:pPr>
        <w:pStyle w:val="Tekstpodstawowy"/>
        <w:spacing w:after="40" w:line="23" w:lineRule="atLeast"/>
        <w:ind w:left="426" w:right="28"/>
        <w:rPr>
          <w:rFonts w:ascii="Calibri Light" w:hAnsi="Calibri Light" w:cs="Calibri Light"/>
          <w:szCs w:val="24"/>
        </w:rPr>
      </w:pPr>
      <w:r w:rsidRPr="00F11DBF">
        <w:rPr>
          <w:rFonts w:ascii="Calibri Light" w:hAnsi="Calibri Light" w:cs="Calibri Light"/>
          <w:szCs w:val="24"/>
        </w:rPr>
        <w:t>zakupowej</w:t>
      </w:r>
      <w:r w:rsidR="005C5865" w:rsidRPr="00F11DBF">
        <w:rPr>
          <w:rFonts w:ascii="Calibri Light" w:hAnsi="Calibri Light" w:cs="Calibri Light"/>
          <w:szCs w:val="24"/>
        </w:rPr>
        <w:t xml:space="preserve">, </w:t>
      </w:r>
      <w:r w:rsidR="006E67D3" w:rsidRPr="00F11DBF">
        <w:rPr>
          <w:rFonts w:ascii="Calibri Light" w:hAnsi="Calibri Light" w:cs="Calibri Light"/>
          <w:szCs w:val="24"/>
        </w:rPr>
        <w:t>w wierszu oznaczonym tytułem oraz znakiem sprawy niniejszego postępowania.</w:t>
      </w:r>
    </w:p>
    <w:p w14:paraId="6E3A6857" w14:textId="5FADBD55" w:rsidR="006E67D3" w:rsidRPr="00F11DBF" w:rsidRDefault="006E67D3" w:rsidP="006771D4">
      <w:pPr>
        <w:pStyle w:val="Tekstpodstawowy"/>
        <w:numPr>
          <w:ilvl w:val="0"/>
          <w:numId w:val="5"/>
        </w:numPr>
        <w:tabs>
          <w:tab w:val="clear" w:pos="567"/>
          <w:tab w:val="left" w:pos="284"/>
        </w:tabs>
        <w:spacing w:after="40" w:line="23" w:lineRule="atLeast"/>
        <w:ind w:left="284" w:right="28" w:hanging="284"/>
        <w:rPr>
          <w:rFonts w:ascii="Calibri Light" w:hAnsi="Calibri Light" w:cs="Calibri Light"/>
          <w:szCs w:val="24"/>
        </w:rPr>
      </w:pPr>
      <w:r w:rsidRPr="00F11DBF">
        <w:rPr>
          <w:rFonts w:ascii="Calibri Light" w:hAnsi="Calibri Light" w:cs="Calibri Light"/>
          <w:szCs w:val="24"/>
        </w:rPr>
        <w:t xml:space="preserve">W uzasadnionych przypadkach Zamawiający może przed upływem terminu </w:t>
      </w:r>
      <w:r w:rsidR="00EA0A8C" w:rsidRPr="00F11DBF">
        <w:rPr>
          <w:rFonts w:ascii="Calibri Light" w:hAnsi="Calibri Light" w:cs="Calibri Light"/>
          <w:szCs w:val="24"/>
        </w:rPr>
        <w:t>składania ofert zmienić treść S</w:t>
      </w:r>
      <w:r w:rsidRPr="00F11DBF">
        <w:rPr>
          <w:rFonts w:ascii="Calibri Light" w:hAnsi="Calibri Light" w:cs="Calibri Light"/>
          <w:szCs w:val="24"/>
        </w:rPr>
        <w:t xml:space="preserve">WZ. Każda wprowadzona przez Zamawiającego zmiana staje </w:t>
      </w:r>
      <w:r w:rsidR="00EA0A8C" w:rsidRPr="00F11DBF">
        <w:rPr>
          <w:rFonts w:ascii="Calibri Light" w:hAnsi="Calibri Light" w:cs="Calibri Light"/>
          <w:szCs w:val="24"/>
        </w:rPr>
        <w:t>się w takim przypadku częścią SWZ. Dokonaną zmianę treści S</w:t>
      </w:r>
      <w:r w:rsidRPr="00F11DBF">
        <w:rPr>
          <w:rFonts w:ascii="Calibri Light" w:hAnsi="Calibri Light" w:cs="Calibri Light"/>
          <w:szCs w:val="24"/>
        </w:rPr>
        <w:t xml:space="preserve">WZ Zamawiający udostępnia na Platformie </w:t>
      </w:r>
      <w:r w:rsidR="003A30F3" w:rsidRPr="00F11DBF">
        <w:rPr>
          <w:rFonts w:ascii="Calibri Light" w:hAnsi="Calibri Light" w:cs="Calibri Light"/>
          <w:szCs w:val="24"/>
        </w:rPr>
        <w:t>zakupowe</w:t>
      </w:r>
      <w:r w:rsidRPr="00F11DBF">
        <w:rPr>
          <w:rFonts w:ascii="Calibri Light" w:hAnsi="Calibri Light" w:cs="Calibri Light"/>
          <w:szCs w:val="24"/>
        </w:rPr>
        <w:t>j.</w:t>
      </w:r>
    </w:p>
    <w:p w14:paraId="51C1CDD6" w14:textId="77777777" w:rsidR="006E67D3" w:rsidRPr="00F11DBF" w:rsidRDefault="006E67D3" w:rsidP="006771D4">
      <w:pPr>
        <w:pStyle w:val="Tekstpodstawowy"/>
        <w:numPr>
          <w:ilvl w:val="0"/>
          <w:numId w:val="5"/>
        </w:numPr>
        <w:tabs>
          <w:tab w:val="clear" w:pos="567"/>
          <w:tab w:val="num" w:pos="142"/>
          <w:tab w:val="left" w:pos="284"/>
        </w:tabs>
        <w:spacing w:after="40" w:line="23" w:lineRule="atLeast"/>
        <w:ind w:left="284" w:right="28" w:hanging="284"/>
        <w:rPr>
          <w:rFonts w:ascii="Calibri Light" w:hAnsi="Calibri Light" w:cs="Calibri Light"/>
          <w:szCs w:val="24"/>
        </w:rPr>
      </w:pPr>
      <w:r w:rsidRPr="00F11DBF">
        <w:rPr>
          <w:rFonts w:ascii="Calibri Light" w:hAnsi="Calibri Light" w:cs="Calibri Light"/>
          <w:szCs w:val="24"/>
        </w:rPr>
        <w:t>Zamawiający oświadcza, iż nie zamierza zwoływać zebrania Wykonaw</w:t>
      </w:r>
      <w:r w:rsidR="00EA0A8C" w:rsidRPr="00F11DBF">
        <w:rPr>
          <w:rFonts w:ascii="Calibri Light" w:hAnsi="Calibri Light" w:cs="Calibri Light"/>
          <w:szCs w:val="24"/>
        </w:rPr>
        <w:t>ców w celu wyjaśnienia treści S</w:t>
      </w:r>
      <w:r w:rsidRPr="00F11DBF">
        <w:rPr>
          <w:rFonts w:ascii="Calibri Light" w:hAnsi="Calibri Light" w:cs="Calibri Light"/>
          <w:szCs w:val="24"/>
        </w:rPr>
        <w:t>WZ.</w:t>
      </w:r>
    </w:p>
    <w:p w14:paraId="3FF2DFE5" w14:textId="77777777" w:rsidR="00804A50" w:rsidRPr="00F11DBF" w:rsidRDefault="00804A50" w:rsidP="00504CEA">
      <w:pPr>
        <w:pStyle w:val="Tekstpodstawowy"/>
        <w:spacing w:line="23" w:lineRule="atLeast"/>
        <w:rPr>
          <w:rFonts w:ascii="Calibri Light" w:hAnsi="Calibri Light" w:cs="Calibri Light"/>
          <w:szCs w:val="24"/>
        </w:rPr>
      </w:pPr>
    </w:p>
    <w:p w14:paraId="2A3D45AE" w14:textId="26F04AD6" w:rsidR="00EA0A8C" w:rsidRPr="00F11DBF" w:rsidRDefault="006E67D3"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w:t>
      </w:r>
      <w:r w:rsidR="00EC1688" w:rsidRPr="00F11DBF">
        <w:rPr>
          <w:rFonts w:ascii="Calibri Light" w:hAnsi="Calibri Light" w:cs="Calibri Light"/>
          <w:sz w:val="24"/>
          <w:szCs w:val="24"/>
        </w:rPr>
        <w:t>V</w:t>
      </w:r>
    </w:p>
    <w:p w14:paraId="0BA6EB8C" w14:textId="1E3D63D1" w:rsidR="006E67D3" w:rsidRPr="00F11DBF" w:rsidRDefault="006E67D3"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 xml:space="preserve">OSOBY ZE STRONY ZAMAWIAJĄCEGO UPRAWNIONE DO </w:t>
      </w:r>
      <w:r w:rsidR="00A86AC3" w:rsidRPr="00F11DBF">
        <w:rPr>
          <w:rFonts w:ascii="Calibri Light" w:hAnsi="Calibri Light" w:cs="Calibri Light"/>
          <w:sz w:val="24"/>
          <w:szCs w:val="24"/>
        </w:rPr>
        <w:t>KOMUNIKOWANIA</w:t>
      </w:r>
      <w:r w:rsidRPr="00F11DBF">
        <w:rPr>
          <w:rFonts w:ascii="Calibri Light" w:hAnsi="Calibri Light" w:cs="Calibri Light"/>
          <w:sz w:val="24"/>
          <w:szCs w:val="24"/>
        </w:rPr>
        <w:t xml:space="preserve"> SIĘ Z WYKONAWCAMI</w:t>
      </w:r>
    </w:p>
    <w:p w14:paraId="1DA70A57" w14:textId="77777777" w:rsidR="006E67D3" w:rsidRPr="00F11DBF" w:rsidRDefault="006E67D3" w:rsidP="00504CEA">
      <w:pPr>
        <w:spacing w:line="23" w:lineRule="atLeast"/>
        <w:jc w:val="both"/>
        <w:rPr>
          <w:rFonts w:ascii="Calibri Light" w:hAnsi="Calibri Light" w:cs="Calibri Light"/>
          <w:sz w:val="24"/>
          <w:szCs w:val="24"/>
        </w:rPr>
      </w:pPr>
    </w:p>
    <w:p w14:paraId="143D06DD" w14:textId="77777777" w:rsidR="008E1FBE" w:rsidRDefault="006E67D3" w:rsidP="004D0A20">
      <w:pPr>
        <w:pStyle w:val="Tekstpodstawowy"/>
        <w:spacing w:line="23" w:lineRule="atLeast"/>
        <w:ind w:firstLine="1"/>
        <w:rPr>
          <w:rFonts w:ascii="Calibri Light" w:hAnsi="Calibri Light" w:cs="Calibri Light"/>
          <w:szCs w:val="24"/>
        </w:rPr>
      </w:pPr>
      <w:r w:rsidRPr="00F11DBF">
        <w:rPr>
          <w:rFonts w:ascii="Calibri Light" w:hAnsi="Calibri Light" w:cs="Calibri Light"/>
          <w:szCs w:val="24"/>
        </w:rPr>
        <w:t>Zamawi</w:t>
      </w:r>
      <w:r w:rsidR="0041384C" w:rsidRPr="00F11DBF">
        <w:rPr>
          <w:rFonts w:ascii="Calibri Light" w:hAnsi="Calibri Light" w:cs="Calibri Light"/>
          <w:szCs w:val="24"/>
        </w:rPr>
        <w:t>ający wyznacza następujące osoby</w:t>
      </w:r>
      <w:r w:rsidRPr="00F11DBF">
        <w:rPr>
          <w:rFonts w:ascii="Calibri Light" w:hAnsi="Calibri Light" w:cs="Calibri Light"/>
          <w:szCs w:val="24"/>
        </w:rPr>
        <w:t xml:space="preserve"> do </w:t>
      </w:r>
      <w:r w:rsidR="005C5865" w:rsidRPr="00F11DBF">
        <w:rPr>
          <w:rFonts w:ascii="Calibri Light" w:hAnsi="Calibri Light" w:cs="Calibri Light"/>
          <w:szCs w:val="24"/>
        </w:rPr>
        <w:t>komunikowania</w:t>
      </w:r>
      <w:r w:rsidRPr="00F11DBF">
        <w:rPr>
          <w:rFonts w:ascii="Calibri Light" w:hAnsi="Calibri Light" w:cs="Calibri Light"/>
          <w:szCs w:val="24"/>
        </w:rPr>
        <w:t xml:space="preserve"> się z Wykonawcami, </w:t>
      </w:r>
    </w:p>
    <w:p w14:paraId="2C447317" w14:textId="5B28D3AC" w:rsidR="006E67D3" w:rsidRPr="00F11DBF" w:rsidRDefault="006E67D3" w:rsidP="003809F9">
      <w:pPr>
        <w:pStyle w:val="Tekstpodstawowy"/>
        <w:spacing w:line="23" w:lineRule="atLeast"/>
        <w:ind w:firstLine="1"/>
        <w:rPr>
          <w:rFonts w:ascii="Calibri Light" w:hAnsi="Calibri Light" w:cs="Calibri Light"/>
          <w:szCs w:val="24"/>
        </w:rPr>
      </w:pPr>
      <w:r w:rsidRPr="00F11DBF">
        <w:rPr>
          <w:rFonts w:ascii="Calibri Light" w:hAnsi="Calibri Light" w:cs="Calibri Light"/>
          <w:szCs w:val="24"/>
        </w:rPr>
        <w:t xml:space="preserve">w sprawach dotyczących niniejszego postępowania: </w:t>
      </w:r>
      <w:r w:rsidR="00B752E4">
        <w:rPr>
          <w:rFonts w:ascii="Calibri Light" w:hAnsi="Calibri Light" w:cs="Calibri Light"/>
          <w:szCs w:val="24"/>
        </w:rPr>
        <w:t>Zbigniew Malec, Piotr Hanzel.</w:t>
      </w:r>
    </w:p>
    <w:p w14:paraId="5F37758B" w14:textId="41E6E22D" w:rsidR="00E00A8F" w:rsidRPr="00F11DBF" w:rsidRDefault="00E00A8F" w:rsidP="00504CEA">
      <w:pPr>
        <w:tabs>
          <w:tab w:val="left" w:pos="1701"/>
        </w:tabs>
        <w:spacing w:line="23" w:lineRule="atLeast"/>
        <w:ind w:right="28"/>
        <w:jc w:val="both"/>
        <w:rPr>
          <w:rFonts w:ascii="Calibri Light" w:hAnsi="Calibri Light" w:cs="Calibri Light"/>
          <w:b/>
          <w:sz w:val="24"/>
          <w:szCs w:val="24"/>
        </w:rPr>
      </w:pPr>
    </w:p>
    <w:p w14:paraId="68B22526" w14:textId="77777777" w:rsidR="001B37C3" w:rsidRPr="00F11DBF" w:rsidRDefault="00EC1688"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XV</w:t>
      </w:r>
      <w:r w:rsidR="0042417D" w:rsidRPr="00F11DBF">
        <w:rPr>
          <w:rFonts w:ascii="Calibri Light" w:hAnsi="Calibri Light" w:cs="Calibri Light"/>
          <w:sz w:val="24"/>
          <w:szCs w:val="24"/>
        </w:rPr>
        <w:t>I</w:t>
      </w:r>
    </w:p>
    <w:p w14:paraId="15480171" w14:textId="77777777" w:rsidR="001B37C3" w:rsidRPr="00F11DBF" w:rsidRDefault="001B37C3"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OPIS SPOSOBU PRZYGOTOWANIA OFERT</w:t>
      </w:r>
      <w:r w:rsidR="006C3C6A" w:rsidRPr="00F11DBF">
        <w:rPr>
          <w:rFonts w:ascii="Calibri Light" w:hAnsi="Calibri Light" w:cs="Calibri Light"/>
          <w:sz w:val="24"/>
          <w:szCs w:val="24"/>
        </w:rPr>
        <w:t>Y</w:t>
      </w:r>
    </w:p>
    <w:p w14:paraId="066C0F57" w14:textId="77777777" w:rsidR="001B37C3" w:rsidRPr="00F11DBF" w:rsidRDefault="001B37C3" w:rsidP="00504CEA">
      <w:pPr>
        <w:pStyle w:val="Tekstpodstawowy2"/>
        <w:spacing w:line="23" w:lineRule="atLeast"/>
        <w:jc w:val="both"/>
        <w:rPr>
          <w:rFonts w:ascii="Calibri Light" w:hAnsi="Calibri Light" w:cs="Calibri Light"/>
          <w:szCs w:val="24"/>
        </w:rPr>
      </w:pPr>
    </w:p>
    <w:p w14:paraId="7A95346C" w14:textId="153367FD" w:rsidR="001B37C3" w:rsidRPr="00F11DBF" w:rsidRDefault="00F1268F" w:rsidP="006771D4">
      <w:pPr>
        <w:pStyle w:val="Tekstpodstawowy2"/>
        <w:numPr>
          <w:ilvl w:val="0"/>
          <w:numId w:val="40"/>
        </w:numPr>
        <w:tabs>
          <w:tab w:val="num" w:pos="426"/>
        </w:tabs>
        <w:spacing w:line="23" w:lineRule="atLeast"/>
        <w:ind w:left="426" w:hanging="426"/>
        <w:jc w:val="both"/>
        <w:rPr>
          <w:rFonts w:ascii="Calibri Light" w:hAnsi="Calibri Light" w:cs="Calibri Light"/>
          <w:bCs/>
          <w:color w:val="000000" w:themeColor="text1"/>
          <w:szCs w:val="24"/>
        </w:rPr>
      </w:pPr>
      <w:r w:rsidRPr="00F11DBF">
        <w:rPr>
          <w:rFonts w:ascii="Calibri Light" w:hAnsi="Calibri Light" w:cs="Calibri Light"/>
          <w:bCs/>
          <w:color w:val="000000" w:themeColor="text1"/>
          <w:szCs w:val="24"/>
        </w:rPr>
        <w:t xml:space="preserve">Ofertę </w:t>
      </w:r>
      <w:r w:rsidR="001B37C3" w:rsidRPr="00F11DBF">
        <w:rPr>
          <w:rFonts w:ascii="Calibri Light" w:hAnsi="Calibri Light" w:cs="Calibri Light"/>
          <w:bCs/>
          <w:color w:val="000000" w:themeColor="text1"/>
          <w:szCs w:val="24"/>
        </w:rPr>
        <w:t>należy sporządzić na formularzu oferty</w:t>
      </w:r>
      <w:r w:rsidR="00116794" w:rsidRPr="00F11DBF">
        <w:rPr>
          <w:rFonts w:ascii="Calibri Light" w:hAnsi="Calibri Light" w:cs="Calibri Light"/>
          <w:bCs/>
          <w:color w:val="000000" w:themeColor="text1"/>
          <w:szCs w:val="24"/>
        </w:rPr>
        <w:t xml:space="preserve"> l</w:t>
      </w:r>
      <w:r w:rsidR="001B37C3" w:rsidRPr="00F11DBF">
        <w:rPr>
          <w:rFonts w:ascii="Calibri Light" w:hAnsi="Calibri Light" w:cs="Calibri Light"/>
          <w:bCs/>
          <w:color w:val="000000" w:themeColor="text1"/>
          <w:szCs w:val="24"/>
        </w:rPr>
        <w:t>ub według takiego samego schematu</w:t>
      </w:r>
      <w:r w:rsidR="004D0A20" w:rsidRPr="00F11DBF">
        <w:rPr>
          <w:rFonts w:ascii="Calibri Light" w:hAnsi="Calibri Light" w:cs="Calibri Light"/>
          <w:bCs/>
          <w:color w:val="000000" w:themeColor="text1"/>
          <w:szCs w:val="24"/>
        </w:rPr>
        <w:t>, stanowiącego załącznik nr 1 do SWZ</w:t>
      </w:r>
      <w:r w:rsidR="00116794" w:rsidRPr="00F11DBF">
        <w:rPr>
          <w:rFonts w:ascii="Calibri Light" w:hAnsi="Calibri Light" w:cs="Calibri Light"/>
          <w:bCs/>
          <w:color w:val="000000" w:themeColor="text1"/>
          <w:szCs w:val="24"/>
        </w:rPr>
        <w:t xml:space="preserve">. </w:t>
      </w:r>
      <w:r w:rsidR="001B37C3" w:rsidRPr="00F11DBF">
        <w:rPr>
          <w:rFonts w:ascii="Calibri Light" w:hAnsi="Calibri Light" w:cs="Calibri Light"/>
          <w:bCs/>
          <w:color w:val="000000" w:themeColor="text1"/>
          <w:szCs w:val="24"/>
        </w:rPr>
        <w:t>Ofertę należy złożyć pod rygorem nieważności w formie elektronicznej</w:t>
      </w:r>
      <w:r w:rsidR="00222DAD" w:rsidRPr="00F11DBF">
        <w:rPr>
          <w:rFonts w:ascii="Calibri Light" w:hAnsi="Calibri Light" w:cs="Calibri Light"/>
          <w:bCs/>
          <w:color w:val="000000" w:themeColor="text1"/>
          <w:szCs w:val="24"/>
        </w:rPr>
        <w:t xml:space="preserve"> </w:t>
      </w:r>
      <w:r w:rsidR="003818EE" w:rsidRPr="00F11DBF">
        <w:rPr>
          <w:rFonts w:ascii="Calibri Light" w:hAnsi="Calibri Light" w:cs="Calibri Light"/>
          <w:bCs/>
          <w:color w:val="000000" w:themeColor="text1"/>
          <w:szCs w:val="24"/>
        </w:rPr>
        <w:t>(w </w:t>
      </w:r>
      <w:r w:rsidR="00A86AC3" w:rsidRPr="00F11DBF">
        <w:rPr>
          <w:rFonts w:ascii="Calibri Light" w:hAnsi="Calibri Light" w:cs="Calibri Light"/>
          <w:bCs/>
          <w:color w:val="000000" w:themeColor="text1"/>
          <w:szCs w:val="24"/>
        </w:rPr>
        <w:t>postaci elektronicznej opatrzonej kwalifikowanym podpisem elektronicznym)</w:t>
      </w:r>
      <w:r w:rsidR="001B37C3" w:rsidRPr="00F11DBF">
        <w:rPr>
          <w:rFonts w:ascii="Calibri Light" w:hAnsi="Calibri Light" w:cs="Calibri Light"/>
          <w:bCs/>
          <w:color w:val="000000" w:themeColor="text1"/>
          <w:szCs w:val="24"/>
        </w:rPr>
        <w:t xml:space="preserve"> lub w postaci elektronicznej opatrzonej podpisem zaufanym lub podpisem osobistym.</w:t>
      </w:r>
    </w:p>
    <w:p w14:paraId="5FF23DBF" w14:textId="039CF186" w:rsidR="008823E6" w:rsidRPr="00F11DBF" w:rsidRDefault="008823E6" w:rsidP="006771D4">
      <w:pPr>
        <w:pStyle w:val="Tekstpodstawowy2"/>
        <w:numPr>
          <w:ilvl w:val="0"/>
          <w:numId w:val="40"/>
        </w:numPr>
        <w:tabs>
          <w:tab w:val="num" w:pos="426"/>
        </w:tabs>
        <w:spacing w:line="23" w:lineRule="atLeast"/>
        <w:ind w:left="425" w:hanging="425"/>
        <w:jc w:val="both"/>
        <w:rPr>
          <w:rFonts w:ascii="Calibri Light" w:hAnsi="Calibri Light" w:cs="Calibri Light"/>
          <w:bCs/>
          <w:szCs w:val="24"/>
        </w:rPr>
      </w:pPr>
      <w:r w:rsidRPr="00F11DBF">
        <w:rPr>
          <w:rFonts w:ascii="Calibri Light" w:hAnsi="Calibri Light" w:cs="Calibri Light"/>
          <w:bCs/>
          <w:szCs w:val="24"/>
        </w:rPr>
        <w:t xml:space="preserve">Oferta wraz z załącznikami musi być złożona za pośrednictwem Platformy </w:t>
      </w:r>
      <w:r w:rsidR="003476C6" w:rsidRPr="00F11DBF">
        <w:rPr>
          <w:rFonts w:ascii="Calibri Light" w:hAnsi="Calibri Light" w:cs="Calibri Light"/>
          <w:bCs/>
          <w:szCs w:val="24"/>
        </w:rPr>
        <w:t>zakupowej</w:t>
      </w:r>
      <w:r w:rsidRPr="00F11DBF">
        <w:rPr>
          <w:rFonts w:ascii="Calibri Light" w:hAnsi="Calibri Light" w:cs="Calibri Light"/>
          <w:bCs/>
          <w:szCs w:val="24"/>
        </w:rPr>
        <w:t>. Zamawiający zaleca, aby oferta została utworzona w formacie .pdf oraz podpisana wewnętrznym podpisem elektronicznym</w:t>
      </w:r>
      <w:r w:rsidR="00786AF3" w:rsidRPr="00F11DBF">
        <w:rPr>
          <w:rFonts w:ascii="Calibri Light" w:hAnsi="Calibri Light" w:cs="Calibri Light"/>
          <w:bCs/>
          <w:szCs w:val="24"/>
        </w:rPr>
        <w:t>. W </w:t>
      </w:r>
      <w:r w:rsidRPr="00F11DBF">
        <w:rPr>
          <w:rFonts w:ascii="Calibri Light" w:hAnsi="Calibri Light" w:cs="Calibri Light"/>
          <w:bCs/>
          <w:szCs w:val="24"/>
        </w:rPr>
        <w:t xml:space="preserve">przypadku zastosowania podpisu </w:t>
      </w:r>
      <w:r w:rsidRPr="00F11DBF">
        <w:rPr>
          <w:rFonts w:ascii="Calibri Light" w:hAnsi="Calibri Light" w:cs="Calibri Light"/>
          <w:bCs/>
          <w:szCs w:val="24"/>
        </w:rPr>
        <w:lastRenderedPageBreak/>
        <w:t>zewnętrznego należy pamiętać o obowiązku dołączenia do pliku stanowiącego ofertę także pliku podpisującego, który generuje się automatycznie podczas złożenia podpisu.</w:t>
      </w:r>
    </w:p>
    <w:p w14:paraId="3B0A78A5" w14:textId="62273328" w:rsidR="001B37C3" w:rsidRPr="00F11DBF" w:rsidRDefault="0099522C" w:rsidP="006771D4">
      <w:pPr>
        <w:pStyle w:val="Akapitzlist"/>
        <w:numPr>
          <w:ilvl w:val="0"/>
          <w:numId w:val="40"/>
        </w:numPr>
        <w:tabs>
          <w:tab w:val="clear" w:pos="567"/>
        </w:tabs>
        <w:spacing w:before="120" w:line="23" w:lineRule="atLeast"/>
        <w:ind w:left="425" w:hanging="425"/>
        <w:jc w:val="both"/>
        <w:rPr>
          <w:rFonts w:ascii="Calibri Light" w:hAnsi="Calibri Light" w:cs="Calibri Light"/>
          <w:b/>
          <w:sz w:val="24"/>
          <w:szCs w:val="24"/>
        </w:rPr>
      </w:pPr>
      <w:r w:rsidRPr="00F11DBF">
        <w:rPr>
          <w:rFonts w:ascii="Calibri Light" w:hAnsi="Calibri Light" w:cs="Calibri Light"/>
          <w:b/>
          <w:sz w:val="24"/>
          <w:szCs w:val="24"/>
        </w:rPr>
        <w:t>Wraz z ofertą należy złożyć</w:t>
      </w:r>
      <w:r w:rsidR="001B37C3" w:rsidRPr="00F11DBF">
        <w:rPr>
          <w:rFonts w:ascii="Calibri Light" w:hAnsi="Calibri Light" w:cs="Calibri Light"/>
          <w:b/>
          <w:sz w:val="24"/>
          <w:szCs w:val="24"/>
        </w:rPr>
        <w:t>:</w:t>
      </w:r>
    </w:p>
    <w:p w14:paraId="0CB41E12" w14:textId="4665B9B8" w:rsidR="00B37790" w:rsidRPr="00F11DBF" w:rsidRDefault="00EA0279" w:rsidP="006771D4">
      <w:pPr>
        <w:numPr>
          <w:ilvl w:val="1"/>
          <w:numId w:val="7"/>
        </w:numPr>
        <w:tabs>
          <w:tab w:val="clear" w:pos="891"/>
        </w:tabs>
        <w:spacing w:line="23" w:lineRule="atLeast"/>
        <w:ind w:left="567" w:hanging="425"/>
        <w:jc w:val="both"/>
        <w:rPr>
          <w:rFonts w:ascii="Calibri Light" w:hAnsi="Calibri Light" w:cs="Calibri Light"/>
          <w:strike/>
          <w:color w:val="FF0000"/>
          <w:sz w:val="24"/>
          <w:szCs w:val="24"/>
        </w:rPr>
      </w:pPr>
      <w:r w:rsidRPr="00F11DBF">
        <w:rPr>
          <w:rFonts w:ascii="Calibri Light" w:hAnsi="Calibri Light" w:cs="Calibri Light"/>
          <w:bCs/>
          <w:sz w:val="24"/>
          <w:szCs w:val="24"/>
        </w:rPr>
        <w:t>Oświadczenie, o którym mowa w art. 125 ust. 1</w:t>
      </w:r>
      <w:r w:rsidR="001B37C3" w:rsidRPr="00F11DBF">
        <w:rPr>
          <w:rFonts w:ascii="Calibri Light" w:hAnsi="Calibri Light" w:cs="Calibri Light"/>
          <w:bCs/>
          <w:sz w:val="24"/>
          <w:szCs w:val="24"/>
        </w:rPr>
        <w:t xml:space="preserve"> ustawy, </w:t>
      </w:r>
      <w:r w:rsidRPr="00F11DBF">
        <w:rPr>
          <w:rFonts w:ascii="Calibri Light" w:hAnsi="Calibri Light" w:cs="Calibri Light"/>
          <w:bCs/>
          <w:sz w:val="24"/>
          <w:szCs w:val="24"/>
        </w:rPr>
        <w:t>o niepodleganiu</w:t>
      </w:r>
      <w:r w:rsidRPr="00F11DBF">
        <w:rPr>
          <w:rFonts w:ascii="Calibri Light" w:hAnsi="Calibri Light" w:cs="Calibri Light"/>
          <w:sz w:val="24"/>
          <w:szCs w:val="24"/>
        </w:rPr>
        <w:t xml:space="preserve"> wykluczeniu</w:t>
      </w:r>
      <w:r w:rsidR="003474BE" w:rsidRPr="00F11DBF">
        <w:rPr>
          <w:rFonts w:ascii="Calibri Light" w:hAnsi="Calibri Light" w:cs="Calibri Light"/>
          <w:sz w:val="24"/>
          <w:szCs w:val="24"/>
        </w:rPr>
        <w:t xml:space="preserve"> z postępowania oraz</w:t>
      </w:r>
      <w:r w:rsidRPr="00F11DBF">
        <w:rPr>
          <w:rFonts w:ascii="Calibri Light" w:hAnsi="Calibri Light" w:cs="Calibri Light"/>
          <w:sz w:val="24"/>
          <w:szCs w:val="24"/>
        </w:rPr>
        <w:t xml:space="preserve"> spełnianiu warunków udziału w postępowaniu</w:t>
      </w:r>
      <w:r w:rsidR="003474BE" w:rsidRPr="00F11DBF">
        <w:rPr>
          <w:rFonts w:ascii="Calibri Light" w:hAnsi="Calibri Light" w:cs="Calibri Light"/>
          <w:sz w:val="24"/>
          <w:szCs w:val="24"/>
        </w:rPr>
        <w:t>,</w:t>
      </w:r>
      <w:r w:rsidRPr="00F11DBF">
        <w:rPr>
          <w:rFonts w:ascii="Calibri Light" w:hAnsi="Calibri Light" w:cs="Calibri Light"/>
          <w:sz w:val="24"/>
          <w:szCs w:val="24"/>
        </w:rPr>
        <w:t xml:space="preserve"> w zakresie wskazanym w</w:t>
      </w:r>
      <w:r w:rsidR="003474BE" w:rsidRPr="00F11DBF">
        <w:rPr>
          <w:rFonts w:ascii="Calibri Light" w:hAnsi="Calibri Light" w:cs="Calibri Light"/>
          <w:sz w:val="24"/>
          <w:szCs w:val="24"/>
        </w:rPr>
        <w:t> </w:t>
      </w:r>
      <w:r w:rsidRPr="00F11DBF">
        <w:rPr>
          <w:rFonts w:ascii="Calibri Light" w:hAnsi="Calibri Light" w:cs="Calibri Light"/>
          <w:sz w:val="24"/>
          <w:szCs w:val="24"/>
        </w:rPr>
        <w:t xml:space="preserve">rozdziale </w:t>
      </w:r>
      <w:r w:rsidR="000C4B23" w:rsidRPr="00F11DBF">
        <w:rPr>
          <w:rFonts w:ascii="Calibri Light" w:hAnsi="Calibri Light" w:cs="Calibri Light"/>
          <w:sz w:val="24"/>
          <w:szCs w:val="24"/>
        </w:rPr>
        <w:t>XIX</w:t>
      </w:r>
      <w:r w:rsidRPr="00F11DBF">
        <w:rPr>
          <w:rFonts w:ascii="Calibri Light" w:hAnsi="Calibri Light" w:cs="Calibri Light"/>
          <w:sz w:val="24"/>
          <w:szCs w:val="24"/>
        </w:rPr>
        <w:t xml:space="preserve"> SWZ</w:t>
      </w:r>
      <w:r w:rsidR="003474BE" w:rsidRPr="00F11DBF">
        <w:rPr>
          <w:rFonts w:ascii="Calibri Light" w:hAnsi="Calibri Light" w:cs="Calibri Light"/>
          <w:sz w:val="24"/>
          <w:szCs w:val="24"/>
        </w:rPr>
        <w:t xml:space="preserve"> –</w:t>
      </w:r>
      <w:r w:rsidR="00403648" w:rsidRPr="00F11DBF">
        <w:rPr>
          <w:rFonts w:ascii="Calibri Light" w:hAnsi="Calibri Light" w:cs="Calibri Light"/>
          <w:sz w:val="24"/>
          <w:szCs w:val="24"/>
        </w:rPr>
        <w:t xml:space="preserve"> zgodnie z załącznikiem nr 2</w:t>
      </w:r>
      <w:r w:rsidR="003474BE" w:rsidRPr="00F11DBF">
        <w:rPr>
          <w:rFonts w:ascii="Calibri Light" w:hAnsi="Calibri Light" w:cs="Calibri Light"/>
          <w:sz w:val="24"/>
          <w:szCs w:val="24"/>
        </w:rPr>
        <w:t xml:space="preserve"> do SWZ.</w:t>
      </w:r>
      <w:r w:rsidR="00897F93" w:rsidRPr="00F11DBF">
        <w:rPr>
          <w:rFonts w:ascii="Calibri Light" w:hAnsi="Calibri Light" w:cs="Calibri Light"/>
          <w:sz w:val="24"/>
          <w:szCs w:val="24"/>
        </w:rPr>
        <w:t xml:space="preserve"> </w:t>
      </w:r>
      <w:r w:rsidR="003474BE" w:rsidRPr="00F11DBF">
        <w:rPr>
          <w:rFonts w:ascii="Calibri Light" w:hAnsi="Calibri Light" w:cs="Calibri Light"/>
          <w:sz w:val="24"/>
          <w:szCs w:val="24"/>
        </w:rPr>
        <w:t>Oświadczeni</w:t>
      </w:r>
      <w:r w:rsidR="00EF7627" w:rsidRPr="00F11DBF">
        <w:rPr>
          <w:rFonts w:ascii="Calibri Light" w:hAnsi="Calibri Light" w:cs="Calibri Light"/>
          <w:sz w:val="24"/>
          <w:szCs w:val="24"/>
        </w:rPr>
        <w:t>e</w:t>
      </w:r>
      <w:r w:rsidR="003474BE" w:rsidRPr="00F11DBF">
        <w:rPr>
          <w:rFonts w:ascii="Calibri Light" w:hAnsi="Calibri Light" w:cs="Calibri Light"/>
          <w:sz w:val="24"/>
          <w:szCs w:val="24"/>
        </w:rPr>
        <w:t xml:space="preserve"> stanowi dowód potwierdzający brak podstaw wykluczenia oraz spełniania warunków udziału w postępowaniu na dzień składania ofert, tymczasowo zastępujący wymagane przez Zamawiającego podmiotowe środki dowodowe, wskazane w SWZ. </w:t>
      </w:r>
      <w:r w:rsidR="00897F93" w:rsidRPr="00F11DBF">
        <w:rPr>
          <w:rFonts w:ascii="Calibri Light" w:hAnsi="Calibri Light" w:cs="Calibri Light"/>
          <w:sz w:val="24"/>
          <w:szCs w:val="24"/>
        </w:rPr>
        <w:t>Oświadczeni</w:t>
      </w:r>
      <w:r w:rsidR="00EF7627" w:rsidRPr="00F11DBF">
        <w:rPr>
          <w:rFonts w:ascii="Calibri Light" w:hAnsi="Calibri Light" w:cs="Calibri Light"/>
          <w:sz w:val="24"/>
          <w:szCs w:val="24"/>
        </w:rPr>
        <w:t>e</w:t>
      </w:r>
      <w:r w:rsidR="00897F93" w:rsidRPr="00F11DBF">
        <w:rPr>
          <w:rFonts w:ascii="Calibri Light" w:hAnsi="Calibri Light" w:cs="Calibri Light"/>
          <w:sz w:val="24"/>
          <w:szCs w:val="24"/>
        </w:rPr>
        <w:t xml:space="preserve"> składa się, pod rygorem nieważności, w formie elektronicznej</w:t>
      </w:r>
      <w:r w:rsidR="0099522C" w:rsidRPr="00F11DBF">
        <w:rPr>
          <w:rFonts w:ascii="Calibri Light" w:hAnsi="Calibri Light" w:cs="Calibri Light"/>
          <w:sz w:val="24"/>
          <w:szCs w:val="24"/>
        </w:rPr>
        <w:t xml:space="preserve"> (w postaci elektronicznej opatrzonej kwalifikowanym podpisem elektronicznym)</w:t>
      </w:r>
      <w:r w:rsidR="00897F93" w:rsidRPr="00F11DBF">
        <w:rPr>
          <w:rFonts w:ascii="Calibri Light" w:hAnsi="Calibri Light" w:cs="Calibri Light"/>
          <w:sz w:val="24"/>
          <w:szCs w:val="24"/>
        </w:rPr>
        <w:t xml:space="preserve"> lub w</w:t>
      </w:r>
      <w:r w:rsidR="0099522C" w:rsidRPr="00F11DBF">
        <w:rPr>
          <w:rFonts w:ascii="Calibri Light" w:hAnsi="Calibri Light" w:cs="Calibri Light"/>
          <w:sz w:val="24"/>
          <w:szCs w:val="24"/>
        </w:rPr>
        <w:t xml:space="preserve"> </w:t>
      </w:r>
      <w:r w:rsidR="00897F93" w:rsidRPr="00F11DBF">
        <w:rPr>
          <w:rFonts w:ascii="Calibri Light" w:hAnsi="Calibri Light" w:cs="Calibri Light"/>
          <w:sz w:val="24"/>
          <w:szCs w:val="24"/>
        </w:rPr>
        <w:t>postaci elektronicznej opatrzonej podp</w:t>
      </w:r>
      <w:r w:rsidR="003818EE" w:rsidRPr="00F11DBF">
        <w:rPr>
          <w:rFonts w:ascii="Calibri Light" w:hAnsi="Calibri Light" w:cs="Calibri Light"/>
          <w:sz w:val="24"/>
          <w:szCs w:val="24"/>
        </w:rPr>
        <w:t>isem zaufanym lub </w:t>
      </w:r>
      <w:r w:rsidR="00897F93" w:rsidRPr="00F11DBF">
        <w:rPr>
          <w:rFonts w:ascii="Calibri Light" w:hAnsi="Calibri Light" w:cs="Calibri Light"/>
          <w:sz w:val="24"/>
          <w:szCs w:val="24"/>
        </w:rPr>
        <w:t>podpisem osobistym.</w:t>
      </w:r>
      <w:r w:rsidR="00403648" w:rsidRPr="00F11DBF">
        <w:rPr>
          <w:rFonts w:ascii="Calibri Light" w:hAnsi="Calibri Light" w:cs="Calibri Light"/>
          <w:sz w:val="24"/>
          <w:szCs w:val="24"/>
        </w:rPr>
        <w:t xml:space="preserve"> </w:t>
      </w:r>
      <w:r w:rsidR="004D0A20" w:rsidRPr="00F11DBF">
        <w:rPr>
          <w:rFonts w:ascii="Calibri Light" w:hAnsi="Calibri Light" w:cs="Calibri Light"/>
          <w:sz w:val="24"/>
          <w:szCs w:val="24"/>
        </w:rPr>
        <w:t>Wykonawca, w przypadku polegania na zdolnościach technicznych lub zawodowych podmiotów udostępniających zasoby, przedstawia wraz z oświadczeniem, o którym wyżej mowa, także oświadczenie podmiotu udostępniającego zasoby, potwierdzające brak podstaw wykluczenia tego podmiotu oraz odpowiednio spełnianie warunków udziału w postępowaniu w zakresie, w jakim Wykonawca powołuje się na jego zasoby (załącznik nr 3 do SWZ)</w:t>
      </w:r>
      <w:r w:rsidR="00594365">
        <w:rPr>
          <w:rFonts w:ascii="Calibri Light" w:hAnsi="Calibri Light" w:cs="Calibri Light"/>
          <w:sz w:val="24"/>
          <w:szCs w:val="24"/>
        </w:rPr>
        <w:t>.</w:t>
      </w:r>
    </w:p>
    <w:p w14:paraId="586D677B" w14:textId="2ACC3287" w:rsidR="001B37C3" w:rsidRPr="00F11DBF" w:rsidRDefault="001B37C3" w:rsidP="006771D4">
      <w:pPr>
        <w:pStyle w:val="Tekstpodstawowy2"/>
        <w:numPr>
          <w:ilvl w:val="1"/>
          <w:numId w:val="7"/>
        </w:numPr>
        <w:tabs>
          <w:tab w:val="clear" w:pos="891"/>
        </w:tabs>
        <w:spacing w:line="23" w:lineRule="atLeast"/>
        <w:ind w:left="567" w:hanging="425"/>
        <w:jc w:val="both"/>
        <w:rPr>
          <w:rFonts w:ascii="Calibri Light" w:hAnsi="Calibri Light" w:cs="Calibri Light"/>
          <w:szCs w:val="24"/>
        </w:rPr>
      </w:pPr>
      <w:r w:rsidRPr="00F11DBF">
        <w:rPr>
          <w:rFonts w:ascii="Calibri Light" w:hAnsi="Calibri Light" w:cs="Calibri Light"/>
          <w:bCs/>
          <w:szCs w:val="24"/>
        </w:rPr>
        <w:t xml:space="preserve">Oświadczenie, że Wykonawca zapoznał się z warunkami zamówienia </w:t>
      </w:r>
      <w:r w:rsidR="00C60A4C" w:rsidRPr="00F11DBF">
        <w:rPr>
          <w:rFonts w:ascii="Calibri Light" w:hAnsi="Calibri Light" w:cs="Calibri Light"/>
          <w:bCs/>
          <w:szCs w:val="24"/>
        </w:rPr>
        <w:br/>
      </w:r>
      <w:r w:rsidRPr="00F11DBF">
        <w:rPr>
          <w:rFonts w:ascii="Calibri Light" w:hAnsi="Calibri Light" w:cs="Calibri Light"/>
          <w:bCs/>
          <w:szCs w:val="24"/>
        </w:rPr>
        <w:t xml:space="preserve">i z </w:t>
      </w:r>
      <w:r w:rsidR="00EA0279" w:rsidRPr="00F11DBF">
        <w:rPr>
          <w:rFonts w:ascii="Calibri Light" w:hAnsi="Calibri Light" w:cs="Calibri Light"/>
          <w:bCs/>
          <w:szCs w:val="24"/>
        </w:rPr>
        <w:t>projektowanymi postanowieniami</w:t>
      </w:r>
      <w:r w:rsidRPr="00F11DBF">
        <w:rPr>
          <w:rFonts w:ascii="Calibri Light" w:hAnsi="Calibri Light" w:cs="Calibri Light"/>
          <w:bCs/>
          <w:szCs w:val="24"/>
        </w:rPr>
        <w:t xml:space="preserve"> umowy</w:t>
      </w:r>
      <w:r w:rsidR="00EA0279" w:rsidRPr="00F11DBF">
        <w:rPr>
          <w:rFonts w:ascii="Calibri Light" w:hAnsi="Calibri Light" w:cs="Calibri Light"/>
          <w:bCs/>
          <w:szCs w:val="24"/>
        </w:rPr>
        <w:t xml:space="preserve"> w sprawie zamówienia, które zostaną</w:t>
      </w:r>
      <w:r w:rsidR="00EA0279" w:rsidRPr="00F11DBF">
        <w:rPr>
          <w:rFonts w:ascii="Calibri Light" w:hAnsi="Calibri Light" w:cs="Calibri Light"/>
          <w:szCs w:val="24"/>
        </w:rPr>
        <w:t xml:space="preserve"> wprowadzone do umowy w sprawie zamówienia</w:t>
      </w:r>
      <w:r w:rsidRPr="00F11DBF">
        <w:rPr>
          <w:rFonts w:ascii="Calibri Light" w:hAnsi="Calibri Light" w:cs="Calibri Light"/>
          <w:szCs w:val="24"/>
        </w:rPr>
        <w:t xml:space="preserve"> oraz, że przyjmuje ich treść bez żadnych zastrzeżeń </w:t>
      </w:r>
      <w:r w:rsidR="00EA0279" w:rsidRPr="00F11DBF">
        <w:rPr>
          <w:rFonts w:ascii="Calibri Light" w:hAnsi="Calibri Light" w:cs="Calibri Light"/>
          <w:szCs w:val="24"/>
        </w:rPr>
        <w:t>–</w:t>
      </w:r>
      <w:r w:rsidRPr="00F11DBF">
        <w:rPr>
          <w:rFonts w:ascii="Calibri Light" w:hAnsi="Calibri Light" w:cs="Calibri Light"/>
          <w:szCs w:val="24"/>
        </w:rPr>
        <w:t xml:space="preserve"> </w:t>
      </w:r>
      <w:r w:rsidR="00EA0279" w:rsidRPr="00F11DBF">
        <w:rPr>
          <w:rFonts w:ascii="Calibri Light" w:hAnsi="Calibri Light" w:cs="Calibri Light"/>
          <w:szCs w:val="24"/>
        </w:rPr>
        <w:t xml:space="preserve">zgodnie z treścią zawartą w formularzu oferty, stanowiącym </w:t>
      </w:r>
      <w:r w:rsidR="00EA0279" w:rsidRPr="00F11DBF">
        <w:rPr>
          <w:rFonts w:ascii="Calibri Light" w:hAnsi="Calibri Light" w:cs="Calibri Light"/>
          <w:b/>
          <w:szCs w:val="24"/>
        </w:rPr>
        <w:t>załącznik nr 1 do S</w:t>
      </w:r>
      <w:r w:rsidRPr="00F11DBF">
        <w:rPr>
          <w:rFonts w:ascii="Calibri Light" w:hAnsi="Calibri Light" w:cs="Calibri Light"/>
          <w:b/>
          <w:szCs w:val="24"/>
        </w:rPr>
        <w:t>WZ.</w:t>
      </w:r>
      <w:r w:rsidR="00897F93" w:rsidRPr="00F11DBF">
        <w:rPr>
          <w:rFonts w:ascii="Calibri Light" w:hAnsi="Calibri Light" w:cs="Calibri Light"/>
          <w:szCs w:val="24"/>
        </w:rPr>
        <w:t xml:space="preserve"> Oświadczenie składa się, pod rygorem </w:t>
      </w:r>
      <w:r w:rsidR="00FB262A" w:rsidRPr="00F11DBF">
        <w:rPr>
          <w:rFonts w:ascii="Calibri Light" w:hAnsi="Calibri Light" w:cs="Calibri Light"/>
          <w:szCs w:val="24"/>
        </w:rPr>
        <w:br/>
      </w:r>
      <w:r w:rsidR="00897F93" w:rsidRPr="00F11DBF">
        <w:rPr>
          <w:rFonts w:ascii="Calibri Light" w:hAnsi="Calibri Light" w:cs="Calibri Light"/>
          <w:szCs w:val="24"/>
        </w:rPr>
        <w:t>nieważności, w formie elektronicznej</w:t>
      </w:r>
      <w:r w:rsidR="0099522C" w:rsidRPr="00F11DBF">
        <w:rPr>
          <w:rFonts w:ascii="Calibri Light" w:hAnsi="Calibri Light" w:cs="Calibri Light"/>
          <w:szCs w:val="24"/>
        </w:rPr>
        <w:t xml:space="preserve"> (w postaci elektronicznej opatrzonej kwalifikowanym podpisem elektronicznym)</w:t>
      </w:r>
      <w:r w:rsidR="00897F93" w:rsidRPr="00F11DBF">
        <w:rPr>
          <w:rFonts w:ascii="Calibri Light" w:hAnsi="Calibri Light" w:cs="Calibri Light"/>
          <w:szCs w:val="24"/>
        </w:rPr>
        <w:t xml:space="preserve"> lub w postaci elektronicznej opatrzonej podpisem zaufanym lub podpisem osobistym</w:t>
      </w:r>
      <w:r w:rsidR="00403648" w:rsidRPr="00F11DBF">
        <w:rPr>
          <w:rFonts w:ascii="Calibri Light" w:hAnsi="Calibri Light" w:cs="Calibri Light"/>
          <w:szCs w:val="24"/>
        </w:rPr>
        <w:t>.</w:t>
      </w:r>
    </w:p>
    <w:p w14:paraId="74CB5185" w14:textId="7E2972F9" w:rsidR="006C42DD" w:rsidRPr="00F11DBF" w:rsidRDefault="001B37C3" w:rsidP="006771D4">
      <w:pPr>
        <w:pStyle w:val="Tekstpodstawowy2"/>
        <w:numPr>
          <w:ilvl w:val="1"/>
          <w:numId w:val="7"/>
        </w:numPr>
        <w:tabs>
          <w:tab w:val="clear" w:pos="891"/>
        </w:tabs>
        <w:spacing w:line="23" w:lineRule="atLeast"/>
        <w:ind w:left="567" w:right="28" w:hanging="425"/>
        <w:jc w:val="both"/>
        <w:rPr>
          <w:rFonts w:ascii="Calibri Light" w:hAnsi="Calibri Light" w:cs="Calibri Light"/>
          <w:bCs/>
          <w:szCs w:val="24"/>
        </w:rPr>
      </w:pPr>
      <w:r w:rsidRPr="00F11DBF">
        <w:rPr>
          <w:rFonts w:ascii="Calibri Light" w:hAnsi="Calibri Light" w:cs="Calibri Light"/>
          <w:bCs/>
          <w:szCs w:val="24"/>
        </w:rPr>
        <w:t xml:space="preserve">Pełnomocnictwo ustanowione </w:t>
      </w:r>
      <w:r w:rsidR="00A7094D" w:rsidRPr="00F11DBF">
        <w:rPr>
          <w:rFonts w:ascii="Calibri Light" w:hAnsi="Calibri Light" w:cs="Calibri Light"/>
          <w:bCs/>
          <w:szCs w:val="24"/>
        </w:rPr>
        <w:t xml:space="preserve">do reprezentowania Wykonawcy/ów </w:t>
      </w:r>
      <w:r w:rsidRPr="00F11DBF">
        <w:rPr>
          <w:rFonts w:ascii="Calibri Light" w:hAnsi="Calibri Light" w:cs="Calibri Light"/>
          <w:bCs/>
          <w:szCs w:val="24"/>
        </w:rPr>
        <w:t>ubiegającego/</w:t>
      </w:r>
      <w:proofErr w:type="spellStart"/>
      <w:r w:rsidRPr="00F11DBF">
        <w:rPr>
          <w:rFonts w:ascii="Calibri Light" w:hAnsi="Calibri Light" w:cs="Calibri Light"/>
          <w:bCs/>
          <w:szCs w:val="24"/>
        </w:rPr>
        <w:t>cych</w:t>
      </w:r>
      <w:proofErr w:type="spellEnd"/>
      <w:r w:rsidRPr="00F11DBF">
        <w:rPr>
          <w:rFonts w:ascii="Calibri Light" w:hAnsi="Calibri Light" w:cs="Calibri Light"/>
          <w:bCs/>
          <w:szCs w:val="24"/>
        </w:rPr>
        <w:t xml:space="preserve"> się o udzielenie zamówienia publicznego.</w:t>
      </w:r>
    </w:p>
    <w:p w14:paraId="2A04607A" w14:textId="488ED793" w:rsidR="001B37C3" w:rsidRPr="00F11DBF" w:rsidRDefault="00B37790" w:rsidP="00504CEA">
      <w:pPr>
        <w:pStyle w:val="Tekstpodstawowy2"/>
        <w:spacing w:line="23" w:lineRule="atLeast"/>
        <w:ind w:left="567" w:right="28" w:hanging="425"/>
        <w:jc w:val="both"/>
        <w:rPr>
          <w:rFonts w:ascii="Calibri Light" w:hAnsi="Calibri Light" w:cs="Calibri Light"/>
          <w:bCs/>
          <w:szCs w:val="24"/>
        </w:rPr>
      </w:pPr>
      <w:r w:rsidRPr="00F11DBF">
        <w:rPr>
          <w:rFonts w:ascii="Calibri Light" w:hAnsi="Calibri Light" w:cs="Calibri Light"/>
          <w:bCs/>
          <w:szCs w:val="24"/>
        </w:rPr>
        <w:t xml:space="preserve">   </w:t>
      </w:r>
      <w:r w:rsidR="004D0A20" w:rsidRPr="00F11DBF">
        <w:rPr>
          <w:rFonts w:ascii="Calibri Light" w:hAnsi="Calibri Light" w:cs="Calibri Light"/>
          <w:bCs/>
          <w:szCs w:val="24"/>
        </w:rPr>
        <w:tab/>
      </w:r>
      <w:r w:rsidR="001B37C3" w:rsidRPr="00F11DBF">
        <w:rPr>
          <w:rFonts w:ascii="Calibri Light" w:hAnsi="Calibri Light" w:cs="Calibri Light"/>
          <w:bCs/>
          <w:szCs w:val="24"/>
        </w:rPr>
        <w:t xml:space="preserve">Pełnomocnictwo </w:t>
      </w:r>
      <w:r w:rsidR="00F27035" w:rsidRPr="00F11DBF">
        <w:rPr>
          <w:rFonts w:ascii="Calibri Light" w:hAnsi="Calibri Light" w:cs="Calibri Light"/>
          <w:bCs/>
          <w:szCs w:val="24"/>
        </w:rPr>
        <w:t>przekazuje się</w:t>
      </w:r>
      <w:r w:rsidR="001B37C3" w:rsidRPr="00F11DBF">
        <w:rPr>
          <w:rFonts w:ascii="Calibri Light" w:hAnsi="Calibri Light" w:cs="Calibri Light"/>
          <w:bCs/>
          <w:szCs w:val="24"/>
        </w:rPr>
        <w:t xml:space="preserve"> w </w:t>
      </w:r>
      <w:r w:rsidR="0099522C" w:rsidRPr="00F11DBF">
        <w:rPr>
          <w:rFonts w:ascii="Calibri Light" w:hAnsi="Calibri Light" w:cs="Calibri Light"/>
          <w:bCs/>
          <w:szCs w:val="24"/>
        </w:rPr>
        <w:t xml:space="preserve">postaci elektronicznej </w:t>
      </w:r>
      <w:r w:rsidR="00F27035" w:rsidRPr="00F11DBF">
        <w:rPr>
          <w:rFonts w:ascii="Calibri Light" w:hAnsi="Calibri Light" w:cs="Calibri Light"/>
          <w:bCs/>
          <w:szCs w:val="24"/>
        </w:rPr>
        <w:t>i opatruje kwalifikowanym podpisem elektronicznym, podpisem zaufanym lub podpi</w:t>
      </w:r>
      <w:r w:rsidR="00D72D4F" w:rsidRPr="00F11DBF">
        <w:rPr>
          <w:rFonts w:ascii="Calibri Light" w:hAnsi="Calibri Light" w:cs="Calibri Light"/>
          <w:bCs/>
          <w:szCs w:val="24"/>
        </w:rPr>
        <w:t>sem osobistym. W przypadku, gdy </w:t>
      </w:r>
      <w:r w:rsidR="00F27035" w:rsidRPr="00F11DBF">
        <w:rPr>
          <w:rFonts w:ascii="Calibri Light" w:hAnsi="Calibri Light" w:cs="Calibri Light"/>
          <w:bCs/>
          <w:szCs w:val="24"/>
        </w:rPr>
        <w:t xml:space="preserve">pełnomocnictwo zostało wystawione w postaci papierowej i opatrzone własnoręcznym podpisem, przekazuje się </w:t>
      </w:r>
      <w:r w:rsidR="0099522C" w:rsidRPr="00F11DBF">
        <w:rPr>
          <w:rFonts w:ascii="Calibri Light" w:hAnsi="Calibri Light" w:cs="Calibri Light"/>
          <w:bCs/>
          <w:szCs w:val="24"/>
        </w:rPr>
        <w:t>cyfrowe odwzorowani</w:t>
      </w:r>
      <w:r w:rsidR="00376D87" w:rsidRPr="00F11DBF">
        <w:rPr>
          <w:rFonts w:ascii="Calibri Light" w:hAnsi="Calibri Light" w:cs="Calibri Light"/>
          <w:bCs/>
          <w:szCs w:val="24"/>
        </w:rPr>
        <w:t>e</w:t>
      </w:r>
      <w:r w:rsidR="0099522C" w:rsidRPr="00F11DBF">
        <w:rPr>
          <w:rFonts w:ascii="Calibri Light" w:hAnsi="Calibri Light" w:cs="Calibri Light"/>
          <w:bCs/>
          <w:szCs w:val="24"/>
        </w:rPr>
        <w:t xml:space="preserve"> tego dokumentu, opatrzone</w:t>
      </w:r>
      <w:r w:rsidR="00376D87" w:rsidRPr="00F11DBF">
        <w:rPr>
          <w:rFonts w:ascii="Calibri Light" w:hAnsi="Calibri Light" w:cs="Calibri Light"/>
          <w:bCs/>
          <w:szCs w:val="24"/>
        </w:rPr>
        <w:t xml:space="preserve"> kwalifikowanym podpisem elektronicznym, podpisem zaufanym lub podpisem osobistym, poświadczającym zgodność cyfrowego odwzorowania z dokumentem w postaci papierowej.</w:t>
      </w:r>
      <w:r w:rsidR="0099522C" w:rsidRPr="00F11DBF">
        <w:rPr>
          <w:rFonts w:ascii="Calibri Light" w:hAnsi="Calibri Light" w:cs="Calibri Light"/>
          <w:bCs/>
          <w:szCs w:val="24"/>
        </w:rPr>
        <w:t xml:space="preserve"> </w:t>
      </w:r>
      <w:r w:rsidR="00376D87" w:rsidRPr="00F11DBF">
        <w:rPr>
          <w:rFonts w:ascii="Calibri Light" w:hAnsi="Calibri Light" w:cs="Calibri Light"/>
          <w:bCs/>
          <w:szCs w:val="24"/>
        </w:rPr>
        <w:t>Poświadczenia zgodności cyfrowego odwzorowania z</w:t>
      </w:r>
      <w:r w:rsidR="006C42DD" w:rsidRPr="00F11DBF">
        <w:rPr>
          <w:rFonts w:ascii="Calibri Light" w:hAnsi="Calibri Light" w:cs="Calibri Light"/>
          <w:bCs/>
          <w:szCs w:val="24"/>
        </w:rPr>
        <w:t> </w:t>
      </w:r>
      <w:r w:rsidR="00376D87" w:rsidRPr="00F11DBF">
        <w:rPr>
          <w:rFonts w:ascii="Calibri Light" w:hAnsi="Calibri Light" w:cs="Calibri Light"/>
          <w:bCs/>
          <w:szCs w:val="24"/>
        </w:rPr>
        <w:t xml:space="preserve">pełnomocnictwem w postaci papierowej, może dokonać </w:t>
      </w:r>
      <w:r w:rsidR="001C4190" w:rsidRPr="00F11DBF">
        <w:rPr>
          <w:rFonts w:ascii="Calibri Light" w:hAnsi="Calibri Light" w:cs="Calibri Light"/>
          <w:bCs/>
          <w:szCs w:val="24"/>
        </w:rPr>
        <w:t>mocodawc</w:t>
      </w:r>
      <w:r w:rsidR="00376D87" w:rsidRPr="00F11DBF">
        <w:rPr>
          <w:rFonts w:ascii="Calibri Light" w:hAnsi="Calibri Light" w:cs="Calibri Light"/>
          <w:bCs/>
          <w:szCs w:val="24"/>
        </w:rPr>
        <w:t>a</w:t>
      </w:r>
      <w:r w:rsidR="001C4190" w:rsidRPr="00F11DBF">
        <w:rPr>
          <w:rFonts w:ascii="Calibri Light" w:hAnsi="Calibri Light" w:cs="Calibri Light"/>
          <w:bCs/>
          <w:szCs w:val="24"/>
        </w:rPr>
        <w:t xml:space="preserve"> (osob</w:t>
      </w:r>
      <w:r w:rsidR="00376D87" w:rsidRPr="00F11DBF">
        <w:rPr>
          <w:rFonts w:ascii="Calibri Light" w:hAnsi="Calibri Light" w:cs="Calibri Light"/>
          <w:bCs/>
          <w:szCs w:val="24"/>
        </w:rPr>
        <w:t>a</w:t>
      </w:r>
      <w:r w:rsidR="001C4190" w:rsidRPr="00F11DBF">
        <w:rPr>
          <w:rFonts w:ascii="Calibri Light" w:hAnsi="Calibri Light" w:cs="Calibri Light"/>
          <w:bCs/>
          <w:szCs w:val="24"/>
        </w:rPr>
        <w:t xml:space="preserve">/osoby wystawiające pełnomocnictwo) lub </w:t>
      </w:r>
      <w:r w:rsidR="0099522C" w:rsidRPr="00F11DBF">
        <w:rPr>
          <w:rFonts w:ascii="Calibri Light" w:hAnsi="Calibri Light" w:cs="Calibri Light"/>
          <w:bCs/>
          <w:szCs w:val="24"/>
        </w:rPr>
        <w:t>notariusz</w:t>
      </w:r>
      <w:r w:rsidR="00D70537" w:rsidRPr="00F11DBF">
        <w:rPr>
          <w:rFonts w:ascii="Calibri Light" w:hAnsi="Calibri Light" w:cs="Calibri Light"/>
          <w:bCs/>
          <w:szCs w:val="24"/>
        </w:rPr>
        <w:t>.</w:t>
      </w:r>
    </w:p>
    <w:p w14:paraId="2AF0ED08" w14:textId="6463FF69" w:rsidR="004D0A20" w:rsidRPr="00F11DBF" w:rsidRDefault="004D0A20" w:rsidP="006771D4">
      <w:pPr>
        <w:pStyle w:val="Tekstpodstawowy2"/>
        <w:numPr>
          <w:ilvl w:val="1"/>
          <w:numId w:val="7"/>
        </w:numPr>
        <w:tabs>
          <w:tab w:val="clear" w:pos="891"/>
        </w:tabs>
        <w:spacing w:line="23" w:lineRule="atLeast"/>
        <w:ind w:left="567" w:right="28" w:hanging="425"/>
        <w:jc w:val="both"/>
        <w:rPr>
          <w:rFonts w:ascii="Calibri Light" w:hAnsi="Calibri Light" w:cs="Calibri Light"/>
          <w:bCs/>
          <w:szCs w:val="24"/>
        </w:rPr>
      </w:pPr>
      <w:r w:rsidRPr="00F11DBF">
        <w:rPr>
          <w:rFonts w:ascii="Calibri Light" w:hAnsi="Calibri Light" w:cs="Calibri Light"/>
          <w:bCs/>
          <w:szCs w:val="24"/>
        </w:rPr>
        <w:t>Oświadczenie, o którym mowa w art. 117 ust. 4 ustawy („(…) z którego wynika, które roboty budowlane, dostawy lub usługi wykonają poszczególni wykonawcy.”) – o ile dotyczy (odnosi się do Wykonawców wspólnie ubiegających się o udzielenie zamówienia). Oświadczenie to podpisuje się kwalifikowanym podpisem elektronicznym, podpisem zaufanym lub podpisem osobistym.</w:t>
      </w:r>
    </w:p>
    <w:p w14:paraId="5D8376AD" w14:textId="453D22C8" w:rsidR="00B87908" w:rsidRPr="00F11DBF" w:rsidRDefault="0080262D" w:rsidP="006771D4">
      <w:pPr>
        <w:pStyle w:val="Tekstpodstawowy2"/>
        <w:numPr>
          <w:ilvl w:val="1"/>
          <w:numId w:val="7"/>
        </w:numPr>
        <w:tabs>
          <w:tab w:val="clear" w:pos="891"/>
        </w:tabs>
        <w:spacing w:line="23" w:lineRule="atLeast"/>
        <w:ind w:left="567" w:right="28" w:hanging="425"/>
        <w:jc w:val="both"/>
        <w:rPr>
          <w:rFonts w:ascii="Calibri Light" w:hAnsi="Calibri Light" w:cs="Calibri Light"/>
          <w:bCs/>
          <w:szCs w:val="24"/>
        </w:rPr>
      </w:pPr>
      <w:r w:rsidRPr="00F11DBF">
        <w:rPr>
          <w:rFonts w:ascii="Calibri Light" w:hAnsi="Calibri Light" w:cs="Calibri Light"/>
          <w:bCs/>
          <w:szCs w:val="24"/>
        </w:rPr>
        <w:t>Zobowiązanie</w:t>
      </w:r>
      <w:r w:rsidR="001B37C3" w:rsidRPr="00F11DBF">
        <w:rPr>
          <w:rFonts w:ascii="Calibri Light" w:hAnsi="Calibri Light" w:cs="Calibri Light"/>
          <w:bCs/>
          <w:szCs w:val="24"/>
        </w:rPr>
        <w:t xml:space="preserve"> </w:t>
      </w:r>
      <w:r w:rsidRPr="00F11DBF">
        <w:rPr>
          <w:rFonts w:ascii="Calibri Light" w:hAnsi="Calibri Light" w:cs="Calibri Light"/>
          <w:bCs/>
          <w:szCs w:val="24"/>
        </w:rPr>
        <w:t xml:space="preserve">podmiotu udostępniającego Wykonawcy zasoby, do oddania </w:t>
      </w:r>
      <w:r w:rsidR="001B37C3" w:rsidRPr="00F11DBF">
        <w:rPr>
          <w:rFonts w:ascii="Calibri Light" w:hAnsi="Calibri Light" w:cs="Calibri Light"/>
          <w:bCs/>
          <w:szCs w:val="24"/>
        </w:rPr>
        <w:t xml:space="preserve">do dyspozycji </w:t>
      </w:r>
      <w:r w:rsidR="0085449F" w:rsidRPr="00F11DBF">
        <w:rPr>
          <w:rFonts w:ascii="Calibri Light" w:hAnsi="Calibri Light" w:cs="Calibri Light"/>
          <w:bCs/>
          <w:szCs w:val="24"/>
        </w:rPr>
        <w:t xml:space="preserve">Wykonawcy </w:t>
      </w:r>
      <w:r w:rsidR="001B37C3" w:rsidRPr="00F11DBF">
        <w:rPr>
          <w:rFonts w:ascii="Calibri Light" w:hAnsi="Calibri Light" w:cs="Calibri Light"/>
          <w:bCs/>
          <w:szCs w:val="24"/>
        </w:rPr>
        <w:t>niezbędnych zasobów na potrzeby realizacji</w:t>
      </w:r>
      <w:r w:rsidRPr="00F11DBF">
        <w:rPr>
          <w:rFonts w:ascii="Calibri Light" w:hAnsi="Calibri Light" w:cs="Calibri Light"/>
          <w:bCs/>
          <w:szCs w:val="24"/>
        </w:rPr>
        <w:t xml:space="preserve"> zamówienia lub inny podmiotowy środek dowodowy potwierdzający, że Wykonawca realizując zamówienie, będzie dysponował niezbędnymi zasobami tych podmiotów (</w:t>
      </w:r>
      <w:r w:rsidR="001B37C3" w:rsidRPr="00F11DBF">
        <w:rPr>
          <w:rFonts w:ascii="Calibri Light" w:hAnsi="Calibri Light" w:cs="Calibri Light"/>
          <w:bCs/>
          <w:szCs w:val="24"/>
        </w:rPr>
        <w:t xml:space="preserve">o ile </w:t>
      </w:r>
      <w:r w:rsidR="001B37C3" w:rsidRPr="00F11DBF">
        <w:rPr>
          <w:rFonts w:ascii="Calibri Light" w:hAnsi="Calibri Light" w:cs="Calibri Light"/>
          <w:bCs/>
          <w:szCs w:val="24"/>
        </w:rPr>
        <w:lastRenderedPageBreak/>
        <w:t xml:space="preserve">Wykonawca korzysta ze zdolności innych podmiotów na zasadach określonych w art. </w:t>
      </w:r>
      <w:r w:rsidRPr="00F11DBF">
        <w:rPr>
          <w:rFonts w:ascii="Calibri Light" w:hAnsi="Calibri Light" w:cs="Calibri Light"/>
          <w:bCs/>
          <w:szCs w:val="24"/>
        </w:rPr>
        <w:t>118</w:t>
      </w:r>
      <w:r w:rsidR="001B37C3" w:rsidRPr="00F11DBF">
        <w:rPr>
          <w:rFonts w:ascii="Calibri Light" w:hAnsi="Calibri Light" w:cs="Calibri Light"/>
          <w:bCs/>
          <w:szCs w:val="24"/>
        </w:rPr>
        <w:t xml:space="preserve"> ustawy</w:t>
      </w:r>
      <w:r w:rsidRPr="00F11DBF">
        <w:rPr>
          <w:rFonts w:ascii="Calibri Light" w:hAnsi="Calibri Light" w:cs="Calibri Light"/>
          <w:bCs/>
          <w:szCs w:val="24"/>
        </w:rPr>
        <w:t>).</w:t>
      </w:r>
    </w:p>
    <w:p w14:paraId="6B1A0372" w14:textId="7B0240CB" w:rsidR="001B37C3" w:rsidRPr="00F11DBF" w:rsidRDefault="0080262D" w:rsidP="004D0A20">
      <w:pPr>
        <w:pStyle w:val="Tekstpodstawowy2"/>
        <w:spacing w:line="23" w:lineRule="atLeast"/>
        <w:ind w:left="567" w:right="28"/>
        <w:jc w:val="both"/>
        <w:rPr>
          <w:rFonts w:ascii="Calibri Light" w:hAnsi="Calibri Light" w:cs="Calibri Light"/>
          <w:bCs/>
          <w:szCs w:val="24"/>
        </w:rPr>
      </w:pPr>
      <w:r w:rsidRPr="00F11DBF">
        <w:rPr>
          <w:rFonts w:ascii="Calibri Light" w:hAnsi="Calibri Light" w:cs="Calibri Light"/>
          <w:szCs w:val="24"/>
        </w:rPr>
        <w:t>Zobowiązanie lub inny podmiotowy środek dowodowy</w:t>
      </w:r>
      <w:r w:rsidR="00B87908" w:rsidRPr="00F11DBF">
        <w:rPr>
          <w:rFonts w:ascii="Calibri Light" w:hAnsi="Calibri Light" w:cs="Calibri Light"/>
          <w:szCs w:val="24"/>
        </w:rPr>
        <w:t xml:space="preserve"> w opisywanym zakresie</w:t>
      </w:r>
      <w:r w:rsidRPr="00F11DBF">
        <w:rPr>
          <w:rFonts w:ascii="Calibri Light" w:hAnsi="Calibri Light" w:cs="Calibri Light"/>
          <w:szCs w:val="24"/>
        </w:rPr>
        <w:t xml:space="preserve">, </w:t>
      </w:r>
      <w:r w:rsidR="00B87908" w:rsidRPr="00F11DBF">
        <w:rPr>
          <w:rFonts w:ascii="Calibri Light" w:hAnsi="Calibri Light" w:cs="Calibri Light"/>
          <w:szCs w:val="24"/>
        </w:rPr>
        <w:t xml:space="preserve">przekazuje się </w:t>
      </w:r>
      <w:r w:rsidRPr="00F11DBF">
        <w:rPr>
          <w:rFonts w:ascii="Calibri Light" w:hAnsi="Calibri Light" w:cs="Calibri Light"/>
          <w:szCs w:val="24"/>
        </w:rPr>
        <w:t>w postaci elektronicznej</w:t>
      </w:r>
      <w:r w:rsidR="00B87908" w:rsidRPr="00F11DBF">
        <w:rPr>
          <w:rFonts w:ascii="Calibri Light" w:hAnsi="Calibri Light" w:cs="Calibri Light"/>
          <w:szCs w:val="24"/>
        </w:rPr>
        <w:t xml:space="preserve">, </w:t>
      </w:r>
      <w:r w:rsidR="00B87908" w:rsidRPr="00F11DBF">
        <w:rPr>
          <w:rFonts w:ascii="Calibri Light" w:hAnsi="Calibri Light" w:cs="Calibri Light"/>
          <w:bCs/>
          <w:szCs w:val="24"/>
        </w:rPr>
        <w:t xml:space="preserve">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p>
    <w:p w14:paraId="3FD98D0A" w14:textId="5A069DCD" w:rsidR="001B37C3" w:rsidRPr="00F11DBF" w:rsidRDefault="001B37C3" w:rsidP="006771D4">
      <w:pPr>
        <w:pStyle w:val="Tekstpodstawowy2"/>
        <w:numPr>
          <w:ilvl w:val="1"/>
          <w:numId w:val="7"/>
        </w:numPr>
        <w:tabs>
          <w:tab w:val="clear" w:pos="891"/>
        </w:tabs>
        <w:spacing w:line="23" w:lineRule="atLeast"/>
        <w:ind w:left="567" w:right="28" w:hanging="425"/>
        <w:jc w:val="both"/>
        <w:rPr>
          <w:rFonts w:ascii="Calibri Light" w:hAnsi="Calibri Light" w:cs="Calibri Light"/>
          <w:szCs w:val="24"/>
        </w:rPr>
      </w:pPr>
      <w:r w:rsidRPr="00F11DBF">
        <w:rPr>
          <w:rFonts w:ascii="Calibri Light" w:hAnsi="Calibri Light" w:cs="Calibri Light"/>
          <w:szCs w:val="24"/>
        </w:rPr>
        <w:t xml:space="preserve">Spis wszystkich załączonych dokumentów </w:t>
      </w:r>
      <w:r w:rsidRPr="00F11DBF">
        <w:rPr>
          <w:rFonts w:ascii="Calibri Light" w:hAnsi="Calibri Light" w:cs="Calibri Light"/>
          <w:b/>
          <w:bCs/>
          <w:szCs w:val="24"/>
        </w:rPr>
        <w:t>(spis treści)</w:t>
      </w:r>
      <w:r w:rsidRPr="00F11DBF">
        <w:rPr>
          <w:rFonts w:ascii="Calibri Light" w:hAnsi="Calibri Light" w:cs="Calibri Light"/>
          <w:szCs w:val="24"/>
        </w:rPr>
        <w:t xml:space="preserve"> – zalecane, niewymagane.</w:t>
      </w:r>
    </w:p>
    <w:p w14:paraId="0182887F" w14:textId="5704D99B" w:rsidR="001B37C3" w:rsidRPr="00F11DBF" w:rsidRDefault="001B37C3" w:rsidP="006771D4">
      <w:pPr>
        <w:pStyle w:val="Akapitzlist"/>
        <w:numPr>
          <w:ilvl w:val="0"/>
          <w:numId w:val="40"/>
        </w:numPr>
        <w:tabs>
          <w:tab w:val="clear" w:pos="567"/>
        </w:tabs>
        <w:spacing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Każdy Wykonawca może złożyć tylko jedną ofertę.</w:t>
      </w:r>
      <w:r w:rsidR="00003CBE" w:rsidRPr="00F11DBF">
        <w:rPr>
          <w:rFonts w:ascii="Calibri Light" w:hAnsi="Calibri Light" w:cs="Calibri Light"/>
          <w:sz w:val="24"/>
          <w:szCs w:val="24"/>
        </w:rPr>
        <w:t xml:space="preserve"> </w:t>
      </w:r>
      <w:r w:rsidRPr="00F11DBF">
        <w:rPr>
          <w:rFonts w:ascii="Calibri Light" w:hAnsi="Calibri Light" w:cs="Calibri Light"/>
          <w:sz w:val="24"/>
          <w:szCs w:val="24"/>
        </w:rPr>
        <w:t>Ofertę należy spo</w:t>
      </w:r>
      <w:r w:rsidR="00003CBE" w:rsidRPr="00F11DBF">
        <w:rPr>
          <w:rFonts w:ascii="Calibri Light" w:hAnsi="Calibri Light" w:cs="Calibri Light"/>
          <w:sz w:val="24"/>
          <w:szCs w:val="24"/>
        </w:rPr>
        <w:t>rządzić zgodnie z </w:t>
      </w:r>
      <w:r w:rsidR="00DF387B" w:rsidRPr="00F11DBF">
        <w:rPr>
          <w:rFonts w:ascii="Calibri Light" w:hAnsi="Calibri Light" w:cs="Calibri Light"/>
          <w:sz w:val="24"/>
          <w:szCs w:val="24"/>
        </w:rPr>
        <w:t>wymaganiami S</w:t>
      </w:r>
      <w:r w:rsidRPr="00F11DBF">
        <w:rPr>
          <w:rFonts w:ascii="Calibri Light" w:hAnsi="Calibri Light" w:cs="Calibri Light"/>
          <w:sz w:val="24"/>
          <w:szCs w:val="24"/>
        </w:rPr>
        <w:t>WZ.</w:t>
      </w:r>
    </w:p>
    <w:p w14:paraId="31634EEF" w14:textId="676DF6E3" w:rsidR="001B37C3" w:rsidRPr="00F11DBF" w:rsidRDefault="001B37C3" w:rsidP="006771D4">
      <w:pPr>
        <w:pStyle w:val="Akapitzlist"/>
        <w:numPr>
          <w:ilvl w:val="0"/>
          <w:numId w:val="40"/>
        </w:numPr>
        <w:tabs>
          <w:tab w:val="clear" w:pos="567"/>
        </w:tabs>
        <w:spacing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Oferta musi być sporządzona pod rygorem nieważności w formie elektronicznej</w:t>
      </w:r>
      <w:r w:rsidR="00376729" w:rsidRPr="00F11DBF">
        <w:rPr>
          <w:rFonts w:ascii="Calibri Light" w:hAnsi="Calibri Light" w:cs="Calibri Light"/>
          <w:sz w:val="24"/>
          <w:szCs w:val="24"/>
        </w:rPr>
        <w:t xml:space="preserve"> </w:t>
      </w:r>
      <w:r w:rsidR="00685FE5">
        <w:rPr>
          <w:rFonts w:ascii="Calibri Light" w:hAnsi="Calibri Light" w:cs="Calibri Light"/>
          <w:sz w:val="24"/>
          <w:szCs w:val="24"/>
        </w:rPr>
        <w:br/>
      </w:r>
      <w:r w:rsidR="00376729" w:rsidRPr="00F11DBF">
        <w:rPr>
          <w:rFonts w:ascii="Calibri Light" w:hAnsi="Calibri Light" w:cs="Calibri Light"/>
          <w:sz w:val="24"/>
          <w:szCs w:val="24"/>
        </w:rPr>
        <w:t>(w postaci elektronicznej opatrzonej kwalifikowanym podpisem elektronicznym)</w:t>
      </w:r>
      <w:r w:rsidR="00DF387B" w:rsidRPr="00F11DBF">
        <w:rPr>
          <w:rFonts w:ascii="Calibri Light" w:hAnsi="Calibri Light" w:cs="Calibri Light"/>
          <w:sz w:val="24"/>
          <w:szCs w:val="24"/>
        </w:rPr>
        <w:t xml:space="preserve"> albo </w:t>
      </w:r>
      <w:r w:rsidR="00403CED">
        <w:rPr>
          <w:rFonts w:ascii="Calibri Light" w:hAnsi="Calibri Light" w:cs="Calibri Light"/>
          <w:sz w:val="24"/>
          <w:szCs w:val="24"/>
        </w:rPr>
        <w:br/>
      </w:r>
      <w:r w:rsidR="00DF387B" w:rsidRPr="00F11DBF">
        <w:rPr>
          <w:rFonts w:ascii="Calibri Light" w:hAnsi="Calibri Light" w:cs="Calibri Light"/>
          <w:sz w:val="24"/>
          <w:szCs w:val="24"/>
        </w:rPr>
        <w:t>w postaci elektronicznej opatrzonej podpisem zaufanym lub podpisem osobistym</w:t>
      </w:r>
      <w:r w:rsidRPr="00F11DBF">
        <w:rPr>
          <w:rFonts w:ascii="Calibri Light" w:hAnsi="Calibri Light" w:cs="Calibri Light"/>
          <w:sz w:val="24"/>
          <w:szCs w:val="24"/>
        </w:rPr>
        <w:t xml:space="preserve">, </w:t>
      </w:r>
      <w:r w:rsidR="00403CED">
        <w:rPr>
          <w:rFonts w:ascii="Calibri Light" w:hAnsi="Calibri Light" w:cs="Calibri Light"/>
          <w:sz w:val="24"/>
          <w:szCs w:val="24"/>
        </w:rPr>
        <w:br/>
      </w:r>
      <w:r w:rsidRPr="00F11DBF">
        <w:rPr>
          <w:rFonts w:ascii="Calibri Light" w:hAnsi="Calibri Light" w:cs="Calibri Light"/>
          <w:sz w:val="24"/>
          <w:szCs w:val="24"/>
        </w:rPr>
        <w:t>w języku polskim.</w:t>
      </w:r>
    </w:p>
    <w:p w14:paraId="11BFCC78" w14:textId="17E05795" w:rsidR="004D1586" w:rsidRPr="00F11DBF" w:rsidRDefault="004D1586" w:rsidP="00A27E4E">
      <w:pPr>
        <w:pStyle w:val="Akapitzlist"/>
        <w:numPr>
          <w:ilvl w:val="1"/>
          <w:numId w:val="70"/>
        </w:numPr>
        <w:spacing w:line="23" w:lineRule="atLeast"/>
        <w:jc w:val="both"/>
        <w:rPr>
          <w:rFonts w:ascii="Calibri Light" w:hAnsi="Calibri Light" w:cs="Calibri Light"/>
          <w:vanish/>
          <w:sz w:val="24"/>
          <w:szCs w:val="24"/>
        </w:rPr>
      </w:pPr>
    </w:p>
    <w:p w14:paraId="19362974" w14:textId="34577D03" w:rsidR="00CF3FC5" w:rsidRPr="00F11DBF" w:rsidRDefault="00A72638" w:rsidP="00A27E4E">
      <w:pPr>
        <w:pStyle w:val="Akapitzlist"/>
        <w:numPr>
          <w:ilvl w:val="1"/>
          <w:numId w:val="72"/>
        </w:numPr>
        <w:spacing w:line="23" w:lineRule="atLeast"/>
        <w:ind w:left="709" w:hanging="425"/>
        <w:jc w:val="both"/>
        <w:rPr>
          <w:rFonts w:ascii="Calibri Light" w:hAnsi="Calibri Light" w:cs="Calibri Light"/>
          <w:sz w:val="24"/>
          <w:szCs w:val="24"/>
        </w:rPr>
      </w:pPr>
      <w:r w:rsidRPr="00F11DBF">
        <w:rPr>
          <w:rFonts w:ascii="Calibri Light" w:hAnsi="Calibri Light" w:cs="Calibri Light"/>
          <w:sz w:val="24"/>
          <w:szCs w:val="24"/>
        </w:rPr>
        <w:t>Podmiotowe środki dowodowe, przedmiotowe środki d</w:t>
      </w:r>
      <w:r w:rsidR="00230CC9" w:rsidRPr="00F11DBF">
        <w:rPr>
          <w:rFonts w:ascii="Calibri Light" w:hAnsi="Calibri Light" w:cs="Calibri Light"/>
          <w:sz w:val="24"/>
          <w:szCs w:val="24"/>
        </w:rPr>
        <w:t>owodowe oraz inne dokumenty lub </w:t>
      </w:r>
      <w:r w:rsidRPr="00F11DBF">
        <w:rPr>
          <w:rFonts w:ascii="Calibri Light" w:hAnsi="Calibri Light" w:cs="Calibri Light"/>
          <w:sz w:val="24"/>
          <w:szCs w:val="24"/>
        </w:rPr>
        <w:t>oświadczenia, sporządzone w języku obcym przekazuje się wraz z tłumaczeniem na język polski</w:t>
      </w:r>
      <w:r w:rsidR="001B37C3" w:rsidRPr="00F11DBF">
        <w:rPr>
          <w:rFonts w:ascii="Calibri Light" w:hAnsi="Calibri Light" w:cs="Calibri Light"/>
          <w:sz w:val="24"/>
          <w:szCs w:val="24"/>
        </w:rPr>
        <w:t>.</w:t>
      </w:r>
    </w:p>
    <w:p w14:paraId="1448C949" w14:textId="77777777" w:rsidR="00CF3FC5" w:rsidRPr="00F11DBF" w:rsidRDefault="001B37C3" w:rsidP="00A27E4E">
      <w:pPr>
        <w:pStyle w:val="Akapitzlist"/>
        <w:numPr>
          <w:ilvl w:val="1"/>
          <w:numId w:val="72"/>
        </w:numPr>
        <w:spacing w:line="23" w:lineRule="atLeast"/>
        <w:ind w:left="709" w:hanging="425"/>
        <w:jc w:val="both"/>
        <w:rPr>
          <w:rFonts w:ascii="Calibri Light" w:hAnsi="Calibri Light" w:cs="Calibri Light"/>
          <w:sz w:val="24"/>
          <w:szCs w:val="24"/>
        </w:rPr>
      </w:pPr>
      <w:r w:rsidRPr="00F11DBF">
        <w:rPr>
          <w:rFonts w:ascii="Calibri Light" w:hAnsi="Calibri Light" w:cs="Calibri Light"/>
          <w:sz w:val="24"/>
          <w:szCs w:val="24"/>
        </w:rPr>
        <w:t>Oferta musi być podpisana przez osobę/y upoważnioną/e do reprezentowania Wykonawcy.</w:t>
      </w:r>
    </w:p>
    <w:p w14:paraId="57747AC6" w14:textId="4BA78CD6" w:rsidR="00CF3FC5" w:rsidRPr="00F11DBF" w:rsidRDefault="001B37C3" w:rsidP="00A27E4E">
      <w:pPr>
        <w:pStyle w:val="Akapitzlist"/>
        <w:numPr>
          <w:ilvl w:val="1"/>
          <w:numId w:val="72"/>
        </w:numPr>
        <w:spacing w:line="23" w:lineRule="atLeast"/>
        <w:ind w:left="709" w:hanging="425"/>
        <w:jc w:val="both"/>
        <w:rPr>
          <w:rFonts w:ascii="Calibri Light" w:hAnsi="Calibri Light" w:cs="Calibri Light"/>
          <w:sz w:val="24"/>
          <w:szCs w:val="24"/>
        </w:rPr>
      </w:pPr>
      <w:r w:rsidRPr="00F11DBF">
        <w:rPr>
          <w:rFonts w:ascii="Calibri Light" w:hAnsi="Calibri Light" w:cs="Calibri Light"/>
          <w:sz w:val="24"/>
          <w:szCs w:val="24"/>
        </w:rPr>
        <w:t>Upoważnienie (pełnomocnictwo) do podpisania oferty, do poświadczania dokumentów za zgodność z oryginałem należy dołączyć do oferty</w:t>
      </w:r>
      <w:r w:rsidR="00A72638" w:rsidRPr="00F11DBF">
        <w:rPr>
          <w:rFonts w:ascii="Calibri Light" w:hAnsi="Calibri Light" w:cs="Calibri Light"/>
          <w:sz w:val="24"/>
          <w:szCs w:val="24"/>
        </w:rPr>
        <w:t xml:space="preserve"> zgodnie z ust. </w:t>
      </w:r>
      <w:r w:rsidR="002D75BB" w:rsidRPr="00F11DBF">
        <w:rPr>
          <w:rFonts w:ascii="Calibri Light" w:hAnsi="Calibri Light" w:cs="Calibri Light"/>
          <w:sz w:val="24"/>
          <w:szCs w:val="24"/>
        </w:rPr>
        <w:t>4</w:t>
      </w:r>
      <w:r w:rsidR="00A72638" w:rsidRPr="00F11DBF">
        <w:rPr>
          <w:rFonts w:ascii="Calibri Light" w:hAnsi="Calibri Light" w:cs="Calibri Light"/>
          <w:sz w:val="24"/>
          <w:szCs w:val="24"/>
        </w:rPr>
        <w:t>.3. niniejszego rozdziału SWZ</w:t>
      </w:r>
      <w:r w:rsidRPr="00F11DBF">
        <w:rPr>
          <w:rFonts w:ascii="Calibri Light" w:hAnsi="Calibri Light" w:cs="Calibri Light"/>
          <w:sz w:val="24"/>
          <w:szCs w:val="24"/>
        </w:rPr>
        <w:t>, o ile nie wynika ono z dokumentów rejestrowych Wykonawcy</w:t>
      </w:r>
      <w:r w:rsidR="00A72638" w:rsidRPr="00F11DBF">
        <w:rPr>
          <w:rFonts w:ascii="Calibri Light" w:hAnsi="Calibri Light" w:cs="Calibri Light"/>
          <w:sz w:val="24"/>
          <w:szCs w:val="24"/>
        </w:rPr>
        <w:t>, jeżeli Zamawiający może je uzyskać za pomocą bezpłatnych i ogólnodostępnych baz danych.</w:t>
      </w:r>
    </w:p>
    <w:p w14:paraId="164F61C9" w14:textId="2A96E87B" w:rsidR="00711F25" w:rsidRPr="00F11DBF" w:rsidRDefault="00711F25" w:rsidP="00A27E4E">
      <w:pPr>
        <w:pStyle w:val="Akapitzlist"/>
        <w:numPr>
          <w:ilvl w:val="1"/>
          <w:numId w:val="72"/>
        </w:numPr>
        <w:spacing w:line="23" w:lineRule="atLeast"/>
        <w:ind w:left="709" w:hanging="425"/>
        <w:jc w:val="both"/>
        <w:rPr>
          <w:rFonts w:ascii="Calibri Light" w:hAnsi="Calibri Light" w:cs="Calibri Light"/>
          <w:sz w:val="24"/>
          <w:szCs w:val="24"/>
        </w:rPr>
      </w:pPr>
      <w:r w:rsidRPr="00F11DBF">
        <w:rPr>
          <w:rFonts w:ascii="Calibri Light" w:hAnsi="Calibri Light" w:cs="Calibri Light"/>
          <w:sz w:val="24"/>
          <w:szCs w:val="24"/>
        </w:rPr>
        <w:t xml:space="preserve">W przypadku, gdy w opatrzonej kwalifikowanym podpisem elektronicznym, podpisem zaufanym lub podpisem osobistym ofercie lub oświadczeniu Wykonawcy, zostały naniesione zmiany, oferta/oświadczenie Wykonawcy </w:t>
      </w:r>
      <w:r w:rsidRPr="00F11DBF">
        <w:rPr>
          <w:rFonts w:ascii="Calibri Light" w:hAnsi="Calibri Light" w:cs="Calibri Light"/>
          <w:b/>
          <w:sz w:val="24"/>
          <w:szCs w:val="24"/>
        </w:rPr>
        <w:t>muszą być ponownie</w:t>
      </w:r>
      <w:r w:rsidRPr="00F11DBF">
        <w:rPr>
          <w:rFonts w:ascii="Calibri Light" w:hAnsi="Calibri Light" w:cs="Calibri Light"/>
          <w:sz w:val="24"/>
          <w:szCs w:val="24"/>
        </w:rPr>
        <w:t xml:space="preserve"> podpisane kwalifikowanym podpisem elektronicznym lub podpisem zaufanym lub podpisem osobistym, przez Wykonawcę lub osobę/y upoważnioną/e do reprezentowania Wykonawcy/ów wspólnie ubiegających się o udzielenie zamówienia publicznego.</w:t>
      </w:r>
    </w:p>
    <w:p w14:paraId="49CDEAD3" w14:textId="42000286" w:rsidR="001B37C3" w:rsidRPr="00F11DBF" w:rsidRDefault="001B37C3" w:rsidP="006771D4">
      <w:pPr>
        <w:pStyle w:val="Akapitzlist"/>
        <w:numPr>
          <w:ilvl w:val="0"/>
          <w:numId w:val="40"/>
        </w:numPr>
        <w:tabs>
          <w:tab w:val="clear" w:pos="567"/>
        </w:tabs>
        <w:spacing w:before="60"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Wykonawca może wycofać złożoną przez siebie ofertę</w:t>
      </w:r>
      <w:r w:rsidR="00580F17" w:rsidRPr="00F11DBF">
        <w:rPr>
          <w:rFonts w:ascii="Calibri Light" w:hAnsi="Calibri Light" w:cs="Calibri Light"/>
          <w:sz w:val="24"/>
          <w:szCs w:val="24"/>
        </w:rPr>
        <w:t>. S</w:t>
      </w:r>
      <w:r w:rsidRPr="00F11DBF">
        <w:rPr>
          <w:rFonts w:ascii="Calibri Light" w:hAnsi="Calibri Light" w:cs="Calibri Light"/>
          <w:sz w:val="24"/>
          <w:szCs w:val="24"/>
        </w:rPr>
        <w:t>posób zmiany lub wycofania oferty został op</w:t>
      </w:r>
      <w:r w:rsidR="00FD1627" w:rsidRPr="00F11DBF">
        <w:rPr>
          <w:rFonts w:ascii="Calibri Light" w:hAnsi="Calibri Light" w:cs="Calibri Light"/>
          <w:sz w:val="24"/>
          <w:szCs w:val="24"/>
        </w:rPr>
        <w:t xml:space="preserve">isany w </w:t>
      </w:r>
      <w:r w:rsidR="00C547B5" w:rsidRPr="00F11DBF">
        <w:rPr>
          <w:rFonts w:ascii="Calibri Light" w:hAnsi="Calibri Light" w:cs="Calibri Light"/>
          <w:sz w:val="24"/>
          <w:szCs w:val="24"/>
        </w:rPr>
        <w:t xml:space="preserve">instrukcjach </w:t>
      </w:r>
      <w:r w:rsidR="00A151F4" w:rsidRPr="00F11DBF">
        <w:rPr>
          <w:rFonts w:ascii="Calibri Light" w:hAnsi="Calibri Light" w:cs="Calibri Light"/>
          <w:sz w:val="24"/>
          <w:szCs w:val="24"/>
        </w:rPr>
        <w:t>dla Wykonawców</w:t>
      </w:r>
      <w:r w:rsidR="00594660" w:rsidRPr="00F11DBF">
        <w:rPr>
          <w:rFonts w:ascii="Calibri Light" w:hAnsi="Calibri Light" w:cs="Calibri Light"/>
          <w:sz w:val="24"/>
          <w:szCs w:val="24"/>
        </w:rPr>
        <w:t>, o których mowa w ust.</w:t>
      </w:r>
      <w:r w:rsidR="00246FB5" w:rsidRPr="00F11DBF">
        <w:rPr>
          <w:rFonts w:ascii="Calibri Light" w:hAnsi="Calibri Light" w:cs="Calibri Light"/>
          <w:sz w:val="24"/>
          <w:szCs w:val="24"/>
        </w:rPr>
        <w:t xml:space="preserve"> </w:t>
      </w:r>
      <w:r w:rsidR="007449E7" w:rsidRPr="00F11DBF">
        <w:rPr>
          <w:rFonts w:ascii="Calibri Light" w:hAnsi="Calibri Light" w:cs="Calibri Light"/>
          <w:sz w:val="24"/>
          <w:szCs w:val="24"/>
        </w:rPr>
        <w:t>1</w:t>
      </w:r>
      <w:r w:rsidR="00034009" w:rsidRPr="00F11DBF">
        <w:rPr>
          <w:rFonts w:ascii="Calibri Light" w:hAnsi="Calibri Light" w:cs="Calibri Light"/>
          <w:sz w:val="24"/>
          <w:szCs w:val="24"/>
        </w:rPr>
        <w:t xml:space="preserve"> </w:t>
      </w:r>
      <w:r w:rsidR="00AD56B3" w:rsidRPr="00F11DBF">
        <w:rPr>
          <w:rFonts w:ascii="Calibri Light" w:hAnsi="Calibri Light" w:cs="Calibri Light"/>
          <w:sz w:val="24"/>
          <w:szCs w:val="24"/>
        </w:rPr>
        <w:t xml:space="preserve">i ust. </w:t>
      </w:r>
      <w:r w:rsidR="00D03DCA" w:rsidRPr="00F11DBF">
        <w:rPr>
          <w:rFonts w:ascii="Calibri Light" w:hAnsi="Calibri Light" w:cs="Calibri Light"/>
          <w:sz w:val="24"/>
          <w:szCs w:val="24"/>
        </w:rPr>
        <w:t>5</w:t>
      </w:r>
      <w:r w:rsidR="00C547B5" w:rsidRPr="00F11DBF">
        <w:rPr>
          <w:rFonts w:ascii="Calibri Light" w:hAnsi="Calibri Light" w:cs="Calibri Light"/>
          <w:sz w:val="24"/>
          <w:szCs w:val="24"/>
        </w:rPr>
        <w:t xml:space="preserve">. rozdziału </w:t>
      </w:r>
      <w:r w:rsidR="00D03DCA" w:rsidRPr="00F11DBF">
        <w:rPr>
          <w:rFonts w:ascii="Calibri Light" w:hAnsi="Calibri Light" w:cs="Calibri Light"/>
          <w:sz w:val="24"/>
          <w:szCs w:val="24"/>
        </w:rPr>
        <w:t>XIII</w:t>
      </w:r>
      <w:r w:rsidR="00C547B5" w:rsidRPr="00F11DBF">
        <w:rPr>
          <w:rFonts w:ascii="Calibri Light" w:hAnsi="Calibri Light" w:cs="Calibri Light"/>
          <w:sz w:val="24"/>
          <w:szCs w:val="24"/>
        </w:rPr>
        <w:t xml:space="preserve"> SWZ</w:t>
      </w:r>
      <w:r w:rsidR="00034009" w:rsidRPr="00F11DBF">
        <w:rPr>
          <w:rFonts w:ascii="Calibri Light" w:hAnsi="Calibri Light" w:cs="Calibri Light"/>
          <w:sz w:val="24"/>
          <w:szCs w:val="24"/>
        </w:rPr>
        <w:t>.</w:t>
      </w:r>
    </w:p>
    <w:p w14:paraId="7A4225B6" w14:textId="77777777" w:rsidR="00CF3FC5" w:rsidRPr="00F11DBF" w:rsidRDefault="00F31894" w:rsidP="006771D4">
      <w:pPr>
        <w:pStyle w:val="Akapitzlist"/>
        <w:numPr>
          <w:ilvl w:val="0"/>
          <w:numId w:val="40"/>
        </w:numPr>
        <w:tabs>
          <w:tab w:val="clear" w:pos="567"/>
        </w:tabs>
        <w:spacing w:before="60"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 xml:space="preserve">Protokół postępowania </w:t>
      </w:r>
      <w:r w:rsidR="00294939" w:rsidRPr="00F11DBF">
        <w:rPr>
          <w:rFonts w:ascii="Calibri Light" w:hAnsi="Calibri Light" w:cs="Calibri Light"/>
          <w:sz w:val="24"/>
          <w:szCs w:val="24"/>
        </w:rPr>
        <w:t xml:space="preserve">o udzielenie zamówienia </w:t>
      </w:r>
      <w:r w:rsidRPr="00F11DBF">
        <w:rPr>
          <w:rFonts w:ascii="Calibri Light" w:hAnsi="Calibri Light" w:cs="Calibri Light"/>
          <w:sz w:val="24"/>
          <w:szCs w:val="24"/>
        </w:rPr>
        <w:t>wraz z załącznikami, w tym oferta Wykonawcy wraz z załącznikami</w:t>
      </w:r>
      <w:r w:rsidR="00294939" w:rsidRPr="00F11DBF">
        <w:rPr>
          <w:rFonts w:ascii="Calibri Light" w:hAnsi="Calibri Light" w:cs="Calibri Light"/>
          <w:sz w:val="24"/>
          <w:szCs w:val="24"/>
        </w:rPr>
        <w:t>,</w:t>
      </w:r>
      <w:r w:rsidRPr="00F11DBF">
        <w:rPr>
          <w:rFonts w:ascii="Calibri Light" w:hAnsi="Calibri Light" w:cs="Calibri Light"/>
          <w:sz w:val="24"/>
          <w:szCs w:val="24"/>
        </w:rPr>
        <w:t xml:space="preserve"> </w:t>
      </w:r>
      <w:r w:rsidR="00294939" w:rsidRPr="00F11DBF">
        <w:rPr>
          <w:rFonts w:ascii="Calibri Light" w:hAnsi="Calibri Light" w:cs="Calibri Light"/>
          <w:sz w:val="24"/>
          <w:szCs w:val="24"/>
        </w:rPr>
        <w:t>są</w:t>
      </w:r>
      <w:r w:rsidRPr="00F11DBF">
        <w:rPr>
          <w:rFonts w:ascii="Calibri Light" w:hAnsi="Calibri Light" w:cs="Calibri Light"/>
          <w:sz w:val="24"/>
          <w:szCs w:val="24"/>
        </w:rPr>
        <w:t xml:space="preserve"> jawn</w:t>
      </w:r>
      <w:r w:rsidR="00294939" w:rsidRPr="00F11DBF">
        <w:rPr>
          <w:rFonts w:ascii="Calibri Light" w:hAnsi="Calibri Light" w:cs="Calibri Light"/>
          <w:sz w:val="24"/>
          <w:szCs w:val="24"/>
        </w:rPr>
        <w:t>e</w:t>
      </w:r>
      <w:r w:rsidR="001B37C3" w:rsidRPr="00F11DBF">
        <w:rPr>
          <w:rFonts w:ascii="Calibri Light" w:hAnsi="Calibri Light" w:cs="Calibri Light"/>
          <w:sz w:val="24"/>
          <w:szCs w:val="24"/>
        </w:rPr>
        <w:t>,</w:t>
      </w:r>
      <w:r w:rsidRPr="00F11DBF">
        <w:rPr>
          <w:rFonts w:ascii="Calibri Light" w:hAnsi="Calibri Light" w:cs="Calibri Light"/>
          <w:sz w:val="24"/>
          <w:szCs w:val="24"/>
        </w:rPr>
        <w:t xml:space="preserve"> </w:t>
      </w:r>
      <w:r w:rsidR="001B37C3" w:rsidRPr="00F11DBF">
        <w:rPr>
          <w:rFonts w:ascii="Calibri Light" w:hAnsi="Calibri Light" w:cs="Calibri Light"/>
          <w:sz w:val="24"/>
          <w:szCs w:val="24"/>
        </w:rPr>
        <w:t xml:space="preserve">z wyjątkiem informacji stanowiących tajemnicę przedsiębiorstwa w rozumieniu przepisów o zwalczaniu nieuczciwej konkurencji, </w:t>
      </w:r>
      <w:r w:rsidR="00294939" w:rsidRPr="00F11DBF">
        <w:rPr>
          <w:rFonts w:ascii="Calibri Light" w:hAnsi="Calibri Light" w:cs="Calibri Light"/>
          <w:sz w:val="24"/>
          <w:szCs w:val="24"/>
        </w:rPr>
        <w:t>jeżeli</w:t>
      </w:r>
      <w:r w:rsidR="001B37C3" w:rsidRPr="00F11DBF">
        <w:rPr>
          <w:rFonts w:ascii="Calibri Light" w:hAnsi="Calibri Light" w:cs="Calibri Light"/>
          <w:sz w:val="24"/>
          <w:szCs w:val="24"/>
        </w:rPr>
        <w:t xml:space="preserve"> Wykonawca</w:t>
      </w:r>
      <w:r w:rsidR="00936515" w:rsidRPr="00F11DBF">
        <w:rPr>
          <w:rFonts w:ascii="Calibri Light" w:hAnsi="Calibri Light" w:cs="Calibri Light"/>
          <w:sz w:val="24"/>
          <w:szCs w:val="24"/>
        </w:rPr>
        <w:t xml:space="preserve"> wraz z </w:t>
      </w:r>
      <w:r w:rsidR="00294939" w:rsidRPr="00F11DBF">
        <w:rPr>
          <w:rFonts w:ascii="Calibri Light" w:hAnsi="Calibri Light" w:cs="Calibri Light"/>
          <w:sz w:val="24"/>
          <w:szCs w:val="24"/>
        </w:rPr>
        <w:t xml:space="preserve">przekazaniem takich informacji zastrzegł, że </w:t>
      </w:r>
      <w:r w:rsidR="003B4F41" w:rsidRPr="00F11DBF">
        <w:rPr>
          <w:rFonts w:ascii="Calibri Light" w:hAnsi="Calibri Light" w:cs="Calibri Light"/>
          <w:sz w:val="24"/>
          <w:szCs w:val="24"/>
        </w:rPr>
        <w:t>nie mogą być on</w:t>
      </w:r>
      <w:r w:rsidR="006D02DF" w:rsidRPr="00F11DBF">
        <w:rPr>
          <w:rFonts w:ascii="Calibri Light" w:hAnsi="Calibri Light" w:cs="Calibri Light"/>
          <w:sz w:val="24"/>
          <w:szCs w:val="24"/>
        </w:rPr>
        <w:t>e udostępniane oraz wykazał, że </w:t>
      </w:r>
      <w:r w:rsidR="003B4F41" w:rsidRPr="00F11DBF">
        <w:rPr>
          <w:rFonts w:ascii="Calibri Light" w:hAnsi="Calibri Light" w:cs="Calibri Light"/>
          <w:sz w:val="24"/>
          <w:szCs w:val="24"/>
        </w:rPr>
        <w:t>zastrzeżone informacje stanowią tajemnicę przedsiębiorstwa.</w:t>
      </w:r>
      <w:r w:rsidR="00294939" w:rsidRPr="00F11DBF">
        <w:rPr>
          <w:rFonts w:ascii="Calibri Light" w:hAnsi="Calibri Light" w:cs="Calibri Light"/>
          <w:sz w:val="24"/>
          <w:szCs w:val="24"/>
        </w:rPr>
        <w:t xml:space="preserve"> </w:t>
      </w:r>
      <w:r w:rsidR="001B37C3" w:rsidRPr="00F11DBF">
        <w:rPr>
          <w:rFonts w:ascii="Calibri Light" w:hAnsi="Calibri Light" w:cs="Calibri Light"/>
          <w:sz w:val="24"/>
          <w:szCs w:val="24"/>
        </w:rPr>
        <w:t>Wykonawca nie</w:t>
      </w:r>
      <w:r w:rsidR="003B4F41" w:rsidRPr="00F11DBF">
        <w:rPr>
          <w:rFonts w:ascii="Calibri Light" w:hAnsi="Calibri Light" w:cs="Calibri Light"/>
          <w:sz w:val="24"/>
          <w:szCs w:val="24"/>
        </w:rPr>
        <w:t> </w:t>
      </w:r>
      <w:r w:rsidR="001B37C3" w:rsidRPr="00F11DBF">
        <w:rPr>
          <w:rFonts w:ascii="Calibri Light" w:hAnsi="Calibri Light" w:cs="Calibri Light"/>
          <w:sz w:val="24"/>
          <w:szCs w:val="24"/>
        </w:rPr>
        <w:t xml:space="preserve">może zastrzec informacji, o których mowa </w:t>
      </w:r>
      <w:r w:rsidR="0032298D" w:rsidRPr="00F11DBF">
        <w:rPr>
          <w:rFonts w:ascii="Calibri Light" w:hAnsi="Calibri Light" w:cs="Calibri Light"/>
          <w:sz w:val="24"/>
          <w:szCs w:val="24"/>
        </w:rPr>
        <w:t>w art. 222 ust. 5</w:t>
      </w:r>
      <w:r w:rsidR="001B37C3" w:rsidRPr="00F11DBF">
        <w:rPr>
          <w:rFonts w:ascii="Calibri Light" w:hAnsi="Calibri Light" w:cs="Calibri Light"/>
          <w:sz w:val="24"/>
          <w:szCs w:val="24"/>
        </w:rPr>
        <w:t xml:space="preserve"> ustawy.</w:t>
      </w:r>
    </w:p>
    <w:p w14:paraId="5D26E90B" w14:textId="1A5F9642" w:rsidR="00CF3FC5" w:rsidRPr="00F11DBF" w:rsidRDefault="001B37C3" w:rsidP="00A27E4E">
      <w:pPr>
        <w:pStyle w:val="Akapitzlist"/>
        <w:numPr>
          <w:ilvl w:val="1"/>
          <w:numId w:val="73"/>
        </w:numPr>
        <w:spacing w:line="23" w:lineRule="atLeast"/>
        <w:ind w:left="567"/>
        <w:jc w:val="both"/>
        <w:rPr>
          <w:rFonts w:ascii="Calibri Light" w:hAnsi="Calibri Light" w:cs="Calibri Light"/>
          <w:sz w:val="24"/>
          <w:szCs w:val="24"/>
        </w:rPr>
      </w:pPr>
      <w:r w:rsidRPr="00F11DBF">
        <w:rPr>
          <w:rFonts w:ascii="Calibri Light" w:hAnsi="Calibri Light" w:cs="Calibri Light"/>
          <w:color w:val="000000" w:themeColor="text1"/>
          <w:sz w:val="24"/>
          <w:szCs w:val="24"/>
        </w:rPr>
        <w:t>W przypadku, gdy Wykonawca nie wykaże, że zastrzeżone informacje stanowią tajemnicę przedsiębiorstwa w rozumieniu art</w:t>
      </w:r>
      <w:r w:rsidR="00CF3FC5" w:rsidRPr="00F11DBF">
        <w:rPr>
          <w:rFonts w:ascii="Calibri Light" w:hAnsi="Calibri Light" w:cs="Calibri Light"/>
          <w:color w:val="000000" w:themeColor="text1"/>
          <w:sz w:val="24"/>
          <w:szCs w:val="24"/>
        </w:rPr>
        <w:t xml:space="preserve">. 11 ust. 2 ustawy z dnia 16 kwietnia </w:t>
      </w:r>
      <w:r w:rsidRPr="00F11DBF">
        <w:rPr>
          <w:rFonts w:ascii="Calibri Light" w:hAnsi="Calibri Light" w:cs="Calibri Light"/>
          <w:color w:val="000000" w:themeColor="text1"/>
          <w:sz w:val="24"/>
          <w:szCs w:val="24"/>
        </w:rPr>
        <w:lastRenderedPageBreak/>
        <w:t>1993r. o zwalczaniu nieuczciwej konkurencji (</w:t>
      </w:r>
      <w:r w:rsidRPr="00F11DBF">
        <w:rPr>
          <w:rFonts w:ascii="Calibri Light" w:hAnsi="Calibri Light" w:cs="Calibri Light"/>
          <w:sz w:val="24"/>
          <w:szCs w:val="24"/>
        </w:rPr>
        <w:t>tj. Dz. U. z 202</w:t>
      </w:r>
      <w:r w:rsidR="000C7A0E" w:rsidRPr="00F11DBF">
        <w:rPr>
          <w:rFonts w:ascii="Calibri Light" w:hAnsi="Calibri Light" w:cs="Calibri Light"/>
          <w:sz w:val="24"/>
          <w:szCs w:val="24"/>
        </w:rPr>
        <w:t>2</w:t>
      </w:r>
      <w:r w:rsidRPr="00F11DBF">
        <w:rPr>
          <w:rFonts w:ascii="Calibri Light" w:hAnsi="Calibri Light" w:cs="Calibri Light"/>
          <w:sz w:val="24"/>
          <w:szCs w:val="24"/>
        </w:rPr>
        <w:t>r. poz. 1</w:t>
      </w:r>
      <w:r w:rsidR="000C7A0E" w:rsidRPr="00F11DBF">
        <w:rPr>
          <w:rFonts w:ascii="Calibri Light" w:hAnsi="Calibri Light" w:cs="Calibri Light"/>
          <w:sz w:val="24"/>
          <w:szCs w:val="24"/>
        </w:rPr>
        <w:t>23</w:t>
      </w:r>
      <w:r w:rsidRPr="00F11DBF">
        <w:rPr>
          <w:rFonts w:ascii="Calibri Light" w:hAnsi="Calibri Light" w:cs="Calibri Light"/>
          <w:sz w:val="24"/>
          <w:szCs w:val="24"/>
        </w:rPr>
        <w:t>3</w:t>
      </w:r>
      <w:r w:rsidRPr="00F11DBF">
        <w:rPr>
          <w:rFonts w:ascii="Calibri Light" w:hAnsi="Calibri Light" w:cs="Calibri Light"/>
          <w:color w:val="000000" w:themeColor="text1"/>
          <w:sz w:val="24"/>
          <w:szCs w:val="24"/>
        </w:rPr>
        <w:t>) Zamawiający uzna zastrzeżenie tajemnicy za bezskuteczne, o czym poinformuje Wykonawcę.</w:t>
      </w:r>
    </w:p>
    <w:p w14:paraId="302F974D" w14:textId="77777777" w:rsidR="00CF3FC5" w:rsidRPr="00F11DBF" w:rsidRDefault="001B37C3" w:rsidP="00A27E4E">
      <w:pPr>
        <w:pStyle w:val="Akapitzlist"/>
        <w:numPr>
          <w:ilvl w:val="1"/>
          <w:numId w:val="73"/>
        </w:numPr>
        <w:spacing w:line="23" w:lineRule="atLeast"/>
        <w:ind w:left="567"/>
        <w:jc w:val="both"/>
        <w:rPr>
          <w:rFonts w:ascii="Calibri Light" w:hAnsi="Calibri Light" w:cs="Calibri Light"/>
          <w:sz w:val="24"/>
          <w:szCs w:val="24"/>
        </w:rPr>
      </w:pPr>
      <w:r w:rsidRPr="00F11DBF">
        <w:rPr>
          <w:rFonts w:ascii="Calibri Light" w:hAnsi="Calibri Light" w:cs="Calibri Light"/>
          <w:color w:val="000000" w:themeColor="text1"/>
          <w:sz w:val="24"/>
          <w:szCs w:val="24"/>
        </w:rPr>
        <w:t>Informacje stanowiące tajemnicę przedsiębiorstwa powinny być zgrupowane i s</w:t>
      </w:r>
      <w:r w:rsidR="003E5F9A" w:rsidRPr="00F11DBF">
        <w:rPr>
          <w:rFonts w:ascii="Calibri Light" w:hAnsi="Calibri Light" w:cs="Calibri Light"/>
          <w:color w:val="000000" w:themeColor="text1"/>
          <w:sz w:val="24"/>
          <w:szCs w:val="24"/>
        </w:rPr>
        <w:t>tanowić oddzielną część oferty - odrębny plik lub pliki elektroniczne. Plik (pliki) należy opatrzyć dopiskiem</w:t>
      </w:r>
      <w:r w:rsidRPr="00F11DBF">
        <w:rPr>
          <w:rFonts w:ascii="Calibri Light" w:hAnsi="Calibri Light" w:cs="Calibri Light"/>
          <w:color w:val="000000" w:themeColor="text1"/>
          <w:sz w:val="24"/>
          <w:szCs w:val="24"/>
        </w:rPr>
        <w:t xml:space="preserve"> „tajemnica </w:t>
      </w:r>
      <w:r w:rsidR="003E5F9A" w:rsidRPr="00F11DBF">
        <w:rPr>
          <w:rFonts w:ascii="Calibri Light" w:hAnsi="Calibri Light" w:cs="Calibri Light"/>
          <w:color w:val="000000" w:themeColor="text1"/>
          <w:sz w:val="24"/>
          <w:szCs w:val="24"/>
        </w:rPr>
        <w:t>przedsiębiorstwa</w:t>
      </w:r>
      <w:r w:rsidRPr="00F11DBF">
        <w:rPr>
          <w:rFonts w:ascii="Calibri Light" w:hAnsi="Calibri Light" w:cs="Calibri Light"/>
          <w:color w:val="000000" w:themeColor="text1"/>
          <w:sz w:val="24"/>
          <w:szCs w:val="24"/>
        </w:rPr>
        <w:t>”</w:t>
      </w:r>
      <w:r w:rsidR="003E5F9A" w:rsidRPr="00F11DBF">
        <w:rPr>
          <w:rFonts w:ascii="Calibri Light" w:hAnsi="Calibri Light" w:cs="Calibri Light"/>
          <w:color w:val="000000" w:themeColor="text1"/>
          <w:sz w:val="24"/>
          <w:szCs w:val="24"/>
        </w:rPr>
        <w:t xml:space="preserve"> lub innym (</w:t>
      </w:r>
      <w:r w:rsidR="003E5F9A" w:rsidRPr="00F11DBF">
        <w:rPr>
          <w:rFonts w:ascii="Calibri Light" w:hAnsi="Calibri Light" w:cs="Calibri Light"/>
          <w:sz w:val="24"/>
          <w:szCs w:val="24"/>
        </w:rPr>
        <w:t>n</w:t>
      </w:r>
      <w:r w:rsidRPr="00F11DBF">
        <w:rPr>
          <w:rFonts w:ascii="Calibri Light" w:hAnsi="Calibri Light" w:cs="Calibri Light"/>
          <w:sz w:val="24"/>
          <w:szCs w:val="24"/>
        </w:rPr>
        <w:t>azwa pliku powinna jednoznacznie wskazywać, iż dane w nim zawarte stanowią tajemnicę przedsiębiorstwa</w:t>
      </w:r>
      <w:r w:rsidR="003E5F9A" w:rsidRPr="00F11DBF">
        <w:rPr>
          <w:rFonts w:ascii="Calibri Light" w:hAnsi="Calibri Light" w:cs="Calibri Light"/>
          <w:sz w:val="24"/>
          <w:szCs w:val="24"/>
        </w:rPr>
        <w:t>).</w:t>
      </w:r>
    </w:p>
    <w:p w14:paraId="59376FEE" w14:textId="0F3B8623" w:rsidR="000E66D6" w:rsidRPr="00A806C1" w:rsidRDefault="003C08F2" w:rsidP="00A27E4E">
      <w:pPr>
        <w:pStyle w:val="Akapitzlist"/>
        <w:numPr>
          <w:ilvl w:val="1"/>
          <w:numId w:val="73"/>
        </w:numPr>
        <w:spacing w:line="23" w:lineRule="atLeast"/>
        <w:ind w:left="567"/>
        <w:jc w:val="both"/>
        <w:rPr>
          <w:rFonts w:ascii="Calibri Light" w:hAnsi="Calibri Light" w:cs="Calibri Light"/>
          <w:sz w:val="24"/>
          <w:szCs w:val="24"/>
        </w:rPr>
      </w:pPr>
      <w:r w:rsidRPr="00F11DBF">
        <w:rPr>
          <w:rFonts w:ascii="Calibri Light" w:hAnsi="Calibri Light" w:cs="Calibri Light"/>
          <w:color w:val="000000" w:themeColor="text1"/>
          <w:sz w:val="24"/>
          <w:szCs w:val="24"/>
        </w:rPr>
        <w:t>Protokół postępowania wraz z załącznikami, w tym oferty wraz z załącznikami, udostępnia się na wniosek</w:t>
      </w:r>
      <w:r w:rsidR="001B37C3" w:rsidRPr="00F11DBF">
        <w:rPr>
          <w:rFonts w:ascii="Calibri Light" w:hAnsi="Calibri Light" w:cs="Calibri Light"/>
          <w:color w:val="000000" w:themeColor="text1"/>
          <w:sz w:val="24"/>
          <w:szCs w:val="24"/>
        </w:rPr>
        <w:t>.</w:t>
      </w:r>
    </w:p>
    <w:p w14:paraId="7234165E" w14:textId="6E8E03DF"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XVII</w:t>
      </w:r>
    </w:p>
    <w:p w14:paraId="534B0BCF" w14:textId="3ECDE948"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INFORMACJA NA TEMAT WSPÓLNEGO UBIEGANIA SIĘ WYKONAWCÓW</w:t>
      </w:r>
    </w:p>
    <w:p w14:paraId="0110E130" w14:textId="3EFD8E81"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O UDZIELENIE ZAMÓWIENIA</w:t>
      </w:r>
    </w:p>
    <w:p w14:paraId="2050C8AD" w14:textId="77777777" w:rsidR="000A11CE" w:rsidRPr="00F11DBF" w:rsidRDefault="000A11CE" w:rsidP="000A11CE">
      <w:pPr>
        <w:rPr>
          <w:rFonts w:ascii="Calibri Light" w:hAnsi="Calibri Light" w:cs="Calibri Light"/>
        </w:rPr>
      </w:pPr>
    </w:p>
    <w:p w14:paraId="1303A423" w14:textId="562F5835" w:rsidR="00EB7879" w:rsidRPr="00F11DBF" w:rsidRDefault="00EB7879" w:rsidP="005609DA">
      <w:pPr>
        <w:pStyle w:val="Akapitzlist"/>
        <w:numPr>
          <w:ilvl w:val="1"/>
          <w:numId w:val="4"/>
        </w:numPr>
        <w:tabs>
          <w:tab w:val="clear" w:pos="510"/>
          <w:tab w:val="left" w:pos="284"/>
        </w:tabs>
        <w:spacing w:line="23" w:lineRule="atLeast"/>
        <w:ind w:left="284" w:hanging="284"/>
        <w:jc w:val="both"/>
        <w:rPr>
          <w:rFonts w:ascii="Calibri Light" w:hAnsi="Calibri Light" w:cs="Calibri Light"/>
          <w:sz w:val="24"/>
          <w:szCs w:val="24"/>
        </w:rPr>
      </w:pPr>
      <w:r w:rsidRPr="00F11DBF">
        <w:rPr>
          <w:rFonts w:ascii="Calibri Light" w:hAnsi="Calibri Light" w:cs="Calibri Light"/>
          <w:sz w:val="24"/>
          <w:szCs w:val="24"/>
        </w:rPr>
        <w:t>Wykonawcy mogą wspólnie ubiegać się o udzielenie zamówienia.</w:t>
      </w:r>
    </w:p>
    <w:p w14:paraId="0DBC95EE" w14:textId="77777777" w:rsidR="00EB7879" w:rsidRPr="00F11DBF" w:rsidRDefault="00EB7879" w:rsidP="005609DA">
      <w:pPr>
        <w:pStyle w:val="Akapitzlist"/>
        <w:numPr>
          <w:ilvl w:val="1"/>
          <w:numId w:val="4"/>
        </w:numPr>
        <w:tabs>
          <w:tab w:val="clear" w:pos="510"/>
          <w:tab w:val="left" w:pos="284"/>
        </w:tabs>
        <w:spacing w:line="23" w:lineRule="atLeast"/>
        <w:ind w:left="284" w:hanging="284"/>
        <w:jc w:val="both"/>
        <w:rPr>
          <w:rFonts w:ascii="Calibri Light" w:hAnsi="Calibri Light" w:cs="Calibri Light"/>
          <w:sz w:val="24"/>
          <w:szCs w:val="24"/>
        </w:rPr>
      </w:pPr>
      <w:r w:rsidRPr="00F11DBF">
        <w:rPr>
          <w:rFonts w:ascii="Calibri Light" w:hAnsi="Calibri Light" w:cs="Calibri Light"/>
          <w:sz w:val="24"/>
          <w:szCs w:val="24"/>
        </w:rPr>
        <w:t>Wykonawcy wspólnie ubiegający się o udzielenie zamówienia, ustanawiają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7EAEED22" w14:textId="05454385" w:rsidR="00EB7879" w:rsidRPr="00F11DBF" w:rsidRDefault="00EB7879" w:rsidP="005609DA">
      <w:pPr>
        <w:numPr>
          <w:ilvl w:val="1"/>
          <w:numId w:val="4"/>
        </w:numPr>
        <w:tabs>
          <w:tab w:val="clear" w:pos="510"/>
          <w:tab w:val="left" w:pos="284"/>
        </w:tabs>
        <w:spacing w:line="23" w:lineRule="atLeast"/>
        <w:ind w:left="284" w:hanging="284"/>
        <w:jc w:val="both"/>
        <w:rPr>
          <w:rFonts w:ascii="Calibri Light" w:hAnsi="Calibri Light" w:cs="Calibri Light"/>
          <w:sz w:val="24"/>
          <w:szCs w:val="24"/>
        </w:rPr>
      </w:pPr>
      <w:r w:rsidRPr="00F11DBF">
        <w:rPr>
          <w:rFonts w:ascii="Calibri Light" w:hAnsi="Calibri Light" w:cs="Calibri Light"/>
          <w:sz w:val="24"/>
          <w:szCs w:val="24"/>
        </w:rPr>
        <w:t xml:space="preserve">Wykonawcy wspólnie ubiegający się o udzielenie zamówienia, zobowiązani są złożyć wraz z ofertą stosowne pełnomocnictwo – zgodnie z ust. </w:t>
      </w:r>
      <w:r w:rsidR="000A11CE" w:rsidRPr="00F11DBF">
        <w:rPr>
          <w:rFonts w:ascii="Calibri Light" w:hAnsi="Calibri Light" w:cs="Calibri Light"/>
          <w:sz w:val="24"/>
          <w:szCs w:val="24"/>
        </w:rPr>
        <w:t>3</w:t>
      </w:r>
      <w:r w:rsidRPr="00F11DBF">
        <w:rPr>
          <w:rFonts w:ascii="Calibri Light" w:hAnsi="Calibri Light" w:cs="Calibri Light"/>
          <w:sz w:val="24"/>
          <w:szCs w:val="24"/>
        </w:rPr>
        <w:t>.3. rozdz. XVI SWZ – nie dotyczy spółki cywilnej, o ile upoważnienie/pełnomocnictwo do występowania w imieniu tej spółki wynika z dołączonej do oferty umowy spółki</w:t>
      </w:r>
      <w:r w:rsidR="002D6984">
        <w:rPr>
          <w:rFonts w:ascii="Calibri Light" w:hAnsi="Calibri Light" w:cs="Calibri Light"/>
          <w:sz w:val="24"/>
          <w:szCs w:val="24"/>
        </w:rPr>
        <w:t xml:space="preserve"> cywilnej</w:t>
      </w:r>
      <w:r w:rsidRPr="00F11DBF">
        <w:rPr>
          <w:rFonts w:ascii="Calibri Light" w:hAnsi="Calibri Light" w:cs="Calibri Light"/>
          <w:sz w:val="24"/>
          <w:szCs w:val="24"/>
        </w:rPr>
        <w:t xml:space="preserve"> bądź wszyscy wspólnicy podpiszą ofertę.</w:t>
      </w:r>
      <w:r w:rsidR="00753598" w:rsidRPr="00F11DBF">
        <w:rPr>
          <w:rFonts w:ascii="Calibri Light" w:hAnsi="Calibri Light" w:cs="Calibri Light"/>
          <w:sz w:val="24"/>
          <w:szCs w:val="24"/>
        </w:rPr>
        <w:t xml:space="preserve"> </w:t>
      </w:r>
      <w:r w:rsidRPr="00F11DBF">
        <w:rPr>
          <w:rFonts w:ascii="Calibri Light" w:hAnsi="Calibri Light" w:cs="Calibri Light"/>
          <w:sz w:val="24"/>
          <w:szCs w:val="24"/>
        </w:rPr>
        <w:t>Pełnomocnictwo, o którym mowa powyżej może wynikać albo z dokumentu pod taką samą nazwą, albo z umowy Wykonawców wspólnie ubiegających się o udzielenie zamówienia.</w:t>
      </w:r>
    </w:p>
    <w:p w14:paraId="17CC3F32" w14:textId="77777777" w:rsidR="00EB7879" w:rsidRPr="00F11DBF" w:rsidRDefault="00EB7879" w:rsidP="005609DA">
      <w:pPr>
        <w:numPr>
          <w:ilvl w:val="1"/>
          <w:numId w:val="4"/>
        </w:numPr>
        <w:tabs>
          <w:tab w:val="clear" w:pos="510"/>
          <w:tab w:val="left" w:pos="284"/>
        </w:tabs>
        <w:spacing w:line="23" w:lineRule="atLeast"/>
        <w:ind w:left="284" w:hanging="284"/>
        <w:jc w:val="both"/>
        <w:rPr>
          <w:rFonts w:ascii="Calibri Light" w:hAnsi="Calibri Light" w:cs="Calibri Light"/>
          <w:sz w:val="24"/>
          <w:szCs w:val="24"/>
        </w:rPr>
      </w:pPr>
      <w:r w:rsidRPr="00F11DBF">
        <w:rPr>
          <w:rFonts w:ascii="Calibri Light" w:hAnsi="Calibri Light" w:cs="Calibri Light"/>
          <w:sz w:val="24"/>
          <w:szCs w:val="24"/>
        </w:rPr>
        <w:t>Oferta musi być podpisana w taki sposób, by prawnie zobowiązywała wszystkich Wykonawców występujących wspólnie (przez każdego z Wykonawców lub upoważnionego pełnomocnika).</w:t>
      </w:r>
    </w:p>
    <w:p w14:paraId="11A10ECC" w14:textId="7E9EAFE6" w:rsidR="00EB7879" w:rsidRPr="00F11DBF" w:rsidRDefault="00EB7879" w:rsidP="005609DA">
      <w:pPr>
        <w:numPr>
          <w:ilvl w:val="1"/>
          <w:numId w:val="4"/>
        </w:numPr>
        <w:tabs>
          <w:tab w:val="clear" w:pos="510"/>
          <w:tab w:val="left" w:pos="284"/>
        </w:tabs>
        <w:spacing w:line="23" w:lineRule="atLeast"/>
        <w:ind w:left="284" w:hanging="284"/>
        <w:jc w:val="both"/>
        <w:rPr>
          <w:rFonts w:ascii="Calibri Light" w:hAnsi="Calibri Light" w:cs="Calibri Light"/>
          <w:sz w:val="24"/>
          <w:szCs w:val="24"/>
        </w:rPr>
      </w:pPr>
      <w:r w:rsidRPr="00F11DBF">
        <w:rPr>
          <w:rFonts w:ascii="Calibri Light" w:hAnsi="Calibri Light" w:cs="Calibri Light"/>
          <w:bCs/>
          <w:sz w:val="24"/>
          <w:szCs w:val="24"/>
        </w:rPr>
        <w:t xml:space="preserve">W przypadku wspólnego ubiegania się o udzielenie zamówienie przez Wykonawców oświadczenie, o którym mowa w art. 125 ustawy (ust. </w:t>
      </w:r>
      <w:r w:rsidR="000A11CE" w:rsidRPr="00F11DBF">
        <w:rPr>
          <w:rFonts w:ascii="Calibri Light" w:hAnsi="Calibri Light" w:cs="Calibri Light"/>
          <w:bCs/>
          <w:sz w:val="24"/>
          <w:szCs w:val="24"/>
        </w:rPr>
        <w:t>3</w:t>
      </w:r>
      <w:r w:rsidRPr="00F11DBF">
        <w:rPr>
          <w:rFonts w:ascii="Calibri Light" w:hAnsi="Calibri Light" w:cs="Calibri Light"/>
          <w:bCs/>
          <w:sz w:val="24"/>
          <w:szCs w:val="24"/>
        </w:rPr>
        <w:t xml:space="preserve">.1. rozdziału XVI SWZ) składa każdy z Wykonawców wspólnie ubiegających się o zamówienie. Oświadczenia te potwierdzają spełnianie warunków udziału w postępowaniu w zakresie, w którym </w:t>
      </w:r>
      <w:bookmarkStart w:id="2" w:name="_Hlk60825101"/>
      <w:r w:rsidRPr="00F11DBF">
        <w:rPr>
          <w:rFonts w:ascii="Calibri Light" w:hAnsi="Calibri Light" w:cs="Calibri Light"/>
          <w:bCs/>
          <w:sz w:val="24"/>
          <w:szCs w:val="24"/>
        </w:rPr>
        <w:t>Wykonawca wspólnie ubiegający się o udzielenie zamówienia</w:t>
      </w:r>
      <w:bookmarkEnd w:id="2"/>
      <w:r w:rsidRPr="00F11DBF">
        <w:rPr>
          <w:rFonts w:ascii="Calibri Light" w:hAnsi="Calibri Light" w:cs="Calibri Light"/>
          <w:bCs/>
          <w:sz w:val="24"/>
          <w:szCs w:val="24"/>
        </w:rPr>
        <w:t xml:space="preserve"> wykazuje spełnianie warunków udziału w postępowaniu, oraz brak podstaw wykluczenia - każdy z Wykonawców wspólnie ubiegających się o udzielenie zamówienia nie może podlegać wykluczeniu z postępowania w oparciu o wskazane w SWZ podstawy wykluczenia. Powyższe oznacza, iż:</w:t>
      </w:r>
    </w:p>
    <w:p w14:paraId="6AC17356" w14:textId="77777777" w:rsidR="00EB7879" w:rsidRPr="00F11DBF" w:rsidRDefault="00EB7879" w:rsidP="00A27E4E">
      <w:pPr>
        <w:pStyle w:val="Akapitzlist"/>
        <w:numPr>
          <w:ilvl w:val="1"/>
          <w:numId w:val="64"/>
        </w:numPr>
        <w:spacing w:line="23" w:lineRule="atLeast"/>
        <w:ind w:left="567" w:hanging="425"/>
        <w:jc w:val="both"/>
        <w:rPr>
          <w:rFonts w:ascii="Calibri Light" w:hAnsi="Calibri Light" w:cs="Calibri Light"/>
          <w:sz w:val="24"/>
          <w:szCs w:val="24"/>
        </w:rPr>
      </w:pPr>
      <w:r w:rsidRPr="00F11DBF">
        <w:rPr>
          <w:rFonts w:ascii="Calibri Light" w:hAnsi="Calibri Light" w:cs="Calibri Light"/>
          <w:bCs/>
          <w:sz w:val="24"/>
          <w:szCs w:val="24"/>
        </w:rPr>
        <w:t>Oświadczenie w zakresie braku podstaw wykluczenia musi złożyć każdy z Wykonawców wspólnie ubiegających się o udzielenie zamówienia;</w:t>
      </w:r>
    </w:p>
    <w:p w14:paraId="1A72922C" w14:textId="1DBC2648" w:rsidR="00EB7879" w:rsidRPr="00F11DBF" w:rsidRDefault="00EB7879" w:rsidP="00A27E4E">
      <w:pPr>
        <w:pStyle w:val="Akapitzlist"/>
        <w:numPr>
          <w:ilvl w:val="1"/>
          <w:numId w:val="64"/>
        </w:numPr>
        <w:spacing w:line="23" w:lineRule="atLeast"/>
        <w:ind w:left="567" w:hanging="425"/>
        <w:jc w:val="both"/>
        <w:rPr>
          <w:rFonts w:ascii="Calibri Light" w:hAnsi="Calibri Light" w:cs="Calibri Light"/>
          <w:sz w:val="24"/>
          <w:szCs w:val="24"/>
        </w:rPr>
      </w:pPr>
      <w:r w:rsidRPr="00F11DBF">
        <w:rPr>
          <w:rFonts w:ascii="Calibri Light" w:hAnsi="Calibri Light" w:cs="Calibri Light"/>
          <w:bCs/>
          <w:sz w:val="24"/>
          <w:szCs w:val="24"/>
        </w:rPr>
        <w:t>Oświadczenie o spełnianiu warunków udziału składa podmiot, który w odniesieniu do danego warunku udziału w postępowaniu potwierdza jego spełnianie; dopuszcza się oświadczenie złożone łącznie, tj. podpisane przez wszystkie podmioty wspólnie składające ofertę lub przez pełnomocnika występującego w imieniu wszystkich podmiotów.</w:t>
      </w:r>
    </w:p>
    <w:p w14:paraId="1E29A0EF" w14:textId="10DB5463" w:rsidR="000A11CE" w:rsidRPr="00F11DBF" w:rsidRDefault="000A11CE" w:rsidP="00A27E4E">
      <w:pPr>
        <w:pStyle w:val="Akapitzlist"/>
        <w:numPr>
          <w:ilvl w:val="0"/>
          <w:numId w:val="64"/>
        </w:numPr>
        <w:jc w:val="both"/>
        <w:rPr>
          <w:rFonts w:ascii="Calibri Light" w:hAnsi="Calibri Light" w:cs="Calibri Light"/>
          <w:sz w:val="24"/>
          <w:szCs w:val="24"/>
        </w:rPr>
      </w:pPr>
      <w:r w:rsidRPr="00F11DBF">
        <w:rPr>
          <w:rFonts w:ascii="Calibri Light" w:hAnsi="Calibri Light" w:cs="Calibri Light"/>
          <w:sz w:val="24"/>
          <w:szCs w:val="24"/>
        </w:rPr>
        <w:t xml:space="preserve">W przypadku o którym mowa w art. 117 ust. 2 lub 3 ustawy, Wykonawcy wspólnie ubiegający się o udzielenie zamówienia zobowiązani są dołączyć do oferty oświadczenie, </w:t>
      </w:r>
      <w:r w:rsidRPr="00F11DBF">
        <w:rPr>
          <w:rFonts w:ascii="Calibri Light" w:hAnsi="Calibri Light" w:cs="Calibri Light"/>
          <w:sz w:val="24"/>
          <w:szCs w:val="24"/>
        </w:rPr>
        <w:lastRenderedPageBreak/>
        <w:t>o którym mowa w art. 117 ust. 4 ustawy („(…) z którego wynika, które robot budowlane, dostawy lub usługi wykonują poszczególni wykonawcy.”</w:t>
      </w:r>
      <w:r w:rsidR="002D6984">
        <w:rPr>
          <w:rFonts w:ascii="Calibri Light" w:hAnsi="Calibri Light" w:cs="Calibri Light"/>
          <w:sz w:val="24"/>
          <w:szCs w:val="24"/>
        </w:rPr>
        <w:t>).</w:t>
      </w:r>
    </w:p>
    <w:p w14:paraId="385E52FD" w14:textId="6E48E579" w:rsidR="00EB7879" w:rsidRPr="00F11DBF" w:rsidRDefault="00EB7879" w:rsidP="00A27E4E">
      <w:pPr>
        <w:pStyle w:val="Akapitzlist"/>
        <w:numPr>
          <w:ilvl w:val="0"/>
          <w:numId w:val="64"/>
        </w:numPr>
        <w:spacing w:line="23" w:lineRule="atLeast"/>
        <w:jc w:val="both"/>
        <w:rPr>
          <w:rFonts w:ascii="Calibri Light" w:hAnsi="Calibri Light" w:cs="Calibri Light"/>
          <w:sz w:val="24"/>
          <w:szCs w:val="24"/>
        </w:rPr>
      </w:pPr>
      <w:r w:rsidRPr="00F11DBF">
        <w:rPr>
          <w:rFonts w:ascii="Calibri Light" w:hAnsi="Calibri Light" w:cs="Calibri Light"/>
          <w:sz w:val="24"/>
          <w:szCs w:val="24"/>
        </w:rPr>
        <w:t>Wszelka korespondencja prowadzona będzie wyłącznie z podmiotem występującym jako pełnomocnik Wykonawców wspólnie ubiegających się o udzielenie zamówienia.</w:t>
      </w:r>
    </w:p>
    <w:p w14:paraId="15A285CF" w14:textId="77777777" w:rsidR="00EB7879" w:rsidRPr="00594365" w:rsidRDefault="00EB7879" w:rsidP="00594365">
      <w:pPr>
        <w:spacing w:line="23" w:lineRule="atLeast"/>
        <w:jc w:val="both"/>
        <w:rPr>
          <w:rFonts w:ascii="Calibri Light" w:hAnsi="Calibri Light" w:cs="Calibri Light"/>
          <w:sz w:val="24"/>
          <w:szCs w:val="24"/>
        </w:rPr>
      </w:pPr>
    </w:p>
    <w:p w14:paraId="16F41E22"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XVIII</w:t>
      </w:r>
    </w:p>
    <w:p w14:paraId="2E34C037" w14:textId="0A765E2E"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INFORMACJA NA TEMAT PODWYKONAWCÓW</w:t>
      </w:r>
    </w:p>
    <w:p w14:paraId="07C77F0B" w14:textId="77777777" w:rsidR="008527C8" w:rsidRPr="00F11DBF" w:rsidRDefault="008527C8" w:rsidP="008527C8">
      <w:pPr>
        <w:rPr>
          <w:rFonts w:ascii="Calibri Light" w:hAnsi="Calibri Light" w:cs="Calibri Light"/>
        </w:rPr>
      </w:pPr>
    </w:p>
    <w:p w14:paraId="0A791B56" w14:textId="4770436E" w:rsidR="00EB7879" w:rsidRPr="00F11DBF" w:rsidRDefault="00EB7879" w:rsidP="007A2D36">
      <w:pPr>
        <w:pStyle w:val="Akapitzlist"/>
        <w:numPr>
          <w:ilvl w:val="0"/>
          <w:numId w:val="39"/>
        </w:numPr>
        <w:spacing w:line="23" w:lineRule="atLeast"/>
        <w:ind w:left="284" w:hanging="284"/>
        <w:jc w:val="both"/>
        <w:rPr>
          <w:rFonts w:ascii="Calibri Light" w:hAnsi="Calibri Light" w:cs="Calibri Light"/>
          <w:b/>
          <w:bCs/>
          <w:sz w:val="24"/>
          <w:szCs w:val="24"/>
        </w:rPr>
      </w:pPr>
      <w:r w:rsidRPr="00F11DBF">
        <w:rPr>
          <w:rFonts w:ascii="Calibri Light" w:hAnsi="Calibri Light" w:cs="Calibri Light"/>
          <w:sz w:val="24"/>
          <w:szCs w:val="24"/>
        </w:rPr>
        <w:t>Wykonawca może powierzyć wykonanie części zamówienia podwykonawcy.</w:t>
      </w:r>
      <w:r w:rsidR="006C67C5" w:rsidRPr="00F11DBF">
        <w:rPr>
          <w:rFonts w:ascii="Calibri Light" w:hAnsi="Calibri Light" w:cs="Calibri Light"/>
          <w:sz w:val="24"/>
          <w:szCs w:val="24"/>
        </w:rPr>
        <w:t xml:space="preserve"> </w:t>
      </w:r>
    </w:p>
    <w:p w14:paraId="631A7BAC" w14:textId="25C62DC1" w:rsidR="00EB7879" w:rsidRPr="00F11DBF" w:rsidRDefault="00EB7879" w:rsidP="007A2D36">
      <w:pPr>
        <w:pStyle w:val="Akapitzlist"/>
        <w:numPr>
          <w:ilvl w:val="0"/>
          <w:numId w:val="39"/>
        </w:numPr>
        <w:spacing w:line="23" w:lineRule="atLeast"/>
        <w:ind w:left="284" w:hanging="284"/>
        <w:jc w:val="both"/>
        <w:rPr>
          <w:rFonts w:ascii="Calibri Light" w:hAnsi="Calibri Light" w:cs="Calibri Light"/>
          <w:sz w:val="24"/>
          <w:szCs w:val="24"/>
        </w:rPr>
      </w:pPr>
      <w:r w:rsidRPr="00F11DBF">
        <w:rPr>
          <w:rFonts w:ascii="Calibri Light" w:hAnsi="Calibri Light" w:cs="Calibri Light"/>
          <w:sz w:val="24"/>
          <w:szCs w:val="24"/>
        </w:rPr>
        <w:t xml:space="preserve">Wykonawca, który zamierza wykonywać zamówienie przy udziale podwykonawcy/ów, musi wyraźnie w ofercie wskazać, jaką część (zakres zamówienia) wykonywać będzie </w:t>
      </w:r>
      <w:r w:rsidR="007A2D36">
        <w:rPr>
          <w:rFonts w:ascii="Calibri Light" w:hAnsi="Calibri Light" w:cs="Calibri Light"/>
          <w:sz w:val="24"/>
          <w:szCs w:val="24"/>
        </w:rPr>
        <w:br/>
      </w:r>
      <w:r w:rsidRPr="00F11DBF">
        <w:rPr>
          <w:rFonts w:ascii="Calibri Light" w:hAnsi="Calibri Light" w:cs="Calibri Light"/>
          <w:sz w:val="24"/>
          <w:szCs w:val="24"/>
        </w:rPr>
        <w:t xml:space="preserve">w jego imieniu podwykonawca </w:t>
      </w:r>
      <w:r w:rsidRPr="00F11DBF">
        <w:rPr>
          <w:rFonts w:ascii="Calibri Light" w:hAnsi="Calibri Light" w:cs="Calibri Light"/>
          <w:b/>
          <w:sz w:val="24"/>
          <w:szCs w:val="24"/>
        </w:rPr>
        <w:t>oraz podać nazwę ewentualnych podwykonawców</w:t>
      </w:r>
      <w:r w:rsidRPr="00F11DBF">
        <w:rPr>
          <w:rFonts w:ascii="Calibri Light" w:hAnsi="Calibri Light" w:cs="Calibri Light"/>
          <w:sz w:val="24"/>
          <w:szCs w:val="24"/>
        </w:rPr>
        <w:t xml:space="preserve">, </w:t>
      </w:r>
      <w:r w:rsidRPr="00F11DBF">
        <w:rPr>
          <w:rFonts w:ascii="Calibri Light" w:hAnsi="Calibri Light" w:cs="Calibri Light"/>
          <w:b/>
          <w:bCs/>
          <w:sz w:val="24"/>
          <w:szCs w:val="24"/>
        </w:rPr>
        <w:t>jeżeli są już znani</w:t>
      </w:r>
      <w:r w:rsidRPr="00F11DBF">
        <w:rPr>
          <w:rFonts w:ascii="Calibri Light" w:hAnsi="Calibri Light" w:cs="Calibri Light"/>
          <w:sz w:val="24"/>
          <w:szCs w:val="24"/>
        </w:rPr>
        <w:t>. Należy w tym celu wypełnić odpowiedni punkt formularza oferty, stanowiącego załącznik nr 1 do SWZ.</w:t>
      </w:r>
      <w:r w:rsidRPr="00F11DBF">
        <w:rPr>
          <w:rFonts w:ascii="Calibri Light" w:hAnsi="Calibri Light" w:cs="Calibri Light"/>
          <w:b/>
          <w:sz w:val="24"/>
          <w:szCs w:val="24"/>
        </w:rPr>
        <w:t xml:space="preserve"> </w:t>
      </w:r>
      <w:r w:rsidRPr="00F11DBF">
        <w:rPr>
          <w:rFonts w:ascii="Calibri Light" w:hAnsi="Calibri Light" w:cs="Calibri Light"/>
          <w:sz w:val="24"/>
          <w:szCs w:val="24"/>
        </w:rPr>
        <w:t>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14:paraId="0A074FA0" w14:textId="7AD6DF97" w:rsidR="00EB7879" w:rsidRPr="00F11DBF" w:rsidRDefault="00EB7879" w:rsidP="007A2D36">
      <w:pPr>
        <w:pStyle w:val="Akapitzlist"/>
        <w:numPr>
          <w:ilvl w:val="0"/>
          <w:numId w:val="39"/>
        </w:numPr>
        <w:spacing w:line="23" w:lineRule="atLeast"/>
        <w:ind w:left="284" w:hanging="284"/>
        <w:jc w:val="both"/>
        <w:rPr>
          <w:rFonts w:ascii="Calibri Light" w:hAnsi="Calibri Light" w:cs="Calibri Light"/>
          <w:sz w:val="24"/>
          <w:szCs w:val="24"/>
        </w:rPr>
      </w:pPr>
      <w:r w:rsidRPr="00F11DBF">
        <w:rPr>
          <w:rFonts w:ascii="Calibri Light" w:hAnsi="Calibri Light" w:cs="Calibri Light"/>
          <w:sz w:val="24"/>
          <w:szCs w:val="24"/>
        </w:rPr>
        <w:t xml:space="preserve">Zamawiający żąda, </w:t>
      </w:r>
      <w:r w:rsidRPr="00F11DBF">
        <w:rPr>
          <w:rFonts w:ascii="Calibri Light" w:hAnsi="Calibri Light" w:cs="Calibri Light"/>
          <w:color w:val="000000"/>
          <w:sz w:val="24"/>
          <w:szCs w:val="24"/>
        </w:rPr>
        <w:t xml:space="preserve">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w:t>
      </w:r>
      <w:r w:rsidR="007A2D36">
        <w:rPr>
          <w:rFonts w:ascii="Calibri Light" w:hAnsi="Calibri Light" w:cs="Calibri Light"/>
          <w:color w:val="000000"/>
          <w:sz w:val="24"/>
          <w:szCs w:val="24"/>
        </w:rPr>
        <w:br/>
      </w:r>
      <w:r w:rsidRPr="00F11DBF">
        <w:rPr>
          <w:rFonts w:ascii="Calibri Light" w:hAnsi="Calibri Light" w:cs="Calibri Light"/>
          <w:color w:val="000000"/>
          <w:sz w:val="24"/>
          <w:szCs w:val="24"/>
        </w:rPr>
        <w:t>o których mowa w zdaniu pierwszym, w trakcie realizacji zamówienia, a także przekazuje wymagane informacje na temat nowych podwykonawców, którym w późniejszym okresie zamierza powierzyć realizację zamówienia.</w:t>
      </w:r>
    </w:p>
    <w:p w14:paraId="4C0F752D" w14:textId="77777777" w:rsidR="000A11CE" w:rsidRPr="00F11DBF" w:rsidRDefault="000A11CE" w:rsidP="007A2D36">
      <w:pPr>
        <w:pStyle w:val="Akapitzlist"/>
        <w:numPr>
          <w:ilvl w:val="0"/>
          <w:numId w:val="39"/>
        </w:numPr>
        <w:ind w:left="284" w:hanging="284"/>
        <w:jc w:val="both"/>
        <w:rPr>
          <w:rFonts w:ascii="Calibri Light" w:hAnsi="Calibri Light" w:cs="Calibri Light"/>
          <w:sz w:val="24"/>
          <w:szCs w:val="24"/>
        </w:rPr>
      </w:pPr>
      <w:r w:rsidRPr="00F11DBF">
        <w:rPr>
          <w:rFonts w:ascii="Calibri Light" w:hAnsi="Calibri Light" w:cs="Calibri Light"/>
          <w:sz w:val="24"/>
          <w:szCs w:val="24"/>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2228C39B" w14:textId="77777777" w:rsidR="00EB7879" w:rsidRPr="00F11DBF" w:rsidRDefault="00EB7879" w:rsidP="007A2D36">
      <w:pPr>
        <w:pStyle w:val="Akapitzlist"/>
        <w:numPr>
          <w:ilvl w:val="0"/>
          <w:numId w:val="39"/>
        </w:numPr>
        <w:spacing w:line="23" w:lineRule="atLeast"/>
        <w:ind w:left="284" w:hanging="284"/>
        <w:jc w:val="both"/>
        <w:rPr>
          <w:rFonts w:ascii="Calibri Light" w:hAnsi="Calibri Light" w:cs="Calibri Light"/>
          <w:sz w:val="24"/>
          <w:szCs w:val="24"/>
        </w:rPr>
      </w:pPr>
      <w:r w:rsidRPr="00F11DBF">
        <w:rPr>
          <w:rFonts w:ascii="Calibri Light" w:hAnsi="Calibri Light" w:cs="Calibri Light"/>
          <w:sz w:val="24"/>
          <w:szCs w:val="24"/>
        </w:rPr>
        <w:t>Powierzenie wykonania części zamówienia podwykonawcom nie zwalnia Wykonawcy z odpowiedzialności za należyte wykonanie tego zamówienia.</w:t>
      </w:r>
    </w:p>
    <w:p w14:paraId="5FF5F326" w14:textId="77777777" w:rsidR="009159C7" w:rsidRPr="00F11DBF" w:rsidRDefault="009159C7" w:rsidP="00504CEA">
      <w:pPr>
        <w:spacing w:line="23" w:lineRule="atLeast"/>
        <w:rPr>
          <w:rFonts w:ascii="Calibri Light" w:hAnsi="Calibri Light" w:cs="Calibri Light"/>
          <w:sz w:val="24"/>
          <w:szCs w:val="24"/>
        </w:rPr>
      </w:pPr>
    </w:p>
    <w:p w14:paraId="3799D3F0" w14:textId="7CE6C2D8"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XIX</w:t>
      </w:r>
    </w:p>
    <w:p w14:paraId="0514A9E3" w14:textId="77777777" w:rsidR="000E66D6" w:rsidRPr="00F11DBF" w:rsidRDefault="000E66D6" w:rsidP="00504CEA">
      <w:pPr>
        <w:pStyle w:val="Nagwek2"/>
        <w:spacing w:line="23" w:lineRule="atLeast"/>
        <w:ind w:firstLine="0"/>
        <w:rPr>
          <w:rFonts w:ascii="Calibri Light" w:hAnsi="Calibri Light" w:cs="Calibri Light"/>
          <w:sz w:val="24"/>
          <w:szCs w:val="24"/>
        </w:rPr>
      </w:pPr>
    </w:p>
    <w:p w14:paraId="23646479" w14:textId="56C4394D" w:rsidR="00EB7879" w:rsidRPr="00F11DBF" w:rsidRDefault="00EB7879" w:rsidP="005609D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 xml:space="preserve">PODSTAWY (PRZESŁANKI) WYKLUCZENIA Z POSTĘPOWANIA, WARUNKI UDZIAŁU </w:t>
      </w:r>
      <w:r w:rsidR="00D02B13">
        <w:rPr>
          <w:rFonts w:ascii="Calibri Light" w:hAnsi="Calibri Light" w:cs="Calibri Light"/>
          <w:sz w:val="24"/>
          <w:szCs w:val="24"/>
        </w:rPr>
        <w:br/>
      </w:r>
      <w:r w:rsidRPr="00F11DBF">
        <w:rPr>
          <w:rFonts w:ascii="Calibri Light" w:hAnsi="Calibri Light" w:cs="Calibri Light"/>
          <w:sz w:val="24"/>
          <w:szCs w:val="24"/>
        </w:rPr>
        <w:t>W POSTĘPOWANIU</w:t>
      </w:r>
      <w:r w:rsidR="00734E12" w:rsidRPr="00F11DBF">
        <w:rPr>
          <w:rFonts w:ascii="Calibri Light" w:hAnsi="Calibri Light" w:cs="Calibri Light"/>
          <w:sz w:val="24"/>
          <w:szCs w:val="24"/>
        </w:rPr>
        <w:t xml:space="preserve"> </w:t>
      </w:r>
    </w:p>
    <w:p w14:paraId="5D6F37F8" w14:textId="77777777" w:rsidR="00EB7879" w:rsidRPr="00F11DBF" w:rsidRDefault="00EB7879" w:rsidP="005609D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WYKAZ PODMIOTOWYCH ŚRODKÓW DOWODOWYCH</w:t>
      </w:r>
    </w:p>
    <w:p w14:paraId="0EC2FFE9" w14:textId="77777777" w:rsidR="00EB7879" w:rsidRPr="00F11DBF" w:rsidRDefault="00EB7879" w:rsidP="00504CEA">
      <w:pPr>
        <w:tabs>
          <w:tab w:val="left" w:pos="1701"/>
        </w:tabs>
        <w:spacing w:line="23" w:lineRule="atLeast"/>
        <w:ind w:left="1701" w:hanging="1701"/>
        <w:jc w:val="both"/>
        <w:rPr>
          <w:rFonts w:ascii="Calibri Light" w:hAnsi="Calibri Light" w:cs="Calibri Light"/>
          <w:b/>
          <w:sz w:val="24"/>
          <w:szCs w:val="24"/>
        </w:rPr>
      </w:pPr>
    </w:p>
    <w:p w14:paraId="69E046D0" w14:textId="77777777" w:rsidR="00EB7879" w:rsidRPr="00F11DBF" w:rsidRDefault="00EB7879" w:rsidP="006771D4">
      <w:pPr>
        <w:pStyle w:val="Akapitzlist"/>
        <w:numPr>
          <w:ilvl w:val="0"/>
          <w:numId w:val="37"/>
        </w:numPr>
        <w:spacing w:line="23" w:lineRule="atLeast"/>
        <w:ind w:left="357" w:hanging="357"/>
        <w:jc w:val="both"/>
        <w:rPr>
          <w:rFonts w:ascii="Calibri Light" w:hAnsi="Calibri Light" w:cs="Calibri Light"/>
          <w:b/>
          <w:sz w:val="24"/>
          <w:szCs w:val="24"/>
        </w:rPr>
      </w:pPr>
      <w:r w:rsidRPr="00F11DBF">
        <w:rPr>
          <w:rFonts w:ascii="Calibri Light" w:hAnsi="Calibri Light" w:cs="Calibri Light"/>
          <w:b/>
          <w:sz w:val="24"/>
          <w:szCs w:val="24"/>
        </w:rPr>
        <w:t>O udzielenie zamówienia mogą się ubiegać Wykonawcy, którzy:</w:t>
      </w:r>
    </w:p>
    <w:p w14:paraId="5C098A1A" w14:textId="77777777" w:rsidR="00EB7879" w:rsidRPr="00F11DBF" w:rsidRDefault="00EB7879" w:rsidP="006771D4">
      <w:pPr>
        <w:pStyle w:val="Akapitzlist"/>
        <w:numPr>
          <w:ilvl w:val="0"/>
          <w:numId w:val="38"/>
        </w:numPr>
        <w:spacing w:line="23" w:lineRule="atLeast"/>
        <w:ind w:left="709" w:hanging="283"/>
        <w:jc w:val="both"/>
        <w:rPr>
          <w:rFonts w:ascii="Calibri Light" w:hAnsi="Calibri Light" w:cs="Calibri Light"/>
          <w:sz w:val="24"/>
          <w:szCs w:val="24"/>
        </w:rPr>
      </w:pPr>
      <w:r w:rsidRPr="00F11DBF">
        <w:rPr>
          <w:rFonts w:ascii="Calibri Light" w:hAnsi="Calibri Light" w:cs="Calibri Light"/>
          <w:sz w:val="24"/>
          <w:szCs w:val="24"/>
        </w:rPr>
        <w:t>nie podlegają wykluczeniu;</w:t>
      </w:r>
    </w:p>
    <w:p w14:paraId="09B6CCEF" w14:textId="40D7216E" w:rsidR="00513D3D" w:rsidRPr="00F11DBF" w:rsidRDefault="000A11CE" w:rsidP="006771D4">
      <w:pPr>
        <w:pStyle w:val="Akapitzlist"/>
        <w:numPr>
          <w:ilvl w:val="0"/>
          <w:numId w:val="38"/>
        </w:numPr>
        <w:spacing w:line="23" w:lineRule="atLeast"/>
        <w:ind w:left="709" w:hanging="283"/>
        <w:jc w:val="both"/>
        <w:rPr>
          <w:rFonts w:ascii="Calibri Light" w:hAnsi="Calibri Light" w:cs="Calibri Light"/>
          <w:b/>
          <w:color w:val="000000" w:themeColor="text1"/>
          <w:sz w:val="24"/>
          <w:szCs w:val="24"/>
        </w:rPr>
      </w:pPr>
      <w:r w:rsidRPr="00F11DBF">
        <w:rPr>
          <w:rFonts w:ascii="Calibri Light" w:hAnsi="Calibri Light" w:cs="Calibri Light"/>
          <w:color w:val="000000" w:themeColor="text1"/>
          <w:sz w:val="24"/>
          <w:szCs w:val="24"/>
        </w:rPr>
        <w:t xml:space="preserve">spełniają warunki udziału w postępowaniu, określone przez Zamawiającego </w:t>
      </w:r>
      <w:r w:rsidR="00D02B13">
        <w:rPr>
          <w:rFonts w:ascii="Calibri Light" w:hAnsi="Calibri Light" w:cs="Calibri Light"/>
          <w:color w:val="000000" w:themeColor="text1"/>
          <w:sz w:val="24"/>
          <w:szCs w:val="24"/>
        </w:rPr>
        <w:br/>
      </w:r>
      <w:r w:rsidRPr="00F11DBF">
        <w:rPr>
          <w:rFonts w:ascii="Calibri Light" w:hAnsi="Calibri Light" w:cs="Calibri Light"/>
          <w:color w:val="000000" w:themeColor="text1"/>
          <w:sz w:val="24"/>
          <w:szCs w:val="24"/>
        </w:rPr>
        <w:t>w ogłoszeniu o zamówieniu oraz w ust. 3 niniejszego rozdziału SWZ</w:t>
      </w:r>
      <w:r w:rsidR="00CC3997" w:rsidRPr="00F11DBF">
        <w:rPr>
          <w:rFonts w:ascii="Calibri Light" w:hAnsi="Calibri Light" w:cs="Calibri Light"/>
          <w:color w:val="000000" w:themeColor="text1"/>
          <w:sz w:val="24"/>
          <w:szCs w:val="24"/>
        </w:rPr>
        <w:t>.</w:t>
      </w:r>
      <w:r w:rsidR="00EB7879" w:rsidRPr="00F11DBF">
        <w:rPr>
          <w:rFonts w:ascii="Calibri Light" w:hAnsi="Calibri Light" w:cs="Calibri Light"/>
          <w:color w:val="000000" w:themeColor="text1"/>
          <w:sz w:val="24"/>
          <w:szCs w:val="24"/>
        </w:rPr>
        <w:t xml:space="preserve"> </w:t>
      </w:r>
    </w:p>
    <w:p w14:paraId="5DBCE20C" w14:textId="536BF24A" w:rsidR="00EB7879" w:rsidRPr="00F11DBF" w:rsidRDefault="00EB7879" w:rsidP="005609DA">
      <w:pPr>
        <w:pStyle w:val="Akapitzlist"/>
        <w:numPr>
          <w:ilvl w:val="0"/>
          <w:numId w:val="37"/>
        </w:numPr>
        <w:spacing w:line="23" w:lineRule="atLeast"/>
        <w:ind w:left="425" w:hanging="425"/>
        <w:jc w:val="both"/>
        <w:rPr>
          <w:rFonts w:ascii="Calibri Light" w:hAnsi="Calibri Light" w:cs="Calibri Light"/>
          <w:b/>
          <w:sz w:val="24"/>
          <w:szCs w:val="24"/>
        </w:rPr>
      </w:pPr>
      <w:r w:rsidRPr="00F11DBF">
        <w:rPr>
          <w:rFonts w:ascii="Calibri Light" w:hAnsi="Calibri Light" w:cs="Calibri Light"/>
          <w:b/>
          <w:sz w:val="24"/>
          <w:szCs w:val="24"/>
        </w:rPr>
        <w:t>Podstawy wykluczenia:</w:t>
      </w:r>
    </w:p>
    <w:p w14:paraId="3238DF98" w14:textId="7A931986" w:rsidR="00EB7879" w:rsidRPr="00F11DBF" w:rsidRDefault="00EB7879" w:rsidP="005609DA">
      <w:pPr>
        <w:pStyle w:val="Akapitzlist"/>
        <w:numPr>
          <w:ilvl w:val="1"/>
          <w:numId w:val="37"/>
        </w:numPr>
        <w:tabs>
          <w:tab w:val="left" w:pos="993"/>
        </w:tabs>
        <w:spacing w:line="23" w:lineRule="atLeast"/>
        <w:ind w:left="709" w:hanging="425"/>
        <w:jc w:val="both"/>
        <w:rPr>
          <w:rFonts w:ascii="Calibri Light" w:hAnsi="Calibri Light" w:cs="Calibri Light"/>
          <w:b/>
          <w:sz w:val="24"/>
          <w:szCs w:val="24"/>
        </w:rPr>
      </w:pPr>
      <w:r w:rsidRPr="00F11DBF">
        <w:rPr>
          <w:rFonts w:ascii="Calibri Light" w:hAnsi="Calibri Light" w:cs="Calibri Light"/>
          <w:b/>
          <w:sz w:val="24"/>
          <w:szCs w:val="24"/>
        </w:rPr>
        <w:t>Zamawiający wykluczy z postępowania Wykonawcę w przypadkach, o których mowa w art. 108 ust. 1 pkt 1-6 ustawy (obligatoryjne przesłanki wykluczenia)</w:t>
      </w:r>
      <w:r w:rsidR="007A2D36">
        <w:rPr>
          <w:rFonts w:ascii="Calibri Light" w:hAnsi="Calibri Light" w:cs="Calibri Light"/>
          <w:b/>
          <w:sz w:val="24"/>
          <w:szCs w:val="24"/>
        </w:rPr>
        <w:t>.</w:t>
      </w:r>
    </w:p>
    <w:p w14:paraId="6620A9C6" w14:textId="182A465D" w:rsidR="00EB7879" w:rsidRPr="00F11DBF" w:rsidRDefault="00EB7879" w:rsidP="006771D4">
      <w:pPr>
        <w:pStyle w:val="Akapitzlist"/>
        <w:numPr>
          <w:ilvl w:val="1"/>
          <w:numId w:val="37"/>
        </w:numPr>
        <w:spacing w:before="120" w:line="23" w:lineRule="atLeast"/>
        <w:ind w:left="568" w:hanging="284"/>
        <w:jc w:val="both"/>
        <w:rPr>
          <w:rFonts w:ascii="Calibri Light" w:hAnsi="Calibri Light" w:cs="Calibri Light"/>
          <w:b/>
          <w:sz w:val="24"/>
          <w:szCs w:val="24"/>
        </w:rPr>
      </w:pPr>
      <w:r w:rsidRPr="00F11DBF">
        <w:rPr>
          <w:rFonts w:ascii="Calibri Light" w:hAnsi="Calibri Light" w:cs="Calibri Light"/>
          <w:b/>
          <w:sz w:val="24"/>
          <w:szCs w:val="24"/>
        </w:rPr>
        <w:lastRenderedPageBreak/>
        <w:t xml:space="preserve">Zamawiający przewiduje także dodatkowe/fakultatywne podstawy (przesłanki) wykluczenia zawarte w art. 109 ust. 1 </w:t>
      </w:r>
      <w:r w:rsidR="00303339" w:rsidRPr="00F11DBF">
        <w:rPr>
          <w:rFonts w:ascii="Calibri Light" w:hAnsi="Calibri Light" w:cs="Calibri Light"/>
          <w:b/>
          <w:sz w:val="24"/>
          <w:szCs w:val="24"/>
        </w:rPr>
        <w:t xml:space="preserve">pkt. </w:t>
      </w:r>
      <w:r w:rsidR="00E11ADB" w:rsidRPr="00F11DBF">
        <w:rPr>
          <w:rFonts w:ascii="Calibri Light" w:hAnsi="Calibri Light" w:cs="Calibri Light"/>
          <w:b/>
          <w:sz w:val="24"/>
          <w:szCs w:val="24"/>
        </w:rPr>
        <w:t xml:space="preserve">2, 3, </w:t>
      </w:r>
      <w:r w:rsidR="00303339" w:rsidRPr="00F11DBF">
        <w:rPr>
          <w:rFonts w:ascii="Calibri Light" w:hAnsi="Calibri Light" w:cs="Calibri Light"/>
          <w:b/>
          <w:sz w:val="24"/>
          <w:szCs w:val="24"/>
        </w:rPr>
        <w:t xml:space="preserve">4, 5, 7, 8 i pkt.10 </w:t>
      </w:r>
      <w:r w:rsidRPr="00F11DBF">
        <w:rPr>
          <w:rFonts w:ascii="Calibri Light" w:hAnsi="Calibri Light" w:cs="Calibri Light"/>
          <w:b/>
          <w:sz w:val="24"/>
          <w:szCs w:val="24"/>
        </w:rPr>
        <w:t xml:space="preserve">ustawy i wykluczy </w:t>
      </w:r>
      <w:r w:rsidR="00D02B13">
        <w:rPr>
          <w:rFonts w:ascii="Calibri Light" w:hAnsi="Calibri Light" w:cs="Calibri Light"/>
          <w:b/>
          <w:sz w:val="24"/>
          <w:szCs w:val="24"/>
        </w:rPr>
        <w:br/>
      </w:r>
      <w:r w:rsidRPr="00F11DBF">
        <w:rPr>
          <w:rFonts w:ascii="Calibri Light" w:hAnsi="Calibri Light" w:cs="Calibri Light"/>
          <w:b/>
          <w:sz w:val="24"/>
          <w:szCs w:val="24"/>
        </w:rPr>
        <w:t>z postępowania Wykonawcę w następujących przypadkach:</w:t>
      </w:r>
    </w:p>
    <w:p w14:paraId="7CBD5360" w14:textId="77777777" w:rsidR="00E11ADB" w:rsidRPr="00F11DBF" w:rsidRDefault="00E11ADB" w:rsidP="006771D4">
      <w:pPr>
        <w:pStyle w:val="Akapitzlist"/>
        <w:numPr>
          <w:ilvl w:val="3"/>
          <w:numId w:val="4"/>
        </w:numPr>
        <w:tabs>
          <w:tab w:val="left" w:pos="993"/>
        </w:tabs>
        <w:spacing w:line="23" w:lineRule="atLeast"/>
        <w:ind w:left="993" w:hanging="426"/>
        <w:jc w:val="both"/>
        <w:rPr>
          <w:rFonts w:ascii="Calibri Light" w:hAnsi="Calibri Light" w:cs="Calibri Light"/>
          <w:sz w:val="24"/>
          <w:szCs w:val="24"/>
        </w:rPr>
      </w:pPr>
      <w:r w:rsidRPr="00F11DBF">
        <w:rPr>
          <w:rFonts w:ascii="Calibri Light" w:hAnsi="Calibri Light" w:cs="Calibri Light"/>
          <w:sz w:val="24"/>
          <w:szCs w:val="24"/>
        </w:rPr>
        <w:t>który naruszył obowiązki w dziedzinie ochrony środowiska, prawa socjalnego lub prawa pracy:</w:t>
      </w:r>
    </w:p>
    <w:p w14:paraId="25CE5549" w14:textId="28DA299D" w:rsidR="00E11ADB" w:rsidRPr="00F11DBF" w:rsidRDefault="00E11ADB" w:rsidP="006771D4">
      <w:pPr>
        <w:pStyle w:val="Akapitzlist"/>
        <w:numPr>
          <w:ilvl w:val="5"/>
          <w:numId w:val="4"/>
        </w:numPr>
        <w:tabs>
          <w:tab w:val="left" w:pos="993"/>
        </w:tabs>
        <w:spacing w:line="23" w:lineRule="atLeast"/>
        <w:ind w:left="993" w:hanging="284"/>
        <w:jc w:val="both"/>
        <w:rPr>
          <w:rFonts w:ascii="Calibri Light" w:hAnsi="Calibri Light" w:cs="Calibri Light"/>
          <w:sz w:val="24"/>
          <w:szCs w:val="24"/>
        </w:rPr>
      </w:pPr>
      <w:r w:rsidRPr="00F11DBF">
        <w:rPr>
          <w:rFonts w:ascii="Calibri Light" w:hAnsi="Calibri Light" w:cs="Calibri Light"/>
          <w:sz w:val="24"/>
          <w:szCs w:val="24"/>
        </w:rPr>
        <w:t xml:space="preserve">będącego osobą fizyczną skazanego prawomocnie za przestępstwo przeciwko środowisku, o którym mowa w rozdziale XXII Kodeksu karnego lub za przestępstwo przeciwko prawom osób wykonujących pracę zarobkową, o którym mowa </w:t>
      </w:r>
      <w:r w:rsidR="00D02B13">
        <w:rPr>
          <w:rFonts w:ascii="Calibri Light" w:hAnsi="Calibri Light" w:cs="Calibri Light"/>
          <w:sz w:val="24"/>
          <w:szCs w:val="24"/>
        </w:rPr>
        <w:br/>
      </w:r>
      <w:r w:rsidRPr="00F11DBF">
        <w:rPr>
          <w:rFonts w:ascii="Calibri Light" w:hAnsi="Calibri Light" w:cs="Calibri Light"/>
          <w:sz w:val="24"/>
          <w:szCs w:val="24"/>
        </w:rPr>
        <w:t>w rozdziale XXVIII Kodeksu karnego, lub za odpowiedni czyn zabroniony określony w przepisach prawa obcego,</w:t>
      </w:r>
    </w:p>
    <w:p w14:paraId="77AAA031" w14:textId="2447A23C" w:rsidR="00E11ADB" w:rsidRPr="00F11DBF" w:rsidRDefault="00E11ADB" w:rsidP="006771D4">
      <w:pPr>
        <w:pStyle w:val="Akapitzlist"/>
        <w:numPr>
          <w:ilvl w:val="5"/>
          <w:numId w:val="4"/>
        </w:numPr>
        <w:tabs>
          <w:tab w:val="left" w:pos="993"/>
        </w:tabs>
        <w:spacing w:line="23" w:lineRule="atLeast"/>
        <w:ind w:left="993" w:hanging="284"/>
        <w:jc w:val="both"/>
        <w:rPr>
          <w:rFonts w:ascii="Calibri Light" w:hAnsi="Calibri Light" w:cs="Calibri Light"/>
          <w:sz w:val="24"/>
          <w:szCs w:val="24"/>
        </w:rPr>
      </w:pPr>
      <w:r w:rsidRPr="00F11DBF">
        <w:rPr>
          <w:rFonts w:ascii="Calibri Light" w:hAnsi="Calibri Light" w:cs="Calibri Light"/>
          <w:sz w:val="24"/>
          <w:szCs w:val="24"/>
        </w:rPr>
        <w:t>będącego osobą fizyczną prawomocnie ukaranego za wykroczenie przeciwko prawom pracownika lub wykroczenie przeciwko środowisku, jeżeli za jego popełnienie wymierzono karę aresztu, ograniczenia wolności lub karę grzywny,</w:t>
      </w:r>
    </w:p>
    <w:p w14:paraId="18E867EB" w14:textId="0C67D98E" w:rsidR="00E11ADB" w:rsidRPr="00F11DBF" w:rsidRDefault="00E11ADB" w:rsidP="006771D4">
      <w:pPr>
        <w:pStyle w:val="Akapitzlist"/>
        <w:numPr>
          <w:ilvl w:val="5"/>
          <w:numId w:val="4"/>
        </w:numPr>
        <w:tabs>
          <w:tab w:val="left" w:pos="993"/>
        </w:tabs>
        <w:spacing w:line="23" w:lineRule="atLeast"/>
        <w:ind w:left="993" w:hanging="284"/>
        <w:jc w:val="both"/>
        <w:rPr>
          <w:rFonts w:ascii="Calibri Light" w:hAnsi="Calibri Light" w:cs="Calibri Light"/>
          <w:sz w:val="24"/>
          <w:szCs w:val="24"/>
        </w:rPr>
      </w:pPr>
      <w:r w:rsidRPr="00F11DBF">
        <w:rPr>
          <w:rFonts w:ascii="Calibri Light" w:hAnsi="Calibri Light" w:cs="Calibri Light"/>
          <w:sz w:val="24"/>
          <w:szCs w:val="24"/>
        </w:rPr>
        <w:t>wobec którego wydano ostateczną decyzję administracyjną o naruszeniu obowiązków wynikających z prawa ochrony środowiska, prawa pracy lub przepisów o zabezpieczeniu społecznym, jeżeli wymierzono tą decyzją karę pieniężną</w:t>
      </w:r>
    </w:p>
    <w:p w14:paraId="29C875D1" w14:textId="547B3EFB" w:rsidR="00E11ADB" w:rsidRPr="00F11DBF" w:rsidRDefault="00E11ADB" w:rsidP="006771D4">
      <w:pPr>
        <w:pStyle w:val="Akapitzlist"/>
        <w:numPr>
          <w:ilvl w:val="3"/>
          <w:numId w:val="4"/>
        </w:numPr>
        <w:tabs>
          <w:tab w:val="left" w:pos="993"/>
        </w:tabs>
        <w:spacing w:line="23" w:lineRule="atLeast"/>
        <w:ind w:left="993" w:hanging="426"/>
        <w:jc w:val="both"/>
        <w:rPr>
          <w:rFonts w:ascii="Calibri Light" w:hAnsi="Calibri Light" w:cs="Calibri Light"/>
          <w:sz w:val="24"/>
          <w:szCs w:val="24"/>
        </w:rPr>
      </w:pPr>
      <w:r w:rsidRPr="00F11DBF">
        <w:rPr>
          <w:rFonts w:ascii="Calibri Light" w:hAnsi="Calibri Light" w:cs="Calibri Light"/>
          <w:sz w:val="24"/>
          <w:szCs w:val="24"/>
        </w:rPr>
        <w:t xml:space="preserve">jeżeli urzędującego członka jego organu zarządzającego lub nadzorczego, wspólnika spółki w spółce jawnej lub partnerskiej albo komplementariusza </w:t>
      </w:r>
      <w:r w:rsidR="00D02B13">
        <w:rPr>
          <w:rFonts w:ascii="Calibri Light" w:hAnsi="Calibri Light" w:cs="Calibri Light"/>
          <w:sz w:val="24"/>
          <w:szCs w:val="24"/>
        </w:rPr>
        <w:br/>
      </w:r>
      <w:r w:rsidRPr="00F11DBF">
        <w:rPr>
          <w:rFonts w:ascii="Calibri Light" w:hAnsi="Calibri Light" w:cs="Calibri Light"/>
          <w:sz w:val="24"/>
          <w:szCs w:val="24"/>
        </w:rPr>
        <w:t xml:space="preserve">w spółce komandytowej lub komandytowo-akcyjnej lub prokurenta prawomocnie skazano za przestępstwo lub ukarano za wykroczenie, o którym mowa w pkt </w:t>
      </w:r>
      <w:r w:rsidR="00285BB8" w:rsidRPr="00F11DBF">
        <w:rPr>
          <w:rFonts w:ascii="Calibri Light" w:hAnsi="Calibri Light" w:cs="Calibri Light"/>
          <w:sz w:val="24"/>
          <w:szCs w:val="24"/>
        </w:rPr>
        <w:t>1</w:t>
      </w:r>
      <w:r w:rsidRPr="00F11DBF">
        <w:rPr>
          <w:rFonts w:ascii="Calibri Light" w:hAnsi="Calibri Light" w:cs="Calibri Light"/>
          <w:sz w:val="24"/>
          <w:szCs w:val="24"/>
        </w:rPr>
        <w:t xml:space="preserve"> lit. a lub b;</w:t>
      </w:r>
    </w:p>
    <w:p w14:paraId="0E1DF603" w14:textId="399F27D9" w:rsidR="00EB7879" w:rsidRPr="00F11DBF" w:rsidRDefault="00EB7879" w:rsidP="006771D4">
      <w:pPr>
        <w:pStyle w:val="Akapitzlist"/>
        <w:numPr>
          <w:ilvl w:val="3"/>
          <w:numId w:val="4"/>
        </w:numPr>
        <w:tabs>
          <w:tab w:val="left" w:pos="993"/>
        </w:tabs>
        <w:spacing w:line="23" w:lineRule="atLeast"/>
        <w:ind w:left="993" w:hanging="426"/>
        <w:jc w:val="both"/>
        <w:rPr>
          <w:rFonts w:ascii="Calibri Light" w:hAnsi="Calibri Light" w:cs="Calibri Light"/>
          <w:sz w:val="24"/>
          <w:szCs w:val="24"/>
        </w:rPr>
      </w:pPr>
      <w:r w:rsidRPr="00F11DBF">
        <w:rPr>
          <w:rFonts w:ascii="Calibri Light" w:hAnsi="Calibri Light" w:cs="Calibri Light"/>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E7385D7" w14:textId="77777777" w:rsidR="00EB7879" w:rsidRPr="00F11DBF" w:rsidRDefault="00EB7879" w:rsidP="006771D4">
      <w:pPr>
        <w:pStyle w:val="Akapitzlist"/>
        <w:numPr>
          <w:ilvl w:val="3"/>
          <w:numId w:val="4"/>
        </w:numPr>
        <w:tabs>
          <w:tab w:val="left" w:pos="993"/>
        </w:tabs>
        <w:spacing w:line="23" w:lineRule="atLeast"/>
        <w:ind w:left="993" w:hanging="426"/>
        <w:jc w:val="both"/>
        <w:rPr>
          <w:rFonts w:ascii="Calibri Light" w:hAnsi="Calibri Light" w:cs="Calibri Light"/>
          <w:color w:val="FF0000"/>
          <w:sz w:val="24"/>
          <w:szCs w:val="24"/>
        </w:rPr>
      </w:pPr>
      <w:r w:rsidRPr="00F11DBF">
        <w:rPr>
          <w:rFonts w:ascii="Calibri Light" w:hAnsi="Calibri Light" w:cs="Calibri Light"/>
          <w:sz w:val="24"/>
          <w:szCs w:val="24"/>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20E25E27" w14:textId="2EE16FBC" w:rsidR="00EB7879" w:rsidRPr="00F11DBF" w:rsidRDefault="00EB7879" w:rsidP="006771D4">
      <w:pPr>
        <w:pStyle w:val="Akapitzlist"/>
        <w:numPr>
          <w:ilvl w:val="3"/>
          <w:numId w:val="4"/>
        </w:numPr>
        <w:tabs>
          <w:tab w:val="left" w:pos="993"/>
        </w:tabs>
        <w:spacing w:line="23" w:lineRule="atLeast"/>
        <w:ind w:left="993" w:hanging="426"/>
        <w:jc w:val="both"/>
        <w:rPr>
          <w:rFonts w:ascii="Calibri Light" w:hAnsi="Calibri Light" w:cs="Calibri Light"/>
          <w:sz w:val="24"/>
          <w:szCs w:val="24"/>
        </w:rPr>
      </w:pPr>
      <w:r w:rsidRPr="00F11DBF">
        <w:rPr>
          <w:rFonts w:ascii="Calibri Light" w:hAnsi="Calibri Light" w:cs="Calibri Light"/>
          <w:sz w:val="24"/>
          <w:szCs w:val="24"/>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2742B7DD" w14:textId="77777777" w:rsidR="00EB7879" w:rsidRPr="00F11DBF" w:rsidRDefault="00EB7879" w:rsidP="006771D4">
      <w:pPr>
        <w:pStyle w:val="Akapitzlist"/>
        <w:numPr>
          <w:ilvl w:val="3"/>
          <w:numId w:val="4"/>
        </w:numPr>
        <w:tabs>
          <w:tab w:val="left" w:pos="993"/>
        </w:tabs>
        <w:spacing w:line="23" w:lineRule="atLeast"/>
        <w:ind w:left="993" w:hanging="426"/>
        <w:jc w:val="both"/>
        <w:rPr>
          <w:rFonts w:ascii="Calibri Light" w:hAnsi="Calibri Light" w:cs="Calibri Light"/>
          <w:sz w:val="24"/>
          <w:szCs w:val="24"/>
        </w:rPr>
      </w:pPr>
      <w:r w:rsidRPr="00F11DBF">
        <w:rPr>
          <w:rFonts w:ascii="Calibri Light" w:hAnsi="Calibri Light" w:cs="Calibri Light"/>
          <w:sz w:val="24"/>
          <w:szCs w:val="24"/>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45946DE1" w14:textId="3A197F5B" w:rsidR="00EB7879" w:rsidRPr="00F11DBF" w:rsidRDefault="00EB7879" w:rsidP="006771D4">
      <w:pPr>
        <w:pStyle w:val="Akapitzlist"/>
        <w:numPr>
          <w:ilvl w:val="3"/>
          <w:numId w:val="4"/>
        </w:numPr>
        <w:tabs>
          <w:tab w:val="left" w:pos="993"/>
        </w:tabs>
        <w:spacing w:line="23" w:lineRule="atLeast"/>
        <w:ind w:left="993" w:hanging="426"/>
        <w:jc w:val="both"/>
        <w:rPr>
          <w:rFonts w:ascii="Calibri Light" w:hAnsi="Calibri Light" w:cs="Calibri Light"/>
          <w:sz w:val="24"/>
          <w:szCs w:val="24"/>
        </w:rPr>
      </w:pPr>
      <w:r w:rsidRPr="00F11DBF">
        <w:rPr>
          <w:rFonts w:ascii="Calibri Light" w:hAnsi="Calibri Light" w:cs="Calibri Light"/>
          <w:sz w:val="24"/>
          <w:szCs w:val="24"/>
        </w:rPr>
        <w:t>który w wyniku lekkomyślności lub niedbalstwa przedstawił informacje wprowadzające w błąd, co mogło mieć istotny wpływ na decyzje podejmowane przez zamawiającego w postę</w:t>
      </w:r>
      <w:r w:rsidR="00CC3997" w:rsidRPr="00F11DBF">
        <w:rPr>
          <w:rFonts w:ascii="Calibri Light" w:hAnsi="Calibri Light" w:cs="Calibri Light"/>
          <w:sz w:val="24"/>
          <w:szCs w:val="24"/>
        </w:rPr>
        <w:t>powaniu o udzielenie zamówienia.</w:t>
      </w:r>
    </w:p>
    <w:p w14:paraId="7F37A584" w14:textId="7CC410C2" w:rsidR="00BC5395" w:rsidRPr="00F11DBF" w:rsidRDefault="00BC5395" w:rsidP="006771D4">
      <w:pPr>
        <w:pStyle w:val="Akapitzlist"/>
        <w:numPr>
          <w:ilvl w:val="1"/>
          <w:numId w:val="37"/>
        </w:numPr>
        <w:tabs>
          <w:tab w:val="left" w:pos="709"/>
        </w:tabs>
        <w:spacing w:line="23" w:lineRule="atLeast"/>
        <w:ind w:left="709" w:hanging="425"/>
        <w:jc w:val="both"/>
        <w:rPr>
          <w:rFonts w:ascii="Calibri Light" w:hAnsi="Calibri Light" w:cs="Calibri Light"/>
          <w:sz w:val="24"/>
          <w:szCs w:val="24"/>
        </w:rPr>
      </w:pPr>
      <w:r w:rsidRPr="00F11DBF">
        <w:rPr>
          <w:rFonts w:ascii="Calibri Light" w:hAnsi="Calibri Light" w:cs="Calibri Light"/>
          <w:sz w:val="24"/>
          <w:szCs w:val="24"/>
        </w:rPr>
        <w:lastRenderedPageBreak/>
        <w:t>Z postępowania o udzielenie zamówienia wyklucza się Wykonawcę w przypadkach, o których mowa w art. 7 ust. 1 ustawy z dnia 13 kwietnia 2022r. o szczególnych rozwiązaniach w zakresie przeciwdziałania wspieraniu agresji na Ukrainę oraz służących ochronie bezpieczeństwa narodowego (</w:t>
      </w:r>
      <w:proofErr w:type="spellStart"/>
      <w:r w:rsidR="00A3438C">
        <w:rPr>
          <w:rFonts w:ascii="Calibri Light" w:hAnsi="Calibri Light" w:cs="Calibri Light"/>
          <w:sz w:val="24"/>
          <w:szCs w:val="24"/>
        </w:rPr>
        <w:t>t.j</w:t>
      </w:r>
      <w:proofErr w:type="spellEnd"/>
      <w:r w:rsidR="00A3438C">
        <w:rPr>
          <w:rFonts w:ascii="Calibri Light" w:hAnsi="Calibri Light" w:cs="Calibri Light"/>
          <w:sz w:val="24"/>
          <w:szCs w:val="24"/>
        </w:rPr>
        <w:t xml:space="preserve">. </w:t>
      </w:r>
      <w:r w:rsidRPr="00F11DBF">
        <w:rPr>
          <w:rFonts w:ascii="Calibri Light" w:hAnsi="Calibri Light" w:cs="Calibri Light"/>
          <w:sz w:val="24"/>
          <w:szCs w:val="24"/>
        </w:rPr>
        <w:t>Dz.U. 202</w:t>
      </w:r>
      <w:r w:rsidR="00A3438C">
        <w:rPr>
          <w:rFonts w:ascii="Calibri Light" w:hAnsi="Calibri Light" w:cs="Calibri Light"/>
          <w:sz w:val="24"/>
          <w:szCs w:val="24"/>
        </w:rPr>
        <w:t>3</w:t>
      </w:r>
      <w:r w:rsidRPr="00F11DBF">
        <w:rPr>
          <w:rFonts w:ascii="Calibri Light" w:hAnsi="Calibri Light" w:cs="Calibri Light"/>
          <w:sz w:val="24"/>
          <w:szCs w:val="24"/>
        </w:rPr>
        <w:t xml:space="preserve"> poz. </w:t>
      </w:r>
      <w:r w:rsidR="00A3438C">
        <w:rPr>
          <w:rFonts w:ascii="Calibri Light" w:hAnsi="Calibri Light" w:cs="Calibri Light"/>
          <w:sz w:val="24"/>
          <w:szCs w:val="24"/>
        </w:rPr>
        <w:t xml:space="preserve">129 z </w:t>
      </w:r>
      <w:proofErr w:type="spellStart"/>
      <w:r w:rsidR="00A3438C">
        <w:rPr>
          <w:rFonts w:ascii="Calibri Light" w:hAnsi="Calibri Light" w:cs="Calibri Light"/>
          <w:sz w:val="24"/>
          <w:szCs w:val="24"/>
        </w:rPr>
        <w:t>późn</w:t>
      </w:r>
      <w:proofErr w:type="spellEnd"/>
      <w:r w:rsidR="00A3438C">
        <w:rPr>
          <w:rFonts w:ascii="Calibri Light" w:hAnsi="Calibri Light" w:cs="Calibri Light"/>
          <w:sz w:val="24"/>
          <w:szCs w:val="24"/>
        </w:rPr>
        <w:t>. zm.</w:t>
      </w:r>
      <w:r w:rsidRPr="00F11DBF">
        <w:rPr>
          <w:rFonts w:ascii="Calibri Light" w:hAnsi="Calibri Light" w:cs="Calibri Light"/>
          <w:sz w:val="24"/>
          <w:szCs w:val="24"/>
        </w:rPr>
        <w:t>). Do Wykonawcy podlegającego wykluczeniu w tym zakresie, stosuje się art. 7 ust. 3 wspomnianej ustawy</w:t>
      </w:r>
      <w:r w:rsidR="001F53D1" w:rsidRPr="00F11DBF">
        <w:rPr>
          <w:rFonts w:ascii="Calibri Light" w:hAnsi="Calibri Light" w:cs="Calibri Light"/>
          <w:sz w:val="24"/>
          <w:szCs w:val="24"/>
        </w:rPr>
        <w:t>.</w:t>
      </w:r>
    </w:p>
    <w:p w14:paraId="6E009CA6" w14:textId="77777777" w:rsidR="00EB7879" w:rsidRPr="00F11DBF" w:rsidRDefault="00EB7879" w:rsidP="00A27E4E">
      <w:pPr>
        <w:pStyle w:val="Akapitzlist"/>
        <w:numPr>
          <w:ilvl w:val="0"/>
          <w:numId w:val="62"/>
        </w:numPr>
        <w:tabs>
          <w:tab w:val="left" w:pos="993"/>
          <w:tab w:val="left" w:pos="1134"/>
        </w:tabs>
        <w:spacing w:line="23" w:lineRule="atLeast"/>
        <w:ind w:left="425" w:hanging="425"/>
        <w:jc w:val="both"/>
        <w:rPr>
          <w:rFonts w:ascii="Calibri Light" w:hAnsi="Calibri Light" w:cs="Calibri Light"/>
          <w:b/>
          <w:sz w:val="24"/>
          <w:szCs w:val="24"/>
        </w:rPr>
      </w:pPr>
      <w:r w:rsidRPr="00F11DBF">
        <w:rPr>
          <w:rFonts w:ascii="Calibri Light" w:hAnsi="Calibri Light" w:cs="Calibri Light"/>
          <w:b/>
          <w:sz w:val="24"/>
          <w:szCs w:val="24"/>
        </w:rPr>
        <w:t>Warunki udziału w postępowaniu, określone przez Zamawiającego spośród warunków, o których mowa w art. 112 ust. 2 ustawy:</w:t>
      </w:r>
    </w:p>
    <w:p w14:paraId="4CDD4824" w14:textId="77777777" w:rsidR="00EB7879" w:rsidRPr="00F11DBF" w:rsidRDefault="00EB7879" w:rsidP="00B22C88">
      <w:pPr>
        <w:tabs>
          <w:tab w:val="left" w:pos="1134"/>
        </w:tabs>
        <w:spacing w:line="23" w:lineRule="atLeast"/>
        <w:ind w:left="360"/>
        <w:jc w:val="both"/>
        <w:rPr>
          <w:rFonts w:ascii="Calibri Light" w:hAnsi="Calibri Light" w:cs="Calibri Light"/>
          <w:b/>
          <w:vanish/>
          <w:sz w:val="24"/>
          <w:szCs w:val="24"/>
        </w:rPr>
      </w:pPr>
    </w:p>
    <w:p w14:paraId="60257DEB" w14:textId="7AE67869" w:rsidR="00EB7879" w:rsidRPr="00F11DBF" w:rsidRDefault="00753598" w:rsidP="00A27E4E">
      <w:pPr>
        <w:pStyle w:val="Akapitzlist"/>
        <w:numPr>
          <w:ilvl w:val="1"/>
          <w:numId w:val="69"/>
        </w:numPr>
        <w:tabs>
          <w:tab w:val="left" w:pos="851"/>
        </w:tabs>
        <w:spacing w:line="23" w:lineRule="atLeast"/>
        <w:jc w:val="both"/>
        <w:rPr>
          <w:rFonts w:ascii="Calibri Light" w:hAnsi="Calibri Light" w:cs="Calibri Light"/>
          <w:b/>
          <w:sz w:val="24"/>
          <w:szCs w:val="24"/>
        </w:rPr>
      </w:pPr>
      <w:r w:rsidRPr="00F11DBF">
        <w:rPr>
          <w:rFonts w:ascii="Calibri Light" w:hAnsi="Calibri Light" w:cs="Calibri Light"/>
          <w:b/>
          <w:sz w:val="24"/>
          <w:szCs w:val="24"/>
        </w:rPr>
        <w:t xml:space="preserve">  </w:t>
      </w:r>
      <w:r w:rsidR="00EB7879" w:rsidRPr="00F11DBF">
        <w:rPr>
          <w:rFonts w:ascii="Calibri Light" w:hAnsi="Calibri Light" w:cs="Calibri Light"/>
          <w:b/>
          <w:sz w:val="24"/>
          <w:szCs w:val="24"/>
        </w:rPr>
        <w:t>Zdolność do występowania w obrocie gospodarczym</w:t>
      </w:r>
    </w:p>
    <w:p w14:paraId="4629332E" w14:textId="0D0299F2" w:rsidR="00745ACD" w:rsidRPr="00F11DBF" w:rsidRDefault="0069002F" w:rsidP="00B22C88">
      <w:pPr>
        <w:pStyle w:val="Akapitzlist"/>
        <w:tabs>
          <w:tab w:val="left" w:pos="1276"/>
        </w:tabs>
        <w:spacing w:line="23" w:lineRule="atLeast"/>
        <w:ind w:left="851" w:hanging="851"/>
        <w:jc w:val="both"/>
        <w:rPr>
          <w:rFonts w:ascii="Calibri Light" w:hAnsi="Calibri Light" w:cs="Calibri Light"/>
          <w:sz w:val="24"/>
          <w:szCs w:val="24"/>
        </w:rPr>
      </w:pPr>
      <w:r w:rsidRPr="00F11DBF">
        <w:rPr>
          <w:rFonts w:ascii="Calibri Light" w:hAnsi="Calibri Light" w:cs="Calibri Light"/>
          <w:sz w:val="24"/>
          <w:szCs w:val="24"/>
        </w:rPr>
        <w:tab/>
      </w:r>
      <w:r w:rsidR="00EB7879" w:rsidRPr="00F11DBF">
        <w:rPr>
          <w:rFonts w:ascii="Calibri Light" w:hAnsi="Calibri Light" w:cs="Calibri Light"/>
          <w:sz w:val="24"/>
          <w:szCs w:val="24"/>
        </w:rPr>
        <w:t xml:space="preserve">Zamawiający nie określa warunku w powyższym zakresie. </w:t>
      </w:r>
    </w:p>
    <w:p w14:paraId="0EF3D6D3" w14:textId="5954373D" w:rsidR="00EB7879" w:rsidRPr="00F11DBF" w:rsidRDefault="00EB7879" w:rsidP="00A27E4E">
      <w:pPr>
        <w:pStyle w:val="Akapitzlist"/>
        <w:numPr>
          <w:ilvl w:val="1"/>
          <w:numId w:val="68"/>
        </w:numPr>
        <w:tabs>
          <w:tab w:val="left" w:pos="851"/>
        </w:tabs>
        <w:spacing w:line="23" w:lineRule="atLeast"/>
        <w:ind w:left="851" w:hanging="425"/>
        <w:jc w:val="both"/>
        <w:rPr>
          <w:rFonts w:ascii="Calibri Light" w:hAnsi="Calibri Light" w:cs="Calibri Light"/>
          <w:b/>
          <w:sz w:val="24"/>
          <w:szCs w:val="24"/>
        </w:rPr>
      </w:pPr>
      <w:r w:rsidRPr="00F11DBF">
        <w:rPr>
          <w:rFonts w:ascii="Calibri Light" w:hAnsi="Calibri Light" w:cs="Calibri Light"/>
          <w:b/>
          <w:sz w:val="24"/>
          <w:szCs w:val="24"/>
        </w:rPr>
        <w:t xml:space="preserve">Uprawnienia do prowadzenia określonej działalności gospodarczej lub </w:t>
      </w:r>
      <w:r w:rsidR="00745ACD" w:rsidRPr="00F11DBF">
        <w:rPr>
          <w:rFonts w:ascii="Calibri Light" w:hAnsi="Calibri Light" w:cs="Calibri Light"/>
          <w:b/>
          <w:sz w:val="24"/>
          <w:szCs w:val="24"/>
        </w:rPr>
        <w:t xml:space="preserve">   </w:t>
      </w:r>
      <w:r w:rsidRPr="00F11DBF">
        <w:rPr>
          <w:rFonts w:ascii="Calibri Light" w:hAnsi="Calibri Light" w:cs="Calibri Light"/>
          <w:b/>
          <w:sz w:val="24"/>
          <w:szCs w:val="24"/>
        </w:rPr>
        <w:t>zawodowej</w:t>
      </w:r>
    </w:p>
    <w:p w14:paraId="1BC30543" w14:textId="22932E55" w:rsidR="00745ACD" w:rsidRPr="00F11DBF" w:rsidRDefault="0069002F" w:rsidP="00B22C88">
      <w:pPr>
        <w:tabs>
          <w:tab w:val="left" w:pos="851"/>
        </w:tabs>
        <w:spacing w:line="23" w:lineRule="atLeast"/>
        <w:ind w:left="851" w:hanging="851"/>
        <w:jc w:val="both"/>
        <w:rPr>
          <w:rFonts w:ascii="Calibri Light" w:hAnsi="Calibri Light" w:cs="Calibri Light"/>
          <w:sz w:val="24"/>
          <w:szCs w:val="24"/>
        </w:rPr>
      </w:pPr>
      <w:r w:rsidRPr="00F11DBF">
        <w:rPr>
          <w:rFonts w:ascii="Calibri Light" w:hAnsi="Calibri Light" w:cs="Calibri Light"/>
          <w:sz w:val="24"/>
          <w:szCs w:val="24"/>
        </w:rPr>
        <w:tab/>
      </w:r>
      <w:r w:rsidR="00EB7879" w:rsidRPr="00F11DBF">
        <w:rPr>
          <w:rFonts w:ascii="Calibri Light" w:hAnsi="Calibri Light" w:cs="Calibri Light"/>
          <w:sz w:val="24"/>
          <w:szCs w:val="24"/>
        </w:rPr>
        <w:t>Zamawiający nie określa warunku w powyższym zakresie.</w:t>
      </w:r>
    </w:p>
    <w:p w14:paraId="790827D5" w14:textId="24976CB3" w:rsidR="00EB7879" w:rsidRPr="00F11DBF" w:rsidRDefault="00EB7879" w:rsidP="00A27E4E">
      <w:pPr>
        <w:pStyle w:val="Akapitzlist"/>
        <w:numPr>
          <w:ilvl w:val="1"/>
          <w:numId w:val="68"/>
        </w:numPr>
        <w:tabs>
          <w:tab w:val="left" w:pos="709"/>
        </w:tabs>
        <w:spacing w:line="23" w:lineRule="atLeast"/>
        <w:ind w:left="851" w:hanging="425"/>
        <w:jc w:val="both"/>
        <w:rPr>
          <w:rFonts w:ascii="Calibri Light" w:hAnsi="Calibri Light" w:cs="Calibri Light"/>
          <w:sz w:val="24"/>
          <w:szCs w:val="24"/>
        </w:rPr>
      </w:pPr>
      <w:r w:rsidRPr="00F11DBF">
        <w:rPr>
          <w:rFonts w:ascii="Calibri Light" w:hAnsi="Calibri Light" w:cs="Calibri Light"/>
          <w:b/>
          <w:sz w:val="24"/>
          <w:szCs w:val="24"/>
        </w:rPr>
        <w:t>Sytuacja ekonomiczna lub finansowa</w:t>
      </w:r>
    </w:p>
    <w:p w14:paraId="0082A491" w14:textId="6801D650" w:rsidR="00745ACD" w:rsidRPr="00F11DBF" w:rsidRDefault="00EB7879" w:rsidP="00B22C88">
      <w:pPr>
        <w:tabs>
          <w:tab w:val="left" w:pos="1134"/>
        </w:tabs>
        <w:spacing w:line="23" w:lineRule="atLeast"/>
        <w:ind w:left="851"/>
        <w:jc w:val="both"/>
        <w:rPr>
          <w:rFonts w:ascii="Calibri Light" w:hAnsi="Calibri Light" w:cs="Calibri Light"/>
          <w:sz w:val="24"/>
          <w:szCs w:val="24"/>
        </w:rPr>
      </w:pPr>
      <w:r w:rsidRPr="00F11DBF">
        <w:rPr>
          <w:rFonts w:ascii="Calibri Light" w:hAnsi="Calibri Light" w:cs="Calibri Light"/>
          <w:sz w:val="24"/>
          <w:szCs w:val="24"/>
        </w:rPr>
        <w:t>Zamawiający nie określa warunku w powyższym zakresie.</w:t>
      </w:r>
    </w:p>
    <w:p w14:paraId="491274B0" w14:textId="75B33276" w:rsidR="00EB7879" w:rsidRPr="00F11DBF" w:rsidRDefault="00EB7879" w:rsidP="00A27E4E">
      <w:pPr>
        <w:pStyle w:val="Akapitzlist"/>
        <w:numPr>
          <w:ilvl w:val="1"/>
          <w:numId w:val="68"/>
        </w:numPr>
        <w:tabs>
          <w:tab w:val="left" w:pos="709"/>
        </w:tabs>
        <w:spacing w:line="23" w:lineRule="atLeast"/>
        <w:ind w:left="851" w:hanging="425"/>
        <w:jc w:val="both"/>
        <w:rPr>
          <w:rFonts w:ascii="Calibri Light" w:hAnsi="Calibri Light" w:cs="Calibri Light"/>
          <w:b/>
          <w:sz w:val="24"/>
          <w:szCs w:val="24"/>
        </w:rPr>
      </w:pPr>
      <w:r w:rsidRPr="00F11DBF">
        <w:rPr>
          <w:rFonts w:ascii="Calibri Light" w:hAnsi="Calibri Light" w:cs="Calibri Light"/>
          <w:b/>
          <w:sz w:val="24"/>
          <w:szCs w:val="24"/>
        </w:rPr>
        <w:t>Zdolność techniczna lub zawodowa</w:t>
      </w:r>
    </w:p>
    <w:p w14:paraId="16A96AA5" w14:textId="0B208BF8" w:rsidR="00E17949" w:rsidRPr="00E17949" w:rsidRDefault="00E11ADB" w:rsidP="00E17949">
      <w:pPr>
        <w:pStyle w:val="Akapitzlist"/>
        <w:numPr>
          <w:ilvl w:val="2"/>
          <w:numId w:val="68"/>
        </w:numPr>
        <w:tabs>
          <w:tab w:val="left" w:pos="1134"/>
        </w:tabs>
        <w:spacing w:line="23" w:lineRule="atLeast"/>
        <w:ind w:left="1134" w:hanging="567"/>
        <w:jc w:val="both"/>
        <w:rPr>
          <w:rFonts w:ascii="Calibri Light" w:hAnsi="Calibri Light" w:cs="Calibri Light"/>
          <w:sz w:val="24"/>
          <w:szCs w:val="24"/>
        </w:rPr>
      </w:pPr>
      <w:r w:rsidRPr="00E17949">
        <w:rPr>
          <w:rFonts w:ascii="Calibri Light" w:hAnsi="Calibri Light" w:cs="Calibri Light"/>
          <w:sz w:val="24"/>
          <w:szCs w:val="24"/>
        </w:rPr>
        <w:t xml:space="preserve">Wykonawca musi wykazać, iż w okresie ostatnich </w:t>
      </w:r>
      <w:r w:rsidR="00E17949" w:rsidRPr="00E17949">
        <w:rPr>
          <w:rFonts w:ascii="Calibri Light" w:hAnsi="Calibri Light" w:cs="Calibri Light"/>
          <w:sz w:val="24"/>
          <w:szCs w:val="24"/>
        </w:rPr>
        <w:t>3</w:t>
      </w:r>
      <w:r w:rsidRPr="00E17949">
        <w:rPr>
          <w:rFonts w:ascii="Calibri Light" w:hAnsi="Calibri Light" w:cs="Calibri Light"/>
          <w:sz w:val="24"/>
          <w:szCs w:val="24"/>
        </w:rPr>
        <w:t xml:space="preserve"> lat przed upływem terminu składania ofert, a jeżeli okres prowadzenia działalności jest krótszy – w tym okresie, </w:t>
      </w:r>
      <w:r w:rsidR="00E17949" w:rsidRPr="00E17949">
        <w:rPr>
          <w:rFonts w:ascii="Calibri Light" w:hAnsi="Calibri Light" w:cs="Calibri Light"/>
          <w:sz w:val="24"/>
          <w:szCs w:val="24"/>
        </w:rPr>
        <w:t xml:space="preserve">wykonał lub wykonuje należycie 1 dostawę, odrębnie dla każdej części na którą Wykonawca składa ofertę, odpowiadającej swoim rodzajem dostawom stanowiącym przedmiot zamówienia odpowiednio do części, na którą jest składana oferta, o wartości nie mniejszej, niż: </w:t>
      </w:r>
    </w:p>
    <w:p w14:paraId="7C6D0272" w14:textId="063850E8" w:rsidR="00E17949" w:rsidRPr="00E17949" w:rsidRDefault="00E17949" w:rsidP="00E17949">
      <w:pPr>
        <w:tabs>
          <w:tab w:val="num" w:pos="1069"/>
        </w:tabs>
        <w:autoSpaceDE w:val="0"/>
        <w:autoSpaceDN w:val="0"/>
        <w:jc w:val="both"/>
        <w:rPr>
          <w:rFonts w:ascii="Calibri Light" w:hAnsi="Calibri Light" w:cs="Calibri Light"/>
          <w:sz w:val="24"/>
          <w:szCs w:val="24"/>
        </w:rPr>
      </w:pPr>
      <w:r w:rsidRPr="00E17949">
        <w:rPr>
          <w:rFonts w:ascii="Calibri Light" w:hAnsi="Calibri Light" w:cs="Calibri Light"/>
          <w:sz w:val="24"/>
          <w:szCs w:val="24"/>
        </w:rPr>
        <w:tab/>
        <w:t xml:space="preserve">- dla części nr 1 – </w:t>
      </w:r>
      <w:r w:rsidR="00F41A68">
        <w:rPr>
          <w:rFonts w:ascii="Calibri Light" w:hAnsi="Calibri Light" w:cs="Calibri Light"/>
          <w:sz w:val="24"/>
          <w:szCs w:val="24"/>
        </w:rPr>
        <w:t>60</w:t>
      </w:r>
      <w:r w:rsidRPr="00E17949">
        <w:rPr>
          <w:rFonts w:ascii="Calibri Light" w:hAnsi="Calibri Light" w:cs="Calibri Light"/>
          <w:sz w:val="24"/>
          <w:szCs w:val="24"/>
        </w:rPr>
        <w:t xml:space="preserve"> 000,00 zł brutto,</w:t>
      </w:r>
    </w:p>
    <w:p w14:paraId="7D03CCB1" w14:textId="020DB2DF" w:rsidR="00E17949" w:rsidRPr="00E17949" w:rsidRDefault="00E17949" w:rsidP="00E17949">
      <w:pPr>
        <w:tabs>
          <w:tab w:val="num" w:pos="1069"/>
        </w:tabs>
        <w:autoSpaceDE w:val="0"/>
        <w:autoSpaceDN w:val="0"/>
        <w:jc w:val="both"/>
        <w:rPr>
          <w:rFonts w:ascii="Calibri Light" w:hAnsi="Calibri Light" w:cs="Calibri Light"/>
          <w:sz w:val="24"/>
          <w:szCs w:val="24"/>
        </w:rPr>
      </w:pPr>
      <w:r w:rsidRPr="00E17949">
        <w:rPr>
          <w:rFonts w:ascii="Calibri Light" w:hAnsi="Calibri Light" w:cs="Calibri Light"/>
          <w:sz w:val="24"/>
          <w:szCs w:val="24"/>
        </w:rPr>
        <w:tab/>
        <w:t>- dla części nr 2 – 2</w:t>
      </w:r>
      <w:r w:rsidR="00F41A68">
        <w:rPr>
          <w:rFonts w:ascii="Calibri Light" w:hAnsi="Calibri Light" w:cs="Calibri Light"/>
          <w:sz w:val="24"/>
          <w:szCs w:val="24"/>
        </w:rPr>
        <w:t>5</w:t>
      </w:r>
      <w:r w:rsidRPr="00E17949">
        <w:rPr>
          <w:rFonts w:ascii="Calibri Light" w:hAnsi="Calibri Light" w:cs="Calibri Light"/>
          <w:sz w:val="24"/>
          <w:szCs w:val="24"/>
        </w:rPr>
        <w:t xml:space="preserve"> 000,00 zł brutto, </w:t>
      </w:r>
    </w:p>
    <w:p w14:paraId="15D0971E" w14:textId="5BF7C424" w:rsidR="00E17949" w:rsidRPr="00E17949" w:rsidRDefault="00E17949" w:rsidP="00E17949">
      <w:pPr>
        <w:tabs>
          <w:tab w:val="num" w:pos="1069"/>
        </w:tabs>
        <w:autoSpaceDE w:val="0"/>
        <w:autoSpaceDN w:val="0"/>
        <w:jc w:val="both"/>
        <w:rPr>
          <w:rFonts w:ascii="Calibri Light" w:hAnsi="Calibri Light" w:cs="Calibri Light"/>
          <w:sz w:val="24"/>
          <w:szCs w:val="24"/>
        </w:rPr>
      </w:pPr>
      <w:r w:rsidRPr="00E17949">
        <w:rPr>
          <w:rFonts w:ascii="Calibri Light" w:hAnsi="Calibri Light" w:cs="Calibri Light"/>
          <w:sz w:val="24"/>
          <w:szCs w:val="24"/>
        </w:rPr>
        <w:tab/>
        <w:t xml:space="preserve">- dla części nr 3 – </w:t>
      </w:r>
      <w:r w:rsidR="00F41A68">
        <w:rPr>
          <w:rFonts w:ascii="Calibri Light" w:hAnsi="Calibri Light" w:cs="Calibri Light"/>
          <w:sz w:val="24"/>
          <w:szCs w:val="24"/>
        </w:rPr>
        <w:t>7</w:t>
      </w:r>
      <w:r w:rsidRPr="00E17949">
        <w:rPr>
          <w:rFonts w:ascii="Calibri Light" w:hAnsi="Calibri Light" w:cs="Calibri Light"/>
          <w:sz w:val="24"/>
          <w:szCs w:val="24"/>
        </w:rPr>
        <w:t xml:space="preserve"> 000,00 zł brutto, </w:t>
      </w:r>
    </w:p>
    <w:p w14:paraId="2FE394DD" w14:textId="7C6C1529" w:rsidR="00933252" w:rsidRPr="00E17949" w:rsidRDefault="00933252" w:rsidP="00E17949">
      <w:pPr>
        <w:tabs>
          <w:tab w:val="left" w:pos="1134"/>
        </w:tabs>
        <w:spacing w:line="23" w:lineRule="atLeast"/>
        <w:jc w:val="both"/>
        <w:rPr>
          <w:rFonts w:ascii="Calibri Light" w:hAnsi="Calibri Light" w:cs="Calibri Light"/>
          <w:i/>
          <w:iCs/>
          <w:sz w:val="24"/>
          <w:szCs w:val="24"/>
        </w:rPr>
      </w:pPr>
      <w:r w:rsidRPr="00E17949">
        <w:rPr>
          <w:rFonts w:ascii="Calibri Light" w:hAnsi="Calibri Light" w:cs="Calibri Light"/>
          <w:i/>
          <w:iCs/>
          <w:sz w:val="24"/>
          <w:szCs w:val="24"/>
        </w:rPr>
        <w:t>W przypadku wskazania przez Wykonawcę, w celu wykazania spełniania warunków udziału, waluty innej niż polska (PLN), w celu jej przeliczenia stosowany będzie średni kurs NBP na dzień zamieszczenia ogłoszenia o zamówieniu w Biuletynie Zamówień Publicznych na portalu internetowym Urzędu Zamówień Publicznych.</w:t>
      </w:r>
    </w:p>
    <w:p w14:paraId="6A910158" w14:textId="77777777" w:rsidR="00A806C1" w:rsidRPr="00E90863" w:rsidRDefault="00A806C1" w:rsidP="00A806C1">
      <w:pPr>
        <w:tabs>
          <w:tab w:val="left" w:pos="1134"/>
        </w:tabs>
        <w:spacing w:line="23" w:lineRule="atLeast"/>
        <w:jc w:val="both"/>
        <w:rPr>
          <w:rFonts w:ascii="Calibri Light" w:hAnsi="Calibri Light" w:cs="Calibri Light"/>
          <w:i/>
          <w:iCs/>
          <w:sz w:val="24"/>
          <w:szCs w:val="24"/>
          <w:u w:val="single"/>
        </w:rPr>
      </w:pPr>
    </w:p>
    <w:p w14:paraId="607EBFA8" w14:textId="093C54E1" w:rsidR="00B052D1" w:rsidRPr="00E90863" w:rsidRDefault="00B052D1" w:rsidP="00A806C1">
      <w:pPr>
        <w:tabs>
          <w:tab w:val="left" w:pos="1134"/>
        </w:tabs>
        <w:spacing w:line="23" w:lineRule="atLeast"/>
        <w:jc w:val="both"/>
        <w:rPr>
          <w:rFonts w:ascii="Calibri Light" w:hAnsi="Calibri Light" w:cs="Calibri Light"/>
          <w:i/>
          <w:iCs/>
          <w:sz w:val="24"/>
          <w:szCs w:val="24"/>
          <w:u w:val="single"/>
        </w:rPr>
      </w:pPr>
      <w:r w:rsidRPr="00E90863">
        <w:rPr>
          <w:rFonts w:ascii="Calibri Light" w:hAnsi="Calibri Light" w:cs="Calibri Light"/>
          <w:i/>
          <w:iCs/>
          <w:sz w:val="24"/>
          <w:szCs w:val="24"/>
          <w:u w:val="single"/>
        </w:rPr>
        <w:t xml:space="preserve">Uwaga: </w:t>
      </w:r>
    </w:p>
    <w:p w14:paraId="3E2B28D5" w14:textId="270A894D" w:rsidR="00E17949" w:rsidRPr="00F41A68" w:rsidRDefault="00E17949" w:rsidP="00E17949">
      <w:pPr>
        <w:tabs>
          <w:tab w:val="num" w:pos="1069"/>
        </w:tabs>
        <w:autoSpaceDE w:val="0"/>
        <w:autoSpaceDN w:val="0"/>
        <w:jc w:val="both"/>
        <w:rPr>
          <w:rFonts w:ascii="Calibri Light" w:hAnsi="Calibri Light" w:cs="Calibri Light"/>
          <w:sz w:val="24"/>
          <w:szCs w:val="24"/>
        </w:rPr>
      </w:pPr>
      <w:r w:rsidRPr="00F41A68">
        <w:rPr>
          <w:rFonts w:ascii="Calibri Light" w:hAnsi="Calibri Light" w:cs="Calibri Light"/>
          <w:sz w:val="24"/>
          <w:szCs w:val="24"/>
          <w:lang w:eastAsia="zh-CN"/>
        </w:rPr>
        <w:t>Mając na uwadze art. 117 ust. 1 ustawy Pzp Zamawiający zastrzega, że w sytuacji składania oferty przez Wykonawców wspólnie ubiegających się o udzielenie zamówienia oraz analogicznie w sytuacji, gdy Wykonawca będzie polegał na zasobach innego podmiotu, na zasadach określonych w art. 118 ust. 1 ustawy Pzp, warunek o którym wyżej mowa musi zostać spełniony w całości przez Wykonawcę (jednego z Wykonawców wspólnie składającego ofertę) lub podmiot, na którego zdolności w tym zakresie powołuje się Wykonawca – brak możliwości tzw. sumowania doświadczenia.</w:t>
      </w:r>
      <w:r w:rsidRPr="00F41A68">
        <w:rPr>
          <w:rFonts w:ascii="Calibri Light" w:hAnsi="Calibri Light" w:cs="Calibri Light"/>
          <w:sz w:val="24"/>
          <w:szCs w:val="24"/>
        </w:rPr>
        <w:t xml:space="preserve">  </w:t>
      </w:r>
    </w:p>
    <w:p w14:paraId="1488A95C" w14:textId="77777777" w:rsidR="00CD751F" w:rsidRPr="00E90863" w:rsidRDefault="00CD751F" w:rsidP="00B052D1">
      <w:pPr>
        <w:pStyle w:val="Akapitzlist"/>
        <w:tabs>
          <w:tab w:val="left" w:pos="1134"/>
        </w:tabs>
        <w:spacing w:line="23" w:lineRule="atLeast"/>
        <w:ind w:left="1134"/>
        <w:jc w:val="both"/>
        <w:rPr>
          <w:rFonts w:ascii="Calibri Light" w:hAnsi="Calibri Light" w:cs="Calibri Light"/>
          <w:sz w:val="24"/>
          <w:szCs w:val="24"/>
        </w:rPr>
      </w:pPr>
    </w:p>
    <w:p w14:paraId="48B8A393" w14:textId="0ED48351" w:rsidR="00EB7879" w:rsidRPr="00E90863" w:rsidRDefault="00EB7879" w:rsidP="00A27E4E">
      <w:pPr>
        <w:pStyle w:val="Akapitzlist"/>
        <w:numPr>
          <w:ilvl w:val="0"/>
          <w:numId w:val="67"/>
        </w:numPr>
        <w:tabs>
          <w:tab w:val="left" w:pos="993"/>
          <w:tab w:val="left" w:pos="1134"/>
        </w:tabs>
        <w:spacing w:before="120" w:after="120" w:line="23" w:lineRule="atLeast"/>
        <w:ind w:left="391" w:hanging="391"/>
        <w:jc w:val="both"/>
        <w:rPr>
          <w:rFonts w:ascii="Calibri Light" w:hAnsi="Calibri Light" w:cs="Calibri Light"/>
          <w:b/>
          <w:sz w:val="24"/>
          <w:szCs w:val="24"/>
        </w:rPr>
      </w:pPr>
      <w:r w:rsidRPr="00E90863">
        <w:rPr>
          <w:rFonts w:ascii="Calibri Light" w:hAnsi="Calibri Light" w:cs="Calibri Light"/>
          <w:b/>
          <w:sz w:val="24"/>
          <w:szCs w:val="24"/>
        </w:rPr>
        <w:t>Wykaz podmiotowych środków dowodowych</w:t>
      </w:r>
    </w:p>
    <w:p w14:paraId="27081F23" w14:textId="73BD9FF4" w:rsidR="00B23C3E" w:rsidRPr="00E90863" w:rsidRDefault="00EB7879" w:rsidP="00A27E4E">
      <w:pPr>
        <w:pStyle w:val="Akapitzlist"/>
        <w:numPr>
          <w:ilvl w:val="1"/>
          <w:numId w:val="65"/>
        </w:numPr>
        <w:spacing w:before="120" w:line="23" w:lineRule="atLeast"/>
        <w:ind w:left="850" w:hanging="425"/>
        <w:jc w:val="both"/>
        <w:rPr>
          <w:rFonts w:ascii="Calibri Light" w:hAnsi="Calibri Light" w:cs="Calibri Light"/>
          <w:b/>
          <w:color w:val="FF0000"/>
          <w:sz w:val="24"/>
          <w:szCs w:val="24"/>
        </w:rPr>
      </w:pPr>
      <w:r w:rsidRPr="00E90863">
        <w:rPr>
          <w:rFonts w:ascii="Calibri Light" w:hAnsi="Calibri Light" w:cs="Calibri Light"/>
          <w:b/>
          <w:sz w:val="24"/>
          <w:szCs w:val="24"/>
        </w:rPr>
        <w:t>Wykonawca, którego oferta zostanie najwyżej oceniona, w celu wykazania spełniania warunków udziału w postępowaniu</w:t>
      </w:r>
      <w:r w:rsidR="00A806C1" w:rsidRPr="00E90863">
        <w:rPr>
          <w:rFonts w:ascii="Calibri Light" w:hAnsi="Calibri Light" w:cs="Calibri Light"/>
          <w:b/>
          <w:sz w:val="24"/>
          <w:szCs w:val="24"/>
        </w:rPr>
        <w:t xml:space="preserve"> (określonych przez Zamawiającego w ust. 3 niniejszego rozdziału SWZ)</w:t>
      </w:r>
      <w:r w:rsidRPr="00E90863">
        <w:rPr>
          <w:rFonts w:ascii="Calibri Light" w:hAnsi="Calibri Light" w:cs="Calibri Light"/>
          <w:b/>
          <w:sz w:val="24"/>
          <w:szCs w:val="24"/>
        </w:rPr>
        <w:t>, na podstawie art. 274 ust. 1 ustawy zostanie wezwany do złożenia następujących podmiotowych środków dowodowych (aktualnych na dzień ich złożenia):</w:t>
      </w:r>
    </w:p>
    <w:p w14:paraId="1AF7C608" w14:textId="0D321A68" w:rsidR="00A806C1" w:rsidRPr="00E90863" w:rsidRDefault="00B052D1" w:rsidP="00A27E4E">
      <w:pPr>
        <w:pStyle w:val="Akapitzlist"/>
        <w:numPr>
          <w:ilvl w:val="0"/>
          <w:numId w:val="74"/>
        </w:numPr>
        <w:autoSpaceDE w:val="0"/>
        <w:autoSpaceDN w:val="0"/>
        <w:adjustRightInd w:val="0"/>
        <w:spacing w:before="120" w:after="60" w:line="23" w:lineRule="atLeast"/>
        <w:ind w:left="426" w:hanging="284"/>
        <w:jc w:val="both"/>
        <w:rPr>
          <w:rFonts w:ascii="Calibri Light" w:hAnsi="Calibri Light" w:cs="Calibri Light"/>
          <w:sz w:val="24"/>
          <w:szCs w:val="24"/>
          <w:u w:val="single"/>
        </w:rPr>
      </w:pPr>
      <w:r w:rsidRPr="00E90863">
        <w:rPr>
          <w:rFonts w:ascii="Calibri Light" w:hAnsi="Calibri Light" w:cs="Calibri Light"/>
          <w:sz w:val="24"/>
          <w:szCs w:val="24"/>
          <w:u w:val="single"/>
        </w:rPr>
        <w:t>w celu wykazania spełniania warunku z ust. 3.4.1:</w:t>
      </w:r>
    </w:p>
    <w:p w14:paraId="19C0D3DF" w14:textId="72D13134" w:rsidR="00A806C1" w:rsidRPr="00E90863" w:rsidRDefault="00A806C1" w:rsidP="00B23C3E">
      <w:pPr>
        <w:tabs>
          <w:tab w:val="left" w:pos="567"/>
        </w:tabs>
        <w:ind w:left="426"/>
        <w:jc w:val="both"/>
        <w:rPr>
          <w:rFonts w:ascii="Calibri Light" w:hAnsi="Calibri Light" w:cs="Calibri Light"/>
          <w:sz w:val="24"/>
          <w:szCs w:val="24"/>
        </w:rPr>
      </w:pPr>
      <w:r w:rsidRPr="00E90863">
        <w:rPr>
          <w:rFonts w:ascii="Calibri Light" w:hAnsi="Calibri Light" w:cs="Calibri Light"/>
          <w:sz w:val="24"/>
          <w:szCs w:val="24"/>
        </w:rPr>
        <w:lastRenderedPageBreak/>
        <w:t>wykaz</w:t>
      </w:r>
      <w:r w:rsidR="00B23C3E" w:rsidRPr="00E90863">
        <w:rPr>
          <w:rFonts w:ascii="Calibri Light" w:hAnsi="Calibri Light" w:cs="Calibri Light"/>
          <w:sz w:val="24"/>
          <w:szCs w:val="24"/>
        </w:rPr>
        <w:t>u</w:t>
      </w:r>
      <w:r w:rsidRPr="00E90863">
        <w:rPr>
          <w:rFonts w:ascii="Calibri Light" w:hAnsi="Calibri Light" w:cs="Calibri Light"/>
          <w:sz w:val="24"/>
          <w:szCs w:val="24"/>
        </w:rPr>
        <w:t xml:space="preserve"> </w:t>
      </w:r>
      <w:r w:rsidR="00594365">
        <w:rPr>
          <w:rFonts w:ascii="Calibri Light" w:hAnsi="Calibri Light" w:cs="Calibri Light"/>
          <w:sz w:val="24"/>
          <w:szCs w:val="24"/>
        </w:rPr>
        <w:t xml:space="preserve">dostaw </w:t>
      </w:r>
      <w:r w:rsidRPr="00E90863">
        <w:rPr>
          <w:rFonts w:ascii="Calibri Light" w:hAnsi="Calibri Light" w:cs="Calibri Light"/>
          <w:sz w:val="24"/>
          <w:szCs w:val="24"/>
        </w:rPr>
        <w:t xml:space="preserve">wykonanych, a w przypadku świadczeń powtarzających się lub ciągłych również wykonywanych, w okresie ostatnich </w:t>
      </w:r>
      <w:r w:rsidR="00F41A68">
        <w:rPr>
          <w:rFonts w:ascii="Calibri Light" w:hAnsi="Calibri Light" w:cs="Calibri Light"/>
          <w:sz w:val="24"/>
          <w:szCs w:val="24"/>
        </w:rPr>
        <w:t>3</w:t>
      </w:r>
      <w:r w:rsidRPr="00E90863">
        <w:rPr>
          <w:rFonts w:ascii="Calibri Light" w:hAnsi="Calibri Light" w:cs="Calibri Light"/>
          <w:sz w:val="24"/>
          <w:szCs w:val="24"/>
        </w:rPr>
        <w:t xml:space="preserve"> lat, a jeżeli okres prowadzenia działalności jest krótszy – w tym okresie, wraz z podaniem ich wartości, przedmiotu, dat wykonania i podmiotów, na rzecz których </w:t>
      </w:r>
      <w:r w:rsidR="00594365">
        <w:rPr>
          <w:rFonts w:ascii="Calibri Light" w:hAnsi="Calibri Light" w:cs="Calibri Light"/>
          <w:sz w:val="24"/>
          <w:szCs w:val="24"/>
        </w:rPr>
        <w:t>dostawy</w:t>
      </w:r>
      <w:r w:rsidRPr="00E90863">
        <w:rPr>
          <w:rFonts w:ascii="Calibri Light" w:hAnsi="Calibri Light" w:cs="Calibri Light"/>
          <w:sz w:val="24"/>
          <w:szCs w:val="24"/>
        </w:rPr>
        <w:t xml:space="preserve"> zostały wykonane lub są wykonywane oraz załączeniem dowodów określających, czy te </w:t>
      </w:r>
      <w:r w:rsidR="00594365">
        <w:rPr>
          <w:rFonts w:ascii="Calibri Light" w:hAnsi="Calibri Light" w:cs="Calibri Light"/>
          <w:sz w:val="24"/>
          <w:szCs w:val="24"/>
        </w:rPr>
        <w:t>dostawy</w:t>
      </w:r>
      <w:r w:rsidRPr="00E90863">
        <w:rPr>
          <w:rFonts w:ascii="Calibri Light" w:hAnsi="Calibri Light" w:cs="Calibri Light"/>
          <w:sz w:val="24"/>
          <w:szCs w:val="24"/>
        </w:rPr>
        <w:t xml:space="preserve"> zostały wykonane lub są wykonywane należycie.</w:t>
      </w:r>
    </w:p>
    <w:p w14:paraId="158CD6A6" w14:textId="77777777" w:rsidR="00A806C1" w:rsidRPr="00E90863" w:rsidRDefault="00A806C1" w:rsidP="00B23C3E">
      <w:pPr>
        <w:tabs>
          <w:tab w:val="left" w:pos="567"/>
        </w:tabs>
        <w:ind w:left="426"/>
        <w:jc w:val="both"/>
        <w:rPr>
          <w:rFonts w:ascii="Calibri Light" w:hAnsi="Calibri Light" w:cs="Calibri Light"/>
          <w:sz w:val="24"/>
          <w:szCs w:val="24"/>
        </w:rPr>
      </w:pPr>
      <w:r w:rsidRPr="00E90863">
        <w:rPr>
          <w:rFonts w:ascii="Calibri Light" w:hAnsi="Calibri Light" w:cs="Calibri Light"/>
          <w:b/>
          <w:sz w:val="24"/>
          <w:szCs w:val="24"/>
        </w:rPr>
        <w:t>Uwaga:</w:t>
      </w:r>
      <w:r w:rsidRPr="00E90863">
        <w:rPr>
          <w:rFonts w:ascii="Calibri Light" w:hAnsi="Calibri Light" w:cs="Calibri Light"/>
          <w:sz w:val="24"/>
          <w:szCs w:val="24"/>
        </w:rPr>
        <w:t xml:space="preserve"> </w:t>
      </w:r>
    </w:p>
    <w:p w14:paraId="293FE769" w14:textId="587726E8" w:rsidR="00A806C1" w:rsidRPr="00E90863" w:rsidRDefault="00A806C1" w:rsidP="004472F7">
      <w:pPr>
        <w:tabs>
          <w:tab w:val="left" w:pos="567"/>
        </w:tabs>
        <w:ind w:left="426"/>
        <w:jc w:val="both"/>
        <w:rPr>
          <w:rFonts w:ascii="Trebuchet MS" w:hAnsi="Trebuchet MS" w:cs="Arial"/>
        </w:rPr>
      </w:pPr>
      <w:r w:rsidRPr="00E90863">
        <w:rPr>
          <w:rFonts w:ascii="Calibri Light" w:hAnsi="Calibri Light" w:cs="Calibri Light"/>
          <w:sz w:val="24"/>
          <w:szCs w:val="24"/>
        </w:rPr>
        <w:t xml:space="preserve">Dowodami, o których mowa, są referencje bądź inne dokumenty sporządzone przez podmiot, na rzecz którego </w:t>
      </w:r>
      <w:r w:rsidR="00594365">
        <w:rPr>
          <w:rFonts w:ascii="Calibri Light" w:hAnsi="Calibri Light" w:cs="Calibri Light"/>
          <w:sz w:val="24"/>
          <w:szCs w:val="24"/>
        </w:rPr>
        <w:t>dostawy</w:t>
      </w:r>
      <w:r w:rsidRPr="00E90863">
        <w:rPr>
          <w:rFonts w:ascii="Calibri Light" w:hAnsi="Calibri Light" w:cs="Calibri Light"/>
          <w:sz w:val="24"/>
          <w:szCs w:val="24"/>
        </w:rPr>
        <w:t xml:space="preserve"> zostały wykonane, a w przypadku świadczeń powtarzających się lub ciągłych są wykonywane, a jeżeli Wykonawca z przyczyn niezależnych od niego nie jest w stanie uzyskać tych dokumentów – oświadczenie Wykonawcy, w przypadku świadczeń powtarzających się lub ciągłych są wykonywane, a jeżeli wykonawca z przyczyn niezależnych od niego nie jest wstanie uzyskać tych dokumentów - oświadczenie wykonawcy; w przypadku świadczeń powtarzających się lub ciągłych nadal wykonywanych referencje bądź inne dokumenty potwierdzające ich należyte wykonywanie powinny być wystawione w okresie ostatnich 3 miesięcy. Okres, o którym wyżej mowa liczy się wstecz od dnia, w którym upływa termin składania ofert</w:t>
      </w:r>
      <w:r w:rsidRPr="00E90863">
        <w:rPr>
          <w:rFonts w:ascii="Trebuchet MS" w:hAnsi="Trebuchet MS" w:cs="Arial"/>
        </w:rPr>
        <w:t>.</w:t>
      </w:r>
    </w:p>
    <w:p w14:paraId="6537A397" w14:textId="77777777" w:rsidR="00B052D1" w:rsidRPr="00F11DBF" w:rsidRDefault="00B052D1" w:rsidP="00504CEA">
      <w:pPr>
        <w:autoSpaceDE w:val="0"/>
        <w:autoSpaceDN w:val="0"/>
        <w:adjustRightInd w:val="0"/>
        <w:spacing w:line="23" w:lineRule="atLeast"/>
        <w:jc w:val="both"/>
        <w:rPr>
          <w:rFonts w:ascii="Calibri Light" w:hAnsi="Calibri Light" w:cs="Calibri Light"/>
          <w:sz w:val="24"/>
          <w:szCs w:val="24"/>
        </w:rPr>
      </w:pPr>
    </w:p>
    <w:p w14:paraId="3679C0E0"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XX</w:t>
      </w:r>
    </w:p>
    <w:p w14:paraId="77E9272A"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KORZYSTANIE PRZEZ WYKONAWCĘ Z ZASOBÓW INNYCH PODMIOTÓW</w:t>
      </w:r>
    </w:p>
    <w:p w14:paraId="469075A3"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W CELU POTWIERDZENIA SPEŁNIANIA WARUNKÓW UDZIAŁU W POSTĘPOWANIU</w:t>
      </w:r>
    </w:p>
    <w:p w14:paraId="42E236EC" w14:textId="1F77CE5C" w:rsidR="00BE1B14" w:rsidRPr="00F11DBF" w:rsidRDefault="00BE1B14" w:rsidP="00504CEA">
      <w:pPr>
        <w:pStyle w:val="Nagwek2"/>
        <w:spacing w:line="23" w:lineRule="atLeast"/>
        <w:ind w:firstLine="0"/>
        <w:rPr>
          <w:rFonts w:ascii="Calibri Light" w:hAnsi="Calibri Light" w:cs="Calibri Light"/>
          <w:sz w:val="12"/>
          <w:szCs w:val="12"/>
        </w:rPr>
      </w:pPr>
    </w:p>
    <w:p w14:paraId="651FADE2" w14:textId="0BF0454B" w:rsidR="00B052D1" w:rsidRPr="00F11DBF" w:rsidRDefault="00B052D1" w:rsidP="00A27E4E">
      <w:pPr>
        <w:pStyle w:val="Akapitzlist"/>
        <w:numPr>
          <w:ilvl w:val="0"/>
          <w:numId w:val="75"/>
        </w:numPr>
        <w:spacing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 stosunków prawnych (dotyczy warunków udziału w postępowaniu określonych przez Zamawiającego w ust. 3 pkt 4. rozdziału XIX SWZ).</w:t>
      </w:r>
    </w:p>
    <w:p w14:paraId="0B5EB50F" w14:textId="407678FC" w:rsidR="00B052D1" w:rsidRPr="0028439B" w:rsidRDefault="00B052D1" w:rsidP="00A27E4E">
      <w:pPr>
        <w:pStyle w:val="Akapitzlist"/>
        <w:numPr>
          <w:ilvl w:val="0"/>
          <w:numId w:val="75"/>
        </w:numPr>
        <w:spacing w:line="23" w:lineRule="atLeast"/>
        <w:ind w:left="425" w:hanging="425"/>
        <w:jc w:val="both"/>
        <w:rPr>
          <w:rFonts w:ascii="Calibri Light" w:hAnsi="Calibri Light" w:cs="Calibri Light"/>
          <w:b/>
          <w:bCs/>
          <w:sz w:val="24"/>
          <w:szCs w:val="24"/>
        </w:rPr>
      </w:pPr>
      <w:r w:rsidRPr="0028439B">
        <w:rPr>
          <w:rFonts w:ascii="Calibri Light" w:hAnsi="Calibri Light" w:cs="Calibri Light"/>
          <w:b/>
          <w:bCs/>
          <w:sz w:val="24"/>
          <w:szCs w:val="24"/>
        </w:rPr>
        <w:t>W odniesieniu do warunków dotyczących wykształcenia, kwalifikacji zawodowych lub doświadczenia (ust. 3.4. rozdziału XIX SWZ) Wykonawcy mogą polegać na zdolnościach podmiotów udostępniających zasoby, jeśli podmioty te wykonają roboty budowlane lub usługi, do realizacji których te zdolności są wymagane.</w:t>
      </w:r>
    </w:p>
    <w:p w14:paraId="52345EA9" w14:textId="0F3F1870" w:rsidR="00B052D1" w:rsidRPr="00F11DBF" w:rsidRDefault="00B052D1" w:rsidP="00A27E4E">
      <w:pPr>
        <w:pStyle w:val="Akapitzlist"/>
        <w:numPr>
          <w:ilvl w:val="0"/>
          <w:numId w:val="75"/>
        </w:numPr>
        <w:spacing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5AB61D02" w14:textId="14A3B7AD" w:rsidR="00B052D1" w:rsidRPr="00F11DBF" w:rsidRDefault="00B052D1" w:rsidP="005609DA">
      <w:pPr>
        <w:tabs>
          <w:tab w:val="left" w:pos="709"/>
        </w:tabs>
        <w:spacing w:line="23" w:lineRule="atLeast"/>
        <w:ind w:left="709" w:hanging="425"/>
        <w:jc w:val="both"/>
        <w:rPr>
          <w:rFonts w:ascii="Calibri Light" w:hAnsi="Calibri Light" w:cs="Calibri Light"/>
          <w:sz w:val="24"/>
          <w:szCs w:val="24"/>
        </w:rPr>
      </w:pPr>
      <w:r w:rsidRPr="00F11DBF">
        <w:rPr>
          <w:rFonts w:ascii="Calibri Light" w:hAnsi="Calibri Light" w:cs="Calibri Light"/>
          <w:sz w:val="24"/>
          <w:szCs w:val="24"/>
        </w:rPr>
        <w:t>3.1 Zobowiązanie podmiotu udostępniającego zasoby, o którym mowa w ust. 3 niniejszego rozdziału SWZ, potwierdza, że stosunek łączący Wykonawcę z podmiotami udostępniającymi zasoby gwarantuje rzeczywisty dostęp do tych zasobów oraz określa w szczególności:</w:t>
      </w:r>
    </w:p>
    <w:p w14:paraId="4EF02C4C" w14:textId="0AC32322" w:rsidR="00B052D1" w:rsidRPr="00F11DBF" w:rsidRDefault="00B052D1" w:rsidP="00A27E4E">
      <w:pPr>
        <w:pStyle w:val="Akapitzlist"/>
        <w:numPr>
          <w:ilvl w:val="0"/>
          <w:numId w:val="76"/>
        </w:numPr>
        <w:tabs>
          <w:tab w:val="left" w:pos="993"/>
        </w:tabs>
        <w:spacing w:line="23" w:lineRule="atLeast"/>
        <w:ind w:left="993" w:hanging="284"/>
        <w:jc w:val="both"/>
        <w:rPr>
          <w:rFonts w:ascii="Calibri Light" w:hAnsi="Calibri Light" w:cs="Calibri Light"/>
          <w:sz w:val="24"/>
          <w:szCs w:val="24"/>
        </w:rPr>
      </w:pPr>
      <w:r w:rsidRPr="00F11DBF">
        <w:rPr>
          <w:rFonts w:ascii="Calibri Light" w:hAnsi="Calibri Light" w:cs="Calibri Light"/>
          <w:sz w:val="24"/>
          <w:szCs w:val="24"/>
        </w:rPr>
        <w:t>zakres dostępnych Wykonawcy zasobów podmiotu udostępniającego zasoby;</w:t>
      </w:r>
    </w:p>
    <w:p w14:paraId="6EE0327B" w14:textId="354BB6C4" w:rsidR="00B052D1" w:rsidRPr="00F11DBF" w:rsidRDefault="00B052D1" w:rsidP="00A27E4E">
      <w:pPr>
        <w:pStyle w:val="Akapitzlist"/>
        <w:numPr>
          <w:ilvl w:val="0"/>
          <w:numId w:val="76"/>
        </w:numPr>
        <w:tabs>
          <w:tab w:val="left" w:pos="993"/>
        </w:tabs>
        <w:spacing w:line="23" w:lineRule="atLeast"/>
        <w:ind w:left="993" w:hanging="284"/>
        <w:jc w:val="both"/>
        <w:rPr>
          <w:rFonts w:ascii="Calibri Light" w:hAnsi="Calibri Light" w:cs="Calibri Light"/>
          <w:sz w:val="24"/>
          <w:szCs w:val="24"/>
        </w:rPr>
      </w:pPr>
      <w:r w:rsidRPr="00F11DBF">
        <w:rPr>
          <w:rFonts w:ascii="Calibri Light" w:hAnsi="Calibri Light" w:cs="Calibri Light"/>
          <w:sz w:val="24"/>
          <w:szCs w:val="24"/>
        </w:rPr>
        <w:t>sposób i okres udostępnienia Wykonawcy i wykorzystania przez niego zasobów podmiotu udostępniającego te zasoby przy wykonywaniu zamówienia;</w:t>
      </w:r>
    </w:p>
    <w:p w14:paraId="67CA1660" w14:textId="6C784952" w:rsidR="00B052D1" w:rsidRPr="00F11DBF" w:rsidRDefault="00B052D1" w:rsidP="00A27E4E">
      <w:pPr>
        <w:pStyle w:val="Akapitzlist"/>
        <w:numPr>
          <w:ilvl w:val="0"/>
          <w:numId w:val="76"/>
        </w:numPr>
        <w:tabs>
          <w:tab w:val="left" w:pos="993"/>
        </w:tabs>
        <w:spacing w:line="23" w:lineRule="atLeast"/>
        <w:ind w:left="993" w:hanging="284"/>
        <w:jc w:val="both"/>
        <w:rPr>
          <w:rFonts w:ascii="Calibri Light" w:hAnsi="Calibri Light" w:cs="Calibri Light"/>
          <w:sz w:val="24"/>
          <w:szCs w:val="24"/>
        </w:rPr>
      </w:pPr>
      <w:r w:rsidRPr="00F11DBF">
        <w:rPr>
          <w:rFonts w:ascii="Calibri Light" w:hAnsi="Calibri Light" w:cs="Calibri Light"/>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B5797AA" w14:textId="77777777" w:rsidR="00835B8D" w:rsidRPr="00F11DBF" w:rsidRDefault="00835B8D" w:rsidP="00A27E4E">
      <w:pPr>
        <w:pStyle w:val="Akapitzlist"/>
        <w:numPr>
          <w:ilvl w:val="0"/>
          <w:numId w:val="75"/>
        </w:numPr>
        <w:spacing w:line="23" w:lineRule="atLeast"/>
        <w:jc w:val="both"/>
        <w:rPr>
          <w:rFonts w:ascii="Calibri Light" w:hAnsi="Calibri Light" w:cs="Calibri Light"/>
          <w:sz w:val="24"/>
          <w:szCs w:val="24"/>
        </w:rPr>
      </w:pPr>
      <w:r w:rsidRPr="00F11DBF">
        <w:rPr>
          <w:rFonts w:ascii="Calibri Light" w:hAnsi="Calibri Light" w:cs="Calibri Light"/>
          <w:sz w:val="24"/>
          <w:szCs w:val="24"/>
        </w:rPr>
        <w:lastRenderedPageBreak/>
        <w:t xml:space="preserve">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(na podstawie oświadczenia o którym mowa w ust. 3.1 rozdziału XVI SWZ, składanego wraz z ofertą). </w:t>
      </w:r>
    </w:p>
    <w:p w14:paraId="3A620D41" w14:textId="77777777" w:rsidR="00835B8D" w:rsidRPr="00F11DBF" w:rsidRDefault="00835B8D" w:rsidP="00A27E4E">
      <w:pPr>
        <w:pStyle w:val="Akapitzlist"/>
        <w:numPr>
          <w:ilvl w:val="0"/>
          <w:numId w:val="75"/>
        </w:numPr>
        <w:spacing w:line="23" w:lineRule="atLeast"/>
        <w:ind w:left="714" w:hanging="357"/>
        <w:jc w:val="both"/>
        <w:rPr>
          <w:rFonts w:ascii="Calibri Light" w:hAnsi="Calibri Light" w:cs="Calibri Light"/>
          <w:sz w:val="24"/>
          <w:szCs w:val="24"/>
        </w:rPr>
      </w:pPr>
      <w:r w:rsidRPr="00F11DBF">
        <w:rPr>
          <w:rFonts w:ascii="Calibri Light" w:hAnsi="Calibri Light" w:cs="Calibri Light"/>
          <w:sz w:val="24"/>
          <w:szCs w:val="24"/>
        </w:rPr>
        <w:t>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EA34ECD" w14:textId="77777777" w:rsidR="00835B8D" w:rsidRPr="00F11DBF" w:rsidRDefault="00835B8D" w:rsidP="00A27E4E">
      <w:pPr>
        <w:pStyle w:val="Akapitzlist"/>
        <w:numPr>
          <w:ilvl w:val="0"/>
          <w:numId w:val="75"/>
        </w:numPr>
        <w:spacing w:line="23" w:lineRule="atLeast"/>
        <w:ind w:left="714" w:hanging="357"/>
        <w:jc w:val="both"/>
        <w:rPr>
          <w:rFonts w:ascii="Calibri Light" w:hAnsi="Calibri Light" w:cs="Calibri Light"/>
          <w:sz w:val="24"/>
          <w:szCs w:val="24"/>
        </w:rPr>
      </w:pPr>
      <w:r w:rsidRPr="00F11DBF">
        <w:rPr>
          <w:rFonts w:ascii="Calibri Light" w:hAnsi="Calibri Light" w:cs="Calibri Light"/>
          <w:sz w:val="24"/>
          <w:szCs w:val="24"/>
        </w:rPr>
        <w:t>Wykonawca nie może, po upływie terminu składania ofert, powoływać się na zdolności podmiotów udostępniających zasoby, jeżeli na etapie składania ofert nie polegał on w danym zakresie na zdolnościach podmiotów udostępniających zasoby.</w:t>
      </w:r>
    </w:p>
    <w:p w14:paraId="07112609" w14:textId="77777777" w:rsidR="00B052D1" w:rsidRPr="00F11DBF" w:rsidRDefault="00B052D1" w:rsidP="00B052D1">
      <w:pPr>
        <w:tabs>
          <w:tab w:val="left" w:pos="709"/>
        </w:tabs>
        <w:spacing w:before="60" w:line="23" w:lineRule="atLeast"/>
        <w:ind w:left="709" w:hanging="425"/>
        <w:jc w:val="both"/>
        <w:rPr>
          <w:rFonts w:ascii="Calibri Light" w:hAnsi="Calibri Light" w:cs="Calibri Light"/>
          <w:sz w:val="24"/>
          <w:szCs w:val="24"/>
        </w:rPr>
      </w:pPr>
    </w:p>
    <w:p w14:paraId="25E76847" w14:textId="72FBD9DF"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XXI</w:t>
      </w:r>
    </w:p>
    <w:p w14:paraId="39983812"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PROCEDURA SANACYJNA - SAMOOCZYSZCZENIE</w:t>
      </w:r>
    </w:p>
    <w:p w14:paraId="1FABE0EF" w14:textId="77777777" w:rsidR="00EB7879" w:rsidRPr="00F11DBF" w:rsidRDefault="00EB7879" w:rsidP="00504CEA">
      <w:pPr>
        <w:tabs>
          <w:tab w:val="left" w:pos="1701"/>
        </w:tabs>
        <w:spacing w:line="23" w:lineRule="atLeast"/>
        <w:ind w:left="1701" w:right="-114" w:hanging="1701"/>
        <w:jc w:val="both"/>
        <w:rPr>
          <w:rFonts w:ascii="Calibri Light" w:hAnsi="Calibri Light" w:cs="Calibri Light"/>
          <w:b/>
          <w:sz w:val="24"/>
          <w:szCs w:val="24"/>
        </w:rPr>
      </w:pPr>
    </w:p>
    <w:p w14:paraId="1FE0F4DD" w14:textId="01AED6A3" w:rsidR="00EB7879" w:rsidRPr="00F11DBF" w:rsidRDefault="00EB7879" w:rsidP="006771D4">
      <w:pPr>
        <w:pStyle w:val="NormalnyWeb"/>
        <w:numPr>
          <w:ilvl w:val="2"/>
          <w:numId w:val="27"/>
        </w:numPr>
        <w:tabs>
          <w:tab w:val="clear" w:pos="2520"/>
          <w:tab w:val="num" w:pos="426"/>
        </w:tabs>
        <w:spacing w:before="0" w:beforeAutospacing="0" w:after="0" w:afterAutospacing="0" w:line="23" w:lineRule="atLeast"/>
        <w:ind w:left="426" w:right="-114" w:hanging="426"/>
        <w:jc w:val="both"/>
        <w:rPr>
          <w:rFonts w:ascii="Calibri Light" w:hAnsi="Calibri Light" w:cs="Calibri Light"/>
        </w:rPr>
      </w:pPr>
      <w:r w:rsidRPr="00F11DBF">
        <w:rPr>
          <w:rFonts w:ascii="Calibri Light" w:hAnsi="Calibri Light" w:cs="Calibri Light"/>
          <w:color w:val="000000"/>
        </w:rPr>
        <w:t xml:space="preserve">Wykonawca nie podlega wykluczeniu w okolicznościach określonych w art. 108 </w:t>
      </w:r>
      <w:r w:rsidR="00095A47">
        <w:rPr>
          <w:rFonts w:ascii="Calibri Light" w:hAnsi="Calibri Light" w:cs="Calibri Light"/>
          <w:color w:val="000000"/>
        </w:rPr>
        <w:t xml:space="preserve">ust. 1 </w:t>
      </w:r>
      <w:r w:rsidRPr="00F11DBF">
        <w:rPr>
          <w:rFonts w:ascii="Calibri Light" w:hAnsi="Calibri Light" w:cs="Calibri Light"/>
          <w:color w:val="000000"/>
        </w:rPr>
        <w:t xml:space="preserve">pkt 1, 2 i 5 lub art. 109 ust. 1 pkt </w:t>
      </w:r>
      <w:r w:rsidR="00EB6A47" w:rsidRPr="00F11DBF">
        <w:rPr>
          <w:rFonts w:ascii="Calibri Light" w:hAnsi="Calibri Light" w:cs="Calibri Light"/>
          <w:color w:val="000000"/>
        </w:rPr>
        <w:t>2, 3, 4</w:t>
      </w:r>
      <w:r w:rsidRPr="00F11DBF">
        <w:rPr>
          <w:rFonts w:ascii="Calibri Light" w:hAnsi="Calibri Light" w:cs="Calibri Light"/>
          <w:color w:val="000000" w:themeColor="text1"/>
        </w:rPr>
        <w:t>,</w:t>
      </w:r>
      <w:r w:rsidRPr="00F11DBF">
        <w:rPr>
          <w:rFonts w:ascii="Calibri Light" w:hAnsi="Calibri Light" w:cs="Calibri Light"/>
          <w:color w:val="FF0000"/>
        </w:rPr>
        <w:t xml:space="preserve"> </w:t>
      </w:r>
      <w:r w:rsidRPr="00F11DBF">
        <w:rPr>
          <w:rFonts w:ascii="Calibri Light" w:hAnsi="Calibri Light" w:cs="Calibri Light"/>
          <w:color w:val="000000"/>
        </w:rPr>
        <w:t>5, 7, 8 i 10,</w:t>
      </w:r>
      <w:r w:rsidRPr="00F11DBF">
        <w:rPr>
          <w:rFonts w:ascii="Calibri Light" w:hAnsi="Calibri Light" w:cs="Calibri Light"/>
        </w:rPr>
        <w:t xml:space="preserve"> jeżeli udowodni Zamawiającemu</w:t>
      </w:r>
      <w:r w:rsidRPr="00F11DBF">
        <w:rPr>
          <w:rFonts w:ascii="Calibri Light" w:hAnsi="Calibri Light" w:cs="Calibri Light"/>
          <w:color w:val="000000"/>
        </w:rPr>
        <w:t>, że spełnił łącznie następujące przesłanki:</w:t>
      </w:r>
    </w:p>
    <w:p w14:paraId="141E7311" w14:textId="77777777" w:rsidR="00EB7879" w:rsidRPr="00F11DBF" w:rsidRDefault="00EB7879" w:rsidP="00504CEA">
      <w:pPr>
        <w:spacing w:line="23" w:lineRule="atLeast"/>
        <w:ind w:left="851" w:hanging="425"/>
        <w:jc w:val="both"/>
        <w:rPr>
          <w:rFonts w:ascii="Calibri Light" w:hAnsi="Calibri Light" w:cs="Calibri Light"/>
          <w:sz w:val="24"/>
          <w:szCs w:val="24"/>
        </w:rPr>
      </w:pPr>
      <w:r w:rsidRPr="00F11DBF">
        <w:rPr>
          <w:rFonts w:ascii="Calibri Light" w:hAnsi="Calibri Light" w:cs="Calibri Light"/>
          <w:color w:val="000000"/>
          <w:sz w:val="24"/>
          <w:szCs w:val="24"/>
        </w:rPr>
        <w:t>1)</w:t>
      </w:r>
      <w:r w:rsidRPr="00F11DBF">
        <w:rPr>
          <w:rFonts w:ascii="Calibri Light" w:hAnsi="Calibri Light" w:cs="Calibri Light"/>
          <w:color w:val="000000"/>
          <w:sz w:val="24"/>
          <w:szCs w:val="24"/>
        </w:rPr>
        <w:tab/>
        <w:t>naprawił lub zobowiązał się do naprawienia szkody wyrządzonej przestępstwem, wykroczeniem lub swoim nieprawidłowym postępowaniem, w tym poprzez zadośćuczynienie pieniężne;</w:t>
      </w:r>
    </w:p>
    <w:p w14:paraId="6F31102A" w14:textId="77777777" w:rsidR="00EB7879" w:rsidRPr="00F11DBF" w:rsidRDefault="00EB7879" w:rsidP="00504CEA">
      <w:pPr>
        <w:spacing w:line="23" w:lineRule="atLeast"/>
        <w:ind w:left="851" w:hanging="425"/>
        <w:jc w:val="both"/>
        <w:rPr>
          <w:rFonts w:ascii="Calibri Light" w:hAnsi="Calibri Light" w:cs="Calibri Light"/>
          <w:sz w:val="24"/>
          <w:szCs w:val="24"/>
        </w:rPr>
      </w:pPr>
      <w:r w:rsidRPr="00F11DBF">
        <w:rPr>
          <w:rFonts w:ascii="Calibri Light" w:hAnsi="Calibri Light" w:cs="Calibri Light"/>
          <w:color w:val="000000"/>
          <w:sz w:val="24"/>
          <w:szCs w:val="24"/>
        </w:rPr>
        <w:t>2)</w:t>
      </w:r>
      <w:r w:rsidRPr="00F11DBF">
        <w:rPr>
          <w:rFonts w:ascii="Calibri Light" w:hAnsi="Calibri Light" w:cs="Calibri Light"/>
          <w:color w:val="000000"/>
          <w:sz w:val="24"/>
          <w:szCs w:val="24"/>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84615EA" w14:textId="77777777" w:rsidR="00EB7879" w:rsidRPr="00F11DBF" w:rsidRDefault="00EB7879" w:rsidP="00504CEA">
      <w:pPr>
        <w:spacing w:line="23" w:lineRule="atLeast"/>
        <w:ind w:left="851" w:hanging="425"/>
        <w:jc w:val="both"/>
        <w:rPr>
          <w:rFonts w:ascii="Calibri Light" w:hAnsi="Calibri Light" w:cs="Calibri Light"/>
          <w:sz w:val="24"/>
          <w:szCs w:val="24"/>
        </w:rPr>
      </w:pPr>
      <w:r w:rsidRPr="00F11DBF">
        <w:rPr>
          <w:rFonts w:ascii="Calibri Light" w:hAnsi="Calibri Light" w:cs="Calibri Light"/>
          <w:color w:val="000000"/>
          <w:sz w:val="24"/>
          <w:szCs w:val="24"/>
        </w:rPr>
        <w:t>3)</w:t>
      </w:r>
      <w:r w:rsidRPr="00F11DBF">
        <w:rPr>
          <w:rFonts w:ascii="Calibri Light" w:hAnsi="Calibri Light" w:cs="Calibri Light"/>
          <w:color w:val="000000"/>
          <w:sz w:val="24"/>
          <w:szCs w:val="24"/>
        </w:rPr>
        <w:tab/>
        <w:t>podjął konkretne środki techniczne, organizacyjne i kadrowe, odpowiednie dla zapobiegania dalszym przestępstwom, wykroczeniom lub nieprawidłowemu postępowaniu, w szczególności:</w:t>
      </w:r>
    </w:p>
    <w:p w14:paraId="43C3992F" w14:textId="77777777" w:rsidR="00EB7879" w:rsidRPr="00F11DBF" w:rsidRDefault="00EB7879" w:rsidP="00504CEA">
      <w:pPr>
        <w:spacing w:line="23" w:lineRule="atLeast"/>
        <w:ind w:left="1418" w:hanging="425"/>
        <w:jc w:val="both"/>
        <w:rPr>
          <w:rFonts w:ascii="Calibri Light" w:hAnsi="Calibri Light" w:cs="Calibri Light"/>
          <w:sz w:val="24"/>
          <w:szCs w:val="24"/>
        </w:rPr>
      </w:pPr>
      <w:r w:rsidRPr="00F11DBF">
        <w:rPr>
          <w:rFonts w:ascii="Calibri Light" w:hAnsi="Calibri Light" w:cs="Calibri Light"/>
          <w:color w:val="000000"/>
          <w:sz w:val="24"/>
          <w:szCs w:val="24"/>
        </w:rPr>
        <w:t>a)</w:t>
      </w:r>
      <w:r w:rsidRPr="00F11DBF">
        <w:rPr>
          <w:rFonts w:ascii="Calibri Light" w:hAnsi="Calibri Light" w:cs="Calibri Light"/>
          <w:color w:val="000000"/>
          <w:sz w:val="24"/>
          <w:szCs w:val="24"/>
        </w:rPr>
        <w:tab/>
        <w:t>zerwał wszelkie powiązania z osobami lub podmiotami odpowiedzialnymi za nieprawidłowe postępowanie Wykonawcy,</w:t>
      </w:r>
    </w:p>
    <w:p w14:paraId="41D87E7C" w14:textId="77777777" w:rsidR="00EB7879" w:rsidRPr="00F11DBF" w:rsidRDefault="00EB7879" w:rsidP="00504CEA">
      <w:pPr>
        <w:spacing w:line="23" w:lineRule="atLeast"/>
        <w:ind w:left="1418" w:hanging="425"/>
        <w:jc w:val="both"/>
        <w:rPr>
          <w:rFonts w:ascii="Calibri Light" w:hAnsi="Calibri Light" w:cs="Calibri Light"/>
          <w:sz w:val="24"/>
          <w:szCs w:val="24"/>
        </w:rPr>
      </w:pPr>
      <w:r w:rsidRPr="00F11DBF">
        <w:rPr>
          <w:rFonts w:ascii="Calibri Light" w:hAnsi="Calibri Light" w:cs="Calibri Light"/>
          <w:color w:val="000000"/>
          <w:sz w:val="24"/>
          <w:szCs w:val="24"/>
        </w:rPr>
        <w:t>b)</w:t>
      </w:r>
      <w:r w:rsidRPr="00F11DBF">
        <w:rPr>
          <w:rFonts w:ascii="Calibri Light" w:hAnsi="Calibri Light" w:cs="Calibri Light"/>
          <w:color w:val="000000"/>
          <w:sz w:val="24"/>
          <w:szCs w:val="24"/>
        </w:rPr>
        <w:tab/>
        <w:t>zreorganizował personel,</w:t>
      </w:r>
    </w:p>
    <w:p w14:paraId="29792FCB" w14:textId="77777777" w:rsidR="00EB7879" w:rsidRPr="00F11DBF" w:rsidRDefault="00EB7879" w:rsidP="00504CEA">
      <w:pPr>
        <w:spacing w:line="23" w:lineRule="atLeast"/>
        <w:ind w:left="1418" w:hanging="425"/>
        <w:jc w:val="both"/>
        <w:rPr>
          <w:rFonts w:ascii="Calibri Light" w:hAnsi="Calibri Light" w:cs="Calibri Light"/>
          <w:sz w:val="24"/>
          <w:szCs w:val="24"/>
        </w:rPr>
      </w:pPr>
      <w:r w:rsidRPr="00F11DBF">
        <w:rPr>
          <w:rFonts w:ascii="Calibri Light" w:hAnsi="Calibri Light" w:cs="Calibri Light"/>
          <w:color w:val="000000"/>
          <w:sz w:val="24"/>
          <w:szCs w:val="24"/>
        </w:rPr>
        <w:t>c)</w:t>
      </w:r>
      <w:r w:rsidRPr="00F11DBF">
        <w:rPr>
          <w:rFonts w:ascii="Calibri Light" w:hAnsi="Calibri Light" w:cs="Calibri Light"/>
          <w:color w:val="000000"/>
          <w:sz w:val="24"/>
          <w:szCs w:val="24"/>
        </w:rPr>
        <w:tab/>
        <w:t>wdrożył system sprawozdawczości i kontroli,</w:t>
      </w:r>
    </w:p>
    <w:p w14:paraId="292B42EF" w14:textId="77777777" w:rsidR="00EB7879" w:rsidRPr="00F11DBF" w:rsidRDefault="00EB7879" w:rsidP="00504CEA">
      <w:pPr>
        <w:spacing w:line="23" w:lineRule="atLeast"/>
        <w:ind w:left="1418" w:hanging="425"/>
        <w:jc w:val="both"/>
        <w:rPr>
          <w:rFonts w:ascii="Calibri Light" w:hAnsi="Calibri Light" w:cs="Calibri Light"/>
          <w:sz w:val="24"/>
          <w:szCs w:val="24"/>
        </w:rPr>
      </w:pPr>
      <w:r w:rsidRPr="00F11DBF">
        <w:rPr>
          <w:rFonts w:ascii="Calibri Light" w:hAnsi="Calibri Light" w:cs="Calibri Light"/>
          <w:color w:val="000000"/>
          <w:sz w:val="24"/>
          <w:szCs w:val="24"/>
        </w:rPr>
        <w:t>d)</w:t>
      </w:r>
      <w:r w:rsidRPr="00F11DBF">
        <w:rPr>
          <w:rFonts w:ascii="Calibri Light" w:hAnsi="Calibri Light" w:cs="Calibri Light"/>
          <w:color w:val="000000"/>
          <w:sz w:val="24"/>
          <w:szCs w:val="24"/>
        </w:rPr>
        <w:tab/>
        <w:t>utworzył struktury audytu wewnętrznego do monitorowania przestrzegania przepisów, wewnętrznych regulacji lub standardów,</w:t>
      </w:r>
    </w:p>
    <w:p w14:paraId="7BB38989" w14:textId="77777777" w:rsidR="00EB7879" w:rsidRPr="00F11DBF" w:rsidRDefault="00EB7879" w:rsidP="00504CEA">
      <w:pPr>
        <w:spacing w:line="23" w:lineRule="atLeast"/>
        <w:ind w:left="1418" w:hanging="425"/>
        <w:jc w:val="both"/>
        <w:rPr>
          <w:rFonts w:ascii="Calibri Light" w:hAnsi="Calibri Light" w:cs="Calibri Light"/>
          <w:color w:val="000000"/>
          <w:sz w:val="24"/>
          <w:szCs w:val="24"/>
        </w:rPr>
      </w:pPr>
      <w:r w:rsidRPr="00F11DBF">
        <w:rPr>
          <w:rFonts w:ascii="Calibri Light" w:hAnsi="Calibri Light" w:cs="Calibri Light"/>
          <w:color w:val="000000"/>
          <w:sz w:val="24"/>
          <w:szCs w:val="24"/>
        </w:rPr>
        <w:t>e)</w:t>
      </w:r>
      <w:r w:rsidRPr="00F11DBF">
        <w:rPr>
          <w:rFonts w:ascii="Calibri Light" w:hAnsi="Calibri Light" w:cs="Calibri Light"/>
          <w:color w:val="000000"/>
          <w:sz w:val="24"/>
          <w:szCs w:val="24"/>
        </w:rPr>
        <w:tab/>
        <w:t>wprowadził wewnętrzne regulacje dotyczące odpowiedzialności i odszkodowań za nieprzestrzeganie przepisów, wewnętrznych regulacji lub standardów.</w:t>
      </w:r>
    </w:p>
    <w:p w14:paraId="53B69BEE" w14:textId="4B59FCA3" w:rsidR="00EB7879" w:rsidRPr="00F11DBF" w:rsidRDefault="00EB7879" w:rsidP="006771D4">
      <w:pPr>
        <w:pStyle w:val="Akapitzlist"/>
        <w:numPr>
          <w:ilvl w:val="2"/>
          <w:numId w:val="27"/>
        </w:numPr>
        <w:tabs>
          <w:tab w:val="clear" w:pos="2520"/>
          <w:tab w:val="num" w:pos="426"/>
        </w:tabs>
        <w:spacing w:before="120" w:line="23" w:lineRule="atLeast"/>
        <w:ind w:left="425" w:hanging="425"/>
        <w:jc w:val="both"/>
        <w:rPr>
          <w:rFonts w:ascii="Calibri Light" w:hAnsi="Calibri Light" w:cs="Calibri Light"/>
          <w:sz w:val="24"/>
          <w:szCs w:val="24"/>
        </w:rPr>
      </w:pPr>
      <w:r w:rsidRPr="00F11DBF">
        <w:rPr>
          <w:rFonts w:ascii="Calibri Light" w:hAnsi="Calibri Light" w:cs="Calibri Light"/>
          <w:color w:val="000000"/>
          <w:sz w:val="24"/>
          <w:szCs w:val="24"/>
        </w:rPr>
        <w:t>Zamawiający oceni, czy podjęte przez Wykonawcę czynności, o których mowa w ust. 1 niniejszego rozdziału SWZ, są wystarczające do wykazania jego rzetelności, uwzględniając wagę i szczególne okoliczności czynu Wykonawcy. Jeżeli podjęte przez Wykonawcę czynności, o których mowa w ust. 1 niniejszego rozdziału SWZ, nie są wystarczające do wykazania jego rzetelności, Zamawiający wyklucz</w:t>
      </w:r>
      <w:r w:rsidR="00BE50E8" w:rsidRPr="00F11DBF">
        <w:rPr>
          <w:rFonts w:ascii="Calibri Light" w:hAnsi="Calibri Light" w:cs="Calibri Light"/>
          <w:color w:val="000000"/>
          <w:sz w:val="24"/>
          <w:szCs w:val="24"/>
        </w:rPr>
        <w:t>a</w:t>
      </w:r>
      <w:r w:rsidRPr="00F11DBF">
        <w:rPr>
          <w:rFonts w:ascii="Calibri Light" w:hAnsi="Calibri Light" w:cs="Calibri Light"/>
          <w:color w:val="000000"/>
          <w:sz w:val="24"/>
          <w:szCs w:val="24"/>
        </w:rPr>
        <w:t xml:space="preserve"> Wykonawcę.</w:t>
      </w:r>
    </w:p>
    <w:p w14:paraId="46A091D1" w14:textId="77777777" w:rsidR="006D2D4A" w:rsidRPr="00F11DBF" w:rsidRDefault="006D2D4A" w:rsidP="00504CEA">
      <w:pPr>
        <w:pStyle w:val="Nagwek2"/>
        <w:spacing w:line="23" w:lineRule="atLeast"/>
        <w:ind w:firstLine="0"/>
        <w:rPr>
          <w:rFonts w:ascii="Calibri Light" w:hAnsi="Calibri Light" w:cs="Calibri Light"/>
          <w:sz w:val="24"/>
          <w:szCs w:val="24"/>
        </w:rPr>
      </w:pPr>
    </w:p>
    <w:p w14:paraId="600D97E9" w14:textId="24C57830"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XXII</w:t>
      </w:r>
    </w:p>
    <w:p w14:paraId="2F2284EF" w14:textId="6EE977D6" w:rsidR="00EB7879" w:rsidRPr="00F11DBF" w:rsidRDefault="00EB7879" w:rsidP="0028439B">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WYMAGANIA DOTYCZĄCE WADIUM</w:t>
      </w:r>
    </w:p>
    <w:p w14:paraId="147FD40F" w14:textId="607E3052" w:rsidR="00832E1C" w:rsidRPr="00F11DBF" w:rsidRDefault="002907DC" w:rsidP="002907DC">
      <w:pPr>
        <w:pStyle w:val="Akapitzlist"/>
        <w:spacing w:before="120" w:line="23" w:lineRule="atLeast"/>
        <w:ind w:left="142"/>
        <w:jc w:val="both"/>
        <w:rPr>
          <w:rFonts w:ascii="Calibri Light" w:hAnsi="Calibri Light" w:cs="Calibri Light"/>
          <w:color w:val="000000"/>
          <w:sz w:val="24"/>
          <w:szCs w:val="24"/>
        </w:rPr>
      </w:pPr>
      <w:r w:rsidRPr="00F11DBF">
        <w:rPr>
          <w:rFonts w:ascii="Calibri Light" w:hAnsi="Calibri Light" w:cs="Calibri Light"/>
          <w:color w:val="000000"/>
          <w:sz w:val="24"/>
          <w:szCs w:val="24"/>
        </w:rPr>
        <w:t>Zamawiający nie wymaga wniesienia wadium w niniejszym postepowaniu o udzielenie zamówienia.</w:t>
      </w:r>
    </w:p>
    <w:p w14:paraId="64109C78" w14:textId="77777777" w:rsidR="002907DC" w:rsidRPr="00F11DBF" w:rsidRDefault="002907DC" w:rsidP="00832E1C">
      <w:pPr>
        <w:pStyle w:val="Akapitzlist"/>
        <w:spacing w:before="120" w:line="23" w:lineRule="atLeast"/>
        <w:ind w:left="425"/>
        <w:jc w:val="both"/>
        <w:rPr>
          <w:rFonts w:ascii="Calibri Light" w:hAnsi="Calibri Light" w:cs="Calibri Light"/>
          <w:sz w:val="24"/>
          <w:szCs w:val="24"/>
        </w:rPr>
      </w:pPr>
    </w:p>
    <w:p w14:paraId="2EB1D087" w14:textId="7B61DFC3"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XXIII</w:t>
      </w:r>
    </w:p>
    <w:p w14:paraId="76998795"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SPOSÓB ORAZ TERMIN SKŁADANIA OFERT</w:t>
      </w:r>
    </w:p>
    <w:p w14:paraId="7AF35656" w14:textId="77777777" w:rsidR="00EB7879" w:rsidRPr="00F11DBF" w:rsidRDefault="00EB7879" w:rsidP="00504CEA">
      <w:pPr>
        <w:spacing w:line="23" w:lineRule="atLeast"/>
        <w:rPr>
          <w:rFonts w:ascii="Calibri Light" w:hAnsi="Calibri Light" w:cs="Calibri Light"/>
          <w:b/>
          <w:sz w:val="24"/>
          <w:szCs w:val="24"/>
        </w:rPr>
      </w:pPr>
    </w:p>
    <w:p w14:paraId="64442125" w14:textId="77777777" w:rsidR="00EB7879" w:rsidRPr="00F11DBF" w:rsidRDefault="00EB7879" w:rsidP="006771D4">
      <w:pPr>
        <w:pStyle w:val="Tekstpodstawowy"/>
        <w:numPr>
          <w:ilvl w:val="0"/>
          <w:numId w:val="6"/>
        </w:numPr>
        <w:tabs>
          <w:tab w:val="clear" w:pos="567"/>
          <w:tab w:val="left" w:pos="426"/>
        </w:tabs>
        <w:spacing w:line="23" w:lineRule="atLeast"/>
        <w:ind w:left="426" w:right="28" w:hanging="426"/>
        <w:rPr>
          <w:rFonts w:ascii="Calibri Light" w:hAnsi="Calibri Light" w:cs="Calibri Light"/>
          <w:szCs w:val="24"/>
        </w:rPr>
      </w:pPr>
      <w:r w:rsidRPr="00F11DBF">
        <w:rPr>
          <w:rFonts w:ascii="Calibri Light" w:hAnsi="Calibri Light" w:cs="Calibri Light"/>
          <w:szCs w:val="24"/>
        </w:rPr>
        <w:t xml:space="preserve">Ofertę należy złożyć za pośrednictwem Platformy zakupowej dostępnej pod adresem: </w:t>
      </w:r>
      <w:hyperlink r:id="rId19" w:history="1">
        <w:r w:rsidRPr="00F11DBF">
          <w:rPr>
            <w:rStyle w:val="Hipercze"/>
            <w:rFonts w:ascii="Calibri Light" w:hAnsi="Calibri Light" w:cs="Calibri Light"/>
            <w:szCs w:val="24"/>
          </w:rPr>
          <w:t>https://platformazakupowa.pl/pn/skoczow/proceedings</w:t>
        </w:r>
      </w:hyperlink>
      <w:r w:rsidRPr="00F11DBF">
        <w:rPr>
          <w:rFonts w:ascii="Calibri Light" w:hAnsi="Calibri Light" w:cs="Calibri Light"/>
          <w:szCs w:val="24"/>
        </w:rPr>
        <w:t xml:space="preserve"> , </w:t>
      </w:r>
    </w:p>
    <w:p w14:paraId="24B864AE" w14:textId="765D991C" w:rsidR="00EB7879" w:rsidRPr="00F11DBF" w:rsidRDefault="00EB7879" w:rsidP="00504CEA">
      <w:pPr>
        <w:pStyle w:val="Tekstpodstawowy"/>
        <w:tabs>
          <w:tab w:val="left" w:pos="426"/>
        </w:tabs>
        <w:spacing w:line="23" w:lineRule="atLeast"/>
        <w:ind w:left="426" w:right="28"/>
        <w:rPr>
          <w:rFonts w:ascii="Calibri Light" w:hAnsi="Calibri Light" w:cs="Calibri Light"/>
          <w:szCs w:val="24"/>
        </w:rPr>
      </w:pPr>
      <w:r w:rsidRPr="00F11DBF">
        <w:rPr>
          <w:rFonts w:ascii="Calibri Light" w:hAnsi="Calibri Light" w:cs="Calibri Light"/>
          <w:szCs w:val="24"/>
        </w:rPr>
        <w:t>nie później niż do dnia</w:t>
      </w:r>
      <w:r w:rsidRPr="00F11DBF">
        <w:rPr>
          <w:rFonts w:ascii="Calibri Light" w:hAnsi="Calibri Light" w:cs="Calibri Light"/>
          <w:b/>
          <w:szCs w:val="24"/>
        </w:rPr>
        <w:t xml:space="preserve"> </w:t>
      </w:r>
      <w:r w:rsidR="002907DC" w:rsidRPr="00F11DBF">
        <w:rPr>
          <w:rFonts w:ascii="Calibri Light" w:hAnsi="Calibri Light" w:cs="Calibri Light"/>
          <w:b/>
          <w:szCs w:val="24"/>
        </w:rPr>
        <w:t xml:space="preserve"> </w:t>
      </w:r>
      <w:r w:rsidR="00555CC5">
        <w:rPr>
          <w:rFonts w:ascii="Calibri Light" w:hAnsi="Calibri Light" w:cs="Calibri Light"/>
          <w:b/>
          <w:szCs w:val="24"/>
          <w:highlight w:val="yellow"/>
        </w:rPr>
        <w:t>12</w:t>
      </w:r>
      <w:r w:rsidR="00D72AC3" w:rsidRPr="00D91A72">
        <w:rPr>
          <w:rFonts w:ascii="Calibri Light" w:hAnsi="Calibri Light" w:cs="Calibri Light"/>
          <w:b/>
          <w:szCs w:val="24"/>
          <w:highlight w:val="yellow"/>
        </w:rPr>
        <w:t>.</w:t>
      </w:r>
      <w:r w:rsidR="0028439B" w:rsidRPr="00D91A72">
        <w:rPr>
          <w:rFonts w:ascii="Calibri Light" w:hAnsi="Calibri Light" w:cs="Calibri Light"/>
          <w:b/>
          <w:szCs w:val="24"/>
          <w:highlight w:val="yellow"/>
        </w:rPr>
        <w:t>03</w:t>
      </w:r>
      <w:r w:rsidR="00821DA1" w:rsidRPr="00D91A72">
        <w:rPr>
          <w:rFonts w:ascii="Calibri Light" w:hAnsi="Calibri Light" w:cs="Calibri Light"/>
          <w:b/>
          <w:szCs w:val="24"/>
          <w:highlight w:val="yellow"/>
        </w:rPr>
        <w:t>.</w:t>
      </w:r>
      <w:r w:rsidR="001F1DC2" w:rsidRPr="00D91A72">
        <w:rPr>
          <w:rFonts w:ascii="Calibri Light" w:hAnsi="Calibri Light" w:cs="Calibri Light"/>
          <w:b/>
          <w:szCs w:val="24"/>
          <w:highlight w:val="yellow"/>
        </w:rPr>
        <w:t>202</w:t>
      </w:r>
      <w:r w:rsidR="006703A8">
        <w:rPr>
          <w:rFonts w:ascii="Calibri Light" w:hAnsi="Calibri Light" w:cs="Calibri Light"/>
          <w:b/>
          <w:szCs w:val="24"/>
          <w:highlight w:val="yellow"/>
        </w:rPr>
        <w:t>4</w:t>
      </w:r>
      <w:r w:rsidRPr="00D91A72">
        <w:rPr>
          <w:rFonts w:ascii="Calibri Light" w:hAnsi="Calibri Light" w:cs="Calibri Light"/>
          <w:b/>
          <w:szCs w:val="24"/>
          <w:highlight w:val="yellow"/>
        </w:rPr>
        <w:t xml:space="preserve"> do godziny </w:t>
      </w:r>
      <w:r w:rsidR="008527C8" w:rsidRPr="00D91A72">
        <w:rPr>
          <w:rFonts w:ascii="Calibri Light" w:hAnsi="Calibri Light" w:cs="Calibri Light"/>
          <w:b/>
          <w:szCs w:val="24"/>
          <w:highlight w:val="yellow"/>
        </w:rPr>
        <w:t>8</w:t>
      </w:r>
      <w:r w:rsidR="00D91A72">
        <w:rPr>
          <w:rFonts w:ascii="Calibri Light" w:hAnsi="Calibri Light" w:cs="Calibri Light"/>
          <w:b/>
          <w:szCs w:val="24"/>
          <w:highlight w:val="yellow"/>
        </w:rPr>
        <w:t>:00</w:t>
      </w:r>
      <w:r w:rsidR="001F1DC2" w:rsidRPr="00D91A72">
        <w:rPr>
          <w:rFonts w:ascii="Calibri Light" w:hAnsi="Calibri Light" w:cs="Calibri Light"/>
          <w:b/>
          <w:szCs w:val="24"/>
          <w:highlight w:val="yellow"/>
        </w:rPr>
        <w:t>.</w:t>
      </w:r>
    </w:p>
    <w:p w14:paraId="65716D7E" w14:textId="77777777" w:rsidR="00EB7879" w:rsidRPr="00F11DBF" w:rsidRDefault="00EB7879" w:rsidP="00BE1B14">
      <w:pPr>
        <w:pStyle w:val="Tekstpodstawowy"/>
        <w:tabs>
          <w:tab w:val="left" w:pos="284"/>
        </w:tabs>
        <w:spacing w:before="120" w:line="23" w:lineRule="atLeast"/>
        <w:ind w:left="425" w:right="28"/>
        <w:rPr>
          <w:rFonts w:ascii="Calibri Light" w:hAnsi="Calibri Light" w:cs="Calibri Light"/>
          <w:szCs w:val="24"/>
        </w:rPr>
      </w:pPr>
      <w:r w:rsidRPr="00F11DBF">
        <w:rPr>
          <w:rFonts w:ascii="Calibri Light" w:hAnsi="Calibri Light" w:cs="Calibri Light"/>
          <w:szCs w:val="24"/>
        </w:rPr>
        <w:t>Za datę i godzinę złożenia oferty rozumie się datę i godzinę jej wpływu na Platformę zakupową, tj. datę i godzinę złożenia oferty wyświetloną na koncie Zamawiającego.</w:t>
      </w:r>
    </w:p>
    <w:p w14:paraId="65F42EAA" w14:textId="77777777" w:rsidR="00EB7879" w:rsidRPr="00F11DBF" w:rsidRDefault="00EB7879" w:rsidP="006771D4">
      <w:pPr>
        <w:pStyle w:val="Tekstpodstawowy"/>
        <w:numPr>
          <w:ilvl w:val="0"/>
          <w:numId w:val="6"/>
        </w:numPr>
        <w:tabs>
          <w:tab w:val="clear" w:pos="567"/>
          <w:tab w:val="left" w:pos="426"/>
        </w:tabs>
        <w:spacing w:before="120" w:line="23" w:lineRule="atLeast"/>
        <w:ind w:left="425" w:right="28" w:hanging="425"/>
        <w:rPr>
          <w:rFonts w:ascii="Calibri Light" w:hAnsi="Calibri Light" w:cs="Calibri Light"/>
          <w:szCs w:val="24"/>
        </w:rPr>
      </w:pPr>
      <w:r w:rsidRPr="00F11DBF">
        <w:rPr>
          <w:rFonts w:ascii="Calibri Light" w:hAnsi="Calibri Light" w:cs="Calibri Light"/>
          <w:szCs w:val="24"/>
        </w:rPr>
        <w:t>W przypadku otrzymania przez Zamawiającego oferty po terminie podanym w ust. 1 niniejszego rozdziału SWZ, oferta zostanie odrzucona.</w:t>
      </w:r>
    </w:p>
    <w:p w14:paraId="63AF2638" w14:textId="77777777" w:rsidR="00EB7879" w:rsidRPr="00F11DBF" w:rsidRDefault="00EB7879" w:rsidP="00504CEA">
      <w:pPr>
        <w:spacing w:line="23" w:lineRule="atLeast"/>
        <w:rPr>
          <w:rFonts w:ascii="Calibri Light" w:hAnsi="Calibri Light" w:cs="Calibri Light"/>
          <w:b/>
          <w:sz w:val="24"/>
          <w:szCs w:val="24"/>
        </w:rPr>
      </w:pPr>
    </w:p>
    <w:p w14:paraId="515A12DA"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XXIV</w:t>
      </w:r>
    </w:p>
    <w:p w14:paraId="07920D3D"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TERMIN ZWIĄZANIA OFERTĄ</w:t>
      </w:r>
    </w:p>
    <w:p w14:paraId="2AB91291" w14:textId="40BC8959" w:rsidR="00EB7879" w:rsidRPr="00F11DBF" w:rsidRDefault="00EB7879" w:rsidP="0028439B">
      <w:pPr>
        <w:pStyle w:val="Tekstpodstawowy"/>
        <w:spacing w:before="240" w:line="23" w:lineRule="atLeast"/>
        <w:rPr>
          <w:rFonts w:ascii="Calibri Light" w:hAnsi="Calibri Light" w:cs="Calibri Light"/>
          <w:b/>
          <w:szCs w:val="24"/>
        </w:rPr>
      </w:pPr>
      <w:r w:rsidRPr="00F11DBF">
        <w:rPr>
          <w:rFonts w:ascii="Calibri Light" w:hAnsi="Calibri Light" w:cs="Calibri Light"/>
          <w:szCs w:val="24"/>
        </w:rPr>
        <w:t xml:space="preserve">Termin związania ofertą </w:t>
      </w:r>
      <w:r w:rsidR="0028439B">
        <w:rPr>
          <w:rFonts w:ascii="Calibri Light" w:hAnsi="Calibri Light" w:cs="Calibri Light"/>
          <w:szCs w:val="24"/>
        </w:rPr>
        <w:t xml:space="preserve">upływa w dniu </w:t>
      </w:r>
      <w:r w:rsidR="00555CC5">
        <w:rPr>
          <w:rFonts w:ascii="Calibri Light" w:hAnsi="Calibri Light" w:cs="Calibri Light"/>
          <w:szCs w:val="24"/>
          <w:highlight w:val="yellow"/>
        </w:rPr>
        <w:t>10</w:t>
      </w:r>
      <w:r w:rsidR="00D91A72" w:rsidRPr="006703A8">
        <w:rPr>
          <w:rFonts w:ascii="Calibri Light" w:hAnsi="Calibri Light" w:cs="Calibri Light"/>
          <w:szCs w:val="24"/>
          <w:highlight w:val="yellow"/>
        </w:rPr>
        <w:t>.04.</w:t>
      </w:r>
      <w:r w:rsidR="0028439B" w:rsidRPr="006703A8">
        <w:rPr>
          <w:rFonts w:ascii="Calibri Light" w:hAnsi="Calibri Light" w:cs="Calibri Light"/>
          <w:szCs w:val="24"/>
          <w:highlight w:val="yellow"/>
        </w:rPr>
        <w:t>202</w:t>
      </w:r>
      <w:r w:rsidR="006703A8" w:rsidRPr="006703A8">
        <w:rPr>
          <w:rFonts w:ascii="Calibri Light" w:hAnsi="Calibri Light" w:cs="Calibri Light"/>
          <w:szCs w:val="24"/>
          <w:highlight w:val="yellow"/>
        </w:rPr>
        <w:t>4</w:t>
      </w:r>
      <w:r w:rsidR="0028439B" w:rsidRPr="006703A8">
        <w:rPr>
          <w:rFonts w:ascii="Calibri Light" w:hAnsi="Calibri Light" w:cs="Calibri Light"/>
          <w:szCs w:val="24"/>
          <w:highlight w:val="yellow"/>
        </w:rPr>
        <w:t xml:space="preserve"> r.</w:t>
      </w:r>
    </w:p>
    <w:p w14:paraId="190A09EA" w14:textId="77777777" w:rsidR="00EB7879" w:rsidRPr="00F11DBF" w:rsidRDefault="00EB7879" w:rsidP="00504CEA">
      <w:pPr>
        <w:spacing w:line="23" w:lineRule="atLeast"/>
        <w:rPr>
          <w:rFonts w:ascii="Calibri Light" w:hAnsi="Calibri Light" w:cs="Calibri Light"/>
          <w:b/>
          <w:sz w:val="24"/>
          <w:szCs w:val="24"/>
        </w:rPr>
      </w:pPr>
    </w:p>
    <w:p w14:paraId="312B0331"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XXV</w:t>
      </w:r>
    </w:p>
    <w:p w14:paraId="5A263695"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TERMIN OTWARCIA OFERT</w:t>
      </w:r>
    </w:p>
    <w:p w14:paraId="0708CC6C" w14:textId="77777777" w:rsidR="00EB7879" w:rsidRPr="00F11DBF" w:rsidRDefault="00EB7879" w:rsidP="00BE1B14">
      <w:pPr>
        <w:pStyle w:val="Nagwek2"/>
        <w:spacing w:before="120" w:line="23" w:lineRule="atLeast"/>
        <w:ind w:firstLine="0"/>
        <w:rPr>
          <w:rFonts w:ascii="Calibri Light" w:hAnsi="Calibri Light" w:cs="Calibri Light"/>
          <w:sz w:val="24"/>
          <w:szCs w:val="24"/>
        </w:rPr>
      </w:pPr>
      <w:r w:rsidRPr="00F11DBF">
        <w:rPr>
          <w:rFonts w:ascii="Calibri Light" w:hAnsi="Calibri Light" w:cs="Calibri Light"/>
          <w:sz w:val="24"/>
          <w:szCs w:val="24"/>
        </w:rPr>
        <w:t>CZYNNOŚCI ZWIĄZANE Z OTWARCIEM OFERT</w:t>
      </w:r>
    </w:p>
    <w:p w14:paraId="760145EF" w14:textId="17ACB0C3" w:rsidR="00EB7879" w:rsidRPr="00F11DBF" w:rsidRDefault="00EB7879" w:rsidP="006771D4">
      <w:pPr>
        <w:pStyle w:val="Tekstpodstawowy"/>
        <w:numPr>
          <w:ilvl w:val="0"/>
          <w:numId w:val="3"/>
        </w:numPr>
        <w:spacing w:before="240" w:line="23" w:lineRule="atLeast"/>
        <w:ind w:left="425" w:right="28" w:hanging="425"/>
        <w:rPr>
          <w:rFonts w:ascii="Calibri Light" w:hAnsi="Calibri Light" w:cs="Calibri Light"/>
          <w:szCs w:val="24"/>
        </w:rPr>
      </w:pPr>
      <w:r w:rsidRPr="00F11DBF">
        <w:rPr>
          <w:rFonts w:ascii="Calibri Light" w:hAnsi="Calibri Light" w:cs="Calibri Light"/>
          <w:szCs w:val="24"/>
        </w:rPr>
        <w:t xml:space="preserve">Otwarcie ofert nastąpi w dniu </w:t>
      </w:r>
      <w:r w:rsidR="00555CC5">
        <w:rPr>
          <w:rFonts w:ascii="Calibri Light" w:hAnsi="Calibri Light" w:cs="Calibri Light"/>
          <w:b/>
          <w:szCs w:val="24"/>
          <w:highlight w:val="yellow"/>
        </w:rPr>
        <w:t>12</w:t>
      </w:r>
      <w:r w:rsidR="00D72AC3" w:rsidRPr="00D91A72">
        <w:rPr>
          <w:rFonts w:ascii="Calibri Light" w:hAnsi="Calibri Light" w:cs="Calibri Light"/>
          <w:b/>
          <w:szCs w:val="24"/>
          <w:highlight w:val="yellow"/>
        </w:rPr>
        <w:t>.</w:t>
      </w:r>
      <w:r w:rsidR="0028439B" w:rsidRPr="00D91A72">
        <w:rPr>
          <w:rFonts w:ascii="Calibri Light" w:hAnsi="Calibri Light" w:cs="Calibri Light"/>
          <w:b/>
          <w:szCs w:val="24"/>
          <w:highlight w:val="yellow"/>
        </w:rPr>
        <w:t>0</w:t>
      </w:r>
      <w:r w:rsidR="006703A8">
        <w:rPr>
          <w:rFonts w:ascii="Calibri Light" w:hAnsi="Calibri Light" w:cs="Calibri Light"/>
          <w:b/>
          <w:szCs w:val="24"/>
          <w:highlight w:val="yellow"/>
        </w:rPr>
        <w:t>3</w:t>
      </w:r>
      <w:r w:rsidR="002A1CD5" w:rsidRPr="00D91A72">
        <w:rPr>
          <w:rFonts w:ascii="Calibri Light" w:hAnsi="Calibri Light" w:cs="Calibri Light"/>
          <w:b/>
          <w:szCs w:val="24"/>
          <w:highlight w:val="yellow"/>
        </w:rPr>
        <w:t>.</w:t>
      </w:r>
      <w:r w:rsidRPr="00D91A72">
        <w:rPr>
          <w:rFonts w:ascii="Calibri Light" w:hAnsi="Calibri Light" w:cs="Calibri Light"/>
          <w:b/>
          <w:szCs w:val="24"/>
          <w:highlight w:val="yellow"/>
        </w:rPr>
        <w:t>202</w:t>
      </w:r>
      <w:r w:rsidR="006703A8">
        <w:rPr>
          <w:rFonts w:ascii="Calibri Light" w:hAnsi="Calibri Light" w:cs="Calibri Light"/>
          <w:b/>
          <w:szCs w:val="24"/>
          <w:highlight w:val="yellow"/>
        </w:rPr>
        <w:t>4</w:t>
      </w:r>
      <w:r w:rsidRPr="00D91A72">
        <w:rPr>
          <w:rFonts w:ascii="Calibri Light" w:hAnsi="Calibri Light" w:cs="Calibri Light"/>
          <w:b/>
          <w:szCs w:val="24"/>
          <w:highlight w:val="yellow"/>
        </w:rPr>
        <w:t xml:space="preserve">r. </w:t>
      </w:r>
      <w:r w:rsidRPr="00D91A72">
        <w:rPr>
          <w:rFonts w:ascii="Calibri Light" w:hAnsi="Calibri Light" w:cs="Calibri Light"/>
          <w:szCs w:val="24"/>
          <w:highlight w:val="yellow"/>
        </w:rPr>
        <w:t>o godzinie</w:t>
      </w:r>
      <w:r w:rsidRPr="00D91A72">
        <w:rPr>
          <w:rFonts w:ascii="Calibri Light" w:hAnsi="Calibri Light" w:cs="Calibri Light"/>
          <w:b/>
          <w:szCs w:val="24"/>
          <w:highlight w:val="yellow"/>
        </w:rPr>
        <w:t xml:space="preserve"> </w:t>
      </w:r>
      <w:r w:rsidR="008527C8" w:rsidRPr="00D91A72">
        <w:rPr>
          <w:rFonts w:ascii="Calibri Light" w:hAnsi="Calibri Light" w:cs="Calibri Light"/>
          <w:b/>
          <w:szCs w:val="24"/>
          <w:highlight w:val="yellow"/>
        </w:rPr>
        <w:t>8</w:t>
      </w:r>
      <w:r w:rsidR="00D91A72" w:rsidRPr="00D91A72">
        <w:rPr>
          <w:rFonts w:ascii="Calibri Light" w:hAnsi="Calibri Light" w:cs="Calibri Light"/>
          <w:b/>
          <w:szCs w:val="24"/>
          <w:highlight w:val="yellow"/>
        </w:rPr>
        <w:t>:05</w:t>
      </w:r>
      <w:r w:rsidRPr="00F11DBF">
        <w:rPr>
          <w:rFonts w:ascii="Calibri Light" w:hAnsi="Calibri Light" w:cs="Calibri Light"/>
          <w:szCs w:val="24"/>
        </w:rPr>
        <w:t>, na komputerze Zamawiającego, po odszyfrowaniu i pobraniu z Platformy zakupowej złożonych ofert.</w:t>
      </w:r>
    </w:p>
    <w:p w14:paraId="3A46B05E" w14:textId="77777777" w:rsidR="00C30BE4" w:rsidRPr="006410B2" w:rsidRDefault="00C30BE4" w:rsidP="00686E03">
      <w:pPr>
        <w:numPr>
          <w:ilvl w:val="0"/>
          <w:numId w:val="3"/>
        </w:numPr>
        <w:spacing w:line="23" w:lineRule="atLeast"/>
        <w:ind w:left="425" w:right="28" w:hanging="425"/>
        <w:jc w:val="both"/>
        <w:rPr>
          <w:rFonts w:ascii="Calibri Light" w:hAnsi="Calibri Light" w:cs="Calibri Light"/>
          <w:sz w:val="24"/>
          <w:szCs w:val="24"/>
          <w:u w:val="single"/>
        </w:rPr>
      </w:pPr>
      <w:r w:rsidRPr="006410B2">
        <w:rPr>
          <w:rFonts w:ascii="Calibri Light" w:hAnsi="Calibri Light" w:cs="Calibri Light"/>
          <w:sz w:val="24"/>
          <w:szCs w:val="24"/>
          <w:u w:val="single"/>
        </w:rPr>
        <w:t>Zamawiający nie przewiduje publicznej sesji otwarcia ofert.</w:t>
      </w:r>
    </w:p>
    <w:p w14:paraId="4B5B8853" w14:textId="77777777" w:rsidR="00EB7879" w:rsidRPr="00F11DBF" w:rsidRDefault="00EB7879" w:rsidP="00686E03">
      <w:pPr>
        <w:numPr>
          <w:ilvl w:val="0"/>
          <w:numId w:val="3"/>
        </w:numPr>
        <w:spacing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t>Najpóźniej przed otwarciem ofert, Zamawiający udostępni na Platformie zakupowej informację o kwocie, jaką zamierza przeznaczyć na sfinansowanie niniejszego zamówienia (kwota brutto, wraz z podatkiem VAT).</w:t>
      </w:r>
    </w:p>
    <w:p w14:paraId="6D4FAE7B" w14:textId="77777777" w:rsidR="00EB7879" w:rsidRPr="00F11DBF" w:rsidRDefault="00EB7879" w:rsidP="00686E03">
      <w:pPr>
        <w:numPr>
          <w:ilvl w:val="0"/>
          <w:numId w:val="3"/>
        </w:numPr>
        <w:spacing w:line="23" w:lineRule="atLeast"/>
        <w:ind w:left="425" w:right="28" w:hanging="425"/>
        <w:jc w:val="both"/>
        <w:rPr>
          <w:rFonts w:ascii="Calibri Light" w:hAnsi="Calibri Light" w:cs="Calibri Light"/>
          <w:bCs/>
          <w:sz w:val="24"/>
          <w:szCs w:val="24"/>
        </w:rPr>
      </w:pPr>
      <w:r w:rsidRPr="00F11DBF">
        <w:rPr>
          <w:rFonts w:ascii="Calibri Light" w:hAnsi="Calibri Light" w:cs="Calibri Light"/>
          <w:bCs/>
          <w:sz w:val="24"/>
          <w:szCs w:val="24"/>
        </w:rPr>
        <w:t>Niezwłocznie po otwarciu ofert Zamawiający udostępni na Platformie zakupowej</w:t>
      </w:r>
      <w:r w:rsidRPr="00F11DBF">
        <w:rPr>
          <w:rFonts w:ascii="Calibri Light" w:hAnsi="Calibri Light" w:cs="Calibri Light"/>
          <w:bCs/>
          <w:sz w:val="24"/>
          <w:szCs w:val="24"/>
        </w:rPr>
        <w:br/>
        <w:t>informacje o:</w:t>
      </w:r>
    </w:p>
    <w:p w14:paraId="24E5A5DD" w14:textId="77777777" w:rsidR="00EB7879" w:rsidRPr="00F11DBF" w:rsidRDefault="00EB7879" w:rsidP="00A27E4E">
      <w:pPr>
        <w:pStyle w:val="Akapitzlist"/>
        <w:numPr>
          <w:ilvl w:val="1"/>
          <w:numId w:val="57"/>
        </w:numPr>
        <w:spacing w:line="23" w:lineRule="atLeast"/>
        <w:ind w:left="709" w:right="28" w:hanging="283"/>
        <w:jc w:val="both"/>
        <w:rPr>
          <w:rFonts w:ascii="Calibri Light" w:hAnsi="Calibri Light" w:cs="Calibri Light"/>
          <w:sz w:val="24"/>
          <w:szCs w:val="24"/>
        </w:rPr>
      </w:pPr>
      <w:r w:rsidRPr="00F11DBF">
        <w:rPr>
          <w:rFonts w:ascii="Calibri Light" w:hAnsi="Calibri Light" w:cs="Calibri Light"/>
          <w:bCs/>
          <w:sz w:val="24"/>
          <w:szCs w:val="24"/>
        </w:rPr>
        <w:t>nazwach albo imionach i nazwiskach oraz siedzibach lub miejscach prowadzonej działalności gospodarczej albo miejscach zamieszkania wykonawców, których oferty zostały otwarte;</w:t>
      </w:r>
    </w:p>
    <w:p w14:paraId="1918C875" w14:textId="77777777" w:rsidR="00EB7879" w:rsidRPr="00F11DBF" w:rsidRDefault="00EB7879" w:rsidP="00A27E4E">
      <w:pPr>
        <w:pStyle w:val="Akapitzlist"/>
        <w:numPr>
          <w:ilvl w:val="0"/>
          <w:numId w:val="57"/>
        </w:numPr>
        <w:spacing w:line="23" w:lineRule="atLeast"/>
        <w:ind w:left="709" w:right="28" w:hanging="283"/>
        <w:jc w:val="both"/>
        <w:rPr>
          <w:rFonts w:ascii="Calibri Light" w:hAnsi="Calibri Light" w:cs="Calibri Light"/>
          <w:sz w:val="24"/>
          <w:szCs w:val="24"/>
        </w:rPr>
      </w:pPr>
      <w:r w:rsidRPr="00F11DBF">
        <w:rPr>
          <w:rFonts w:ascii="Calibri Light" w:hAnsi="Calibri Light" w:cs="Calibri Light"/>
          <w:bCs/>
          <w:sz w:val="24"/>
          <w:szCs w:val="24"/>
        </w:rPr>
        <w:t>cenach zawartych w ofertach.</w:t>
      </w:r>
    </w:p>
    <w:p w14:paraId="375900CB" w14:textId="77777777" w:rsidR="004F119C" w:rsidRPr="00F11DBF" w:rsidRDefault="004F119C" w:rsidP="00504CEA">
      <w:pPr>
        <w:pStyle w:val="Nagwek2"/>
        <w:spacing w:line="23" w:lineRule="atLeast"/>
        <w:ind w:firstLine="0"/>
        <w:rPr>
          <w:rFonts w:ascii="Calibri Light" w:hAnsi="Calibri Light" w:cs="Calibri Light"/>
          <w:sz w:val="24"/>
          <w:szCs w:val="24"/>
        </w:rPr>
      </w:pPr>
    </w:p>
    <w:p w14:paraId="513230D1" w14:textId="376EF926"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XXVI</w:t>
      </w:r>
    </w:p>
    <w:p w14:paraId="0D87B4F2"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INFORMACJE O TRYBIE OCENY OFERT</w:t>
      </w:r>
    </w:p>
    <w:p w14:paraId="5AF48907" w14:textId="77777777" w:rsidR="00EB7879" w:rsidRPr="00F11DBF" w:rsidRDefault="00EB7879" w:rsidP="006771D4">
      <w:pPr>
        <w:pStyle w:val="Akapitzlist"/>
        <w:numPr>
          <w:ilvl w:val="1"/>
          <w:numId w:val="50"/>
        </w:numPr>
        <w:tabs>
          <w:tab w:val="clear" w:pos="1800"/>
        </w:tabs>
        <w:spacing w:before="240"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t>Zgodnie z art. 223 ust. 1 ustawy, w toku dokonywania oceny złożonych ofert Zamawiający może żądać od Wykonawców wyjaśnień dotyczących treści złożonych ofert oraz przedmiotowych środków dowodowych lub innych składanych dokumentów lub oświadczeń.</w:t>
      </w:r>
    </w:p>
    <w:p w14:paraId="295101B3" w14:textId="77777777" w:rsidR="00EB7879" w:rsidRPr="00F11DBF" w:rsidRDefault="00EB7879" w:rsidP="006771D4">
      <w:pPr>
        <w:pStyle w:val="Akapitzlist"/>
        <w:numPr>
          <w:ilvl w:val="1"/>
          <w:numId w:val="50"/>
        </w:numPr>
        <w:tabs>
          <w:tab w:val="clear" w:pos="1800"/>
        </w:tabs>
        <w:spacing w:before="40"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lastRenderedPageBreak/>
        <w:t xml:space="preserve">Zamawiający poprawi w ofercie omyłki wskazane w art. 223 ust. 2 ustawy, niezwłocznie zawiadamiając o tym Wykonawcę, którego oferta zostanie poprawiona. </w:t>
      </w:r>
    </w:p>
    <w:p w14:paraId="54B39227" w14:textId="77777777" w:rsidR="00EB7879" w:rsidRPr="00F11DBF" w:rsidRDefault="00EB7879" w:rsidP="006771D4">
      <w:pPr>
        <w:pStyle w:val="Akapitzlist"/>
        <w:numPr>
          <w:ilvl w:val="1"/>
          <w:numId w:val="50"/>
        </w:numPr>
        <w:tabs>
          <w:tab w:val="clear" w:pos="1800"/>
        </w:tabs>
        <w:spacing w:before="40"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t>Zamawiający odrzuci złożoną ofertę, w przypadku wystąpienia przynajmniej jednej z okoliczności, o których mowa w art. 226 ust. 1 ustawy.</w:t>
      </w:r>
    </w:p>
    <w:p w14:paraId="3C1F06F7" w14:textId="77777777" w:rsidR="00EB7879" w:rsidRPr="00F11DBF" w:rsidRDefault="00EB7879" w:rsidP="006771D4">
      <w:pPr>
        <w:pStyle w:val="Akapitzlist"/>
        <w:numPr>
          <w:ilvl w:val="1"/>
          <w:numId w:val="50"/>
        </w:numPr>
        <w:tabs>
          <w:tab w:val="clear" w:pos="1800"/>
        </w:tabs>
        <w:spacing w:before="40"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t>W przypadku, gdy nie zostanie złożona żadna oferta niepodlegająca odrzuceniu, postępowanie zostanie unieważnione. Zamawiający unieważni postępowanie także w innych przypadkach, określonych w ustawie.</w:t>
      </w:r>
    </w:p>
    <w:p w14:paraId="76484F32" w14:textId="77777777" w:rsidR="00EB7879" w:rsidRPr="00F11DBF" w:rsidRDefault="00EB7879" w:rsidP="006771D4">
      <w:pPr>
        <w:pStyle w:val="Akapitzlist"/>
        <w:numPr>
          <w:ilvl w:val="1"/>
          <w:numId w:val="50"/>
        </w:numPr>
        <w:tabs>
          <w:tab w:val="clear" w:pos="1800"/>
        </w:tabs>
        <w:spacing w:before="40" w:line="23" w:lineRule="atLeast"/>
        <w:ind w:left="425" w:right="28" w:hanging="425"/>
        <w:jc w:val="both"/>
        <w:rPr>
          <w:rFonts w:ascii="Calibri Light" w:hAnsi="Calibri Light" w:cs="Calibri Light"/>
          <w:b/>
          <w:sz w:val="24"/>
          <w:szCs w:val="24"/>
        </w:rPr>
      </w:pPr>
      <w:r w:rsidRPr="00F11DBF">
        <w:rPr>
          <w:rFonts w:ascii="Calibri Light" w:hAnsi="Calibri Light" w:cs="Calibri Light"/>
          <w:b/>
          <w:sz w:val="24"/>
          <w:szCs w:val="24"/>
        </w:rPr>
        <w:t>Zamawiający wezwie Wykonawcę, którego oferta została najwyżej oceniona, do złożenia w wyznaczonym terminie, nie krótszym niż 5 dni od dnia wezwania, podmiotowych środków dowodowych wskazanych w SWZ, aktualnych na dzień złożenia podmiotowych środków dowodowych.</w:t>
      </w:r>
    </w:p>
    <w:p w14:paraId="2B5D174C" w14:textId="77777777" w:rsidR="00EB7879" w:rsidRPr="00F11DBF" w:rsidRDefault="00EB7879" w:rsidP="006771D4">
      <w:pPr>
        <w:pStyle w:val="Akapitzlist"/>
        <w:numPr>
          <w:ilvl w:val="1"/>
          <w:numId w:val="50"/>
        </w:numPr>
        <w:tabs>
          <w:tab w:val="clear" w:pos="1800"/>
        </w:tabs>
        <w:spacing w:before="40" w:line="23" w:lineRule="atLeast"/>
        <w:ind w:left="425" w:right="28" w:hanging="425"/>
        <w:jc w:val="both"/>
        <w:rPr>
          <w:rFonts w:ascii="Calibri Light" w:hAnsi="Calibri Light" w:cs="Calibri Light"/>
          <w:strike/>
          <w:sz w:val="24"/>
          <w:szCs w:val="24"/>
        </w:rPr>
      </w:pPr>
      <w:r w:rsidRPr="00F11DBF">
        <w:rPr>
          <w:rFonts w:ascii="Calibri Light" w:hAnsi="Calibri Light" w:cs="Calibri Light"/>
          <w:sz w:val="24"/>
          <w:szCs w:val="24"/>
        </w:rPr>
        <w:t xml:space="preserve">Zamawiający przyzna zamówienie Wykonawcy, który złoży ofertę niepodlegającą odrzuceniu, i która zostanie najwyżej oceniona (uzyska największą liczbę punktów przyznanych według kryteriów wyboru oferty określonych w niniejszej SWZ). Zamawiający nie przewiduje prowadzenia negocjacji w celu ulepszenia treści ofert. </w:t>
      </w:r>
    </w:p>
    <w:p w14:paraId="7993B663" w14:textId="77777777" w:rsidR="00EB7879" w:rsidRPr="00F11DBF" w:rsidRDefault="00EB7879" w:rsidP="006771D4">
      <w:pPr>
        <w:pStyle w:val="Akapitzlist"/>
        <w:numPr>
          <w:ilvl w:val="1"/>
          <w:numId w:val="50"/>
        </w:numPr>
        <w:tabs>
          <w:tab w:val="clear" w:pos="1800"/>
        </w:tabs>
        <w:spacing w:before="40"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t>Zamawiający powiadomi o wyniku postępowania przesyłając zawiadomienie wszystkim Wykonawcom, którzy złożyli oferty oraz poprzez zamieszczenie stosownej informacji na Platformie zakupowej. Zawiadomienie o rozstrzygnięciu postępowania będzie zawierało informacje, o których mowa w art. 253 ustawy.</w:t>
      </w:r>
    </w:p>
    <w:p w14:paraId="32C8F67E" w14:textId="77777777" w:rsidR="00EB7879" w:rsidRPr="00F11DBF" w:rsidRDefault="00EB7879" w:rsidP="00504CEA">
      <w:pPr>
        <w:pStyle w:val="Tekstpodstawowy"/>
        <w:spacing w:line="23" w:lineRule="atLeast"/>
        <w:rPr>
          <w:rFonts w:ascii="Calibri Light" w:hAnsi="Calibri Light" w:cs="Calibri Light"/>
          <w:szCs w:val="24"/>
        </w:rPr>
      </w:pPr>
    </w:p>
    <w:p w14:paraId="62A5036F"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XXVII</w:t>
      </w:r>
    </w:p>
    <w:p w14:paraId="6F8193FC"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NEGOCJACJE TREŚCI OFERT W CELU ICH ULEPSZENIA</w:t>
      </w:r>
    </w:p>
    <w:p w14:paraId="0B487A73" w14:textId="77777777" w:rsidR="00A27E4E" w:rsidRPr="00E90863" w:rsidRDefault="00A27E4E" w:rsidP="00A27E4E">
      <w:pPr>
        <w:pStyle w:val="Tekstpodstawowy"/>
        <w:rPr>
          <w:rFonts w:ascii="Calibri Light" w:hAnsi="Calibri Light" w:cs="Calibri Light"/>
          <w:szCs w:val="24"/>
        </w:rPr>
      </w:pPr>
    </w:p>
    <w:p w14:paraId="3D00606D" w14:textId="77777777" w:rsidR="00F41A68" w:rsidRPr="00504CEA" w:rsidRDefault="00F41A68" w:rsidP="00F41A68">
      <w:pPr>
        <w:pStyle w:val="Tekstpodstawowy"/>
        <w:spacing w:line="23" w:lineRule="atLeast"/>
        <w:rPr>
          <w:rFonts w:asciiTheme="minorHAnsi" w:hAnsiTheme="minorHAnsi" w:cstheme="minorHAnsi"/>
          <w:strike/>
          <w:szCs w:val="24"/>
        </w:rPr>
      </w:pPr>
      <w:r w:rsidRPr="00504CEA">
        <w:rPr>
          <w:rFonts w:asciiTheme="minorHAnsi" w:hAnsiTheme="minorHAnsi" w:cstheme="minorHAnsi"/>
          <w:szCs w:val="24"/>
        </w:rPr>
        <w:t>Zamawiający dokona wyboru oferty najkorzystniejszej bez przeprowadzenia negocjacji.</w:t>
      </w:r>
    </w:p>
    <w:p w14:paraId="26963D86" w14:textId="77777777" w:rsidR="00EB7879" w:rsidRPr="00F11DBF" w:rsidRDefault="00EB7879" w:rsidP="00504CEA">
      <w:pPr>
        <w:pStyle w:val="Tekstpodstawowy"/>
        <w:spacing w:line="23" w:lineRule="atLeast"/>
        <w:rPr>
          <w:rFonts w:ascii="Calibri Light" w:hAnsi="Calibri Light" w:cs="Calibri Light"/>
          <w:szCs w:val="24"/>
        </w:rPr>
      </w:pPr>
    </w:p>
    <w:p w14:paraId="6CC304EF"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XXVIII</w:t>
      </w:r>
    </w:p>
    <w:p w14:paraId="10A13B10"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OPIS KRYTERIÓW OCENY OFERT, WRAZ Z PODANIEM WAG TYCH KRYTERIÓW</w:t>
      </w:r>
    </w:p>
    <w:p w14:paraId="1463A091"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I SPOSOBU OCENY OFERT</w:t>
      </w:r>
    </w:p>
    <w:p w14:paraId="05ED358E" w14:textId="79B18345" w:rsidR="00EB7879" w:rsidRPr="00DF186D" w:rsidRDefault="00EB7879" w:rsidP="006771D4">
      <w:pPr>
        <w:pStyle w:val="Tekstpodstawowy"/>
        <w:numPr>
          <w:ilvl w:val="0"/>
          <w:numId w:val="1"/>
        </w:numPr>
        <w:tabs>
          <w:tab w:val="clear" w:pos="567"/>
          <w:tab w:val="num" w:pos="284"/>
        </w:tabs>
        <w:spacing w:before="120" w:line="23" w:lineRule="atLeast"/>
        <w:ind w:left="284" w:hanging="284"/>
        <w:rPr>
          <w:rFonts w:ascii="Calibri Light" w:hAnsi="Calibri Light" w:cs="Calibri Light"/>
          <w:bCs/>
          <w:szCs w:val="24"/>
        </w:rPr>
      </w:pPr>
      <w:bookmarkStart w:id="3" w:name="_Hlk119933733"/>
      <w:r w:rsidRPr="00DF186D">
        <w:rPr>
          <w:rFonts w:ascii="Calibri Light" w:hAnsi="Calibri Light" w:cs="Calibri Light"/>
          <w:bCs/>
          <w:szCs w:val="24"/>
        </w:rPr>
        <w:t xml:space="preserve">Przy wyborze oferty najkorzystniejszej, Zamawiający będzie się kierował następującymi kryteriami </w:t>
      </w:r>
      <w:r w:rsidR="004D4C48" w:rsidRPr="00DF186D">
        <w:rPr>
          <w:rFonts w:ascii="Calibri Light" w:hAnsi="Calibri Light" w:cs="Calibri Light"/>
          <w:bCs/>
          <w:szCs w:val="24"/>
        </w:rPr>
        <w:t>– dla części nr 1, nr 2 i nr 3</w:t>
      </w:r>
      <w:r w:rsidRPr="00DF186D">
        <w:rPr>
          <w:rFonts w:ascii="Calibri Light" w:hAnsi="Calibri Light" w:cs="Calibri Light"/>
          <w:bCs/>
          <w:szCs w:val="24"/>
        </w:rPr>
        <w:t>:</w:t>
      </w:r>
    </w:p>
    <w:p w14:paraId="533CECAA" w14:textId="47B1987F" w:rsidR="00EB7879" w:rsidRPr="00FC2967" w:rsidRDefault="00EB7879" w:rsidP="00504CEA">
      <w:pPr>
        <w:pStyle w:val="Tekstpodstawowy"/>
        <w:tabs>
          <w:tab w:val="num" w:pos="567"/>
        </w:tabs>
        <w:spacing w:line="23" w:lineRule="atLeast"/>
        <w:ind w:left="567" w:right="28" w:hanging="283"/>
        <w:rPr>
          <w:rFonts w:ascii="Calibri Light" w:hAnsi="Calibri Light" w:cs="Calibri Light"/>
          <w:b/>
          <w:bCs/>
          <w:szCs w:val="24"/>
        </w:rPr>
      </w:pPr>
      <w:bookmarkStart w:id="4" w:name="_Hlk116998878"/>
      <w:r w:rsidRPr="00FC2967">
        <w:rPr>
          <w:rFonts w:ascii="Calibri Light" w:hAnsi="Calibri Light" w:cs="Calibri Light"/>
          <w:b/>
          <w:szCs w:val="24"/>
        </w:rPr>
        <w:t>a</w:t>
      </w:r>
      <w:r w:rsidRPr="00FC2967">
        <w:rPr>
          <w:rFonts w:ascii="Calibri Light" w:hAnsi="Calibri Light" w:cs="Calibri Light"/>
          <w:b/>
          <w:bCs/>
          <w:szCs w:val="24"/>
        </w:rPr>
        <w:t>)</w:t>
      </w:r>
      <w:r w:rsidRPr="00FC2967">
        <w:rPr>
          <w:rFonts w:ascii="Calibri Light" w:hAnsi="Calibri Light" w:cs="Calibri Light"/>
          <w:b/>
          <w:bCs/>
          <w:szCs w:val="24"/>
        </w:rPr>
        <w:tab/>
        <w:t>Cena ofertowa — 60 pkt</w:t>
      </w:r>
    </w:p>
    <w:p w14:paraId="6C3B11A9" w14:textId="0BB43CA6" w:rsidR="00EB7879" w:rsidRPr="00FC2967" w:rsidRDefault="004577A0" w:rsidP="008527C8">
      <w:pPr>
        <w:pStyle w:val="Tekstpodstawowy"/>
        <w:tabs>
          <w:tab w:val="num" w:pos="567"/>
        </w:tabs>
        <w:spacing w:line="23" w:lineRule="atLeast"/>
        <w:ind w:left="567" w:right="28" w:hanging="283"/>
        <w:rPr>
          <w:rFonts w:ascii="Calibri Light" w:hAnsi="Calibri Light" w:cs="Calibri Light"/>
          <w:b/>
          <w:bCs/>
          <w:szCs w:val="24"/>
        </w:rPr>
      </w:pPr>
      <w:r w:rsidRPr="00FC2967">
        <w:rPr>
          <w:rFonts w:ascii="Calibri Light" w:hAnsi="Calibri Light" w:cs="Calibri Light"/>
          <w:b/>
          <w:bCs/>
          <w:szCs w:val="24"/>
        </w:rPr>
        <w:t>b</w:t>
      </w:r>
      <w:r w:rsidR="006E6CA6" w:rsidRPr="00FC2967">
        <w:rPr>
          <w:rFonts w:ascii="Calibri Light" w:hAnsi="Calibri Light" w:cs="Calibri Light"/>
          <w:b/>
          <w:bCs/>
          <w:szCs w:val="24"/>
        </w:rPr>
        <w:t>)</w:t>
      </w:r>
      <w:r w:rsidR="00EB7879" w:rsidRPr="00FC2967">
        <w:rPr>
          <w:rFonts w:ascii="Calibri Light" w:hAnsi="Calibri Light" w:cs="Calibri Light"/>
          <w:b/>
          <w:bCs/>
          <w:szCs w:val="24"/>
        </w:rPr>
        <w:tab/>
      </w:r>
      <w:bookmarkStart w:id="5" w:name="_Hlk120015398"/>
      <w:r w:rsidRPr="00FC2967">
        <w:rPr>
          <w:rFonts w:ascii="Calibri Light" w:eastAsia="Arial" w:hAnsi="Calibri Light" w:cs="Calibri Light"/>
          <w:b/>
          <w:szCs w:val="24"/>
        </w:rPr>
        <w:t>Czas realizacji dostawy od otrzymania zlecenia „D”</w:t>
      </w:r>
      <w:r w:rsidR="008527C8" w:rsidRPr="00FC2967">
        <w:rPr>
          <w:rFonts w:ascii="Calibri Light" w:hAnsi="Calibri Light" w:cs="Calibri Light"/>
          <w:b/>
          <w:bCs/>
          <w:szCs w:val="24"/>
        </w:rPr>
        <w:t xml:space="preserve">– </w:t>
      </w:r>
      <w:r w:rsidR="00946785" w:rsidRPr="00FC2967">
        <w:rPr>
          <w:rFonts w:ascii="Calibri Light" w:hAnsi="Calibri Light" w:cs="Calibri Light"/>
          <w:b/>
          <w:bCs/>
          <w:szCs w:val="24"/>
        </w:rPr>
        <w:t>4</w:t>
      </w:r>
      <w:r w:rsidR="008527C8" w:rsidRPr="00FC2967">
        <w:rPr>
          <w:rFonts w:ascii="Calibri Light" w:hAnsi="Calibri Light" w:cs="Calibri Light"/>
          <w:b/>
          <w:bCs/>
          <w:szCs w:val="24"/>
        </w:rPr>
        <w:t>0 pkt</w:t>
      </w:r>
      <w:bookmarkEnd w:id="5"/>
      <w:r w:rsidR="008527C8" w:rsidRPr="00FC2967">
        <w:rPr>
          <w:rFonts w:ascii="Calibri Light" w:hAnsi="Calibri Light" w:cs="Calibri Light"/>
          <w:b/>
          <w:bCs/>
          <w:szCs w:val="24"/>
        </w:rPr>
        <w:t xml:space="preserve">. </w:t>
      </w:r>
    </w:p>
    <w:p w14:paraId="4B49DBC3" w14:textId="77777777" w:rsidR="00EB7879" w:rsidRPr="00DF186D" w:rsidRDefault="00EB7879" w:rsidP="006771D4">
      <w:pPr>
        <w:pStyle w:val="Tekstpodstawowy"/>
        <w:numPr>
          <w:ilvl w:val="0"/>
          <w:numId w:val="1"/>
        </w:numPr>
        <w:tabs>
          <w:tab w:val="clear" w:pos="567"/>
          <w:tab w:val="num" w:pos="284"/>
        </w:tabs>
        <w:spacing w:line="23" w:lineRule="atLeast"/>
        <w:ind w:left="284" w:hanging="284"/>
        <w:rPr>
          <w:rFonts w:ascii="Calibri Light" w:hAnsi="Calibri Light" w:cs="Calibri Light"/>
          <w:bCs/>
          <w:szCs w:val="24"/>
        </w:rPr>
      </w:pPr>
      <w:r w:rsidRPr="00DF186D">
        <w:rPr>
          <w:rFonts w:ascii="Calibri Light" w:hAnsi="Calibri Light" w:cs="Calibri Light"/>
          <w:bCs/>
          <w:szCs w:val="24"/>
        </w:rPr>
        <w:t>Każdy z Wykonawców w ww. kryteriach otrzyma odpowiednią ilość punktów, wyliczoną w następujący sposób:</w:t>
      </w:r>
    </w:p>
    <w:p w14:paraId="6B80ACEA" w14:textId="77777777" w:rsidR="00EB7879" w:rsidRPr="00F11DBF" w:rsidRDefault="00EB7879" w:rsidP="00504CEA">
      <w:pPr>
        <w:pStyle w:val="Tekstpodstawowy"/>
        <w:spacing w:line="23" w:lineRule="atLeast"/>
        <w:ind w:right="28"/>
        <w:rPr>
          <w:rFonts w:ascii="Calibri Light" w:hAnsi="Calibri Light" w:cs="Calibri Light"/>
          <w:szCs w:val="24"/>
        </w:rPr>
      </w:pPr>
    </w:p>
    <w:p w14:paraId="59450017" w14:textId="7DE37900" w:rsidR="00EB7879" w:rsidRPr="00F11DBF" w:rsidRDefault="0062005A" w:rsidP="0062005A">
      <w:pPr>
        <w:spacing w:line="23" w:lineRule="atLeast"/>
        <w:ind w:left="284" w:right="57"/>
        <w:rPr>
          <w:rFonts w:ascii="Calibri Light" w:hAnsi="Calibri Light" w:cs="Calibri Light"/>
          <w:sz w:val="24"/>
          <w:szCs w:val="24"/>
        </w:rPr>
      </w:pPr>
      <w:r w:rsidRPr="00F11DBF">
        <w:rPr>
          <w:rFonts w:ascii="Calibri Light" w:hAnsi="Calibri Light" w:cs="Calibri Light"/>
          <w:b/>
          <w:sz w:val="24"/>
          <w:szCs w:val="24"/>
        </w:rPr>
        <w:t xml:space="preserve">ad a) </w:t>
      </w:r>
      <w:r w:rsidR="00EB7879" w:rsidRPr="00F11DBF">
        <w:rPr>
          <w:rFonts w:ascii="Calibri Light" w:hAnsi="Calibri Light" w:cs="Calibri Light"/>
          <w:b/>
          <w:sz w:val="24"/>
          <w:szCs w:val="24"/>
        </w:rPr>
        <w:t>cena ofertowa – maksymalnie 60 pkt</w:t>
      </w:r>
      <w:r w:rsidR="00EB7879" w:rsidRPr="00F11DBF">
        <w:rPr>
          <w:rFonts w:ascii="Calibri Light" w:hAnsi="Calibri Light" w:cs="Calibri Light"/>
          <w:sz w:val="24"/>
          <w:szCs w:val="24"/>
        </w:rPr>
        <w:t xml:space="preserve"> – liczona wg następującego wzoru:</w:t>
      </w:r>
    </w:p>
    <w:p w14:paraId="4721526A" w14:textId="77777777" w:rsidR="00EB7879" w:rsidRPr="00F11DBF" w:rsidRDefault="00EB7879" w:rsidP="00504CEA">
      <w:pPr>
        <w:spacing w:line="23" w:lineRule="atLeast"/>
        <w:ind w:left="426" w:right="57" w:firstLine="283"/>
        <w:rPr>
          <w:rFonts w:ascii="Calibri Light" w:hAnsi="Calibri Light" w:cs="Calibri Light"/>
          <w:b/>
          <w:sz w:val="24"/>
          <w:szCs w:val="24"/>
        </w:rPr>
      </w:pPr>
      <w:proofErr w:type="spellStart"/>
      <w:r w:rsidRPr="00F11DBF">
        <w:rPr>
          <w:rFonts w:ascii="Calibri Light" w:hAnsi="Calibri Light" w:cs="Calibri Light"/>
          <w:b/>
          <w:sz w:val="24"/>
          <w:szCs w:val="24"/>
        </w:rPr>
        <w:t>C</w:t>
      </w:r>
      <w:r w:rsidRPr="00F11DBF">
        <w:rPr>
          <w:rFonts w:ascii="Calibri Light" w:hAnsi="Calibri Light" w:cs="Calibri Light"/>
          <w:b/>
          <w:sz w:val="24"/>
          <w:szCs w:val="24"/>
          <w:vertAlign w:val="subscript"/>
        </w:rPr>
        <w:t>n</w:t>
      </w:r>
      <w:proofErr w:type="spellEnd"/>
      <w:r w:rsidRPr="00F11DBF">
        <w:rPr>
          <w:rFonts w:ascii="Calibri Light" w:hAnsi="Calibri Light" w:cs="Calibri Light"/>
          <w:b/>
          <w:sz w:val="24"/>
          <w:szCs w:val="24"/>
          <w:vertAlign w:val="subscript"/>
        </w:rPr>
        <w:t xml:space="preserve"> </w:t>
      </w:r>
      <w:r w:rsidRPr="00F11DBF">
        <w:rPr>
          <w:rFonts w:ascii="Calibri Light" w:hAnsi="Calibri Light" w:cs="Calibri Light"/>
          <w:b/>
          <w:sz w:val="24"/>
          <w:szCs w:val="24"/>
          <w:vertAlign w:val="superscript"/>
        </w:rPr>
        <w:t xml:space="preserve">/ </w:t>
      </w:r>
      <w:proofErr w:type="spellStart"/>
      <w:r w:rsidRPr="00F11DBF">
        <w:rPr>
          <w:rFonts w:ascii="Calibri Light" w:hAnsi="Calibri Light" w:cs="Calibri Light"/>
          <w:b/>
          <w:sz w:val="24"/>
          <w:szCs w:val="24"/>
        </w:rPr>
        <w:t>C</w:t>
      </w:r>
      <w:r w:rsidRPr="00F11DBF">
        <w:rPr>
          <w:rFonts w:ascii="Calibri Light" w:hAnsi="Calibri Light" w:cs="Calibri Light"/>
          <w:b/>
          <w:sz w:val="24"/>
          <w:szCs w:val="24"/>
          <w:vertAlign w:val="subscript"/>
        </w:rPr>
        <w:t>of</w:t>
      </w:r>
      <w:proofErr w:type="spellEnd"/>
      <w:r w:rsidRPr="00F11DBF">
        <w:rPr>
          <w:rFonts w:ascii="Calibri Light" w:hAnsi="Calibri Light" w:cs="Calibri Light"/>
          <w:b/>
          <w:sz w:val="24"/>
          <w:szCs w:val="24"/>
          <w:vertAlign w:val="subscript"/>
        </w:rPr>
        <w:t xml:space="preserve">. b. </w:t>
      </w:r>
      <w:r w:rsidRPr="00F11DBF">
        <w:rPr>
          <w:rFonts w:ascii="Calibri Light" w:hAnsi="Calibri Light" w:cs="Calibri Light"/>
          <w:b/>
          <w:sz w:val="24"/>
          <w:szCs w:val="24"/>
        </w:rPr>
        <w:t>x 60 = ilość punktów</w:t>
      </w:r>
    </w:p>
    <w:p w14:paraId="4B039629" w14:textId="77777777" w:rsidR="00C40A87" w:rsidRPr="00F11DBF" w:rsidRDefault="00C40A87" w:rsidP="00504CEA">
      <w:pPr>
        <w:spacing w:line="23" w:lineRule="atLeast"/>
        <w:ind w:left="426" w:right="57"/>
        <w:rPr>
          <w:rFonts w:ascii="Calibri Light" w:hAnsi="Calibri Light" w:cs="Calibri Light"/>
          <w:sz w:val="24"/>
          <w:szCs w:val="24"/>
        </w:rPr>
      </w:pPr>
    </w:p>
    <w:p w14:paraId="6463811A" w14:textId="77777777" w:rsidR="00EB7879" w:rsidRPr="00F11DBF" w:rsidRDefault="00EB7879" w:rsidP="00504CEA">
      <w:pPr>
        <w:spacing w:line="23" w:lineRule="atLeast"/>
        <w:ind w:left="426" w:right="57"/>
        <w:rPr>
          <w:rFonts w:ascii="Calibri Light" w:hAnsi="Calibri Light" w:cs="Calibri Light"/>
          <w:sz w:val="24"/>
          <w:szCs w:val="24"/>
        </w:rPr>
      </w:pPr>
      <w:r w:rsidRPr="00F11DBF">
        <w:rPr>
          <w:rFonts w:ascii="Calibri Light" w:hAnsi="Calibri Light" w:cs="Calibri Light"/>
          <w:sz w:val="24"/>
          <w:szCs w:val="24"/>
        </w:rPr>
        <w:t>gdzie:</w:t>
      </w:r>
    </w:p>
    <w:p w14:paraId="585C9F0E" w14:textId="77777777" w:rsidR="00EB7879" w:rsidRPr="00F11DBF" w:rsidRDefault="00EB7879" w:rsidP="00504CEA">
      <w:pPr>
        <w:spacing w:line="23" w:lineRule="atLeast"/>
        <w:ind w:left="426"/>
        <w:jc w:val="both"/>
        <w:rPr>
          <w:rFonts w:ascii="Calibri Light" w:hAnsi="Calibri Light" w:cs="Calibri Light"/>
          <w:sz w:val="24"/>
          <w:szCs w:val="24"/>
        </w:rPr>
      </w:pPr>
      <w:proofErr w:type="spellStart"/>
      <w:r w:rsidRPr="00F11DBF">
        <w:rPr>
          <w:rFonts w:ascii="Calibri Light" w:hAnsi="Calibri Light" w:cs="Calibri Light"/>
          <w:sz w:val="24"/>
          <w:szCs w:val="24"/>
        </w:rPr>
        <w:t>C</w:t>
      </w:r>
      <w:r w:rsidRPr="00F11DBF">
        <w:rPr>
          <w:rFonts w:ascii="Calibri Light" w:hAnsi="Calibri Light" w:cs="Calibri Light"/>
          <w:sz w:val="24"/>
          <w:szCs w:val="24"/>
          <w:vertAlign w:val="subscript"/>
        </w:rPr>
        <w:t>n</w:t>
      </w:r>
      <w:proofErr w:type="spellEnd"/>
      <w:r w:rsidRPr="00F11DBF">
        <w:rPr>
          <w:rFonts w:ascii="Calibri Light" w:hAnsi="Calibri Light" w:cs="Calibri Light"/>
          <w:sz w:val="24"/>
          <w:szCs w:val="24"/>
          <w:vertAlign w:val="subscript"/>
        </w:rPr>
        <w:t xml:space="preserve"> </w:t>
      </w:r>
      <w:r w:rsidRPr="00F11DBF">
        <w:rPr>
          <w:rFonts w:ascii="Calibri Light" w:hAnsi="Calibri Light" w:cs="Calibri Light"/>
          <w:sz w:val="24"/>
          <w:szCs w:val="24"/>
        </w:rPr>
        <w:t xml:space="preserve"> - najniższa cena spośród ofert nieodrzuconych,</w:t>
      </w:r>
    </w:p>
    <w:p w14:paraId="744EC967" w14:textId="77777777" w:rsidR="00EB7879" w:rsidRPr="00F11DBF" w:rsidRDefault="00EB7879" w:rsidP="00504CEA">
      <w:pPr>
        <w:spacing w:line="23" w:lineRule="atLeast"/>
        <w:ind w:left="426"/>
        <w:jc w:val="both"/>
        <w:rPr>
          <w:rFonts w:ascii="Calibri Light" w:hAnsi="Calibri Light" w:cs="Calibri Light"/>
          <w:sz w:val="24"/>
          <w:szCs w:val="24"/>
        </w:rPr>
      </w:pPr>
      <w:proofErr w:type="spellStart"/>
      <w:r w:rsidRPr="00F11DBF">
        <w:rPr>
          <w:rFonts w:ascii="Calibri Light" w:hAnsi="Calibri Light" w:cs="Calibri Light"/>
          <w:sz w:val="24"/>
          <w:szCs w:val="24"/>
        </w:rPr>
        <w:t>C</w:t>
      </w:r>
      <w:r w:rsidRPr="00F11DBF">
        <w:rPr>
          <w:rFonts w:ascii="Calibri Light" w:hAnsi="Calibri Light" w:cs="Calibri Light"/>
          <w:sz w:val="24"/>
          <w:szCs w:val="24"/>
          <w:vertAlign w:val="subscript"/>
        </w:rPr>
        <w:t>of</w:t>
      </w:r>
      <w:proofErr w:type="spellEnd"/>
      <w:r w:rsidRPr="00F11DBF">
        <w:rPr>
          <w:rFonts w:ascii="Calibri Light" w:hAnsi="Calibri Light" w:cs="Calibri Light"/>
          <w:sz w:val="24"/>
          <w:szCs w:val="24"/>
          <w:vertAlign w:val="subscript"/>
        </w:rPr>
        <w:t xml:space="preserve">. b. – </w:t>
      </w:r>
      <w:r w:rsidRPr="00F11DBF">
        <w:rPr>
          <w:rFonts w:ascii="Calibri Light" w:hAnsi="Calibri Light" w:cs="Calibri Light"/>
          <w:sz w:val="24"/>
          <w:szCs w:val="24"/>
        </w:rPr>
        <w:t>cena oferty badanej nieodrzuconej,</w:t>
      </w:r>
    </w:p>
    <w:p w14:paraId="0D917526" w14:textId="107FDCC9" w:rsidR="00EB7879" w:rsidRPr="00F11DBF" w:rsidRDefault="00EB7879" w:rsidP="00504CEA">
      <w:pPr>
        <w:spacing w:line="23" w:lineRule="atLeast"/>
        <w:ind w:left="426" w:right="57"/>
        <w:rPr>
          <w:rFonts w:ascii="Calibri Light" w:hAnsi="Calibri Light" w:cs="Calibri Light"/>
          <w:sz w:val="24"/>
          <w:szCs w:val="24"/>
        </w:rPr>
      </w:pPr>
      <w:r w:rsidRPr="00F11DBF">
        <w:rPr>
          <w:rFonts w:ascii="Calibri Light" w:hAnsi="Calibri Light" w:cs="Calibri Light"/>
          <w:sz w:val="24"/>
          <w:szCs w:val="24"/>
        </w:rPr>
        <w:t>60 - znaczenie (waga) kryterium „cena ofertowa” wyrażone w punktach</w:t>
      </w:r>
      <w:r w:rsidR="00651CE3" w:rsidRPr="00F11DBF">
        <w:rPr>
          <w:rFonts w:ascii="Calibri Light" w:hAnsi="Calibri Light" w:cs="Calibri Light"/>
          <w:sz w:val="24"/>
          <w:szCs w:val="24"/>
        </w:rPr>
        <w:t>.</w:t>
      </w:r>
    </w:p>
    <w:p w14:paraId="07E222B7" w14:textId="5C6564CA" w:rsidR="000C6C4F" w:rsidRPr="00F11DBF" w:rsidRDefault="000C6C4F" w:rsidP="00504CEA">
      <w:pPr>
        <w:shd w:val="clear" w:color="auto" w:fill="FFFFFF"/>
        <w:spacing w:before="120" w:line="23" w:lineRule="atLeast"/>
        <w:ind w:left="425" w:right="102"/>
        <w:jc w:val="both"/>
        <w:rPr>
          <w:rFonts w:ascii="Calibri Light" w:hAnsi="Calibri Light" w:cs="Calibri Light"/>
          <w:bCs/>
          <w:sz w:val="24"/>
          <w:szCs w:val="24"/>
        </w:rPr>
      </w:pPr>
      <w:r w:rsidRPr="00F11DBF">
        <w:rPr>
          <w:rFonts w:ascii="Calibri Light" w:hAnsi="Calibri Light" w:cs="Calibri Light"/>
          <w:bCs/>
          <w:sz w:val="24"/>
          <w:szCs w:val="24"/>
        </w:rPr>
        <w:t xml:space="preserve">Jeżeli zostanie złożona oferta, której wybór prowadziłby do powstania </w:t>
      </w:r>
      <w:r w:rsidR="00F06474">
        <w:rPr>
          <w:rFonts w:ascii="Calibri Light" w:hAnsi="Calibri Light" w:cs="Calibri Light"/>
          <w:bCs/>
          <w:sz w:val="24"/>
          <w:szCs w:val="24"/>
        </w:rPr>
        <w:br/>
      </w:r>
      <w:r w:rsidRPr="00F11DBF">
        <w:rPr>
          <w:rFonts w:ascii="Calibri Light" w:hAnsi="Calibri Light" w:cs="Calibri Light"/>
          <w:bCs/>
          <w:sz w:val="24"/>
          <w:szCs w:val="24"/>
        </w:rPr>
        <w:t xml:space="preserve">u Zamawiającego obowiązku podatkowego zgodnie z ustawą z dnia 11 marca 2004r. </w:t>
      </w:r>
      <w:r w:rsidR="00F06474">
        <w:rPr>
          <w:rFonts w:ascii="Calibri Light" w:hAnsi="Calibri Light" w:cs="Calibri Light"/>
          <w:bCs/>
          <w:sz w:val="24"/>
          <w:szCs w:val="24"/>
        </w:rPr>
        <w:br/>
      </w:r>
      <w:r w:rsidRPr="00F11DBF">
        <w:rPr>
          <w:rFonts w:ascii="Calibri Light" w:hAnsi="Calibri Light" w:cs="Calibri Light"/>
          <w:bCs/>
          <w:sz w:val="24"/>
          <w:szCs w:val="24"/>
        </w:rPr>
        <w:t>o podatku od towarów i usług (</w:t>
      </w:r>
      <w:proofErr w:type="spellStart"/>
      <w:r w:rsidR="0057535C" w:rsidRPr="00F11DBF">
        <w:rPr>
          <w:rFonts w:ascii="Calibri Light" w:hAnsi="Calibri Light" w:cs="Calibri Light"/>
          <w:bCs/>
          <w:sz w:val="24"/>
          <w:szCs w:val="24"/>
        </w:rPr>
        <w:t>t.j</w:t>
      </w:r>
      <w:proofErr w:type="spellEnd"/>
      <w:r w:rsidR="0057535C" w:rsidRPr="00F11DBF">
        <w:rPr>
          <w:rFonts w:ascii="Calibri Light" w:hAnsi="Calibri Light" w:cs="Calibri Light"/>
          <w:bCs/>
          <w:sz w:val="24"/>
          <w:szCs w:val="24"/>
        </w:rPr>
        <w:t xml:space="preserve">. </w:t>
      </w:r>
      <w:r w:rsidRPr="00F11DBF">
        <w:rPr>
          <w:rFonts w:ascii="Calibri Light" w:hAnsi="Calibri Light" w:cs="Calibri Light"/>
          <w:bCs/>
          <w:sz w:val="24"/>
          <w:szCs w:val="24"/>
        </w:rPr>
        <w:t>Dz.U. z 20</w:t>
      </w:r>
      <w:r w:rsidR="008A7339" w:rsidRPr="00F11DBF">
        <w:rPr>
          <w:rFonts w:ascii="Calibri Light" w:hAnsi="Calibri Light" w:cs="Calibri Light"/>
          <w:bCs/>
          <w:sz w:val="24"/>
          <w:szCs w:val="24"/>
        </w:rPr>
        <w:t>2</w:t>
      </w:r>
      <w:r w:rsidR="0031622B">
        <w:rPr>
          <w:rFonts w:ascii="Calibri Light" w:hAnsi="Calibri Light" w:cs="Calibri Light"/>
          <w:bCs/>
          <w:sz w:val="24"/>
          <w:szCs w:val="24"/>
        </w:rPr>
        <w:t>3</w:t>
      </w:r>
      <w:r w:rsidRPr="00F11DBF">
        <w:rPr>
          <w:rFonts w:ascii="Calibri Light" w:hAnsi="Calibri Light" w:cs="Calibri Light"/>
          <w:bCs/>
          <w:sz w:val="24"/>
          <w:szCs w:val="24"/>
        </w:rPr>
        <w:t xml:space="preserve">r. poz. </w:t>
      </w:r>
      <w:r w:rsidR="00071DB6" w:rsidRPr="00F11DBF">
        <w:rPr>
          <w:rFonts w:ascii="Calibri Light" w:hAnsi="Calibri Light" w:cs="Calibri Light"/>
          <w:bCs/>
          <w:sz w:val="24"/>
          <w:szCs w:val="24"/>
        </w:rPr>
        <w:t>1</w:t>
      </w:r>
      <w:r w:rsidR="0031622B">
        <w:rPr>
          <w:rFonts w:ascii="Calibri Light" w:hAnsi="Calibri Light" w:cs="Calibri Light"/>
          <w:bCs/>
          <w:sz w:val="24"/>
          <w:szCs w:val="24"/>
        </w:rPr>
        <w:t>570</w:t>
      </w:r>
      <w:r w:rsidRPr="00F11DBF">
        <w:rPr>
          <w:rFonts w:ascii="Calibri Light" w:hAnsi="Calibri Light" w:cs="Calibri Light"/>
          <w:bCs/>
          <w:sz w:val="24"/>
          <w:szCs w:val="24"/>
        </w:rPr>
        <w:t xml:space="preserve">, z późn.zm.), dla celów </w:t>
      </w:r>
      <w:r w:rsidRPr="00F11DBF">
        <w:rPr>
          <w:rFonts w:ascii="Calibri Light" w:hAnsi="Calibri Light" w:cs="Calibri Light"/>
          <w:bCs/>
          <w:sz w:val="24"/>
          <w:szCs w:val="24"/>
        </w:rPr>
        <w:lastRenderedPageBreak/>
        <w:t>zastosowania kryterium ceny Zamawiający dolicza do przedstawionej w tej ofercie ceny kwotę podatku od towarów i usług, którą miałby obowiązek rozliczyć.</w:t>
      </w:r>
    </w:p>
    <w:p w14:paraId="095A869F" w14:textId="77777777" w:rsidR="000C6C4F" w:rsidRPr="00F11DBF" w:rsidRDefault="000C6C4F" w:rsidP="00504CEA">
      <w:pPr>
        <w:shd w:val="clear" w:color="auto" w:fill="FFFFFF"/>
        <w:spacing w:before="120" w:line="23" w:lineRule="atLeast"/>
        <w:ind w:left="425" w:right="102"/>
        <w:jc w:val="both"/>
        <w:rPr>
          <w:rFonts w:ascii="Calibri Light" w:hAnsi="Calibri Light" w:cs="Calibri Light"/>
          <w:bCs/>
          <w:sz w:val="24"/>
          <w:szCs w:val="24"/>
        </w:rPr>
      </w:pPr>
      <w:r w:rsidRPr="00F11DBF">
        <w:rPr>
          <w:rFonts w:ascii="Calibri Light" w:hAnsi="Calibri Light" w:cs="Calibri Light"/>
          <w:bCs/>
          <w:sz w:val="24"/>
          <w:szCs w:val="24"/>
        </w:rPr>
        <w:t>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14:paraId="5835B330" w14:textId="77777777" w:rsidR="00DF186D" w:rsidRDefault="00DF186D" w:rsidP="004F119C">
      <w:pPr>
        <w:spacing w:before="60" w:line="23" w:lineRule="atLeast"/>
        <w:ind w:left="709" w:right="28" w:hanging="284"/>
        <w:jc w:val="both"/>
        <w:rPr>
          <w:rFonts w:ascii="Calibri Light" w:hAnsi="Calibri Light" w:cs="Calibri Light"/>
          <w:b/>
          <w:bCs/>
          <w:sz w:val="24"/>
          <w:szCs w:val="24"/>
        </w:rPr>
      </w:pPr>
      <w:bookmarkStart w:id="6" w:name="_Hlk119929273"/>
    </w:p>
    <w:p w14:paraId="45E6F6F0" w14:textId="1A409798" w:rsidR="00EB7879" w:rsidRPr="00FC2967" w:rsidRDefault="004A1468" w:rsidP="004F119C">
      <w:pPr>
        <w:spacing w:before="60" w:line="23" w:lineRule="atLeast"/>
        <w:ind w:left="709" w:right="28" w:hanging="284"/>
        <w:jc w:val="both"/>
        <w:rPr>
          <w:rFonts w:ascii="Calibri Light" w:hAnsi="Calibri Light" w:cs="Calibri Light"/>
          <w:b/>
          <w:bCs/>
          <w:sz w:val="24"/>
          <w:szCs w:val="24"/>
        </w:rPr>
      </w:pPr>
      <w:r w:rsidRPr="00FC2967">
        <w:rPr>
          <w:rFonts w:ascii="Calibri Light" w:hAnsi="Calibri Light" w:cs="Calibri Light"/>
          <w:b/>
          <w:bCs/>
          <w:sz w:val="24"/>
          <w:szCs w:val="24"/>
        </w:rPr>
        <w:t xml:space="preserve">ad </w:t>
      </w:r>
      <w:r w:rsidR="00946785" w:rsidRPr="00FC2967">
        <w:rPr>
          <w:rFonts w:ascii="Calibri Light" w:hAnsi="Calibri Light" w:cs="Calibri Light"/>
          <w:b/>
          <w:bCs/>
          <w:sz w:val="24"/>
          <w:szCs w:val="24"/>
        </w:rPr>
        <w:t>b</w:t>
      </w:r>
      <w:r w:rsidRPr="00FC2967">
        <w:rPr>
          <w:rFonts w:ascii="Calibri Light" w:hAnsi="Calibri Light" w:cs="Calibri Light"/>
          <w:b/>
          <w:bCs/>
          <w:sz w:val="24"/>
          <w:szCs w:val="24"/>
        </w:rPr>
        <w:t xml:space="preserve">) </w:t>
      </w:r>
      <w:r w:rsidR="00FC2967" w:rsidRPr="00FC2967">
        <w:rPr>
          <w:rFonts w:ascii="Calibri Light" w:eastAsia="Arial" w:hAnsi="Calibri Light" w:cs="Calibri Light"/>
          <w:b/>
          <w:sz w:val="24"/>
          <w:szCs w:val="24"/>
        </w:rPr>
        <w:t>Czas realizacji dostawy od otrzymania zlecenia „D”</w:t>
      </w:r>
      <w:r w:rsidR="00651CE3" w:rsidRPr="00FC2967">
        <w:rPr>
          <w:rFonts w:ascii="Calibri Light" w:hAnsi="Calibri Light" w:cs="Calibri Light"/>
          <w:b/>
          <w:bCs/>
          <w:sz w:val="24"/>
          <w:szCs w:val="24"/>
        </w:rPr>
        <w:t xml:space="preserve">- maksymalnie </w:t>
      </w:r>
      <w:r w:rsidR="004D2AB9" w:rsidRPr="00FC2967">
        <w:rPr>
          <w:rFonts w:ascii="Calibri Light" w:hAnsi="Calibri Light" w:cs="Calibri Light"/>
          <w:b/>
          <w:bCs/>
          <w:sz w:val="24"/>
          <w:szCs w:val="24"/>
        </w:rPr>
        <w:t>4</w:t>
      </w:r>
      <w:r w:rsidR="00651CE3" w:rsidRPr="00FC2967">
        <w:rPr>
          <w:rFonts w:ascii="Calibri Light" w:hAnsi="Calibri Light" w:cs="Calibri Light"/>
          <w:b/>
          <w:bCs/>
          <w:sz w:val="24"/>
          <w:szCs w:val="24"/>
        </w:rPr>
        <w:t>0 pkt</w:t>
      </w:r>
    </w:p>
    <w:p w14:paraId="25418B31" w14:textId="121CFACE" w:rsidR="00FC2967" w:rsidRPr="00FC2967" w:rsidRDefault="004A1468" w:rsidP="00FC2967">
      <w:pPr>
        <w:pStyle w:val="Tekstpodstawowywcity2"/>
        <w:spacing w:after="0" w:line="23" w:lineRule="atLeast"/>
        <w:ind w:left="425"/>
        <w:jc w:val="both"/>
        <w:rPr>
          <w:rFonts w:ascii="Calibri Light" w:hAnsi="Calibri Light" w:cs="Calibri Light"/>
          <w:sz w:val="24"/>
          <w:szCs w:val="24"/>
        </w:rPr>
      </w:pPr>
      <w:r w:rsidRPr="00FC2967">
        <w:rPr>
          <w:rFonts w:ascii="Calibri Light" w:hAnsi="Calibri Light" w:cs="Calibri Light"/>
          <w:sz w:val="24"/>
          <w:szCs w:val="24"/>
        </w:rPr>
        <w:t xml:space="preserve">Ocena w zakresie niniejszego kryterium prowadzona będzie na podstawie </w:t>
      </w:r>
      <w:r w:rsidR="00FC2967" w:rsidRPr="00FC2967">
        <w:rPr>
          <w:rFonts w:ascii="Calibri Light" w:hAnsi="Calibri Light" w:cs="Calibri Light"/>
          <w:sz w:val="24"/>
          <w:szCs w:val="24"/>
        </w:rPr>
        <w:t xml:space="preserve">oświadczenia </w:t>
      </w:r>
      <w:r w:rsidRPr="00FC2967">
        <w:rPr>
          <w:rFonts w:ascii="Calibri Light" w:hAnsi="Calibri Light" w:cs="Calibri Light"/>
          <w:sz w:val="24"/>
          <w:szCs w:val="24"/>
        </w:rPr>
        <w:t>zawartego w formularzu ofertowy</w:t>
      </w:r>
      <w:bookmarkStart w:id="7" w:name="_Hlk120711607"/>
      <w:r w:rsidR="00FC2967" w:rsidRPr="00FC2967">
        <w:rPr>
          <w:rFonts w:ascii="Calibri Light" w:hAnsi="Calibri Light" w:cs="Calibri Light"/>
          <w:sz w:val="24"/>
          <w:szCs w:val="24"/>
        </w:rPr>
        <w:t xml:space="preserve">m </w:t>
      </w:r>
      <w:r w:rsidR="00FC2967" w:rsidRPr="00FC2967">
        <w:rPr>
          <w:rFonts w:ascii="Calibri Light" w:hAnsi="Calibri Light" w:cs="Calibri Light"/>
          <w:b/>
          <w:sz w:val="24"/>
          <w:szCs w:val="24"/>
        </w:rPr>
        <w:t>(Załącznik nr 1 do SWZ)</w:t>
      </w:r>
      <w:r w:rsidR="00FC2967" w:rsidRPr="00FC2967">
        <w:rPr>
          <w:rFonts w:ascii="Calibri Light" w:hAnsi="Calibri Light" w:cs="Calibri Light"/>
          <w:sz w:val="24"/>
          <w:szCs w:val="24"/>
        </w:rPr>
        <w:t xml:space="preserve">, w którym Wykonawca deklaruje w jakim terminie, od otrzymania zlecenia, zrealizuje dostawę. </w:t>
      </w:r>
      <w:r w:rsidR="00FC2967" w:rsidRPr="00FC2967">
        <w:rPr>
          <w:rFonts w:ascii="Calibri Light" w:hAnsi="Calibri Light" w:cs="Calibri Light"/>
          <w:sz w:val="24"/>
          <w:szCs w:val="24"/>
          <w:lang w:eastAsia="zh-CN"/>
        </w:rPr>
        <w:t>W zależności od deklarowanego przez Wykonawcę terminu realizacji dostawy, oferta otrzyma odpowiednią ilość punktów:</w:t>
      </w:r>
    </w:p>
    <w:p w14:paraId="5E85A027" w14:textId="77777777" w:rsidR="00FC2967" w:rsidRPr="00FC2967" w:rsidRDefault="00FC2967" w:rsidP="00FC2967">
      <w:pPr>
        <w:widowControl w:val="0"/>
        <w:autoSpaceDE w:val="0"/>
        <w:jc w:val="center"/>
        <w:rPr>
          <w:rFonts w:ascii="Calibri Light" w:hAnsi="Calibri Light" w:cs="Calibri Light"/>
          <w:sz w:val="24"/>
          <w:szCs w:val="24"/>
          <w:lang w:eastAsia="zh-CN"/>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2268"/>
      </w:tblGrid>
      <w:tr w:rsidR="00FC2967" w:rsidRPr="00FC2967" w14:paraId="1260E233" w14:textId="77777777" w:rsidTr="006C5D04">
        <w:trPr>
          <w:trHeight w:val="551"/>
        </w:trPr>
        <w:tc>
          <w:tcPr>
            <w:tcW w:w="4111" w:type="dxa"/>
          </w:tcPr>
          <w:p w14:paraId="475DF1B4" w14:textId="77777777" w:rsidR="00FC2967" w:rsidRPr="00FC2967" w:rsidRDefault="00FC2967" w:rsidP="006C5D04">
            <w:pPr>
              <w:widowControl w:val="0"/>
              <w:autoSpaceDE w:val="0"/>
              <w:jc w:val="center"/>
              <w:rPr>
                <w:rFonts w:ascii="Calibri Light" w:hAnsi="Calibri Light" w:cs="Calibri Light"/>
                <w:b/>
                <w:sz w:val="24"/>
                <w:szCs w:val="24"/>
                <w:lang w:eastAsia="zh-CN"/>
              </w:rPr>
            </w:pPr>
            <w:r w:rsidRPr="00FC2967">
              <w:rPr>
                <w:rFonts w:ascii="Calibri Light" w:hAnsi="Calibri Light" w:cs="Calibri Light"/>
                <w:b/>
                <w:sz w:val="24"/>
                <w:szCs w:val="24"/>
                <w:lang w:eastAsia="zh-CN"/>
              </w:rPr>
              <w:t xml:space="preserve">Czas realizacji dostawy </w:t>
            </w:r>
            <w:r w:rsidRPr="00FC2967">
              <w:rPr>
                <w:rFonts w:ascii="Calibri Light" w:hAnsi="Calibri Light" w:cs="Calibri Light"/>
                <w:b/>
                <w:sz w:val="24"/>
                <w:szCs w:val="24"/>
                <w:lang w:eastAsia="zh-CN"/>
              </w:rPr>
              <w:br/>
              <w:t>od otrzymania zlecenia (w dniach)</w:t>
            </w:r>
          </w:p>
        </w:tc>
        <w:tc>
          <w:tcPr>
            <w:tcW w:w="2268" w:type="dxa"/>
          </w:tcPr>
          <w:p w14:paraId="7A0E51B1" w14:textId="77777777" w:rsidR="00FC2967" w:rsidRPr="00FC2967" w:rsidRDefault="00FC2967" w:rsidP="006C5D04">
            <w:pPr>
              <w:widowControl w:val="0"/>
              <w:autoSpaceDE w:val="0"/>
              <w:jc w:val="center"/>
              <w:rPr>
                <w:rFonts w:ascii="Calibri Light" w:hAnsi="Calibri Light" w:cs="Calibri Light"/>
                <w:b/>
                <w:sz w:val="24"/>
                <w:szCs w:val="24"/>
                <w:lang w:eastAsia="zh-CN"/>
              </w:rPr>
            </w:pPr>
            <w:r w:rsidRPr="00FC2967">
              <w:rPr>
                <w:rFonts w:ascii="Calibri Light" w:hAnsi="Calibri Light" w:cs="Calibri Light"/>
                <w:b/>
                <w:sz w:val="24"/>
                <w:szCs w:val="24"/>
                <w:lang w:eastAsia="zh-CN"/>
              </w:rPr>
              <w:t>Liczba punktów</w:t>
            </w:r>
          </w:p>
        </w:tc>
      </w:tr>
      <w:tr w:rsidR="00FC2967" w:rsidRPr="00FC2967" w14:paraId="35C56648" w14:textId="77777777" w:rsidTr="006C5D04">
        <w:tc>
          <w:tcPr>
            <w:tcW w:w="4111" w:type="dxa"/>
          </w:tcPr>
          <w:p w14:paraId="29D26B69" w14:textId="77777777" w:rsidR="00FC2967" w:rsidRPr="00FC2967" w:rsidRDefault="00FC2967" w:rsidP="006C5D04">
            <w:pPr>
              <w:widowControl w:val="0"/>
              <w:autoSpaceDE w:val="0"/>
              <w:jc w:val="center"/>
              <w:rPr>
                <w:rFonts w:ascii="Calibri Light" w:hAnsi="Calibri Light" w:cs="Calibri Light"/>
                <w:sz w:val="24"/>
                <w:szCs w:val="24"/>
                <w:lang w:eastAsia="zh-CN"/>
              </w:rPr>
            </w:pPr>
            <w:r w:rsidRPr="00FC2967">
              <w:rPr>
                <w:rFonts w:ascii="Calibri Light" w:hAnsi="Calibri Light" w:cs="Calibri Light"/>
                <w:sz w:val="24"/>
                <w:szCs w:val="24"/>
                <w:lang w:eastAsia="zh-CN"/>
              </w:rPr>
              <w:t>Do 2 dni</w:t>
            </w:r>
          </w:p>
        </w:tc>
        <w:tc>
          <w:tcPr>
            <w:tcW w:w="2268" w:type="dxa"/>
          </w:tcPr>
          <w:p w14:paraId="086F6D6B" w14:textId="77777777" w:rsidR="00FC2967" w:rsidRPr="00FC2967" w:rsidRDefault="00FC2967" w:rsidP="006C5D04">
            <w:pPr>
              <w:widowControl w:val="0"/>
              <w:autoSpaceDE w:val="0"/>
              <w:jc w:val="center"/>
              <w:rPr>
                <w:rFonts w:ascii="Calibri Light" w:hAnsi="Calibri Light" w:cs="Calibri Light"/>
                <w:sz w:val="24"/>
                <w:szCs w:val="24"/>
                <w:lang w:eastAsia="zh-CN"/>
              </w:rPr>
            </w:pPr>
            <w:r w:rsidRPr="00FC2967">
              <w:rPr>
                <w:rFonts w:ascii="Calibri Light" w:hAnsi="Calibri Light" w:cs="Calibri Light"/>
                <w:sz w:val="24"/>
                <w:szCs w:val="24"/>
                <w:lang w:eastAsia="zh-CN"/>
              </w:rPr>
              <w:t>40 pkt</w:t>
            </w:r>
          </w:p>
        </w:tc>
      </w:tr>
      <w:tr w:rsidR="00FC2967" w:rsidRPr="00FC2967" w14:paraId="7B6F3C3C" w14:textId="77777777" w:rsidTr="006C5D04">
        <w:tc>
          <w:tcPr>
            <w:tcW w:w="4111" w:type="dxa"/>
          </w:tcPr>
          <w:p w14:paraId="70F1ABC6" w14:textId="77777777" w:rsidR="00FC2967" w:rsidRPr="00FC2967" w:rsidRDefault="00FC2967" w:rsidP="006C5D04">
            <w:pPr>
              <w:widowControl w:val="0"/>
              <w:autoSpaceDE w:val="0"/>
              <w:jc w:val="center"/>
              <w:rPr>
                <w:rFonts w:ascii="Calibri Light" w:hAnsi="Calibri Light" w:cs="Calibri Light"/>
                <w:sz w:val="24"/>
                <w:szCs w:val="24"/>
                <w:lang w:eastAsia="zh-CN"/>
              </w:rPr>
            </w:pPr>
            <w:r w:rsidRPr="00FC2967">
              <w:rPr>
                <w:rFonts w:ascii="Calibri Light" w:hAnsi="Calibri Light" w:cs="Calibri Light"/>
                <w:sz w:val="24"/>
                <w:szCs w:val="24"/>
                <w:lang w:eastAsia="zh-CN"/>
              </w:rPr>
              <w:t>3 dni</w:t>
            </w:r>
          </w:p>
        </w:tc>
        <w:tc>
          <w:tcPr>
            <w:tcW w:w="2268" w:type="dxa"/>
          </w:tcPr>
          <w:p w14:paraId="0257C00C" w14:textId="77777777" w:rsidR="00FC2967" w:rsidRPr="00FC2967" w:rsidRDefault="00FC2967" w:rsidP="006C5D04">
            <w:pPr>
              <w:widowControl w:val="0"/>
              <w:autoSpaceDE w:val="0"/>
              <w:jc w:val="center"/>
              <w:rPr>
                <w:rFonts w:ascii="Calibri Light" w:hAnsi="Calibri Light" w:cs="Calibri Light"/>
                <w:sz w:val="24"/>
                <w:szCs w:val="24"/>
                <w:lang w:eastAsia="zh-CN"/>
              </w:rPr>
            </w:pPr>
            <w:r w:rsidRPr="00FC2967">
              <w:rPr>
                <w:rFonts w:ascii="Calibri Light" w:hAnsi="Calibri Light" w:cs="Calibri Light"/>
                <w:sz w:val="24"/>
                <w:szCs w:val="24"/>
                <w:lang w:eastAsia="zh-CN"/>
              </w:rPr>
              <w:t>25 pkt</w:t>
            </w:r>
          </w:p>
        </w:tc>
      </w:tr>
      <w:tr w:rsidR="00FC2967" w:rsidRPr="00FC2967" w14:paraId="33C0F94A" w14:textId="77777777" w:rsidTr="006C5D04">
        <w:tc>
          <w:tcPr>
            <w:tcW w:w="4111" w:type="dxa"/>
          </w:tcPr>
          <w:p w14:paraId="7566CC9F" w14:textId="77777777" w:rsidR="00FC2967" w:rsidRPr="00FC2967" w:rsidRDefault="00FC2967" w:rsidP="006C5D04">
            <w:pPr>
              <w:widowControl w:val="0"/>
              <w:autoSpaceDE w:val="0"/>
              <w:jc w:val="center"/>
              <w:rPr>
                <w:rFonts w:ascii="Calibri Light" w:hAnsi="Calibri Light" w:cs="Calibri Light"/>
                <w:sz w:val="24"/>
                <w:szCs w:val="24"/>
                <w:lang w:eastAsia="zh-CN"/>
              </w:rPr>
            </w:pPr>
            <w:r w:rsidRPr="00FC2967">
              <w:rPr>
                <w:rFonts w:ascii="Calibri Light" w:hAnsi="Calibri Light" w:cs="Calibri Light"/>
                <w:sz w:val="24"/>
                <w:szCs w:val="24"/>
                <w:lang w:eastAsia="zh-CN"/>
              </w:rPr>
              <w:t>4 dni</w:t>
            </w:r>
          </w:p>
        </w:tc>
        <w:tc>
          <w:tcPr>
            <w:tcW w:w="2268" w:type="dxa"/>
          </w:tcPr>
          <w:p w14:paraId="03C4E63A" w14:textId="77777777" w:rsidR="00FC2967" w:rsidRPr="00FC2967" w:rsidRDefault="00FC2967" w:rsidP="006C5D04">
            <w:pPr>
              <w:widowControl w:val="0"/>
              <w:autoSpaceDE w:val="0"/>
              <w:jc w:val="center"/>
              <w:rPr>
                <w:rFonts w:ascii="Calibri Light" w:hAnsi="Calibri Light" w:cs="Calibri Light"/>
                <w:sz w:val="24"/>
                <w:szCs w:val="24"/>
                <w:lang w:eastAsia="zh-CN"/>
              </w:rPr>
            </w:pPr>
            <w:r w:rsidRPr="00FC2967">
              <w:rPr>
                <w:rFonts w:ascii="Calibri Light" w:hAnsi="Calibri Light" w:cs="Calibri Light"/>
                <w:sz w:val="24"/>
                <w:szCs w:val="24"/>
                <w:lang w:eastAsia="zh-CN"/>
              </w:rPr>
              <w:t>10 pkt</w:t>
            </w:r>
          </w:p>
        </w:tc>
      </w:tr>
      <w:tr w:rsidR="00FC2967" w:rsidRPr="00FC2967" w14:paraId="38A78A96" w14:textId="77777777" w:rsidTr="006C5D04">
        <w:tc>
          <w:tcPr>
            <w:tcW w:w="4111" w:type="dxa"/>
          </w:tcPr>
          <w:p w14:paraId="0D286AE5" w14:textId="77777777" w:rsidR="00FC2967" w:rsidRPr="00FC2967" w:rsidRDefault="00FC2967" w:rsidP="006C5D04">
            <w:pPr>
              <w:widowControl w:val="0"/>
              <w:autoSpaceDE w:val="0"/>
              <w:jc w:val="center"/>
              <w:rPr>
                <w:rFonts w:ascii="Calibri Light" w:hAnsi="Calibri Light" w:cs="Calibri Light"/>
                <w:sz w:val="24"/>
                <w:szCs w:val="24"/>
                <w:lang w:eastAsia="zh-CN"/>
              </w:rPr>
            </w:pPr>
            <w:r w:rsidRPr="00FC2967">
              <w:rPr>
                <w:rFonts w:ascii="Calibri Light" w:hAnsi="Calibri Light" w:cs="Calibri Light"/>
                <w:sz w:val="24"/>
                <w:szCs w:val="24"/>
                <w:lang w:eastAsia="zh-CN"/>
              </w:rPr>
              <w:t>5 dni</w:t>
            </w:r>
          </w:p>
        </w:tc>
        <w:tc>
          <w:tcPr>
            <w:tcW w:w="2268" w:type="dxa"/>
          </w:tcPr>
          <w:p w14:paraId="629992F4" w14:textId="77777777" w:rsidR="00FC2967" w:rsidRPr="00FC2967" w:rsidRDefault="00FC2967" w:rsidP="006C5D04">
            <w:pPr>
              <w:widowControl w:val="0"/>
              <w:autoSpaceDE w:val="0"/>
              <w:jc w:val="center"/>
              <w:rPr>
                <w:rFonts w:ascii="Calibri Light" w:hAnsi="Calibri Light" w:cs="Calibri Light"/>
                <w:sz w:val="24"/>
                <w:szCs w:val="24"/>
                <w:lang w:eastAsia="zh-CN"/>
              </w:rPr>
            </w:pPr>
            <w:r w:rsidRPr="00FC2967">
              <w:rPr>
                <w:rFonts w:ascii="Calibri Light" w:hAnsi="Calibri Light" w:cs="Calibri Light"/>
                <w:sz w:val="24"/>
                <w:szCs w:val="24"/>
                <w:lang w:eastAsia="zh-CN"/>
              </w:rPr>
              <w:t>0 pkt</w:t>
            </w:r>
          </w:p>
        </w:tc>
      </w:tr>
    </w:tbl>
    <w:p w14:paraId="0E7C5E35" w14:textId="77777777" w:rsidR="00FC2967" w:rsidRPr="00C55723" w:rsidRDefault="00FC2967" w:rsidP="00FC2967">
      <w:pPr>
        <w:jc w:val="both"/>
        <w:rPr>
          <w:rFonts w:ascii="Calibri" w:hAnsi="Calibri" w:cs="Arial"/>
          <w:sz w:val="22"/>
          <w:szCs w:val="22"/>
        </w:rPr>
      </w:pPr>
    </w:p>
    <w:p w14:paraId="5436D631" w14:textId="77777777" w:rsidR="00FC2967" w:rsidRPr="00FC2967" w:rsidRDefault="00FC2967" w:rsidP="00FC2967">
      <w:pPr>
        <w:jc w:val="both"/>
        <w:rPr>
          <w:rFonts w:ascii="Calibri Light" w:hAnsi="Calibri Light" w:cs="Calibri Light"/>
          <w:sz w:val="24"/>
          <w:szCs w:val="24"/>
          <w:u w:val="single"/>
        </w:rPr>
      </w:pPr>
      <w:r w:rsidRPr="00FC2967">
        <w:rPr>
          <w:rFonts w:ascii="Calibri Light" w:hAnsi="Calibri Light" w:cs="Calibri Light"/>
          <w:sz w:val="24"/>
          <w:szCs w:val="24"/>
          <w:u w:val="single"/>
        </w:rPr>
        <w:t>Jeżeli Wykonawca nie wypełni  oświadczenia w tym zakresie, do wyliczeń punktów przyjęty będzie najdłuższy czas realizacji dostawy, tj. 5 dni, i Wykonawca otrzyma 0 punktów.</w:t>
      </w:r>
    </w:p>
    <w:p w14:paraId="56C405D1" w14:textId="77777777" w:rsidR="00FC2967" w:rsidRPr="00FC2967" w:rsidRDefault="00FC2967" w:rsidP="00FC2967">
      <w:pPr>
        <w:jc w:val="both"/>
        <w:rPr>
          <w:rFonts w:ascii="Calibri Light" w:hAnsi="Calibri Light" w:cs="Calibri Light"/>
          <w:sz w:val="24"/>
          <w:szCs w:val="24"/>
        </w:rPr>
      </w:pPr>
    </w:p>
    <w:p w14:paraId="392011F8" w14:textId="77777777" w:rsidR="00FC2967" w:rsidRPr="00FC2967" w:rsidRDefault="00FC2967" w:rsidP="00FC2967">
      <w:pPr>
        <w:jc w:val="both"/>
        <w:rPr>
          <w:rFonts w:ascii="Calibri Light" w:hAnsi="Calibri Light" w:cs="Calibri Light"/>
          <w:sz w:val="24"/>
          <w:szCs w:val="24"/>
          <w:u w:val="single"/>
        </w:rPr>
      </w:pPr>
      <w:r w:rsidRPr="00FC2967">
        <w:rPr>
          <w:rFonts w:ascii="Calibri Light" w:hAnsi="Calibri Light" w:cs="Calibri Light"/>
          <w:sz w:val="24"/>
          <w:szCs w:val="24"/>
          <w:u w:val="single"/>
        </w:rPr>
        <w:t>Czas realizacji dostawy nie może być dłuższy niż 5 dni od otrzymania zlecenia. Jeśli Wykonawca poda dłuższy termin, jego oferta będzie podlegała odrzuceniu.</w:t>
      </w:r>
    </w:p>
    <w:p w14:paraId="1EE9F544" w14:textId="77777777" w:rsidR="00FC2967" w:rsidRDefault="00FC2967" w:rsidP="00FC2967">
      <w:pPr>
        <w:pStyle w:val="Tekstpodstawowywcity2"/>
        <w:spacing w:before="60" w:after="0" w:line="23" w:lineRule="atLeast"/>
        <w:ind w:left="0"/>
        <w:jc w:val="both"/>
        <w:rPr>
          <w:rFonts w:ascii="Calibri Light" w:hAnsi="Calibri Light" w:cs="Calibri Light"/>
          <w:sz w:val="24"/>
          <w:szCs w:val="24"/>
        </w:rPr>
      </w:pPr>
    </w:p>
    <w:bookmarkEnd w:id="7"/>
    <w:bookmarkEnd w:id="3"/>
    <w:bookmarkEnd w:id="4"/>
    <w:p w14:paraId="48837341" w14:textId="77777777" w:rsidR="00EB7879" w:rsidRPr="00F11DBF" w:rsidRDefault="00EB7879" w:rsidP="00181C50">
      <w:pPr>
        <w:pStyle w:val="Akapitzlist"/>
        <w:numPr>
          <w:ilvl w:val="0"/>
          <w:numId w:val="1"/>
        </w:numPr>
        <w:shd w:val="clear" w:color="auto" w:fill="FFFFFF"/>
        <w:tabs>
          <w:tab w:val="clear" w:pos="567"/>
          <w:tab w:val="num" w:pos="284"/>
        </w:tabs>
        <w:spacing w:line="23" w:lineRule="atLeast"/>
        <w:ind w:left="284" w:right="28" w:hanging="284"/>
        <w:jc w:val="both"/>
        <w:rPr>
          <w:rFonts w:ascii="Calibri Light" w:hAnsi="Calibri Light" w:cs="Calibri Light"/>
          <w:sz w:val="24"/>
          <w:szCs w:val="24"/>
        </w:rPr>
      </w:pPr>
      <w:r w:rsidRPr="00F11DBF">
        <w:rPr>
          <w:rFonts w:ascii="Calibri Light" w:hAnsi="Calibri Light" w:cs="Calibri Light"/>
          <w:sz w:val="24"/>
          <w:szCs w:val="24"/>
        </w:rPr>
        <w:t xml:space="preserve">Za ofertę najkorzystniejszą będzie uznana oferta, która nie podlega odrzuceniu i która po zsumowaniu  uzyskanych z powyższych </w:t>
      </w:r>
      <w:bookmarkEnd w:id="6"/>
      <w:r w:rsidRPr="00F11DBF">
        <w:rPr>
          <w:rFonts w:ascii="Calibri Light" w:hAnsi="Calibri Light" w:cs="Calibri Light"/>
          <w:sz w:val="24"/>
          <w:szCs w:val="24"/>
        </w:rPr>
        <w:t>kryteriów punktów otrzyma najwyższą punktację.</w:t>
      </w:r>
    </w:p>
    <w:p w14:paraId="722D63E0" w14:textId="468101E7" w:rsidR="001B4980" w:rsidRPr="00F11DBF" w:rsidRDefault="001B4980" w:rsidP="00181C50">
      <w:pPr>
        <w:pStyle w:val="Akapitzlist"/>
        <w:numPr>
          <w:ilvl w:val="0"/>
          <w:numId w:val="1"/>
        </w:numPr>
        <w:tabs>
          <w:tab w:val="clear" w:pos="567"/>
        </w:tabs>
        <w:spacing w:line="23" w:lineRule="atLeast"/>
        <w:ind w:left="284" w:right="28" w:hanging="284"/>
        <w:jc w:val="both"/>
        <w:rPr>
          <w:rFonts w:ascii="Calibri Light" w:hAnsi="Calibri Light" w:cs="Calibri Light"/>
          <w:color w:val="000000" w:themeColor="text1"/>
          <w:sz w:val="24"/>
          <w:szCs w:val="24"/>
        </w:rPr>
      </w:pPr>
      <w:r w:rsidRPr="00F11DBF">
        <w:rPr>
          <w:rFonts w:ascii="Calibri Light" w:hAnsi="Calibri Light" w:cs="Calibri Light"/>
          <w:color w:val="000000" w:themeColor="text1"/>
          <w:sz w:val="24"/>
          <w:szCs w:val="24"/>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525D8A13" w14:textId="54FC5C7A" w:rsidR="001B4980" w:rsidRPr="00F11DBF" w:rsidRDefault="001B4980" w:rsidP="00181C50">
      <w:pPr>
        <w:pStyle w:val="Akapitzlist"/>
        <w:numPr>
          <w:ilvl w:val="0"/>
          <w:numId w:val="1"/>
        </w:numPr>
        <w:tabs>
          <w:tab w:val="clear" w:pos="567"/>
        </w:tabs>
        <w:spacing w:line="23" w:lineRule="atLeast"/>
        <w:ind w:left="284" w:right="28" w:hanging="284"/>
        <w:jc w:val="both"/>
        <w:rPr>
          <w:rFonts w:ascii="Calibri Light" w:hAnsi="Calibri Light" w:cs="Calibri Light"/>
          <w:color w:val="000000" w:themeColor="text1"/>
          <w:sz w:val="24"/>
          <w:szCs w:val="24"/>
        </w:rPr>
      </w:pPr>
      <w:r w:rsidRPr="00F11DBF">
        <w:rPr>
          <w:rFonts w:ascii="Calibri Light" w:hAnsi="Calibri Light" w:cs="Calibri Light"/>
          <w:color w:val="000000" w:themeColor="text1"/>
          <w:sz w:val="24"/>
          <w:szCs w:val="24"/>
        </w:rPr>
        <w:t>Jeżeli oferty otrzymały taką samą ocenę w kryterium o najwyższej wadze, zamawiający wybiera ofertę z najniższą ceną lub najniższym kosztem.</w:t>
      </w:r>
    </w:p>
    <w:p w14:paraId="748ACEE3" w14:textId="52E9D97A" w:rsidR="00EB7879" w:rsidRPr="00065A05" w:rsidRDefault="001B4980" w:rsidP="00181C50">
      <w:pPr>
        <w:pStyle w:val="Akapitzlist"/>
        <w:numPr>
          <w:ilvl w:val="0"/>
          <w:numId w:val="1"/>
        </w:numPr>
        <w:tabs>
          <w:tab w:val="clear" w:pos="567"/>
        </w:tabs>
        <w:spacing w:line="23" w:lineRule="atLeast"/>
        <w:ind w:left="284" w:right="28" w:hanging="284"/>
        <w:jc w:val="both"/>
        <w:rPr>
          <w:rFonts w:ascii="Calibri Light" w:hAnsi="Calibri Light" w:cs="Calibri Light"/>
          <w:color w:val="FF0000"/>
          <w:sz w:val="24"/>
          <w:szCs w:val="24"/>
        </w:rPr>
      </w:pPr>
      <w:r w:rsidRPr="00F11DBF">
        <w:rPr>
          <w:rFonts w:ascii="Calibri Light" w:hAnsi="Calibri Light" w:cs="Calibri Light"/>
          <w:color w:val="000000" w:themeColor="text1"/>
          <w:sz w:val="24"/>
          <w:szCs w:val="24"/>
        </w:rPr>
        <w:t>Jeżeli nie można dokonać wyboru oferty w sposób, o którym mowa w ust. 5 powyżej, zamawiający wzywa wykonawców, którzy złożyli te oferty, do złożenia w terminie określonym przez zamawiającego ofert dodatkowych zawierających nową cenę lub kosz</w:t>
      </w:r>
      <w:r w:rsidR="006F5C1A" w:rsidRPr="00F11DBF">
        <w:rPr>
          <w:rFonts w:ascii="Calibri Light" w:hAnsi="Calibri Light" w:cs="Calibri Light"/>
          <w:color w:val="000000" w:themeColor="text1"/>
          <w:sz w:val="24"/>
          <w:szCs w:val="24"/>
        </w:rPr>
        <w:t>t.</w:t>
      </w:r>
    </w:p>
    <w:p w14:paraId="07D5C7C5" w14:textId="77777777" w:rsidR="00065A05" w:rsidRPr="00F11DBF" w:rsidRDefault="00065A05" w:rsidP="00065A05">
      <w:pPr>
        <w:pStyle w:val="Akapitzlist"/>
        <w:spacing w:line="23" w:lineRule="atLeast"/>
        <w:ind w:left="284" w:right="28"/>
        <w:jc w:val="both"/>
        <w:rPr>
          <w:rFonts w:ascii="Calibri Light" w:hAnsi="Calibri Light" w:cs="Calibri Light"/>
          <w:color w:val="FF0000"/>
          <w:sz w:val="24"/>
          <w:szCs w:val="24"/>
        </w:rPr>
      </w:pPr>
    </w:p>
    <w:p w14:paraId="1FE24688"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XXIX</w:t>
      </w:r>
    </w:p>
    <w:p w14:paraId="46B8814F"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INFORMACJE NA TEMAT AUKCJI ELEKTRONICZNEJ</w:t>
      </w:r>
    </w:p>
    <w:p w14:paraId="5B6B305C" w14:textId="77777777" w:rsidR="001D55BE" w:rsidRPr="00F11DBF" w:rsidRDefault="001D55BE" w:rsidP="00504CEA">
      <w:pPr>
        <w:spacing w:line="23" w:lineRule="atLeast"/>
        <w:ind w:right="28"/>
        <w:jc w:val="both"/>
        <w:rPr>
          <w:rFonts w:ascii="Calibri Light" w:hAnsi="Calibri Light" w:cs="Calibri Light"/>
          <w:sz w:val="16"/>
          <w:szCs w:val="16"/>
        </w:rPr>
      </w:pPr>
    </w:p>
    <w:p w14:paraId="1A2B7A9E" w14:textId="26C47FE5" w:rsidR="00EB7879" w:rsidRPr="00F11DBF" w:rsidRDefault="00EB7879" w:rsidP="00504CEA">
      <w:pPr>
        <w:spacing w:line="23" w:lineRule="atLeast"/>
        <w:ind w:right="28"/>
        <w:jc w:val="both"/>
        <w:rPr>
          <w:rFonts w:ascii="Calibri Light" w:hAnsi="Calibri Light" w:cs="Calibri Light"/>
          <w:sz w:val="24"/>
          <w:szCs w:val="24"/>
        </w:rPr>
      </w:pPr>
      <w:r w:rsidRPr="00F11DBF">
        <w:rPr>
          <w:rFonts w:ascii="Calibri Light" w:hAnsi="Calibri Light" w:cs="Calibri Light"/>
          <w:sz w:val="24"/>
          <w:szCs w:val="24"/>
        </w:rPr>
        <w:t>Zamawiający nie przewiduje w niniejszym postępowaniu przeprowadzenia aukcji elektronicznej.</w:t>
      </w:r>
    </w:p>
    <w:p w14:paraId="2DFB9887" w14:textId="77777777" w:rsidR="00113214" w:rsidRPr="00F11DBF" w:rsidRDefault="00113214" w:rsidP="00504CEA">
      <w:pPr>
        <w:pStyle w:val="Nagwek2"/>
        <w:spacing w:line="23" w:lineRule="atLeast"/>
        <w:ind w:firstLine="0"/>
        <w:rPr>
          <w:rFonts w:ascii="Calibri Light" w:hAnsi="Calibri Light" w:cs="Calibri Light"/>
          <w:sz w:val="24"/>
          <w:szCs w:val="24"/>
        </w:rPr>
      </w:pPr>
    </w:p>
    <w:p w14:paraId="0BAE6C76" w14:textId="57D8A9EC"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XXX</w:t>
      </w:r>
    </w:p>
    <w:p w14:paraId="3D839B32" w14:textId="7048EFBD"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INFORMACJE O FORMALNOŚCIACH, JAKIE MUSZĄ ZOSTAĆ DOPEŁNIONE PO WYBORZE OFERTY W CELU ZAWARCIA UMOWY W SPRAWIE ZAMÓWIENIA PUBLICZNEGO</w:t>
      </w:r>
    </w:p>
    <w:p w14:paraId="39221E5F" w14:textId="77777777" w:rsidR="006F5C1A" w:rsidRPr="00F11DBF" w:rsidRDefault="006F5C1A" w:rsidP="006F5C1A">
      <w:pPr>
        <w:rPr>
          <w:rFonts w:ascii="Calibri Light" w:hAnsi="Calibri Light" w:cs="Calibri Light"/>
        </w:rPr>
      </w:pPr>
    </w:p>
    <w:p w14:paraId="122D7890" w14:textId="2F5D90B5" w:rsidR="00EB7879" w:rsidRPr="00F11DBF" w:rsidRDefault="00EB7879" w:rsidP="006771D4">
      <w:pPr>
        <w:pStyle w:val="Akapitzlist"/>
        <w:numPr>
          <w:ilvl w:val="3"/>
          <w:numId w:val="51"/>
        </w:numPr>
        <w:spacing w:before="40"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 xml:space="preserve">Umowa w sprawie zamówienia publicznego może zostać zawarta wyłącznie </w:t>
      </w:r>
      <w:r w:rsidR="00065A05">
        <w:rPr>
          <w:rFonts w:ascii="Calibri Light" w:hAnsi="Calibri Light" w:cs="Calibri Light"/>
          <w:sz w:val="24"/>
          <w:szCs w:val="24"/>
        </w:rPr>
        <w:br/>
      </w:r>
      <w:r w:rsidRPr="00F11DBF">
        <w:rPr>
          <w:rFonts w:ascii="Calibri Light" w:hAnsi="Calibri Light" w:cs="Calibri Light"/>
          <w:sz w:val="24"/>
          <w:szCs w:val="24"/>
        </w:rPr>
        <w:t>z Wykonawcą, którego oferta zostanie wybrana jako najkorzystniejsza, po upływie terminów określonych w art. 308 ust. 2 ustawy.</w:t>
      </w:r>
    </w:p>
    <w:p w14:paraId="7576EAE0" w14:textId="338535D0" w:rsidR="00EB7879" w:rsidRPr="00F11DBF" w:rsidRDefault="00EB7879" w:rsidP="00181C50">
      <w:pPr>
        <w:pStyle w:val="Akapitzlist"/>
        <w:numPr>
          <w:ilvl w:val="3"/>
          <w:numId w:val="51"/>
        </w:numPr>
        <w:spacing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 xml:space="preserve">W przypadku wniesienia odwołania, z zastrzeżeniem wyjątków przewidzianych </w:t>
      </w:r>
      <w:r w:rsidR="00065A05">
        <w:rPr>
          <w:rFonts w:ascii="Calibri Light" w:hAnsi="Calibri Light" w:cs="Calibri Light"/>
          <w:sz w:val="24"/>
          <w:szCs w:val="24"/>
        </w:rPr>
        <w:br/>
      </w:r>
      <w:r w:rsidRPr="00F11DBF">
        <w:rPr>
          <w:rFonts w:ascii="Calibri Light" w:hAnsi="Calibri Light" w:cs="Calibri Light"/>
          <w:sz w:val="24"/>
          <w:szCs w:val="24"/>
        </w:rPr>
        <w:t>w ustawie, Zamawiający nie może zawrzeć umowy do czasu ogłoszenia przez Krajową Izbę Odwoławczą (zwanej dalej KIO lub Izbą) wyroku lub postanowienia kończącego postępowanie odwoławcze.</w:t>
      </w:r>
    </w:p>
    <w:p w14:paraId="7DCD9C71" w14:textId="77777777" w:rsidR="00EB7879" w:rsidRPr="00F11DBF" w:rsidRDefault="00EB7879" w:rsidP="00181C50">
      <w:pPr>
        <w:pStyle w:val="Akapitzlist"/>
        <w:numPr>
          <w:ilvl w:val="3"/>
          <w:numId w:val="51"/>
        </w:numPr>
        <w:spacing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Po wyborze najkorzystniejszej oferty, w celu zawarcia umowy w sprawie zamówienia publicznego, Wykonawca zobowiązany będzie do:</w:t>
      </w:r>
    </w:p>
    <w:p w14:paraId="724FD942" w14:textId="77777777" w:rsidR="000C6C4F" w:rsidRPr="00F11DBF" w:rsidRDefault="00EB7879" w:rsidP="00181C50">
      <w:pPr>
        <w:pStyle w:val="Akapitzlist"/>
        <w:numPr>
          <w:ilvl w:val="0"/>
          <w:numId w:val="52"/>
        </w:numPr>
        <w:spacing w:line="23" w:lineRule="atLeast"/>
        <w:ind w:left="709" w:hanging="283"/>
        <w:jc w:val="both"/>
        <w:rPr>
          <w:rFonts w:ascii="Calibri Light" w:hAnsi="Calibri Light" w:cs="Calibri Light"/>
          <w:sz w:val="24"/>
          <w:szCs w:val="24"/>
        </w:rPr>
      </w:pPr>
      <w:r w:rsidRPr="00F11DBF">
        <w:rPr>
          <w:rFonts w:ascii="Calibri Light" w:hAnsi="Calibri Light" w:cs="Calibri Light"/>
          <w:sz w:val="24"/>
          <w:szCs w:val="24"/>
        </w:rPr>
        <w:t>złożenia 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14:paraId="66ED455C" w14:textId="77777777" w:rsidR="004A1468" w:rsidRPr="00F11DBF" w:rsidRDefault="004A1468" w:rsidP="00181C50">
      <w:pPr>
        <w:pStyle w:val="Akapitzlist"/>
        <w:numPr>
          <w:ilvl w:val="0"/>
          <w:numId w:val="52"/>
        </w:numPr>
        <w:spacing w:line="23" w:lineRule="atLeast"/>
        <w:ind w:left="709" w:hanging="283"/>
        <w:jc w:val="both"/>
        <w:rPr>
          <w:rFonts w:ascii="Calibri Light" w:hAnsi="Calibri Light" w:cs="Calibri Light"/>
          <w:sz w:val="24"/>
          <w:szCs w:val="24"/>
        </w:rPr>
      </w:pPr>
      <w:r w:rsidRPr="00F11DBF">
        <w:rPr>
          <w:rFonts w:ascii="Calibri Light" w:hAnsi="Calibri Light" w:cs="Calibri Light"/>
          <w:sz w:val="24"/>
          <w:szCs w:val="24"/>
        </w:rPr>
        <w:t>w przypadku dokonania wyboru najkorzystniejszej oferty złożonej przez Wykonawców wspólnie ubiegających się o udzielenie zamówienia, złożenia umowy regulującej współpracę tych podmiotów (np. umowa konsorcjum, umowa spółki cywilnej),</w:t>
      </w:r>
    </w:p>
    <w:p w14:paraId="25BC5F99" w14:textId="518D161A" w:rsidR="007A2987" w:rsidRPr="00F11DBF" w:rsidRDefault="00EB7879" w:rsidP="00181C50">
      <w:pPr>
        <w:pStyle w:val="Akapitzlist"/>
        <w:numPr>
          <w:ilvl w:val="0"/>
          <w:numId w:val="52"/>
        </w:numPr>
        <w:spacing w:line="23" w:lineRule="atLeast"/>
        <w:ind w:left="709" w:hanging="283"/>
        <w:jc w:val="both"/>
        <w:rPr>
          <w:rFonts w:ascii="Calibri Light" w:hAnsi="Calibri Light" w:cs="Calibri Light"/>
          <w:sz w:val="24"/>
          <w:szCs w:val="24"/>
        </w:rPr>
      </w:pPr>
      <w:r w:rsidRPr="00F11DBF">
        <w:rPr>
          <w:rFonts w:ascii="Calibri Light" w:hAnsi="Calibri Light" w:cs="Calibri Light"/>
          <w:sz w:val="24"/>
          <w:szCs w:val="24"/>
        </w:rPr>
        <w:t xml:space="preserve">złożenia innych oświadczeń lub dokumentów, które wynikają z projektowanych postanowień umowy w sprawie zamówienia publicznego, które zostaną </w:t>
      </w:r>
      <w:r w:rsidR="007A2987" w:rsidRPr="00F11DBF">
        <w:rPr>
          <w:rFonts w:ascii="Calibri Light" w:hAnsi="Calibri Light" w:cs="Calibri Light"/>
          <w:sz w:val="24"/>
          <w:szCs w:val="24"/>
        </w:rPr>
        <w:t>wprowadzone do treści tej umowy,</w:t>
      </w:r>
    </w:p>
    <w:p w14:paraId="039CD375" w14:textId="77777777" w:rsidR="00C222CD" w:rsidRPr="00F11DBF" w:rsidRDefault="00C222CD" w:rsidP="00181C50">
      <w:pPr>
        <w:pStyle w:val="Akapitzlist"/>
        <w:numPr>
          <w:ilvl w:val="3"/>
          <w:numId w:val="51"/>
        </w:numPr>
        <w:spacing w:line="23" w:lineRule="atLeast"/>
        <w:ind w:left="425" w:hanging="425"/>
        <w:jc w:val="both"/>
        <w:rPr>
          <w:rFonts w:ascii="Calibri Light" w:hAnsi="Calibri Light" w:cs="Calibri Light"/>
          <w:sz w:val="24"/>
          <w:szCs w:val="24"/>
        </w:rPr>
      </w:pPr>
      <w:r w:rsidRPr="00F11DBF">
        <w:rPr>
          <w:rFonts w:ascii="Calibri Light" w:hAnsi="Calibri Light" w:cs="Calibri Light"/>
          <w:sz w:val="24"/>
          <w:szCs w:val="24"/>
        </w:rPr>
        <w:t>W przypadku, gdy Wykonawca nie złoży wymaganych przez Zamawiającego w ust. 3 niniejszego rozdziału SWZ oświadczeń lub dokumentów, oznaczać to będzie, iż Wykonawca uchyla się od zawarcia umowy. Zamawiający w takim przypadku postąpi zgodnie z dyspozycją zawartą w art. 263 ustawy.</w:t>
      </w:r>
    </w:p>
    <w:p w14:paraId="17610803" w14:textId="621963AC" w:rsidR="00AD5A3B" w:rsidRPr="00F11DBF" w:rsidRDefault="00EB7879" w:rsidP="00181C50">
      <w:pPr>
        <w:pStyle w:val="Akapitzlist"/>
        <w:numPr>
          <w:ilvl w:val="3"/>
          <w:numId w:val="51"/>
        </w:numPr>
        <w:spacing w:line="23" w:lineRule="atLeast"/>
        <w:ind w:left="425" w:hanging="425"/>
        <w:jc w:val="both"/>
        <w:rPr>
          <w:rFonts w:ascii="Calibri Light" w:hAnsi="Calibri Light" w:cs="Calibri Light"/>
          <w:color w:val="FF0000"/>
          <w:sz w:val="24"/>
          <w:szCs w:val="24"/>
        </w:rPr>
      </w:pPr>
      <w:r w:rsidRPr="00F11DBF">
        <w:rPr>
          <w:rFonts w:ascii="Calibri Light" w:hAnsi="Calibri Light" w:cs="Calibri Light"/>
          <w:sz w:val="24"/>
          <w:szCs w:val="24"/>
        </w:rPr>
        <w:t>Osobą uprawnioną ze strony Zamawiającego do ustalania szczegółów związanych z podpisaniem umowy po wyborze najkorzystniejszej oferty będzie:</w:t>
      </w:r>
    </w:p>
    <w:p w14:paraId="1016F55E" w14:textId="02B15A2A" w:rsidR="00FC2967" w:rsidRPr="00FC2967" w:rsidRDefault="00FC2967" w:rsidP="00FC2967">
      <w:pPr>
        <w:pStyle w:val="Akapitzlist"/>
        <w:spacing w:line="23" w:lineRule="atLeast"/>
        <w:ind w:left="426"/>
        <w:jc w:val="both"/>
        <w:rPr>
          <w:rFonts w:ascii="Calibri Light" w:hAnsi="Calibri Light" w:cs="Calibri Light"/>
          <w:sz w:val="24"/>
          <w:szCs w:val="24"/>
        </w:rPr>
      </w:pPr>
      <w:r>
        <w:rPr>
          <w:rFonts w:ascii="Calibri Light" w:hAnsi="Calibri Light" w:cs="Calibri Light"/>
          <w:sz w:val="24"/>
          <w:szCs w:val="24"/>
        </w:rPr>
        <w:t>Piotr Hanzel</w:t>
      </w:r>
      <w:r w:rsidR="008A0E17" w:rsidRPr="00F11DBF">
        <w:rPr>
          <w:rFonts w:ascii="Calibri Light" w:hAnsi="Calibri Light" w:cs="Calibri Light"/>
          <w:sz w:val="24"/>
          <w:szCs w:val="24"/>
        </w:rPr>
        <w:t>,</w:t>
      </w:r>
      <w:r>
        <w:rPr>
          <w:rFonts w:ascii="Calibri Light" w:hAnsi="Calibri Light" w:cs="Calibri Light"/>
          <w:sz w:val="24"/>
          <w:szCs w:val="24"/>
        </w:rPr>
        <w:t xml:space="preserve"> Zbigniew Malec -</w:t>
      </w:r>
      <w:r w:rsidR="008A0E17" w:rsidRPr="00F11DBF">
        <w:rPr>
          <w:rFonts w:ascii="Calibri Light" w:hAnsi="Calibri Light" w:cs="Calibri Light"/>
          <w:sz w:val="24"/>
          <w:szCs w:val="24"/>
        </w:rPr>
        <w:t xml:space="preserve"> </w:t>
      </w:r>
      <w:r w:rsidR="005E7B4D" w:rsidRPr="00F11DBF">
        <w:rPr>
          <w:rFonts w:ascii="Calibri Light" w:hAnsi="Calibri Light" w:cs="Calibri Light"/>
          <w:sz w:val="24"/>
          <w:szCs w:val="24"/>
        </w:rPr>
        <w:t xml:space="preserve">tel. </w:t>
      </w:r>
      <w:r w:rsidRPr="00FC2967">
        <w:rPr>
          <w:rFonts w:ascii="Calibri Light" w:hAnsi="Calibri Light" w:cs="Calibri Light"/>
          <w:sz w:val="24"/>
          <w:szCs w:val="24"/>
        </w:rPr>
        <w:t>(33) 487 49 43, (33) 487 49 44</w:t>
      </w:r>
    </w:p>
    <w:p w14:paraId="63174DF7" w14:textId="77777777" w:rsidR="00FC2967" w:rsidRPr="00F11DBF" w:rsidRDefault="00FC2967" w:rsidP="00181C50">
      <w:pPr>
        <w:pStyle w:val="Akapitzlist"/>
        <w:spacing w:line="23" w:lineRule="atLeast"/>
        <w:ind w:left="426"/>
        <w:jc w:val="both"/>
        <w:rPr>
          <w:rFonts w:ascii="Calibri Light" w:hAnsi="Calibri Light" w:cs="Calibri Light"/>
          <w:sz w:val="24"/>
          <w:szCs w:val="24"/>
        </w:rPr>
      </w:pPr>
    </w:p>
    <w:p w14:paraId="176C4490" w14:textId="77777777" w:rsidR="00FD60EB" w:rsidRPr="00F11DBF" w:rsidRDefault="00FD60EB" w:rsidP="00504CEA">
      <w:pPr>
        <w:pStyle w:val="Akapitzlist"/>
        <w:spacing w:before="80" w:line="23" w:lineRule="atLeast"/>
        <w:ind w:left="1068"/>
        <w:jc w:val="both"/>
        <w:rPr>
          <w:rFonts w:ascii="Calibri Light" w:hAnsi="Calibri Light" w:cs="Calibri Light"/>
          <w:color w:val="FF0000"/>
          <w:sz w:val="12"/>
          <w:szCs w:val="12"/>
        </w:rPr>
      </w:pPr>
    </w:p>
    <w:p w14:paraId="4FF8B82C" w14:textId="77777777" w:rsidR="00EB7879" w:rsidRPr="00F11DBF" w:rsidRDefault="00EB7879" w:rsidP="00504CEA">
      <w:pPr>
        <w:pStyle w:val="Nagwek2"/>
        <w:spacing w:line="23" w:lineRule="atLeast"/>
        <w:ind w:firstLine="0"/>
        <w:rPr>
          <w:rFonts w:ascii="Calibri Light" w:hAnsi="Calibri Light" w:cs="Calibri Light"/>
          <w:color w:val="000000" w:themeColor="text1"/>
          <w:sz w:val="24"/>
          <w:szCs w:val="24"/>
        </w:rPr>
      </w:pPr>
      <w:r w:rsidRPr="00F11DBF">
        <w:rPr>
          <w:rFonts w:ascii="Calibri Light" w:hAnsi="Calibri Light" w:cs="Calibri Light"/>
          <w:color w:val="000000" w:themeColor="text1"/>
          <w:sz w:val="24"/>
          <w:szCs w:val="24"/>
        </w:rPr>
        <w:t>ROZDZIAŁ XXXI</w:t>
      </w:r>
    </w:p>
    <w:p w14:paraId="13BE5969" w14:textId="77777777" w:rsidR="00EB7879" w:rsidRPr="00F11DBF" w:rsidRDefault="00EB7879" w:rsidP="00504CEA">
      <w:pPr>
        <w:pStyle w:val="Nagwek2"/>
        <w:spacing w:line="23" w:lineRule="atLeast"/>
        <w:ind w:firstLine="0"/>
        <w:rPr>
          <w:rFonts w:ascii="Calibri Light" w:hAnsi="Calibri Light" w:cs="Calibri Light"/>
          <w:color w:val="000000" w:themeColor="text1"/>
          <w:sz w:val="24"/>
          <w:szCs w:val="24"/>
        </w:rPr>
      </w:pPr>
      <w:r w:rsidRPr="00F11DBF">
        <w:rPr>
          <w:rFonts w:ascii="Calibri Light" w:hAnsi="Calibri Light" w:cs="Calibri Light"/>
          <w:color w:val="000000" w:themeColor="text1"/>
          <w:sz w:val="24"/>
          <w:szCs w:val="24"/>
        </w:rPr>
        <w:t>INFORMACJE DOTYCZĄCE ZABEZPIECZENIA NALEŻYTEGO WYKONANIA UMOWY</w:t>
      </w:r>
    </w:p>
    <w:p w14:paraId="4899B2C9" w14:textId="77777777" w:rsidR="006F5C1A" w:rsidRPr="00F11DBF" w:rsidRDefault="006F5C1A" w:rsidP="00CB324A">
      <w:pPr>
        <w:pStyle w:val="Akapitzlist"/>
        <w:suppressAutoHyphens/>
        <w:autoSpaceDN w:val="0"/>
        <w:spacing w:before="40" w:line="23" w:lineRule="atLeast"/>
        <w:ind w:left="426"/>
        <w:jc w:val="both"/>
        <w:textAlignment w:val="baseline"/>
        <w:rPr>
          <w:rFonts w:ascii="Calibri Light" w:hAnsi="Calibri Light" w:cs="Calibri Light"/>
          <w:color w:val="FF0000"/>
          <w:kern w:val="3"/>
          <w:sz w:val="24"/>
          <w:szCs w:val="24"/>
          <w:u w:val="single"/>
          <w:lang w:eastAsia="zh-CN"/>
        </w:rPr>
      </w:pPr>
    </w:p>
    <w:p w14:paraId="479B93BD" w14:textId="7E30C48F" w:rsidR="00D40527" w:rsidRPr="00F11DBF" w:rsidRDefault="00B3645D" w:rsidP="00B3645D">
      <w:pPr>
        <w:pStyle w:val="Akapitzlist"/>
        <w:spacing w:before="40" w:line="23" w:lineRule="atLeast"/>
        <w:ind w:left="0"/>
        <w:jc w:val="both"/>
        <w:rPr>
          <w:rFonts w:ascii="Calibri Light" w:hAnsi="Calibri Light" w:cs="Calibri Light"/>
          <w:bCs/>
          <w:sz w:val="24"/>
          <w:szCs w:val="24"/>
        </w:rPr>
      </w:pPr>
      <w:r w:rsidRPr="00F11DBF">
        <w:rPr>
          <w:rFonts w:ascii="Calibri Light" w:hAnsi="Calibri Light" w:cs="Calibri Light"/>
          <w:bCs/>
          <w:sz w:val="24"/>
          <w:szCs w:val="24"/>
        </w:rPr>
        <w:t>Zamawiający nie wymaga wniesienia zabezpieczenia należytego wykonania umowy.</w:t>
      </w:r>
    </w:p>
    <w:p w14:paraId="2FF18F32" w14:textId="77777777" w:rsidR="00B3645D" w:rsidRPr="00F11DBF" w:rsidRDefault="00B3645D" w:rsidP="00B3645D">
      <w:pPr>
        <w:pStyle w:val="Akapitzlist"/>
        <w:spacing w:before="40" w:line="23" w:lineRule="atLeast"/>
        <w:ind w:left="0"/>
        <w:jc w:val="both"/>
        <w:rPr>
          <w:rFonts w:ascii="Calibri Light" w:hAnsi="Calibri Light" w:cs="Calibri Light"/>
          <w:bCs/>
          <w:sz w:val="24"/>
          <w:szCs w:val="24"/>
        </w:rPr>
      </w:pPr>
    </w:p>
    <w:p w14:paraId="1C053BF9" w14:textId="78860EFF"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XXXII</w:t>
      </w:r>
    </w:p>
    <w:p w14:paraId="0FDA7B2E" w14:textId="6C727599"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POUCZENIE O ŚRODKACH OCHRONY PRAWNEJ PRZYSŁUGUJĄCYCH WYKONAWCY</w:t>
      </w:r>
    </w:p>
    <w:p w14:paraId="7E166830" w14:textId="77777777" w:rsidR="00762B3C" w:rsidRPr="00F11DBF" w:rsidRDefault="00762B3C" w:rsidP="00762B3C">
      <w:pPr>
        <w:rPr>
          <w:rFonts w:ascii="Calibri Light" w:hAnsi="Calibri Light" w:cs="Calibri Light"/>
        </w:rPr>
      </w:pPr>
    </w:p>
    <w:p w14:paraId="5CC5BD7F" w14:textId="77777777" w:rsidR="00EB7879" w:rsidRPr="00F11DBF" w:rsidRDefault="00EB7879" w:rsidP="00181C50">
      <w:pPr>
        <w:numPr>
          <w:ilvl w:val="0"/>
          <w:numId w:val="26"/>
        </w:numPr>
        <w:tabs>
          <w:tab w:val="num" w:pos="0"/>
        </w:tabs>
        <w:spacing w:line="23" w:lineRule="atLeast"/>
        <w:ind w:left="425" w:right="28" w:hanging="425"/>
        <w:jc w:val="both"/>
        <w:rPr>
          <w:rFonts w:ascii="Calibri Light" w:hAnsi="Calibri Light" w:cs="Calibri Light"/>
          <w:b/>
          <w:sz w:val="24"/>
          <w:szCs w:val="24"/>
        </w:rPr>
      </w:pPr>
      <w:r w:rsidRPr="00F11DBF">
        <w:rPr>
          <w:rFonts w:ascii="Calibri Light" w:hAnsi="Calibri Light" w:cs="Calibri Light"/>
          <w:sz w:val="24"/>
          <w:szCs w:val="24"/>
        </w:rPr>
        <w:t xml:space="preserve">Zasady, terminy oraz sposób korzystania ze środków ochrony prawnej szczegółowo regulują przepisy </w:t>
      </w:r>
      <w:r w:rsidRPr="00F11DBF">
        <w:rPr>
          <w:rFonts w:ascii="Calibri Light" w:hAnsi="Calibri Light" w:cs="Calibri Light"/>
          <w:b/>
          <w:sz w:val="24"/>
          <w:szCs w:val="24"/>
        </w:rPr>
        <w:t>działu IX ustawy</w:t>
      </w:r>
      <w:r w:rsidRPr="00F11DBF">
        <w:rPr>
          <w:rFonts w:ascii="Calibri Light" w:hAnsi="Calibri Light" w:cs="Calibri Light"/>
          <w:sz w:val="24"/>
          <w:szCs w:val="24"/>
        </w:rPr>
        <w:t xml:space="preserve"> – Środki ochrony prawnej (</w:t>
      </w:r>
      <w:r w:rsidRPr="00F11DBF">
        <w:rPr>
          <w:rFonts w:ascii="Calibri Light" w:hAnsi="Calibri Light" w:cs="Calibri Light"/>
          <w:b/>
          <w:sz w:val="24"/>
          <w:szCs w:val="24"/>
        </w:rPr>
        <w:t>art. 505 – 590 ustawy</w:t>
      </w:r>
      <w:r w:rsidRPr="00F11DBF">
        <w:rPr>
          <w:rFonts w:ascii="Calibri Light" w:hAnsi="Calibri Light" w:cs="Calibri Light"/>
          <w:sz w:val="24"/>
          <w:szCs w:val="24"/>
        </w:rPr>
        <w:t>)</w:t>
      </w:r>
      <w:r w:rsidRPr="00F11DBF">
        <w:rPr>
          <w:rFonts w:ascii="Calibri Light" w:hAnsi="Calibri Light" w:cs="Calibri Light"/>
          <w:b/>
          <w:sz w:val="24"/>
          <w:szCs w:val="24"/>
        </w:rPr>
        <w:t>.</w:t>
      </w:r>
    </w:p>
    <w:p w14:paraId="0C66D769" w14:textId="77777777" w:rsidR="00EB7879" w:rsidRPr="00F11DBF" w:rsidRDefault="00EB7879" w:rsidP="00181C50">
      <w:pPr>
        <w:numPr>
          <w:ilvl w:val="0"/>
          <w:numId w:val="26"/>
        </w:numPr>
        <w:tabs>
          <w:tab w:val="num" w:pos="426"/>
          <w:tab w:val="left" w:pos="900"/>
        </w:tabs>
        <w:spacing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lastRenderedPageBreak/>
        <w:t>Środki ochrony prawnej przysługują Wykonawcy oraz innemu podmiotowi, jeżeli ma lub miał interes w uzyskaniu zamówienia oraz poniósł lub może ponieść szkodę w wyniku naruszenia przez zamawiającego przepisów ustawy.</w:t>
      </w:r>
    </w:p>
    <w:p w14:paraId="42A00293" w14:textId="77777777" w:rsidR="00EB7879" w:rsidRPr="00F11DBF" w:rsidRDefault="00EB7879" w:rsidP="00181C50">
      <w:pPr>
        <w:numPr>
          <w:ilvl w:val="0"/>
          <w:numId w:val="26"/>
        </w:numPr>
        <w:tabs>
          <w:tab w:val="left" w:pos="900"/>
        </w:tabs>
        <w:spacing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14:paraId="1568727F" w14:textId="77777777" w:rsidR="00EB7879" w:rsidRPr="00F11DBF" w:rsidRDefault="00EB7879" w:rsidP="006771D4">
      <w:pPr>
        <w:numPr>
          <w:ilvl w:val="0"/>
          <w:numId w:val="26"/>
        </w:numPr>
        <w:tabs>
          <w:tab w:val="num" w:pos="426"/>
          <w:tab w:val="left" w:pos="900"/>
        </w:tabs>
        <w:spacing w:before="120"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t>Odwołanie przysługuje na:</w:t>
      </w:r>
    </w:p>
    <w:p w14:paraId="62FD37AB" w14:textId="77777777" w:rsidR="00EB7879" w:rsidRPr="00F11DBF" w:rsidRDefault="00EB7879" w:rsidP="00504CEA">
      <w:pPr>
        <w:tabs>
          <w:tab w:val="left" w:pos="709"/>
        </w:tabs>
        <w:spacing w:line="23" w:lineRule="atLeast"/>
        <w:ind w:left="709" w:hanging="283"/>
        <w:jc w:val="both"/>
        <w:rPr>
          <w:rFonts w:ascii="Calibri Light" w:hAnsi="Calibri Light" w:cs="Calibri Light"/>
          <w:sz w:val="24"/>
          <w:szCs w:val="24"/>
        </w:rPr>
      </w:pPr>
      <w:r w:rsidRPr="00F11DBF">
        <w:rPr>
          <w:rFonts w:ascii="Calibri Light" w:hAnsi="Calibri Light" w:cs="Calibri Light"/>
          <w:sz w:val="24"/>
          <w:szCs w:val="24"/>
        </w:rPr>
        <w:t xml:space="preserve">1) </w:t>
      </w:r>
      <w:r w:rsidRPr="00F11DBF">
        <w:rPr>
          <w:rFonts w:ascii="Calibri Light" w:hAnsi="Calibri Light" w:cs="Calibri Light"/>
          <w:sz w:val="24"/>
          <w:szCs w:val="24"/>
        </w:rPr>
        <w:tab/>
        <w:t>niezgodną z przepisami ustawy czynność zamawiającego, podjętą w postępowaniu o udzielenie zamówienia, o zawarcie umowy ramowej, dynamicznym systemie zakupów, systemie kwalifikowania wykonawców lub konkursie, w tym na projektowane postanowienie umowy;</w:t>
      </w:r>
    </w:p>
    <w:p w14:paraId="274D8A8B" w14:textId="77777777" w:rsidR="00EB7879" w:rsidRPr="00F11DBF" w:rsidRDefault="00EB7879" w:rsidP="00504CEA">
      <w:pPr>
        <w:tabs>
          <w:tab w:val="left" w:pos="709"/>
        </w:tabs>
        <w:spacing w:line="23" w:lineRule="atLeast"/>
        <w:ind w:left="709" w:hanging="283"/>
        <w:jc w:val="both"/>
        <w:rPr>
          <w:rFonts w:ascii="Calibri Light" w:hAnsi="Calibri Light" w:cs="Calibri Light"/>
          <w:sz w:val="24"/>
          <w:szCs w:val="24"/>
        </w:rPr>
      </w:pPr>
      <w:r w:rsidRPr="00F11DBF">
        <w:rPr>
          <w:rFonts w:ascii="Calibri Light" w:hAnsi="Calibri Light" w:cs="Calibri Light"/>
          <w:sz w:val="24"/>
          <w:szCs w:val="24"/>
        </w:rPr>
        <w:t xml:space="preserve">2) </w:t>
      </w:r>
      <w:r w:rsidRPr="00F11DBF">
        <w:rPr>
          <w:rFonts w:ascii="Calibri Light" w:hAnsi="Calibri Light" w:cs="Calibri Light"/>
          <w:sz w:val="24"/>
          <w:szCs w:val="24"/>
        </w:rPr>
        <w:tab/>
        <w:t>zaniechanie czynności w postępowaniu o udzielenie zamówienia, o zawarcie umowy ramowej, dynamicznym systemie zakupów, systemie kwalifikowania wykonawców lub konkursie, do której zamawiający był obowiązany na podstawie ustawy;</w:t>
      </w:r>
    </w:p>
    <w:p w14:paraId="64C8ADCB" w14:textId="77777777" w:rsidR="00EB7879" w:rsidRPr="00F11DBF" w:rsidRDefault="00EB7879" w:rsidP="00181C50">
      <w:pPr>
        <w:tabs>
          <w:tab w:val="left" w:pos="709"/>
        </w:tabs>
        <w:spacing w:line="23" w:lineRule="atLeast"/>
        <w:ind w:left="709" w:hanging="283"/>
        <w:jc w:val="both"/>
        <w:rPr>
          <w:rFonts w:ascii="Calibri Light" w:hAnsi="Calibri Light" w:cs="Calibri Light"/>
          <w:sz w:val="24"/>
          <w:szCs w:val="24"/>
        </w:rPr>
      </w:pPr>
      <w:r w:rsidRPr="00F11DBF">
        <w:rPr>
          <w:rFonts w:ascii="Calibri Light" w:hAnsi="Calibri Light" w:cs="Calibri Light"/>
          <w:sz w:val="24"/>
          <w:szCs w:val="24"/>
        </w:rPr>
        <w:t xml:space="preserve">3) </w:t>
      </w:r>
      <w:r w:rsidRPr="00F11DBF">
        <w:rPr>
          <w:rFonts w:ascii="Calibri Light" w:hAnsi="Calibri Light" w:cs="Calibri Light"/>
          <w:sz w:val="24"/>
          <w:szCs w:val="24"/>
        </w:rPr>
        <w:tab/>
        <w:t>zaniechanie przeprowadzenia postępowania o udzielenie zamówienia lub zorganizowania konkursu na podstawie ustawy, mimo że zamawiający był do tego obowiązany.</w:t>
      </w:r>
    </w:p>
    <w:p w14:paraId="42ACEECD" w14:textId="64B2B559" w:rsidR="00EB7879" w:rsidRPr="00F11DBF" w:rsidRDefault="00EB7879" w:rsidP="00181C50">
      <w:pPr>
        <w:numPr>
          <w:ilvl w:val="0"/>
          <w:numId w:val="26"/>
        </w:numPr>
        <w:tabs>
          <w:tab w:val="num" w:pos="426"/>
          <w:tab w:val="left" w:pos="900"/>
        </w:tabs>
        <w:spacing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t xml:space="preserve">Odwołanie wnosi się do Prezesa </w:t>
      </w:r>
      <w:r w:rsidR="00175C7C" w:rsidRPr="00F11DBF">
        <w:rPr>
          <w:rFonts w:ascii="Calibri Light" w:hAnsi="Calibri Light" w:cs="Calibri Light"/>
          <w:sz w:val="24"/>
          <w:szCs w:val="24"/>
        </w:rPr>
        <w:t xml:space="preserve">Krajowej </w:t>
      </w:r>
      <w:r w:rsidRPr="00F11DBF">
        <w:rPr>
          <w:rFonts w:ascii="Calibri Light" w:hAnsi="Calibri Light" w:cs="Calibri Light"/>
          <w:sz w:val="24"/>
          <w:szCs w:val="24"/>
        </w:rPr>
        <w:t>Izby</w:t>
      </w:r>
      <w:r w:rsidR="00175C7C" w:rsidRPr="00F11DBF">
        <w:rPr>
          <w:rFonts w:ascii="Calibri Light" w:hAnsi="Calibri Light" w:cs="Calibri Light"/>
          <w:sz w:val="24"/>
          <w:szCs w:val="24"/>
        </w:rPr>
        <w:t xml:space="preserve"> Odwoławczej</w:t>
      </w:r>
      <w:r w:rsidRPr="00F11DBF">
        <w:rPr>
          <w:rFonts w:ascii="Calibri Light" w:hAnsi="Calibri Light" w:cs="Calibri Light"/>
          <w:sz w:val="24"/>
          <w:szCs w:val="24"/>
        </w:rPr>
        <w:t>.</w:t>
      </w:r>
    </w:p>
    <w:p w14:paraId="7F520FCE" w14:textId="77777777" w:rsidR="00EB7879" w:rsidRPr="00F11DBF" w:rsidRDefault="00EB7879" w:rsidP="00181C50">
      <w:pPr>
        <w:numPr>
          <w:ilvl w:val="0"/>
          <w:numId w:val="26"/>
        </w:numPr>
        <w:tabs>
          <w:tab w:val="num" w:pos="426"/>
          <w:tab w:val="left" w:pos="900"/>
        </w:tabs>
        <w:spacing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3803F920" w14:textId="77777777" w:rsidR="00EB7879" w:rsidRPr="00F11DBF" w:rsidRDefault="00EB7879" w:rsidP="00181C50">
      <w:pPr>
        <w:numPr>
          <w:ilvl w:val="0"/>
          <w:numId w:val="26"/>
        </w:numPr>
        <w:tabs>
          <w:tab w:val="num" w:pos="426"/>
          <w:tab w:val="left" w:pos="900"/>
        </w:tabs>
        <w:spacing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3F44010D" w14:textId="77777777" w:rsidR="00EB7879" w:rsidRPr="00F11DBF" w:rsidRDefault="00EB7879" w:rsidP="00181C50">
      <w:pPr>
        <w:numPr>
          <w:ilvl w:val="0"/>
          <w:numId w:val="26"/>
        </w:numPr>
        <w:tabs>
          <w:tab w:val="num" w:pos="426"/>
          <w:tab w:val="left" w:pos="900"/>
        </w:tabs>
        <w:spacing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t>Zgodnie z art. 515 ustawy, odwołanie wnosi się:</w:t>
      </w:r>
    </w:p>
    <w:p w14:paraId="2EE92032" w14:textId="77777777" w:rsidR="00EB7879" w:rsidRPr="00F11DBF" w:rsidRDefault="00EB7879" w:rsidP="00181C50">
      <w:pPr>
        <w:spacing w:line="23" w:lineRule="atLeast"/>
        <w:jc w:val="both"/>
        <w:rPr>
          <w:rFonts w:ascii="Calibri Light" w:hAnsi="Calibri Light" w:cs="Calibri Light"/>
          <w:sz w:val="24"/>
          <w:szCs w:val="24"/>
        </w:rPr>
      </w:pPr>
      <w:r w:rsidRPr="00F11DBF">
        <w:rPr>
          <w:rFonts w:ascii="Calibri Light" w:hAnsi="Calibri Light" w:cs="Calibri Light"/>
          <w:sz w:val="24"/>
          <w:szCs w:val="24"/>
        </w:rPr>
        <w:t>„1. Odwołanie wnosi się:</w:t>
      </w:r>
    </w:p>
    <w:p w14:paraId="4084FB26" w14:textId="77777777" w:rsidR="00EB7879" w:rsidRPr="00F11DBF" w:rsidRDefault="00EB7879" w:rsidP="00181C50">
      <w:pPr>
        <w:spacing w:line="23" w:lineRule="atLeast"/>
        <w:ind w:left="373"/>
        <w:jc w:val="both"/>
        <w:rPr>
          <w:rFonts w:ascii="Calibri Light" w:hAnsi="Calibri Light" w:cs="Calibri Light"/>
          <w:sz w:val="24"/>
          <w:szCs w:val="24"/>
        </w:rPr>
      </w:pPr>
      <w:r w:rsidRPr="00F11DBF">
        <w:rPr>
          <w:rFonts w:ascii="Calibri Light" w:hAnsi="Calibri Light" w:cs="Calibri Light"/>
          <w:sz w:val="24"/>
          <w:szCs w:val="24"/>
        </w:rPr>
        <w:t>1) w przypadku zamówień, których wartość jest równa albo przekracza progi unijne, w terminie:</w:t>
      </w:r>
    </w:p>
    <w:p w14:paraId="48A3CA9A" w14:textId="77777777" w:rsidR="00EB7879" w:rsidRPr="00F11DBF" w:rsidRDefault="00EB7879" w:rsidP="00181C50">
      <w:pPr>
        <w:spacing w:line="23" w:lineRule="atLeast"/>
        <w:ind w:left="567" w:hanging="283"/>
        <w:jc w:val="both"/>
        <w:rPr>
          <w:rFonts w:ascii="Calibri Light" w:hAnsi="Calibri Light" w:cs="Calibri Light"/>
          <w:sz w:val="24"/>
          <w:szCs w:val="24"/>
        </w:rPr>
      </w:pPr>
      <w:r w:rsidRPr="00F11DBF">
        <w:rPr>
          <w:rFonts w:ascii="Calibri Light" w:hAnsi="Calibri Light" w:cs="Calibri Light"/>
          <w:sz w:val="24"/>
          <w:szCs w:val="24"/>
        </w:rPr>
        <w:t>a) 10 dni od dnia przekazania informacji o czynności zamawiającego stanowiącej podstawę jego wniesienia, jeżeli informacja została przekazana przy użyciu środków komunikacji elektronicznej,</w:t>
      </w:r>
    </w:p>
    <w:p w14:paraId="4EA06211" w14:textId="77777777" w:rsidR="00EB7879" w:rsidRPr="00F11DBF" w:rsidRDefault="00EB7879" w:rsidP="00181C50">
      <w:pPr>
        <w:spacing w:line="23" w:lineRule="atLeast"/>
        <w:ind w:left="567" w:hanging="283"/>
        <w:jc w:val="both"/>
        <w:rPr>
          <w:rFonts w:ascii="Calibri Light" w:hAnsi="Calibri Light" w:cs="Calibri Light"/>
          <w:sz w:val="24"/>
          <w:szCs w:val="24"/>
        </w:rPr>
      </w:pPr>
      <w:r w:rsidRPr="00F11DBF">
        <w:rPr>
          <w:rFonts w:ascii="Calibri Light" w:hAnsi="Calibri Light" w:cs="Calibri Light"/>
          <w:sz w:val="24"/>
          <w:szCs w:val="24"/>
        </w:rPr>
        <w:t>b) 15 dni od dnia przekazania informacji o czynności zamawiającego stanowiącej podstawę jego wniesienia, jeżeli informacja została przekazana w sposób inny niż określony w lit. a;</w:t>
      </w:r>
    </w:p>
    <w:p w14:paraId="79DF0422" w14:textId="77777777" w:rsidR="00EB7879" w:rsidRPr="00F11DBF" w:rsidRDefault="00EB7879" w:rsidP="00181C50">
      <w:pPr>
        <w:spacing w:line="23" w:lineRule="atLeast"/>
        <w:ind w:left="568" w:hanging="284"/>
        <w:jc w:val="both"/>
        <w:rPr>
          <w:rFonts w:ascii="Calibri Light" w:hAnsi="Calibri Light" w:cs="Calibri Light"/>
          <w:sz w:val="24"/>
          <w:szCs w:val="24"/>
        </w:rPr>
      </w:pPr>
      <w:r w:rsidRPr="00F11DBF">
        <w:rPr>
          <w:rFonts w:ascii="Calibri Light" w:hAnsi="Calibri Light" w:cs="Calibri Light"/>
          <w:sz w:val="24"/>
          <w:szCs w:val="24"/>
        </w:rPr>
        <w:t>2) w przypadku zamówień, których wartość jest mniejsza niż progi unijne, w terminie:</w:t>
      </w:r>
    </w:p>
    <w:p w14:paraId="7BAE8402" w14:textId="77777777" w:rsidR="00EB7879" w:rsidRPr="00F11DBF" w:rsidRDefault="00EB7879" w:rsidP="00181C50">
      <w:pPr>
        <w:spacing w:line="23" w:lineRule="atLeast"/>
        <w:ind w:left="426"/>
        <w:jc w:val="both"/>
        <w:rPr>
          <w:rFonts w:ascii="Calibri Light" w:hAnsi="Calibri Light" w:cs="Calibri Light"/>
          <w:sz w:val="24"/>
          <w:szCs w:val="24"/>
        </w:rPr>
      </w:pPr>
      <w:r w:rsidRPr="00F11DBF">
        <w:rPr>
          <w:rFonts w:ascii="Calibri Light" w:hAnsi="Calibri Light" w:cs="Calibri Light"/>
          <w:sz w:val="24"/>
          <w:szCs w:val="24"/>
        </w:rPr>
        <w:t>a) 5 dni od dnia przekazania informacji o czynności zamawiającego stanowiącej podstawę jego wniesienia, jeżeli informacja została przekazana przy użyciu środków komunikacji elektronicznej,</w:t>
      </w:r>
    </w:p>
    <w:p w14:paraId="710B4413" w14:textId="77777777" w:rsidR="00EB7879" w:rsidRPr="00F11DBF" w:rsidRDefault="00EB7879" w:rsidP="00181C50">
      <w:pPr>
        <w:spacing w:line="23" w:lineRule="atLeast"/>
        <w:ind w:left="426"/>
        <w:jc w:val="both"/>
        <w:rPr>
          <w:rFonts w:ascii="Calibri Light" w:hAnsi="Calibri Light" w:cs="Calibri Light"/>
          <w:sz w:val="24"/>
          <w:szCs w:val="24"/>
        </w:rPr>
      </w:pPr>
      <w:r w:rsidRPr="00F11DBF">
        <w:rPr>
          <w:rFonts w:ascii="Calibri Light" w:hAnsi="Calibri Light" w:cs="Calibri Light"/>
          <w:sz w:val="24"/>
          <w:szCs w:val="24"/>
        </w:rPr>
        <w:t>b) 10 dni od dnia przekazania informacji o czynności zamawiającego stanowiącej podstawę jego wniesienia, jeżeli informacja została przekazana w sposób inny niż określony w lit. a.</w:t>
      </w:r>
    </w:p>
    <w:p w14:paraId="583F76C6" w14:textId="77777777" w:rsidR="00EB7879" w:rsidRPr="00F11DBF" w:rsidRDefault="00EB7879" w:rsidP="00181C50">
      <w:pPr>
        <w:spacing w:line="23" w:lineRule="atLeast"/>
        <w:ind w:left="284" w:hanging="284"/>
        <w:jc w:val="both"/>
        <w:rPr>
          <w:rFonts w:ascii="Calibri Light" w:hAnsi="Calibri Light" w:cs="Calibri Light"/>
          <w:sz w:val="24"/>
          <w:szCs w:val="24"/>
        </w:rPr>
      </w:pPr>
      <w:r w:rsidRPr="00F11DBF">
        <w:rPr>
          <w:rFonts w:ascii="Calibri Light" w:hAnsi="Calibri Light" w:cs="Calibri Light"/>
          <w:sz w:val="24"/>
          <w:szCs w:val="24"/>
        </w:rPr>
        <w:t>2. Odwołanie wobec treści ogłoszenia wszczynającego postępowanie o udzielenie zamówienia lub konkurs lub wobec treści dokumentów zamówienia wnosi się w terminie:</w:t>
      </w:r>
    </w:p>
    <w:p w14:paraId="15BC7D19" w14:textId="77777777" w:rsidR="00EB7879" w:rsidRPr="00F11DBF" w:rsidRDefault="00EB7879" w:rsidP="00181C50">
      <w:pPr>
        <w:spacing w:line="23" w:lineRule="atLeast"/>
        <w:ind w:left="373"/>
        <w:jc w:val="both"/>
        <w:rPr>
          <w:rFonts w:ascii="Calibri Light" w:hAnsi="Calibri Light" w:cs="Calibri Light"/>
          <w:sz w:val="24"/>
          <w:szCs w:val="24"/>
        </w:rPr>
      </w:pPr>
      <w:r w:rsidRPr="00F11DBF">
        <w:rPr>
          <w:rFonts w:ascii="Calibri Light" w:hAnsi="Calibri Light" w:cs="Calibri Light"/>
          <w:sz w:val="24"/>
          <w:szCs w:val="24"/>
        </w:rPr>
        <w:lastRenderedPageBreak/>
        <w:t>1) 10 dni od dnia publikacji ogłoszenia w Dzienniku Urzędowym Unii Europejskiej lub zamieszczenia dokumentów zamówienia na stronie internetowej, w przypadku zamówień, których wartość jest równa albo przekracza progi unijne;</w:t>
      </w:r>
    </w:p>
    <w:p w14:paraId="7B17E286" w14:textId="77777777" w:rsidR="00EB7879" w:rsidRPr="00F11DBF" w:rsidRDefault="00EB7879" w:rsidP="00181C50">
      <w:pPr>
        <w:spacing w:line="23" w:lineRule="atLeast"/>
        <w:ind w:left="373"/>
        <w:jc w:val="both"/>
        <w:rPr>
          <w:rFonts w:ascii="Calibri Light" w:hAnsi="Calibri Light" w:cs="Calibri Light"/>
          <w:sz w:val="24"/>
          <w:szCs w:val="24"/>
        </w:rPr>
      </w:pPr>
      <w:r w:rsidRPr="00F11DBF">
        <w:rPr>
          <w:rFonts w:ascii="Calibri Light" w:hAnsi="Calibri Light" w:cs="Calibri Light"/>
          <w:sz w:val="24"/>
          <w:szCs w:val="24"/>
        </w:rPr>
        <w:t>2) 5 dni od dnia zamieszczenia ogłoszenia w Biuletynie Zamówień Publicznych lub dokumentów zamówienia na stronie internetowej, w przypadku zamówień, których wartość jest mniejsza niż progi unijne.</w:t>
      </w:r>
    </w:p>
    <w:p w14:paraId="5E5A2298" w14:textId="77777777" w:rsidR="00EB7879" w:rsidRPr="00F11DBF" w:rsidRDefault="00EB7879" w:rsidP="00181C50">
      <w:pPr>
        <w:spacing w:line="23" w:lineRule="atLeast"/>
        <w:jc w:val="both"/>
        <w:rPr>
          <w:rFonts w:ascii="Calibri Light" w:hAnsi="Calibri Light" w:cs="Calibri Light"/>
          <w:sz w:val="24"/>
          <w:szCs w:val="24"/>
        </w:rPr>
      </w:pPr>
      <w:r w:rsidRPr="00F11DBF">
        <w:rPr>
          <w:rFonts w:ascii="Calibri Light" w:hAnsi="Calibri Light" w:cs="Calibri Light"/>
          <w:sz w:val="24"/>
          <w:szCs w:val="24"/>
        </w:rPr>
        <w:t>3. Odwołanie w przypadkach innych niż określone w ust. 1 i 2 wnosi się w terminie:</w:t>
      </w:r>
    </w:p>
    <w:p w14:paraId="42EDFB0F" w14:textId="77777777" w:rsidR="00EB7879" w:rsidRPr="00F11DBF" w:rsidRDefault="00EB7879" w:rsidP="00504CEA">
      <w:pPr>
        <w:spacing w:before="40" w:line="23" w:lineRule="atLeast"/>
        <w:ind w:left="374"/>
        <w:jc w:val="both"/>
        <w:rPr>
          <w:rFonts w:ascii="Calibri Light" w:hAnsi="Calibri Light" w:cs="Calibri Light"/>
          <w:sz w:val="24"/>
          <w:szCs w:val="24"/>
        </w:rPr>
      </w:pPr>
      <w:r w:rsidRPr="00F11DBF">
        <w:rPr>
          <w:rFonts w:ascii="Calibri Light" w:hAnsi="Calibri Light" w:cs="Calibri Light"/>
          <w:sz w:val="24"/>
          <w:szCs w:val="24"/>
        </w:rPr>
        <w:t>1) 10 dni od dnia, w którym powzięto lub przy zachowaniu należytej staranności można było powziąć wiadomość o okolicznościach stanowiących podstawę jego wniesienia, w przypadku zamówień, których wartość jest równa albo przekracza progi unijne;</w:t>
      </w:r>
    </w:p>
    <w:p w14:paraId="3EC5401F" w14:textId="77777777" w:rsidR="00EB7879" w:rsidRPr="00F11DBF" w:rsidRDefault="00EB7879" w:rsidP="00504CEA">
      <w:pPr>
        <w:spacing w:before="40" w:line="23" w:lineRule="atLeast"/>
        <w:ind w:left="374"/>
        <w:jc w:val="both"/>
        <w:rPr>
          <w:rFonts w:ascii="Calibri Light" w:hAnsi="Calibri Light" w:cs="Calibri Light"/>
          <w:sz w:val="24"/>
          <w:szCs w:val="24"/>
        </w:rPr>
      </w:pPr>
      <w:r w:rsidRPr="00F11DBF">
        <w:rPr>
          <w:rFonts w:ascii="Calibri Light" w:hAnsi="Calibri Light" w:cs="Calibri Light"/>
          <w:sz w:val="24"/>
          <w:szCs w:val="24"/>
        </w:rPr>
        <w:t>2) 5 dni od dnia, w którym powzięto lub przy zachowaniu należytej staranności można było powziąć wiadomość o okolicznościach stanowiących podstawę jego wniesienia, w przypadku zamówień, których wartość jest mniejsza niż progi unijne.</w:t>
      </w:r>
    </w:p>
    <w:p w14:paraId="3039BEA7" w14:textId="77777777" w:rsidR="00EB7879" w:rsidRPr="00F11DBF" w:rsidRDefault="00EB7879" w:rsidP="00181C50">
      <w:pPr>
        <w:spacing w:line="23" w:lineRule="atLeast"/>
        <w:ind w:left="284" w:hanging="284"/>
        <w:jc w:val="both"/>
        <w:rPr>
          <w:rFonts w:ascii="Calibri Light" w:hAnsi="Calibri Light" w:cs="Calibri Light"/>
          <w:sz w:val="24"/>
          <w:szCs w:val="24"/>
        </w:rPr>
      </w:pPr>
      <w:r w:rsidRPr="00F11DBF">
        <w:rPr>
          <w:rFonts w:ascii="Calibri Light" w:hAnsi="Calibri Light" w:cs="Calibri Light"/>
          <w:sz w:val="24"/>
          <w:szCs w:val="24"/>
        </w:rPr>
        <w:t>4.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3253DAE5" w14:textId="77777777" w:rsidR="00EB7879" w:rsidRPr="00F11DBF" w:rsidRDefault="00EB7879" w:rsidP="00181C50">
      <w:pPr>
        <w:spacing w:line="23" w:lineRule="atLeast"/>
        <w:ind w:left="709" w:hanging="335"/>
        <w:jc w:val="both"/>
        <w:rPr>
          <w:rFonts w:ascii="Calibri Light" w:hAnsi="Calibri Light" w:cs="Calibri Light"/>
          <w:sz w:val="24"/>
          <w:szCs w:val="24"/>
        </w:rPr>
      </w:pPr>
      <w:r w:rsidRPr="00F11DBF">
        <w:rPr>
          <w:rFonts w:ascii="Calibri Light" w:hAnsi="Calibri Light" w:cs="Calibri Light"/>
          <w:sz w:val="24"/>
          <w:szCs w:val="24"/>
        </w:rPr>
        <w:t>1)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p>
    <w:p w14:paraId="56014EF1" w14:textId="77777777" w:rsidR="00EB7879" w:rsidRPr="00F11DBF" w:rsidRDefault="00EB7879" w:rsidP="00181C50">
      <w:pPr>
        <w:spacing w:line="23" w:lineRule="atLeast"/>
        <w:ind w:left="374"/>
        <w:jc w:val="both"/>
        <w:rPr>
          <w:rFonts w:ascii="Calibri Light" w:hAnsi="Calibri Light" w:cs="Calibri Light"/>
          <w:sz w:val="24"/>
          <w:szCs w:val="24"/>
        </w:rPr>
      </w:pPr>
      <w:r w:rsidRPr="00F11DBF">
        <w:rPr>
          <w:rFonts w:ascii="Calibri Light" w:hAnsi="Calibri Light" w:cs="Calibri Light"/>
          <w:sz w:val="24"/>
          <w:szCs w:val="24"/>
        </w:rPr>
        <w:t>2) 6 miesięcy od dnia zawarcia umowy, jeżeli zamawiający:</w:t>
      </w:r>
    </w:p>
    <w:p w14:paraId="0B3E65E5" w14:textId="77777777" w:rsidR="00EB7879" w:rsidRPr="00F11DBF" w:rsidRDefault="00EB7879" w:rsidP="00181C50">
      <w:pPr>
        <w:spacing w:line="23" w:lineRule="atLeast"/>
        <w:ind w:left="746"/>
        <w:jc w:val="both"/>
        <w:rPr>
          <w:rFonts w:ascii="Calibri Light" w:hAnsi="Calibri Light" w:cs="Calibri Light"/>
          <w:sz w:val="24"/>
          <w:szCs w:val="24"/>
        </w:rPr>
      </w:pPr>
      <w:r w:rsidRPr="00F11DBF">
        <w:rPr>
          <w:rFonts w:ascii="Calibri Light" w:hAnsi="Calibri Light" w:cs="Calibri Light"/>
          <w:sz w:val="24"/>
          <w:szCs w:val="24"/>
        </w:rPr>
        <w:t>a) nie opublikował w Dzienniku Urzędowym Unii Europejskiej ogłoszenia o udzieleniu zamówienia albo</w:t>
      </w:r>
    </w:p>
    <w:p w14:paraId="73D7BCB5" w14:textId="77777777" w:rsidR="00EB7879" w:rsidRPr="00F11DBF" w:rsidRDefault="00EB7879" w:rsidP="00181C50">
      <w:pPr>
        <w:spacing w:line="23" w:lineRule="atLeast"/>
        <w:ind w:left="746"/>
        <w:jc w:val="both"/>
        <w:rPr>
          <w:rFonts w:ascii="Calibri Light" w:hAnsi="Calibri Light" w:cs="Calibri Light"/>
          <w:sz w:val="24"/>
          <w:szCs w:val="24"/>
        </w:rPr>
      </w:pPr>
      <w:r w:rsidRPr="00F11DBF">
        <w:rPr>
          <w:rFonts w:ascii="Calibri Light" w:hAnsi="Calibri Light" w:cs="Calibri Light"/>
          <w:sz w:val="24"/>
          <w:szCs w:val="24"/>
        </w:rPr>
        <w:t>b) opublikował w Dzienniku Urzędowym Unii Europejskiej ogłoszenie o udzieleniu zamówienia, które nie zawiera uzasadnienia udzielenia zamówienia w trybie negocjacji bez ogłoszenia albo zamówienia z wolnej ręki;</w:t>
      </w:r>
    </w:p>
    <w:p w14:paraId="366F66A3" w14:textId="77777777" w:rsidR="00EB7879" w:rsidRPr="00F11DBF" w:rsidRDefault="00EB7879" w:rsidP="00181C50">
      <w:pPr>
        <w:spacing w:line="23" w:lineRule="atLeast"/>
        <w:ind w:left="374"/>
        <w:jc w:val="both"/>
        <w:rPr>
          <w:rFonts w:ascii="Calibri Light" w:hAnsi="Calibri Light" w:cs="Calibri Light"/>
          <w:sz w:val="24"/>
          <w:szCs w:val="24"/>
        </w:rPr>
      </w:pPr>
      <w:r w:rsidRPr="00F11DBF">
        <w:rPr>
          <w:rFonts w:ascii="Calibri Light" w:hAnsi="Calibri Light" w:cs="Calibri Light"/>
          <w:sz w:val="24"/>
          <w:szCs w:val="24"/>
        </w:rPr>
        <w:t>3) miesiąca od dnia zawarcia umowy, jeżeli zamawiający:</w:t>
      </w:r>
    </w:p>
    <w:p w14:paraId="6AC150DB" w14:textId="77777777" w:rsidR="00EB7879" w:rsidRPr="00F11DBF" w:rsidRDefault="00EB7879" w:rsidP="00181C50">
      <w:pPr>
        <w:spacing w:line="23" w:lineRule="atLeast"/>
        <w:ind w:left="746"/>
        <w:jc w:val="both"/>
        <w:rPr>
          <w:rFonts w:ascii="Calibri Light" w:hAnsi="Calibri Light" w:cs="Calibri Light"/>
          <w:sz w:val="24"/>
          <w:szCs w:val="24"/>
        </w:rPr>
      </w:pPr>
      <w:r w:rsidRPr="00F11DBF">
        <w:rPr>
          <w:rFonts w:ascii="Calibri Light" w:hAnsi="Calibri Light" w:cs="Calibri Light"/>
          <w:sz w:val="24"/>
          <w:szCs w:val="24"/>
        </w:rPr>
        <w:t>a) nie zamieścił w Biuletynie Zamówień Publicznych ogłoszenia o wyniku postępowania albo</w:t>
      </w:r>
    </w:p>
    <w:p w14:paraId="1547D301" w14:textId="77777777" w:rsidR="00EB7879" w:rsidRPr="00F11DBF" w:rsidRDefault="00EB7879" w:rsidP="00181C50">
      <w:pPr>
        <w:spacing w:line="23" w:lineRule="atLeast"/>
        <w:ind w:left="746"/>
        <w:jc w:val="both"/>
        <w:rPr>
          <w:rFonts w:ascii="Calibri Light" w:hAnsi="Calibri Light" w:cs="Calibri Light"/>
          <w:sz w:val="24"/>
          <w:szCs w:val="24"/>
        </w:rPr>
      </w:pPr>
      <w:r w:rsidRPr="00F11DBF">
        <w:rPr>
          <w:rFonts w:ascii="Calibri Light" w:hAnsi="Calibri Light" w:cs="Calibri Light"/>
          <w:sz w:val="24"/>
          <w:szCs w:val="24"/>
        </w:rPr>
        <w:t>b) zamieścił w Biuletynie Zamówień Publicznych ogłoszenie o wyniku postępowania, które nie zawiera uzasadnienia udzielenia zamówienia w trybie negocjacji bez ogłoszenia albo zamówienia z wolnej ręki.”</w:t>
      </w:r>
    </w:p>
    <w:p w14:paraId="003F4986" w14:textId="77777777" w:rsidR="00EB7879" w:rsidRPr="00F11DBF" w:rsidRDefault="00EB7879" w:rsidP="00181C50">
      <w:pPr>
        <w:numPr>
          <w:ilvl w:val="0"/>
          <w:numId w:val="26"/>
        </w:numPr>
        <w:tabs>
          <w:tab w:val="num" w:pos="426"/>
          <w:tab w:val="left" w:pos="900"/>
        </w:tabs>
        <w:spacing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t>Na orzeczenie Izby oraz postanowienie Prezesa Izby, o którym mowa w art. 519 ust. 1 ustawy, stronom oraz uczestnikom postępowania odwoławczego przysługuje skarga do sądu. Skargę wnosi się do Sądu Okręgowego w Warszawie – sądu zamówień publicznych, zwanego „sądem zamówień publicznych”.</w:t>
      </w:r>
    </w:p>
    <w:p w14:paraId="33F35835" w14:textId="77777777" w:rsidR="00EB7879" w:rsidRPr="00F11DBF" w:rsidRDefault="00EB7879" w:rsidP="00181C50">
      <w:pPr>
        <w:numPr>
          <w:ilvl w:val="0"/>
          <w:numId w:val="26"/>
        </w:numPr>
        <w:tabs>
          <w:tab w:val="num" w:pos="426"/>
          <w:tab w:val="left" w:pos="900"/>
        </w:tabs>
        <w:spacing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t>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jest równoznaczne z jej wniesieniem.</w:t>
      </w:r>
    </w:p>
    <w:p w14:paraId="20C4D515" w14:textId="77777777" w:rsidR="00EB7879" w:rsidRPr="00F11DBF" w:rsidRDefault="00EB7879" w:rsidP="00181C50">
      <w:pPr>
        <w:numPr>
          <w:ilvl w:val="0"/>
          <w:numId w:val="26"/>
        </w:numPr>
        <w:tabs>
          <w:tab w:val="num" w:pos="426"/>
          <w:tab w:val="left" w:pos="900"/>
        </w:tabs>
        <w:spacing w:line="23" w:lineRule="atLeast"/>
        <w:ind w:left="425" w:right="28" w:hanging="425"/>
        <w:jc w:val="both"/>
        <w:rPr>
          <w:rFonts w:ascii="Calibri Light" w:hAnsi="Calibri Light" w:cs="Calibri Light"/>
          <w:sz w:val="24"/>
          <w:szCs w:val="24"/>
        </w:rPr>
      </w:pPr>
      <w:r w:rsidRPr="00F11DBF">
        <w:rPr>
          <w:rFonts w:ascii="Calibri Light" w:hAnsi="Calibri Light" w:cs="Calibri Light"/>
          <w:sz w:val="24"/>
          <w:szCs w:val="24"/>
        </w:rPr>
        <w:t>Od wyroku sądu lub postanowienia kończącego postępowanie w sprawie przysługuje skarga kasacyjna do Sądu Najwyższego.</w:t>
      </w:r>
    </w:p>
    <w:p w14:paraId="2E875F86" w14:textId="77777777" w:rsidR="007F33CA" w:rsidRPr="00F11DBF" w:rsidRDefault="007F33CA" w:rsidP="00504CEA">
      <w:pPr>
        <w:pStyle w:val="Nagwek2"/>
        <w:spacing w:line="23" w:lineRule="atLeast"/>
        <w:ind w:firstLine="0"/>
        <w:rPr>
          <w:rFonts w:ascii="Calibri Light" w:hAnsi="Calibri Light" w:cs="Calibri Light"/>
          <w:sz w:val="24"/>
          <w:szCs w:val="24"/>
        </w:rPr>
      </w:pPr>
    </w:p>
    <w:p w14:paraId="45051F3E" w14:textId="488B995D"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XXXIII</w:t>
      </w:r>
    </w:p>
    <w:p w14:paraId="708C644A"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INFORMACJA W SPRAWIE ZWROTU KOSZTÓW W POSTĘPOWANIU</w:t>
      </w:r>
    </w:p>
    <w:p w14:paraId="54F051C2" w14:textId="77777777" w:rsidR="00EB7879" w:rsidRPr="00F11DBF" w:rsidRDefault="00EB7879" w:rsidP="00504CEA">
      <w:pPr>
        <w:spacing w:line="23" w:lineRule="atLeast"/>
        <w:jc w:val="both"/>
        <w:rPr>
          <w:rFonts w:ascii="Calibri Light" w:hAnsi="Calibri Light" w:cs="Calibri Light"/>
          <w:sz w:val="24"/>
          <w:szCs w:val="24"/>
        </w:rPr>
      </w:pPr>
    </w:p>
    <w:p w14:paraId="401CEFF9" w14:textId="38B834EC" w:rsidR="00EB7879" w:rsidRPr="00F11DBF" w:rsidRDefault="00EB7879" w:rsidP="00504CEA">
      <w:pPr>
        <w:spacing w:line="23" w:lineRule="atLeast"/>
        <w:jc w:val="both"/>
        <w:rPr>
          <w:rFonts w:ascii="Calibri Light" w:hAnsi="Calibri Light" w:cs="Calibri Light"/>
          <w:sz w:val="24"/>
          <w:szCs w:val="24"/>
        </w:rPr>
      </w:pPr>
      <w:r w:rsidRPr="00F11DBF">
        <w:rPr>
          <w:rFonts w:ascii="Calibri Light" w:hAnsi="Calibri Light" w:cs="Calibri Light"/>
          <w:sz w:val="24"/>
          <w:szCs w:val="24"/>
        </w:rPr>
        <w:t>Koszty udziału w postępowaniu, a w szczególności koszty sporządzenia oferty, pokrywa Wykonawca. Zamawiający nie przewiduje zwrotu kosztów udziału w postępowaniu (za wyjątkiem zaistnienia okoliczności, o której mowa w art. 261 ustawy).</w:t>
      </w:r>
    </w:p>
    <w:p w14:paraId="46465070" w14:textId="77777777" w:rsidR="00CB4F9E" w:rsidRPr="00F11DBF" w:rsidRDefault="00CB4F9E" w:rsidP="00065A05">
      <w:pPr>
        <w:pStyle w:val="Nagwek2"/>
        <w:spacing w:line="23" w:lineRule="atLeast"/>
        <w:ind w:firstLine="0"/>
        <w:jc w:val="left"/>
        <w:rPr>
          <w:rFonts w:ascii="Calibri Light" w:hAnsi="Calibri Light" w:cs="Calibri Light"/>
          <w:sz w:val="24"/>
          <w:szCs w:val="24"/>
        </w:rPr>
      </w:pPr>
    </w:p>
    <w:p w14:paraId="312F0863" w14:textId="54D33934"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ROZDZIAŁ XXXIV</w:t>
      </w:r>
    </w:p>
    <w:p w14:paraId="74618B23" w14:textId="77777777" w:rsidR="00EB7879" w:rsidRPr="00F11DBF" w:rsidRDefault="00EB7879" w:rsidP="00504CEA">
      <w:pPr>
        <w:pStyle w:val="Nagwek2"/>
        <w:spacing w:line="23" w:lineRule="atLeast"/>
        <w:ind w:firstLine="0"/>
        <w:rPr>
          <w:rFonts w:ascii="Calibri Light" w:hAnsi="Calibri Light" w:cs="Calibri Light"/>
          <w:sz w:val="24"/>
          <w:szCs w:val="24"/>
        </w:rPr>
      </w:pPr>
      <w:r w:rsidRPr="00F11DBF">
        <w:rPr>
          <w:rFonts w:ascii="Calibri Light" w:hAnsi="Calibri Light" w:cs="Calibri Light"/>
          <w:sz w:val="24"/>
          <w:szCs w:val="24"/>
        </w:rPr>
        <w:t>INFORMACJA DOTYCZĄCA OCHRONY DANYCH OSOBOWYCH – RODO</w:t>
      </w:r>
    </w:p>
    <w:p w14:paraId="5D23C15D" w14:textId="77777777" w:rsidR="00EB7879" w:rsidRPr="00F11DBF" w:rsidRDefault="00EB7879" w:rsidP="00504CEA">
      <w:pPr>
        <w:spacing w:line="23" w:lineRule="atLeast"/>
        <w:ind w:left="1701" w:right="28" w:hanging="1701"/>
        <w:jc w:val="both"/>
        <w:rPr>
          <w:rFonts w:ascii="Calibri Light" w:hAnsi="Calibri Light" w:cs="Calibri Light"/>
          <w:b/>
          <w:sz w:val="24"/>
          <w:szCs w:val="24"/>
        </w:rPr>
      </w:pPr>
    </w:p>
    <w:p w14:paraId="3FBDEC2B" w14:textId="77777777" w:rsidR="00EB7879" w:rsidRPr="003C2CB1" w:rsidRDefault="00EB7879" w:rsidP="00181C50">
      <w:pPr>
        <w:spacing w:line="23" w:lineRule="atLeast"/>
        <w:jc w:val="both"/>
        <w:rPr>
          <w:rFonts w:ascii="Calibri Light" w:hAnsi="Calibri Light" w:cs="Calibri Light"/>
          <w:sz w:val="24"/>
          <w:szCs w:val="24"/>
        </w:rPr>
      </w:pPr>
      <w:r w:rsidRPr="00F11DBF">
        <w:rPr>
          <w:rFonts w:ascii="Calibri Light" w:hAnsi="Calibri Light" w:cs="Calibri Light"/>
          <w:sz w:val="24"/>
          <w:szCs w:val="24"/>
        </w:rPr>
        <w:t xml:space="preserve">Zgodnie z art. 13 ust. 1 i 2 rozporządzenia Parlamentu Europejskiego i Rady (UE) 2016/679 z dnia 27kwietnia 2016r. w sprawie ochrony osób fizycznych w związku z przetwarzaniem danych osobowych i w sprawie swobodnego przepływu takich danych oraz uchylenia dyrektywy 95/46/WE (ogólne rozporządzenie o ochronie danych) (Dz. Urz. UE L 119 z </w:t>
      </w:r>
      <w:r w:rsidRPr="003C2CB1">
        <w:rPr>
          <w:rFonts w:ascii="Calibri Light" w:hAnsi="Calibri Light" w:cs="Calibri Light"/>
          <w:sz w:val="24"/>
          <w:szCs w:val="24"/>
        </w:rPr>
        <w:t>04.05.2016, str. 1), dalej „RODO”, informuję, że:</w:t>
      </w:r>
    </w:p>
    <w:p w14:paraId="741A1039" w14:textId="1974BDE3" w:rsidR="00EB7879" w:rsidRPr="003C2CB1" w:rsidRDefault="00EB7879" w:rsidP="00181C50">
      <w:pPr>
        <w:spacing w:line="23" w:lineRule="atLeast"/>
        <w:jc w:val="both"/>
        <w:rPr>
          <w:rFonts w:ascii="Calibri Light" w:hAnsi="Calibri Light" w:cs="Calibri Light"/>
          <w:i/>
          <w:sz w:val="24"/>
          <w:szCs w:val="24"/>
        </w:rPr>
      </w:pPr>
      <w:r w:rsidRPr="003C2CB1">
        <w:rPr>
          <w:rFonts w:ascii="Calibri Light" w:hAnsi="Calibri Light" w:cs="Calibri Light"/>
          <w:sz w:val="24"/>
          <w:szCs w:val="24"/>
        </w:rPr>
        <w:t xml:space="preserve">administratorem Pani/Pana danych osobowych jest: </w:t>
      </w:r>
      <w:r w:rsidR="003C2CB1" w:rsidRPr="003C2CB1">
        <w:rPr>
          <w:rFonts w:ascii="Calibri Light" w:hAnsi="Calibri Light" w:cs="Calibri Light"/>
          <w:sz w:val="24"/>
          <w:szCs w:val="24"/>
        </w:rPr>
        <w:t>Dyrektor Miejskiego Zarządu Dróg, reprezentujący Miejski Zarząd Dróg z siedzibą w Skoczowie 43-430 Skoczów, ul. Mickiewicza 14</w:t>
      </w:r>
      <w:r w:rsidRPr="003C2CB1">
        <w:rPr>
          <w:rFonts w:ascii="Calibri Light" w:hAnsi="Calibri Light" w:cs="Calibri Light"/>
          <w:i/>
          <w:sz w:val="24"/>
          <w:szCs w:val="24"/>
        </w:rPr>
        <w:t>;</w:t>
      </w:r>
    </w:p>
    <w:p w14:paraId="15251E8F" w14:textId="77777777" w:rsidR="00E27ED4" w:rsidRPr="003C2CB1" w:rsidRDefault="00E27ED4" w:rsidP="00181C50">
      <w:pPr>
        <w:numPr>
          <w:ilvl w:val="0"/>
          <w:numId w:val="41"/>
        </w:numPr>
        <w:spacing w:line="23" w:lineRule="atLeast"/>
        <w:ind w:left="567" w:hanging="567"/>
        <w:jc w:val="both"/>
        <w:rPr>
          <w:rFonts w:ascii="Calibri Light" w:hAnsi="Calibri Light" w:cs="Calibri Light"/>
          <w:sz w:val="24"/>
          <w:szCs w:val="24"/>
        </w:rPr>
      </w:pPr>
      <w:r w:rsidRPr="003C2CB1">
        <w:rPr>
          <w:rFonts w:ascii="Calibri Light" w:hAnsi="Calibri Light" w:cs="Calibri Light"/>
          <w:sz w:val="24"/>
          <w:szCs w:val="24"/>
        </w:rPr>
        <w:t xml:space="preserve">Administrator wyznaczył </w:t>
      </w:r>
      <w:r w:rsidRPr="003C2CB1">
        <w:rPr>
          <w:rFonts w:ascii="Calibri Light" w:hAnsi="Calibri Light" w:cs="Calibri Light"/>
          <w:b/>
          <w:sz w:val="24"/>
          <w:szCs w:val="24"/>
        </w:rPr>
        <w:t>Inspektora Ochrony Danych</w:t>
      </w:r>
      <w:r w:rsidRPr="003C2CB1">
        <w:rPr>
          <w:rFonts w:ascii="Calibri Light" w:hAnsi="Calibri Light" w:cs="Calibri Light"/>
          <w:sz w:val="24"/>
          <w:szCs w:val="24"/>
        </w:rPr>
        <w:t>, z którym może się Pani/Pan skontaktować w sprawach związanych z ochroną danych osobowych w następujący sposób:</w:t>
      </w:r>
    </w:p>
    <w:p w14:paraId="4C12142A" w14:textId="35AA6937" w:rsidR="00E27ED4" w:rsidRPr="003C2CB1" w:rsidRDefault="00E27ED4" w:rsidP="00181C50">
      <w:pPr>
        <w:numPr>
          <w:ilvl w:val="1"/>
          <w:numId w:val="41"/>
        </w:numPr>
        <w:spacing w:line="23" w:lineRule="atLeast"/>
        <w:ind w:left="851" w:hanging="284"/>
        <w:contextualSpacing/>
        <w:jc w:val="both"/>
        <w:rPr>
          <w:rFonts w:ascii="Calibri Light" w:hAnsi="Calibri Light" w:cs="Calibri Light"/>
          <w:sz w:val="24"/>
          <w:szCs w:val="24"/>
        </w:rPr>
      </w:pPr>
      <w:r w:rsidRPr="003C2CB1">
        <w:rPr>
          <w:rFonts w:ascii="Calibri Light" w:hAnsi="Calibri Light" w:cs="Calibri Light"/>
          <w:sz w:val="24"/>
          <w:szCs w:val="24"/>
        </w:rPr>
        <w:t>pod adresem poczty elektronicznej:</w:t>
      </w:r>
      <w:r w:rsidRPr="003C2CB1">
        <w:rPr>
          <w:rFonts w:ascii="Calibri Light" w:hAnsi="Calibri Light" w:cs="Calibri Light"/>
          <w:b/>
          <w:bCs/>
          <w:sz w:val="24"/>
          <w:szCs w:val="24"/>
        </w:rPr>
        <w:t xml:space="preserve"> </w:t>
      </w:r>
      <w:hyperlink r:id="rId20" w:history="1">
        <w:r w:rsidR="003C2CB1" w:rsidRPr="003C2CB1">
          <w:rPr>
            <w:rStyle w:val="Hipercze"/>
            <w:rFonts w:ascii="Calibri Light" w:eastAsiaTheme="majorEastAsia" w:hAnsi="Calibri Light" w:cs="Calibri Light"/>
            <w:sz w:val="24"/>
            <w:szCs w:val="24"/>
          </w:rPr>
          <w:t>iod@mzd.skoczow.pl</w:t>
        </w:r>
      </w:hyperlink>
      <w:r w:rsidR="003C2CB1" w:rsidRPr="003C2CB1">
        <w:rPr>
          <w:rFonts w:ascii="Calibri Light" w:hAnsi="Calibri Light" w:cs="Calibri Light"/>
          <w:sz w:val="24"/>
          <w:szCs w:val="24"/>
        </w:rPr>
        <w:t>;</w:t>
      </w:r>
    </w:p>
    <w:p w14:paraId="6593248A" w14:textId="637566B5" w:rsidR="003C2CB1" w:rsidRPr="003C2CB1" w:rsidRDefault="003C2CB1" w:rsidP="00181C50">
      <w:pPr>
        <w:numPr>
          <w:ilvl w:val="1"/>
          <w:numId w:val="41"/>
        </w:numPr>
        <w:spacing w:line="23" w:lineRule="atLeast"/>
        <w:ind w:left="851" w:hanging="284"/>
        <w:contextualSpacing/>
        <w:jc w:val="both"/>
        <w:rPr>
          <w:rFonts w:ascii="Calibri Light" w:hAnsi="Calibri Light" w:cs="Calibri Light"/>
          <w:sz w:val="24"/>
          <w:szCs w:val="24"/>
        </w:rPr>
      </w:pPr>
      <w:r w:rsidRPr="003C2CB1">
        <w:rPr>
          <w:rFonts w:ascii="Calibri Light" w:hAnsi="Calibri Light" w:cs="Calibri Light"/>
          <w:sz w:val="24"/>
          <w:szCs w:val="24"/>
        </w:rPr>
        <w:t>pod nr telefonu 33 487-49-43, 33  487-49-44 wew. 21;</w:t>
      </w:r>
    </w:p>
    <w:p w14:paraId="6C9C5C48" w14:textId="77777777" w:rsidR="00E27ED4" w:rsidRPr="003C2CB1" w:rsidRDefault="00E27ED4" w:rsidP="00181C50">
      <w:pPr>
        <w:numPr>
          <w:ilvl w:val="1"/>
          <w:numId w:val="41"/>
        </w:numPr>
        <w:spacing w:line="23" w:lineRule="atLeast"/>
        <w:ind w:left="851" w:hanging="284"/>
        <w:contextualSpacing/>
        <w:jc w:val="both"/>
        <w:rPr>
          <w:rFonts w:ascii="Calibri Light" w:hAnsi="Calibri Light" w:cs="Calibri Light"/>
          <w:sz w:val="24"/>
          <w:szCs w:val="24"/>
        </w:rPr>
      </w:pPr>
      <w:r w:rsidRPr="003C2CB1">
        <w:rPr>
          <w:rFonts w:ascii="Calibri Light" w:hAnsi="Calibri Light" w:cs="Calibri Light"/>
          <w:sz w:val="24"/>
          <w:szCs w:val="24"/>
        </w:rPr>
        <w:t>pisemnie na adres siedziby Administratora</w:t>
      </w:r>
      <w:r w:rsidRPr="003C2CB1">
        <w:rPr>
          <w:rFonts w:ascii="Calibri Light" w:hAnsi="Calibri Light" w:cs="Calibri Light"/>
          <w:bCs/>
          <w:sz w:val="24"/>
          <w:szCs w:val="24"/>
        </w:rPr>
        <w:t>;</w:t>
      </w:r>
    </w:p>
    <w:p w14:paraId="458D2BDE" w14:textId="0506C3C6" w:rsidR="00E27ED4" w:rsidRPr="00F11DBF" w:rsidRDefault="00E27ED4" w:rsidP="00181C50">
      <w:pPr>
        <w:numPr>
          <w:ilvl w:val="0"/>
          <w:numId w:val="41"/>
        </w:numPr>
        <w:spacing w:line="23" w:lineRule="atLeast"/>
        <w:ind w:left="567" w:hanging="567"/>
        <w:jc w:val="both"/>
        <w:rPr>
          <w:rFonts w:ascii="Calibri Light" w:hAnsi="Calibri Light" w:cs="Calibri Light"/>
          <w:sz w:val="24"/>
          <w:szCs w:val="24"/>
        </w:rPr>
      </w:pPr>
      <w:r w:rsidRPr="00F11DBF">
        <w:rPr>
          <w:rFonts w:ascii="Calibri Light" w:hAnsi="Calibri Light" w:cs="Calibri Light"/>
          <w:sz w:val="24"/>
          <w:szCs w:val="24"/>
        </w:rPr>
        <w:t>Pani/Pana dane osobowe przetwarzane będą na podstawie art. 6 ust. 1 lit. c</w:t>
      </w:r>
      <w:r w:rsidRPr="00F11DBF">
        <w:rPr>
          <w:rFonts w:ascii="Calibri Light" w:hAnsi="Calibri Light" w:cs="Calibri Light"/>
          <w:i/>
          <w:sz w:val="24"/>
          <w:szCs w:val="24"/>
        </w:rPr>
        <w:t xml:space="preserve"> </w:t>
      </w:r>
      <w:r w:rsidRPr="00F11DBF">
        <w:rPr>
          <w:rFonts w:ascii="Calibri Light" w:hAnsi="Calibri Light" w:cs="Calibri Light"/>
          <w:sz w:val="24"/>
          <w:szCs w:val="24"/>
        </w:rPr>
        <w:t>RODO w związku z przepisami ustawy z dnia 11 września 2019 r. – Prawo zamówień publicznych (tekst jednolity: Dz. U. z 202</w:t>
      </w:r>
      <w:r w:rsidR="00DA146C">
        <w:rPr>
          <w:rFonts w:ascii="Calibri Light" w:hAnsi="Calibri Light" w:cs="Calibri Light"/>
          <w:sz w:val="24"/>
          <w:szCs w:val="24"/>
        </w:rPr>
        <w:t>3</w:t>
      </w:r>
      <w:r w:rsidRPr="00F11DBF">
        <w:rPr>
          <w:rFonts w:ascii="Calibri Light" w:hAnsi="Calibri Light" w:cs="Calibri Light"/>
          <w:sz w:val="24"/>
          <w:szCs w:val="24"/>
        </w:rPr>
        <w:t xml:space="preserve"> r. poz. 1</w:t>
      </w:r>
      <w:r w:rsidR="00DA146C">
        <w:rPr>
          <w:rFonts w:ascii="Calibri Light" w:hAnsi="Calibri Light" w:cs="Calibri Light"/>
          <w:sz w:val="24"/>
          <w:szCs w:val="24"/>
        </w:rPr>
        <w:t>605</w:t>
      </w:r>
      <w:r w:rsidRPr="00F11DBF">
        <w:rPr>
          <w:rFonts w:ascii="Calibri Light" w:hAnsi="Calibri Light" w:cs="Calibri Light"/>
          <w:sz w:val="24"/>
          <w:szCs w:val="24"/>
        </w:rPr>
        <w:t xml:space="preserve"> z późn.zm.), dalej „ustawa Pzp” w celu przeprowadzenia przedmiotowego postępowania o udzielenie zamówienia publicznego oraz jego rozstrzygnięcia, jak również zawarcia umowy w sprawie zamówienia publicznego i jego archiwizacji;</w:t>
      </w:r>
    </w:p>
    <w:p w14:paraId="53D8CB46" w14:textId="268C4A6D" w:rsidR="00E27ED4" w:rsidRPr="00F11DBF" w:rsidRDefault="00E27ED4" w:rsidP="00181C50">
      <w:pPr>
        <w:numPr>
          <w:ilvl w:val="0"/>
          <w:numId w:val="41"/>
        </w:numPr>
        <w:spacing w:line="23" w:lineRule="atLeast"/>
        <w:ind w:left="567" w:hanging="567"/>
        <w:contextualSpacing/>
        <w:jc w:val="both"/>
        <w:rPr>
          <w:rFonts w:ascii="Calibri Light" w:hAnsi="Calibri Light" w:cs="Calibri Light"/>
          <w:sz w:val="24"/>
          <w:szCs w:val="24"/>
        </w:rPr>
      </w:pPr>
      <w:r w:rsidRPr="00F11DBF">
        <w:rPr>
          <w:rFonts w:ascii="Calibri Light" w:hAnsi="Calibri Light" w:cs="Calibri Light"/>
          <w:sz w:val="24"/>
          <w:szCs w:val="24"/>
        </w:rPr>
        <w:t>odbiorcami Pani/Pana danych osobowych będą:</w:t>
      </w:r>
    </w:p>
    <w:p w14:paraId="3EFB1E49" w14:textId="77777777" w:rsidR="00E27ED4" w:rsidRPr="00F11DBF" w:rsidRDefault="00E27ED4" w:rsidP="00A27E4E">
      <w:pPr>
        <w:pStyle w:val="Akapitzlist"/>
        <w:numPr>
          <w:ilvl w:val="0"/>
          <w:numId w:val="71"/>
        </w:numPr>
        <w:tabs>
          <w:tab w:val="left" w:pos="851"/>
        </w:tabs>
        <w:spacing w:line="23" w:lineRule="atLeast"/>
        <w:ind w:left="851" w:hanging="284"/>
        <w:contextualSpacing/>
        <w:jc w:val="both"/>
        <w:rPr>
          <w:rFonts w:ascii="Calibri Light" w:hAnsi="Calibri Light" w:cs="Calibri Light"/>
          <w:sz w:val="24"/>
          <w:szCs w:val="24"/>
        </w:rPr>
      </w:pPr>
      <w:r w:rsidRPr="00F11DBF">
        <w:rPr>
          <w:rFonts w:ascii="Calibri Light" w:hAnsi="Calibri Light" w:cs="Calibri Light"/>
          <w:sz w:val="24"/>
          <w:szCs w:val="24"/>
        </w:rPr>
        <w:t>osoby lub podmioty, którym udostępniona zostanie dokumentacja postępowania w oparciu o art. 18 oraz art. 74 ust. 1 ustawy Pzp;</w:t>
      </w:r>
    </w:p>
    <w:p w14:paraId="42C5B8E7" w14:textId="77777777" w:rsidR="00E27ED4" w:rsidRPr="00F11DBF" w:rsidRDefault="00E27ED4" w:rsidP="00A27E4E">
      <w:pPr>
        <w:pStyle w:val="Akapitzlist"/>
        <w:numPr>
          <w:ilvl w:val="0"/>
          <w:numId w:val="71"/>
        </w:numPr>
        <w:tabs>
          <w:tab w:val="left" w:pos="851"/>
        </w:tabs>
        <w:spacing w:line="23" w:lineRule="atLeast"/>
        <w:ind w:left="851" w:hanging="284"/>
        <w:contextualSpacing/>
        <w:jc w:val="both"/>
        <w:rPr>
          <w:rFonts w:ascii="Calibri Light" w:hAnsi="Calibri Light" w:cs="Calibri Light"/>
          <w:sz w:val="24"/>
          <w:szCs w:val="24"/>
        </w:rPr>
      </w:pPr>
      <w:r w:rsidRPr="00F11DBF">
        <w:rPr>
          <w:rFonts w:ascii="Calibri Light" w:hAnsi="Calibri Light" w:cs="Calibri Light"/>
          <w:sz w:val="24"/>
          <w:szCs w:val="24"/>
        </w:rPr>
        <w:t xml:space="preserve">firma Open </w:t>
      </w:r>
      <w:proofErr w:type="spellStart"/>
      <w:r w:rsidRPr="00F11DBF">
        <w:rPr>
          <w:rFonts w:ascii="Calibri Light" w:hAnsi="Calibri Light" w:cs="Calibri Light"/>
          <w:sz w:val="24"/>
          <w:szCs w:val="24"/>
        </w:rPr>
        <w:t>Nexus</w:t>
      </w:r>
      <w:proofErr w:type="spellEnd"/>
      <w:r w:rsidRPr="00F11DBF">
        <w:rPr>
          <w:rFonts w:ascii="Calibri Light" w:hAnsi="Calibri Light" w:cs="Calibri Light"/>
          <w:sz w:val="24"/>
          <w:szCs w:val="24"/>
        </w:rPr>
        <w:t xml:space="preserve">  Sp. z o.o., ul. Bolesława Krzywoustego 3, 61-144 Poznań, z która administrator zawarł umowę na obsługę Platformy Przetargowej, na której prowadzone są postępowania o udzielenie zamówienia publicznego;</w:t>
      </w:r>
    </w:p>
    <w:p w14:paraId="36533C5A" w14:textId="77777777" w:rsidR="00E27ED4" w:rsidRPr="00F11DBF" w:rsidRDefault="00E27ED4" w:rsidP="00A27E4E">
      <w:pPr>
        <w:pStyle w:val="Akapitzlist"/>
        <w:numPr>
          <w:ilvl w:val="0"/>
          <w:numId w:val="71"/>
        </w:numPr>
        <w:tabs>
          <w:tab w:val="left" w:pos="851"/>
        </w:tabs>
        <w:spacing w:line="23" w:lineRule="atLeast"/>
        <w:ind w:left="851" w:hanging="284"/>
        <w:contextualSpacing/>
        <w:jc w:val="both"/>
        <w:rPr>
          <w:rFonts w:ascii="Calibri Light" w:hAnsi="Calibri Light" w:cs="Calibri Light"/>
          <w:sz w:val="24"/>
          <w:szCs w:val="24"/>
        </w:rPr>
      </w:pPr>
      <w:r w:rsidRPr="00F11DBF">
        <w:rPr>
          <w:rFonts w:ascii="Calibri Light" w:hAnsi="Calibri Light" w:cs="Calibri Light"/>
          <w:sz w:val="24"/>
          <w:szCs w:val="24"/>
        </w:rPr>
        <w:t>podmiot uprawniony do obsługi doręczeń (Poczta Polska S.A.);</w:t>
      </w:r>
    </w:p>
    <w:p w14:paraId="323F18A5" w14:textId="77777777" w:rsidR="00E27ED4" w:rsidRPr="00F11DBF" w:rsidRDefault="00E27ED4" w:rsidP="00A27E4E">
      <w:pPr>
        <w:pStyle w:val="Akapitzlist"/>
        <w:numPr>
          <w:ilvl w:val="0"/>
          <w:numId w:val="71"/>
        </w:numPr>
        <w:tabs>
          <w:tab w:val="left" w:pos="851"/>
        </w:tabs>
        <w:spacing w:line="23" w:lineRule="atLeast"/>
        <w:ind w:left="851" w:hanging="284"/>
        <w:contextualSpacing/>
        <w:jc w:val="both"/>
        <w:rPr>
          <w:rFonts w:ascii="Calibri Light" w:hAnsi="Calibri Light" w:cs="Calibri Light"/>
          <w:sz w:val="24"/>
          <w:szCs w:val="24"/>
        </w:rPr>
      </w:pPr>
      <w:r w:rsidRPr="00F11DBF">
        <w:rPr>
          <w:rFonts w:ascii="Calibri Light" w:hAnsi="Calibri Light" w:cs="Calibri Light"/>
          <w:sz w:val="24"/>
          <w:szCs w:val="24"/>
        </w:rPr>
        <w:t>podmioty, z którymi administrator zawarł umowę na świadczenie usług serwisowych dla użytkowanych w Urzędzie Miejskim systemów informatycznych;</w:t>
      </w:r>
    </w:p>
    <w:p w14:paraId="39A14483" w14:textId="77777777" w:rsidR="00E27ED4" w:rsidRPr="00F11DBF" w:rsidRDefault="00E27ED4" w:rsidP="00181C50">
      <w:pPr>
        <w:numPr>
          <w:ilvl w:val="0"/>
          <w:numId w:val="41"/>
        </w:numPr>
        <w:spacing w:line="23" w:lineRule="atLeast"/>
        <w:ind w:left="567" w:hanging="567"/>
        <w:contextualSpacing/>
        <w:jc w:val="both"/>
        <w:rPr>
          <w:rFonts w:ascii="Calibri Light" w:hAnsi="Calibri Light" w:cs="Calibri Light"/>
          <w:sz w:val="24"/>
          <w:szCs w:val="24"/>
        </w:rPr>
      </w:pPr>
      <w:r w:rsidRPr="00F11DBF">
        <w:rPr>
          <w:rFonts w:ascii="Calibri Light" w:hAnsi="Calibri Light" w:cs="Calibri Light"/>
          <w:sz w:val="24"/>
          <w:szCs w:val="24"/>
        </w:rPr>
        <w:t>Pani/Pana dane osobowe będą przechowywane jedynie w okresie niezbędnym do spełnienia celu, dla którego zostały zebrane, a następnie w celach archiwalnych przechowywane będą przez 5 lat, chyba, że przepisy szczególne będą stanowić inaczej;</w:t>
      </w:r>
    </w:p>
    <w:p w14:paraId="7ACE35DF" w14:textId="77777777" w:rsidR="00E27ED4" w:rsidRPr="00F11DBF" w:rsidRDefault="00E27ED4" w:rsidP="00181C50">
      <w:pPr>
        <w:numPr>
          <w:ilvl w:val="0"/>
          <w:numId w:val="41"/>
        </w:numPr>
        <w:spacing w:line="23" w:lineRule="atLeast"/>
        <w:ind w:left="567" w:hanging="567"/>
        <w:contextualSpacing/>
        <w:jc w:val="both"/>
        <w:rPr>
          <w:rFonts w:ascii="Calibri Light" w:hAnsi="Calibri Light" w:cs="Calibri Light"/>
          <w:sz w:val="24"/>
          <w:szCs w:val="24"/>
        </w:rPr>
      </w:pPr>
      <w:r w:rsidRPr="00F11DBF">
        <w:rPr>
          <w:rFonts w:ascii="Calibri Light" w:hAnsi="Calibri Light" w:cs="Calibri Light"/>
          <w:sz w:val="24"/>
          <w:szCs w:val="24"/>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53F59583" w14:textId="77777777" w:rsidR="00E27ED4" w:rsidRPr="00F11DBF" w:rsidRDefault="00E27ED4" w:rsidP="00181C50">
      <w:pPr>
        <w:numPr>
          <w:ilvl w:val="0"/>
          <w:numId w:val="41"/>
        </w:numPr>
        <w:spacing w:line="23" w:lineRule="atLeast"/>
        <w:ind w:left="567" w:hanging="567"/>
        <w:contextualSpacing/>
        <w:jc w:val="both"/>
        <w:rPr>
          <w:rFonts w:ascii="Calibri Light" w:hAnsi="Calibri Light" w:cs="Calibri Light"/>
          <w:sz w:val="24"/>
          <w:szCs w:val="24"/>
        </w:rPr>
      </w:pPr>
      <w:r w:rsidRPr="00F11DBF">
        <w:rPr>
          <w:rFonts w:ascii="Calibri Light" w:hAnsi="Calibri Light" w:cs="Calibri Light"/>
          <w:sz w:val="24"/>
          <w:szCs w:val="24"/>
        </w:rPr>
        <w:lastRenderedPageBreak/>
        <w:t>posiada Pani/Pan:</w:t>
      </w:r>
    </w:p>
    <w:p w14:paraId="0F7592D7" w14:textId="77777777" w:rsidR="00E27ED4" w:rsidRPr="00F11DBF" w:rsidRDefault="00E27ED4" w:rsidP="00181C50">
      <w:pPr>
        <w:numPr>
          <w:ilvl w:val="0"/>
          <w:numId w:val="42"/>
        </w:numPr>
        <w:spacing w:line="23" w:lineRule="atLeast"/>
        <w:ind w:left="709" w:hanging="142"/>
        <w:contextualSpacing/>
        <w:jc w:val="both"/>
        <w:rPr>
          <w:rFonts w:ascii="Calibri Light" w:hAnsi="Calibri Light" w:cs="Calibri Light"/>
          <w:sz w:val="24"/>
          <w:szCs w:val="24"/>
        </w:rPr>
      </w:pPr>
      <w:r w:rsidRPr="00F11DBF">
        <w:rPr>
          <w:rFonts w:ascii="Calibri Light" w:hAnsi="Calibri Light" w:cs="Calibri Light"/>
          <w:sz w:val="24"/>
          <w:szCs w:val="24"/>
        </w:rPr>
        <w:t>na podstawie art. 16 RODO prawo do sprostowania Pani/Pana danych osobowych z zastrzeżeniem, iż 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w:t>
      </w:r>
    </w:p>
    <w:p w14:paraId="2C8F0A30" w14:textId="77777777" w:rsidR="00E27ED4" w:rsidRPr="00F11DBF" w:rsidRDefault="00E27ED4" w:rsidP="006771D4">
      <w:pPr>
        <w:numPr>
          <w:ilvl w:val="0"/>
          <w:numId w:val="42"/>
        </w:numPr>
        <w:spacing w:line="23" w:lineRule="atLeast"/>
        <w:ind w:left="680" w:hanging="142"/>
        <w:contextualSpacing/>
        <w:jc w:val="both"/>
        <w:rPr>
          <w:rFonts w:ascii="Calibri Light" w:hAnsi="Calibri Light" w:cs="Calibri Light"/>
          <w:sz w:val="24"/>
          <w:szCs w:val="24"/>
        </w:rPr>
      </w:pPr>
      <w:r w:rsidRPr="00F11DBF">
        <w:rPr>
          <w:rFonts w:ascii="Calibri Light" w:hAnsi="Calibri Light" w:cs="Calibri Light"/>
          <w:sz w:val="24"/>
          <w:szCs w:val="24"/>
        </w:rPr>
        <w:t>na podstawie art. 18 RODO prawo żądania od administratora ograniczenia przetwarzania danych osobowych z zastrzeżeniem, iż w postępowaniu o  udzielenie zamówienia zgłoszenie żądania ograniczenia przetwarzania, o którym mowa w art. 18 ust. 1 RODO, nie ogranicza przetwarzania danych osobowych do czasu zakończenia tego postępowania;</w:t>
      </w:r>
    </w:p>
    <w:p w14:paraId="0686A33D" w14:textId="77777777" w:rsidR="00E27ED4" w:rsidRPr="00F11DBF" w:rsidRDefault="00E27ED4" w:rsidP="006771D4">
      <w:pPr>
        <w:numPr>
          <w:ilvl w:val="0"/>
          <w:numId w:val="42"/>
        </w:numPr>
        <w:spacing w:line="23" w:lineRule="atLeast"/>
        <w:ind w:left="680" w:hanging="142"/>
        <w:contextualSpacing/>
        <w:jc w:val="both"/>
        <w:rPr>
          <w:rFonts w:ascii="Calibri Light" w:hAnsi="Calibri Light" w:cs="Calibri Light"/>
          <w:i/>
          <w:sz w:val="24"/>
          <w:szCs w:val="24"/>
        </w:rPr>
      </w:pPr>
      <w:r w:rsidRPr="00F11DBF">
        <w:rPr>
          <w:rFonts w:ascii="Calibri Light" w:hAnsi="Calibri Light" w:cs="Calibri Light"/>
          <w:sz w:val="24"/>
          <w:szCs w:val="24"/>
        </w:rPr>
        <w:t>prawo do wniesienia skargi do Prezesa Urzędu Ochrony Danych Osobowych, gdy uzna Pani/Pan, że przetwarzanie danych osobowych Pani/Pana dotyczących narusza przepisy RODO;</w:t>
      </w:r>
    </w:p>
    <w:p w14:paraId="76311FCB" w14:textId="77777777" w:rsidR="00E27ED4" w:rsidRPr="00F11DBF" w:rsidRDefault="00E27ED4" w:rsidP="006771D4">
      <w:pPr>
        <w:numPr>
          <w:ilvl w:val="0"/>
          <w:numId w:val="41"/>
        </w:numPr>
        <w:spacing w:line="23" w:lineRule="atLeast"/>
        <w:ind w:left="426" w:hanging="142"/>
        <w:contextualSpacing/>
        <w:jc w:val="both"/>
        <w:rPr>
          <w:rFonts w:ascii="Calibri Light" w:hAnsi="Calibri Light" w:cs="Calibri Light"/>
          <w:i/>
          <w:sz w:val="24"/>
          <w:szCs w:val="24"/>
        </w:rPr>
      </w:pPr>
      <w:r w:rsidRPr="00F11DBF">
        <w:rPr>
          <w:rFonts w:ascii="Calibri Light" w:hAnsi="Calibri Light" w:cs="Calibri Light"/>
          <w:sz w:val="24"/>
          <w:szCs w:val="24"/>
        </w:rPr>
        <w:t>nie przysługuje Pani/Panu:</w:t>
      </w:r>
    </w:p>
    <w:p w14:paraId="559D9745" w14:textId="77777777" w:rsidR="00E27ED4" w:rsidRPr="00F11DBF" w:rsidRDefault="00E27ED4" w:rsidP="006771D4">
      <w:pPr>
        <w:numPr>
          <w:ilvl w:val="0"/>
          <w:numId w:val="43"/>
        </w:numPr>
        <w:spacing w:line="23" w:lineRule="atLeast"/>
        <w:ind w:left="709" w:hanging="142"/>
        <w:contextualSpacing/>
        <w:jc w:val="both"/>
        <w:rPr>
          <w:rFonts w:ascii="Calibri Light" w:hAnsi="Calibri Light" w:cs="Calibri Light"/>
          <w:i/>
          <w:sz w:val="24"/>
          <w:szCs w:val="24"/>
        </w:rPr>
      </w:pPr>
      <w:r w:rsidRPr="00F11DBF">
        <w:rPr>
          <w:rFonts w:ascii="Calibri Light" w:hAnsi="Calibri Light" w:cs="Calibri Light"/>
          <w:sz w:val="24"/>
          <w:szCs w:val="24"/>
        </w:rPr>
        <w:t>w związku z art. 17 ust. 3 lit. b, d lub e RODO prawo do usunięcia danych osobowych;</w:t>
      </w:r>
    </w:p>
    <w:p w14:paraId="19C11AE5" w14:textId="77777777" w:rsidR="00E27ED4" w:rsidRPr="00F11DBF" w:rsidRDefault="00E27ED4" w:rsidP="006771D4">
      <w:pPr>
        <w:numPr>
          <w:ilvl w:val="0"/>
          <w:numId w:val="43"/>
        </w:numPr>
        <w:spacing w:line="23" w:lineRule="atLeast"/>
        <w:ind w:left="709" w:hanging="142"/>
        <w:contextualSpacing/>
        <w:jc w:val="both"/>
        <w:rPr>
          <w:rFonts w:ascii="Calibri Light" w:hAnsi="Calibri Light" w:cs="Calibri Light"/>
          <w:b/>
          <w:i/>
          <w:sz w:val="24"/>
          <w:szCs w:val="24"/>
        </w:rPr>
      </w:pPr>
      <w:r w:rsidRPr="00F11DBF">
        <w:rPr>
          <w:rFonts w:ascii="Calibri Light" w:hAnsi="Calibri Light" w:cs="Calibri Light"/>
          <w:sz w:val="24"/>
          <w:szCs w:val="24"/>
        </w:rPr>
        <w:t>prawo do przenoszenia danych osobowych, o którym mowa w art. 20 RODO;</w:t>
      </w:r>
    </w:p>
    <w:p w14:paraId="249494FF" w14:textId="65557F58" w:rsidR="00EB7879" w:rsidRPr="00F11DBF" w:rsidRDefault="00E27ED4" w:rsidP="006771D4">
      <w:pPr>
        <w:numPr>
          <w:ilvl w:val="0"/>
          <w:numId w:val="43"/>
        </w:numPr>
        <w:spacing w:line="23" w:lineRule="atLeast"/>
        <w:ind w:left="680" w:hanging="142"/>
        <w:contextualSpacing/>
        <w:jc w:val="both"/>
        <w:rPr>
          <w:rFonts w:ascii="Calibri Light" w:hAnsi="Calibri Light" w:cs="Calibri Light"/>
          <w:bCs/>
          <w:sz w:val="24"/>
          <w:szCs w:val="24"/>
        </w:rPr>
      </w:pPr>
      <w:r w:rsidRPr="00F11DBF">
        <w:rPr>
          <w:rFonts w:ascii="Calibri Light" w:hAnsi="Calibri Light" w:cs="Calibri Light"/>
          <w:bCs/>
          <w:sz w:val="24"/>
          <w:szCs w:val="24"/>
        </w:rPr>
        <w:t>na podstawie art. 21 RODO prawo sprzeciwu, wobec przetwarzania danych osobowych, gdyż podstawą prawną przetwarzania Pani/Pana danych osobowych jest art. 6 ust. 1 lit. c RODO.</w:t>
      </w:r>
    </w:p>
    <w:p w14:paraId="1E25DE8A" w14:textId="77777777" w:rsidR="006F5C1A" w:rsidRPr="00F11DBF" w:rsidRDefault="006F5C1A" w:rsidP="00504CEA">
      <w:pPr>
        <w:tabs>
          <w:tab w:val="center" w:pos="4607"/>
        </w:tabs>
        <w:spacing w:line="23" w:lineRule="atLeast"/>
        <w:ind w:right="28"/>
        <w:jc w:val="both"/>
        <w:rPr>
          <w:rFonts w:ascii="Calibri Light" w:hAnsi="Calibri Light" w:cs="Calibri Light"/>
          <w:b/>
          <w:sz w:val="24"/>
          <w:szCs w:val="24"/>
        </w:rPr>
      </w:pPr>
    </w:p>
    <w:p w14:paraId="2F3D06F9" w14:textId="77777777" w:rsidR="006F5C1A" w:rsidRPr="00F11DBF" w:rsidRDefault="006F5C1A" w:rsidP="00504CEA">
      <w:pPr>
        <w:tabs>
          <w:tab w:val="center" w:pos="4607"/>
        </w:tabs>
        <w:spacing w:line="23" w:lineRule="atLeast"/>
        <w:ind w:right="28"/>
        <w:jc w:val="both"/>
        <w:rPr>
          <w:rFonts w:ascii="Calibri Light" w:hAnsi="Calibri Light" w:cs="Calibri Light"/>
          <w:b/>
          <w:sz w:val="24"/>
          <w:szCs w:val="24"/>
        </w:rPr>
      </w:pPr>
    </w:p>
    <w:p w14:paraId="7324B022" w14:textId="53414171" w:rsidR="00EB7879" w:rsidRPr="00F11DBF" w:rsidRDefault="00EB7879" w:rsidP="00504CEA">
      <w:pPr>
        <w:tabs>
          <w:tab w:val="center" w:pos="4607"/>
        </w:tabs>
        <w:spacing w:line="23" w:lineRule="atLeast"/>
        <w:ind w:right="28"/>
        <w:jc w:val="both"/>
        <w:rPr>
          <w:rFonts w:ascii="Calibri Light" w:hAnsi="Calibri Light" w:cs="Calibri Light"/>
          <w:b/>
          <w:sz w:val="24"/>
          <w:szCs w:val="24"/>
        </w:rPr>
      </w:pPr>
      <w:r w:rsidRPr="00F11DBF">
        <w:rPr>
          <w:rFonts w:ascii="Calibri Light" w:hAnsi="Calibri Light" w:cs="Calibri Light"/>
          <w:b/>
          <w:sz w:val="24"/>
          <w:szCs w:val="24"/>
        </w:rPr>
        <w:t>Załączniki</w:t>
      </w:r>
      <w:r w:rsidRPr="00F11DBF">
        <w:rPr>
          <w:rFonts w:ascii="Calibri Light" w:hAnsi="Calibri Light" w:cs="Calibri Light"/>
          <w:b/>
          <w:bCs/>
          <w:sz w:val="24"/>
          <w:szCs w:val="24"/>
        </w:rPr>
        <w:t xml:space="preserve"> do specyfikacji</w:t>
      </w:r>
      <w:r w:rsidRPr="00F11DBF">
        <w:rPr>
          <w:rFonts w:ascii="Calibri Light" w:hAnsi="Calibri Light" w:cs="Calibri Light"/>
          <w:b/>
          <w:sz w:val="24"/>
          <w:szCs w:val="24"/>
        </w:rPr>
        <w:t>:</w:t>
      </w:r>
    </w:p>
    <w:p w14:paraId="097874BB" w14:textId="77777777" w:rsidR="006F5C1A" w:rsidRPr="00F11DBF" w:rsidRDefault="006F5C1A" w:rsidP="00504CEA">
      <w:pPr>
        <w:tabs>
          <w:tab w:val="center" w:pos="4607"/>
        </w:tabs>
        <w:spacing w:line="23" w:lineRule="atLeast"/>
        <w:ind w:right="28"/>
        <w:jc w:val="both"/>
        <w:rPr>
          <w:rFonts w:ascii="Calibri Light" w:hAnsi="Calibri Light" w:cs="Calibri Light"/>
          <w:b/>
          <w:sz w:val="24"/>
          <w:szCs w:val="24"/>
        </w:rPr>
      </w:pPr>
    </w:p>
    <w:p w14:paraId="52950B8F" w14:textId="65CAFE5F" w:rsidR="0069002F" w:rsidRPr="00F11DBF" w:rsidRDefault="00EB7879" w:rsidP="00D32CB2">
      <w:pPr>
        <w:pStyle w:val="Akapitzlist"/>
        <w:numPr>
          <w:ilvl w:val="2"/>
          <w:numId w:val="86"/>
        </w:numPr>
        <w:tabs>
          <w:tab w:val="clear" w:pos="2520"/>
        </w:tabs>
        <w:spacing w:before="120" w:line="23" w:lineRule="atLeast"/>
        <w:ind w:left="284" w:right="28" w:hanging="284"/>
        <w:jc w:val="both"/>
        <w:rPr>
          <w:rFonts w:ascii="Calibri Light" w:hAnsi="Calibri Light" w:cs="Calibri Light"/>
          <w:sz w:val="24"/>
          <w:szCs w:val="24"/>
        </w:rPr>
      </w:pPr>
      <w:r w:rsidRPr="00F11DBF">
        <w:rPr>
          <w:rFonts w:ascii="Calibri Light" w:hAnsi="Calibri Light" w:cs="Calibri Light"/>
          <w:sz w:val="24"/>
          <w:szCs w:val="24"/>
        </w:rPr>
        <w:t>Formularz oferty</w:t>
      </w:r>
      <w:r w:rsidR="000E0AB8">
        <w:rPr>
          <w:rFonts w:ascii="Calibri Light" w:hAnsi="Calibri Light" w:cs="Calibri Light"/>
          <w:sz w:val="24"/>
          <w:szCs w:val="24"/>
        </w:rPr>
        <w:t>.</w:t>
      </w:r>
      <w:r w:rsidR="00FB5449" w:rsidRPr="00F11DBF">
        <w:rPr>
          <w:rFonts w:ascii="Calibri Light" w:hAnsi="Calibri Light" w:cs="Calibri Light"/>
          <w:sz w:val="24"/>
          <w:szCs w:val="24"/>
        </w:rPr>
        <w:t xml:space="preserve"> </w:t>
      </w:r>
    </w:p>
    <w:p w14:paraId="08172318" w14:textId="378D5DDA" w:rsidR="0069002F" w:rsidRPr="00F11DBF" w:rsidRDefault="00EB7879" w:rsidP="00D32CB2">
      <w:pPr>
        <w:pStyle w:val="Akapitzlist"/>
        <w:numPr>
          <w:ilvl w:val="2"/>
          <w:numId w:val="86"/>
        </w:numPr>
        <w:spacing w:before="120" w:line="23" w:lineRule="atLeast"/>
        <w:ind w:left="426" w:right="28" w:hanging="426"/>
        <w:jc w:val="both"/>
        <w:rPr>
          <w:rFonts w:ascii="Calibri Light" w:hAnsi="Calibri Light" w:cs="Calibri Light"/>
          <w:sz w:val="24"/>
          <w:szCs w:val="24"/>
        </w:rPr>
      </w:pPr>
      <w:r w:rsidRPr="00F11DBF">
        <w:rPr>
          <w:rFonts w:ascii="Calibri Light" w:hAnsi="Calibri Light" w:cs="Calibri Light"/>
          <w:sz w:val="24"/>
          <w:szCs w:val="24"/>
        </w:rPr>
        <w:t>Wzór oświadczenia Wykonawcy o niepodleganiu wykluczeniu z postępowania oraz spełnianiu warunków udziału w postępowaniu</w:t>
      </w:r>
      <w:r w:rsidR="000E0AB8">
        <w:rPr>
          <w:rFonts w:ascii="Calibri Light" w:hAnsi="Calibri Light" w:cs="Calibri Light"/>
          <w:sz w:val="24"/>
          <w:szCs w:val="24"/>
        </w:rPr>
        <w:t>.</w:t>
      </w:r>
    </w:p>
    <w:p w14:paraId="149367F2" w14:textId="455637C8" w:rsidR="00EF45F8" w:rsidRPr="00F11DBF" w:rsidRDefault="00EF45F8" w:rsidP="00D32CB2">
      <w:pPr>
        <w:pStyle w:val="Akapitzlist"/>
        <w:numPr>
          <w:ilvl w:val="2"/>
          <w:numId w:val="86"/>
        </w:numPr>
        <w:spacing w:before="120" w:line="23" w:lineRule="atLeast"/>
        <w:ind w:left="426" w:right="28" w:hanging="426"/>
        <w:jc w:val="both"/>
        <w:rPr>
          <w:rFonts w:ascii="Calibri Light" w:hAnsi="Calibri Light" w:cs="Calibri Light"/>
          <w:sz w:val="24"/>
          <w:szCs w:val="24"/>
        </w:rPr>
      </w:pPr>
      <w:r w:rsidRPr="00F11DBF">
        <w:rPr>
          <w:rFonts w:ascii="Calibri Light" w:hAnsi="Calibri Light" w:cs="Calibri Light"/>
          <w:sz w:val="24"/>
          <w:szCs w:val="24"/>
        </w:rPr>
        <w:t xml:space="preserve">Wzór oświadczenia podmiotu udostępniającego zasoby o niepodleganiu wykluczeniu </w:t>
      </w:r>
      <w:r w:rsidR="000E0AB8">
        <w:rPr>
          <w:rFonts w:ascii="Calibri Light" w:hAnsi="Calibri Light" w:cs="Calibri Light"/>
          <w:sz w:val="24"/>
          <w:szCs w:val="24"/>
        </w:rPr>
        <w:br/>
      </w:r>
      <w:r w:rsidRPr="00F11DBF">
        <w:rPr>
          <w:rFonts w:ascii="Calibri Light" w:hAnsi="Calibri Light" w:cs="Calibri Light"/>
          <w:sz w:val="24"/>
          <w:szCs w:val="24"/>
        </w:rPr>
        <w:t>z postępowania oraz spełnianiu warunków udziału w postępowaniu, w zakresie w jakim Wykonawca powołuje się na zasoby</w:t>
      </w:r>
      <w:r w:rsidR="000E0AB8">
        <w:rPr>
          <w:rFonts w:ascii="Calibri Light" w:hAnsi="Calibri Light" w:cs="Calibri Light"/>
          <w:sz w:val="24"/>
          <w:szCs w:val="24"/>
        </w:rPr>
        <w:t>.</w:t>
      </w:r>
    </w:p>
    <w:p w14:paraId="5D885FDC" w14:textId="6235C687" w:rsidR="00F86A86" w:rsidRPr="00F11DBF" w:rsidRDefault="00EB7879" w:rsidP="00D32CB2">
      <w:pPr>
        <w:pStyle w:val="Akapitzlist"/>
        <w:numPr>
          <w:ilvl w:val="2"/>
          <w:numId w:val="86"/>
        </w:numPr>
        <w:spacing w:before="120" w:line="23" w:lineRule="atLeast"/>
        <w:ind w:left="426" w:right="28" w:hanging="426"/>
        <w:jc w:val="both"/>
        <w:rPr>
          <w:rFonts w:ascii="Calibri Light" w:hAnsi="Calibri Light" w:cs="Calibri Light"/>
          <w:b/>
          <w:sz w:val="24"/>
          <w:szCs w:val="24"/>
        </w:rPr>
      </w:pPr>
      <w:r w:rsidRPr="00F11DBF">
        <w:rPr>
          <w:rFonts w:ascii="Calibri Light" w:hAnsi="Calibri Light" w:cs="Calibri Light"/>
          <w:sz w:val="24"/>
          <w:szCs w:val="24"/>
        </w:rPr>
        <w:t xml:space="preserve">Projektowane postanowienia umowy, które zostaną wprowadzone do treści umowy </w:t>
      </w:r>
      <w:r w:rsidR="000E0AB8">
        <w:rPr>
          <w:rFonts w:ascii="Calibri Light" w:hAnsi="Calibri Light" w:cs="Calibri Light"/>
          <w:sz w:val="24"/>
          <w:szCs w:val="24"/>
        </w:rPr>
        <w:br/>
      </w:r>
      <w:r w:rsidRPr="00F11DBF">
        <w:rPr>
          <w:rFonts w:ascii="Calibri Light" w:hAnsi="Calibri Light" w:cs="Calibri Light"/>
          <w:sz w:val="24"/>
          <w:szCs w:val="24"/>
        </w:rPr>
        <w:t>w sprawie zamówienia</w:t>
      </w:r>
      <w:r w:rsidR="000E0AB8">
        <w:rPr>
          <w:rFonts w:ascii="Calibri Light" w:hAnsi="Calibri Light" w:cs="Calibri Light"/>
          <w:sz w:val="24"/>
          <w:szCs w:val="24"/>
        </w:rPr>
        <w:t>.</w:t>
      </w:r>
    </w:p>
    <w:p w14:paraId="7412A154" w14:textId="54CDB510" w:rsidR="00B3645D" w:rsidRPr="00F11DBF" w:rsidRDefault="00B3645D" w:rsidP="00121A5F">
      <w:pPr>
        <w:pStyle w:val="Akapitzlist"/>
        <w:spacing w:before="120" w:line="23" w:lineRule="atLeast"/>
        <w:ind w:left="426" w:right="28"/>
        <w:jc w:val="both"/>
        <w:rPr>
          <w:rFonts w:ascii="Calibri Light" w:hAnsi="Calibri Light" w:cs="Calibri Light"/>
          <w:b/>
          <w:sz w:val="24"/>
          <w:szCs w:val="24"/>
        </w:rPr>
      </w:pPr>
    </w:p>
    <w:p w14:paraId="7B0DC900" w14:textId="09C40A0E" w:rsidR="00CB324A" w:rsidRPr="00F11DBF" w:rsidRDefault="00CB324A" w:rsidP="00D32CB2">
      <w:pPr>
        <w:pStyle w:val="Akapitzlist"/>
        <w:numPr>
          <w:ilvl w:val="2"/>
          <w:numId w:val="86"/>
        </w:numPr>
        <w:spacing w:before="120" w:line="23" w:lineRule="atLeast"/>
        <w:ind w:left="426" w:right="28" w:hanging="426"/>
        <w:jc w:val="both"/>
        <w:rPr>
          <w:rFonts w:ascii="Calibri Light" w:hAnsi="Calibri Light" w:cs="Calibri Light"/>
          <w:bCs/>
          <w:sz w:val="24"/>
          <w:szCs w:val="24"/>
        </w:rPr>
      </w:pPr>
      <w:r w:rsidRPr="00F11DBF">
        <w:rPr>
          <w:rFonts w:ascii="Calibri Light" w:hAnsi="Calibri Light" w:cs="Calibri Light"/>
          <w:bCs/>
          <w:sz w:val="24"/>
          <w:szCs w:val="24"/>
        </w:rPr>
        <w:br w:type="page"/>
      </w:r>
    </w:p>
    <w:p w14:paraId="77185E7B" w14:textId="77777777" w:rsidR="00CB324A" w:rsidRPr="00F11DBF" w:rsidRDefault="00CB324A" w:rsidP="00E375BD">
      <w:pPr>
        <w:spacing w:line="23" w:lineRule="atLeast"/>
        <w:jc w:val="right"/>
        <w:rPr>
          <w:rFonts w:ascii="Calibri Light" w:hAnsi="Calibri Light" w:cs="Calibri Light"/>
          <w:sz w:val="24"/>
          <w:szCs w:val="24"/>
        </w:rPr>
      </w:pPr>
      <w:r w:rsidRPr="00F11DBF">
        <w:rPr>
          <w:rFonts w:ascii="Calibri Light" w:hAnsi="Calibri Light" w:cs="Calibri Light"/>
          <w:b/>
          <w:sz w:val="24"/>
          <w:szCs w:val="24"/>
        </w:rPr>
        <w:lastRenderedPageBreak/>
        <w:t>Załącznik nr 1 do SWZ</w:t>
      </w:r>
    </w:p>
    <w:p w14:paraId="7CED79E9" w14:textId="77777777" w:rsidR="00CB324A" w:rsidRPr="00F11DBF" w:rsidRDefault="00CB324A" w:rsidP="00E375BD">
      <w:pPr>
        <w:spacing w:line="23" w:lineRule="atLeast"/>
        <w:jc w:val="both"/>
        <w:rPr>
          <w:rFonts w:ascii="Calibri Light" w:hAnsi="Calibri Light" w:cs="Calibri Light"/>
          <w:sz w:val="24"/>
          <w:szCs w:val="24"/>
        </w:rPr>
      </w:pPr>
    </w:p>
    <w:p w14:paraId="3D6AC8C5" w14:textId="77777777" w:rsidR="00CB324A" w:rsidRPr="00F11DBF" w:rsidRDefault="00CB324A" w:rsidP="00E375BD">
      <w:pPr>
        <w:spacing w:line="23" w:lineRule="atLeast"/>
        <w:jc w:val="both"/>
        <w:rPr>
          <w:rFonts w:ascii="Calibri Light" w:eastAsia="Bookman Old Style" w:hAnsi="Calibri Light" w:cs="Calibri Light"/>
          <w:sz w:val="24"/>
          <w:szCs w:val="24"/>
        </w:rPr>
      </w:pPr>
      <w:r w:rsidRPr="00F11DBF">
        <w:rPr>
          <w:rFonts w:ascii="Calibri Light" w:hAnsi="Calibri Light" w:cs="Calibri Light"/>
          <w:sz w:val="24"/>
          <w:szCs w:val="24"/>
        </w:rPr>
        <w:t>.......................................................</w:t>
      </w:r>
    </w:p>
    <w:p w14:paraId="44A50169" w14:textId="77777777" w:rsidR="00CB324A" w:rsidRPr="00F11DBF" w:rsidRDefault="00CB324A" w:rsidP="00E375BD">
      <w:pPr>
        <w:spacing w:line="23" w:lineRule="atLeast"/>
        <w:jc w:val="both"/>
        <w:rPr>
          <w:rFonts w:ascii="Calibri Light" w:hAnsi="Calibri Light" w:cs="Calibri Light"/>
          <w:sz w:val="24"/>
          <w:szCs w:val="24"/>
        </w:rPr>
      </w:pPr>
      <w:r w:rsidRPr="00F11DBF">
        <w:rPr>
          <w:rFonts w:ascii="Calibri Light" w:eastAsia="Bookman Old Style" w:hAnsi="Calibri Light" w:cs="Calibri Light"/>
          <w:sz w:val="24"/>
          <w:szCs w:val="24"/>
        </w:rPr>
        <w:t xml:space="preserve"> </w:t>
      </w:r>
      <w:r w:rsidRPr="00F11DBF">
        <w:rPr>
          <w:rFonts w:ascii="Calibri Light" w:hAnsi="Calibri Light" w:cs="Calibri Light"/>
          <w:sz w:val="24"/>
          <w:szCs w:val="24"/>
        </w:rPr>
        <w:t xml:space="preserve">pieczątka wykonawcy                                                                                          </w:t>
      </w:r>
    </w:p>
    <w:p w14:paraId="0933FCCE" w14:textId="77777777" w:rsidR="00CB324A" w:rsidRPr="00F11DBF" w:rsidRDefault="00CB324A" w:rsidP="00E375BD">
      <w:pPr>
        <w:spacing w:line="23" w:lineRule="atLeast"/>
        <w:rPr>
          <w:rFonts w:ascii="Calibri Light" w:hAnsi="Calibri Light" w:cs="Calibri Light"/>
          <w:sz w:val="24"/>
          <w:szCs w:val="24"/>
        </w:rPr>
      </w:pPr>
    </w:p>
    <w:p w14:paraId="2A760E47" w14:textId="77777777" w:rsidR="00CB324A" w:rsidRPr="00F11DBF" w:rsidRDefault="00CB324A" w:rsidP="00E375BD">
      <w:pPr>
        <w:spacing w:line="23" w:lineRule="atLeast"/>
        <w:jc w:val="center"/>
        <w:rPr>
          <w:rFonts w:ascii="Calibri Light" w:hAnsi="Calibri Light" w:cs="Calibri Light"/>
          <w:sz w:val="24"/>
          <w:szCs w:val="24"/>
        </w:rPr>
      </w:pPr>
      <w:r w:rsidRPr="00F11DBF">
        <w:rPr>
          <w:rFonts w:ascii="Calibri Light" w:hAnsi="Calibri Light" w:cs="Calibri Light"/>
          <w:b/>
          <w:sz w:val="24"/>
          <w:szCs w:val="24"/>
        </w:rPr>
        <w:t>FORMULARZ OFERTOWY</w:t>
      </w:r>
    </w:p>
    <w:p w14:paraId="0E0E906A" w14:textId="77777777" w:rsidR="00CB324A" w:rsidRPr="00F11DBF" w:rsidRDefault="00CB324A" w:rsidP="00E375BD">
      <w:pPr>
        <w:spacing w:line="23" w:lineRule="atLeast"/>
        <w:jc w:val="both"/>
        <w:rPr>
          <w:rFonts w:ascii="Calibri Light" w:hAnsi="Calibri Light" w:cs="Calibri Light"/>
          <w:sz w:val="24"/>
          <w:szCs w:val="24"/>
        </w:rPr>
      </w:pPr>
    </w:p>
    <w:p w14:paraId="6C4F47C5" w14:textId="29015265" w:rsidR="00CB324A" w:rsidRPr="003C2CB1" w:rsidRDefault="00CB324A" w:rsidP="00DD7A75">
      <w:pPr>
        <w:pStyle w:val="Tekstpodstawowy"/>
        <w:spacing w:line="23" w:lineRule="atLeast"/>
        <w:rPr>
          <w:rFonts w:ascii="Calibri Light" w:hAnsi="Calibri Light" w:cs="Calibri Light"/>
          <w:b/>
          <w:bCs/>
          <w:szCs w:val="24"/>
        </w:rPr>
      </w:pPr>
      <w:r w:rsidRPr="003C2CB1">
        <w:rPr>
          <w:rFonts w:ascii="Calibri Light" w:hAnsi="Calibri Light" w:cs="Calibri Light"/>
          <w:b/>
          <w:szCs w:val="24"/>
        </w:rPr>
        <w:t xml:space="preserve">Oferta złożona do postępowania o udzielenie zamówienia publicznego w trybie podstawowym, o którym mowa w art. 275 pkt </w:t>
      </w:r>
      <w:r w:rsidR="0092392C" w:rsidRPr="003C2CB1">
        <w:rPr>
          <w:rFonts w:ascii="Calibri Light" w:hAnsi="Calibri Light" w:cs="Calibri Light"/>
          <w:b/>
          <w:szCs w:val="24"/>
        </w:rPr>
        <w:t>1</w:t>
      </w:r>
      <w:r w:rsidR="00DD7A75" w:rsidRPr="003C2CB1">
        <w:rPr>
          <w:rFonts w:ascii="Calibri Light" w:hAnsi="Calibri Light" w:cs="Calibri Light"/>
          <w:b/>
          <w:szCs w:val="24"/>
        </w:rPr>
        <w:t xml:space="preserve"> </w:t>
      </w:r>
      <w:r w:rsidRPr="003C2CB1">
        <w:rPr>
          <w:rFonts w:ascii="Calibri Light" w:hAnsi="Calibri Light" w:cs="Calibri Light"/>
          <w:b/>
          <w:szCs w:val="24"/>
        </w:rPr>
        <w:t xml:space="preserve">ustawy </w:t>
      </w:r>
      <w:r w:rsidR="00DD7A75" w:rsidRPr="003C2CB1">
        <w:rPr>
          <w:rFonts w:ascii="Calibri Light" w:hAnsi="Calibri Light" w:cs="Calibri Light"/>
          <w:b/>
          <w:szCs w:val="24"/>
        </w:rPr>
        <w:t xml:space="preserve">z dnia </w:t>
      </w:r>
      <w:r w:rsidR="00DD7A75" w:rsidRPr="003C2CB1">
        <w:rPr>
          <w:rFonts w:ascii="Calibri Light" w:hAnsi="Calibri Light" w:cs="Calibri Light"/>
          <w:b/>
          <w:bCs/>
          <w:szCs w:val="24"/>
        </w:rPr>
        <w:t>11 września 2019 r. Prawo zamówień publicznych (tekst jednolity: Dz.U. z 202</w:t>
      </w:r>
      <w:r w:rsidR="00065A05">
        <w:rPr>
          <w:rFonts w:ascii="Calibri Light" w:hAnsi="Calibri Light" w:cs="Calibri Light"/>
          <w:b/>
          <w:bCs/>
          <w:szCs w:val="24"/>
        </w:rPr>
        <w:t>3</w:t>
      </w:r>
      <w:r w:rsidR="00DD7A75" w:rsidRPr="003C2CB1">
        <w:rPr>
          <w:rFonts w:ascii="Calibri Light" w:hAnsi="Calibri Light" w:cs="Calibri Light"/>
          <w:b/>
          <w:bCs/>
          <w:szCs w:val="24"/>
        </w:rPr>
        <w:t xml:space="preserve"> r. poz. 1</w:t>
      </w:r>
      <w:r w:rsidR="00065A05">
        <w:rPr>
          <w:rFonts w:ascii="Calibri Light" w:hAnsi="Calibri Light" w:cs="Calibri Light"/>
          <w:b/>
          <w:bCs/>
          <w:szCs w:val="24"/>
        </w:rPr>
        <w:t>605</w:t>
      </w:r>
      <w:r w:rsidR="00DD7A75" w:rsidRPr="003C2CB1">
        <w:rPr>
          <w:rFonts w:ascii="Calibri Light" w:hAnsi="Calibri Light" w:cs="Calibri Light"/>
          <w:b/>
          <w:bCs/>
          <w:szCs w:val="24"/>
        </w:rPr>
        <w:t xml:space="preserve"> z </w:t>
      </w:r>
      <w:proofErr w:type="spellStart"/>
      <w:r w:rsidR="00DD7A75" w:rsidRPr="003C2CB1">
        <w:rPr>
          <w:rFonts w:ascii="Calibri Light" w:hAnsi="Calibri Light" w:cs="Calibri Light"/>
          <w:b/>
          <w:bCs/>
          <w:szCs w:val="24"/>
        </w:rPr>
        <w:t>późn</w:t>
      </w:r>
      <w:proofErr w:type="spellEnd"/>
      <w:r w:rsidR="00DD7A75" w:rsidRPr="003C2CB1">
        <w:rPr>
          <w:rFonts w:ascii="Calibri Light" w:hAnsi="Calibri Light" w:cs="Calibri Light"/>
          <w:b/>
          <w:bCs/>
          <w:szCs w:val="24"/>
        </w:rPr>
        <w:t xml:space="preserve">. zm.) </w:t>
      </w:r>
      <w:r w:rsidRPr="003C2CB1">
        <w:rPr>
          <w:rFonts w:ascii="Calibri Light" w:hAnsi="Calibri Light" w:cs="Calibri Light"/>
          <w:b/>
          <w:bCs/>
          <w:szCs w:val="24"/>
        </w:rPr>
        <w:t xml:space="preserve">na zadanie </w:t>
      </w:r>
      <w:r w:rsidR="00DD7A75" w:rsidRPr="003C2CB1">
        <w:rPr>
          <w:rFonts w:ascii="Calibri Light" w:hAnsi="Calibri Light" w:cs="Calibri Light"/>
          <w:b/>
          <w:bCs/>
          <w:szCs w:val="24"/>
        </w:rPr>
        <w:br/>
      </w:r>
      <w:r w:rsidRPr="003C2CB1">
        <w:rPr>
          <w:rFonts w:ascii="Calibri Light" w:hAnsi="Calibri Light" w:cs="Calibri Light"/>
          <w:b/>
          <w:bCs/>
          <w:szCs w:val="24"/>
        </w:rPr>
        <w:t xml:space="preserve">o nazwie: </w:t>
      </w:r>
    </w:p>
    <w:p w14:paraId="791EE5B3" w14:textId="10A34AD5" w:rsidR="009F2B2F" w:rsidRPr="003C2CB1" w:rsidRDefault="003C2CB1" w:rsidP="00E375BD">
      <w:pPr>
        <w:pStyle w:val="Tekstpodstawowy"/>
        <w:spacing w:line="23" w:lineRule="atLeast"/>
        <w:rPr>
          <w:rFonts w:ascii="Calibri Light" w:hAnsi="Calibri Light" w:cs="Calibri Light"/>
          <w:b/>
          <w:szCs w:val="24"/>
        </w:rPr>
      </w:pPr>
      <w:r w:rsidRPr="003C2CB1">
        <w:rPr>
          <w:rFonts w:ascii="Calibri Light" w:hAnsi="Calibri Light" w:cs="Calibri Light"/>
          <w:b/>
          <w:bCs/>
          <w:szCs w:val="24"/>
        </w:rPr>
        <w:t xml:space="preserve">Sukcesywna dostawa materiałów kamiennych dla Miejskiego Zarządu Dróg wraz </w:t>
      </w:r>
      <w:r w:rsidR="006C5D04">
        <w:rPr>
          <w:rFonts w:ascii="Calibri Light" w:hAnsi="Calibri Light" w:cs="Calibri Light"/>
          <w:b/>
          <w:bCs/>
          <w:szCs w:val="24"/>
        </w:rPr>
        <w:br/>
      </w:r>
      <w:r w:rsidRPr="003C2CB1">
        <w:rPr>
          <w:rFonts w:ascii="Calibri Light" w:hAnsi="Calibri Light" w:cs="Calibri Light"/>
          <w:b/>
          <w:bCs/>
          <w:szCs w:val="24"/>
        </w:rPr>
        <w:t xml:space="preserve">z transportem, na wskazane przez Zamawiającego miejsce na terenie Gminy Skoczów, </w:t>
      </w:r>
      <w:r w:rsidR="006C5D04">
        <w:rPr>
          <w:rFonts w:ascii="Calibri Light" w:hAnsi="Calibri Light" w:cs="Calibri Light"/>
          <w:b/>
          <w:bCs/>
          <w:szCs w:val="24"/>
        </w:rPr>
        <w:br/>
      </w:r>
      <w:r w:rsidRPr="003C2CB1">
        <w:rPr>
          <w:rFonts w:ascii="Calibri Light" w:hAnsi="Calibri Light" w:cs="Calibri Light"/>
          <w:b/>
          <w:bCs/>
          <w:szCs w:val="24"/>
        </w:rPr>
        <w:t xml:space="preserve">z podziałem na </w:t>
      </w:r>
      <w:r w:rsidR="006C5D04">
        <w:rPr>
          <w:rFonts w:ascii="Calibri Light" w:hAnsi="Calibri Light" w:cs="Calibri Light"/>
          <w:b/>
          <w:bCs/>
          <w:szCs w:val="24"/>
        </w:rPr>
        <w:t>3</w:t>
      </w:r>
      <w:r w:rsidRPr="003C2CB1">
        <w:rPr>
          <w:rFonts w:ascii="Calibri Light" w:hAnsi="Calibri Light" w:cs="Calibri Light"/>
          <w:b/>
          <w:bCs/>
          <w:szCs w:val="24"/>
        </w:rPr>
        <w:t xml:space="preserve"> części</w:t>
      </w:r>
    </w:p>
    <w:p w14:paraId="2B5B8C35" w14:textId="31327E2A" w:rsidR="00CB324A" w:rsidRPr="003C2CB1" w:rsidRDefault="00CB324A" w:rsidP="00E375BD">
      <w:pPr>
        <w:pStyle w:val="Tekstpodstawowy"/>
        <w:spacing w:line="23" w:lineRule="atLeast"/>
        <w:rPr>
          <w:rFonts w:ascii="Calibri Light" w:hAnsi="Calibri Light" w:cs="Calibri Light"/>
          <w:b/>
          <w:szCs w:val="24"/>
        </w:rPr>
      </w:pPr>
      <w:r w:rsidRPr="003C2CB1">
        <w:rPr>
          <w:rFonts w:ascii="Calibri Light" w:hAnsi="Calibri Light" w:cs="Calibri Light"/>
          <w:b/>
          <w:szCs w:val="24"/>
        </w:rPr>
        <w:t>Dane dotyczące Wykonawcy:</w:t>
      </w:r>
    </w:p>
    <w:p w14:paraId="721E8B84" w14:textId="77777777" w:rsidR="00CB324A" w:rsidRPr="00F11DBF" w:rsidRDefault="00CB324A" w:rsidP="00E375BD">
      <w:pPr>
        <w:pStyle w:val="Tekstpodstawowy"/>
        <w:spacing w:line="23" w:lineRule="atLeast"/>
        <w:rPr>
          <w:rFonts w:ascii="Calibri Light" w:hAnsi="Calibri Light" w:cs="Calibri Light"/>
          <w:b/>
          <w:szCs w:val="24"/>
        </w:rPr>
      </w:pPr>
    </w:p>
    <w:p w14:paraId="18DB44FC" w14:textId="1E44F14E" w:rsidR="00CB324A" w:rsidRPr="00F11DBF" w:rsidRDefault="00CB324A" w:rsidP="00A10B39">
      <w:pPr>
        <w:spacing w:before="120" w:after="120" w:line="360" w:lineRule="auto"/>
        <w:jc w:val="both"/>
        <w:rPr>
          <w:rFonts w:ascii="Calibri Light" w:hAnsi="Calibri Light" w:cs="Calibri Light"/>
          <w:sz w:val="24"/>
          <w:szCs w:val="24"/>
        </w:rPr>
      </w:pPr>
      <w:r w:rsidRPr="00F11DBF">
        <w:rPr>
          <w:rFonts w:ascii="Calibri Light" w:hAnsi="Calibri Light" w:cs="Calibri Light"/>
          <w:sz w:val="24"/>
          <w:szCs w:val="24"/>
        </w:rPr>
        <w:t>NAZWA(firma)WYKONAWCY</w:t>
      </w:r>
      <w:r w:rsidRPr="00F11DBF">
        <w:rPr>
          <w:rFonts w:ascii="Calibri Light" w:hAnsi="Calibri Light" w:cs="Calibri Light"/>
          <w:sz w:val="24"/>
          <w:szCs w:val="24"/>
          <w:vertAlign w:val="superscript"/>
        </w:rPr>
        <w:t>*</w:t>
      </w:r>
      <w:r w:rsidRPr="00F11DBF">
        <w:rPr>
          <w:rFonts w:ascii="Calibri Light" w:hAnsi="Calibri Light" w:cs="Calibri Light"/>
          <w:sz w:val="24"/>
          <w:szCs w:val="24"/>
        </w:rPr>
        <w:t>..................................................................................................</w:t>
      </w:r>
    </w:p>
    <w:p w14:paraId="2EF23F1B" w14:textId="409431C1" w:rsidR="00CB324A" w:rsidRPr="00F11DBF" w:rsidRDefault="00CB324A" w:rsidP="00A10B39">
      <w:pPr>
        <w:spacing w:before="120" w:after="120" w:line="360" w:lineRule="auto"/>
        <w:jc w:val="both"/>
        <w:rPr>
          <w:rFonts w:ascii="Calibri Light" w:hAnsi="Calibri Light" w:cs="Calibri Light"/>
          <w:sz w:val="24"/>
          <w:szCs w:val="24"/>
        </w:rPr>
      </w:pPr>
      <w:r w:rsidRPr="00F11DBF">
        <w:rPr>
          <w:rFonts w:ascii="Calibri Light" w:hAnsi="Calibri Light" w:cs="Calibri Light"/>
          <w:sz w:val="24"/>
          <w:szCs w:val="24"/>
        </w:rPr>
        <w:t>……………………………………………………………………………………………………………………………………………</w:t>
      </w:r>
    </w:p>
    <w:p w14:paraId="1E6BB432" w14:textId="31B67CA1" w:rsidR="00CB324A" w:rsidRPr="00F11DBF" w:rsidRDefault="00CB324A" w:rsidP="00A10B39">
      <w:pPr>
        <w:spacing w:before="120" w:after="120" w:line="360" w:lineRule="auto"/>
        <w:jc w:val="both"/>
        <w:rPr>
          <w:rFonts w:ascii="Calibri Light" w:hAnsi="Calibri Light" w:cs="Calibri Light"/>
          <w:sz w:val="24"/>
          <w:szCs w:val="24"/>
        </w:rPr>
      </w:pPr>
      <w:r w:rsidRPr="00F11DBF">
        <w:rPr>
          <w:rFonts w:ascii="Calibri Light" w:hAnsi="Calibri Light" w:cs="Calibri Light"/>
          <w:sz w:val="24"/>
          <w:szCs w:val="24"/>
        </w:rPr>
        <w:t>ADRES…....................................................................................................................................</w:t>
      </w:r>
    </w:p>
    <w:p w14:paraId="24EC9D49" w14:textId="6CCB0D72" w:rsidR="00CB324A" w:rsidRDefault="00CB324A" w:rsidP="00A10B39">
      <w:pPr>
        <w:spacing w:before="120" w:after="120" w:line="360" w:lineRule="auto"/>
        <w:jc w:val="both"/>
        <w:rPr>
          <w:rFonts w:ascii="Calibri Light" w:hAnsi="Calibri Light" w:cs="Calibri Light"/>
          <w:sz w:val="24"/>
          <w:szCs w:val="24"/>
        </w:rPr>
      </w:pPr>
      <w:r w:rsidRPr="00F11DBF">
        <w:rPr>
          <w:rFonts w:ascii="Calibri Light" w:hAnsi="Calibri Light" w:cs="Calibri Light"/>
          <w:sz w:val="24"/>
          <w:szCs w:val="24"/>
        </w:rPr>
        <w:t>.................................................................................................................................................</w:t>
      </w:r>
    </w:p>
    <w:p w14:paraId="44CFBA76" w14:textId="77777777" w:rsidR="006C5D04" w:rsidRPr="00F11DBF" w:rsidRDefault="006C5D04" w:rsidP="00A10B39">
      <w:pPr>
        <w:spacing w:before="120" w:after="120" w:line="360" w:lineRule="auto"/>
        <w:jc w:val="both"/>
        <w:rPr>
          <w:rFonts w:ascii="Calibri Light" w:hAnsi="Calibri Light" w:cs="Calibri Light"/>
          <w:sz w:val="24"/>
          <w:szCs w:val="24"/>
        </w:rPr>
      </w:pPr>
    </w:p>
    <w:tbl>
      <w:tblPr>
        <w:tblStyle w:val="Tabela-Siatka"/>
        <w:tblW w:w="0" w:type="auto"/>
        <w:tblLook w:val="04A0" w:firstRow="1" w:lastRow="0" w:firstColumn="1" w:lastColumn="0" w:noHBand="0" w:noVBand="1"/>
      </w:tblPr>
      <w:tblGrid>
        <w:gridCol w:w="4412"/>
        <w:gridCol w:w="4395"/>
      </w:tblGrid>
      <w:tr w:rsidR="00CB324A" w:rsidRPr="00F11DBF" w14:paraId="3A483C7C" w14:textId="77777777" w:rsidTr="00352BE9">
        <w:trPr>
          <w:trHeight w:val="545"/>
        </w:trPr>
        <w:tc>
          <w:tcPr>
            <w:tcW w:w="8807" w:type="dxa"/>
            <w:gridSpan w:val="2"/>
          </w:tcPr>
          <w:p w14:paraId="477A4F7D" w14:textId="3FE86701" w:rsidR="00CB324A" w:rsidRPr="00F11DBF" w:rsidRDefault="00CB324A" w:rsidP="00352BE9">
            <w:pPr>
              <w:shd w:val="clear" w:color="auto" w:fill="FFFFFF" w:themeFill="background1"/>
              <w:spacing w:line="23" w:lineRule="atLeast"/>
              <w:jc w:val="both"/>
              <w:rPr>
                <w:rFonts w:ascii="Calibri Light" w:hAnsi="Calibri Light" w:cs="Calibri Light"/>
                <w:b/>
                <w:i/>
                <w:sz w:val="18"/>
                <w:szCs w:val="18"/>
              </w:rPr>
            </w:pPr>
            <w:r w:rsidRPr="00F11DBF">
              <w:rPr>
                <w:rFonts w:ascii="Calibri Light" w:hAnsi="Calibri Light" w:cs="Calibri Light"/>
                <w:b/>
                <w:i/>
                <w:sz w:val="18"/>
                <w:szCs w:val="18"/>
              </w:rPr>
              <w:t xml:space="preserve">Dane (telefon, faks, e-mail) podaję dobrowolnie, w celu usprawnienia kontaktu z Urzędem Miejskim w Skoczowie </w:t>
            </w:r>
            <w:r w:rsidRPr="00F11DBF">
              <w:rPr>
                <w:rFonts w:ascii="Calibri Light" w:hAnsi="Calibri Light" w:cs="Calibri Light"/>
                <w:b/>
                <w:i/>
                <w:sz w:val="18"/>
                <w:szCs w:val="18"/>
              </w:rPr>
              <w:br/>
              <w:t>w zakresie prowadzonego postępowania</w:t>
            </w:r>
          </w:p>
        </w:tc>
      </w:tr>
      <w:tr w:rsidR="00CB324A" w:rsidRPr="00F11DBF" w14:paraId="61C5047A" w14:textId="77777777" w:rsidTr="00352BE9">
        <w:trPr>
          <w:trHeight w:val="668"/>
        </w:trPr>
        <w:tc>
          <w:tcPr>
            <w:tcW w:w="4412" w:type="dxa"/>
          </w:tcPr>
          <w:p w14:paraId="0045453B" w14:textId="77777777" w:rsidR="00CB324A" w:rsidRPr="00F11DBF" w:rsidRDefault="00CB324A" w:rsidP="00E375BD">
            <w:pPr>
              <w:spacing w:line="23" w:lineRule="atLeast"/>
              <w:jc w:val="both"/>
              <w:rPr>
                <w:rFonts w:ascii="Calibri Light" w:hAnsi="Calibri Light" w:cs="Calibri Light"/>
                <w:sz w:val="24"/>
                <w:szCs w:val="24"/>
              </w:rPr>
            </w:pPr>
            <w:r w:rsidRPr="00F11DBF">
              <w:rPr>
                <w:rFonts w:ascii="Calibri Light" w:hAnsi="Calibri Light" w:cs="Calibri Light"/>
                <w:sz w:val="24"/>
                <w:szCs w:val="24"/>
              </w:rPr>
              <w:t>REGON:</w:t>
            </w:r>
          </w:p>
          <w:p w14:paraId="7C7D9649" w14:textId="77777777" w:rsidR="00CB324A" w:rsidRPr="00F11DBF" w:rsidRDefault="00CB324A" w:rsidP="00352BE9">
            <w:pPr>
              <w:spacing w:line="23" w:lineRule="atLeast"/>
              <w:jc w:val="both"/>
              <w:rPr>
                <w:rFonts w:ascii="Calibri Light" w:hAnsi="Calibri Light" w:cs="Calibri Light"/>
                <w:b/>
                <w:sz w:val="24"/>
                <w:szCs w:val="24"/>
              </w:rPr>
            </w:pPr>
            <w:r w:rsidRPr="00F11DBF">
              <w:rPr>
                <w:rFonts w:ascii="Calibri Light" w:hAnsi="Calibri Light" w:cs="Calibri Light"/>
                <w:sz w:val="24"/>
                <w:szCs w:val="24"/>
              </w:rPr>
              <w:t>NIP:</w:t>
            </w:r>
          </w:p>
        </w:tc>
        <w:tc>
          <w:tcPr>
            <w:tcW w:w="4395" w:type="dxa"/>
          </w:tcPr>
          <w:p w14:paraId="78FB7504" w14:textId="77777777" w:rsidR="00CB324A" w:rsidRPr="00F11DBF" w:rsidRDefault="00CB324A" w:rsidP="00E375BD">
            <w:pPr>
              <w:spacing w:line="23" w:lineRule="atLeast"/>
              <w:jc w:val="both"/>
              <w:rPr>
                <w:rFonts w:ascii="Calibri Light" w:hAnsi="Calibri Light" w:cs="Calibri Light"/>
                <w:b/>
                <w:sz w:val="24"/>
                <w:szCs w:val="24"/>
              </w:rPr>
            </w:pPr>
            <w:r w:rsidRPr="00F11DBF">
              <w:rPr>
                <w:rFonts w:ascii="Calibri Light" w:hAnsi="Calibri Light" w:cs="Calibri Light"/>
                <w:sz w:val="24"/>
                <w:szCs w:val="24"/>
              </w:rPr>
              <w:t>tel.:</w:t>
            </w:r>
          </w:p>
        </w:tc>
      </w:tr>
      <w:tr w:rsidR="00CB324A" w:rsidRPr="00F11DBF" w14:paraId="325BAEC1" w14:textId="77777777" w:rsidTr="00352BE9">
        <w:trPr>
          <w:trHeight w:val="537"/>
        </w:trPr>
        <w:tc>
          <w:tcPr>
            <w:tcW w:w="4412" w:type="dxa"/>
          </w:tcPr>
          <w:p w14:paraId="5E49970F" w14:textId="77777777" w:rsidR="00CB324A" w:rsidRPr="00F11DBF" w:rsidRDefault="00CB324A" w:rsidP="00E375BD">
            <w:pPr>
              <w:spacing w:line="23" w:lineRule="atLeast"/>
              <w:jc w:val="both"/>
              <w:rPr>
                <w:rFonts w:ascii="Calibri Light" w:hAnsi="Calibri Light" w:cs="Calibri Light"/>
                <w:bCs/>
                <w:sz w:val="24"/>
                <w:szCs w:val="24"/>
              </w:rPr>
            </w:pPr>
            <w:r w:rsidRPr="00F11DBF">
              <w:rPr>
                <w:rFonts w:ascii="Calibri Light" w:hAnsi="Calibri Light" w:cs="Calibri Light"/>
                <w:bCs/>
                <w:sz w:val="24"/>
                <w:szCs w:val="24"/>
              </w:rPr>
              <w:t xml:space="preserve">Faks: </w:t>
            </w:r>
          </w:p>
        </w:tc>
        <w:tc>
          <w:tcPr>
            <w:tcW w:w="4395" w:type="dxa"/>
          </w:tcPr>
          <w:p w14:paraId="4834F304" w14:textId="77777777" w:rsidR="00CB324A" w:rsidRPr="00F11DBF" w:rsidRDefault="00CB324A" w:rsidP="00E375BD">
            <w:pPr>
              <w:spacing w:line="23" w:lineRule="atLeast"/>
              <w:jc w:val="both"/>
              <w:rPr>
                <w:rFonts w:ascii="Calibri Light" w:hAnsi="Calibri Light" w:cs="Calibri Light"/>
                <w:b/>
                <w:sz w:val="24"/>
                <w:szCs w:val="24"/>
              </w:rPr>
            </w:pPr>
            <w:r w:rsidRPr="00F11DBF">
              <w:rPr>
                <w:rFonts w:ascii="Calibri Light" w:hAnsi="Calibri Light" w:cs="Calibri Light"/>
                <w:bCs/>
                <w:sz w:val="24"/>
                <w:szCs w:val="24"/>
              </w:rPr>
              <w:t>e-mail:</w:t>
            </w:r>
          </w:p>
        </w:tc>
      </w:tr>
    </w:tbl>
    <w:p w14:paraId="024BF4D7" w14:textId="77777777" w:rsidR="00CB324A" w:rsidRPr="00F11DBF" w:rsidRDefault="00CB324A" w:rsidP="00E375BD">
      <w:pPr>
        <w:pStyle w:val="Tekstprzypisudolnego"/>
        <w:spacing w:line="23" w:lineRule="atLeast"/>
        <w:jc w:val="both"/>
        <w:rPr>
          <w:rFonts w:ascii="Calibri Light" w:hAnsi="Calibri Light" w:cs="Calibri Light"/>
          <w:sz w:val="18"/>
          <w:szCs w:val="18"/>
        </w:rPr>
      </w:pPr>
      <w:r w:rsidRPr="00F11DBF">
        <w:rPr>
          <w:rFonts w:ascii="Calibri Light" w:hAnsi="Calibri Light" w:cs="Calibri Light"/>
          <w:sz w:val="24"/>
          <w:szCs w:val="24"/>
          <w:vertAlign w:val="superscript"/>
        </w:rPr>
        <w:t>*</w:t>
      </w:r>
      <w:r w:rsidRPr="00F11DBF">
        <w:rPr>
          <w:rFonts w:ascii="Calibri Light" w:hAnsi="Calibri Light" w:cs="Calibri Light"/>
          <w:sz w:val="18"/>
          <w:szCs w:val="18"/>
        </w:rPr>
        <w:t>w przypadku Wykonawców składających ofertę wspólną należy wskazać wszystkich Wykonawców występujących wspólnie lub zaznaczyć, iż wskazany podmiot (Pełnomocnik/Lider) występuje w imieniu wszystkich podmiotów składających ofertę wspólną.</w:t>
      </w:r>
    </w:p>
    <w:p w14:paraId="65BA00F5" w14:textId="77777777" w:rsidR="003C2CB1" w:rsidRDefault="003C2CB1" w:rsidP="003C2CB1">
      <w:pPr>
        <w:tabs>
          <w:tab w:val="center" w:pos="6840"/>
        </w:tabs>
        <w:rPr>
          <w:rFonts w:ascii="Calibri" w:hAnsi="Calibri"/>
          <w:bCs/>
          <w:sz w:val="22"/>
          <w:szCs w:val="22"/>
          <w:u w:val="single"/>
        </w:rPr>
      </w:pPr>
    </w:p>
    <w:p w14:paraId="2C965E3E" w14:textId="03D03626" w:rsidR="003C2CB1" w:rsidRPr="00146E9C" w:rsidRDefault="003C2CB1" w:rsidP="003C2CB1">
      <w:pPr>
        <w:tabs>
          <w:tab w:val="center" w:pos="6840"/>
        </w:tabs>
        <w:rPr>
          <w:rFonts w:ascii="Calibri" w:hAnsi="Calibri"/>
          <w:bCs/>
          <w:sz w:val="22"/>
          <w:szCs w:val="22"/>
        </w:rPr>
      </w:pPr>
      <w:r w:rsidRPr="00146E9C">
        <w:rPr>
          <w:rFonts w:ascii="Calibri" w:hAnsi="Calibri"/>
          <w:bCs/>
          <w:sz w:val="22"/>
          <w:szCs w:val="22"/>
          <w:u w:val="single"/>
        </w:rPr>
        <w:t>UWAGA:</w:t>
      </w:r>
      <w:r w:rsidRPr="00146E9C">
        <w:rPr>
          <w:rFonts w:ascii="Calibri" w:hAnsi="Calibri"/>
          <w:bCs/>
          <w:sz w:val="22"/>
          <w:szCs w:val="22"/>
        </w:rPr>
        <w:t xml:space="preserve"> </w:t>
      </w:r>
    </w:p>
    <w:p w14:paraId="1FAA3828" w14:textId="77777777" w:rsidR="003C2CB1" w:rsidRPr="00497A27" w:rsidRDefault="003C2CB1" w:rsidP="003C2CB1">
      <w:pPr>
        <w:jc w:val="both"/>
        <w:rPr>
          <w:rFonts w:ascii="Calibri" w:hAnsi="Calibri" w:cs="Arial"/>
          <w:sz w:val="22"/>
          <w:szCs w:val="22"/>
          <w:u w:val="single"/>
          <w:lang w:eastAsia="zh-CN"/>
        </w:rPr>
      </w:pPr>
      <w:r w:rsidRPr="00146E9C">
        <w:rPr>
          <w:rFonts w:ascii="Calibri" w:hAnsi="Calibri"/>
          <w:bCs/>
          <w:sz w:val="22"/>
          <w:szCs w:val="22"/>
        </w:rPr>
        <w:t>Należy wycenić wszystkie elementy tabeli formularza dla części na którą Wykonawca ofertę przedstawia. Pozostawienie którejkolwiek z rubryk wolnej spowoduje, że oferta będzie nieważna.</w:t>
      </w:r>
    </w:p>
    <w:p w14:paraId="260D7648" w14:textId="77777777" w:rsidR="009F2B2F" w:rsidRPr="00F11DBF" w:rsidRDefault="009F2B2F" w:rsidP="00E375BD">
      <w:pPr>
        <w:spacing w:line="23" w:lineRule="atLeast"/>
        <w:ind w:right="-1"/>
        <w:jc w:val="both"/>
        <w:rPr>
          <w:rFonts w:ascii="Calibri Light" w:hAnsi="Calibri Light" w:cs="Calibri Light"/>
          <w:sz w:val="24"/>
          <w:szCs w:val="24"/>
        </w:rPr>
      </w:pPr>
    </w:p>
    <w:p w14:paraId="36FC7D99" w14:textId="5C8644E2" w:rsidR="00CB324A" w:rsidRPr="00F11DBF" w:rsidRDefault="00CB324A" w:rsidP="00E375BD">
      <w:pPr>
        <w:spacing w:line="23" w:lineRule="atLeast"/>
        <w:ind w:right="-1"/>
        <w:jc w:val="both"/>
        <w:rPr>
          <w:rFonts w:ascii="Calibri Light" w:hAnsi="Calibri Light" w:cs="Calibri Light"/>
          <w:sz w:val="24"/>
          <w:szCs w:val="24"/>
        </w:rPr>
      </w:pPr>
      <w:r w:rsidRPr="00F11DBF">
        <w:rPr>
          <w:rFonts w:ascii="Calibri Light" w:hAnsi="Calibri Light" w:cs="Calibri Light"/>
          <w:sz w:val="24"/>
          <w:szCs w:val="24"/>
        </w:rPr>
        <w:t>Oświadczam/y, że:</w:t>
      </w:r>
    </w:p>
    <w:p w14:paraId="0F6B37D8" w14:textId="64254C28" w:rsidR="00CB324A" w:rsidRPr="00F11DBF" w:rsidRDefault="00B3645D" w:rsidP="00352BE9">
      <w:pPr>
        <w:spacing w:before="120" w:after="60" w:line="23" w:lineRule="atLeast"/>
        <w:jc w:val="both"/>
        <w:rPr>
          <w:rFonts w:ascii="Calibri Light" w:hAnsi="Calibri Light" w:cs="Calibri Light"/>
          <w:b/>
          <w:sz w:val="26"/>
          <w:szCs w:val="26"/>
          <w:u w:val="single"/>
        </w:rPr>
      </w:pPr>
      <w:r w:rsidRPr="00F11DBF">
        <w:rPr>
          <w:rFonts w:ascii="Calibri Light" w:hAnsi="Calibri Light" w:cs="Calibri Light"/>
          <w:b/>
          <w:sz w:val="26"/>
          <w:szCs w:val="26"/>
          <w:u w:val="single"/>
        </w:rPr>
        <w:t>Dla części 1</w:t>
      </w:r>
    </w:p>
    <w:p w14:paraId="78FEB924" w14:textId="77777777" w:rsidR="00CB324A" w:rsidRPr="00F11DBF" w:rsidRDefault="00CB324A" w:rsidP="009F2B2F">
      <w:pPr>
        <w:tabs>
          <w:tab w:val="left" w:pos="0"/>
          <w:tab w:val="left" w:pos="284"/>
          <w:tab w:val="left" w:pos="3612"/>
          <w:tab w:val="left" w:pos="8279"/>
          <w:tab w:val="left" w:pos="8704"/>
        </w:tabs>
        <w:spacing w:line="23" w:lineRule="atLeast"/>
        <w:ind w:left="300" w:hanging="300"/>
        <w:jc w:val="both"/>
        <w:rPr>
          <w:rFonts w:ascii="Calibri Light" w:hAnsi="Calibri Light" w:cs="Calibri Light"/>
          <w:sz w:val="24"/>
          <w:szCs w:val="24"/>
        </w:rPr>
      </w:pPr>
      <w:r w:rsidRPr="00F11DBF">
        <w:rPr>
          <w:rFonts w:ascii="Calibri Light" w:hAnsi="Calibri Light" w:cs="Calibri Light"/>
          <w:b/>
          <w:sz w:val="24"/>
          <w:szCs w:val="24"/>
        </w:rPr>
        <w:t>1.</w:t>
      </w:r>
      <w:r w:rsidRPr="00F11DBF">
        <w:rPr>
          <w:rFonts w:ascii="Calibri Light" w:hAnsi="Calibri Light" w:cs="Calibri Light"/>
          <w:sz w:val="24"/>
          <w:szCs w:val="24"/>
        </w:rPr>
        <w:t xml:space="preserve"> Oferuję/Oferujemy </w:t>
      </w:r>
      <w:r w:rsidRPr="00F11DBF">
        <w:rPr>
          <w:rFonts w:ascii="Calibri Light" w:hAnsi="Calibri Light" w:cs="Calibri Light"/>
          <w:b/>
          <w:bCs/>
          <w:sz w:val="24"/>
          <w:szCs w:val="24"/>
        </w:rPr>
        <w:t>wykonanie</w:t>
      </w:r>
      <w:r w:rsidRPr="00F11DBF">
        <w:rPr>
          <w:rFonts w:ascii="Calibri Light" w:hAnsi="Calibri Light" w:cs="Calibri Light"/>
          <w:sz w:val="24"/>
          <w:szCs w:val="24"/>
        </w:rPr>
        <w:t xml:space="preserve"> </w:t>
      </w:r>
      <w:r w:rsidRPr="00F11DBF">
        <w:rPr>
          <w:rFonts w:ascii="Calibri Light" w:hAnsi="Calibri Light" w:cs="Calibri Light"/>
          <w:b/>
          <w:bCs/>
          <w:sz w:val="24"/>
          <w:szCs w:val="24"/>
        </w:rPr>
        <w:t xml:space="preserve">przedmiotu zamówienia </w:t>
      </w:r>
      <w:r w:rsidRPr="00F11DBF">
        <w:rPr>
          <w:rFonts w:ascii="Calibri Light" w:hAnsi="Calibri Light" w:cs="Calibri Light"/>
          <w:sz w:val="24"/>
          <w:szCs w:val="24"/>
        </w:rPr>
        <w:t>na następujących zasadach:</w:t>
      </w:r>
    </w:p>
    <w:p w14:paraId="5F118E37" w14:textId="77777777" w:rsidR="00CB324A" w:rsidRPr="00F11DBF" w:rsidRDefault="00CB324A" w:rsidP="009F2B2F">
      <w:pPr>
        <w:spacing w:before="120" w:line="23" w:lineRule="atLeast"/>
        <w:jc w:val="both"/>
        <w:rPr>
          <w:rFonts w:ascii="Calibri Light" w:hAnsi="Calibri Light" w:cs="Calibri Light"/>
          <w:sz w:val="24"/>
          <w:szCs w:val="24"/>
        </w:rPr>
      </w:pPr>
      <w:r w:rsidRPr="00F11DBF">
        <w:rPr>
          <w:rFonts w:ascii="Calibri Light" w:hAnsi="Calibri Light" w:cs="Calibri Light"/>
          <w:sz w:val="24"/>
          <w:szCs w:val="24"/>
        </w:rPr>
        <w:t xml:space="preserve">cena brutto:.......................................................... zł (podana cyfrowo) </w:t>
      </w:r>
    </w:p>
    <w:p w14:paraId="3F89C2CD" w14:textId="434C774C" w:rsidR="00CB324A" w:rsidRDefault="00CB324A" w:rsidP="009F2B2F">
      <w:pPr>
        <w:pStyle w:val="Tekstpodstawowywcity"/>
        <w:spacing w:before="120" w:after="0" w:line="23" w:lineRule="atLeast"/>
        <w:ind w:left="0"/>
        <w:rPr>
          <w:rFonts w:ascii="Calibri Light" w:hAnsi="Calibri Light" w:cs="Calibri Light"/>
          <w:i/>
          <w:color w:val="000000"/>
          <w:sz w:val="24"/>
          <w:szCs w:val="24"/>
        </w:rPr>
      </w:pPr>
      <w:r w:rsidRPr="00F11DBF">
        <w:rPr>
          <w:rFonts w:ascii="Calibri Light" w:hAnsi="Calibri Light" w:cs="Calibri Light"/>
          <w:sz w:val="24"/>
          <w:szCs w:val="24"/>
        </w:rPr>
        <w:t xml:space="preserve">w tym podatek VAT w wysokości </w:t>
      </w:r>
      <w:r w:rsidRPr="00F11DBF">
        <w:rPr>
          <w:rFonts w:ascii="Calibri Light" w:hAnsi="Calibri Light" w:cs="Calibri Light"/>
          <w:color w:val="000000"/>
          <w:sz w:val="24"/>
          <w:szCs w:val="24"/>
        </w:rPr>
        <w:t>………..%</w:t>
      </w:r>
      <w:r w:rsidRPr="00F11DBF">
        <w:rPr>
          <w:rFonts w:ascii="Calibri Light" w:hAnsi="Calibri Light" w:cs="Calibri Light"/>
          <w:i/>
          <w:color w:val="000000"/>
          <w:sz w:val="24"/>
          <w:szCs w:val="24"/>
        </w:rPr>
        <w:t xml:space="preserve">  </w:t>
      </w:r>
    </w:p>
    <w:p w14:paraId="6789887B" w14:textId="77777777" w:rsidR="003C2CB1" w:rsidRPr="00F11DBF" w:rsidRDefault="003C2CB1" w:rsidP="009F2B2F">
      <w:pPr>
        <w:pStyle w:val="Tekstpodstawowywcity"/>
        <w:spacing w:before="120" w:after="0" w:line="23" w:lineRule="atLeast"/>
        <w:ind w:left="0"/>
        <w:rPr>
          <w:rFonts w:ascii="Calibri Light" w:hAnsi="Calibri Light" w:cs="Calibri Light"/>
          <w:i/>
          <w:color w:val="000000"/>
          <w:sz w:val="24"/>
          <w:szCs w:val="24"/>
        </w:rPr>
      </w:pPr>
    </w:p>
    <w:tbl>
      <w:tblPr>
        <w:tblW w:w="9639" w:type="dxa"/>
        <w:tblInd w:w="108" w:type="dxa"/>
        <w:tblLayout w:type="fixed"/>
        <w:tblLook w:val="0000" w:firstRow="0" w:lastRow="0" w:firstColumn="0" w:lastColumn="0" w:noHBand="0" w:noVBand="0"/>
      </w:tblPr>
      <w:tblGrid>
        <w:gridCol w:w="539"/>
        <w:gridCol w:w="1871"/>
        <w:gridCol w:w="1276"/>
        <w:gridCol w:w="1701"/>
        <w:gridCol w:w="1843"/>
        <w:gridCol w:w="2409"/>
      </w:tblGrid>
      <w:tr w:rsidR="003C2CB1" w:rsidRPr="00146E9C" w14:paraId="22FAC1C6" w14:textId="77777777" w:rsidTr="006C5D04">
        <w:tc>
          <w:tcPr>
            <w:tcW w:w="539" w:type="dxa"/>
            <w:tcBorders>
              <w:top w:val="single" w:sz="4" w:space="0" w:color="000000"/>
              <w:left w:val="single" w:sz="4" w:space="0" w:color="000000"/>
              <w:bottom w:val="single" w:sz="4" w:space="0" w:color="000000"/>
            </w:tcBorders>
            <w:vAlign w:val="center"/>
          </w:tcPr>
          <w:p w14:paraId="5390C621" w14:textId="77777777" w:rsidR="003C2CB1" w:rsidRPr="006C5D04" w:rsidRDefault="003C2CB1" w:rsidP="006C5D04">
            <w:pPr>
              <w:snapToGrid w:val="0"/>
              <w:jc w:val="center"/>
              <w:rPr>
                <w:rFonts w:ascii="Calibri Light" w:hAnsi="Calibri Light" w:cs="Calibri Light"/>
                <w:b/>
                <w:sz w:val="22"/>
                <w:szCs w:val="22"/>
              </w:rPr>
            </w:pPr>
            <w:r w:rsidRPr="006C5D04">
              <w:rPr>
                <w:rFonts w:ascii="Calibri Light" w:hAnsi="Calibri Light" w:cs="Calibri Light"/>
                <w:i/>
                <w:color w:val="000000"/>
                <w:sz w:val="22"/>
                <w:szCs w:val="22"/>
                <w:lang w:eastAsia="zh-CN"/>
              </w:rPr>
              <w:lastRenderedPageBreak/>
              <w:t xml:space="preserve">   </w:t>
            </w:r>
            <w:r w:rsidRPr="006C5D04">
              <w:rPr>
                <w:rFonts w:ascii="Calibri Light" w:hAnsi="Calibri Light" w:cs="Calibri Light"/>
                <w:b/>
                <w:sz w:val="22"/>
                <w:szCs w:val="22"/>
              </w:rPr>
              <w:t>Lp.</w:t>
            </w:r>
          </w:p>
        </w:tc>
        <w:tc>
          <w:tcPr>
            <w:tcW w:w="1871" w:type="dxa"/>
            <w:tcBorders>
              <w:top w:val="single" w:sz="4" w:space="0" w:color="000000"/>
              <w:left w:val="single" w:sz="4" w:space="0" w:color="000000"/>
              <w:bottom w:val="single" w:sz="4" w:space="0" w:color="000000"/>
            </w:tcBorders>
            <w:vAlign w:val="center"/>
          </w:tcPr>
          <w:p w14:paraId="740DB3FB" w14:textId="77777777" w:rsidR="003C2CB1" w:rsidRPr="006C5D04" w:rsidRDefault="003C2CB1" w:rsidP="006C5D04">
            <w:pPr>
              <w:snapToGrid w:val="0"/>
              <w:jc w:val="center"/>
              <w:rPr>
                <w:rFonts w:ascii="Calibri Light" w:eastAsia="Arial" w:hAnsi="Calibri Light" w:cs="Calibri Light"/>
                <w:b/>
                <w:sz w:val="22"/>
                <w:szCs w:val="22"/>
              </w:rPr>
            </w:pPr>
            <w:r w:rsidRPr="006C5D04">
              <w:rPr>
                <w:rFonts w:ascii="Calibri Light" w:eastAsia="Arial" w:hAnsi="Calibri Light" w:cs="Calibri Light"/>
                <w:b/>
                <w:sz w:val="22"/>
                <w:szCs w:val="22"/>
              </w:rPr>
              <w:t>Nazwa</w:t>
            </w:r>
          </w:p>
        </w:tc>
        <w:tc>
          <w:tcPr>
            <w:tcW w:w="1276" w:type="dxa"/>
            <w:tcBorders>
              <w:top w:val="single" w:sz="4" w:space="0" w:color="000000"/>
              <w:left w:val="single" w:sz="4" w:space="0" w:color="000000"/>
              <w:bottom w:val="single" w:sz="4" w:space="0" w:color="000000"/>
            </w:tcBorders>
            <w:vAlign w:val="center"/>
          </w:tcPr>
          <w:p w14:paraId="4CBE95C6" w14:textId="77777777" w:rsidR="003C2CB1" w:rsidRPr="006C5D04" w:rsidRDefault="003C2CB1" w:rsidP="006C5D04">
            <w:pPr>
              <w:snapToGrid w:val="0"/>
              <w:jc w:val="center"/>
              <w:rPr>
                <w:rFonts w:ascii="Calibri Light" w:eastAsia="Arial" w:hAnsi="Calibri Light" w:cs="Calibri Light"/>
                <w:b/>
                <w:sz w:val="22"/>
                <w:szCs w:val="22"/>
              </w:rPr>
            </w:pPr>
            <w:r w:rsidRPr="006C5D04">
              <w:rPr>
                <w:rFonts w:ascii="Calibri Light" w:eastAsia="Arial" w:hAnsi="Calibri Light" w:cs="Calibri Light"/>
                <w:b/>
                <w:sz w:val="22"/>
                <w:szCs w:val="22"/>
              </w:rPr>
              <w:t>Frakcja [mm]</w:t>
            </w:r>
          </w:p>
        </w:tc>
        <w:tc>
          <w:tcPr>
            <w:tcW w:w="1701" w:type="dxa"/>
            <w:tcBorders>
              <w:top w:val="single" w:sz="4" w:space="0" w:color="000000"/>
              <w:left w:val="single" w:sz="4" w:space="0" w:color="000000"/>
              <w:bottom w:val="single" w:sz="4" w:space="0" w:color="000000"/>
            </w:tcBorders>
            <w:vAlign w:val="center"/>
          </w:tcPr>
          <w:p w14:paraId="4684B4DB" w14:textId="77777777" w:rsidR="003C2CB1" w:rsidRPr="006C5D04" w:rsidRDefault="003C2CB1" w:rsidP="006C5D04">
            <w:pPr>
              <w:snapToGrid w:val="0"/>
              <w:jc w:val="center"/>
              <w:rPr>
                <w:rFonts w:ascii="Calibri Light" w:hAnsi="Calibri Light" w:cs="Calibri Light"/>
                <w:b/>
                <w:sz w:val="22"/>
                <w:szCs w:val="22"/>
              </w:rPr>
            </w:pPr>
            <w:r w:rsidRPr="006C5D04">
              <w:rPr>
                <w:rFonts w:ascii="Calibri Light" w:hAnsi="Calibri Light" w:cs="Calibri Light"/>
                <w:b/>
                <w:sz w:val="22"/>
                <w:szCs w:val="22"/>
              </w:rPr>
              <w:t>Przewidywana ilość [Mg]</w:t>
            </w:r>
          </w:p>
        </w:tc>
        <w:tc>
          <w:tcPr>
            <w:tcW w:w="1843" w:type="dxa"/>
            <w:tcBorders>
              <w:top w:val="single" w:sz="4" w:space="0" w:color="000000"/>
              <w:left w:val="single" w:sz="4" w:space="0" w:color="000000"/>
              <w:bottom w:val="single" w:sz="4" w:space="0" w:color="000000"/>
            </w:tcBorders>
            <w:vAlign w:val="center"/>
          </w:tcPr>
          <w:p w14:paraId="6C1B0CEC" w14:textId="77777777" w:rsidR="003C2CB1" w:rsidRPr="006C5D04" w:rsidRDefault="003C2CB1" w:rsidP="006C5D04">
            <w:pPr>
              <w:snapToGrid w:val="0"/>
              <w:jc w:val="center"/>
              <w:rPr>
                <w:rFonts w:ascii="Calibri Light" w:hAnsi="Calibri Light" w:cs="Calibri Light"/>
                <w:b/>
                <w:sz w:val="22"/>
                <w:szCs w:val="22"/>
              </w:rPr>
            </w:pPr>
            <w:r w:rsidRPr="006C5D04">
              <w:rPr>
                <w:rFonts w:ascii="Calibri Light" w:hAnsi="Calibri Light" w:cs="Calibri Light"/>
                <w:b/>
                <w:sz w:val="22"/>
                <w:szCs w:val="22"/>
              </w:rPr>
              <w:t>Cena jednostkowa brutto [zł/Mg]</w:t>
            </w:r>
          </w:p>
        </w:tc>
        <w:tc>
          <w:tcPr>
            <w:tcW w:w="2409" w:type="dxa"/>
            <w:tcBorders>
              <w:top w:val="single" w:sz="4" w:space="0" w:color="000000"/>
              <w:left w:val="single" w:sz="4" w:space="0" w:color="000000"/>
              <w:bottom w:val="single" w:sz="4" w:space="0" w:color="000000"/>
              <w:right w:val="single" w:sz="4" w:space="0" w:color="auto"/>
            </w:tcBorders>
            <w:vAlign w:val="center"/>
          </w:tcPr>
          <w:p w14:paraId="64CBB1FE" w14:textId="77777777" w:rsidR="003C2CB1" w:rsidRPr="006C5D04" w:rsidRDefault="003C2CB1" w:rsidP="006C5D04">
            <w:pPr>
              <w:snapToGrid w:val="0"/>
              <w:jc w:val="center"/>
              <w:rPr>
                <w:rFonts w:ascii="Calibri Light" w:hAnsi="Calibri Light" w:cs="Calibri Light"/>
                <w:b/>
                <w:sz w:val="22"/>
                <w:szCs w:val="22"/>
              </w:rPr>
            </w:pPr>
            <w:r w:rsidRPr="006C5D04">
              <w:rPr>
                <w:rFonts w:ascii="Calibri Light" w:hAnsi="Calibri Light" w:cs="Calibri Light"/>
                <w:b/>
                <w:sz w:val="22"/>
                <w:szCs w:val="22"/>
              </w:rPr>
              <w:t>Wartość  brutto [zł]</w:t>
            </w:r>
          </w:p>
          <w:p w14:paraId="75784BA4" w14:textId="77777777" w:rsidR="003C2CB1" w:rsidRPr="006C5D04" w:rsidRDefault="003C2CB1" w:rsidP="006C5D04">
            <w:pPr>
              <w:snapToGrid w:val="0"/>
              <w:jc w:val="center"/>
              <w:rPr>
                <w:rFonts w:ascii="Calibri Light" w:hAnsi="Calibri Light" w:cs="Calibri Light"/>
                <w:b/>
                <w:sz w:val="22"/>
                <w:szCs w:val="22"/>
              </w:rPr>
            </w:pPr>
            <w:r w:rsidRPr="006C5D04">
              <w:rPr>
                <w:rFonts w:ascii="Calibri Light" w:hAnsi="Calibri Light" w:cs="Calibri Light"/>
                <w:b/>
                <w:sz w:val="22"/>
                <w:szCs w:val="22"/>
              </w:rPr>
              <w:t>(iloczyn kolumn 4 x 5)</w:t>
            </w:r>
          </w:p>
        </w:tc>
      </w:tr>
      <w:tr w:rsidR="003C2CB1" w:rsidRPr="00146E9C" w14:paraId="7CA8DA44" w14:textId="77777777" w:rsidTr="006C5D04">
        <w:trPr>
          <w:trHeight w:val="169"/>
        </w:trPr>
        <w:tc>
          <w:tcPr>
            <w:tcW w:w="539" w:type="dxa"/>
            <w:tcBorders>
              <w:top w:val="single" w:sz="4" w:space="0" w:color="000000"/>
              <w:left w:val="single" w:sz="4" w:space="0" w:color="000000"/>
              <w:bottom w:val="single" w:sz="4" w:space="0" w:color="000000"/>
            </w:tcBorders>
            <w:vAlign w:val="center"/>
          </w:tcPr>
          <w:p w14:paraId="08E891B0" w14:textId="77777777" w:rsidR="003C2CB1" w:rsidRPr="006C5D04" w:rsidRDefault="003C2CB1" w:rsidP="006C5D04">
            <w:pPr>
              <w:snapToGrid w:val="0"/>
              <w:jc w:val="center"/>
              <w:rPr>
                <w:rFonts w:ascii="Calibri Light" w:hAnsi="Calibri Light" w:cs="Calibri Light"/>
                <w:b/>
                <w:sz w:val="22"/>
                <w:szCs w:val="22"/>
              </w:rPr>
            </w:pPr>
            <w:r w:rsidRPr="006C5D04">
              <w:rPr>
                <w:rFonts w:ascii="Calibri Light" w:hAnsi="Calibri Light" w:cs="Calibri Light"/>
                <w:b/>
                <w:sz w:val="22"/>
                <w:szCs w:val="22"/>
              </w:rPr>
              <w:t>1</w:t>
            </w:r>
          </w:p>
        </w:tc>
        <w:tc>
          <w:tcPr>
            <w:tcW w:w="1871" w:type="dxa"/>
            <w:tcBorders>
              <w:top w:val="single" w:sz="4" w:space="0" w:color="000000"/>
              <w:left w:val="single" w:sz="4" w:space="0" w:color="000000"/>
              <w:bottom w:val="single" w:sz="4" w:space="0" w:color="000000"/>
            </w:tcBorders>
            <w:vAlign w:val="center"/>
          </w:tcPr>
          <w:p w14:paraId="5D29CEB9" w14:textId="77777777" w:rsidR="003C2CB1" w:rsidRPr="006C5D04" w:rsidRDefault="003C2CB1" w:rsidP="006C5D04">
            <w:pPr>
              <w:snapToGrid w:val="0"/>
              <w:jc w:val="center"/>
              <w:rPr>
                <w:rFonts w:ascii="Calibri Light" w:eastAsia="Arial" w:hAnsi="Calibri Light" w:cs="Calibri Light"/>
                <w:b/>
                <w:sz w:val="22"/>
                <w:szCs w:val="22"/>
              </w:rPr>
            </w:pPr>
            <w:r w:rsidRPr="006C5D04">
              <w:rPr>
                <w:rFonts w:ascii="Calibri Light" w:eastAsia="Arial" w:hAnsi="Calibri Light" w:cs="Calibri Light"/>
                <w:b/>
                <w:sz w:val="22"/>
                <w:szCs w:val="22"/>
              </w:rPr>
              <w:t>2</w:t>
            </w:r>
          </w:p>
        </w:tc>
        <w:tc>
          <w:tcPr>
            <w:tcW w:w="1276" w:type="dxa"/>
            <w:tcBorders>
              <w:top w:val="single" w:sz="4" w:space="0" w:color="000000"/>
              <w:left w:val="single" w:sz="4" w:space="0" w:color="000000"/>
              <w:bottom w:val="single" w:sz="4" w:space="0" w:color="000000"/>
            </w:tcBorders>
            <w:vAlign w:val="center"/>
          </w:tcPr>
          <w:p w14:paraId="27EC7B7B" w14:textId="77777777" w:rsidR="003C2CB1" w:rsidRPr="006C5D04" w:rsidRDefault="003C2CB1" w:rsidP="006C5D04">
            <w:pPr>
              <w:snapToGrid w:val="0"/>
              <w:jc w:val="center"/>
              <w:rPr>
                <w:rFonts w:ascii="Calibri Light" w:eastAsia="Arial" w:hAnsi="Calibri Light" w:cs="Calibri Light"/>
                <w:b/>
                <w:sz w:val="22"/>
                <w:szCs w:val="22"/>
              </w:rPr>
            </w:pPr>
            <w:r w:rsidRPr="006C5D04">
              <w:rPr>
                <w:rFonts w:ascii="Calibri Light" w:eastAsia="Arial" w:hAnsi="Calibri Light" w:cs="Calibri Light"/>
                <w:b/>
                <w:sz w:val="22"/>
                <w:szCs w:val="22"/>
              </w:rPr>
              <w:t>3</w:t>
            </w:r>
          </w:p>
        </w:tc>
        <w:tc>
          <w:tcPr>
            <w:tcW w:w="1701" w:type="dxa"/>
            <w:tcBorders>
              <w:top w:val="single" w:sz="4" w:space="0" w:color="000000"/>
              <w:left w:val="single" w:sz="4" w:space="0" w:color="000000"/>
              <w:bottom w:val="single" w:sz="4" w:space="0" w:color="000000"/>
            </w:tcBorders>
            <w:vAlign w:val="center"/>
          </w:tcPr>
          <w:p w14:paraId="3649E338" w14:textId="77777777" w:rsidR="003C2CB1" w:rsidRPr="006C5D04" w:rsidRDefault="003C2CB1" w:rsidP="006C5D04">
            <w:pPr>
              <w:snapToGrid w:val="0"/>
              <w:ind w:left="-108"/>
              <w:jc w:val="center"/>
              <w:rPr>
                <w:rFonts w:ascii="Calibri Light" w:eastAsia="Arial" w:hAnsi="Calibri Light" w:cs="Calibri Light"/>
                <w:b/>
                <w:sz w:val="22"/>
                <w:szCs w:val="22"/>
              </w:rPr>
            </w:pPr>
            <w:r w:rsidRPr="006C5D04">
              <w:rPr>
                <w:rFonts w:ascii="Calibri Light" w:eastAsia="Arial" w:hAnsi="Calibri Light" w:cs="Calibri Light"/>
                <w:b/>
                <w:sz w:val="22"/>
                <w:szCs w:val="22"/>
              </w:rPr>
              <w:t>4</w:t>
            </w:r>
          </w:p>
        </w:tc>
        <w:tc>
          <w:tcPr>
            <w:tcW w:w="1843" w:type="dxa"/>
            <w:tcBorders>
              <w:top w:val="single" w:sz="4" w:space="0" w:color="000000"/>
              <w:left w:val="single" w:sz="4" w:space="0" w:color="000000"/>
              <w:bottom w:val="single" w:sz="4" w:space="0" w:color="000000"/>
            </w:tcBorders>
            <w:vAlign w:val="center"/>
          </w:tcPr>
          <w:p w14:paraId="4B9EA466" w14:textId="77777777" w:rsidR="003C2CB1" w:rsidRPr="006C5D04" w:rsidRDefault="003C2CB1" w:rsidP="006C5D04">
            <w:pPr>
              <w:snapToGrid w:val="0"/>
              <w:jc w:val="center"/>
              <w:rPr>
                <w:rFonts w:ascii="Calibri Light" w:hAnsi="Calibri Light" w:cs="Calibri Light"/>
                <w:b/>
                <w:sz w:val="22"/>
                <w:szCs w:val="22"/>
              </w:rPr>
            </w:pPr>
            <w:r w:rsidRPr="006C5D04">
              <w:rPr>
                <w:rFonts w:ascii="Calibri Light" w:hAnsi="Calibri Light" w:cs="Calibri Light"/>
                <w:b/>
                <w:sz w:val="22"/>
                <w:szCs w:val="22"/>
              </w:rPr>
              <w:t>5</w:t>
            </w:r>
          </w:p>
        </w:tc>
        <w:tc>
          <w:tcPr>
            <w:tcW w:w="2409" w:type="dxa"/>
            <w:tcBorders>
              <w:top w:val="single" w:sz="4" w:space="0" w:color="000000"/>
              <w:left w:val="single" w:sz="4" w:space="0" w:color="000000"/>
              <w:bottom w:val="single" w:sz="4" w:space="0" w:color="000000"/>
              <w:right w:val="single" w:sz="4" w:space="0" w:color="auto"/>
            </w:tcBorders>
            <w:vAlign w:val="center"/>
          </w:tcPr>
          <w:p w14:paraId="2015BAB8" w14:textId="77777777" w:rsidR="003C2CB1" w:rsidRPr="006C5D04" w:rsidRDefault="003C2CB1" w:rsidP="006C5D04">
            <w:pPr>
              <w:snapToGrid w:val="0"/>
              <w:jc w:val="center"/>
              <w:rPr>
                <w:rFonts w:ascii="Calibri Light" w:hAnsi="Calibri Light" w:cs="Calibri Light"/>
                <w:b/>
                <w:sz w:val="22"/>
                <w:szCs w:val="22"/>
              </w:rPr>
            </w:pPr>
            <w:r w:rsidRPr="006C5D04">
              <w:rPr>
                <w:rFonts w:ascii="Calibri Light" w:hAnsi="Calibri Light" w:cs="Calibri Light"/>
                <w:b/>
                <w:sz w:val="22"/>
                <w:szCs w:val="22"/>
              </w:rPr>
              <w:t>6</w:t>
            </w:r>
          </w:p>
        </w:tc>
      </w:tr>
      <w:tr w:rsidR="003C2CB1" w:rsidRPr="00146E9C" w14:paraId="1FC3A181" w14:textId="77777777" w:rsidTr="006C5D04">
        <w:trPr>
          <w:trHeight w:val="570"/>
        </w:trPr>
        <w:tc>
          <w:tcPr>
            <w:tcW w:w="539" w:type="dxa"/>
            <w:tcBorders>
              <w:top w:val="single" w:sz="4" w:space="0" w:color="000000"/>
              <w:left w:val="single" w:sz="4" w:space="0" w:color="000000"/>
              <w:bottom w:val="single" w:sz="4" w:space="0" w:color="000000"/>
            </w:tcBorders>
            <w:vAlign w:val="center"/>
          </w:tcPr>
          <w:p w14:paraId="74CA5018" w14:textId="77777777" w:rsidR="003C2CB1" w:rsidRPr="006C5D04" w:rsidRDefault="003C2CB1" w:rsidP="006C5D04">
            <w:pPr>
              <w:snapToGrid w:val="0"/>
              <w:jc w:val="center"/>
              <w:rPr>
                <w:rFonts w:ascii="Calibri Light" w:hAnsi="Calibri Light" w:cs="Calibri Light"/>
                <w:sz w:val="22"/>
                <w:szCs w:val="22"/>
              </w:rPr>
            </w:pPr>
            <w:r w:rsidRPr="006C5D04">
              <w:rPr>
                <w:rFonts w:ascii="Calibri Light" w:hAnsi="Calibri Light" w:cs="Calibri Light"/>
                <w:sz w:val="22"/>
                <w:szCs w:val="22"/>
              </w:rPr>
              <w:t>1</w:t>
            </w:r>
          </w:p>
        </w:tc>
        <w:tc>
          <w:tcPr>
            <w:tcW w:w="1871" w:type="dxa"/>
            <w:tcBorders>
              <w:top w:val="single" w:sz="4" w:space="0" w:color="000000"/>
              <w:left w:val="single" w:sz="4" w:space="0" w:color="000000"/>
              <w:bottom w:val="single" w:sz="4" w:space="0" w:color="000000"/>
            </w:tcBorders>
            <w:vAlign w:val="center"/>
          </w:tcPr>
          <w:p w14:paraId="106FB06B" w14:textId="77777777" w:rsidR="003C2CB1" w:rsidRPr="006C5D04" w:rsidRDefault="003C2CB1" w:rsidP="006C5D04">
            <w:pPr>
              <w:snapToGrid w:val="0"/>
              <w:jc w:val="center"/>
              <w:rPr>
                <w:rFonts w:ascii="Calibri Light" w:eastAsia="Arial" w:hAnsi="Calibri Light" w:cs="Calibri Light"/>
                <w:sz w:val="22"/>
                <w:szCs w:val="22"/>
              </w:rPr>
            </w:pPr>
            <w:r w:rsidRPr="006C5D04">
              <w:rPr>
                <w:rFonts w:ascii="Calibri Light" w:eastAsia="Arial" w:hAnsi="Calibri Light" w:cs="Calibri Light"/>
                <w:sz w:val="22"/>
                <w:szCs w:val="22"/>
              </w:rPr>
              <w:t>Kliniec</w:t>
            </w:r>
          </w:p>
        </w:tc>
        <w:tc>
          <w:tcPr>
            <w:tcW w:w="1276" w:type="dxa"/>
            <w:tcBorders>
              <w:top w:val="single" w:sz="4" w:space="0" w:color="000000"/>
              <w:left w:val="single" w:sz="4" w:space="0" w:color="000000"/>
              <w:bottom w:val="single" w:sz="4" w:space="0" w:color="000000"/>
            </w:tcBorders>
            <w:vAlign w:val="center"/>
          </w:tcPr>
          <w:p w14:paraId="27CFAA8D" w14:textId="77777777" w:rsidR="003C2CB1" w:rsidRPr="006C5D04" w:rsidRDefault="003C2CB1" w:rsidP="006C5D04">
            <w:pPr>
              <w:snapToGrid w:val="0"/>
              <w:jc w:val="center"/>
              <w:rPr>
                <w:rFonts w:ascii="Calibri Light" w:eastAsia="Arial" w:hAnsi="Calibri Light" w:cs="Calibri Light"/>
                <w:b/>
                <w:sz w:val="22"/>
                <w:szCs w:val="22"/>
              </w:rPr>
            </w:pPr>
            <w:r w:rsidRPr="006C5D04">
              <w:rPr>
                <w:rFonts w:ascii="Calibri Light" w:eastAsia="Arial" w:hAnsi="Calibri Light" w:cs="Calibri Light"/>
                <w:b/>
                <w:sz w:val="22"/>
                <w:szCs w:val="22"/>
              </w:rPr>
              <w:t>6,3 – 20,0</w:t>
            </w:r>
          </w:p>
        </w:tc>
        <w:tc>
          <w:tcPr>
            <w:tcW w:w="1701" w:type="dxa"/>
            <w:tcBorders>
              <w:top w:val="single" w:sz="4" w:space="0" w:color="000000"/>
              <w:left w:val="single" w:sz="4" w:space="0" w:color="000000"/>
              <w:bottom w:val="single" w:sz="4" w:space="0" w:color="000000"/>
            </w:tcBorders>
            <w:vAlign w:val="center"/>
          </w:tcPr>
          <w:p w14:paraId="64CEA71B" w14:textId="1159F28E" w:rsidR="003C2CB1" w:rsidRPr="006C5D04" w:rsidRDefault="003C2CB1" w:rsidP="006C5D04">
            <w:pPr>
              <w:snapToGrid w:val="0"/>
              <w:ind w:left="-108"/>
              <w:jc w:val="center"/>
              <w:rPr>
                <w:rFonts w:ascii="Calibri Light" w:eastAsia="Arial" w:hAnsi="Calibri Light" w:cs="Calibri Light"/>
                <w:sz w:val="22"/>
                <w:szCs w:val="22"/>
              </w:rPr>
            </w:pPr>
            <w:r w:rsidRPr="006C5D04">
              <w:rPr>
                <w:rFonts w:ascii="Calibri Light" w:eastAsia="Arial" w:hAnsi="Calibri Light" w:cs="Calibri Light"/>
                <w:sz w:val="22"/>
                <w:szCs w:val="22"/>
              </w:rPr>
              <w:t>350</w:t>
            </w:r>
          </w:p>
        </w:tc>
        <w:tc>
          <w:tcPr>
            <w:tcW w:w="1843" w:type="dxa"/>
            <w:tcBorders>
              <w:top w:val="single" w:sz="4" w:space="0" w:color="000000"/>
              <w:left w:val="single" w:sz="4" w:space="0" w:color="000000"/>
              <w:bottom w:val="single" w:sz="4" w:space="0" w:color="000000"/>
            </w:tcBorders>
            <w:vAlign w:val="center"/>
          </w:tcPr>
          <w:p w14:paraId="66EDA660" w14:textId="77777777" w:rsidR="003C2CB1" w:rsidRPr="006C5D04" w:rsidRDefault="003C2CB1" w:rsidP="006C5D04">
            <w:pPr>
              <w:snapToGrid w:val="0"/>
              <w:jc w:val="center"/>
              <w:rPr>
                <w:rFonts w:ascii="Calibri Light" w:hAnsi="Calibri Light" w:cs="Calibri Light"/>
                <w:sz w:val="22"/>
                <w:szCs w:val="22"/>
              </w:rPr>
            </w:pPr>
          </w:p>
        </w:tc>
        <w:tc>
          <w:tcPr>
            <w:tcW w:w="2409" w:type="dxa"/>
            <w:tcBorders>
              <w:top w:val="single" w:sz="4" w:space="0" w:color="000000"/>
              <w:left w:val="single" w:sz="4" w:space="0" w:color="000000"/>
              <w:bottom w:val="single" w:sz="4" w:space="0" w:color="000000"/>
              <w:right w:val="single" w:sz="4" w:space="0" w:color="auto"/>
            </w:tcBorders>
            <w:vAlign w:val="center"/>
          </w:tcPr>
          <w:p w14:paraId="46149C79" w14:textId="77777777" w:rsidR="003C2CB1" w:rsidRPr="006C5D04" w:rsidRDefault="003C2CB1" w:rsidP="006C5D04">
            <w:pPr>
              <w:snapToGrid w:val="0"/>
              <w:jc w:val="center"/>
              <w:rPr>
                <w:rFonts w:ascii="Calibri Light" w:hAnsi="Calibri Light" w:cs="Calibri Light"/>
                <w:sz w:val="22"/>
                <w:szCs w:val="22"/>
              </w:rPr>
            </w:pPr>
          </w:p>
        </w:tc>
      </w:tr>
      <w:tr w:rsidR="003C2CB1" w:rsidRPr="00146E9C" w14:paraId="46A02799" w14:textId="77777777" w:rsidTr="006C5D04">
        <w:trPr>
          <w:trHeight w:val="570"/>
        </w:trPr>
        <w:tc>
          <w:tcPr>
            <w:tcW w:w="539" w:type="dxa"/>
            <w:tcBorders>
              <w:top w:val="single" w:sz="4" w:space="0" w:color="000000"/>
              <w:left w:val="single" w:sz="4" w:space="0" w:color="000000"/>
              <w:bottom w:val="single" w:sz="4" w:space="0" w:color="000000"/>
            </w:tcBorders>
            <w:vAlign w:val="center"/>
          </w:tcPr>
          <w:p w14:paraId="2F1799A5" w14:textId="77777777" w:rsidR="003C2CB1" w:rsidRPr="006C5D04" w:rsidRDefault="003C2CB1" w:rsidP="006C5D04">
            <w:pPr>
              <w:snapToGrid w:val="0"/>
              <w:jc w:val="center"/>
              <w:rPr>
                <w:rFonts w:ascii="Calibri Light" w:hAnsi="Calibri Light" w:cs="Calibri Light"/>
                <w:sz w:val="22"/>
                <w:szCs w:val="22"/>
              </w:rPr>
            </w:pPr>
            <w:r w:rsidRPr="006C5D04">
              <w:rPr>
                <w:rFonts w:ascii="Calibri Light" w:hAnsi="Calibri Light" w:cs="Calibri Light"/>
                <w:sz w:val="22"/>
                <w:szCs w:val="22"/>
              </w:rPr>
              <w:t>2</w:t>
            </w:r>
          </w:p>
        </w:tc>
        <w:tc>
          <w:tcPr>
            <w:tcW w:w="1871" w:type="dxa"/>
            <w:tcBorders>
              <w:top w:val="single" w:sz="4" w:space="0" w:color="000000"/>
              <w:left w:val="single" w:sz="4" w:space="0" w:color="000000"/>
              <w:bottom w:val="single" w:sz="4" w:space="0" w:color="000000"/>
            </w:tcBorders>
            <w:vAlign w:val="center"/>
          </w:tcPr>
          <w:p w14:paraId="376E293B" w14:textId="77777777" w:rsidR="003C2CB1" w:rsidRPr="006C5D04" w:rsidRDefault="003C2CB1" w:rsidP="006C5D04">
            <w:pPr>
              <w:snapToGrid w:val="0"/>
              <w:jc w:val="center"/>
              <w:rPr>
                <w:rFonts w:ascii="Calibri Light" w:eastAsia="Arial" w:hAnsi="Calibri Light" w:cs="Calibri Light"/>
                <w:sz w:val="22"/>
                <w:szCs w:val="22"/>
              </w:rPr>
            </w:pPr>
            <w:r w:rsidRPr="006C5D04">
              <w:rPr>
                <w:rFonts w:ascii="Calibri Light" w:eastAsia="Arial" w:hAnsi="Calibri Light" w:cs="Calibri Light"/>
                <w:sz w:val="22"/>
                <w:szCs w:val="22"/>
              </w:rPr>
              <w:t>Kliniec</w:t>
            </w:r>
          </w:p>
        </w:tc>
        <w:tc>
          <w:tcPr>
            <w:tcW w:w="1276" w:type="dxa"/>
            <w:tcBorders>
              <w:top w:val="single" w:sz="4" w:space="0" w:color="000000"/>
              <w:left w:val="single" w:sz="4" w:space="0" w:color="000000"/>
              <w:bottom w:val="single" w:sz="4" w:space="0" w:color="000000"/>
            </w:tcBorders>
            <w:vAlign w:val="center"/>
          </w:tcPr>
          <w:p w14:paraId="1830918E" w14:textId="77777777" w:rsidR="003C2CB1" w:rsidRPr="006C5D04" w:rsidRDefault="003C2CB1" w:rsidP="006C5D04">
            <w:pPr>
              <w:snapToGrid w:val="0"/>
              <w:jc w:val="center"/>
              <w:rPr>
                <w:rFonts w:ascii="Calibri Light" w:eastAsia="Arial" w:hAnsi="Calibri Light" w:cs="Calibri Light"/>
                <w:b/>
                <w:sz w:val="22"/>
                <w:szCs w:val="22"/>
              </w:rPr>
            </w:pPr>
            <w:r w:rsidRPr="006C5D04">
              <w:rPr>
                <w:rFonts w:ascii="Calibri Light" w:eastAsia="Arial" w:hAnsi="Calibri Light" w:cs="Calibri Light"/>
                <w:b/>
                <w:sz w:val="22"/>
                <w:szCs w:val="22"/>
              </w:rPr>
              <w:t>20,0 - 31,5</w:t>
            </w:r>
          </w:p>
        </w:tc>
        <w:tc>
          <w:tcPr>
            <w:tcW w:w="1701" w:type="dxa"/>
            <w:tcBorders>
              <w:top w:val="single" w:sz="4" w:space="0" w:color="000000"/>
              <w:left w:val="single" w:sz="4" w:space="0" w:color="000000"/>
              <w:bottom w:val="single" w:sz="4" w:space="0" w:color="000000"/>
            </w:tcBorders>
            <w:vAlign w:val="center"/>
          </w:tcPr>
          <w:p w14:paraId="1A4CB540" w14:textId="33C3A57C" w:rsidR="003C2CB1" w:rsidRPr="006C5D04" w:rsidRDefault="003C2CB1" w:rsidP="006C5D04">
            <w:pPr>
              <w:snapToGrid w:val="0"/>
              <w:ind w:left="-108"/>
              <w:jc w:val="center"/>
              <w:rPr>
                <w:rFonts w:ascii="Calibri Light" w:eastAsia="Arial" w:hAnsi="Calibri Light" w:cs="Calibri Light"/>
                <w:sz w:val="22"/>
                <w:szCs w:val="22"/>
              </w:rPr>
            </w:pPr>
            <w:r w:rsidRPr="006C5D04">
              <w:rPr>
                <w:rFonts w:ascii="Calibri Light" w:eastAsia="Arial" w:hAnsi="Calibri Light" w:cs="Calibri Light"/>
                <w:sz w:val="22"/>
                <w:szCs w:val="22"/>
              </w:rPr>
              <w:t>300</w:t>
            </w:r>
          </w:p>
        </w:tc>
        <w:tc>
          <w:tcPr>
            <w:tcW w:w="1843" w:type="dxa"/>
            <w:tcBorders>
              <w:top w:val="single" w:sz="4" w:space="0" w:color="000000"/>
              <w:left w:val="single" w:sz="4" w:space="0" w:color="000000"/>
              <w:bottom w:val="single" w:sz="4" w:space="0" w:color="000000"/>
            </w:tcBorders>
            <w:vAlign w:val="center"/>
          </w:tcPr>
          <w:p w14:paraId="0BD228BA" w14:textId="77777777" w:rsidR="003C2CB1" w:rsidRPr="006C5D04" w:rsidRDefault="003C2CB1" w:rsidP="006C5D04">
            <w:pPr>
              <w:snapToGrid w:val="0"/>
              <w:jc w:val="center"/>
              <w:rPr>
                <w:rFonts w:ascii="Calibri Light" w:hAnsi="Calibri Light" w:cs="Calibri Light"/>
                <w:sz w:val="22"/>
                <w:szCs w:val="22"/>
              </w:rPr>
            </w:pPr>
          </w:p>
        </w:tc>
        <w:tc>
          <w:tcPr>
            <w:tcW w:w="2409" w:type="dxa"/>
            <w:tcBorders>
              <w:top w:val="single" w:sz="4" w:space="0" w:color="000000"/>
              <w:left w:val="single" w:sz="4" w:space="0" w:color="000000"/>
              <w:bottom w:val="single" w:sz="4" w:space="0" w:color="000000"/>
              <w:right w:val="single" w:sz="4" w:space="0" w:color="auto"/>
            </w:tcBorders>
            <w:vAlign w:val="center"/>
          </w:tcPr>
          <w:p w14:paraId="18711E32" w14:textId="77777777" w:rsidR="003C2CB1" w:rsidRPr="006C5D04" w:rsidRDefault="003C2CB1" w:rsidP="006C5D04">
            <w:pPr>
              <w:snapToGrid w:val="0"/>
              <w:jc w:val="center"/>
              <w:rPr>
                <w:rFonts w:ascii="Calibri Light" w:hAnsi="Calibri Light" w:cs="Calibri Light"/>
                <w:sz w:val="22"/>
                <w:szCs w:val="22"/>
              </w:rPr>
            </w:pPr>
          </w:p>
        </w:tc>
      </w:tr>
      <w:tr w:rsidR="003C2CB1" w:rsidRPr="00146E9C" w14:paraId="16689A7C" w14:textId="77777777" w:rsidTr="006C5D04">
        <w:trPr>
          <w:trHeight w:val="570"/>
        </w:trPr>
        <w:tc>
          <w:tcPr>
            <w:tcW w:w="539" w:type="dxa"/>
            <w:tcBorders>
              <w:top w:val="single" w:sz="4" w:space="0" w:color="000000"/>
              <w:left w:val="single" w:sz="4" w:space="0" w:color="000000"/>
              <w:bottom w:val="single" w:sz="4" w:space="0" w:color="000000"/>
            </w:tcBorders>
            <w:vAlign w:val="center"/>
          </w:tcPr>
          <w:p w14:paraId="091C04B5" w14:textId="77777777" w:rsidR="003C2CB1" w:rsidRPr="006C5D04" w:rsidRDefault="003C2CB1" w:rsidP="006C5D04">
            <w:pPr>
              <w:snapToGrid w:val="0"/>
              <w:jc w:val="center"/>
              <w:rPr>
                <w:rFonts w:ascii="Calibri Light" w:hAnsi="Calibri Light" w:cs="Calibri Light"/>
                <w:sz w:val="22"/>
                <w:szCs w:val="22"/>
              </w:rPr>
            </w:pPr>
            <w:r w:rsidRPr="006C5D04">
              <w:rPr>
                <w:rFonts w:ascii="Calibri Light" w:hAnsi="Calibri Light" w:cs="Calibri Light"/>
                <w:sz w:val="22"/>
                <w:szCs w:val="22"/>
              </w:rPr>
              <w:t>3</w:t>
            </w:r>
          </w:p>
        </w:tc>
        <w:tc>
          <w:tcPr>
            <w:tcW w:w="1871" w:type="dxa"/>
            <w:tcBorders>
              <w:top w:val="single" w:sz="4" w:space="0" w:color="000000"/>
              <w:left w:val="single" w:sz="4" w:space="0" w:color="000000"/>
              <w:bottom w:val="single" w:sz="4" w:space="0" w:color="000000"/>
            </w:tcBorders>
            <w:vAlign w:val="center"/>
          </w:tcPr>
          <w:p w14:paraId="12ED4B5B" w14:textId="77777777" w:rsidR="003C2CB1" w:rsidRPr="006C5D04" w:rsidRDefault="003C2CB1" w:rsidP="006C5D04">
            <w:pPr>
              <w:snapToGrid w:val="0"/>
              <w:jc w:val="center"/>
              <w:rPr>
                <w:rFonts w:ascii="Calibri Light" w:eastAsia="Arial" w:hAnsi="Calibri Light" w:cs="Calibri Light"/>
                <w:sz w:val="22"/>
                <w:szCs w:val="22"/>
              </w:rPr>
            </w:pPr>
            <w:r w:rsidRPr="006C5D04">
              <w:rPr>
                <w:rFonts w:ascii="Calibri Light" w:eastAsia="Arial" w:hAnsi="Calibri Light" w:cs="Calibri Light"/>
                <w:sz w:val="22"/>
                <w:szCs w:val="22"/>
              </w:rPr>
              <w:t>Tłuczeń</w:t>
            </w:r>
          </w:p>
        </w:tc>
        <w:tc>
          <w:tcPr>
            <w:tcW w:w="1276" w:type="dxa"/>
            <w:tcBorders>
              <w:top w:val="single" w:sz="4" w:space="0" w:color="000000"/>
              <w:left w:val="single" w:sz="4" w:space="0" w:color="000000"/>
              <w:bottom w:val="single" w:sz="4" w:space="0" w:color="000000"/>
            </w:tcBorders>
            <w:vAlign w:val="center"/>
          </w:tcPr>
          <w:p w14:paraId="34708CFE" w14:textId="77777777" w:rsidR="003C2CB1" w:rsidRPr="006C5D04" w:rsidRDefault="003C2CB1" w:rsidP="006C5D04">
            <w:pPr>
              <w:snapToGrid w:val="0"/>
              <w:jc w:val="center"/>
              <w:rPr>
                <w:rFonts w:ascii="Calibri Light" w:eastAsia="Arial" w:hAnsi="Calibri Light" w:cs="Calibri Light"/>
                <w:b/>
                <w:sz w:val="22"/>
                <w:szCs w:val="22"/>
              </w:rPr>
            </w:pPr>
            <w:r w:rsidRPr="006C5D04">
              <w:rPr>
                <w:rFonts w:ascii="Calibri Light" w:eastAsia="Arial" w:hAnsi="Calibri Light" w:cs="Calibri Light"/>
                <w:b/>
                <w:sz w:val="22"/>
                <w:szCs w:val="22"/>
              </w:rPr>
              <w:t>31,5 – 63,0</w:t>
            </w:r>
          </w:p>
        </w:tc>
        <w:tc>
          <w:tcPr>
            <w:tcW w:w="1701" w:type="dxa"/>
            <w:tcBorders>
              <w:top w:val="single" w:sz="4" w:space="0" w:color="000000"/>
              <w:left w:val="single" w:sz="4" w:space="0" w:color="000000"/>
              <w:bottom w:val="single" w:sz="4" w:space="0" w:color="000000"/>
            </w:tcBorders>
            <w:vAlign w:val="center"/>
          </w:tcPr>
          <w:p w14:paraId="5CDDC92F" w14:textId="4F8F4251" w:rsidR="003C2CB1" w:rsidRPr="006C5D04" w:rsidRDefault="003C2CB1" w:rsidP="006C5D04">
            <w:pPr>
              <w:snapToGrid w:val="0"/>
              <w:ind w:left="-108"/>
              <w:jc w:val="center"/>
              <w:rPr>
                <w:rFonts w:ascii="Calibri Light" w:eastAsia="Arial" w:hAnsi="Calibri Light" w:cs="Calibri Light"/>
                <w:sz w:val="22"/>
                <w:szCs w:val="22"/>
              </w:rPr>
            </w:pPr>
            <w:r w:rsidRPr="006C5D04">
              <w:rPr>
                <w:rFonts w:ascii="Calibri Light" w:eastAsia="Arial" w:hAnsi="Calibri Light" w:cs="Calibri Light"/>
                <w:sz w:val="22"/>
                <w:szCs w:val="22"/>
              </w:rPr>
              <w:t>100</w:t>
            </w:r>
          </w:p>
        </w:tc>
        <w:tc>
          <w:tcPr>
            <w:tcW w:w="1843" w:type="dxa"/>
            <w:tcBorders>
              <w:top w:val="single" w:sz="4" w:space="0" w:color="000000"/>
              <w:left w:val="single" w:sz="4" w:space="0" w:color="000000"/>
              <w:bottom w:val="single" w:sz="4" w:space="0" w:color="000000"/>
            </w:tcBorders>
            <w:vAlign w:val="center"/>
          </w:tcPr>
          <w:p w14:paraId="437BF2E8" w14:textId="77777777" w:rsidR="003C2CB1" w:rsidRPr="006C5D04" w:rsidRDefault="003C2CB1" w:rsidP="006C5D04">
            <w:pPr>
              <w:snapToGrid w:val="0"/>
              <w:jc w:val="center"/>
              <w:rPr>
                <w:rFonts w:ascii="Calibri Light" w:hAnsi="Calibri Light" w:cs="Calibri Light"/>
                <w:sz w:val="22"/>
                <w:szCs w:val="22"/>
              </w:rPr>
            </w:pPr>
          </w:p>
        </w:tc>
        <w:tc>
          <w:tcPr>
            <w:tcW w:w="2409" w:type="dxa"/>
            <w:tcBorders>
              <w:top w:val="single" w:sz="4" w:space="0" w:color="000000"/>
              <w:left w:val="single" w:sz="4" w:space="0" w:color="000000"/>
              <w:bottom w:val="single" w:sz="4" w:space="0" w:color="000000"/>
              <w:right w:val="single" w:sz="4" w:space="0" w:color="auto"/>
            </w:tcBorders>
            <w:vAlign w:val="center"/>
          </w:tcPr>
          <w:p w14:paraId="0522782A" w14:textId="77777777" w:rsidR="003C2CB1" w:rsidRPr="006C5D04" w:rsidRDefault="003C2CB1" w:rsidP="006C5D04">
            <w:pPr>
              <w:snapToGrid w:val="0"/>
              <w:jc w:val="center"/>
              <w:rPr>
                <w:rFonts w:ascii="Calibri Light" w:hAnsi="Calibri Light" w:cs="Calibri Light"/>
                <w:sz w:val="22"/>
                <w:szCs w:val="22"/>
              </w:rPr>
            </w:pPr>
          </w:p>
        </w:tc>
      </w:tr>
      <w:tr w:rsidR="003C2CB1" w:rsidRPr="00146E9C" w14:paraId="1A1854FC" w14:textId="77777777" w:rsidTr="006C5D04">
        <w:trPr>
          <w:trHeight w:val="570"/>
        </w:trPr>
        <w:tc>
          <w:tcPr>
            <w:tcW w:w="539" w:type="dxa"/>
            <w:tcBorders>
              <w:top w:val="single" w:sz="4" w:space="0" w:color="000000"/>
              <w:left w:val="single" w:sz="4" w:space="0" w:color="000000"/>
              <w:bottom w:val="single" w:sz="4" w:space="0" w:color="000000"/>
            </w:tcBorders>
            <w:vAlign w:val="center"/>
          </w:tcPr>
          <w:p w14:paraId="45FB3581" w14:textId="77777777" w:rsidR="003C2CB1" w:rsidRPr="006C5D04" w:rsidRDefault="003C2CB1" w:rsidP="006C5D04">
            <w:pPr>
              <w:snapToGrid w:val="0"/>
              <w:jc w:val="center"/>
              <w:rPr>
                <w:rFonts w:ascii="Calibri Light" w:hAnsi="Calibri Light" w:cs="Calibri Light"/>
                <w:sz w:val="22"/>
                <w:szCs w:val="22"/>
              </w:rPr>
            </w:pPr>
            <w:r w:rsidRPr="006C5D04">
              <w:rPr>
                <w:rFonts w:ascii="Calibri Light" w:hAnsi="Calibri Light" w:cs="Calibri Light"/>
                <w:sz w:val="22"/>
                <w:szCs w:val="22"/>
              </w:rPr>
              <w:t>4</w:t>
            </w:r>
          </w:p>
        </w:tc>
        <w:tc>
          <w:tcPr>
            <w:tcW w:w="1871" w:type="dxa"/>
            <w:tcBorders>
              <w:top w:val="single" w:sz="4" w:space="0" w:color="000000"/>
              <w:left w:val="single" w:sz="4" w:space="0" w:color="000000"/>
              <w:bottom w:val="single" w:sz="4" w:space="0" w:color="000000"/>
            </w:tcBorders>
            <w:vAlign w:val="center"/>
          </w:tcPr>
          <w:p w14:paraId="51406104" w14:textId="77777777" w:rsidR="003C2CB1" w:rsidRPr="006C5D04" w:rsidRDefault="003C2CB1" w:rsidP="006C5D04">
            <w:pPr>
              <w:snapToGrid w:val="0"/>
              <w:jc w:val="center"/>
              <w:rPr>
                <w:rFonts w:ascii="Calibri Light" w:eastAsia="Arial" w:hAnsi="Calibri Light" w:cs="Calibri Light"/>
                <w:sz w:val="22"/>
                <w:szCs w:val="22"/>
              </w:rPr>
            </w:pPr>
            <w:r w:rsidRPr="006C5D04">
              <w:rPr>
                <w:rFonts w:ascii="Calibri Light" w:eastAsia="Arial" w:hAnsi="Calibri Light" w:cs="Calibri Light"/>
                <w:sz w:val="22"/>
                <w:szCs w:val="22"/>
              </w:rPr>
              <w:t xml:space="preserve">Mieszanka </w:t>
            </w:r>
          </w:p>
        </w:tc>
        <w:tc>
          <w:tcPr>
            <w:tcW w:w="1276" w:type="dxa"/>
            <w:tcBorders>
              <w:top w:val="single" w:sz="4" w:space="0" w:color="000000"/>
              <w:left w:val="single" w:sz="4" w:space="0" w:color="000000"/>
              <w:bottom w:val="single" w:sz="4" w:space="0" w:color="000000"/>
            </w:tcBorders>
            <w:vAlign w:val="center"/>
          </w:tcPr>
          <w:p w14:paraId="2DD6B769" w14:textId="77777777" w:rsidR="003C2CB1" w:rsidRPr="006C5D04" w:rsidRDefault="003C2CB1" w:rsidP="006C5D04">
            <w:pPr>
              <w:snapToGrid w:val="0"/>
              <w:jc w:val="center"/>
              <w:rPr>
                <w:rFonts w:ascii="Calibri Light" w:eastAsia="Arial" w:hAnsi="Calibri Light" w:cs="Calibri Light"/>
                <w:b/>
                <w:sz w:val="22"/>
                <w:szCs w:val="22"/>
              </w:rPr>
            </w:pPr>
            <w:r w:rsidRPr="006C5D04">
              <w:rPr>
                <w:rFonts w:ascii="Calibri Light" w:eastAsia="Arial" w:hAnsi="Calibri Light" w:cs="Calibri Light"/>
                <w:b/>
                <w:sz w:val="22"/>
                <w:szCs w:val="22"/>
              </w:rPr>
              <w:t>0 - 31,5</w:t>
            </w:r>
          </w:p>
        </w:tc>
        <w:tc>
          <w:tcPr>
            <w:tcW w:w="1701" w:type="dxa"/>
            <w:tcBorders>
              <w:top w:val="single" w:sz="4" w:space="0" w:color="000000"/>
              <w:left w:val="single" w:sz="4" w:space="0" w:color="000000"/>
              <w:bottom w:val="single" w:sz="4" w:space="0" w:color="000000"/>
            </w:tcBorders>
            <w:vAlign w:val="center"/>
          </w:tcPr>
          <w:p w14:paraId="214712A2" w14:textId="3C493001" w:rsidR="003C2CB1" w:rsidRPr="006C5D04" w:rsidRDefault="003C2CB1" w:rsidP="006C5D04">
            <w:pPr>
              <w:snapToGrid w:val="0"/>
              <w:ind w:left="-108"/>
              <w:jc w:val="center"/>
              <w:rPr>
                <w:rFonts w:ascii="Calibri Light" w:eastAsia="Arial" w:hAnsi="Calibri Light" w:cs="Calibri Light"/>
                <w:sz w:val="22"/>
                <w:szCs w:val="22"/>
              </w:rPr>
            </w:pPr>
            <w:r w:rsidRPr="006C5D04">
              <w:rPr>
                <w:rFonts w:ascii="Calibri Light" w:eastAsia="Arial" w:hAnsi="Calibri Light" w:cs="Calibri Light"/>
                <w:sz w:val="22"/>
                <w:szCs w:val="22"/>
              </w:rPr>
              <w:t>450</w:t>
            </w:r>
          </w:p>
        </w:tc>
        <w:tc>
          <w:tcPr>
            <w:tcW w:w="1843" w:type="dxa"/>
            <w:tcBorders>
              <w:top w:val="single" w:sz="4" w:space="0" w:color="000000"/>
              <w:left w:val="single" w:sz="4" w:space="0" w:color="000000"/>
              <w:bottom w:val="single" w:sz="4" w:space="0" w:color="000000"/>
            </w:tcBorders>
            <w:vAlign w:val="center"/>
          </w:tcPr>
          <w:p w14:paraId="3EA2A260" w14:textId="77777777" w:rsidR="003C2CB1" w:rsidRPr="006C5D04" w:rsidRDefault="003C2CB1" w:rsidP="006C5D04">
            <w:pPr>
              <w:snapToGrid w:val="0"/>
              <w:jc w:val="center"/>
              <w:rPr>
                <w:rFonts w:ascii="Calibri Light" w:hAnsi="Calibri Light" w:cs="Calibri Light"/>
                <w:sz w:val="22"/>
                <w:szCs w:val="22"/>
              </w:rPr>
            </w:pPr>
          </w:p>
        </w:tc>
        <w:tc>
          <w:tcPr>
            <w:tcW w:w="2409" w:type="dxa"/>
            <w:tcBorders>
              <w:top w:val="single" w:sz="4" w:space="0" w:color="000000"/>
              <w:left w:val="single" w:sz="4" w:space="0" w:color="000000"/>
              <w:bottom w:val="single" w:sz="4" w:space="0" w:color="000000"/>
              <w:right w:val="single" w:sz="4" w:space="0" w:color="auto"/>
            </w:tcBorders>
            <w:vAlign w:val="center"/>
          </w:tcPr>
          <w:p w14:paraId="003C0855" w14:textId="77777777" w:rsidR="003C2CB1" w:rsidRPr="006C5D04" w:rsidRDefault="003C2CB1" w:rsidP="006C5D04">
            <w:pPr>
              <w:snapToGrid w:val="0"/>
              <w:jc w:val="center"/>
              <w:rPr>
                <w:rFonts w:ascii="Calibri Light" w:hAnsi="Calibri Light" w:cs="Calibri Light"/>
                <w:sz w:val="22"/>
                <w:szCs w:val="22"/>
              </w:rPr>
            </w:pPr>
          </w:p>
        </w:tc>
      </w:tr>
      <w:tr w:rsidR="003C2CB1" w:rsidRPr="00146E9C" w14:paraId="4C32EF7C" w14:textId="77777777" w:rsidTr="006C5D04">
        <w:trPr>
          <w:trHeight w:val="570"/>
        </w:trPr>
        <w:tc>
          <w:tcPr>
            <w:tcW w:w="539" w:type="dxa"/>
            <w:tcBorders>
              <w:top w:val="single" w:sz="4" w:space="0" w:color="000000"/>
              <w:left w:val="single" w:sz="4" w:space="0" w:color="000000"/>
              <w:bottom w:val="single" w:sz="4" w:space="0" w:color="000000"/>
            </w:tcBorders>
            <w:vAlign w:val="center"/>
          </w:tcPr>
          <w:p w14:paraId="3281128D" w14:textId="77777777" w:rsidR="003C2CB1" w:rsidRPr="006C5D04" w:rsidRDefault="003C2CB1" w:rsidP="006C5D04">
            <w:pPr>
              <w:snapToGrid w:val="0"/>
              <w:jc w:val="center"/>
              <w:rPr>
                <w:rFonts w:ascii="Calibri Light" w:hAnsi="Calibri Light" w:cs="Calibri Light"/>
                <w:sz w:val="22"/>
                <w:szCs w:val="22"/>
              </w:rPr>
            </w:pPr>
            <w:r w:rsidRPr="006C5D04">
              <w:rPr>
                <w:rFonts w:ascii="Calibri Light" w:hAnsi="Calibri Light" w:cs="Calibri Light"/>
                <w:sz w:val="22"/>
                <w:szCs w:val="22"/>
              </w:rPr>
              <w:t>5</w:t>
            </w:r>
          </w:p>
        </w:tc>
        <w:tc>
          <w:tcPr>
            <w:tcW w:w="1871" w:type="dxa"/>
            <w:tcBorders>
              <w:top w:val="single" w:sz="4" w:space="0" w:color="000000"/>
              <w:left w:val="single" w:sz="4" w:space="0" w:color="000000"/>
              <w:bottom w:val="single" w:sz="4" w:space="0" w:color="000000"/>
            </w:tcBorders>
            <w:vAlign w:val="center"/>
          </w:tcPr>
          <w:p w14:paraId="1CB18C9D" w14:textId="77777777" w:rsidR="003C2CB1" w:rsidRPr="006C5D04" w:rsidRDefault="003C2CB1" w:rsidP="006C5D04">
            <w:pPr>
              <w:snapToGrid w:val="0"/>
              <w:jc w:val="center"/>
              <w:rPr>
                <w:rFonts w:ascii="Calibri Light" w:eastAsia="Arial" w:hAnsi="Calibri Light" w:cs="Calibri Light"/>
                <w:sz w:val="22"/>
                <w:szCs w:val="22"/>
              </w:rPr>
            </w:pPr>
            <w:r w:rsidRPr="006C5D04">
              <w:rPr>
                <w:rFonts w:ascii="Calibri Light" w:eastAsia="Arial" w:hAnsi="Calibri Light" w:cs="Calibri Light"/>
                <w:sz w:val="22"/>
                <w:szCs w:val="22"/>
              </w:rPr>
              <w:t xml:space="preserve">Mieszanka </w:t>
            </w:r>
          </w:p>
        </w:tc>
        <w:tc>
          <w:tcPr>
            <w:tcW w:w="1276" w:type="dxa"/>
            <w:tcBorders>
              <w:top w:val="single" w:sz="4" w:space="0" w:color="000000"/>
              <w:left w:val="single" w:sz="4" w:space="0" w:color="000000"/>
              <w:bottom w:val="single" w:sz="4" w:space="0" w:color="000000"/>
            </w:tcBorders>
            <w:vAlign w:val="center"/>
          </w:tcPr>
          <w:p w14:paraId="626C2379" w14:textId="77777777" w:rsidR="003C2CB1" w:rsidRPr="006C5D04" w:rsidRDefault="003C2CB1" w:rsidP="006C5D04">
            <w:pPr>
              <w:snapToGrid w:val="0"/>
              <w:jc w:val="center"/>
              <w:rPr>
                <w:rFonts w:ascii="Calibri Light" w:eastAsia="Arial" w:hAnsi="Calibri Light" w:cs="Calibri Light"/>
                <w:b/>
                <w:sz w:val="22"/>
                <w:szCs w:val="22"/>
              </w:rPr>
            </w:pPr>
            <w:r w:rsidRPr="006C5D04">
              <w:rPr>
                <w:rFonts w:ascii="Calibri Light" w:eastAsia="Arial" w:hAnsi="Calibri Light" w:cs="Calibri Light"/>
                <w:b/>
                <w:sz w:val="22"/>
                <w:szCs w:val="22"/>
              </w:rPr>
              <w:t>0 – 63,0</w:t>
            </w:r>
          </w:p>
        </w:tc>
        <w:tc>
          <w:tcPr>
            <w:tcW w:w="1701" w:type="dxa"/>
            <w:tcBorders>
              <w:top w:val="single" w:sz="4" w:space="0" w:color="000000"/>
              <w:left w:val="single" w:sz="4" w:space="0" w:color="000000"/>
              <w:bottom w:val="single" w:sz="4" w:space="0" w:color="000000"/>
            </w:tcBorders>
            <w:vAlign w:val="center"/>
          </w:tcPr>
          <w:p w14:paraId="6999BAE3" w14:textId="5146E5AF" w:rsidR="003C2CB1" w:rsidRPr="006C5D04" w:rsidRDefault="003C2CB1" w:rsidP="006C5D04">
            <w:pPr>
              <w:snapToGrid w:val="0"/>
              <w:ind w:left="-108"/>
              <w:jc w:val="center"/>
              <w:rPr>
                <w:rFonts w:ascii="Calibri Light" w:eastAsia="Arial" w:hAnsi="Calibri Light" w:cs="Calibri Light"/>
                <w:sz w:val="22"/>
                <w:szCs w:val="22"/>
              </w:rPr>
            </w:pPr>
            <w:r w:rsidRPr="006C5D04">
              <w:rPr>
                <w:rFonts w:ascii="Calibri Light" w:eastAsia="Arial" w:hAnsi="Calibri Light" w:cs="Calibri Light"/>
                <w:sz w:val="22"/>
                <w:szCs w:val="22"/>
              </w:rPr>
              <w:t>350</w:t>
            </w:r>
          </w:p>
        </w:tc>
        <w:tc>
          <w:tcPr>
            <w:tcW w:w="1843" w:type="dxa"/>
            <w:tcBorders>
              <w:top w:val="single" w:sz="4" w:space="0" w:color="000000"/>
              <w:left w:val="single" w:sz="4" w:space="0" w:color="000000"/>
              <w:bottom w:val="single" w:sz="4" w:space="0" w:color="000000"/>
            </w:tcBorders>
          </w:tcPr>
          <w:p w14:paraId="49A37FD0" w14:textId="77777777" w:rsidR="003C2CB1" w:rsidRPr="006C5D04" w:rsidRDefault="003C2CB1" w:rsidP="006C5D04">
            <w:pPr>
              <w:snapToGrid w:val="0"/>
              <w:jc w:val="center"/>
              <w:rPr>
                <w:rFonts w:ascii="Calibri Light" w:hAnsi="Calibri Light" w:cs="Calibri Light"/>
                <w:sz w:val="22"/>
                <w:szCs w:val="22"/>
              </w:rPr>
            </w:pPr>
          </w:p>
        </w:tc>
        <w:tc>
          <w:tcPr>
            <w:tcW w:w="2409" w:type="dxa"/>
            <w:tcBorders>
              <w:top w:val="single" w:sz="4" w:space="0" w:color="000000"/>
              <w:left w:val="single" w:sz="4" w:space="0" w:color="000000"/>
              <w:bottom w:val="single" w:sz="4" w:space="0" w:color="000000"/>
              <w:right w:val="single" w:sz="4" w:space="0" w:color="auto"/>
            </w:tcBorders>
          </w:tcPr>
          <w:p w14:paraId="206B373D" w14:textId="77777777" w:rsidR="003C2CB1" w:rsidRPr="006C5D04" w:rsidRDefault="003C2CB1" w:rsidP="006C5D04">
            <w:pPr>
              <w:snapToGrid w:val="0"/>
              <w:jc w:val="center"/>
              <w:rPr>
                <w:rFonts w:ascii="Calibri Light" w:hAnsi="Calibri Light" w:cs="Calibri Light"/>
                <w:sz w:val="22"/>
                <w:szCs w:val="22"/>
              </w:rPr>
            </w:pPr>
          </w:p>
        </w:tc>
      </w:tr>
      <w:tr w:rsidR="003C2CB1" w:rsidRPr="00146E9C" w14:paraId="182ED12D" w14:textId="77777777" w:rsidTr="006C5D04">
        <w:trPr>
          <w:trHeight w:val="570"/>
        </w:trPr>
        <w:tc>
          <w:tcPr>
            <w:tcW w:w="539" w:type="dxa"/>
            <w:tcBorders>
              <w:left w:val="single" w:sz="4" w:space="0" w:color="000000"/>
              <w:bottom w:val="single" w:sz="4" w:space="0" w:color="auto"/>
            </w:tcBorders>
            <w:vAlign w:val="center"/>
          </w:tcPr>
          <w:p w14:paraId="591A3718" w14:textId="77777777" w:rsidR="003C2CB1" w:rsidRPr="006C5D04" w:rsidRDefault="003C2CB1" w:rsidP="006C5D04">
            <w:pPr>
              <w:snapToGrid w:val="0"/>
              <w:jc w:val="center"/>
              <w:rPr>
                <w:rFonts w:ascii="Calibri Light" w:hAnsi="Calibri Light" w:cs="Calibri Light"/>
                <w:sz w:val="22"/>
                <w:szCs w:val="22"/>
              </w:rPr>
            </w:pPr>
            <w:r w:rsidRPr="006C5D04">
              <w:rPr>
                <w:rFonts w:ascii="Calibri Light" w:hAnsi="Calibri Light" w:cs="Calibri Light"/>
                <w:sz w:val="22"/>
                <w:szCs w:val="22"/>
              </w:rPr>
              <w:t>6</w:t>
            </w:r>
          </w:p>
        </w:tc>
        <w:tc>
          <w:tcPr>
            <w:tcW w:w="1871" w:type="dxa"/>
            <w:tcBorders>
              <w:left w:val="single" w:sz="4" w:space="0" w:color="000000"/>
              <w:bottom w:val="single" w:sz="4" w:space="0" w:color="auto"/>
            </w:tcBorders>
            <w:vAlign w:val="center"/>
          </w:tcPr>
          <w:p w14:paraId="5DC085C2" w14:textId="77777777" w:rsidR="003C2CB1" w:rsidRPr="006C5D04" w:rsidRDefault="003C2CB1" w:rsidP="006C5D04">
            <w:pPr>
              <w:snapToGrid w:val="0"/>
              <w:jc w:val="center"/>
              <w:rPr>
                <w:rFonts w:ascii="Calibri Light" w:eastAsia="Arial" w:hAnsi="Calibri Light" w:cs="Calibri Light"/>
                <w:sz w:val="22"/>
                <w:szCs w:val="22"/>
              </w:rPr>
            </w:pPr>
            <w:r w:rsidRPr="006C5D04">
              <w:rPr>
                <w:rFonts w:ascii="Calibri Light" w:eastAsia="Arial" w:hAnsi="Calibri Light" w:cs="Calibri Light"/>
                <w:sz w:val="22"/>
                <w:szCs w:val="22"/>
              </w:rPr>
              <w:t>Wysiewka</w:t>
            </w:r>
          </w:p>
        </w:tc>
        <w:tc>
          <w:tcPr>
            <w:tcW w:w="1276" w:type="dxa"/>
            <w:tcBorders>
              <w:left w:val="single" w:sz="4" w:space="0" w:color="000000"/>
              <w:bottom w:val="single" w:sz="4" w:space="0" w:color="auto"/>
            </w:tcBorders>
            <w:vAlign w:val="center"/>
          </w:tcPr>
          <w:p w14:paraId="3DD84ED9" w14:textId="77777777" w:rsidR="003C2CB1" w:rsidRPr="006C5D04" w:rsidRDefault="003C2CB1" w:rsidP="006C5D04">
            <w:pPr>
              <w:snapToGrid w:val="0"/>
              <w:jc w:val="center"/>
              <w:rPr>
                <w:rFonts w:ascii="Calibri Light" w:eastAsia="Arial" w:hAnsi="Calibri Light" w:cs="Calibri Light"/>
                <w:b/>
                <w:sz w:val="22"/>
                <w:szCs w:val="22"/>
              </w:rPr>
            </w:pPr>
            <w:r w:rsidRPr="006C5D04">
              <w:rPr>
                <w:rFonts w:ascii="Calibri Light" w:eastAsia="Arial" w:hAnsi="Calibri Light" w:cs="Calibri Light"/>
                <w:b/>
                <w:sz w:val="22"/>
                <w:szCs w:val="22"/>
              </w:rPr>
              <w:t>0 – 6,3</w:t>
            </w:r>
          </w:p>
        </w:tc>
        <w:tc>
          <w:tcPr>
            <w:tcW w:w="1701" w:type="dxa"/>
            <w:tcBorders>
              <w:left w:val="single" w:sz="4" w:space="0" w:color="000000"/>
              <w:bottom w:val="single" w:sz="4" w:space="0" w:color="auto"/>
            </w:tcBorders>
            <w:vAlign w:val="center"/>
          </w:tcPr>
          <w:p w14:paraId="2E55BFD6" w14:textId="77777777" w:rsidR="003C2CB1" w:rsidRPr="006C5D04" w:rsidRDefault="003C2CB1" w:rsidP="006C5D04">
            <w:pPr>
              <w:snapToGrid w:val="0"/>
              <w:ind w:left="-108"/>
              <w:jc w:val="center"/>
              <w:rPr>
                <w:rFonts w:ascii="Calibri Light" w:eastAsia="Arial" w:hAnsi="Calibri Light" w:cs="Calibri Light"/>
                <w:sz w:val="22"/>
                <w:szCs w:val="22"/>
              </w:rPr>
            </w:pPr>
            <w:r w:rsidRPr="006C5D04">
              <w:rPr>
                <w:rFonts w:ascii="Calibri Light" w:eastAsia="Arial" w:hAnsi="Calibri Light" w:cs="Calibri Light"/>
                <w:sz w:val="22"/>
                <w:szCs w:val="22"/>
              </w:rPr>
              <w:t>50</w:t>
            </w:r>
          </w:p>
        </w:tc>
        <w:tc>
          <w:tcPr>
            <w:tcW w:w="1843" w:type="dxa"/>
            <w:tcBorders>
              <w:left w:val="single" w:sz="4" w:space="0" w:color="000000"/>
              <w:bottom w:val="single" w:sz="4" w:space="0" w:color="auto"/>
            </w:tcBorders>
          </w:tcPr>
          <w:p w14:paraId="2AAD48E3" w14:textId="77777777" w:rsidR="003C2CB1" w:rsidRPr="006C5D04" w:rsidRDefault="003C2CB1" w:rsidP="006C5D04">
            <w:pPr>
              <w:snapToGrid w:val="0"/>
              <w:jc w:val="center"/>
              <w:rPr>
                <w:rFonts w:ascii="Calibri Light" w:hAnsi="Calibri Light" w:cs="Calibri Light"/>
                <w:sz w:val="22"/>
                <w:szCs w:val="22"/>
              </w:rPr>
            </w:pPr>
          </w:p>
        </w:tc>
        <w:tc>
          <w:tcPr>
            <w:tcW w:w="2409" w:type="dxa"/>
            <w:tcBorders>
              <w:left w:val="single" w:sz="4" w:space="0" w:color="000000"/>
              <w:bottom w:val="single" w:sz="4" w:space="0" w:color="auto"/>
              <w:right w:val="single" w:sz="4" w:space="0" w:color="auto"/>
            </w:tcBorders>
          </w:tcPr>
          <w:p w14:paraId="54D205A1" w14:textId="77777777" w:rsidR="003C2CB1" w:rsidRPr="006C5D04" w:rsidRDefault="003C2CB1" w:rsidP="006C5D04">
            <w:pPr>
              <w:snapToGrid w:val="0"/>
              <w:jc w:val="center"/>
              <w:rPr>
                <w:rFonts w:ascii="Calibri Light" w:hAnsi="Calibri Light" w:cs="Calibri Light"/>
                <w:sz w:val="22"/>
                <w:szCs w:val="22"/>
              </w:rPr>
            </w:pPr>
          </w:p>
        </w:tc>
      </w:tr>
      <w:tr w:rsidR="003C2CB1" w:rsidRPr="00146E9C" w14:paraId="2BD8B90F" w14:textId="77777777" w:rsidTr="006C5D04">
        <w:trPr>
          <w:trHeight w:val="570"/>
        </w:trPr>
        <w:tc>
          <w:tcPr>
            <w:tcW w:w="5387" w:type="dxa"/>
            <w:gridSpan w:val="4"/>
            <w:tcBorders>
              <w:top w:val="single" w:sz="4" w:space="0" w:color="auto"/>
              <w:bottom w:val="nil"/>
            </w:tcBorders>
            <w:vAlign w:val="center"/>
          </w:tcPr>
          <w:p w14:paraId="571B5D19" w14:textId="77777777" w:rsidR="003C2CB1" w:rsidRPr="006C5D04" w:rsidRDefault="003C2CB1" w:rsidP="006C5D04">
            <w:pPr>
              <w:snapToGrid w:val="0"/>
              <w:ind w:left="-108"/>
              <w:jc w:val="center"/>
              <w:rPr>
                <w:rFonts w:ascii="Calibri Light" w:eastAsia="Arial" w:hAnsi="Calibri Light" w:cs="Calibri Light"/>
                <w:sz w:val="22"/>
                <w:szCs w:val="22"/>
              </w:rPr>
            </w:pPr>
          </w:p>
        </w:tc>
        <w:tc>
          <w:tcPr>
            <w:tcW w:w="1843" w:type="dxa"/>
            <w:tcBorders>
              <w:top w:val="single" w:sz="4" w:space="0" w:color="auto"/>
              <w:left w:val="single" w:sz="4" w:space="0" w:color="000000"/>
              <w:bottom w:val="single" w:sz="4" w:space="0" w:color="000000"/>
            </w:tcBorders>
          </w:tcPr>
          <w:p w14:paraId="4FCF794C" w14:textId="77777777" w:rsidR="003C2CB1" w:rsidRPr="006C5D04" w:rsidRDefault="003C2CB1" w:rsidP="006C5D04">
            <w:pPr>
              <w:snapToGrid w:val="0"/>
              <w:jc w:val="center"/>
              <w:rPr>
                <w:rFonts w:ascii="Calibri Light" w:hAnsi="Calibri Light" w:cs="Calibri Light"/>
                <w:b/>
                <w:sz w:val="22"/>
                <w:szCs w:val="22"/>
              </w:rPr>
            </w:pPr>
            <w:r w:rsidRPr="006C5D04">
              <w:rPr>
                <w:rFonts w:ascii="Calibri Light" w:hAnsi="Calibri Light" w:cs="Calibri Light"/>
                <w:b/>
                <w:sz w:val="22"/>
                <w:szCs w:val="22"/>
              </w:rPr>
              <w:t>Łączna wartość brutto [zł]</w:t>
            </w:r>
          </w:p>
        </w:tc>
        <w:tc>
          <w:tcPr>
            <w:tcW w:w="2409" w:type="dxa"/>
            <w:tcBorders>
              <w:top w:val="single" w:sz="4" w:space="0" w:color="auto"/>
              <w:left w:val="single" w:sz="4" w:space="0" w:color="000000"/>
              <w:bottom w:val="single" w:sz="4" w:space="0" w:color="000000"/>
              <w:right w:val="single" w:sz="4" w:space="0" w:color="auto"/>
            </w:tcBorders>
          </w:tcPr>
          <w:p w14:paraId="656D440E" w14:textId="77777777" w:rsidR="003C2CB1" w:rsidRPr="006C5D04" w:rsidRDefault="003C2CB1" w:rsidP="006C5D04">
            <w:pPr>
              <w:snapToGrid w:val="0"/>
              <w:jc w:val="center"/>
              <w:rPr>
                <w:rFonts w:ascii="Calibri Light" w:hAnsi="Calibri Light" w:cs="Calibri Light"/>
                <w:sz w:val="22"/>
                <w:szCs w:val="22"/>
              </w:rPr>
            </w:pPr>
          </w:p>
        </w:tc>
      </w:tr>
    </w:tbl>
    <w:p w14:paraId="665B31C2" w14:textId="77777777" w:rsidR="003C2CB1" w:rsidRDefault="003C2CB1" w:rsidP="009F2B2F">
      <w:pPr>
        <w:spacing w:before="120" w:line="23" w:lineRule="atLeast"/>
        <w:jc w:val="both"/>
        <w:rPr>
          <w:rFonts w:ascii="Calibri Light" w:eastAsia="Calibri" w:hAnsi="Calibri Light" w:cs="Calibri Light"/>
          <w:sz w:val="24"/>
          <w:szCs w:val="24"/>
        </w:rPr>
      </w:pPr>
    </w:p>
    <w:p w14:paraId="5B37697A" w14:textId="204A884A" w:rsidR="00CB324A" w:rsidRPr="00F11DBF" w:rsidRDefault="00CB324A" w:rsidP="009F2B2F">
      <w:pPr>
        <w:spacing w:before="120" w:line="23" w:lineRule="atLeast"/>
        <w:jc w:val="both"/>
        <w:rPr>
          <w:rFonts w:ascii="Calibri Light" w:hAnsi="Calibri Light" w:cs="Calibri Light"/>
          <w:sz w:val="24"/>
          <w:szCs w:val="24"/>
        </w:rPr>
      </w:pPr>
      <w:r w:rsidRPr="00F11DBF">
        <w:rPr>
          <w:rFonts w:ascii="Calibri Light" w:eastAsia="Calibri" w:hAnsi="Calibri Light" w:cs="Calibri Light"/>
          <w:sz w:val="24"/>
          <w:szCs w:val="24"/>
        </w:rPr>
        <w:t xml:space="preserve">Oświadczamy, że </w:t>
      </w:r>
      <w:r w:rsidRPr="00F11DBF">
        <w:rPr>
          <w:rFonts w:ascii="Calibri Light" w:hAnsi="Calibri Light" w:cs="Calibri Light"/>
          <w:sz w:val="24"/>
          <w:szCs w:val="24"/>
        </w:rPr>
        <w:t xml:space="preserve">powyższa cena obejmuje pełen zakres zamówienia określony </w:t>
      </w:r>
      <w:r w:rsidR="00070418">
        <w:rPr>
          <w:rFonts w:ascii="Calibri Light" w:hAnsi="Calibri Light" w:cs="Calibri Light"/>
          <w:sz w:val="24"/>
          <w:szCs w:val="24"/>
        </w:rPr>
        <w:br/>
      </w:r>
      <w:r w:rsidRPr="00F11DBF">
        <w:rPr>
          <w:rFonts w:ascii="Calibri Light" w:hAnsi="Calibri Light" w:cs="Calibri Light"/>
          <w:sz w:val="24"/>
          <w:szCs w:val="24"/>
        </w:rPr>
        <w:t>w dokumentacji przetargowej.</w:t>
      </w:r>
    </w:p>
    <w:p w14:paraId="77D64475" w14:textId="77777777" w:rsidR="00CB324A" w:rsidRPr="00F11DBF" w:rsidRDefault="00CB324A" w:rsidP="00E375BD">
      <w:pPr>
        <w:spacing w:line="23" w:lineRule="atLeast"/>
        <w:ind w:left="360" w:right="28" w:hanging="360"/>
        <w:jc w:val="both"/>
        <w:rPr>
          <w:rFonts w:ascii="Calibri Light" w:hAnsi="Calibri Light" w:cs="Calibri Light"/>
          <w:sz w:val="24"/>
          <w:szCs w:val="24"/>
        </w:rPr>
      </w:pPr>
    </w:p>
    <w:tbl>
      <w:tblPr>
        <w:tblStyle w:val="Tabela-Siatka"/>
        <w:tblW w:w="0" w:type="auto"/>
        <w:tblInd w:w="360" w:type="dxa"/>
        <w:tblLook w:val="04A0" w:firstRow="1" w:lastRow="0" w:firstColumn="1" w:lastColumn="0" w:noHBand="0" w:noVBand="1"/>
      </w:tblPr>
      <w:tblGrid>
        <w:gridCol w:w="8447"/>
      </w:tblGrid>
      <w:tr w:rsidR="00CB324A" w:rsidRPr="00F11DBF" w14:paraId="3859AAA1" w14:textId="77777777" w:rsidTr="00790BB9">
        <w:trPr>
          <w:trHeight w:val="2961"/>
        </w:trPr>
        <w:tc>
          <w:tcPr>
            <w:tcW w:w="8872" w:type="dxa"/>
          </w:tcPr>
          <w:p w14:paraId="720D4638" w14:textId="31435BAE" w:rsidR="00CB324A" w:rsidRPr="00F11DBF" w:rsidRDefault="00CB324A" w:rsidP="00E375BD">
            <w:pPr>
              <w:spacing w:line="23" w:lineRule="atLeast"/>
              <w:ind w:left="360" w:right="28" w:hanging="360"/>
              <w:jc w:val="both"/>
              <w:rPr>
                <w:rFonts w:ascii="Calibri Light" w:hAnsi="Calibri Light" w:cs="Calibri Light"/>
                <w:sz w:val="24"/>
                <w:szCs w:val="24"/>
              </w:rPr>
            </w:pPr>
            <w:r w:rsidRPr="00F11DBF">
              <w:rPr>
                <w:rFonts w:ascii="Calibri Light" w:hAnsi="Calibri Light" w:cs="Calibri Light"/>
                <w:sz w:val="24"/>
                <w:szCs w:val="24"/>
              </w:rPr>
              <w:t xml:space="preserve">1.1. </w:t>
            </w:r>
            <w:r w:rsidRPr="00F11DBF">
              <w:rPr>
                <w:rFonts w:ascii="Calibri Light" w:hAnsi="Calibri Light" w:cs="Calibri Light"/>
                <w:bCs/>
                <w:sz w:val="24"/>
                <w:szCs w:val="24"/>
              </w:rPr>
              <w:t>Wybór oferty prowadzić będzie do powstania u Zamawiającego obowiązku podatkowego w zakresie następujących towarów/usług</w:t>
            </w:r>
            <w:r w:rsidRPr="00F11DBF">
              <w:rPr>
                <w:rFonts w:ascii="Calibri Light" w:hAnsi="Calibri Light" w:cs="Calibri Light"/>
                <w:b/>
                <w:sz w:val="24"/>
                <w:szCs w:val="24"/>
              </w:rPr>
              <w:t xml:space="preserve">: </w:t>
            </w:r>
            <w:r w:rsidRPr="00F11DBF">
              <w:rPr>
                <w:rFonts w:ascii="Calibri Light" w:hAnsi="Calibri Light" w:cs="Calibri Light"/>
                <w:sz w:val="24"/>
                <w:szCs w:val="24"/>
              </w:rPr>
              <w:t>…………………………………………………………………………….……………………………………………</w:t>
            </w:r>
          </w:p>
          <w:p w14:paraId="024BCD28" w14:textId="08B51B77" w:rsidR="00CB324A" w:rsidRPr="00F11DBF" w:rsidRDefault="00CB324A" w:rsidP="00E375BD">
            <w:pPr>
              <w:spacing w:line="23" w:lineRule="atLeast"/>
              <w:ind w:left="349" w:right="28" w:hanging="349"/>
              <w:jc w:val="both"/>
              <w:rPr>
                <w:rFonts w:ascii="Calibri Light" w:hAnsi="Calibri Light" w:cs="Calibri Light"/>
                <w:sz w:val="24"/>
                <w:szCs w:val="24"/>
              </w:rPr>
            </w:pPr>
            <w:r w:rsidRPr="00F11DBF">
              <w:rPr>
                <w:rFonts w:ascii="Calibri Light" w:hAnsi="Calibri Light" w:cs="Calibri Light"/>
                <w:sz w:val="24"/>
                <w:szCs w:val="24"/>
              </w:rPr>
              <w:t>1.2. Wartość ww. towarów lub usług bez kwoty podatku wynosi:  ……………………………………………………………………………………………………………………………</w:t>
            </w:r>
          </w:p>
          <w:p w14:paraId="310A1FEB" w14:textId="77777777" w:rsidR="00CB324A" w:rsidRPr="00F11DBF" w:rsidRDefault="00CB324A" w:rsidP="00E375BD">
            <w:pPr>
              <w:spacing w:line="23" w:lineRule="atLeast"/>
              <w:ind w:left="349" w:right="28" w:hanging="349"/>
              <w:jc w:val="both"/>
              <w:rPr>
                <w:rFonts w:ascii="Calibri Light" w:hAnsi="Calibri Light" w:cs="Calibri Light"/>
                <w:sz w:val="24"/>
                <w:szCs w:val="24"/>
              </w:rPr>
            </w:pPr>
            <w:r w:rsidRPr="00F11DBF">
              <w:rPr>
                <w:rFonts w:ascii="Calibri Light" w:hAnsi="Calibri Light" w:cs="Calibri Light"/>
                <w:sz w:val="24"/>
                <w:szCs w:val="24"/>
              </w:rPr>
              <w:t>1.3. Stawka podatku od towarów i usług, która zgodnie z wiedzą Wykonawcy będzie miała zastosowanie:…………………………………………………………………………………………</w:t>
            </w:r>
          </w:p>
          <w:p w14:paraId="6C77508A" w14:textId="77777777" w:rsidR="00CB324A" w:rsidRPr="00F11DBF" w:rsidRDefault="00CB324A" w:rsidP="00E375BD">
            <w:pPr>
              <w:spacing w:line="23" w:lineRule="atLeast"/>
              <w:ind w:right="28"/>
              <w:jc w:val="both"/>
              <w:rPr>
                <w:rFonts w:ascii="Calibri Light" w:hAnsi="Calibri Light" w:cs="Calibri Light"/>
                <w:b/>
                <w:i/>
                <w:color w:val="FF0000"/>
                <w:sz w:val="24"/>
                <w:szCs w:val="24"/>
              </w:rPr>
            </w:pPr>
            <w:r w:rsidRPr="00F11DBF">
              <w:rPr>
                <w:rFonts w:ascii="Calibri Light" w:hAnsi="Calibri Light" w:cs="Calibri Light"/>
                <w:b/>
                <w:i/>
                <w:sz w:val="24"/>
                <w:szCs w:val="24"/>
              </w:rPr>
              <w:t>Wypełnić o ile wybór oferty prowadziłby do powstania u Zamawiającego obowiązku podatkowego zgodnie z przepisami o podatku od towaru i usług w przeciwnym razie zostawić niewypełnione.</w:t>
            </w:r>
          </w:p>
        </w:tc>
      </w:tr>
    </w:tbl>
    <w:p w14:paraId="07B2F5DF" w14:textId="77777777" w:rsidR="00CB324A" w:rsidRPr="00F11DBF" w:rsidRDefault="00CB324A" w:rsidP="00E375BD">
      <w:pPr>
        <w:pStyle w:val="Tekstpodstawowy"/>
        <w:tabs>
          <w:tab w:val="left" w:pos="851"/>
        </w:tabs>
        <w:spacing w:before="240" w:line="23" w:lineRule="atLeast"/>
        <w:rPr>
          <w:rFonts w:ascii="Calibri Light" w:hAnsi="Calibri Light" w:cs="Calibri Light"/>
          <w:b/>
          <w:szCs w:val="24"/>
          <w:u w:val="single"/>
        </w:rPr>
      </w:pPr>
      <w:r w:rsidRPr="00F11DBF">
        <w:rPr>
          <w:rFonts w:ascii="Calibri Light" w:hAnsi="Calibri Light" w:cs="Calibri Light"/>
          <w:b/>
          <w:szCs w:val="24"/>
        </w:rPr>
        <w:t xml:space="preserve">2. </w:t>
      </w:r>
      <w:r w:rsidRPr="00F11DBF">
        <w:rPr>
          <w:rFonts w:ascii="Calibri Light" w:hAnsi="Calibri Light" w:cs="Calibri Light"/>
          <w:b/>
          <w:szCs w:val="24"/>
          <w:u w:val="single"/>
        </w:rPr>
        <w:t xml:space="preserve">Kryteria </w:t>
      </w:r>
      <w:proofErr w:type="spellStart"/>
      <w:r w:rsidRPr="00F11DBF">
        <w:rPr>
          <w:rFonts w:ascii="Calibri Light" w:hAnsi="Calibri Light" w:cs="Calibri Light"/>
          <w:b/>
          <w:szCs w:val="24"/>
          <w:u w:val="single"/>
        </w:rPr>
        <w:t>pozacenowe</w:t>
      </w:r>
      <w:proofErr w:type="spellEnd"/>
      <w:r w:rsidRPr="00F11DBF">
        <w:rPr>
          <w:rFonts w:ascii="Calibri Light" w:hAnsi="Calibri Light" w:cs="Calibri Light"/>
          <w:b/>
          <w:szCs w:val="24"/>
          <w:u w:val="single"/>
        </w:rPr>
        <w:t xml:space="preserve"> odnoszące się do przedmiotu zamówienia:</w:t>
      </w:r>
    </w:p>
    <w:p w14:paraId="29D5095C" w14:textId="77777777" w:rsidR="00CB324A" w:rsidRPr="00F11DBF" w:rsidRDefault="00CB324A" w:rsidP="00E375BD">
      <w:pPr>
        <w:spacing w:line="23" w:lineRule="atLeast"/>
        <w:ind w:right="57"/>
        <w:jc w:val="both"/>
        <w:rPr>
          <w:rFonts w:ascii="Calibri Light" w:hAnsi="Calibri Light" w:cs="Calibri Light"/>
          <w:sz w:val="24"/>
          <w:szCs w:val="24"/>
        </w:rPr>
      </w:pPr>
    </w:p>
    <w:p w14:paraId="72CC3036" w14:textId="6409A00E" w:rsidR="001674B6" w:rsidRPr="006C5D04" w:rsidRDefault="00CB324A" w:rsidP="006C5D04">
      <w:pPr>
        <w:spacing w:line="23" w:lineRule="atLeast"/>
        <w:ind w:right="57"/>
        <w:jc w:val="both"/>
        <w:rPr>
          <w:rFonts w:ascii="Calibri Light" w:hAnsi="Calibri Light" w:cs="Calibri Light"/>
          <w:i/>
          <w:sz w:val="24"/>
          <w:szCs w:val="24"/>
        </w:rPr>
      </w:pPr>
      <w:r w:rsidRPr="006C5D04">
        <w:rPr>
          <w:rFonts w:ascii="Calibri Light" w:hAnsi="Calibri Light" w:cs="Calibri Light"/>
          <w:b/>
          <w:sz w:val="24"/>
          <w:szCs w:val="24"/>
        </w:rPr>
        <w:t>2.</w:t>
      </w:r>
      <w:r w:rsidR="00544BAC" w:rsidRPr="006C5D04">
        <w:rPr>
          <w:rFonts w:ascii="Calibri Light" w:hAnsi="Calibri Light" w:cs="Calibri Light"/>
          <w:b/>
          <w:sz w:val="24"/>
          <w:szCs w:val="24"/>
        </w:rPr>
        <w:t>1</w:t>
      </w:r>
      <w:r w:rsidRPr="006C5D04">
        <w:rPr>
          <w:rFonts w:ascii="Calibri Light" w:hAnsi="Calibri Light" w:cs="Calibri Light"/>
          <w:b/>
          <w:sz w:val="24"/>
          <w:szCs w:val="24"/>
        </w:rPr>
        <w:t>.</w:t>
      </w:r>
      <w:r w:rsidRPr="006C5D04">
        <w:rPr>
          <w:rFonts w:ascii="Calibri Light" w:hAnsi="Calibri Light" w:cs="Calibri Light"/>
          <w:sz w:val="24"/>
          <w:szCs w:val="24"/>
        </w:rPr>
        <w:t xml:space="preserve"> </w:t>
      </w:r>
      <w:r w:rsidR="006C5D04" w:rsidRPr="006C5D04">
        <w:rPr>
          <w:rFonts w:ascii="Calibri Light" w:hAnsi="Calibri Light" w:cs="Calibri Light"/>
          <w:b/>
          <w:sz w:val="24"/>
          <w:szCs w:val="24"/>
          <w:lang w:eastAsia="zh-CN"/>
        </w:rPr>
        <w:t xml:space="preserve">Czas realizacji dostawy od otrzymania zlecenia „D” (podany w dniach): __________________ </w:t>
      </w:r>
      <w:r w:rsidR="006C5D04">
        <w:rPr>
          <w:rFonts w:ascii="Calibri Light" w:hAnsi="Calibri Light" w:cs="Calibri Light"/>
          <w:b/>
          <w:sz w:val="24"/>
          <w:szCs w:val="24"/>
          <w:lang w:eastAsia="zh-CN"/>
        </w:rPr>
        <w:t xml:space="preserve"> (do 2 dni; 3 dni; 4 dni; 5 dni)</w:t>
      </w:r>
      <w:r w:rsidR="006C5D04" w:rsidRPr="006C5D04">
        <w:rPr>
          <w:rFonts w:ascii="Calibri Light" w:hAnsi="Calibri Light" w:cs="Calibri Light"/>
          <w:b/>
          <w:sz w:val="24"/>
          <w:szCs w:val="24"/>
          <w:lang w:eastAsia="zh-CN"/>
        </w:rPr>
        <w:t>.</w:t>
      </w:r>
    </w:p>
    <w:p w14:paraId="334385B4" w14:textId="77777777" w:rsidR="006C5D04" w:rsidRDefault="006C5D04" w:rsidP="00544BAC">
      <w:pPr>
        <w:spacing w:before="120" w:after="60" w:line="23" w:lineRule="atLeast"/>
        <w:jc w:val="both"/>
        <w:rPr>
          <w:rFonts w:ascii="Calibri Light" w:hAnsi="Calibri Light" w:cs="Calibri Light"/>
          <w:b/>
          <w:sz w:val="24"/>
          <w:szCs w:val="24"/>
          <w:u w:val="single"/>
        </w:rPr>
      </w:pPr>
    </w:p>
    <w:p w14:paraId="111F0EEF" w14:textId="604E3491" w:rsidR="00544BAC" w:rsidRPr="006C5D04" w:rsidRDefault="00544BAC" w:rsidP="00544BAC">
      <w:pPr>
        <w:spacing w:before="120" w:after="60" w:line="23" w:lineRule="atLeast"/>
        <w:jc w:val="both"/>
        <w:rPr>
          <w:rFonts w:ascii="Calibri Light" w:hAnsi="Calibri Light" w:cs="Calibri Light"/>
          <w:b/>
          <w:sz w:val="24"/>
          <w:szCs w:val="24"/>
          <w:u w:val="single"/>
        </w:rPr>
      </w:pPr>
      <w:r w:rsidRPr="006C5D04">
        <w:rPr>
          <w:rFonts w:ascii="Calibri Light" w:hAnsi="Calibri Light" w:cs="Calibri Light"/>
          <w:b/>
          <w:sz w:val="24"/>
          <w:szCs w:val="24"/>
          <w:u w:val="single"/>
        </w:rPr>
        <w:t>Dla części 2</w:t>
      </w:r>
    </w:p>
    <w:p w14:paraId="6F8C9427" w14:textId="77777777" w:rsidR="00544BAC" w:rsidRPr="00F11DBF" w:rsidRDefault="00544BAC" w:rsidP="00544BAC">
      <w:pPr>
        <w:tabs>
          <w:tab w:val="left" w:pos="0"/>
          <w:tab w:val="left" w:pos="284"/>
          <w:tab w:val="left" w:pos="3612"/>
          <w:tab w:val="left" w:pos="8279"/>
          <w:tab w:val="left" w:pos="8704"/>
        </w:tabs>
        <w:spacing w:line="23" w:lineRule="atLeast"/>
        <w:ind w:left="300" w:hanging="300"/>
        <w:jc w:val="both"/>
        <w:rPr>
          <w:rFonts w:ascii="Calibri Light" w:hAnsi="Calibri Light" w:cs="Calibri Light"/>
          <w:sz w:val="24"/>
          <w:szCs w:val="24"/>
        </w:rPr>
      </w:pPr>
      <w:r w:rsidRPr="00F11DBF">
        <w:rPr>
          <w:rFonts w:ascii="Calibri Light" w:hAnsi="Calibri Light" w:cs="Calibri Light"/>
          <w:b/>
          <w:sz w:val="24"/>
          <w:szCs w:val="24"/>
        </w:rPr>
        <w:t>1.</w:t>
      </w:r>
      <w:r w:rsidRPr="00F11DBF">
        <w:rPr>
          <w:rFonts w:ascii="Calibri Light" w:hAnsi="Calibri Light" w:cs="Calibri Light"/>
          <w:sz w:val="24"/>
          <w:szCs w:val="24"/>
        </w:rPr>
        <w:t xml:space="preserve"> Oferuję/Oferujemy </w:t>
      </w:r>
      <w:r w:rsidRPr="00F11DBF">
        <w:rPr>
          <w:rFonts w:ascii="Calibri Light" w:hAnsi="Calibri Light" w:cs="Calibri Light"/>
          <w:b/>
          <w:bCs/>
          <w:sz w:val="24"/>
          <w:szCs w:val="24"/>
        </w:rPr>
        <w:t>wykonanie</w:t>
      </w:r>
      <w:r w:rsidRPr="00F11DBF">
        <w:rPr>
          <w:rFonts w:ascii="Calibri Light" w:hAnsi="Calibri Light" w:cs="Calibri Light"/>
          <w:sz w:val="24"/>
          <w:szCs w:val="24"/>
        </w:rPr>
        <w:t xml:space="preserve"> </w:t>
      </w:r>
      <w:r w:rsidRPr="00F11DBF">
        <w:rPr>
          <w:rFonts w:ascii="Calibri Light" w:hAnsi="Calibri Light" w:cs="Calibri Light"/>
          <w:b/>
          <w:bCs/>
          <w:sz w:val="24"/>
          <w:szCs w:val="24"/>
        </w:rPr>
        <w:t xml:space="preserve">przedmiotu zamówienia </w:t>
      </w:r>
      <w:r w:rsidRPr="00F11DBF">
        <w:rPr>
          <w:rFonts w:ascii="Calibri Light" w:hAnsi="Calibri Light" w:cs="Calibri Light"/>
          <w:sz w:val="24"/>
          <w:szCs w:val="24"/>
        </w:rPr>
        <w:t>na następujących zasadach:</w:t>
      </w:r>
    </w:p>
    <w:p w14:paraId="7F1C983F" w14:textId="77777777" w:rsidR="00544BAC" w:rsidRPr="00F11DBF" w:rsidRDefault="00544BAC" w:rsidP="00544BAC">
      <w:pPr>
        <w:spacing w:before="120" w:line="23" w:lineRule="atLeast"/>
        <w:jc w:val="both"/>
        <w:rPr>
          <w:rFonts w:ascii="Calibri Light" w:hAnsi="Calibri Light" w:cs="Calibri Light"/>
          <w:sz w:val="24"/>
          <w:szCs w:val="24"/>
        </w:rPr>
      </w:pPr>
      <w:r w:rsidRPr="00F11DBF">
        <w:rPr>
          <w:rFonts w:ascii="Calibri Light" w:hAnsi="Calibri Light" w:cs="Calibri Light"/>
          <w:sz w:val="24"/>
          <w:szCs w:val="24"/>
        </w:rPr>
        <w:t xml:space="preserve">cena brutto:.......................................................... zł (podana cyfrowo) </w:t>
      </w:r>
    </w:p>
    <w:p w14:paraId="0709A14D" w14:textId="77777777" w:rsidR="00544BAC" w:rsidRPr="00F11DBF" w:rsidRDefault="00544BAC" w:rsidP="00544BAC">
      <w:pPr>
        <w:pStyle w:val="Tekstpodstawowywcity"/>
        <w:spacing w:before="120" w:after="0" w:line="23" w:lineRule="atLeast"/>
        <w:ind w:left="0"/>
        <w:rPr>
          <w:rFonts w:ascii="Calibri Light" w:hAnsi="Calibri Light" w:cs="Calibri Light"/>
          <w:i/>
          <w:color w:val="000000"/>
          <w:sz w:val="24"/>
          <w:szCs w:val="24"/>
        </w:rPr>
      </w:pPr>
      <w:r w:rsidRPr="00F11DBF">
        <w:rPr>
          <w:rFonts w:ascii="Calibri Light" w:hAnsi="Calibri Light" w:cs="Calibri Light"/>
          <w:sz w:val="24"/>
          <w:szCs w:val="24"/>
        </w:rPr>
        <w:t xml:space="preserve">w tym podatek VAT w wysokości </w:t>
      </w:r>
      <w:r w:rsidRPr="00F11DBF">
        <w:rPr>
          <w:rFonts w:ascii="Calibri Light" w:hAnsi="Calibri Light" w:cs="Calibri Light"/>
          <w:color w:val="000000"/>
          <w:sz w:val="24"/>
          <w:szCs w:val="24"/>
        </w:rPr>
        <w:t>………..%</w:t>
      </w:r>
      <w:r w:rsidRPr="00F11DBF">
        <w:rPr>
          <w:rFonts w:ascii="Calibri Light" w:hAnsi="Calibri Light" w:cs="Calibri Light"/>
          <w:i/>
          <w:color w:val="000000"/>
          <w:sz w:val="24"/>
          <w:szCs w:val="24"/>
        </w:rPr>
        <w:t xml:space="preserve">  </w:t>
      </w:r>
    </w:p>
    <w:p w14:paraId="34AC6D46" w14:textId="70311802" w:rsidR="006C5D04" w:rsidRDefault="006C5D04" w:rsidP="00544BAC">
      <w:pPr>
        <w:spacing w:before="120" w:line="23" w:lineRule="atLeast"/>
        <w:jc w:val="both"/>
        <w:rPr>
          <w:rFonts w:ascii="Calibri Light" w:eastAsia="Calibri" w:hAnsi="Calibri Light" w:cs="Calibri Light"/>
          <w:sz w:val="24"/>
          <w:szCs w:val="24"/>
        </w:rPr>
      </w:pPr>
    </w:p>
    <w:p w14:paraId="2672E815" w14:textId="77777777" w:rsidR="006C5D04" w:rsidRDefault="006C5D04" w:rsidP="00544BAC">
      <w:pPr>
        <w:spacing w:before="120" w:line="23" w:lineRule="atLeast"/>
        <w:jc w:val="both"/>
        <w:rPr>
          <w:rFonts w:ascii="Calibri Light" w:eastAsia="Calibri" w:hAnsi="Calibri Light" w:cs="Calibri Light"/>
          <w:sz w:val="24"/>
          <w:szCs w:val="24"/>
        </w:rPr>
      </w:pPr>
    </w:p>
    <w:tbl>
      <w:tblPr>
        <w:tblW w:w="9639" w:type="dxa"/>
        <w:tblInd w:w="108" w:type="dxa"/>
        <w:tblLayout w:type="fixed"/>
        <w:tblLook w:val="0000" w:firstRow="0" w:lastRow="0" w:firstColumn="0" w:lastColumn="0" w:noHBand="0" w:noVBand="0"/>
      </w:tblPr>
      <w:tblGrid>
        <w:gridCol w:w="539"/>
        <w:gridCol w:w="1871"/>
        <w:gridCol w:w="1276"/>
        <w:gridCol w:w="1701"/>
        <w:gridCol w:w="1843"/>
        <w:gridCol w:w="2409"/>
      </w:tblGrid>
      <w:tr w:rsidR="006C5D04" w:rsidRPr="00146E9C" w14:paraId="77D51200" w14:textId="77777777" w:rsidTr="006C5D04">
        <w:tc>
          <w:tcPr>
            <w:tcW w:w="539" w:type="dxa"/>
            <w:tcBorders>
              <w:top w:val="single" w:sz="4" w:space="0" w:color="000000"/>
              <w:left w:val="single" w:sz="4" w:space="0" w:color="000000"/>
              <w:bottom w:val="single" w:sz="4" w:space="0" w:color="000000"/>
            </w:tcBorders>
            <w:vAlign w:val="center"/>
          </w:tcPr>
          <w:p w14:paraId="21CB8291" w14:textId="77777777" w:rsidR="006C5D04" w:rsidRPr="006C5D04" w:rsidRDefault="006C5D04" w:rsidP="006C5D04">
            <w:pPr>
              <w:snapToGrid w:val="0"/>
              <w:jc w:val="center"/>
              <w:rPr>
                <w:rFonts w:ascii="Calibri Light" w:hAnsi="Calibri Light" w:cs="Calibri Light"/>
                <w:b/>
                <w:sz w:val="22"/>
                <w:szCs w:val="22"/>
              </w:rPr>
            </w:pPr>
            <w:r w:rsidRPr="006C5D04">
              <w:rPr>
                <w:rFonts w:ascii="Calibri Light" w:hAnsi="Calibri Light" w:cs="Calibri Light"/>
                <w:i/>
                <w:color w:val="000000"/>
                <w:sz w:val="22"/>
                <w:szCs w:val="22"/>
                <w:lang w:eastAsia="zh-CN"/>
              </w:rPr>
              <w:lastRenderedPageBreak/>
              <w:t xml:space="preserve">   </w:t>
            </w:r>
            <w:r w:rsidRPr="006C5D04">
              <w:rPr>
                <w:rFonts w:ascii="Calibri Light" w:hAnsi="Calibri Light" w:cs="Calibri Light"/>
                <w:b/>
                <w:sz w:val="22"/>
                <w:szCs w:val="22"/>
              </w:rPr>
              <w:t>Lp.</w:t>
            </w:r>
          </w:p>
        </w:tc>
        <w:tc>
          <w:tcPr>
            <w:tcW w:w="1871" w:type="dxa"/>
            <w:tcBorders>
              <w:top w:val="single" w:sz="4" w:space="0" w:color="000000"/>
              <w:left w:val="single" w:sz="4" w:space="0" w:color="000000"/>
              <w:bottom w:val="single" w:sz="4" w:space="0" w:color="000000"/>
            </w:tcBorders>
            <w:vAlign w:val="center"/>
          </w:tcPr>
          <w:p w14:paraId="175CBE68" w14:textId="77777777" w:rsidR="006C5D04" w:rsidRPr="006C5D04" w:rsidRDefault="006C5D04" w:rsidP="006C5D04">
            <w:pPr>
              <w:snapToGrid w:val="0"/>
              <w:jc w:val="center"/>
              <w:rPr>
                <w:rFonts w:ascii="Calibri Light" w:eastAsia="Arial" w:hAnsi="Calibri Light" w:cs="Calibri Light"/>
                <w:b/>
                <w:sz w:val="22"/>
                <w:szCs w:val="22"/>
              </w:rPr>
            </w:pPr>
            <w:r w:rsidRPr="006C5D04">
              <w:rPr>
                <w:rFonts w:ascii="Calibri Light" w:eastAsia="Arial" w:hAnsi="Calibri Light" w:cs="Calibri Light"/>
                <w:b/>
                <w:sz w:val="22"/>
                <w:szCs w:val="22"/>
              </w:rPr>
              <w:t>Nazwa</w:t>
            </w:r>
          </w:p>
        </w:tc>
        <w:tc>
          <w:tcPr>
            <w:tcW w:w="1276" w:type="dxa"/>
            <w:tcBorders>
              <w:top w:val="single" w:sz="4" w:space="0" w:color="000000"/>
              <w:left w:val="single" w:sz="4" w:space="0" w:color="000000"/>
              <w:bottom w:val="single" w:sz="4" w:space="0" w:color="000000"/>
            </w:tcBorders>
            <w:vAlign w:val="center"/>
          </w:tcPr>
          <w:p w14:paraId="5C016B6E" w14:textId="77777777" w:rsidR="006C5D04" w:rsidRPr="006C5D04" w:rsidRDefault="006C5D04" w:rsidP="006C5D04">
            <w:pPr>
              <w:snapToGrid w:val="0"/>
              <w:jc w:val="center"/>
              <w:rPr>
                <w:rFonts w:ascii="Calibri Light" w:eastAsia="Arial" w:hAnsi="Calibri Light" w:cs="Calibri Light"/>
                <w:b/>
                <w:sz w:val="22"/>
                <w:szCs w:val="22"/>
              </w:rPr>
            </w:pPr>
            <w:r w:rsidRPr="006C5D04">
              <w:rPr>
                <w:rFonts w:ascii="Calibri Light" w:eastAsia="Arial" w:hAnsi="Calibri Light" w:cs="Calibri Light"/>
                <w:b/>
                <w:sz w:val="22"/>
                <w:szCs w:val="22"/>
              </w:rPr>
              <w:t>Frakcja [mm]</w:t>
            </w:r>
          </w:p>
        </w:tc>
        <w:tc>
          <w:tcPr>
            <w:tcW w:w="1701" w:type="dxa"/>
            <w:tcBorders>
              <w:top w:val="single" w:sz="4" w:space="0" w:color="000000"/>
              <w:left w:val="single" w:sz="4" w:space="0" w:color="000000"/>
              <w:bottom w:val="single" w:sz="4" w:space="0" w:color="000000"/>
            </w:tcBorders>
            <w:vAlign w:val="center"/>
          </w:tcPr>
          <w:p w14:paraId="3D833806" w14:textId="77777777" w:rsidR="006C5D04" w:rsidRPr="006C5D04" w:rsidRDefault="006C5D04" w:rsidP="006C5D04">
            <w:pPr>
              <w:snapToGrid w:val="0"/>
              <w:jc w:val="center"/>
              <w:rPr>
                <w:rFonts w:ascii="Calibri Light" w:hAnsi="Calibri Light" w:cs="Calibri Light"/>
                <w:b/>
                <w:sz w:val="22"/>
                <w:szCs w:val="22"/>
              </w:rPr>
            </w:pPr>
            <w:r w:rsidRPr="006C5D04">
              <w:rPr>
                <w:rFonts w:ascii="Calibri Light" w:hAnsi="Calibri Light" w:cs="Calibri Light"/>
                <w:b/>
                <w:sz w:val="22"/>
                <w:szCs w:val="22"/>
              </w:rPr>
              <w:t>Przewidywana ilość [Mg]</w:t>
            </w:r>
          </w:p>
        </w:tc>
        <w:tc>
          <w:tcPr>
            <w:tcW w:w="1843" w:type="dxa"/>
            <w:tcBorders>
              <w:top w:val="single" w:sz="4" w:space="0" w:color="000000"/>
              <w:left w:val="single" w:sz="4" w:space="0" w:color="000000"/>
              <w:bottom w:val="single" w:sz="4" w:space="0" w:color="000000"/>
            </w:tcBorders>
            <w:vAlign w:val="center"/>
          </w:tcPr>
          <w:p w14:paraId="6E090895" w14:textId="77777777" w:rsidR="006C5D04" w:rsidRPr="006C5D04" w:rsidRDefault="006C5D04" w:rsidP="006C5D04">
            <w:pPr>
              <w:snapToGrid w:val="0"/>
              <w:jc w:val="center"/>
              <w:rPr>
                <w:rFonts w:ascii="Calibri Light" w:hAnsi="Calibri Light" w:cs="Calibri Light"/>
                <w:b/>
                <w:sz w:val="22"/>
                <w:szCs w:val="22"/>
              </w:rPr>
            </w:pPr>
            <w:r w:rsidRPr="006C5D04">
              <w:rPr>
                <w:rFonts w:ascii="Calibri Light" w:hAnsi="Calibri Light" w:cs="Calibri Light"/>
                <w:b/>
                <w:sz w:val="22"/>
                <w:szCs w:val="22"/>
              </w:rPr>
              <w:t>Cena jednostkowa brutto [zł/Mg]</w:t>
            </w:r>
          </w:p>
        </w:tc>
        <w:tc>
          <w:tcPr>
            <w:tcW w:w="2409" w:type="dxa"/>
            <w:tcBorders>
              <w:top w:val="single" w:sz="4" w:space="0" w:color="000000"/>
              <w:left w:val="single" w:sz="4" w:space="0" w:color="000000"/>
              <w:bottom w:val="single" w:sz="4" w:space="0" w:color="000000"/>
              <w:right w:val="single" w:sz="4" w:space="0" w:color="auto"/>
            </w:tcBorders>
            <w:vAlign w:val="center"/>
          </w:tcPr>
          <w:p w14:paraId="6B9B2421" w14:textId="77777777" w:rsidR="006C5D04" w:rsidRPr="006C5D04" w:rsidRDefault="006C5D04" w:rsidP="006C5D04">
            <w:pPr>
              <w:snapToGrid w:val="0"/>
              <w:jc w:val="center"/>
              <w:rPr>
                <w:rFonts w:ascii="Calibri Light" w:hAnsi="Calibri Light" w:cs="Calibri Light"/>
                <w:b/>
                <w:sz w:val="22"/>
                <w:szCs w:val="22"/>
              </w:rPr>
            </w:pPr>
            <w:r w:rsidRPr="006C5D04">
              <w:rPr>
                <w:rFonts w:ascii="Calibri Light" w:hAnsi="Calibri Light" w:cs="Calibri Light"/>
                <w:b/>
                <w:sz w:val="22"/>
                <w:szCs w:val="22"/>
              </w:rPr>
              <w:t>Wartość  brutto [zł]</w:t>
            </w:r>
          </w:p>
          <w:p w14:paraId="39C5E453" w14:textId="77777777" w:rsidR="006C5D04" w:rsidRPr="006C5D04" w:rsidRDefault="006C5D04" w:rsidP="006C5D04">
            <w:pPr>
              <w:snapToGrid w:val="0"/>
              <w:jc w:val="center"/>
              <w:rPr>
                <w:rFonts w:ascii="Calibri Light" w:hAnsi="Calibri Light" w:cs="Calibri Light"/>
                <w:b/>
                <w:sz w:val="22"/>
                <w:szCs w:val="22"/>
              </w:rPr>
            </w:pPr>
            <w:r w:rsidRPr="006C5D04">
              <w:rPr>
                <w:rFonts w:ascii="Calibri Light" w:hAnsi="Calibri Light" w:cs="Calibri Light"/>
                <w:b/>
                <w:sz w:val="22"/>
                <w:szCs w:val="22"/>
              </w:rPr>
              <w:t>(iloczyn kolumn 4 x 5)</w:t>
            </w:r>
          </w:p>
        </w:tc>
      </w:tr>
      <w:tr w:rsidR="006C5D04" w:rsidRPr="00146E9C" w14:paraId="46AD776F" w14:textId="77777777" w:rsidTr="006C5D04">
        <w:trPr>
          <w:trHeight w:val="169"/>
        </w:trPr>
        <w:tc>
          <w:tcPr>
            <w:tcW w:w="539" w:type="dxa"/>
            <w:tcBorders>
              <w:top w:val="single" w:sz="4" w:space="0" w:color="000000"/>
              <w:left w:val="single" w:sz="4" w:space="0" w:color="000000"/>
              <w:bottom w:val="single" w:sz="4" w:space="0" w:color="000000"/>
            </w:tcBorders>
            <w:vAlign w:val="center"/>
          </w:tcPr>
          <w:p w14:paraId="44207FA3" w14:textId="77777777" w:rsidR="006C5D04" w:rsidRPr="006C5D04" w:rsidRDefault="006C5D04" w:rsidP="006C5D04">
            <w:pPr>
              <w:snapToGrid w:val="0"/>
              <w:jc w:val="center"/>
              <w:rPr>
                <w:rFonts w:ascii="Calibri Light" w:hAnsi="Calibri Light" w:cs="Calibri Light"/>
                <w:b/>
                <w:sz w:val="22"/>
                <w:szCs w:val="22"/>
              </w:rPr>
            </w:pPr>
            <w:r w:rsidRPr="006C5D04">
              <w:rPr>
                <w:rFonts w:ascii="Calibri Light" w:hAnsi="Calibri Light" w:cs="Calibri Light"/>
                <w:b/>
                <w:sz w:val="22"/>
                <w:szCs w:val="22"/>
              </w:rPr>
              <w:t>1</w:t>
            </w:r>
          </w:p>
        </w:tc>
        <w:tc>
          <w:tcPr>
            <w:tcW w:w="1871" w:type="dxa"/>
            <w:tcBorders>
              <w:top w:val="single" w:sz="4" w:space="0" w:color="000000"/>
              <w:left w:val="single" w:sz="4" w:space="0" w:color="000000"/>
              <w:bottom w:val="single" w:sz="4" w:space="0" w:color="000000"/>
            </w:tcBorders>
            <w:vAlign w:val="center"/>
          </w:tcPr>
          <w:p w14:paraId="2DCD70F3" w14:textId="77777777" w:rsidR="006C5D04" w:rsidRPr="006C5D04" w:rsidRDefault="006C5D04" w:rsidP="006C5D04">
            <w:pPr>
              <w:snapToGrid w:val="0"/>
              <w:jc w:val="center"/>
              <w:rPr>
                <w:rFonts w:ascii="Calibri Light" w:eastAsia="Arial" w:hAnsi="Calibri Light" w:cs="Calibri Light"/>
                <w:b/>
                <w:sz w:val="22"/>
                <w:szCs w:val="22"/>
              </w:rPr>
            </w:pPr>
            <w:r w:rsidRPr="006C5D04">
              <w:rPr>
                <w:rFonts w:ascii="Calibri Light" w:eastAsia="Arial" w:hAnsi="Calibri Light" w:cs="Calibri Light"/>
                <w:b/>
                <w:sz w:val="22"/>
                <w:szCs w:val="22"/>
              </w:rPr>
              <w:t>2</w:t>
            </w:r>
          </w:p>
        </w:tc>
        <w:tc>
          <w:tcPr>
            <w:tcW w:w="1276" w:type="dxa"/>
            <w:tcBorders>
              <w:top w:val="single" w:sz="4" w:space="0" w:color="000000"/>
              <w:left w:val="single" w:sz="4" w:space="0" w:color="000000"/>
              <w:bottom w:val="single" w:sz="4" w:space="0" w:color="000000"/>
            </w:tcBorders>
            <w:vAlign w:val="center"/>
          </w:tcPr>
          <w:p w14:paraId="3D72E0DC" w14:textId="77777777" w:rsidR="006C5D04" w:rsidRPr="006C5D04" w:rsidRDefault="006C5D04" w:rsidP="006C5D04">
            <w:pPr>
              <w:snapToGrid w:val="0"/>
              <w:jc w:val="center"/>
              <w:rPr>
                <w:rFonts w:ascii="Calibri Light" w:eastAsia="Arial" w:hAnsi="Calibri Light" w:cs="Calibri Light"/>
                <w:b/>
                <w:sz w:val="22"/>
                <w:szCs w:val="22"/>
              </w:rPr>
            </w:pPr>
            <w:r w:rsidRPr="006C5D04">
              <w:rPr>
                <w:rFonts w:ascii="Calibri Light" w:eastAsia="Arial" w:hAnsi="Calibri Light" w:cs="Calibri Light"/>
                <w:b/>
                <w:sz w:val="22"/>
                <w:szCs w:val="22"/>
              </w:rPr>
              <w:t>3</w:t>
            </w:r>
          </w:p>
        </w:tc>
        <w:tc>
          <w:tcPr>
            <w:tcW w:w="1701" w:type="dxa"/>
            <w:tcBorders>
              <w:top w:val="single" w:sz="4" w:space="0" w:color="000000"/>
              <w:left w:val="single" w:sz="4" w:space="0" w:color="000000"/>
              <w:bottom w:val="single" w:sz="4" w:space="0" w:color="000000"/>
            </w:tcBorders>
            <w:vAlign w:val="center"/>
          </w:tcPr>
          <w:p w14:paraId="7B2935CE" w14:textId="77777777" w:rsidR="006C5D04" w:rsidRPr="006C5D04" w:rsidRDefault="006C5D04" w:rsidP="006C5D04">
            <w:pPr>
              <w:snapToGrid w:val="0"/>
              <w:ind w:left="-108"/>
              <w:jc w:val="center"/>
              <w:rPr>
                <w:rFonts w:ascii="Calibri Light" w:eastAsia="Arial" w:hAnsi="Calibri Light" w:cs="Calibri Light"/>
                <w:b/>
                <w:sz w:val="22"/>
                <w:szCs w:val="22"/>
              </w:rPr>
            </w:pPr>
            <w:r w:rsidRPr="006C5D04">
              <w:rPr>
                <w:rFonts w:ascii="Calibri Light" w:eastAsia="Arial" w:hAnsi="Calibri Light" w:cs="Calibri Light"/>
                <w:b/>
                <w:sz w:val="22"/>
                <w:szCs w:val="22"/>
              </w:rPr>
              <w:t>4</w:t>
            </w:r>
          </w:p>
        </w:tc>
        <w:tc>
          <w:tcPr>
            <w:tcW w:w="1843" w:type="dxa"/>
            <w:tcBorders>
              <w:top w:val="single" w:sz="4" w:space="0" w:color="000000"/>
              <w:left w:val="single" w:sz="4" w:space="0" w:color="000000"/>
              <w:bottom w:val="single" w:sz="4" w:space="0" w:color="000000"/>
            </w:tcBorders>
            <w:vAlign w:val="center"/>
          </w:tcPr>
          <w:p w14:paraId="77021086" w14:textId="77777777" w:rsidR="006C5D04" w:rsidRPr="006C5D04" w:rsidRDefault="006C5D04" w:rsidP="006C5D04">
            <w:pPr>
              <w:snapToGrid w:val="0"/>
              <w:jc w:val="center"/>
              <w:rPr>
                <w:rFonts w:ascii="Calibri Light" w:hAnsi="Calibri Light" w:cs="Calibri Light"/>
                <w:b/>
                <w:sz w:val="22"/>
                <w:szCs w:val="22"/>
              </w:rPr>
            </w:pPr>
            <w:r w:rsidRPr="006C5D04">
              <w:rPr>
                <w:rFonts w:ascii="Calibri Light" w:hAnsi="Calibri Light" w:cs="Calibri Light"/>
                <w:b/>
                <w:sz w:val="22"/>
                <w:szCs w:val="22"/>
              </w:rPr>
              <w:t>5</w:t>
            </w:r>
          </w:p>
        </w:tc>
        <w:tc>
          <w:tcPr>
            <w:tcW w:w="2409" w:type="dxa"/>
            <w:tcBorders>
              <w:top w:val="single" w:sz="4" w:space="0" w:color="000000"/>
              <w:left w:val="single" w:sz="4" w:space="0" w:color="000000"/>
              <w:bottom w:val="single" w:sz="4" w:space="0" w:color="000000"/>
              <w:right w:val="single" w:sz="4" w:space="0" w:color="auto"/>
            </w:tcBorders>
            <w:vAlign w:val="center"/>
          </w:tcPr>
          <w:p w14:paraId="2540EC14" w14:textId="77777777" w:rsidR="006C5D04" w:rsidRPr="006C5D04" w:rsidRDefault="006C5D04" w:rsidP="006C5D04">
            <w:pPr>
              <w:snapToGrid w:val="0"/>
              <w:jc w:val="center"/>
              <w:rPr>
                <w:rFonts w:ascii="Calibri Light" w:hAnsi="Calibri Light" w:cs="Calibri Light"/>
                <w:b/>
                <w:sz w:val="22"/>
                <w:szCs w:val="22"/>
              </w:rPr>
            </w:pPr>
            <w:r w:rsidRPr="006C5D04">
              <w:rPr>
                <w:rFonts w:ascii="Calibri Light" w:hAnsi="Calibri Light" w:cs="Calibri Light"/>
                <w:b/>
                <w:sz w:val="22"/>
                <w:szCs w:val="22"/>
              </w:rPr>
              <w:t>6</w:t>
            </w:r>
          </w:p>
        </w:tc>
      </w:tr>
      <w:tr w:rsidR="006C5D04" w:rsidRPr="00146E9C" w14:paraId="7B714025" w14:textId="77777777" w:rsidTr="006C5D04">
        <w:trPr>
          <w:trHeight w:val="570"/>
        </w:trPr>
        <w:tc>
          <w:tcPr>
            <w:tcW w:w="539" w:type="dxa"/>
            <w:tcBorders>
              <w:top w:val="single" w:sz="4" w:space="0" w:color="000000"/>
              <w:left w:val="single" w:sz="4" w:space="0" w:color="000000"/>
              <w:bottom w:val="single" w:sz="4" w:space="0" w:color="000000"/>
            </w:tcBorders>
            <w:vAlign w:val="center"/>
          </w:tcPr>
          <w:p w14:paraId="07CBB1B2" w14:textId="77777777" w:rsidR="006C5D04" w:rsidRPr="006C5D04" w:rsidRDefault="006C5D04" w:rsidP="006C5D04">
            <w:pPr>
              <w:snapToGrid w:val="0"/>
              <w:jc w:val="center"/>
              <w:rPr>
                <w:rFonts w:ascii="Calibri Light" w:hAnsi="Calibri Light" w:cs="Calibri Light"/>
                <w:sz w:val="22"/>
                <w:szCs w:val="22"/>
              </w:rPr>
            </w:pPr>
            <w:r w:rsidRPr="006C5D04">
              <w:rPr>
                <w:rFonts w:ascii="Calibri Light" w:hAnsi="Calibri Light" w:cs="Calibri Light"/>
                <w:sz w:val="22"/>
                <w:szCs w:val="22"/>
              </w:rPr>
              <w:t>1</w:t>
            </w:r>
          </w:p>
        </w:tc>
        <w:tc>
          <w:tcPr>
            <w:tcW w:w="1871" w:type="dxa"/>
            <w:tcBorders>
              <w:top w:val="single" w:sz="4" w:space="0" w:color="000000"/>
              <w:left w:val="single" w:sz="4" w:space="0" w:color="000000"/>
              <w:bottom w:val="single" w:sz="4" w:space="0" w:color="000000"/>
            </w:tcBorders>
            <w:vAlign w:val="center"/>
          </w:tcPr>
          <w:p w14:paraId="2C6CC15F" w14:textId="77777777" w:rsidR="006C5D04" w:rsidRPr="006C5D04" w:rsidRDefault="006C5D04" w:rsidP="006C5D04">
            <w:pPr>
              <w:snapToGrid w:val="0"/>
              <w:jc w:val="center"/>
              <w:rPr>
                <w:rFonts w:ascii="Calibri Light" w:eastAsia="Arial" w:hAnsi="Calibri Light" w:cs="Calibri Light"/>
                <w:sz w:val="22"/>
                <w:szCs w:val="22"/>
              </w:rPr>
            </w:pPr>
            <w:r w:rsidRPr="006C5D04">
              <w:rPr>
                <w:rFonts w:ascii="Calibri Light" w:eastAsia="Arial" w:hAnsi="Calibri Light" w:cs="Calibri Light"/>
                <w:sz w:val="22"/>
                <w:szCs w:val="22"/>
              </w:rPr>
              <w:t>Łupek przywęglowy przepalony (czerwony)</w:t>
            </w:r>
          </w:p>
        </w:tc>
        <w:tc>
          <w:tcPr>
            <w:tcW w:w="1276" w:type="dxa"/>
            <w:tcBorders>
              <w:top w:val="single" w:sz="4" w:space="0" w:color="000000"/>
              <w:left w:val="single" w:sz="4" w:space="0" w:color="000000"/>
              <w:bottom w:val="single" w:sz="4" w:space="0" w:color="000000"/>
            </w:tcBorders>
            <w:vAlign w:val="center"/>
          </w:tcPr>
          <w:p w14:paraId="63432CD5" w14:textId="77777777" w:rsidR="006C5D04" w:rsidRPr="006C5D04" w:rsidRDefault="006C5D04" w:rsidP="006C5D04">
            <w:pPr>
              <w:snapToGrid w:val="0"/>
              <w:jc w:val="center"/>
              <w:rPr>
                <w:rFonts w:ascii="Calibri Light" w:eastAsia="Arial" w:hAnsi="Calibri Light" w:cs="Calibri Light"/>
                <w:b/>
                <w:sz w:val="22"/>
                <w:szCs w:val="22"/>
              </w:rPr>
            </w:pPr>
            <w:r w:rsidRPr="006C5D04">
              <w:rPr>
                <w:rFonts w:ascii="Calibri Light" w:eastAsia="Arial" w:hAnsi="Calibri Light" w:cs="Calibri Light"/>
                <w:b/>
                <w:sz w:val="22"/>
                <w:szCs w:val="22"/>
              </w:rPr>
              <w:t>0 – 63,0</w:t>
            </w:r>
          </w:p>
        </w:tc>
        <w:tc>
          <w:tcPr>
            <w:tcW w:w="1701" w:type="dxa"/>
            <w:tcBorders>
              <w:top w:val="single" w:sz="4" w:space="0" w:color="000000"/>
              <w:left w:val="single" w:sz="4" w:space="0" w:color="000000"/>
              <w:bottom w:val="single" w:sz="4" w:space="0" w:color="000000"/>
            </w:tcBorders>
            <w:vAlign w:val="center"/>
          </w:tcPr>
          <w:p w14:paraId="231BC09F" w14:textId="77777777" w:rsidR="006C5D04" w:rsidRPr="006C5D04" w:rsidRDefault="006C5D04" w:rsidP="006C5D04">
            <w:pPr>
              <w:snapToGrid w:val="0"/>
              <w:ind w:left="-108"/>
              <w:jc w:val="center"/>
              <w:rPr>
                <w:rFonts w:ascii="Calibri Light" w:eastAsia="Arial" w:hAnsi="Calibri Light" w:cs="Calibri Light"/>
                <w:sz w:val="22"/>
                <w:szCs w:val="22"/>
              </w:rPr>
            </w:pPr>
            <w:r w:rsidRPr="006C5D04">
              <w:rPr>
                <w:rFonts w:ascii="Calibri Light" w:eastAsia="Arial" w:hAnsi="Calibri Light" w:cs="Calibri Light"/>
                <w:sz w:val="22"/>
                <w:szCs w:val="22"/>
              </w:rPr>
              <w:t>700</w:t>
            </w:r>
          </w:p>
        </w:tc>
        <w:tc>
          <w:tcPr>
            <w:tcW w:w="1843" w:type="dxa"/>
            <w:tcBorders>
              <w:top w:val="single" w:sz="4" w:space="0" w:color="000000"/>
              <w:left w:val="single" w:sz="4" w:space="0" w:color="000000"/>
              <w:bottom w:val="single" w:sz="4" w:space="0" w:color="000000"/>
            </w:tcBorders>
            <w:vAlign w:val="center"/>
          </w:tcPr>
          <w:p w14:paraId="7AB9540C" w14:textId="77777777" w:rsidR="006C5D04" w:rsidRPr="006C5D04" w:rsidRDefault="006C5D04" w:rsidP="006C5D04">
            <w:pPr>
              <w:snapToGrid w:val="0"/>
              <w:jc w:val="center"/>
              <w:rPr>
                <w:rFonts w:ascii="Calibri Light" w:hAnsi="Calibri Light" w:cs="Calibri Light"/>
                <w:sz w:val="22"/>
                <w:szCs w:val="22"/>
              </w:rPr>
            </w:pPr>
          </w:p>
        </w:tc>
        <w:tc>
          <w:tcPr>
            <w:tcW w:w="2409" w:type="dxa"/>
            <w:tcBorders>
              <w:top w:val="single" w:sz="4" w:space="0" w:color="000000"/>
              <w:left w:val="single" w:sz="4" w:space="0" w:color="000000"/>
              <w:bottom w:val="single" w:sz="4" w:space="0" w:color="000000"/>
              <w:right w:val="single" w:sz="4" w:space="0" w:color="auto"/>
            </w:tcBorders>
            <w:vAlign w:val="center"/>
          </w:tcPr>
          <w:p w14:paraId="32DA4AB8" w14:textId="77777777" w:rsidR="006C5D04" w:rsidRPr="006C5D04" w:rsidRDefault="006C5D04" w:rsidP="006C5D04">
            <w:pPr>
              <w:snapToGrid w:val="0"/>
              <w:jc w:val="center"/>
              <w:rPr>
                <w:rFonts w:ascii="Calibri Light" w:hAnsi="Calibri Light" w:cs="Calibri Light"/>
                <w:sz w:val="22"/>
                <w:szCs w:val="22"/>
              </w:rPr>
            </w:pPr>
          </w:p>
        </w:tc>
      </w:tr>
      <w:tr w:rsidR="006C5D04" w:rsidRPr="00146E9C" w14:paraId="74BB3815" w14:textId="77777777" w:rsidTr="006C5D04">
        <w:trPr>
          <w:trHeight w:val="570"/>
        </w:trPr>
        <w:tc>
          <w:tcPr>
            <w:tcW w:w="539" w:type="dxa"/>
            <w:tcBorders>
              <w:top w:val="single" w:sz="4" w:space="0" w:color="000000"/>
              <w:left w:val="single" w:sz="4" w:space="0" w:color="000000"/>
              <w:bottom w:val="single" w:sz="4" w:space="0" w:color="000000"/>
            </w:tcBorders>
            <w:vAlign w:val="center"/>
          </w:tcPr>
          <w:p w14:paraId="42B6BA56" w14:textId="77777777" w:rsidR="006C5D04" w:rsidRPr="006C5D04" w:rsidRDefault="006C5D04" w:rsidP="006C5D04">
            <w:pPr>
              <w:snapToGrid w:val="0"/>
              <w:jc w:val="center"/>
              <w:rPr>
                <w:rFonts w:ascii="Calibri Light" w:hAnsi="Calibri Light" w:cs="Calibri Light"/>
                <w:sz w:val="22"/>
                <w:szCs w:val="22"/>
              </w:rPr>
            </w:pPr>
            <w:r w:rsidRPr="006C5D04">
              <w:rPr>
                <w:rFonts w:ascii="Calibri Light" w:hAnsi="Calibri Light" w:cs="Calibri Light"/>
                <w:sz w:val="22"/>
                <w:szCs w:val="22"/>
              </w:rPr>
              <w:t>2</w:t>
            </w:r>
          </w:p>
        </w:tc>
        <w:tc>
          <w:tcPr>
            <w:tcW w:w="1871" w:type="dxa"/>
            <w:tcBorders>
              <w:top w:val="single" w:sz="4" w:space="0" w:color="000000"/>
              <w:left w:val="single" w:sz="4" w:space="0" w:color="000000"/>
              <w:bottom w:val="single" w:sz="4" w:space="0" w:color="000000"/>
            </w:tcBorders>
            <w:vAlign w:val="center"/>
          </w:tcPr>
          <w:p w14:paraId="7717487C" w14:textId="77777777" w:rsidR="006C5D04" w:rsidRPr="006C5D04" w:rsidRDefault="006C5D04" w:rsidP="006C5D04">
            <w:pPr>
              <w:snapToGrid w:val="0"/>
              <w:jc w:val="center"/>
              <w:rPr>
                <w:rFonts w:ascii="Calibri Light" w:eastAsia="Arial" w:hAnsi="Calibri Light" w:cs="Calibri Light"/>
                <w:sz w:val="22"/>
                <w:szCs w:val="22"/>
              </w:rPr>
            </w:pPr>
            <w:r w:rsidRPr="006C5D04">
              <w:rPr>
                <w:rFonts w:ascii="Calibri Light" w:eastAsia="Arial" w:hAnsi="Calibri Light" w:cs="Calibri Light"/>
                <w:sz w:val="22"/>
                <w:szCs w:val="22"/>
              </w:rPr>
              <w:t>Żwir rzeczny (pospółka)</w:t>
            </w:r>
          </w:p>
        </w:tc>
        <w:tc>
          <w:tcPr>
            <w:tcW w:w="1276" w:type="dxa"/>
            <w:tcBorders>
              <w:top w:val="single" w:sz="4" w:space="0" w:color="000000"/>
              <w:left w:val="single" w:sz="4" w:space="0" w:color="000000"/>
              <w:bottom w:val="single" w:sz="4" w:space="0" w:color="000000"/>
            </w:tcBorders>
            <w:vAlign w:val="center"/>
          </w:tcPr>
          <w:p w14:paraId="5344B5AE" w14:textId="77777777" w:rsidR="006C5D04" w:rsidRPr="006C5D04" w:rsidRDefault="006C5D04" w:rsidP="006C5D04">
            <w:pPr>
              <w:snapToGrid w:val="0"/>
              <w:jc w:val="center"/>
              <w:rPr>
                <w:rFonts w:ascii="Calibri Light" w:eastAsia="Arial" w:hAnsi="Calibri Light" w:cs="Calibri Light"/>
                <w:b/>
                <w:sz w:val="22"/>
                <w:szCs w:val="22"/>
              </w:rPr>
            </w:pPr>
            <w:r w:rsidRPr="006C5D04">
              <w:rPr>
                <w:rFonts w:ascii="Calibri Light" w:eastAsia="Arial" w:hAnsi="Calibri Light" w:cs="Calibri Light"/>
                <w:b/>
                <w:sz w:val="22"/>
                <w:szCs w:val="22"/>
              </w:rPr>
              <w:t>-</w:t>
            </w:r>
          </w:p>
        </w:tc>
        <w:tc>
          <w:tcPr>
            <w:tcW w:w="1701" w:type="dxa"/>
            <w:tcBorders>
              <w:top w:val="single" w:sz="4" w:space="0" w:color="000000"/>
              <w:left w:val="single" w:sz="4" w:space="0" w:color="000000"/>
              <w:bottom w:val="single" w:sz="4" w:space="0" w:color="000000"/>
            </w:tcBorders>
            <w:vAlign w:val="center"/>
          </w:tcPr>
          <w:p w14:paraId="0DFABF23" w14:textId="77777777" w:rsidR="006C5D04" w:rsidRPr="006C5D04" w:rsidRDefault="006C5D04" w:rsidP="006C5D04">
            <w:pPr>
              <w:snapToGrid w:val="0"/>
              <w:ind w:left="-108"/>
              <w:jc w:val="center"/>
              <w:rPr>
                <w:rFonts w:ascii="Calibri Light" w:eastAsia="Arial" w:hAnsi="Calibri Light" w:cs="Calibri Light"/>
                <w:sz w:val="22"/>
                <w:szCs w:val="22"/>
              </w:rPr>
            </w:pPr>
            <w:r w:rsidRPr="006C5D04">
              <w:rPr>
                <w:rFonts w:ascii="Calibri Light" w:eastAsia="Arial" w:hAnsi="Calibri Light" w:cs="Calibri Light"/>
                <w:sz w:val="22"/>
                <w:szCs w:val="22"/>
              </w:rPr>
              <w:t>200</w:t>
            </w:r>
          </w:p>
        </w:tc>
        <w:tc>
          <w:tcPr>
            <w:tcW w:w="1843" w:type="dxa"/>
            <w:tcBorders>
              <w:top w:val="single" w:sz="4" w:space="0" w:color="000000"/>
              <w:left w:val="single" w:sz="4" w:space="0" w:color="000000"/>
              <w:bottom w:val="single" w:sz="4" w:space="0" w:color="000000"/>
            </w:tcBorders>
            <w:vAlign w:val="center"/>
          </w:tcPr>
          <w:p w14:paraId="67835CE8" w14:textId="77777777" w:rsidR="006C5D04" w:rsidRPr="006C5D04" w:rsidRDefault="006C5D04" w:rsidP="006C5D04">
            <w:pPr>
              <w:snapToGrid w:val="0"/>
              <w:jc w:val="center"/>
              <w:rPr>
                <w:rFonts w:ascii="Calibri Light" w:hAnsi="Calibri Light" w:cs="Calibri Light"/>
                <w:sz w:val="22"/>
                <w:szCs w:val="22"/>
              </w:rPr>
            </w:pPr>
          </w:p>
        </w:tc>
        <w:tc>
          <w:tcPr>
            <w:tcW w:w="2409" w:type="dxa"/>
            <w:tcBorders>
              <w:top w:val="single" w:sz="4" w:space="0" w:color="000000"/>
              <w:left w:val="single" w:sz="4" w:space="0" w:color="000000"/>
              <w:bottom w:val="single" w:sz="4" w:space="0" w:color="000000"/>
              <w:right w:val="single" w:sz="4" w:space="0" w:color="auto"/>
            </w:tcBorders>
            <w:vAlign w:val="center"/>
          </w:tcPr>
          <w:p w14:paraId="35901D27" w14:textId="77777777" w:rsidR="006C5D04" w:rsidRPr="006C5D04" w:rsidRDefault="006C5D04" w:rsidP="006C5D04">
            <w:pPr>
              <w:snapToGrid w:val="0"/>
              <w:jc w:val="center"/>
              <w:rPr>
                <w:rFonts w:ascii="Calibri Light" w:hAnsi="Calibri Light" w:cs="Calibri Light"/>
                <w:sz w:val="22"/>
                <w:szCs w:val="22"/>
              </w:rPr>
            </w:pPr>
          </w:p>
        </w:tc>
      </w:tr>
      <w:tr w:rsidR="006C5D04" w:rsidRPr="00146E9C" w14:paraId="3EF2E3FB" w14:textId="77777777" w:rsidTr="006C5D04">
        <w:trPr>
          <w:trHeight w:val="570"/>
        </w:trPr>
        <w:tc>
          <w:tcPr>
            <w:tcW w:w="5387" w:type="dxa"/>
            <w:gridSpan w:val="4"/>
            <w:tcBorders>
              <w:top w:val="single" w:sz="4" w:space="0" w:color="auto"/>
              <w:bottom w:val="nil"/>
            </w:tcBorders>
            <w:vAlign w:val="center"/>
          </w:tcPr>
          <w:p w14:paraId="4D637271" w14:textId="77777777" w:rsidR="006C5D04" w:rsidRPr="006C5D04" w:rsidRDefault="006C5D04" w:rsidP="006C5D04">
            <w:pPr>
              <w:snapToGrid w:val="0"/>
              <w:ind w:left="-108"/>
              <w:jc w:val="center"/>
              <w:rPr>
                <w:rFonts w:ascii="Calibri Light" w:eastAsia="Arial" w:hAnsi="Calibri Light" w:cs="Calibri Light"/>
                <w:sz w:val="22"/>
                <w:szCs w:val="22"/>
              </w:rPr>
            </w:pPr>
          </w:p>
        </w:tc>
        <w:tc>
          <w:tcPr>
            <w:tcW w:w="1843" w:type="dxa"/>
            <w:tcBorders>
              <w:top w:val="single" w:sz="4" w:space="0" w:color="auto"/>
              <w:left w:val="single" w:sz="4" w:space="0" w:color="000000"/>
              <w:bottom w:val="single" w:sz="4" w:space="0" w:color="000000"/>
            </w:tcBorders>
          </w:tcPr>
          <w:p w14:paraId="7B2A39C8" w14:textId="77777777" w:rsidR="006C5D04" w:rsidRPr="006C5D04" w:rsidRDefault="006C5D04" w:rsidP="006C5D04">
            <w:pPr>
              <w:snapToGrid w:val="0"/>
              <w:jc w:val="center"/>
              <w:rPr>
                <w:rFonts w:ascii="Calibri Light" w:hAnsi="Calibri Light" w:cs="Calibri Light"/>
                <w:b/>
                <w:sz w:val="22"/>
                <w:szCs w:val="22"/>
              </w:rPr>
            </w:pPr>
            <w:r w:rsidRPr="006C5D04">
              <w:rPr>
                <w:rFonts w:ascii="Calibri Light" w:hAnsi="Calibri Light" w:cs="Calibri Light"/>
                <w:b/>
                <w:sz w:val="22"/>
                <w:szCs w:val="22"/>
              </w:rPr>
              <w:t>Łączna wartość brutto [zł]</w:t>
            </w:r>
          </w:p>
        </w:tc>
        <w:tc>
          <w:tcPr>
            <w:tcW w:w="2409" w:type="dxa"/>
            <w:tcBorders>
              <w:top w:val="single" w:sz="4" w:space="0" w:color="auto"/>
              <w:left w:val="single" w:sz="4" w:space="0" w:color="000000"/>
              <w:bottom w:val="single" w:sz="4" w:space="0" w:color="000000"/>
              <w:right w:val="single" w:sz="4" w:space="0" w:color="auto"/>
            </w:tcBorders>
          </w:tcPr>
          <w:p w14:paraId="1DF79A9B" w14:textId="77777777" w:rsidR="006C5D04" w:rsidRPr="006C5D04" w:rsidRDefault="006C5D04" w:rsidP="006C5D04">
            <w:pPr>
              <w:snapToGrid w:val="0"/>
              <w:jc w:val="center"/>
              <w:rPr>
                <w:rFonts w:ascii="Calibri Light" w:hAnsi="Calibri Light" w:cs="Calibri Light"/>
                <w:sz w:val="22"/>
                <w:szCs w:val="22"/>
              </w:rPr>
            </w:pPr>
          </w:p>
        </w:tc>
      </w:tr>
    </w:tbl>
    <w:p w14:paraId="4CD1262C" w14:textId="6C79A193" w:rsidR="00544BAC" w:rsidRPr="00F11DBF" w:rsidRDefault="00544BAC" w:rsidP="006C5D04">
      <w:pPr>
        <w:spacing w:before="120" w:line="23" w:lineRule="atLeast"/>
        <w:jc w:val="both"/>
        <w:rPr>
          <w:rFonts w:ascii="Calibri Light" w:hAnsi="Calibri Light" w:cs="Calibri Light"/>
          <w:sz w:val="24"/>
          <w:szCs w:val="24"/>
        </w:rPr>
      </w:pPr>
      <w:r w:rsidRPr="00F11DBF">
        <w:rPr>
          <w:rFonts w:ascii="Calibri Light" w:eastAsia="Calibri" w:hAnsi="Calibri Light" w:cs="Calibri Light"/>
          <w:sz w:val="24"/>
          <w:szCs w:val="24"/>
        </w:rPr>
        <w:t xml:space="preserve">Oświadczamy, że </w:t>
      </w:r>
      <w:r w:rsidRPr="00F11DBF">
        <w:rPr>
          <w:rFonts w:ascii="Calibri Light" w:hAnsi="Calibri Light" w:cs="Calibri Light"/>
          <w:sz w:val="24"/>
          <w:szCs w:val="24"/>
        </w:rPr>
        <w:t>powyższa cena obejmuje pełen zakres zamówienia określony w dokumentacji przetargowej.</w:t>
      </w:r>
    </w:p>
    <w:tbl>
      <w:tblPr>
        <w:tblStyle w:val="Tabela-Siatka"/>
        <w:tblW w:w="0" w:type="auto"/>
        <w:tblInd w:w="360" w:type="dxa"/>
        <w:tblLook w:val="04A0" w:firstRow="1" w:lastRow="0" w:firstColumn="1" w:lastColumn="0" w:noHBand="0" w:noVBand="1"/>
      </w:tblPr>
      <w:tblGrid>
        <w:gridCol w:w="8447"/>
      </w:tblGrid>
      <w:tr w:rsidR="00544BAC" w:rsidRPr="00F11DBF" w14:paraId="201FA572" w14:textId="77777777" w:rsidTr="003D1CA6">
        <w:trPr>
          <w:trHeight w:val="2961"/>
        </w:trPr>
        <w:tc>
          <w:tcPr>
            <w:tcW w:w="8872" w:type="dxa"/>
          </w:tcPr>
          <w:p w14:paraId="0EB255DB" w14:textId="77777777" w:rsidR="00544BAC" w:rsidRPr="00F11DBF" w:rsidRDefault="00544BAC" w:rsidP="003D1CA6">
            <w:pPr>
              <w:spacing w:line="23" w:lineRule="atLeast"/>
              <w:ind w:left="360" w:right="28" w:hanging="360"/>
              <w:jc w:val="both"/>
              <w:rPr>
                <w:rFonts w:ascii="Calibri Light" w:hAnsi="Calibri Light" w:cs="Calibri Light"/>
                <w:sz w:val="24"/>
                <w:szCs w:val="24"/>
              </w:rPr>
            </w:pPr>
            <w:r w:rsidRPr="00F11DBF">
              <w:rPr>
                <w:rFonts w:ascii="Calibri Light" w:hAnsi="Calibri Light" w:cs="Calibri Light"/>
                <w:sz w:val="24"/>
                <w:szCs w:val="24"/>
              </w:rPr>
              <w:t xml:space="preserve">1.1. </w:t>
            </w:r>
            <w:r w:rsidRPr="00F11DBF">
              <w:rPr>
                <w:rFonts w:ascii="Calibri Light" w:hAnsi="Calibri Light" w:cs="Calibri Light"/>
                <w:bCs/>
                <w:sz w:val="24"/>
                <w:szCs w:val="24"/>
              </w:rPr>
              <w:t>Wybór oferty prowadzić będzie do powstania u Zamawiającego obowiązku podatkowego w zakresie następujących towarów/usług</w:t>
            </w:r>
            <w:r w:rsidRPr="00F11DBF">
              <w:rPr>
                <w:rFonts w:ascii="Calibri Light" w:hAnsi="Calibri Light" w:cs="Calibri Light"/>
                <w:b/>
                <w:sz w:val="24"/>
                <w:szCs w:val="24"/>
              </w:rPr>
              <w:t xml:space="preserve">: </w:t>
            </w:r>
            <w:r w:rsidRPr="00F11DBF">
              <w:rPr>
                <w:rFonts w:ascii="Calibri Light" w:hAnsi="Calibri Light" w:cs="Calibri Light"/>
                <w:sz w:val="24"/>
                <w:szCs w:val="24"/>
              </w:rPr>
              <w:t>…………………………………………………………………………….……………………………………………</w:t>
            </w:r>
          </w:p>
          <w:p w14:paraId="6A946D4D" w14:textId="77777777" w:rsidR="00544BAC" w:rsidRPr="00F11DBF" w:rsidRDefault="00544BAC" w:rsidP="003D1CA6">
            <w:pPr>
              <w:spacing w:line="23" w:lineRule="atLeast"/>
              <w:ind w:left="349" w:right="28" w:hanging="349"/>
              <w:jc w:val="both"/>
              <w:rPr>
                <w:rFonts w:ascii="Calibri Light" w:hAnsi="Calibri Light" w:cs="Calibri Light"/>
                <w:sz w:val="24"/>
                <w:szCs w:val="24"/>
              </w:rPr>
            </w:pPr>
            <w:r w:rsidRPr="00F11DBF">
              <w:rPr>
                <w:rFonts w:ascii="Calibri Light" w:hAnsi="Calibri Light" w:cs="Calibri Light"/>
                <w:sz w:val="24"/>
                <w:szCs w:val="24"/>
              </w:rPr>
              <w:t>1.2. Wartość ww. towarów lub usług bez kwoty podatku wynosi:  ……………………………………………………………………………………………………………………………</w:t>
            </w:r>
          </w:p>
          <w:p w14:paraId="5B320C65" w14:textId="77777777" w:rsidR="00544BAC" w:rsidRPr="00F11DBF" w:rsidRDefault="00544BAC" w:rsidP="003D1CA6">
            <w:pPr>
              <w:spacing w:line="23" w:lineRule="atLeast"/>
              <w:ind w:left="349" w:right="28" w:hanging="349"/>
              <w:jc w:val="both"/>
              <w:rPr>
                <w:rFonts w:ascii="Calibri Light" w:hAnsi="Calibri Light" w:cs="Calibri Light"/>
                <w:sz w:val="24"/>
                <w:szCs w:val="24"/>
              </w:rPr>
            </w:pPr>
            <w:r w:rsidRPr="00F11DBF">
              <w:rPr>
                <w:rFonts w:ascii="Calibri Light" w:hAnsi="Calibri Light" w:cs="Calibri Light"/>
                <w:sz w:val="24"/>
                <w:szCs w:val="24"/>
              </w:rPr>
              <w:t>1.3. Stawka podatku od towarów i usług, która zgodnie z wiedzą Wykonawcy będzie miała zastosowanie:…………………………………………………………………………………………</w:t>
            </w:r>
          </w:p>
          <w:p w14:paraId="2A126E56" w14:textId="77777777" w:rsidR="00544BAC" w:rsidRPr="00F11DBF" w:rsidRDefault="00544BAC" w:rsidP="003D1CA6">
            <w:pPr>
              <w:spacing w:line="23" w:lineRule="atLeast"/>
              <w:ind w:right="28"/>
              <w:jc w:val="both"/>
              <w:rPr>
                <w:rFonts w:ascii="Calibri Light" w:hAnsi="Calibri Light" w:cs="Calibri Light"/>
                <w:b/>
                <w:i/>
                <w:color w:val="FF0000"/>
                <w:sz w:val="24"/>
                <w:szCs w:val="24"/>
              </w:rPr>
            </w:pPr>
            <w:r w:rsidRPr="00F11DBF">
              <w:rPr>
                <w:rFonts w:ascii="Calibri Light" w:hAnsi="Calibri Light" w:cs="Calibri Light"/>
                <w:b/>
                <w:i/>
                <w:sz w:val="24"/>
                <w:szCs w:val="24"/>
              </w:rPr>
              <w:t>Wypełnić o ile wybór oferty prowadziłby do powstania u Zamawiającego obowiązku podatkowego zgodnie z przepisami o podatku od towaru i usług w przeciwnym razie zostawić niewypełnione.</w:t>
            </w:r>
          </w:p>
        </w:tc>
      </w:tr>
    </w:tbl>
    <w:p w14:paraId="791AD5D6" w14:textId="77777777" w:rsidR="00544BAC" w:rsidRPr="00F11DBF" w:rsidRDefault="00544BAC" w:rsidP="00544BAC">
      <w:pPr>
        <w:pStyle w:val="Tekstpodstawowy"/>
        <w:tabs>
          <w:tab w:val="left" w:pos="851"/>
        </w:tabs>
        <w:spacing w:before="240" w:line="23" w:lineRule="atLeast"/>
        <w:rPr>
          <w:rFonts w:ascii="Calibri Light" w:hAnsi="Calibri Light" w:cs="Calibri Light"/>
          <w:b/>
          <w:szCs w:val="24"/>
          <w:u w:val="single"/>
        </w:rPr>
      </w:pPr>
      <w:r w:rsidRPr="00F11DBF">
        <w:rPr>
          <w:rFonts w:ascii="Calibri Light" w:hAnsi="Calibri Light" w:cs="Calibri Light"/>
          <w:b/>
          <w:szCs w:val="24"/>
        </w:rPr>
        <w:t xml:space="preserve">2. </w:t>
      </w:r>
      <w:r w:rsidRPr="00F11DBF">
        <w:rPr>
          <w:rFonts w:ascii="Calibri Light" w:hAnsi="Calibri Light" w:cs="Calibri Light"/>
          <w:b/>
          <w:szCs w:val="24"/>
          <w:u w:val="single"/>
        </w:rPr>
        <w:t xml:space="preserve">Kryteria </w:t>
      </w:r>
      <w:proofErr w:type="spellStart"/>
      <w:r w:rsidRPr="00F11DBF">
        <w:rPr>
          <w:rFonts w:ascii="Calibri Light" w:hAnsi="Calibri Light" w:cs="Calibri Light"/>
          <w:b/>
          <w:szCs w:val="24"/>
          <w:u w:val="single"/>
        </w:rPr>
        <w:t>pozacenowe</w:t>
      </w:r>
      <w:proofErr w:type="spellEnd"/>
      <w:r w:rsidRPr="00F11DBF">
        <w:rPr>
          <w:rFonts w:ascii="Calibri Light" w:hAnsi="Calibri Light" w:cs="Calibri Light"/>
          <w:b/>
          <w:szCs w:val="24"/>
          <w:u w:val="single"/>
        </w:rPr>
        <w:t xml:space="preserve"> odnoszące się do przedmiotu zamówienia:</w:t>
      </w:r>
    </w:p>
    <w:p w14:paraId="158A6144" w14:textId="77777777" w:rsidR="00544BAC" w:rsidRPr="00F11DBF" w:rsidRDefault="00544BAC" w:rsidP="00544BAC">
      <w:pPr>
        <w:spacing w:line="23" w:lineRule="atLeast"/>
        <w:ind w:right="57"/>
        <w:jc w:val="both"/>
        <w:rPr>
          <w:rFonts w:ascii="Calibri Light" w:hAnsi="Calibri Light" w:cs="Calibri Light"/>
          <w:sz w:val="24"/>
          <w:szCs w:val="24"/>
        </w:rPr>
      </w:pPr>
    </w:p>
    <w:p w14:paraId="7F63B94C" w14:textId="7378E565" w:rsidR="006C5D04" w:rsidRPr="006C5D04" w:rsidRDefault="006C5D04" w:rsidP="006C5D04">
      <w:pPr>
        <w:spacing w:line="23" w:lineRule="atLeast"/>
        <w:ind w:right="57"/>
        <w:jc w:val="both"/>
        <w:rPr>
          <w:rFonts w:ascii="Calibri Light" w:hAnsi="Calibri Light" w:cs="Calibri Light"/>
          <w:i/>
          <w:sz w:val="24"/>
          <w:szCs w:val="24"/>
        </w:rPr>
      </w:pPr>
      <w:r w:rsidRPr="006C5D04">
        <w:rPr>
          <w:rFonts w:ascii="Calibri Light" w:hAnsi="Calibri Light" w:cs="Calibri Light"/>
          <w:b/>
          <w:sz w:val="24"/>
          <w:szCs w:val="24"/>
        </w:rPr>
        <w:t>2.1.</w:t>
      </w:r>
      <w:r w:rsidRPr="006C5D04">
        <w:rPr>
          <w:rFonts w:ascii="Calibri Light" w:hAnsi="Calibri Light" w:cs="Calibri Light"/>
          <w:sz w:val="24"/>
          <w:szCs w:val="24"/>
        </w:rPr>
        <w:t xml:space="preserve"> </w:t>
      </w:r>
      <w:r w:rsidRPr="006C5D04">
        <w:rPr>
          <w:rFonts w:ascii="Calibri Light" w:hAnsi="Calibri Light" w:cs="Calibri Light"/>
          <w:b/>
          <w:sz w:val="24"/>
          <w:szCs w:val="24"/>
          <w:lang w:eastAsia="zh-CN"/>
        </w:rPr>
        <w:t xml:space="preserve">Czas realizacji dostawy od otrzymania zlecenia „D” (podany w dniach): __________________ </w:t>
      </w:r>
      <w:r>
        <w:rPr>
          <w:rFonts w:ascii="Calibri Light" w:hAnsi="Calibri Light" w:cs="Calibri Light"/>
          <w:b/>
          <w:sz w:val="24"/>
          <w:szCs w:val="24"/>
          <w:lang w:eastAsia="zh-CN"/>
        </w:rPr>
        <w:t xml:space="preserve"> (do 2 dni; 3 dni; 4 dni; 5 dni)</w:t>
      </w:r>
      <w:r w:rsidRPr="006C5D04">
        <w:rPr>
          <w:rFonts w:ascii="Calibri Light" w:hAnsi="Calibri Light" w:cs="Calibri Light"/>
          <w:b/>
          <w:sz w:val="24"/>
          <w:szCs w:val="24"/>
          <w:lang w:eastAsia="zh-CN"/>
        </w:rPr>
        <w:t>.</w:t>
      </w:r>
    </w:p>
    <w:p w14:paraId="2D9BAD42" w14:textId="47E38B4C" w:rsidR="00544BAC" w:rsidRPr="00F11DBF" w:rsidRDefault="00544BAC" w:rsidP="006C5D04">
      <w:pPr>
        <w:spacing w:line="23" w:lineRule="atLeast"/>
        <w:ind w:right="57"/>
        <w:jc w:val="both"/>
        <w:rPr>
          <w:rFonts w:ascii="Calibri Light" w:hAnsi="Calibri Light" w:cs="Calibri Light"/>
          <w:b/>
          <w:sz w:val="24"/>
          <w:szCs w:val="24"/>
          <w:u w:val="single"/>
        </w:rPr>
      </w:pPr>
    </w:p>
    <w:p w14:paraId="741A1615" w14:textId="5743234F" w:rsidR="00544BAC" w:rsidRPr="00F11DBF" w:rsidRDefault="00544BAC" w:rsidP="00544BAC">
      <w:pPr>
        <w:spacing w:before="120" w:after="60" w:line="23" w:lineRule="atLeast"/>
        <w:jc w:val="both"/>
        <w:rPr>
          <w:rFonts w:ascii="Calibri Light" w:hAnsi="Calibri Light" w:cs="Calibri Light"/>
          <w:b/>
          <w:sz w:val="26"/>
          <w:szCs w:val="26"/>
          <w:u w:val="single"/>
        </w:rPr>
      </w:pPr>
      <w:r w:rsidRPr="00F11DBF">
        <w:rPr>
          <w:rFonts w:ascii="Calibri Light" w:hAnsi="Calibri Light" w:cs="Calibri Light"/>
          <w:b/>
          <w:sz w:val="26"/>
          <w:szCs w:val="26"/>
          <w:u w:val="single"/>
        </w:rPr>
        <w:t>Dla części 3</w:t>
      </w:r>
    </w:p>
    <w:p w14:paraId="27CE29E7" w14:textId="77777777" w:rsidR="00544BAC" w:rsidRPr="00F11DBF" w:rsidRDefault="00544BAC" w:rsidP="00544BAC">
      <w:pPr>
        <w:tabs>
          <w:tab w:val="left" w:pos="0"/>
          <w:tab w:val="left" w:pos="284"/>
          <w:tab w:val="left" w:pos="3612"/>
          <w:tab w:val="left" w:pos="8279"/>
          <w:tab w:val="left" w:pos="8704"/>
        </w:tabs>
        <w:spacing w:line="23" w:lineRule="atLeast"/>
        <w:ind w:left="300" w:hanging="300"/>
        <w:jc w:val="both"/>
        <w:rPr>
          <w:rFonts w:ascii="Calibri Light" w:hAnsi="Calibri Light" w:cs="Calibri Light"/>
          <w:sz w:val="24"/>
          <w:szCs w:val="24"/>
        </w:rPr>
      </w:pPr>
      <w:r w:rsidRPr="00F11DBF">
        <w:rPr>
          <w:rFonts w:ascii="Calibri Light" w:hAnsi="Calibri Light" w:cs="Calibri Light"/>
          <w:b/>
          <w:sz w:val="24"/>
          <w:szCs w:val="24"/>
        </w:rPr>
        <w:t>1.</w:t>
      </w:r>
      <w:r w:rsidRPr="00F11DBF">
        <w:rPr>
          <w:rFonts w:ascii="Calibri Light" w:hAnsi="Calibri Light" w:cs="Calibri Light"/>
          <w:sz w:val="24"/>
          <w:szCs w:val="24"/>
        </w:rPr>
        <w:t xml:space="preserve"> Oferuję/Oferujemy </w:t>
      </w:r>
      <w:r w:rsidRPr="00F11DBF">
        <w:rPr>
          <w:rFonts w:ascii="Calibri Light" w:hAnsi="Calibri Light" w:cs="Calibri Light"/>
          <w:b/>
          <w:bCs/>
          <w:sz w:val="24"/>
          <w:szCs w:val="24"/>
        </w:rPr>
        <w:t>wykonanie</w:t>
      </w:r>
      <w:r w:rsidRPr="00F11DBF">
        <w:rPr>
          <w:rFonts w:ascii="Calibri Light" w:hAnsi="Calibri Light" w:cs="Calibri Light"/>
          <w:sz w:val="24"/>
          <w:szCs w:val="24"/>
        </w:rPr>
        <w:t xml:space="preserve"> </w:t>
      </w:r>
      <w:r w:rsidRPr="00F11DBF">
        <w:rPr>
          <w:rFonts w:ascii="Calibri Light" w:hAnsi="Calibri Light" w:cs="Calibri Light"/>
          <w:b/>
          <w:bCs/>
          <w:sz w:val="24"/>
          <w:szCs w:val="24"/>
        </w:rPr>
        <w:t xml:space="preserve">przedmiotu zamówienia </w:t>
      </w:r>
      <w:r w:rsidRPr="00F11DBF">
        <w:rPr>
          <w:rFonts w:ascii="Calibri Light" w:hAnsi="Calibri Light" w:cs="Calibri Light"/>
          <w:sz w:val="24"/>
          <w:szCs w:val="24"/>
        </w:rPr>
        <w:t>na następujących zasadach:</w:t>
      </w:r>
    </w:p>
    <w:p w14:paraId="2B2A4994" w14:textId="77777777" w:rsidR="00544BAC" w:rsidRPr="00F11DBF" w:rsidRDefault="00544BAC" w:rsidP="00544BAC">
      <w:pPr>
        <w:spacing w:before="120" w:line="23" w:lineRule="atLeast"/>
        <w:jc w:val="both"/>
        <w:rPr>
          <w:rFonts w:ascii="Calibri Light" w:hAnsi="Calibri Light" w:cs="Calibri Light"/>
          <w:sz w:val="24"/>
          <w:szCs w:val="24"/>
        </w:rPr>
      </w:pPr>
      <w:r w:rsidRPr="00F11DBF">
        <w:rPr>
          <w:rFonts w:ascii="Calibri Light" w:hAnsi="Calibri Light" w:cs="Calibri Light"/>
          <w:sz w:val="24"/>
          <w:szCs w:val="24"/>
        </w:rPr>
        <w:t xml:space="preserve">cena brutto:.......................................................... zł (podana cyfrowo) </w:t>
      </w:r>
    </w:p>
    <w:p w14:paraId="2669EC9B" w14:textId="213E4213" w:rsidR="006C5D04" w:rsidRPr="00F11DBF" w:rsidRDefault="00544BAC" w:rsidP="00544BAC">
      <w:pPr>
        <w:pStyle w:val="Tekstpodstawowywcity"/>
        <w:spacing w:before="120" w:after="0" w:line="23" w:lineRule="atLeast"/>
        <w:ind w:left="0"/>
        <w:rPr>
          <w:rFonts w:ascii="Calibri Light" w:hAnsi="Calibri Light" w:cs="Calibri Light"/>
          <w:i/>
          <w:color w:val="000000"/>
          <w:sz w:val="24"/>
          <w:szCs w:val="24"/>
        </w:rPr>
      </w:pPr>
      <w:r w:rsidRPr="00F11DBF">
        <w:rPr>
          <w:rFonts w:ascii="Calibri Light" w:hAnsi="Calibri Light" w:cs="Calibri Light"/>
          <w:sz w:val="24"/>
          <w:szCs w:val="24"/>
        </w:rPr>
        <w:t xml:space="preserve">w tym podatek VAT w wysokości </w:t>
      </w:r>
      <w:r w:rsidRPr="00F11DBF">
        <w:rPr>
          <w:rFonts w:ascii="Calibri Light" w:hAnsi="Calibri Light" w:cs="Calibri Light"/>
          <w:color w:val="000000"/>
          <w:sz w:val="24"/>
          <w:szCs w:val="24"/>
        </w:rPr>
        <w:t>………..%</w:t>
      </w:r>
      <w:r w:rsidRPr="00F11DBF">
        <w:rPr>
          <w:rFonts w:ascii="Calibri Light" w:hAnsi="Calibri Light" w:cs="Calibri Light"/>
          <w:i/>
          <w:color w:val="000000"/>
          <w:sz w:val="24"/>
          <w:szCs w:val="24"/>
        </w:rPr>
        <w:t xml:space="preserve">  </w:t>
      </w:r>
    </w:p>
    <w:tbl>
      <w:tblPr>
        <w:tblW w:w="9639" w:type="dxa"/>
        <w:tblInd w:w="108" w:type="dxa"/>
        <w:tblLayout w:type="fixed"/>
        <w:tblLook w:val="0000" w:firstRow="0" w:lastRow="0" w:firstColumn="0" w:lastColumn="0" w:noHBand="0" w:noVBand="0"/>
      </w:tblPr>
      <w:tblGrid>
        <w:gridCol w:w="539"/>
        <w:gridCol w:w="1871"/>
        <w:gridCol w:w="1276"/>
        <w:gridCol w:w="1701"/>
        <w:gridCol w:w="1843"/>
        <w:gridCol w:w="2409"/>
      </w:tblGrid>
      <w:tr w:rsidR="006C5D04" w:rsidRPr="00B31590" w14:paraId="6F114F5A" w14:textId="77777777" w:rsidTr="006C5D04">
        <w:tc>
          <w:tcPr>
            <w:tcW w:w="539" w:type="dxa"/>
            <w:tcBorders>
              <w:top w:val="single" w:sz="4" w:space="0" w:color="000000"/>
              <w:left w:val="single" w:sz="4" w:space="0" w:color="000000"/>
              <w:bottom w:val="single" w:sz="4" w:space="0" w:color="000000"/>
            </w:tcBorders>
            <w:vAlign w:val="center"/>
          </w:tcPr>
          <w:p w14:paraId="0F23BA86" w14:textId="77777777" w:rsidR="006C5D04" w:rsidRPr="006C5D04" w:rsidRDefault="006C5D04" w:rsidP="006C5D04">
            <w:pPr>
              <w:snapToGrid w:val="0"/>
              <w:jc w:val="center"/>
              <w:rPr>
                <w:rFonts w:ascii="Calibri Light" w:hAnsi="Calibri Light" w:cs="Calibri Light"/>
                <w:b/>
                <w:sz w:val="22"/>
                <w:szCs w:val="22"/>
              </w:rPr>
            </w:pPr>
            <w:r w:rsidRPr="006C5D04">
              <w:rPr>
                <w:rFonts w:ascii="Calibri Light" w:hAnsi="Calibri Light" w:cs="Calibri Light"/>
                <w:i/>
                <w:color w:val="000000"/>
                <w:sz w:val="22"/>
                <w:szCs w:val="22"/>
                <w:lang w:eastAsia="zh-CN"/>
              </w:rPr>
              <w:t xml:space="preserve">   </w:t>
            </w:r>
            <w:r w:rsidRPr="006C5D04">
              <w:rPr>
                <w:rFonts w:ascii="Calibri Light" w:hAnsi="Calibri Light" w:cs="Calibri Light"/>
                <w:b/>
                <w:sz w:val="22"/>
                <w:szCs w:val="22"/>
              </w:rPr>
              <w:t>Lp.</w:t>
            </w:r>
          </w:p>
        </w:tc>
        <w:tc>
          <w:tcPr>
            <w:tcW w:w="1871" w:type="dxa"/>
            <w:tcBorders>
              <w:top w:val="single" w:sz="4" w:space="0" w:color="000000"/>
              <w:left w:val="single" w:sz="4" w:space="0" w:color="000000"/>
              <w:bottom w:val="single" w:sz="4" w:space="0" w:color="000000"/>
            </w:tcBorders>
            <w:vAlign w:val="center"/>
          </w:tcPr>
          <w:p w14:paraId="68B76671" w14:textId="77777777" w:rsidR="006C5D04" w:rsidRPr="006C5D04" w:rsidRDefault="006C5D04" w:rsidP="006C5D04">
            <w:pPr>
              <w:snapToGrid w:val="0"/>
              <w:jc w:val="center"/>
              <w:rPr>
                <w:rFonts w:ascii="Calibri Light" w:eastAsia="Arial" w:hAnsi="Calibri Light" w:cs="Calibri Light"/>
                <w:b/>
                <w:sz w:val="22"/>
                <w:szCs w:val="22"/>
              </w:rPr>
            </w:pPr>
            <w:r w:rsidRPr="006C5D04">
              <w:rPr>
                <w:rFonts w:ascii="Calibri Light" w:eastAsia="Arial" w:hAnsi="Calibri Light" w:cs="Calibri Light"/>
                <w:b/>
                <w:sz w:val="22"/>
                <w:szCs w:val="22"/>
              </w:rPr>
              <w:t>Nazwa</w:t>
            </w:r>
          </w:p>
        </w:tc>
        <w:tc>
          <w:tcPr>
            <w:tcW w:w="1276" w:type="dxa"/>
            <w:tcBorders>
              <w:top w:val="single" w:sz="4" w:space="0" w:color="000000"/>
              <w:left w:val="single" w:sz="4" w:space="0" w:color="000000"/>
              <w:bottom w:val="single" w:sz="4" w:space="0" w:color="000000"/>
            </w:tcBorders>
            <w:vAlign w:val="center"/>
          </w:tcPr>
          <w:p w14:paraId="5EE1ECFE" w14:textId="77777777" w:rsidR="006C5D04" w:rsidRPr="006C5D04" w:rsidRDefault="006C5D04" w:rsidP="006C5D04">
            <w:pPr>
              <w:snapToGrid w:val="0"/>
              <w:jc w:val="center"/>
              <w:rPr>
                <w:rFonts w:ascii="Calibri Light" w:eastAsia="Arial" w:hAnsi="Calibri Light" w:cs="Calibri Light"/>
                <w:b/>
                <w:sz w:val="22"/>
                <w:szCs w:val="22"/>
              </w:rPr>
            </w:pPr>
            <w:r w:rsidRPr="006C5D04">
              <w:rPr>
                <w:rFonts w:ascii="Calibri Light" w:eastAsia="Arial" w:hAnsi="Calibri Light" w:cs="Calibri Light"/>
                <w:b/>
                <w:sz w:val="22"/>
                <w:szCs w:val="22"/>
              </w:rPr>
              <w:t>Frakcja [mm]</w:t>
            </w:r>
          </w:p>
        </w:tc>
        <w:tc>
          <w:tcPr>
            <w:tcW w:w="1701" w:type="dxa"/>
            <w:tcBorders>
              <w:top w:val="single" w:sz="4" w:space="0" w:color="000000"/>
              <w:left w:val="single" w:sz="4" w:space="0" w:color="000000"/>
              <w:bottom w:val="single" w:sz="4" w:space="0" w:color="000000"/>
            </w:tcBorders>
            <w:vAlign w:val="center"/>
          </w:tcPr>
          <w:p w14:paraId="1C4DB45A" w14:textId="77777777" w:rsidR="006C5D04" w:rsidRPr="006C5D04" w:rsidRDefault="006C5D04" w:rsidP="006C5D04">
            <w:pPr>
              <w:snapToGrid w:val="0"/>
              <w:jc w:val="center"/>
              <w:rPr>
                <w:rFonts w:ascii="Calibri Light" w:hAnsi="Calibri Light" w:cs="Calibri Light"/>
                <w:b/>
                <w:sz w:val="22"/>
                <w:szCs w:val="22"/>
              </w:rPr>
            </w:pPr>
            <w:r w:rsidRPr="006C5D04">
              <w:rPr>
                <w:rFonts w:ascii="Calibri Light" w:hAnsi="Calibri Light" w:cs="Calibri Light"/>
                <w:b/>
                <w:sz w:val="22"/>
                <w:szCs w:val="22"/>
              </w:rPr>
              <w:t>Przewidywana ilość [Mg]</w:t>
            </w:r>
          </w:p>
        </w:tc>
        <w:tc>
          <w:tcPr>
            <w:tcW w:w="1843" w:type="dxa"/>
            <w:tcBorders>
              <w:top w:val="single" w:sz="4" w:space="0" w:color="000000"/>
              <w:left w:val="single" w:sz="4" w:space="0" w:color="000000"/>
              <w:bottom w:val="single" w:sz="4" w:space="0" w:color="000000"/>
            </w:tcBorders>
            <w:vAlign w:val="center"/>
          </w:tcPr>
          <w:p w14:paraId="6C0C9FA2" w14:textId="77777777" w:rsidR="006C5D04" w:rsidRPr="006C5D04" w:rsidRDefault="006C5D04" w:rsidP="006C5D04">
            <w:pPr>
              <w:snapToGrid w:val="0"/>
              <w:jc w:val="center"/>
              <w:rPr>
                <w:rFonts w:ascii="Calibri Light" w:hAnsi="Calibri Light" w:cs="Calibri Light"/>
                <w:b/>
                <w:sz w:val="22"/>
                <w:szCs w:val="22"/>
              </w:rPr>
            </w:pPr>
            <w:r w:rsidRPr="006C5D04">
              <w:rPr>
                <w:rFonts w:ascii="Calibri Light" w:hAnsi="Calibri Light" w:cs="Calibri Light"/>
                <w:b/>
                <w:sz w:val="22"/>
                <w:szCs w:val="22"/>
              </w:rPr>
              <w:t>Cena jednostkowa brutto [zł/Mg]</w:t>
            </w:r>
          </w:p>
        </w:tc>
        <w:tc>
          <w:tcPr>
            <w:tcW w:w="2409" w:type="dxa"/>
            <w:tcBorders>
              <w:top w:val="single" w:sz="4" w:space="0" w:color="000000"/>
              <w:left w:val="single" w:sz="4" w:space="0" w:color="000000"/>
              <w:bottom w:val="single" w:sz="4" w:space="0" w:color="000000"/>
              <w:right w:val="single" w:sz="4" w:space="0" w:color="auto"/>
            </w:tcBorders>
            <w:vAlign w:val="center"/>
          </w:tcPr>
          <w:p w14:paraId="3B54F9DF" w14:textId="77777777" w:rsidR="006C5D04" w:rsidRPr="006C5D04" w:rsidRDefault="006C5D04" w:rsidP="006C5D04">
            <w:pPr>
              <w:snapToGrid w:val="0"/>
              <w:jc w:val="center"/>
              <w:rPr>
                <w:rFonts w:ascii="Calibri Light" w:hAnsi="Calibri Light" w:cs="Calibri Light"/>
                <w:b/>
                <w:sz w:val="22"/>
                <w:szCs w:val="22"/>
              </w:rPr>
            </w:pPr>
            <w:r w:rsidRPr="006C5D04">
              <w:rPr>
                <w:rFonts w:ascii="Calibri Light" w:hAnsi="Calibri Light" w:cs="Calibri Light"/>
                <w:b/>
                <w:sz w:val="22"/>
                <w:szCs w:val="22"/>
              </w:rPr>
              <w:t>Wartość  brutto [zł]</w:t>
            </w:r>
          </w:p>
          <w:p w14:paraId="4602A8C4" w14:textId="77777777" w:rsidR="006C5D04" w:rsidRPr="006C5D04" w:rsidRDefault="006C5D04" w:rsidP="006C5D04">
            <w:pPr>
              <w:snapToGrid w:val="0"/>
              <w:jc w:val="center"/>
              <w:rPr>
                <w:rFonts w:ascii="Calibri Light" w:hAnsi="Calibri Light" w:cs="Calibri Light"/>
                <w:b/>
                <w:sz w:val="22"/>
                <w:szCs w:val="22"/>
              </w:rPr>
            </w:pPr>
            <w:r w:rsidRPr="006C5D04">
              <w:rPr>
                <w:rFonts w:ascii="Calibri Light" w:hAnsi="Calibri Light" w:cs="Calibri Light"/>
                <w:b/>
                <w:sz w:val="22"/>
                <w:szCs w:val="22"/>
              </w:rPr>
              <w:t>(iloczyn kolumn 4 x 5)</w:t>
            </w:r>
          </w:p>
        </w:tc>
      </w:tr>
      <w:tr w:rsidR="006C5D04" w:rsidRPr="00B31590" w14:paraId="5B052F87" w14:textId="77777777" w:rsidTr="006C5D04">
        <w:trPr>
          <w:trHeight w:val="169"/>
        </w:trPr>
        <w:tc>
          <w:tcPr>
            <w:tcW w:w="539" w:type="dxa"/>
            <w:tcBorders>
              <w:top w:val="single" w:sz="4" w:space="0" w:color="000000"/>
              <w:left w:val="single" w:sz="4" w:space="0" w:color="000000"/>
              <w:bottom w:val="single" w:sz="4" w:space="0" w:color="000000"/>
            </w:tcBorders>
            <w:vAlign w:val="center"/>
          </w:tcPr>
          <w:p w14:paraId="061E1BF8" w14:textId="77777777" w:rsidR="006C5D04" w:rsidRPr="006C5D04" w:rsidRDefault="006C5D04" w:rsidP="006C5D04">
            <w:pPr>
              <w:snapToGrid w:val="0"/>
              <w:jc w:val="center"/>
              <w:rPr>
                <w:rFonts w:ascii="Calibri Light" w:hAnsi="Calibri Light" w:cs="Calibri Light"/>
                <w:b/>
                <w:sz w:val="22"/>
                <w:szCs w:val="22"/>
              </w:rPr>
            </w:pPr>
            <w:r w:rsidRPr="006C5D04">
              <w:rPr>
                <w:rFonts w:ascii="Calibri Light" w:hAnsi="Calibri Light" w:cs="Calibri Light"/>
                <w:b/>
                <w:sz w:val="22"/>
                <w:szCs w:val="22"/>
              </w:rPr>
              <w:t>1</w:t>
            </w:r>
          </w:p>
        </w:tc>
        <w:tc>
          <w:tcPr>
            <w:tcW w:w="1871" w:type="dxa"/>
            <w:tcBorders>
              <w:top w:val="single" w:sz="4" w:space="0" w:color="000000"/>
              <w:left w:val="single" w:sz="4" w:space="0" w:color="000000"/>
              <w:bottom w:val="single" w:sz="4" w:space="0" w:color="000000"/>
            </w:tcBorders>
            <w:vAlign w:val="center"/>
          </w:tcPr>
          <w:p w14:paraId="4C23BEB4" w14:textId="77777777" w:rsidR="006C5D04" w:rsidRPr="006C5D04" w:rsidRDefault="006C5D04" w:rsidP="006C5D04">
            <w:pPr>
              <w:snapToGrid w:val="0"/>
              <w:jc w:val="center"/>
              <w:rPr>
                <w:rFonts w:ascii="Calibri Light" w:eastAsia="Arial" w:hAnsi="Calibri Light" w:cs="Calibri Light"/>
                <w:b/>
                <w:sz w:val="22"/>
                <w:szCs w:val="22"/>
              </w:rPr>
            </w:pPr>
            <w:r w:rsidRPr="006C5D04">
              <w:rPr>
                <w:rFonts w:ascii="Calibri Light" w:eastAsia="Arial" w:hAnsi="Calibri Light" w:cs="Calibri Light"/>
                <w:b/>
                <w:sz w:val="22"/>
                <w:szCs w:val="22"/>
              </w:rPr>
              <w:t>2</w:t>
            </w:r>
          </w:p>
        </w:tc>
        <w:tc>
          <w:tcPr>
            <w:tcW w:w="1276" w:type="dxa"/>
            <w:tcBorders>
              <w:top w:val="single" w:sz="4" w:space="0" w:color="000000"/>
              <w:left w:val="single" w:sz="4" w:space="0" w:color="000000"/>
              <w:bottom w:val="single" w:sz="4" w:space="0" w:color="000000"/>
            </w:tcBorders>
            <w:vAlign w:val="center"/>
          </w:tcPr>
          <w:p w14:paraId="1257CF6B" w14:textId="77777777" w:rsidR="006C5D04" w:rsidRPr="006C5D04" w:rsidRDefault="006C5D04" w:rsidP="006C5D04">
            <w:pPr>
              <w:snapToGrid w:val="0"/>
              <w:jc w:val="center"/>
              <w:rPr>
                <w:rFonts w:ascii="Calibri Light" w:eastAsia="Arial" w:hAnsi="Calibri Light" w:cs="Calibri Light"/>
                <w:b/>
                <w:sz w:val="22"/>
                <w:szCs w:val="22"/>
              </w:rPr>
            </w:pPr>
            <w:r w:rsidRPr="006C5D04">
              <w:rPr>
                <w:rFonts w:ascii="Calibri Light" w:eastAsia="Arial" w:hAnsi="Calibri Light" w:cs="Calibri Light"/>
                <w:b/>
                <w:sz w:val="22"/>
                <w:szCs w:val="22"/>
              </w:rPr>
              <w:t>3</w:t>
            </w:r>
          </w:p>
        </w:tc>
        <w:tc>
          <w:tcPr>
            <w:tcW w:w="1701" w:type="dxa"/>
            <w:tcBorders>
              <w:top w:val="single" w:sz="4" w:space="0" w:color="000000"/>
              <w:left w:val="single" w:sz="4" w:space="0" w:color="000000"/>
              <w:bottom w:val="single" w:sz="4" w:space="0" w:color="000000"/>
            </w:tcBorders>
            <w:vAlign w:val="center"/>
          </w:tcPr>
          <w:p w14:paraId="4DBCEF0C" w14:textId="77777777" w:rsidR="006C5D04" w:rsidRPr="006C5D04" w:rsidRDefault="006C5D04" w:rsidP="006C5D04">
            <w:pPr>
              <w:snapToGrid w:val="0"/>
              <w:ind w:left="-108"/>
              <w:jc w:val="center"/>
              <w:rPr>
                <w:rFonts w:ascii="Calibri Light" w:eastAsia="Arial" w:hAnsi="Calibri Light" w:cs="Calibri Light"/>
                <w:b/>
                <w:sz w:val="22"/>
                <w:szCs w:val="22"/>
              </w:rPr>
            </w:pPr>
            <w:r w:rsidRPr="006C5D04">
              <w:rPr>
                <w:rFonts w:ascii="Calibri Light" w:eastAsia="Arial" w:hAnsi="Calibri Light" w:cs="Calibri Light"/>
                <w:b/>
                <w:sz w:val="22"/>
                <w:szCs w:val="22"/>
              </w:rPr>
              <w:t>4</w:t>
            </w:r>
          </w:p>
        </w:tc>
        <w:tc>
          <w:tcPr>
            <w:tcW w:w="1843" w:type="dxa"/>
            <w:tcBorders>
              <w:top w:val="single" w:sz="4" w:space="0" w:color="000000"/>
              <w:left w:val="single" w:sz="4" w:space="0" w:color="000000"/>
              <w:bottom w:val="single" w:sz="4" w:space="0" w:color="000000"/>
            </w:tcBorders>
            <w:vAlign w:val="center"/>
          </w:tcPr>
          <w:p w14:paraId="642B7B85" w14:textId="77777777" w:rsidR="006C5D04" w:rsidRPr="006C5D04" w:rsidRDefault="006C5D04" w:rsidP="006C5D04">
            <w:pPr>
              <w:snapToGrid w:val="0"/>
              <w:jc w:val="center"/>
              <w:rPr>
                <w:rFonts w:ascii="Calibri Light" w:hAnsi="Calibri Light" w:cs="Calibri Light"/>
                <w:b/>
                <w:sz w:val="22"/>
                <w:szCs w:val="22"/>
              </w:rPr>
            </w:pPr>
            <w:r w:rsidRPr="006C5D04">
              <w:rPr>
                <w:rFonts w:ascii="Calibri Light" w:hAnsi="Calibri Light" w:cs="Calibri Light"/>
                <w:b/>
                <w:sz w:val="22"/>
                <w:szCs w:val="22"/>
              </w:rPr>
              <w:t>5</w:t>
            </w:r>
          </w:p>
        </w:tc>
        <w:tc>
          <w:tcPr>
            <w:tcW w:w="2409" w:type="dxa"/>
            <w:tcBorders>
              <w:top w:val="single" w:sz="4" w:space="0" w:color="000000"/>
              <w:left w:val="single" w:sz="4" w:space="0" w:color="000000"/>
              <w:bottom w:val="single" w:sz="4" w:space="0" w:color="000000"/>
              <w:right w:val="single" w:sz="4" w:space="0" w:color="auto"/>
            </w:tcBorders>
            <w:vAlign w:val="center"/>
          </w:tcPr>
          <w:p w14:paraId="732E8730" w14:textId="77777777" w:rsidR="006C5D04" w:rsidRPr="006C5D04" w:rsidRDefault="006C5D04" w:rsidP="006C5D04">
            <w:pPr>
              <w:snapToGrid w:val="0"/>
              <w:jc w:val="center"/>
              <w:rPr>
                <w:rFonts w:ascii="Calibri Light" w:hAnsi="Calibri Light" w:cs="Calibri Light"/>
                <w:b/>
                <w:sz w:val="22"/>
                <w:szCs w:val="22"/>
              </w:rPr>
            </w:pPr>
            <w:r w:rsidRPr="006C5D04">
              <w:rPr>
                <w:rFonts w:ascii="Calibri Light" w:hAnsi="Calibri Light" w:cs="Calibri Light"/>
                <w:b/>
                <w:sz w:val="22"/>
                <w:szCs w:val="22"/>
              </w:rPr>
              <w:t>6</w:t>
            </w:r>
          </w:p>
        </w:tc>
      </w:tr>
      <w:tr w:rsidR="006C5D04" w:rsidRPr="00B31590" w14:paraId="71CFB6C1" w14:textId="77777777" w:rsidTr="006C5D04">
        <w:trPr>
          <w:trHeight w:val="570"/>
        </w:trPr>
        <w:tc>
          <w:tcPr>
            <w:tcW w:w="539" w:type="dxa"/>
            <w:tcBorders>
              <w:top w:val="single" w:sz="4" w:space="0" w:color="000000"/>
              <w:left w:val="single" w:sz="4" w:space="0" w:color="000000"/>
              <w:bottom w:val="single" w:sz="4" w:space="0" w:color="000000"/>
            </w:tcBorders>
            <w:vAlign w:val="center"/>
          </w:tcPr>
          <w:p w14:paraId="70FD27E1" w14:textId="77777777" w:rsidR="006C5D04" w:rsidRPr="006C5D04" w:rsidRDefault="006C5D04" w:rsidP="006C5D04">
            <w:pPr>
              <w:snapToGrid w:val="0"/>
              <w:jc w:val="center"/>
              <w:rPr>
                <w:rFonts w:ascii="Calibri Light" w:hAnsi="Calibri Light" w:cs="Calibri Light"/>
                <w:sz w:val="22"/>
                <w:szCs w:val="22"/>
              </w:rPr>
            </w:pPr>
            <w:r w:rsidRPr="006C5D04">
              <w:rPr>
                <w:rFonts w:ascii="Calibri Light" w:hAnsi="Calibri Light" w:cs="Calibri Light"/>
                <w:sz w:val="22"/>
                <w:szCs w:val="22"/>
              </w:rPr>
              <w:t>1</w:t>
            </w:r>
          </w:p>
        </w:tc>
        <w:tc>
          <w:tcPr>
            <w:tcW w:w="1871" w:type="dxa"/>
            <w:tcBorders>
              <w:top w:val="single" w:sz="4" w:space="0" w:color="000000"/>
              <w:left w:val="single" w:sz="4" w:space="0" w:color="000000"/>
              <w:bottom w:val="single" w:sz="4" w:space="0" w:color="000000"/>
            </w:tcBorders>
            <w:vAlign w:val="center"/>
          </w:tcPr>
          <w:p w14:paraId="3AEFDAC6" w14:textId="77777777" w:rsidR="006C5D04" w:rsidRPr="006C5D04" w:rsidRDefault="006C5D04" w:rsidP="006C5D04">
            <w:pPr>
              <w:snapToGrid w:val="0"/>
              <w:jc w:val="center"/>
              <w:rPr>
                <w:rFonts w:ascii="Calibri Light" w:eastAsia="Arial" w:hAnsi="Calibri Light" w:cs="Calibri Light"/>
                <w:sz w:val="22"/>
                <w:szCs w:val="22"/>
              </w:rPr>
            </w:pPr>
            <w:r w:rsidRPr="006C5D04">
              <w:rPr>
                <w:rFonts w:ascii="Calibri Light" w:eastAsia="Arial" w:hAnsi="Calibri Light" w:cs="Calibri Light"/>
                <w:sz w:val="22"/>
                <w:szCs w:val="22"/>
              </w:rPr>
              <w:t>Piasek gat. I</w:t>
            </w:r>
          </w:p>
          <w:p w14:paraId="1EA8B779" w14:textId="77777777" w:rsidR="006C5D04" w:rsidRPr="006C5D04" w:rsidRDefault="006C5D04" w:rsidP="006C5D04">
            <w:pPr>
              <w:snapToGrid w:val="0"/>
              <w:jc w:val="center"/>
              <w:rPr>
                <w:rFonts w:ascii="Calibri Light" w:eastAsia="Arial" w:hAnsi="Calibri Light" w:cs="Calibri Light"/>
                <w:sz w:val="22"/>
                <w:szCs w:val="22"/>
              </w:rPr>
            </w:pPr>
            <w:r w:rsidRPr="006C5D04">
              <w:rPr>
                <w:rFonts w:ascii="Calibri Light" w:eastAsia="Arial" w:hAnsi="Calibri Light" w:cs="Calibri Light"/>
                <w:sz w:val="22"/>
                <w:szCs w:val="22"/>
              </w:rPr>
              <w:t>(żółty)</w:t>
            </w:r>
          </w:p>
        </w:tc>
        <w:tc>
          <w:tcPr>
            <w:tcW w:w="1276" w:type="dxa"/>
            <w:tcBorders>
              <w:top w:val="single" w:sz="4" w:space="0" w:color="000000"/>
              <w:left w:val="single" w:sz="4" w:space="0" w:color="000000"/>
              <w:bottom w:val="single" w:sz="4" w:space="0" w:color="000000"/>
            </w:tcBorders>
            <w:vAlign w:val="center"/>
          </w:tcPr>
          <w:p w14:paraId="499352C1" w14:textId="77777777" w:rsidR="006C5D04" w:rsidRPr="006C5D04" w:rsidRDefault="006C5D04" w:rsidP="006C5D04">
            <w:pPr>
              <w:snapToGrid w:val="0"/>
              <w:jc w:val="center"/>
              <w:rPr>
                <w:rFonts w:ascii="Calibri Light" w:eastAsia="Arial" w:hAnsi="Calibri Light" w:cs="Calibri Light"/>
                <w:b/>
                <w:sz w:val="22"/>
                <w:szCs w:val="22"/>
              </w:rPr>
            </w:pPr>
            <w:r w:rsidRPr="006C5D04">
              <w:rPr>
                <w:rFonts w:ascii="Calibri Light" w:eastAsia="Arial" w:hAnsi="Calibri Light" w:cs="Calibri Light"/>
                <w:b/>
                <w:sz w:val="22"/>
                <w:szCs w:val="22"/>
              </w:rPr>
              <w:t>0 – 2,0</w:t>
            </w:r>
          </w:p>
        </w:tc>
        <w:tc>
          <w:tcPr>
            <w:tcW w:w="1701" w:type="dxa"/>
            <w:tcBorders>
              <w:top w:val="single" w:sz="4" w:space="0" w:color="000000"/>
              <w:left w:val="single" w:sz="4" w:space="0" w:color="000000"/>
              <w:bottom w:val="single" w:sz="4" w:space="0" w:color="000000"/>
            </w:tcBorders>
            <w:vAlign w:val="center"/>
          </w:tcPr>
          <w:p w14:paraId="33DA9FFD" w14:textId="77777777" w:rsidR="006C5D04" w:rsidRPr="006C5D04" w:rsidRDefault="006C5D04" w:rsidP="006C5D04">
            <w:pPr>
              <w:snapToGrid w:val="0"/>
              <w:ind w:left="-108"/>
              <w:jc w:val="center"/>
              <w:rPr>
                <w:rFonts w:ascii="Calibri Light" w:eastAsia="Arial" w:hAnsi="Calibri Light" w:cs="Calibri Light"/>
                <w:sz w:val="22"/>
                <w:szCs w:val="22"/>
              </w:rPr>
            </w:pPr>
            <w:r w:rsidRPr="006C5D04">
              <w:rPr>
                <w:rFonts w:ascii="Calibri Light" w:eastAsia="Arial" w:hAnsi="Calibri Light" w:cs="Calibri Light"/>
                <w:sz w:val="22"/>
                <w:szCs w:val="22"/>
              </w:rPr>
              <w:t>15</w:t>
            </w:r>
          </w:p>
        </w:tc>
        <w:tc>
          <w:tcPr>
            <w:tcW w:w="1843" w:type="dxa"/>
            <w:tcBorders>
              <w:top w:val="single" w:sz="4" w:space="0" w:color="000000"/>
              <w:left w:val="single" w:sz="4" w:space="0" w:color="000000"/>
              <w:bottom w:val="single" w:sz="4" w:space="0" w:color="000000"/>
            </w:tcBorders>
            <w:vAlign w:val="center"/>
          </w:tcPr>
          <w:p w14:paraId="653879A3" w14:textId="77777777" w:rsidR="006C5D04" w:rsidRPr="006C5D04" w:rsidRDefault="006C5D04" w:rsidP="006C5D04">
            <w:pPr>
              <w:snapToGrid w:val="0"/>
              <w:jc w:val="center"/>
              <w:rPr>
                <w:rFonts w:ascii="Calibri Light" w:hAnsi="Calibri Light" w:cs="Calibri Light"/>
                <w:sz w:val="22"/>
                <w:szCs w:val="22"/>
              </w:rPr>
            </w:pPr>
          </w:p>
        </w:tc>
        <w:tc>
          <w:tcPr>
            <w:tcW w:w="2409" w:type="dxa"/>
            <w:tcBorders>
              <w:top w:val="single" w:sz="4" w:space="0" w:color="000000"/>
              <w:left w:val="single" w:sz="4" w:space="0" w:color="000000"/>
              <w:bottom w:val="single" w:sz="4" w:space="0" w:color="000000"/>
              <w:right w:val="single" w:sz="4" w:space="0" w:color="auto"/>
            </w:tcBorders>
            <w:vAlign w:val="center"/>
          </w:tcPr>
          <w:p w14:paraId="429F3C0E" w14:textId="77777777" w:rsidR="006C5D04" w:rsidRPr="006C5D04" w:rsidRDefault="006C5D04" w:rsidP="006C5D04">
            <w:pPr>
              <w:snapToGrid w:val="0"/>
              <w:jc w:val="center"/>
              <w:rPr>
                <w:rFonts w:ascii="Calibri Light" w:hAnsi="Calibri Light" w:cs="Calibri Light"/>
                <w:sz w:val="22"/>
                <w:szCs w:val="22"/>
              </w:rPr>
            </w:pPr>
          </w:p>
        </w:tc>
      </w:tr>
      <w:tr w:rsidR="006C5D04" w:rsidRPr="00B31590" w14:paraId="7D07C79B" w14:textId="77777777" w:rsidTr="006C5D04">
        <w:trPr>
          <w:trHeight w:val="570"/>
        </w:trPr>
        <w:tc>
          <w:tcPr>
            <w:tcW w:w="539" w:type="dxa"/>
            <w:tcBorders>
              <w:top w:val="single" w:sz="4" w:space="0" w:color="000000"/>
              <w:left w:val="single" w:sz="4" w:space="0" w:color="000000"/>
              <w:bottom w:val="single" w:sz="4" w:space="0" w:color="000000"/>
            </w:tcBorders>
            <w:vAlign w:val="center"/>
          </w:tcPr>
          <w:p w14:paraId="48A309DE" w14:textId="77777777" w:rsidR="006C5D04" w:rsidRPr="006C5D04" w:rsidRDefault="006C5D04" w:rsidP="006C5D04">
            <w:pPr>
              <w:snapToGrid w:val="0"/>
              <w:jc w:val="center"/>
              <w:rPr>
                <w:rFonts w:ascii="Calibri Light" w:hAnsi="Calibri Light" w:cs="Calibri Light"/>
                <w:sz w:val="22"/>
                <w:szCs w:val="22"/>
              </w:rPr>
            </w:pPr>
            <w:r w:rsidRPr="006C5D04">
              <w:rPr>
                <w:rFonts w:ascii="Calibri Light" w:hAnsi="Calibri Light" w:cs="Calibri Light"/>
                <w:sz w:val="22"/>
                <w:szCs w:val="22"/>
              </w:rPr>
              <w:t>2</w:t>
            </w:r>
          </w:p>
        </w:tc>
        <w:tc>
          <w:tcPr>
            <w:tcW w:w="1871" w:type="dxa"/>
            <w:tcBorders>
              <w:top w:val="single" w:sz="4" w:space="0" w:color="000000"/>
              <w:left w:val="single" w:sz="4" w:space="0" w:color="000000"/>
              <w:bottom w:val="single" w:sz="4" w:space="0" w:color="000000"/>
            </w:tcBorders>
            <w:vAlign w:val="center"/>
          </w:tcPr>
          <w:p w14:paraId="31BE57F3" w14:textId="77777777" w:rsidR="006C5D04" w:rsidRPr="006C5D04" w:rsidRDefault="006C5D04" w:rsidP="006C5D04">
            <w:pPr>
              <w:snapToGrid w:val="0"/>
              <w:ind w:left="-108"/>
              <w:jc w:val="center"/>
              <w:rPr>
                <w:rFonts w:ascii="Calibri Light" w:eastAsia="Arial" w:hAnsi="Calibri Light" w:cs="Calibri Light"/>
                <w:sz w:val="22"/>
              </w:rPr>
            </w:pPr>
            <w:r w:rsidRPr="006C5D04">
              <w:rPr>
                <w:rFonts w:ascii="Calibri Light" w:eastAsia="Arial" w:hAnsi="Calibri Light" w:cs="Calibri Light"/>
                <w:sz w:val="22"/>
              </w:rPr>
              <w:t>Piasek gat. II</w:t>
            </w:r>
          </w:p>
          <w:p w14:paraId="6E40D7FF" w14:textId="77777777" w:rsidR="006C5D04" w:rsidRPr="006C5D04" w:rsidRDefault="006C5D04" w:rsidP="006C5D04">
            <w:pPr>
              <w:snapToGrid w:val="0"/>
              <w:jc w:val="center"/>
              <w:rPr>
                <w:rFonts w:ascii="Calibri Light" w:eastAsia="Arial" w:hAnsi="Calibri Light" w:cs="Calibri Light"/>
                <w:sz w:val="22"/>
                <w:szCs w:val="22"/>
              </w:rPr>
            </w:pPr>
            <w:r w:rsidRPr="006C5D04">
              <w:rPr>
                <w:rFonts w:ascii="Calibri Light" w:hAnsi="Calibri Light" w:cs="Calibri Light"/>
                <w:sz w:val="22"/>
              </w:rPr>
              <w:t>(żółty)</w:t>
            </w:r>
          </w:p>
        </w:tc>
        <w:tc>
          <w:tcPr>
            <w:tcW w:w="1276" w:type="dxa"/>
            <w:tcBorders>
              <w:top w:val="single" w:sz="4" w:space="0" w:color="000000"/>
              <w:left w:val="single" w:sz="4" w:space="0" w:color="000000"/>
              <w:bottom w:val="single" w:sz="4" w:space="0" w:color="000000"/>
            </w:tcBorders>
            <w:vAlign w:val="center"/>
          </w:tcPr>
          <w:p w14:paraId="48AB3FDB" w14:textId="77777777" w:rsidR="006C5D04" w:rsidRPr="006C5D04" w:rsidRDefault="006C5D04" w:rsidP="006C5D04">
            <w:pPr>
              <w:snapToGrid w:val="0"/>
              <w:jc w:val="center"/>
              <w:rPr>
                <w:rFonts w:ascii="Calibri Light" w:eastAsia="Arial" w:hAnsi="Calibri Light" w:cs="Calibri Light"/>
                <w:b/>
                <w:sz w:val="22"/>
                <w:szCs w:val="22"/>
              </w:rPr>
            </w:pPr>
            <w:r w:rsidRPr="006C5D04">
              <w:rPr>
                <w:rFonts w:ascii="Calibri Light" w:eastAsia="Arial" w:hAnsi="Calibri Light" w:cs="Calibri Light"/>
                <w:b/>
                <w:sz w:val="22"/>
                <w:szCs w:val="22"/>
              </w:rPr>
              <w:t>0 – 2,0</w:t>
            </w:r>
          </w:p>
        </w:tc>
        <w:tc>
          <w:tcPr>
            <w:tcW w:w="1701" w:type="dxa"/>
            <w:tcBorders>
              <w:top w:val="single" w:sz="4" w:space="0" w:color="000000"/>
              <w:left w:val="single" w:sz="4" w:space="0" w:color="000000"/>
              <w:bottom w:val="single" w:sz="4" w:space="0" w:color="000000"/>
            </w:tcBorders>
            <w:vAlign w:val="center"/>
          </w:tcPr>
          <w:p w14:paraId="6CBD95E3" w14:textId="77777777" w:rsidR="006C5D04" w:rsidRPr="006C5D04" w:rsidRDefault="006C5D04" w:rsidP="006C5D04">
            <w:pPr>
              <w:snapToGrid w:val="0"/>
              <w:ind w:left="-108"/>
              <w:jc w:val="center"/>
              <w:rPr>
                <w:rFonts w:ascii="Calibri Light" w:eastAsia="Arial" w:hAnsi="Calibri Light" w:cs="Calibri Light"/>
                <w:sz w:val="22"/>
                <w:szCs w:val="22"/>
              </w:rPr>
            </w:pPr>
            <w:r w:rsidRPr="006C5D04">
              <w:rPr>
                <w:rFonts w:ascii="Calibri Light" w:eastAsia="Arial" w:hAnsi="Calibri Light" w:cs="Calibri Light"/>
                <w:sz w:val="22"/>
                <w:szCs w:val="22"/>
              </w:rPr>
              <w:t>10</w:t>
            </w:r>
          </w:p>
        </w:tc>
        <w:tc>
          <w:tcPr>
            <w:tcW w:w="1843" w:type="dxa"/>
            <w:tcBorders>
              <w:top w:val="single" w:sz="4" w:space="0" w:color="000000"/>
              <w:left w:val="single" w:sz="4" w:space="0" w:color="000000"/>
              <w:bottom w:val="single" w:sz="4" w:space="0" w:color="000000"/>
            </w:tcBorders>
            <w:vAlign w:val="center"/>
          </w:tcPr>
          <w:p w14:paraId="402C23CB" w14:textId="77777777" w:rsidR="006C5D04" w:rsidRPr="006C5D04" w:rsidRDefault="006C5D04" w:rsidP="006C5D04">
            <w:pPr>
              <w:snapToGrid w:val="0"/>
              <w:jc w:val="center"/>
              <w:rPr>
                <w:rFonts w:ascii="Calibri Light" w:hAnsi="Calibri Light" w:cs="Calibri Light"/>
                <w:sz w:val="22"/>
                <w:szCs w:val="22"/>
              </w:rPr>
            </w:pPr>
          </w:p>
        </w:tc>
        <w:tc>
          <w:tcPr>
            <w:tcW w:w="2409" w:type="dxa"/>
            <w:tcBorders>
              <w:top w:val="single" w:sz="4" w:space="0" w:color="000000"/>
              <w:left w:val="single" w:sz="4" w:space="0" w:color="000000"/>
              <w:bottom w:val="single" w:sz="4" w:space="0" w:color="000000"/>
              <w:right w:val="single" w:sz="4" w:space="0" w:color="auto"/>
            </w:tcBorders>
            <w:vAlign w:val="center"/>
          </w:tcPr>
          <w:p w14:paraId="7866062C" w14:textId="77777777" w:rsidR="006C5D04" w:rsidRPr="006C5D04" w:rsidRDefault="006C5D04" w:rsidP="006C5D04">
            <w:pPr>
              <w:snapToGrid w:val="0"/>
              <w:jc w:val="center"/>
              <w:rPr>
                <w:rFonts w:ascii="Calibri Light" w:hAnsi="Calibri Light" w:cs="Calibri Light"/>
                <w:sz w:val="22"/>
                <w:szCs w:val="22"/>
              </w:rPr>
            </w:pPr>
          </w:p>
        </w:tc>
      </w:tr>
      <w:tr w:rsidR="006C5D04" w:rsidRPr="00B31590" w14:paraId="35F010C6" w14:textId="77777777" w:rsidTr="006C5D04">
        <w:trPr>
          <w:trHeight w:val="570"/>
        </w:trPr>
        <w:tc>
          <w:tcPr>
            <w:tcW w:w="539" w:type="dxa"/>
            <w:tcBorders>
              <w:top w:val="single" w:sz="4" w:space="0" w:color="000000"/>
              <w:left w:val="single" w:sz="4" w:space="0" w:color="000000"/>
              <w:bottom w:val="single" w:sz="4" w:space="0" w:color="000000"/>
            </w:tcBorders>
            <w:vAlign w:val="center"/>
          </w:tcPr>
          <w:p w14:paraId="2E818ECE" w14:textId="77777777" w:rsidR="006C5D04" w:rsidRPr="006C5D04" w:rsidRDefault="006C5D04" w:rsidP="006C5D04">
            <w:pPr>
              <w:snapToGrid w:val="0"/>
              <w:jc w:val="center"/>
              <w:rPr>
                <w:rFonts w:ascii="Calibri Light" w:hAnsi="Calibri Light" w:cs="Calibri Light"/>
                <w:sz w:val="22"/>
                <w:szCs w:val="22"/>
              </w:rPr>
            </w:pPr>
            <w:r w:rsidRPr="006C5D04">
              <w:rPr>
                <w:rFonts w:ascii="Calibri Light" w:hAnsi="Calibri Light" w:cs="Calibri Light"/>
                <w:sz w:val="22"/>
                <w:szCs w:val="22"/>
              </w:rPr>
              <w:t>3</w:t>
            </w:r>
          </w:p>
        </w:tc>
        <w:tc>
          <w:tcPr>
            <w:tcW w:w="1871" w:type="dxa"/>
            <w:tcBorders>
              <w:top w:val="single" w:sz="4" w:space="0" w:color="000000"/>
              <w:left w:val="single" w:sz="4" w:space="0" w:color="000000"/>
              <w:bottom w:val="single" w:sz="4" w:space="0" w:color="000000"/>
            </w:tcBorders>
            <w:vAlign w:val="center"/>
          </w:tcPr>
          <w:p w14:paraId="3B50344D" w14:textId="77777777" w:rsidR="006C5D04" w:rsidRPr="006C5D04" w:rsidRDefault="006C5D04" w:rsidP="006C5D04">
            <w:pPr>
              <w:snapToGrid w:val="0"/>
              <w:jc w:val="center"/>
              <w:rPr>
                <w:rFonts w:ascii="Calibri Light" w:eastAsia="Arial" w:hAnsi="Calibri Light" w:cs="Calibri Light"/>
                <w:sz w:val="22"/>
                <w:szCs w:val="22"/>
              </w:rPr>
            </w:pPr>
            <w:r w:rsidRPr="006C5D04">
              <w:rPr>
                <w:rFonts w:ascii="Calibri Light" w:eastAsia="Arial" w:hAnsi="Calibri Light" w:cs="Calibri Light"/>
                <w:sz w:val="22"/>
                <w:szCs w:val="22"/>
              </w:rPr>
              <w:t>Piasek płukany</w:t>
            </w:r>
          </w:p>
          <w:p w14:paraId="0EF3420C" w14:textId="77777777" w:rsidR="006C5D04" w:rsidRPr="006C5D04" w:rsidRDefault="006C5D04" w:rsidP="006C5D04">
            <w:pPr>
              <w:snapToGrid w:val="0"/>
              <w:jc w:val="center"/>
              <w:rPr>
                <w:rFonts w:ascii="Calibri Light" w:eastAsia="Arial" w:hAnsi="Calibri Light" w:cs="Calibri Light"/>
                <w:sz w:val="22"/>
                <w:szCs w:val="22"/>
              </w:rPr>
            </w:pPr>
            <w:r w:rsidRPr="006C5D04">
              <w:rPr>
                <w:rFonts w:ascii="Calibri Light" w:eastAsia="Arial" w:hAnsi="Calibri Light" w:cs="Calibri Light"/>
                <w:sz w:val="22"/>
                <w:szCs w:val="22"/>
              </w:rPr>
              <w:t>(szary)</w:t>
            </w:r>
          </w:p>
        </w:tc>
        <w:tc>
          <w:tcPr>
            <w:tcW w:w="1276" w:type="dxa"/>
            <w:tcBorders>
              <w:top w:val="single" w:sz="4" w:space="0" w:color="000000"/>
              <w:left w:val="single" w:sz="4" w:space="0" w:color="000000"/>
              <w:bottom w:val="single" w:sz="4" w:space="0" w:color="000000"/>
            </w:tcBorders>
            <w:vAlign w:val="center"/>
          </w:tcPr>
          <w:p w14:paraId="25397232" w14:textId="77777777" w:rsidR="006C5D04" w:rsidRPr="006C5D04" w:rsidRDefault="006C5D04" w:rsidP="006C5D04">
            <w:pPr>
              <w:snapToGrid w:val="0"/>
              <w:jc w:val="center"/>
              <w:rPr>
                <w:rFonts w:ascii="Calibri Light" w:eastAsia="Arial" w:hAnsi="Calibri Light" w:cs="Calibri Light"/>
                <w:b/>
                <w:sz w:val="22"/>
                <w:szCs w:val="22"/>
              </w:rPr>
            </w:pPr>
            <w:r w:rsidRPr="006C5D04">
              <w:rPr>
                <w:rFonts w:ascii="Calibri Light" w:eastAsia="Arial" w:hAnsi="Calibri Light" w:cs="Calibri Light"/>
                <w:b/>
                <w:sz w:val="22"/>
                <w:szCs w:val="22"/>
              </w:rPr>
              <w:t>0 – 2,0</w:t>
            </w:r>
          </w:p>
        </w:tc>
        <w:tc>
          <w:tcPr>
            <w:tcW w:w="1701" w:type="dxa"/>
            <w:tcBorders>
              <w:top w:val="single" w:sz="4" w:space="0" w:color="000000"/>
              <w:left w:val="single" w:sz="4" w:space="0" w:color="000000"/>
              <w:bottom w:val="single" w:sz="4" w:space="0" w:color="000000"/>
            </w:tcBorders>
            <w:vAlign w:val="center"/>
          </w:tcPr>
          <w:p w14:paraId="27DEA59B" w14:textId="77777777" w:rsidR="006C5D04" w:rsidRPr="006C5D04" w:rsidRDefault="006C5D04" w:rsidP="006C5D04">
            <w:pPr>
              <w:snapToGrid w:val="0"/>
              <w:ind w:left="-108"/>
              <w:jc w:val="center"/>
              <w:rPr>
                <w:rFonts w:ascii="Calibri Light" w:eastAsia="Arial" w:hAnsi="Calibri Light" w:cs="Calibri Light"/>
                <w:sz w:val="22"/>
                <w:szCs w:val="22"/>
              </w:rPr>
            </w:pPr>
            <w:r w:rsidRPr="006C5D04">
              <w:rPr>
                <w:rFonts w:ascii="Calibri Light" w:eastAsia="Arial" w:hAnsi="Calibri Light" w:cs="Calibri Light"/>
                <w:sz w:val="22"/>
                <w:szCs w:val="22"/>
              </w:rPr>
              <w:t>170</w:t>
            </w:r>
          </w:p>
        </w:tc>
        <w:tc>
          <w:tcPr>
            <w:tcW w:w="1843" w:type="dxa"/>
            <w:tcBorders>
              <w:top w:val="single" w:sz="4" w:space="0" w:color="000000"/>
              <w:left w:val="single" w:sz="4" w:space="0" w:color="000000"/>
              <w:bottom w:val="single" w:sz="4" w:space="0" w:color="000000"/>
            </w:tcBorders>
            <w:vAlign w:val="center"/>
          </w:tcPr>
          <w:p w14:paraId="2384030D" w14:textId="77777777" w:rsidR="006C5D04" w:rsidRPr="006C5D04" w:rsidRDefault="006C5D04" w:rsidP="006C5D04">
            <w:pPr>
              <w:snapToGrid w:val="0"/>
              <w:jc w:val="center"/>
              <w:rPr>
                <w:rFonts w:ascii="Calibri Light" w:hAnsi="Calibri Light" w:cs="Calibri Light"/>
                <w:sz w:val="22"/>
                <w:szCs w:val="22"/>
              </w:rPr>
            </w:pPr>
          </w:p>
        </w:tc>
        <w:tc>
          <w:tcPr>
            <w:tcW w:w="2409" w:type="dxa"/>
            <w:tcBorders>
              <w:top w:val="single" w:sz="4" w:space="0" w:color="000000"/>
              <w:left w:val="single" w:sz="4" w:space="0" w:color="000000"/>
              <w:bottom w:val="single" w:sz="4" w:space="0" w:color="000000"/>
              <w:right w:val="single" w:sz="4" w:space="0" w:color="auto"/>
            </w:tcBorders>
            <w:vAlign w:val="center"/>
          </w:tcPr>
          <w:p w14:paraId="1A75D81A" w14:textId="77777777" w:rsidR="006C5D04" w:rsidRPr="006C5D04" w:rsidRDefault="006C5D04" w:rsidP="006C5D04">
            <w:pPr>
              <w:snapToGrid w:val="0"/>
              <w:jc w:val="center"/>
              <w:rPr>
                <w:rFonts w:ascii="Calibri Light" w:hAnsi="Calibri Light" w:cs="Calibri Light"/>
                <w:sz w:val="22"/>
                <w:szCs w:val="22"/>
              </w:rPr>
            </w:pPr>
          </w:p>
        </w:tc>
      </w:tr>
      <w:tr w:rsidR="006C5D04" w:rsidRPr="00B31590" w14:paraId="56814F81" w14:textId="77777777" w:rsidTr="006C5D04">
        <w:trPr>
          <w:trHeight w:val="570"/>
        </w:trPr>
        <w:tc>
          <w:tcPr>
            <w:tcW w:w="539" w:type="dxa"/>
            <w:tcBorders>
              <w:top w:val="single" w:sz="4" w:space="0" w:color="000000"/>
              <w:left w:val="single" w:sz="4" w:space="0" w:color="000000"/>
              <w:bottom w:val="single" w:sz="4" w:space="0" w:color="000000"/>
            </w:tcBorders>
            <w:vAlign w:val="center"/>
          </w:tcPr>
          <w:p w14:paraId="30EB0D74" w14:textId="73694BBC" w:rsidR="006C5D04" w:rsidRPr="006C5D04" w:rsidRDefault="006C5D04" w:rsidP="006C5D04">
            <w:pPr>
              <w:snapToGrid w:val="0"/>
              <w:jc w:val="center"/>
              <w:rPr>
                <w:rFonts w:ascii="Calibri Light" w:hAnsi="Calibri Light" w:cs="Calibri Light"/>
                <w:sz w:val="22"/>
                <w:szCs w:val="22"/>
              </w:rPr>
            </w:pPr>
            <w:r>
              <w:rPr>
                <w:rFonts w:ascii="Calibri Light" w:hAnsi="Calibri Light" w:cs="Calibri Light"/>
                <w:sz w:val="22"/>
                <w:szCs w:val="22"/>
              </w:rPr>
              <w:t>4</w:t>
            </w:r>
          </w:p>
        </w:tc>
        <w:tc>
          <w:tcPr>
            <w:tcW w:w="1871" w:type="dxa"/>
            <w:tcBorders>
              <w:top w:val="single" w:sz="4" w:space="0" w:color="000000"/>
              <w:left w:val="single" w:sz="4" w:space="0" w:color="000000"/>
              <w:bottom w:val="single" w:sz="4" w:space="0" w:color="000000"/>
            </w:tcBorders>
            <w:vAlign w:val="center"/>
          </w:tcPr>
          <w:p w14:paraId="446FF67A" w14:textId="77777777" w:rsidR="006C5D04" w:rsidRPr="006C5D04" w:rsidRDefault="006C5D04" w:rsidP="006C5D04">
            <w:pPr>
              <w:snapToGrid w:val="0"/>
              <w:jc w:val="center"/>
              <w:rPr>
                <w:rFonts w:ascii="Calibri Light" w:eastAsia="Arial" w:hAnsi="Calibri Light" w:cs="Calibri Light"/>
                <w:sz w:val="22"/>
                <w:szCs w:val="22"/>
              </w:rPr>
            </w:pPr>
            <w:r w:rsidRPr="006C5D04">
              <w:rPr>
                <w:rFonts w:ascii="Calibri Light" w:eastAsia="Arial" w:hAnsi="Calibri Light" w:cs="Calibri Light"/>
                <w:sz w:val="22"/>
                <w:szCs w:val="22"/>
              </w:rPr>
              <w:t xml:space="preserve">Żwir płukany </w:t>
            </w:r>
          </w:p>
        </w:tc>
        <w:tc>
          <w:tcPr>
            <w:tcW w:w="1276" w:type="dxa"/>
            <w:tcBorders>
              <w:top w:val="single" w:sz="4" w:space="0" w:color="000000"/>
              <w:left w:val="single" w:sz="4" w:space="0" w:color="000000"/>
              <w:bottom w:val="single" w:sz="4" w:space="0" w:color="000000"/>
            </w:tcBorders>
            <w:vAlign w:val="center"/>
          </w:tcPr>
          <w:p w14:paraId="164F9046" w14:textId="77777777" w:rsidR="006C5D04" w:rsidRPr="006C5D04" w:rsidRDefault="006C5D04" w:rsidP="006C5D04">
            <w:pPr>
              <w:snapToGrid w:val="0"/>
              <w:jc w:val="center"/>
              <w:rPr>
                <w:rFonts w:ascii="Calibri Light" w:eastAsia="Arial" w:hAnsi="Calibri Light" w:cs="Calibri Light"/>
                <w:b/>
                <w:sz w:val="22"/>
                <w:szCs w:val="22"/>
              </w:rPr>
            </w:pPr>
            <w:r w:rsidRPr="006C5D04">
              <w:rPr>
                <w:rFonts w:ascii="Calibri Light" w:eastAsia="Arial" w:hAnsi="Calibri Light" w:cs="Calibri Light"/>
                <w:b/>
                <w:sz w:val="22"/>
                <w:szCs w:val="22"/>
              </w:rPr>
              <w:t>8,0 – 16,0</w:t>
            </w:r>
          </w:p>
        </w:tc>
        <w:tc>
          <w:tcPr>
            <w:tcW w:w="1701" w:type="dxa"/>
            <w:tcBorders>
              <w:top w:val="single" w:sz="4" w:space="0" w:color="000000"/>
              <w:left w:val="single" w:sz="4" w:space="0" w:color="000000"/>
              <w:bottom w:val="single" w:sz="4" w:space="0" w:color="000000"/>
            </w:tcBorders>
            <w:vAlign w:val="center"/>
          </w:tcPr>
          <w:p w14:paraId="055E7AC4" w14:textId="77777777" w:rsidR="006C5D04" w:rsidRPr="006C5D04" w:rsidRDefault="006C5D04" w:rsidP="006C5D04">
            <w:pPr>
              <w:snapToGrid w:val="0"/>
              <w:ind w:left="-108"/>
              <w:jc w:val="center"/>
              <w:rPr>
                <w:rFonts w:ascii="Calibri Light" w:eastAsia="Arial" w:hAnsi="Calibri Light" w:cs="Calibri Light"/>
                <w:sz w:val="22"/>
                <w:szCs w:val="22"/>
              </w:rPr>
            </w:pPr>
            <w:r w:rsidRPr="006C5D04">
              <w:rPr>
                <w:rFonts w:ascii="Calibri Light" w:eastAsia="Arial" w:hAnsi="Calibri Light" w:cs="Calibri Light"/>
                <w:sz w:val="22"/>
                <w:szCs w:val="22"/>
              </w:rPr>
              <w:t>10</w:t>
            </w:r>
          </w:p>
        </w:tc>
        <w:tc>
          <w:tcPr>
            <w:tcW w:w="1843" w:type="dxa"/>
            <w:tcBorders>
              <w:top w:val="single" w:sz="4" w:space="0" w:color="000000"/>
              <w:left w:val="single" w:sz="4" w:space="0" w:color="000000"/>
              <w:bottom w:val="single" w:sz="4" w:space="0" w:color="000000"/>
            </w:tcBorders>
          </w:tcPr>
          <w:p w14:paraId="14986090" w14:textId="77777777" w:rsidR="006C5D04" w:rsidRPr="006C5D04" w:rsidRDefault="006C5D04" w:rsidP="006C5D04">
            <w:pPr>
              <w:snapToGrid w:val="0"/>
              <w:jc w:val="center"/>
              <w:rPr>
                <w:rFonts w:ascii="Calibri Light" w:hAnsi="Calibri Light" w:cs="Calibri Light"/>
                <w:sz w:val="22"/>
                <w:szCs w:val="22"/>
              </w:rPr>
            </w:pPr>
          </w:p>
        </w:tc>
        <w:tc>
          <w:tcPr>
            <w:tcW w:w="2409" w:type="dxa"/>
            <w:tcBorders>
              <w:top w:val="single" w:sz="4" w:space="0" w:color="000000"/>
              <w:left w:val="single" w:sz="4" w:space="0" w:color="000000"/>
              <w:bottom w:val="single" w:sz="4" w:space="0" w:color="000000"/>
              <w:right w:val="single" w:sz="4" w:space="0" w:color="auto"/>
            </w:tcBorders>
          </w:tcPr>
          <w:p w14:paraId="34BD1FFF" w14:textId="77777777" w:rsidR="006C5D04" w:rsidRPr="006C5D04" w:rsidRDefault="006C5D04" w:rsidP="006C5D04">
            <w:pPr>
              <w:snapToGrid w:val="0"/>
              <w:jc w:val="center"/>
              <w:rPr>
                <w:rFonts w:ascii="Calibri Light" w:hAnsi="Calibri Light" w:cs="Calibri Light"/>
                <w:sz w:val="22"/>
                <w:szCs w:val="22"/>
              </w:rPr>
            </w:pPr>
          </w:p>
        </w:tc>
      </w:tr>
      <w:tr w:rsidR="006C5D04" w:rsidRPr="00B31590" w14:paraId="0572F4BF" w14:textId="77777777" w:rsidTr="006C5D04">
        <w:trPr>
          <w:trHeight w:val="570"/>
        </w:trPr>
        <w:tc>
          <w:tcPr>
            <w:tcW w:w="5387" w:type="dxa"/>
            <w:gridSpan w:val="4"/>
            <w:tcBorders>
              <w:top w:val="single" w:sz="4" w:space="0" w:color="auto"/>
              <w:bottom w:val="nil"/>
            </w:tcBorders>
            <w:vAlign w:val="center"/>
          </w:tcPr>
          <w:p w14:paraId="39D3E7D9" w14:textId="77777777" w:rsidR="006C5D04" w:rsidRPr="006C5D04" w:rsidRDefault="006C5D04" w:rsidP="006C5D04">
            <w:pPr>
              <w:snapToGrid w:val="0"/>
              <w:ind w:left="-108"/>
              <w:jc w:val="center"/>
              <w:rPr>
                <w:rFonts w:ascii="Calibri Light" w:eastAsia="Arial" w:hAnsi="Calibri Light" w:cs="Calibri Light"/>
                <w:sz w:val="22"/>
                <w:szCs w:val="22"/>
              </w:rPr>
            </w:pPr>
          </w:p>
        </w:tc>
        <w:tc>
          <w:tcPr>
            <w:tcW w:w="1843" w:type="dxa"/>
            <w:tcBorders>
              <w:top w:val="single" w:sz="4" w:space="0" w:color="auto"/>
              <w:left w:val="single" w:sz="4" w:space="0" w:color="000000"/>
              <w:bottom w:val="single" w:sz="4" w:space="0" w:color="000000"/>
            </w:tcBorders>
          </w:tcPr>
          <w:p w14:paraId="11723D76" w14:textId="77777777" w:rsidR="006C5D04" w:rsidRPr="006C5D04" w:rsidRDefault="006C5D04" w:rsidP="006C5D04">
            <w:pPr>
              <w:snapToGrid w:val="0"/>
              <w:jc w:val="center"/>
              <w:rPr>
                <w:rFonts w:ascii="Calibri Light" w:hAnsi="Calibri Light" w:cs="Calibri Light"/>
                <w:b/>
                <w:sz w:val="22"/>
                <w:szCs w:val="22"/>
              </w:rPr>
            </w:pPr>
            <w:r w:rsidRPr="006C5D04">
              <w:rPr>
                <w:rFonts w:ascii="Calibri Light" w:hAnsi="Calibri Light" w:cs="Calibri Light"/>
                <w:b/>
                <w:sz w:val="22"/>
                <w:szCs w:val="22"/>
              </w:rPr>
              <w:t>Łączna wartość brutto [zł]</w:t>
            </w:r>
          </w:p>
        </w:tc>
        <w:tc>
          <w:tcPr>
            <w:tcW w:w="2409" w:type="dxa"/>
            <w:tcBorders>
              <w:top w:val="single" w:sz="4" w:space="0" w:color="auto"/>
              <w:left w:val="single" w:sz="4" w:space="0" w:color="000000"/>
              <w:bottom w:val="single" w:sz="4" w:space="0" w:color="000000"/>
              <w:right w:val="single" w:sz="4" w:space="0" w:color="auto"/>
            </w:tcBorders>
          </w:tcPr>
          <w:p w14:paraId="66AC923C" w14:textId="77777777" w:rsidR="006C5D04" w:rsidRPr="006C5D04" w:rsidRDefault="006C5D04" w:rsidP="006C5D04">
            <w:pPr>
              <w:snapToGrid w:val="0"/>
              <w:jc w:val="center"/>
              <w:rPr>
                <w:rFonts w:ascii="Calibri Light" w:hAnsi="Calibri Light" w:cs="Calibri Light"/>
                <w:sz w:val="22"/>
                <w:szCs w:val="22"/>
              </w:rPr>
            </w:pPr>
          </w:p>
        </w:tc>
      </w:tr>
    </w:tbl>
    <w:p w14:paraId="301D8C9D" w14:textId="77777777" w:rsidR="006C5D04" w:rsidRDefault="006C5D04" w:rsidP="00544BAC">
      <w:pPr>
        <w:spacing w:before="120" w:line="23" w:lineRule="atLeast"/>
        <w:jc w:val="both"/>
        <w:rPr>
          <w:rFonts w:ascii="Calibri Light" w:eastAsia="Calibri" w:hAnsi="Calibri Light" w:cs="Calibri Light"/>
          <w:sz w:val="24"/>
          <w:szCs w:val="24"/>
        </w:rPr>
      </w:pPr>
    </w:p>
    <w:p w14:paraId="38E6B72F" w14:textId="24857D1D" w:rsidR="00544BAC" w:rsidRDefault="00544BAC" w:rsidP="00544BAC">
      <w:pPr>
        <w:spacing w:before="120" w:line="23" w:lineRule="atLeast"/>
        <w:jc w:val="both"/>
        <w:rPr>
          <w:rFonts w:ascii="Calibri Light" w:hAnsi="Calibri Light" w:cs="Calibri Light"/>
          <w:sz w:val="24"/>
          <w:szCs w:val="24"/>
        </w:rPr>
      </w:pPr>
      <w:r w:rsidRPr="00F11DBF">
        <w:rPr>
          <w:rFonts w:ascii="Calibri Light" w:eastAsia="Calibri" w:hAnsi="Calibri Light" w:cs="Calibri Light"/>
          <w:sz w:val="24"/>
          <w:szCs w:val="24"/>
        </w:rPr>
        <w:t xml:space="preserve">Oświadczamy, że </w:t>
      </w:r>
      <w:r w:rsidRPr="00F11DBF">
        <w:rPr>
          <w:rFonts w:ascii="Calibri Light" w:hAnsi="Calibri Light" w:cs="Calibri Light"/>
          <w:sz w:val="24"/>
          <w:szCs w:val="24"/>
        </w:rPr>
        <w:t>powyższa cena obejmuje pełen zakres zamówienia określony w dokumentacji przetargowej.</w:t>
      </w:r>
    </w:p>
    <w:p w14:paraId="6833C124" w14:textId="77777777" w:rsidR="006C5D04" w:rsidRPr="00F11DBF" w:rsidRDefault="006C5D04" w:rsidP="00544BAC">
      <w:pPr>
        <w:spacing w:before="120" w:line="23" w:lineRule="atLeast"/>
        <w:jc w:val="both"/>
        <w:rPr>
          <w:rFonts w:ascii="Calibri Light" w:hAnsi="Calibri Light" w:cs="Calibri Light"/>
          <w:sz w:val="24"/>
          <w:szCs w:val="24"/>
        </w:rPr>
      </w:pPr>
    </w:p>
    <w:tbl>
      <w:tblPr>
        <w:tblStyle w:val="Tabela-Siatka"/>
        <w:tblW w:w="0" w:type="auto"/>
        <w:tblInd w:w="360" w:type="dxa"/>
        <w:tblLook w:val="04A0" w:firstRow="1" w:lastRow="0" w:firstColumn="1" w:lastColumn="0" w:noHBand="0" w:noVBand="1"/>
      </w:tblPr>
      <w:tblGrid>
        <w:gridCol w:w="8447"/>
      </w:tblGrid>
      <w:tr w:rsidR="00544BAC" w:rsidRPr="00F11DBF" w14:paraId="0F0BD1FA" w14:textId="77777777" w:rsidTr="00193D1A">
        <w:trPr>
          <w:trHeight w:val="2961"/>
        </w:trPr>
        <w:tc>
          <w:tcPr>
            <w:tcW w:w="8447" w:type="dxa"/>
          </w:tcPr>
          <w:p w14:paraId="71A4B89D" w14:textId="77777777" w:rsidR="00544BAC" w:rsidRPr="00F11DBF" w:rsidRDefault="00544BAC" w:rsidP="003D1CA6">
            <w:pPr>
              <w:spacing w:line="23" w:lineRule="atLeast"/>
              <w:ind w:left="360" w:right="28" w:hanging="360"/>
              <w:jc w:val="both"/>
              <w:rPr>
                <w:rFonts w:ascii="Calibri Light" w:hAnsi="Calibri Light" w:cs="Calibri Light"/>
                <w:sz w:val="24"/>
                <w:szCs w:val="24"/>
              </w:rPr>
            </w:pPr>
            <w:r w:rsidRPr="00F11DBF">
              <w:rPr>
                <w:rFonts w:ascii="Calibri Light" w:hAnsi="Calibri Light" w:cs="Calibri Light"/>
                <w:sz w:val="24"/>
                <w:szCs w:val="24"/>
              </w:rPr>
              <w:t xml:space="preserve">1.1. </w:t>
            </w:r>
            <w:r w:rsidRPr="00F11DBF">
              <w:rPr>
                <w:rFonts w:ascii="Calibri Light" w:hAnsi="Calibri Light" w:cs="Calibri Light"/>
                <w:bCs/>
                <w:sz w:val="24"/>
                <w:szCs w:val="24"/>
              </w:rPr>
              <w:t>Wybór oferty prowadzić będzie do powstania u Zamawiającego obowiązku podatkowego w zakresie następujących towarów/usług</w:t>
            </w:r>
            <w:r w:rsidRPr="00F11DBF">
              <w:rPr>
                <w:rFonts w:ascii="Calibri Light" w:hAnsi="Calibri Light" w:cs="Calibri Light"/>
                <w:b/>
                <w:sz w:val="24"/>
                <w:szCs w:val="24"/>
              </w:rPr>
              <w:t xml:space="preserve">: </w:t>
            </w:r>
            <w:r w:rsidRPr="00F11DBF">
              <w:rPr>
                <w:rFonts w:ascii="Calibri Light" w:hAnsi="Calibri Light" w:cs="Calibri Light"/>
                <w:sz w:val="24"/>
                <w:szCs w:val="24"/>
              </w:rPr>
              <w:t>…………………………………………………………………………….……………………………………………</w:t>
            </w:r>
          </w:p>
          <w:p w14:paraId="574B648E" w14:textId="77777777" w:rsidR="00544BAC" w:rsidRPr="00F11DBF" w:rsidRDefault="00544BAC" w:rsidP="003D1CA6">
            <w:pPr>
              <w:spacing w:line="23" w:lineRule="atLeast"/>
              <w:ind w:left="349" w:right="28" w:hanging="349"/>
              <w:jc w:val="both"/>
              <w:rPr>
                <w:rFonts w:ascii="Calibri Light" w:hAnsi="Calibri Light" w:cs="Calibri Light"/>
                <w:sz w:val="24"/>
                <w:szCs w:val="24"/>
              </w:rPr>
            </w:pPr>
            <w:r w:rsidRPr="00F11DBF">
              <w:rPr>
                <w:rFonts w:ascii="Calibri Light" w:hAnsi="Calibri Light" w:cs="Calibri Light"/>
                <w:sz w:val="24"/>
                <w:szCs w:val="24"/>
              </w:rPr>
              <w:t>1.2. Wartość ww. towarów lub usług bez kwoty podatku wynosi:  ……………………………………………………………………………………………………………………………</w:t>
            </w:r>
          </w:p>
          <w:p w14:paraId="025D8FCE" w14:textId="77777777" w:rsidR="00544BAC" w:rsidRPr="00F11DBF" w:rsidRDefault="00544BAC" w:rsidP="003D1CA6">
            <w:pPr>
              <w:spacing w:line="23" w:lineRule="atLeast"/>
              <w:ind w:left="349" w:right="28" w:hanging="349"/>
              <w:jc w:val="both"/>
              <w:rPr>
                <w:rFonts w:ascii="Calibri Light" w:hAnsi="Calibri Light" w:cs="Calibri Light"/>
                <w:sz w:val="24"/>
                <w:szCs w:val="24"/>
              </w:rPr>
            </w:pPr>
            <w:r w:rsidRPr="00F11DBF">
              <w:rPr>
                <w:rFonts w:ascii="Calibri Light" w:hAnsi="Calibri Light" w:cs="Calibri Light"/>
                <w:sz w:val="24"/>
                <w:szCs w:val="24"/>
              </w:rPr>
              <w:t>1.3. Stawka podatku od towarów i usług, która zgodnie z wiedzą Wykonawcy będzie miała zastosowanie:…………………………………………………………………………………………</w:t>
            </w:r>
          </w:p>
          <w:p w14:paraId="5A627ABF" w14:textId="77777777" w:rsidR="00544BAC" w:rsidRPr="00F11DBF" w:rsidRDefault="00544BAC" w:rsidP="003D1CA6">
            <w:pPr>
              <w:spacing w:line="23" w:lineRule="atLeast"/>
              <w:ind w:right="28"/>
              <w:jc w:val="both"/>
              <w:rPr>
                <w:rFonts w:ascii="Calibri Light" w:hAnsi="Calibri Light" w:cs="Calibri Light"/>
                <w:b/>
                <w:i/>
                <w:color w:val="FF0000"/>
                <w:sz w:val="24"/>
                <w:szCs w:val="24"/>
              </w:rPr>
            </w:pPr>
            <w:r w:rsidRPr="00F11DBF">
              <w:rPr>
                <w:rFonts w:ascii="Calibri Light" w:hAnsi="Calibri Light" w:cs="Calibri Light"/>
                <w:b/>
                <w:i/>
                <w:sz w:val="24"/>
                <w:szCs w:val="24"/>
              </w:rPr>
              <w:t>Wypełnić o ile wybór oferty prowadziłby do powstania u Zamawiającego obowiązku podatkowego zgodnie z przepisami o podatku od towaru i usług w przeciwnym razie zostawić niewypełnione.</w:t>
            </w:r>
          </w:p>
        </w:tc>
      </w:tr>
    </w:tbl>
    <w:p w14:paraId="53830D1B" w14:textId="77777777" w:rsidR="00544BAC" w:rsidRPr="00F11DBF" w:rsidRDefault="00544BAC" w:rsidP="00544BAC">
      <w:pPr>
        <w:pStyle w:val="Tekstpodstawowy"/>
        <w:tabs>
          <w:tab w:val="left" w:pos="851"/>
        </w:tabs>
        <w:spacing w:before="240" w:line="23" w:lineRule="atLeast"/>
        <w:rPr>
          <w:rFonts w:ascii="Calibri Light" w:hAnsi="Calibri Light" w:cs="Calibri Light"/>
          <w:b/>
          <w:szCs w:val="24"/>
          <w:u w:val="single"/>
        </w:rPr>
      </w:pPr>
      <w:r w:rsidRPr="00F11DBF">
        <w:rPr>
          <w:rFonts w:ascii="Calibri Light" w:hAnsi="Calibri Light" w:cs="Calibri Light"/>
          <w:b/>
          <w:szCs w:val="24"/>
        </w:rPr>
        <w:t xml:space="preserve">2. </w:t>
      </w:r>
      <w:r w:rsidRPr="00F11DBF">
        <w:rPr>
          <w:rFonts w:ascii="Calibri Light" w:hAnsi="Calibri Light" w:cs="Calibri Light"/>
          <w:b/>
          <w:szCs w:val="24"/>
          <w:u w:val="single"/>
        </w:rPr>
        <w:t xml:space="preserve">Kryteria </w:t>
      </w:r>
      <w:proofErr w:type="spellStart"/>
      <w:r w:rsidRPr="00F11DBF">
        <w:rPr>
          <w:rFonts w:ascii="Calibri Light" w:hAnsi="Calibri Light" w:cs="Calibri Light"/>
          <w:b/>
          <w:szCs w:val="24"/>
          <w:u w:val="single"/>
        </w:rPr>
        <w:t>pozacenowe</w:t>
      </w:r>
      <w:proofErr w:type="spellEnd"/>
      <w:r w:rsidRPr="00F11DBF">
        <w:rPr>
          <w:rFonts w:ascii="Calibri Light" w:hAnsi="Calibri Light" w:cs="Calibri Light"/>
          <w:b/>
          <w:szCs w:val="24"/>
          <w:u w:val="single"/>
        </w:rPr>
        <w:t xml:space="preserve"> odnoszące się do przedmiotu zamówienia:</w:t>
      </w:r>
    </w:p>
    <w:p w14:paraId="2C4A5FC4" w14:textId="61C5CB05" w:rsidR="006C5D04" w:rsidRPr="00F11DBF" w:rsidRDefault="00544BAC" w:rsidP="006C5D04">
      <w:pPr>
        <w:spacing w:line="23" w:lineRule="atLeast"/>
        <w:ind w:right="57"/>
        <w:jc w:val="both"/>
        <w:rPr>
          <w:rFonts w:ascii="Calibri Light" w:hAnsi="Calibri Light" w:cs="Calibri Light"/>
          <w:sz w:val="24"/>
          <w:szCs w:val="24"/>
        </w:rPr>
      </w:pPr>
      <w:r w:rsidRPr="00F11DBF">
        <w:rPr>
          <w:rFonts w:ascii="Calibri Light" w:hAnsi="Calibri Light" w:cs="Calibri Light"/>
          <w:sz w:val="24"/>
          <w:szCs w:val="24"/>
        </w:rPr>
        <w:t xml:space="preserve"> </w:t>
      </w:r>
    </w:p>
    <w:p w14:paraId="3C48BF90" w14:textId="77777777" w:rsidR="006C5D04" w:rsidRPr="006C5D04" w:rsidRDefault="006C5D04" w:rsidP="006C5D04">
      <w:pPr>
        <w:spacing w:line="23" w:lineRule="atLeast"/>
        <w:ind w:right="57"/>
        <w:jc w:val="both"/>
        <w:rPr>
          <w:rFonts w:ascii="Calibri Light" w:hAnsi="Calibri Light" w:cs="Calibri Light"/>
          <w:i/>
          <w:sz w:val="24"/>
          <w:szCs w:val="24"/>
        </w:rPr>
      </w:pPr>
      <w:r w:rsidRPr="006C5D04">
        <w:rPr>
          <w:rFonts w:ascii="Calibri Light" w:hAnsi="Calibri Light" w:cs="Calibri Light"/>
          <w:b/>
          <w:sz w:val="24"/>
          <w:szCs w:val="24"/>
        </w:rPr>
        <w:t>2.1.</w:t>
      </w:r>
      <w:r w:rsidRPr="006C5D04">
        <w:rPr>
          <w:rFonts w:ascii="Calibri Light" w:hAnsi="Calibri Light" w:cs="Calibri Light"/>
          <w:sz w:val="24"/>
          <w:szCs w:val="24"/>
        </w:rPr>
        <w:t xml:space="preserve"> </w:t>
      </w:r>
      <w:r w:rsidRPr="006C5D04">
        <w:rPr>
          <w:rFonts w:ascii="Calibri Light" w:hAnsi="Calibri Light" w:cs="Calibri Light"/>
          <w:b/>
          <w:sz w:val="24"/>
          <w:szCs w:val="24"/>
          <w:lang w:eastAsia="zh-CN"/>
        </w:rPr>
        <w:t xml:space="preserve">Czas realizacji dostawy od otrzymania zlecenia „D” (podany w dniach): __________________ </w:t>
      </w:r>
      <w:r>
        <w:rPr>
          <w:rFonts w:ascii="Calibri Light" w:hAnsi="Calibri Light" w:cs="Calibri Light"/>
          <w:b/>
          <w:sz w:val="24"/>
          <w:szCs w:val="24"/>
          <w:lang w:eastAsia="zh-CN"/>
        </w:rPr>
        <w:t xml:space="preserve"> (do 2 dni; 3 dni; 4 dni; 5 dni)</w:t>
      </w:r>
      <w:r w:rsidRPr="006C5D04">
        <w:rPr>
          <w:rFonts w:ascii="Calibri Light" w:hAnsi="Calibri Light" w:cs="Calibri Light"/>
          <w:b/>
          <w:sz w:val="24"/>
          <w:szCs w:val="24"/>
          <w:lang w:eastAsia="zh-CN"/>
        </w:rPr>
        <w:t>.</w:t>
      </w:r>
    </w:p>
    <w:p w14:paraId="7840B26A" w14:textId="165A9672" w:rsidR="00544BAC" w:rsidRPr="00F11DBF" w:rsidRDefault="00544BAC" w:rsidP="00544BAC">
      <w:pPr>
        <w:spacing w:line="23" w:lineRule="atLeast"/>
        <w:ind w:right="57"/>
        <w:jc w:val="both"/>
        <w:rPr>
          <w:rFonts w:ascii="Calibri Light" w:hAnsi="Calibri Light" w:cs="Calibri Light"/>
          <w:b/>
          <w:sz w:val="24"/>
          <w:szCs w:val="24"/>
        </w:rPr>
      </w:pPr>
    </w:p>
    <w:p w14:paraId="5361A157" w14:textId="77A24803" w:rsidR="00696F4D" w:rsidRPr="00F11DBF" w:rsidRDefault="00696F4D" w:rsidP="00A27E4E">
      <w:pPr>
        <w:pStyle w:val="Tekstpodstawowy"/>
        <w:numPr>
          <w:ilvl w:val="0"/>
          <w:numId w:val="60"/>
        </w:numPr>
        <w:tabs>
          <w:tab w:val="left" w:pos="851"/>
        </w:tabs>
        <w:spacing w:before="120" w:line="360" w:lineRule="auto"/>
        <w:ind w:left="357" w:hanging="357"/>
        <w:rPr>
          <w:rFonts w:ascii="Calibri Light" w:hAnsi="Calibri Light" w:cs="Calibri Light"/>
          <w:b/>
        </w:rPr>
      </w:pPr>
      <w:r w:rsidRPr="00F11DBF">
        <w:rPr>
          <w:rFonts w:ascii="Calibri Light" w:hAnsi="Calibri Light" w:cs="Calibri Light"/>
          <w:b/>
        </w:rPr>
        <w:t>Rodzaj przedsiębiorstwa jakim jest Wykonawca (zaznaczyć właściwą opcję):</w:t>
      </w:r>
    </w:p>
    <w:tbl>
      <w:tblPr>
        <w:tblStyle w:val="Tabela-Siatka"/>
        <w:tblW w:w="8747"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1"/>
        <w:gridCol w:w="8106"/>
      </w:tblGrid>
      <w:tr w:rsidR="00696F4D" w:rsidRPr="00F11DBF" w14:paraId="51BF454B" w14:textId="77777777" w:rsidTr="006C5D04">
        <w:tc>
          <w:tcPr>
            <w:tcW w:w="641" w:type="dxa"/>
          </w:tcPr>
          <w:p w14:paraId="63775760" w14:textId="11655FEB" w:rsidR="00696F4D" w:rsidRPr="00F11DBF" w:rsidRDefault="00696F4D" w:rsidP="003D1CA6">
            <w:pPr>
              <w:spacing w:line="360" w:lineRule="auto"/>
              <w:jc w:val="right"/>
              <w:rPr>
                <w:rFonts w:ascii="Calibri Light" w:hAnsi="Calibri Light" w:cs="Calibri Light"/>
              </w:rPr>
            </w:pPr>
            <w:r w:rsidRPr="00F11DBF">
              <w:rPr>
                <w:rFonts w:ascii="Calibri Light" w:hAnsi="Calibri Light" w:cs="Calibri Light"/>
                <w:lang w:eastAsia="zh-CN"/>
              </w:rPr>
              <w:object w:dxaOrig="225" w:dyaOrig="225" w14:anchorId="592E3C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6.5pt;height:18pt" o:ole="">
                  <v:imagedata r:id="rId21" o:title=""/>
                </v:shape>
                <w:control r:id="rId22" w:name="CheckBox15" w:shapeid="_x0000_i1041"/>
              </w:object>
            </w:r>
          </w:p>
        </w:tc>
        <w:tc>
          <w:tcPr>
            <w:tcW w:w="8106" w:type="dxa"/>
          </w:tcPr>
          <w:p w14:paraId="745FF6BB" w14:textId="77777777" w:rsidR="00696F4D" w:rsidRPr="00F11DBF" w:rsidRDefault="00696F4D" w:rsidP="003D1CA6">
            <w:pPr>
              <w:spacing w:line="360" w:lineRule="auto"/>
              <w:ind w:right="28"/>
              <w:jc w:val="both"/>
              <w:rPr>
                <w:rFonts w:ascii="Calibri Light" w:hAnsi="Calibri Light" w:cs="Calibri Light"/>
                <w:sz w:val="22"/>
                <w:szCs w:val="22"/>
              </w:rPr>
            </w:pPr>
            <w:r w:rsidRPr="00F11DBF">
              <w:rPr>
                <w:rFonts w:ascii="Calibri Light" w:hAnsi="Calibri Light" w:cs="Calibri Light"/>
                <w:sz w:val="22"/>
                <w:szCs w:val="22"/>
              </w:rPr>
              <w:t xml:space="preserve">Mikroprzedsiębiorstwo </w:t>
            </w:r>
          </w:p>
          <w:p w14:paraId="2089639D" w14:textId="77777777" w:rsidR="00696F4D" w:rsidRPr="00F11DBF" w:rsidRDefault="00696F4D" w:rsidP="003D1CA6">
            <w:pPr>
              <w:spacing w:after="120" w:line="360" w:lineRule="auto"/>
              <w:ind w:right="28"/>
              <w:jc w:val="both"/>
              <w:rPr>
                <w:rFonts w:ascii="Calibri Light" w:hAnsi="Calibri Light" w:cs="Calibri Light"/>
                <w:i/>
                <w:sz w:val="18"/>
                <w:szCs w:val="18"/>
              </w:rPr>
            </w:pPr>
            <w:r w:rsidRPr="00F11DBF">
              <w:rPr>
                <w:rFonts w:ascii="Calibri Light" w:hAnsi="Calibri Light" w:cs="Calibri Light"/>
                <w:i/>
                <w:sz w:val="18"/>
                <w:szCs w:val="18"/>
              </w:rPr>
              <w:t>(Przedsiębiorstwo, które zatrudnia mniej niż 10 osób i którego roczny obrót lub roczna suma bilansowa nie przekracza 2 milionów EURO)</w:t>
            </w:r>
          </w:p>
        </w:tc>
      </w:tr>
      <w:tr w:rsidR="00696F4D" w:rsidRPr="00F11DBF" w14:paraId="5A158910" w14:textId="77777777" w:rsidTr="006C5D04">
        <w:tc>
          <w:tcPr>
            <w:tcW w:w="641" w:type="dxa"/>
          </w:tcPr>
          <w:p w14:paraId="31D21E1F" w14:textId="4B1DB10B" w:rsidR="00696F4D" w:rsidRPr="00F11DBF" w:rsidRDefault="00696F4D" w:rsidP="003D1CA6">
            <w:pPr>
              <w:spacing w:line="360" w:lineRule="auto"/>
              <w:jc w:val="right"/>
              <w:rPr>
                <w:rFonts w:ascii="Calibri Light" w:hAnsi="Calibri Light" w:cs="Calibri Light"/>
              </w:rPr>
            </w:pPr>
            <w:r w:rsidRPr="00F11DBF">
              <w:rPr>
                <w:rFonts w:ascii="Calibri Light" w:hAnsi="Calibri Light" w:cs="Calibri Light"/>
                <w:lang w:eastAsia="zh-CN"/>
              </w:rPr>
              <w:object w:dxaOrig="225" w:dyaOrig="225" w14:anchorId="5DCF58D0">
                <v:shape id="_x0000_i1043" type="#_x0000_t75" style="width:16.5pt;height:18pt" o:ole="">
                  <v:imagedata r:id="rId21" o:title=""/>
                </v:shape>
                <w:control r:id="rId23" w:name="CheckBox121" w:shapeid="_x0000_i1043"/>
              </w:object>
            </w:r>
          </w:p>
        </w:tc>
        <w:tc>
          <w:tcPr>
            <w:tcW w:w="8106" w:type="dxa"/>
          </w:tcPr>
          <w:p w14:paraId="64DA56DD" w14:textId="77777777" w:rsidR="00696F4D" w:rsidRPr="00F11DBF" w:rsidRDefault="00696F4D" w:rsidP="003D1CA6">
            <w:pPr>
              <w:spacing w:line="360" w:lineRule="auto"/>
              <w:ind w:right="28"/>
              <w:jc w:val="both"/>
              <w:rPr>
                <w:rFonts w:ascii="Calibri Light" w:hAnsi="Calibri Light" w:cs="Calibri Light"/>
                <w:sz w:val="22"/>
                <w:szCs w:val="22"/>
              </w:rPr>
            </w:pPr>
            <w:r w:rsidRPr="00F11DBF">
              <w:rPr>
                <w:rFonts w:ascii="Calibri Light" w:hAnsi="Calibri Light" w:cs="Calibri Light"/>
                <w:sz w:val="22"/>
                <w:szCs w:val="22"/>
              </w:rPr>
              <w:t>Małe przedsiębiorstwo</w:t>
            </w:r>
          </w:p>
          <w:p w14:paraId="274340B1" w14:textId="77777777" w:rsidR="00696F4D" w:rsidRPr="00F11DBF" w:rsidRDefault="00696F4D" w:rsidP="003D1CA6">
            <w:pPr>
              <w:spacing w:after="120" w:line="360" w:lineRule="auto"/>
              <w:ind w:right="28"/>
              <w:jc w:val="both"/>
              <w:rPr>
                <w:rFonts w:ascii="Calibri Light" w:hAnsi="Calibri Light" w:cs="Calibri Light"/>
                <w:i/>
                <w:sz w:val="18"/>
                <w:szCs w:val="18"/>
              </w:rPr>
            </w:pPr>
            <w:r w:rsidRPr="00F11DBF">
              <w:rPr>
                <w:rFonts w:ascii="Calibri Light" w:hAnsi="Calibri Light" w:cs="Calibri Light"/>
                <w:i/>
                <w:sz w:val="18"/>
                <w:szCs w:val="18"/>
              </w:rPr>
              <w:t>(Przedsiębiorstwo, które zatrudnia mniej niż 50 osób i katorgo roczny obrót lub roczna suma bilansowa nie przekracza 10 milionów EURO)</w:t>
            </w:r>
          </w:p>
        </w:tc>
      </w:tr>
      <w:tr w:rsidR="00696F4D" w:rsidRPr="00F11DBF" w14:paraId="5C676A70" w14:textId="77777777" w:rsidTr="006C5D04">
        <w:tc>
          <w:tcPr>
            <w:tcW w:w="641" w:type="dxa"/>
          </w:tcPr>
          <w:p w14:paraId="0737FE96" w14:textId="4C2AD156" w:rsidR="00696F4D" w:rsidRPr="00F11DBF" w:rsidRDefault="00696F4D" w:rsidP="003D1CA6">
            <w:pPr>
              <w:spacing w:line="360" w:lineRule="auto"/>
              <w:jc w:val="right"/>
              <w:rPr>
                <w:rFonts w:ascii="Calibri Light" w:hAnsi="Calibri Light" w:cs="Calibri Light"/>
              </w:rPr>
            </w:pPr>
            <w:r w:rsidRPr="00F11DBF">
              <w:rPr>
                <w:rFonts w:ascii="Calibri Light" w:hAnsi="Calibri Light" w:cs="Calibri Light"/>
                <w:lang w:eastAsia="zh-CN"/>
              </w:rPr>
              <w:object w:dxaOrig="225" w:dyaOrig="225" w14:anchorId="768EFBE6">
                <v:shape id="_x0000_i1045" type="#_x0000_t75" style="width:16.5pt;height:18pt" o:ole="">
                  <v:imagedata r:id="rId21" o:title=""/>
                </v:shape>
                <w:control r:id="rId24" w:name="CheckBox1211" w:shapeid="_x0000_i1045"/>
              </w:object>
            </w:r>
          </w:p>
        </w:tc>
        <w:tc>
          <w:tcPr>
            <w:tcW w:w="8106" w:type="dxa"/>
          </w:tcPr>
          <w:p w14:paraId="0A2E76D2" w14:textId="77777777" w:rsidR="00696F4D" w:rsidRPr="00F11DBF" w:rsidRDefault="00696F4D" w:rsidP="003D1CA6">
            <w:pPr>
              <w:spacing w:line="360" w:lineRule="auto"/>
              <w:rPr>
                <w:rFonts w:ascii="Calibri Light" w:hAnsi="Calibri Light" w:cs="Calibri Light"/>
                <w:sz w:val="22"/>
                <w:szCs w:val="22"/>
              </w:rPr>
            </w:pPr>
            <w:r w:rsidRPr="00F11DBF">
              <w:rPr>
                <w:rFonts w:ascii="Calibri Light" w:hAnsi="Calibri Light" w:cs="Calibri Light"/>
                <w:sz w:val="22"/>
                <w:szCs w:val="22"/>
              </w:rPr>
              <w:t>Średnie przedsiębiorstwo</w:t>
            </w:r>
          </w:p>
          <w:p w14:paraId="3390FDDA" w14:textId="77777777" w:rsidR="00696F4D" w:rsidRPr="00F11DBF" w:rsidRDefault="00696F4D" w:rsidP="003D1CA6">
            <w:pPr>
              <w:spacing w:after="120" w:line="360" w:lineRule="auto"/>
              <w:ind w:right="28"/>
              <w:jc w:val="both"/>
              <w:rPr>
                <w:rFonts w:ascii="Calibri Light" w:hAnsi="Calibri Light" w:cs="Calibri Light"/>
                <w:i/>
                <w:sz w:val="18"/>
                <w:szCs w:val="18"/>
              </w:rPr>
            </w:pPr>
            <w:r w:rsidRPr="00F11DBF">
              <w:rPr>
                <w:rFonts w:ascii="Calibri Light" w:hAnsi="Calibri Light" w:cs="Calibri Light"/>
                <w:i/>
                <w:sz w:val="18"/>
                <w:szCs w:val="18"/>
              </w:rPr>
              <w:t>(Przedsiębiorstwo, które nie jest mikroprzedsiębiorstwem ani małym przedsiębiorstwem i które zatrudnia mniej niż 250 osób i którego roczny obrót nie przekracza 50 milionów EUR. lub roczna suma bilansowa nie przekracza 43 milionów EURO)</w:t>
            </w:r>
          </w:p>
        </w:tc>
      </w:tr>
      <w:tr w:rsidR="00696F4D" w:rsidRPr="00F11DBF" w14:paraId="7145600A" w14:textId="77777777" w:rsidTr="006C5D04">
        <w:tc>
          <w:tcPr>
            <w:tcW w:w="641" w:type="dxa"/>
          </w:tcPr>
          <w:p w14:paraId="066B2727" w14:textId="35AB4C52" w:rsidR="00696F4D" w:rsidRPr="00F11DBF" w:rsidRDefault="00696F4D" w:rsidP="003D1CA6">
            <w:pPr>
              <w:spacing w:line="360" w:lineRule="auto"/>
              <w:jc w:val="right"/>
              <w:rPr>
                <w:rFonts w:ascii="Calibri Light" w:hAnsi="Calibri Light" w:cs="Calibri Light"/>
              </w:rPr>
            </w:pPr>
            <w:r w:rsidRPr="00F11DBF">
              <w:rPr>
                <w:rFonts w:ascii="Calibri Light" w:hAnsi="Calibri Light" w:cs="Calibri Light"/>
                <w:lang w:eastAsia="zh-CN"/>
              </w:rPr>
              <w:object w:dxaOrig="225" w:dyaOrig="225" w14:anchorId="6662ACAD">
                <v:shape id="_x0000_i1047" type="#_x0000_t75" style="width:16.5pt;height:18pt" o:ole="">
                  <v:imagedata r:id="rId21" o:title=""/>
                </v:shape>
                <w:control r:id="rId25" w:name="CheckBox1212" w:shapeid="_x0000_i1047"/>
              </w:object>
            </w:r>
          </w:p>
        </w:tc>
        <w:tc>
          <w:tcPr>
            <w:tcW w:w="8106" w:type="dxa"/>
          </w:tcPr>
          <w:p w14:paraId="57C9BC30" w14:textId="77777777" w:rsidR="00696F4D" w:rsidRPr="00F11DBF" w:rsidRDefault="00696F4D" w:rsidP="003D1CA6">
            <w:pPr>
              <w:spacing w:after="120" w:line="360" w:lineRule="auto"/>
              <w:rPr>
                <w:rFonts w:ascii="Calibri Light" w:hAnsi="Calibri Light" w:cs="Calibri Light"/>
                <w:sz w:val="22"/>
                <w:szCs w:val="22"/>
              </w:rPr>
            </w:pPr>
            <w:r w:rsidRPr="00F11DBF">
              <w:rPr>
                <w:rFonts w:ascii="Calibri Light" w:hAnsi="Calibri Light" w:cs="Calibri Light"/>
                <w:sz w:val="22"/>
                <w:szCs w:val="22"/>
              </w:rPr>
              <w:t>Jednoosobowa działalność gospodarcza</w:t>
            </w:r>
          </w:p>
        </w:tc>
      </w:tr>
      <w:tr w:rsidR="00696F4D" w:rsidRPr="00F11DBF" w14:paraId="7E1FEF94" w14:textId="77777777" w:rsidTr="006C5D04">
        <w:tc>
          <w:tcPr>
            <w:tcW w:w="641" w:type="dxa"/>
          </w:tcPr>
          <w:p w14:paraId="0D826156" w14:textId="098E479C" w:rsidR="00696F4D" w:rsidRPr="00F11DBF" w:rsidRDefault="00696F4D" w:rsidP="003D1CA6">
            <w:pPr>
              <w:spacing w:line="360" w:lineRule="auto"/>
              <w:jc w:val="right"/>
              <w:rPr>
                <w:rFonts w:ascii="Calibri Light" w:hAnsi="Calibri Light" w:cs="Calibri Light"/>
              </w:rPr>
            </w:pPr>
            <w:r w:rsidRPr="00F11DBF">
              <w:rPr>
                <w:rFonts w:ascii="Calibri Light" w:hAnsi="Calibri Light" w:cs="Calibri Light"/>
                <w:lang w:eastAsia="zh-CN"/>
              </w:rPr>
              <w:object w:dxaOrig="225" w:dyaOrig="225" w14:anchorId="72874814">
                <v:shape id="_x0000_i1049" type="#_x0000_t75" style="width:16.5pt;height:18pt" o:ole="">
                  <v:imagedata r:id="rId21" o:title=""/>
                </v:shape>
                <w:control r:id="rId26" w:name="CheckBox1213" w:shapeid="_x0000_i1049"/>
              </w:object>
            </w:r>
          </w:p>
        </w:tc>
        <w:tc>
          <w:tcPr>
            <w:tcW w:w="8106" w:type="dxa"/>
          </w:tcPr>
          <w:p w14:paraId="5DDCE3E7" w14:textId="77777777" w:rsidR="00696F4D" w:rsidRPr="00F11DBF" w:rsidRDefault="00696F4D" w:rsidP="003D1CA6">
            <w:pPr>
              <w:spacing w:after="120" w:line="360" w:lineRule="auto"/>
              <w:rPr>
                <w:rFonts w:ascii="Calibri Light" w:hAnsi="Calibri Light" w:cs="Calibri Light"/>
                <w:sz w:val="22"/>
                <w:szCs w:val="22"/>
              </w:rPr>
            </w:pPr>
            <w:r w:rsidRPr="00F11DBF">
              <w:rPr>
                <w:rFonts w:ascii="Calibri Light" w:hAnsi="Calibri Light" w:cs="Calibri Light"/>
                <w:sz w:val="22"/>
                <w:szCs w:val="22"/>
              </w:rPr>
              <w:t>Osoba fizyczna nieprowadząca działalności gospodarczej</w:t>
            </w:r>
          </w:p>
        </w:tc>
      </w:tr>
      <w:tr w:rsidR="00696F4D" w:rsidRPr="00F11DBF" w14:paraId="4584C77E" w14:textId="77777777" w:rsidTr="006C5D04">
        <w:tc>
          <w:tcPr>
            <w:tcW w:w="641" w:type="dxa"/>
          </w:tcPr>
          <w:p w14:paraId="2A36F8BA" w14:textId="5946B18A" w:rsidR="00696F4D" w:rsidRPr="00F11DBF" w:rsidRDefault="00696F4D" w:rsidP="003D1CA6">
            <w:pPr>
              <w:spacing w:line="360" w:lineRule="auto"/>
              <w:jc w:val="right"/>
              <w:rPr>
                <w:rFonts w:ascii="Calibri Light" w:hAnsi="Calibri Light" w:cs="Calibri Light"/>
              </w:rPr>
            </w:pPr>
            <w:r w:rsidRPr="00F11DBF">
              <w:rPr>
                <w:rFonts w:ascii="Calibri Light" w:hAnsi="Calibri Light" w:cs="Calibri Light"/>
                <w:lang w:eastAsia="zh-CN"/>
              </w:rPr>
              <w:object w:dxaOrig="225" w:dyaOrig="225" w14:anchorId="4AE5224C">
                <v:shape id="_x0000_i1051" type="#_x0000_t75" style="width:16.5pt;height:18pt" o:ole="">
                  <v:imagedata r:id="rId21" o:title=""/>
                </v:shape>
                <w:control r:id="rId27" w:name="CheckBox1214" w:shapeid="_x0000_i1051"/>
              </w:object>
            </w:r>
          </w:p>
        </w:tc>
        <w:tc>
          <w:tcPr>
            <w:tcW w:w="8106" w:type="dxa"/>
          </w:tcPr>
          <w:p w14:paraId="19F0CA12" w14:textId="77777777" w:rsidR="00696F4D" w:rsidRPr="00F11DBF" w:rsidRDefault="00696F4D" w:rsidP="003D1CA6">
            <w:pPr>
              <w:spacing w:after="120" w:line="360" w:lineRule="auto"/>
              <w:rPr>
                <w:rFonts w:ascii="Calibri Light" w:hAnsi="Calibri Light" w:cs="Calibri Light"/>
                <w:sz w:val="22"/>
                <w:szCs w:val="22"/>
              </w:rPr>
            </w:pPr>
            <w:r w:rsidRPr="00F11DBF">
              <w:rPr>
                <w:rFonts w:ascii="Calibri Light" w:hAnsi="Calibri Light" w:cs="Calibri Light"/>
                <w:sz w:val="22"/>
                <w:szCs w:val="22"/>
              </w:rPr>
              <w:t>Inny rodzaj</w:t>
            </w:r>
          </w:p>
        </w:tc>
      </w:tr>
    </w:tbl>
    <w:p w14:paraId="11E5F409" w14:textId="77777777" w:rsidR="00696F4D" w:rsidRPr="00F11DBF" w:rsidRDefault="00696F4D" w:rsidP="00696F4D">
      <w:pPr>
        <w:pStyle w:val="Akapitzlist"/>
        <w:spacing w:line="360" w:lineRule="auto"/>
        <w:ind w:left="360" w:right="28"/>
        <w:jc w:val="both"/>
        <w:rPr>
          <w:rFonts w:ascii="Calibri Light" w:hAnsi="Calibri Light" w:cs="Calibri Light"/>
          <w:b/>
          <w:i/>
          <w:sz w:val="18"/>
          <w:szCs w:val="18"/>
          <w:u w:val="single"/>
        </w:rPr>
      </w:pPr>
      <w:r w:rsidRPr="00F11DBF">
        <w:rPr>
          <w:rFonts w:ascii="Calibri Light" w:hAnsi="Calibri Light" w:cs="Calibri Light"/>
          <w:b/>
          <w:i/>
          <w:sz w:val="18"/>
          <w:szCs w:val="18"/>
          <w:u w:val="single"/>
        </w:rPr>
        <w:t xml:space="preserve">W przypadku Wykonawców składających ofertę wspólną należy wypełnić dla każdego podmiotu osobno. </w:t>
      </w:r>
    </w:p>
    <w:p w14:paraId="2755FF0D" w14:textId="77777777" w:rsidR="00CB324A" w:rsidRPr="00F11DBF" w:rsidRDefault="00CB324A" w:rsidP="00E375BD">
      <w:pPr>
        <w:spacing w:line="23" w:lineRule="atLeast"/>
        <w:ind w:right="28"/>
        <w:jc w:val="both"/>
        <w:rPr>
          <w:rFonts w:ascii="Calibri Light" w:hAnsi="Calibri Light" w:cs="Calibri Light"/>
          <w:i/>
          <w:sz w:val="24"/>
          <w:szCs w:val="24"/>
        </w:rPr>
      </w:pPr>
    </w:p>
    <w:p w14:paraId="29266BF8" w14:textId="77777777" w:rsidR="00CB324A" w:rsidRPr="00F11DBF" w:rsidRDefault="00CB324A" w:rsidP="00A27E4E">
      <w:pPr>
        <w:pStyle w:val="Tekstpodstawowy"/>
        <w:numPr>
          <w:ilvl w:val="0"/>
          <w:numId w:val="61"/>
        </w:numPr>
        <w:tabs>
          <w:tab w:val="left" w:pos="851"/>
        </w:tabs>
        <w:spacing w:line="23" w:lineRule="atLeast"/>
        <w:ind w:left="284" w:hanging="284"/>
        <w:rPr>
          <w:rFonts w:ascii="Calibri Light" w:hAnsi="Calibri Light" w:cs="Calibri Light"/>
          <w:b/>
          <w:szCs w:val="24"/>
        </w:rPr>
      </w:pPr>
      <w:r w:rsidRPr="00F11DBF">
        <w:rPr>
          <w:rFonts w:ascii="Calibri Light" w:hAnsi="Calibri Light" w:cs="Calibri Light"/>
          <w:b/>
          <w:szCs w:val="24"/>
        </w:rPr>
        <w:t>Niniejszym oświadczam, że:</w:t>
      </w:r>
    </w:p>
    <w:p w14:paraId="4208BF31" w14:textId="77777777" w:rsidR="00CB324A" w:rsidRPr="00F11DBF" w:rsidRDefault="00CB324A" w:rsidP="00A27E4E">
      <w:pPr>
        <w:pStyle w:val="Tekstpodstawowy"/>
        <w:numPr>
          <w:ilvl w:val="0"/>
          <w:numId w:val="59"/>
        </w:numPr>
        <w:spacing w:line="23" w:lineRule="atLeast"/>
        <w:rPr>
          <w:rFonts w:ascii="Calibri Light" w:hAnsi="Calibri Light" w:cs="Calibri Light"/>
          <w:szCs w:val="24"/>
        </w:rPr>
      </w:pPr>
      <w:r w:rsidRPr="00F11DBF">
        <w:rPr>
          <w:rFonts w:ascii="Calibri Light" w:hAnsi="Calibri Light" w:cs="Calibri Light"/>
          <w:szCs w:val="24"/>
        </w:rPr>
        <w:t xml:space="preserve">zapoznałem się z </w:t>
      </w:r>
      <w:r w:rsidRPr="00F11DBF">
        <w:rPr>
          <w:rFonts w:ascii="Calibri Light" w:eastAsia="Calibri" w:hAnsi="Calibri Light" w:cs="Calibri Light"/>
          <w:szCs w:val="24"/>
          <w:lang w:eastAsia="en-US"/>
        </w:rPr>
        <w:t>warunkami zamówienia i przyjmuję je bez zastrzeżeń</w:t>
      </w:r>
      <w:r w:rsidRPr="00F11DBF">
        <w:rPr>
          <w:rFonts w:ascii="Calibri Light" w:hAnsi="Calibri Light" w:cs="Calibri Light"/>
          <w:szCs w:val="24"/>
        </w:rPr>
        <w:t>;</w:t>
      </w:r>
    </w:p>
    <w:p w14:paraId="649B9A2F" w14:textId="77777777" w:rsidR="00CB324A" w:rsidRPr="00F11DBF" w:rsidRDefault="00CB324A" w:rsidP="00A27E4E">
      <w:pPr>
        <w:pStyle w:val="Tekstpodstawowy"/>
        <w:numPr>
          <w:ilvl w:val="0"/>
          <w:numId w:val="59"/>
        </w:numPr>
        <w:spacing w:line="23" w:lineRule="atLeast"/>
        <w:rPr>
          <w:rFonts w:ascii="Calibri Light" w:hAnsi="Calibri Light" w:cs="Calibri Light"/>
          <w:szCs w:val="24"/>
        </w:rPr>
      </w:pPr>
      <w:r w:rsidRPr="00F11DBF">
        <w:rPr>
          <w:rFonts w:ascii="Calibri Light" w:hAnsi="Calibri Light" w:cs="Calibri Light"/>
          <w:szCs w:val="24"/>
        </w:rPr>
        <w:t xml:space="preserve">zapoznałem się z załączonymi do SWZ projektowanymi postanowieniami umowy </w:t>
      </w:r>
      <w:r w:rsidRPr="00F11DBF">
        <w:rPr>
          <w:rFonts w:ascii="Calibri Light" w:hAnsi="Calibri Light" w:cs="Calibri Light"/>
          <w:szCs w:val="24"/>
        </w:rPr>
        <w:br/>
        <w:t>i przyjmuję je bez zastrzeżeń;</w:t>
      </w:r>
    </w:p>
    <w:p w14:paraId="4076DFAE" w14:textId="77777777" w:rsidR="00CB324A" w:rsidRPr="00F11DBF" w:rsidRDefault="00CB324A" w:rsidP="00A27E4E">
      <w:pPr>
        <w:pStyle w:val="Tekstpodstawowy"/>
        <w:numPr>
          <w:ilvl w:val="0"/>
          <w:numId w:val="59"/>
        </w:numPr>
        <w:spacing w:line="23" w:lineRule="atLeast"/>
        <w:rPr>
          <w:rFonts w:ascii="Calibri Light" w:hAnsi="Calibri Light" w:cs="Calibri Light"/>
          <w:szCs w:val="24"/>
        </w:rPr>
      </w:pPr>
      <w:r w:rsidRPr="00F11DBF">
        <w:rPr>
          <w:rFonts w:ascii="Calibri Light" w:hAnsi="Calibri Light" w:cs="Calibri Light"/>
          <w:szCs w:val="24"/>
        </w:rPr>
        <w:lastRenderedPageBreak/>
        <w:t>przedmiot oferty jest zgodny z przedmiotem zamówienia;</w:t>
      </w:r>
    </w:p>
    <w:p w14:paraId="2B6FF18D" w14:textId="6B68F742" w:rsidR="00CB324A" w:rsidRPr="00F11DBF" w:rsidRDefault="00CB324A" w:rsidP="00A27E4E">
      <w:pPr>
        <w:pStyle w:val="Tekstpodstawowy"/>
        <w:numPr>
          <w:ilvl w:val="0"/>
          <w:numId w:val="59"/>
        </w:numPr>
        <w:spacing w:line="23" w:lineRule="atLeast"/>
        <w:rPr>
          <w:rFonts w:ascii="Calibri Light" w:hAnsi="Calibri Light" w:cs="Calibri Light"/>
          <w:szCs w:val="24"/>
        </w:rPr>
      </w:pPr>
      <w:r w:rsidRPr="00F11DBF">
        <w:rPr>
          <w:rFonts w:ascii="Calibri Light" w:hAnsi="Calibri Light" w:cs="Calibri Light"/>
          <w:szCs w:val="24"/>
        </w:rPr>
        <w:t xml:space="preserve">jestem związany niniejszą ofertą </w:t>
      </w:r>
      <w:r w:rsidR="00095A47">
        <w:rPr>
          <w:rFonts w:ascii="Calibri Light" w:hAnsi="Calibri Light" w:cs="Calibri Light"/>
          <w:szCs w:val="24"/>
        </w:rPr>
        <w:t>w terminie wskazanym</w:t>
      </w:r>
      <w:r w:rsidRPr="00F11DBF">
        <w:rPr>
          <w:rFonts w:ascii="Calibri Light" w:hAnsi="Calibri Light" w:cs="Calibri Light"/>
          <w:szCs w:val="24"/>
        </w:rPr>
        <w:t xml:space="preserve"> w SWZ;</w:t>
      </w:r>
    </w:p>
    <w:p w14:paraId="009271D0" w14:textId="77777777" w:rsidR="00CB324A" w:rsidRPr="00F11DBF" w:rsidRDefault="00CB324A" w:rsidP="00A27E4E">
      <w:pPr>
        <w:numPr>
          <w:ilvl w:val="0"/>
          <w:numId w:val="59"/>
        </w:numPr>
        <w:spacing w:line="23" w:lineRule="atLeast"/>
        <w:jc w:val="both"/>
        <w:rPr>
          <w:rFonts w:ascii="Calibri Light" w:hAnsi="Calibri Light" w:cs="Calibri Light"/>
          <w:sz w:val="24"/>
          <w:szCs w:val="24"/>
        </w:rPr>
      </w:pPr>
      <w:r w:rsidRPr="00F11DBF">
        <w:rPr>
          <w:rFonts w:ascii="Calibri Light" w:hAnsi="Calibri Light" w:cs="Calibri Light"/>
          <w:sz w:val="24"/>
          <w:szCs w:val="24"/>
        </w:rPr>
        <w:t>Oświadczam, że wypełniłem obowiązki informacyjne przewidziane w art. 13 lub art. 14 RODO*</w:t>
      </w:r>
      <w:r w:rsidRPr="00F11DBF">
        <w:rPr>
          <w:rFonts w:ascii="Calibri Light" w:hAnsi="Calibri Light" w:cs="Calibri Light"/>
          <w:sz w:val="24"/>
          <w:szCs w:val="24"/>
          <w:vertAlign w:val="superscript"/>
        </w:rPr>
        <w:t xml:space="preserve"> </w:t>
      </w:r>
      <w:r w:rsidRPr="00F11DBF">
        <w:rPr>
          <w:rFonts w:ascii="Calibri Light" w:hAnsi="Calibri Light" w:cs="Calibri Light"/>
          <w:sz w:val="24"/>
          <w:szCs w:val="24"/>
        </w:rPr>
        <w:t>wobec osób fizycznych, od których dane osobowe bezpośrednio lub pośrednio pozyskałem w celu ubiegania się o udzielenie zamówienia publicznego w niniejszym postępowaniu**.</w:t>
      </w:r>
    </w:p>
    <w:p w14:paraId="5B9457E9" w14:textId="77777777" w:rsidR="00CB324A" w:rsidRPr="00F11DBF" w:rsidRDefault="00CB324A" w:rsidP="006E196A">
      <w:pPr>
        <w:spacing w:line="23" w:lineRule="atLeast"/>
        <w:ind w:left="426"/>
        <w:jc w:val="both"/>
        <w:rPr>
          <w:rFonts w:ascii="Calibri Light" w:eastAsia="Calibri" w:hAnsi="Calibri Light" w:cs="Calibri Light"/>
          <w:i/>
        </w:rPr>
      </w:pPr>
      <w:r w:rsidRPr="00F11DBF">
        <w:rPr>
          <w:rFonts w:ascii="Calibri Light" w:hAnsi="Calibri Light" w:cs="Calibri Light"/>
          <w:i/>
        </w:rPr>
        <w:t xml:space="preserve">(*) </w:t>
      </w:r>
      <w:r w:rsidRPr="00F11DBF">
        <w:rPr>
          <w:rFonts w:ascii="Calibri Light" w:eastAsia="Calibri" w:hAnsi="Calibri Light" w:cs="Calibri Light"/>
          <w:i/>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64FD6331" w14:textId="77777777" w:rsidR="00CB324A" w:rsidRPr="00F11DBF" w:rsidRDefault="00CB324A" w:rsidP="006E196A">
      <w:pPr>
        <w:spacing w:line="23" w:lineRule="atLeast"/>
        <w:ind w:left="426"/>
        <w:jc w:val="both"/>
        <w:rPr>
          <w:rFonts w:ascii="Calibri Light" w:eastAsia="Calibri" w:hAnsi="Calibri Light" w:cs="Calibri Light"/>
          <w:i/>
        </w:rPr>
      </w:pPr>
      <w:r w:rsidRPr="00F11DBF">
        <w:rPr>
          <w:rFonts w:ascii="Calibri Light" w:hAnsi="Calibri Light" w:cs="Calibri Light"/>
          <w:i/>
        </w:rPr>
        <w:t xml:space="preserve">(**) </w:t>
      </w:r>
      <w:r w:rsidRPr="00F11DBF">
        <w:rPr>
          <w:rFonts w:ascii="Calibri Light" w:eastAsia="Calibri" w:hAnsi="Calibri Light" w:cs="Calibri Light"/>
          <w:i/>
          <w:color w:val="000000"/>
        </w:rPr>
        <w:t xml:space="preserve">w przypadku gdy wykonawca </w:t>
      </w:r>
      <w:r w:rsidRPr="00F11DBF">
        <w:rPr>
          <w:rFonts w:ascii="Calibri Light" w:eastAsia="Calibri" w:hAnsi="Calibri Light" w:cs="Calibri Light"/>
          <w:i/>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67D3335A" w14:textId="175E6DE0" w:rsidR="00CB324A" w:rsidRPr="00F11DBF" w:rsidRDefault="00CB324A" w:rsidP="00E375BD">
      <w:pPr>
        <w:spacing w:line="23" w:lineRule="atLeast"/>
        <w:jc w:val="both"/>
        <w:rPr>
          <w:rFonts w:ascii="Calibri Light" w:eastAsia="Calibri" w:hAnsi="Calibri Light" w:cs="Calibri Light"/>
          <w:i/>
          <w:sz w:val="24"/>
          <w:szCs w:val="24"/>
        </w:rPr>
      </w:pPr>
    </w:p>
    <w:p w14:paraId="42486474" w14:textId="0BD4CDBB" w:rsidR="00CB324A" w:rsidRPr="00F11DBF" w:rsidRDefault="00CB324A" w:rsidP="00A27E4E">
      <w:pPr>
        <w:pStyle w:val="Akapitzlist"/>
        <w:numPr>
          <w:ilvl w:val="0"/>
          <w:numId w:val="61"/>
        </w:numPr>
        <w:spacing w:after="240" w:line="23" w:lineRule="atLeast"/>
        <w:ind w:left="357" w:hanging="357"/>
        <w:jc w:val="both"/>
        <w:rPr>
          <w:rFonts w:ascii="Calibri Light" w:eastAsia="Calibri" w:hAnsi="Calibri Light" w:cs="Calibri Light"/>
          <w:sz w:val="24"/>
          <w:szCs w:val="24"/>
          <w:lang w:eastAsia="en-US"/>
        </w:rPr>
      </w:pPr>
      <w:r w:rsidRPr="00F11DBF">
        <w:rPr>
          <w:rFonts w:ascii="Calibri Light" w:hAnsi="Calibri Light" w:cs="Calibri Light"/>
          <w:b/>
          <w:sz w:val="24"/>
          <w:szCs w:val="24"/>
        </w:rPr>
        <w:t>Niżej podaną część/zakres zamówienia, wykonywać będą w moim imieniu podwykonawcy:</w:t>
      </w:r>
    </w:p>
    <w:p w14:paraId="29F56E55" w14:textId="4B7F4E09" w:rsidR="003B401F" w:rsidRPr="00F11DBF" w:rsidRDefault="003B401F" w:rsidP="003B401F">
      <w:pPr>
        <w:pStyle w:val="Akapitzlist"/>
        <w:spacing w:before="120" w:after="60" w:line="23" w:lineRule="atLeast"/>
        <w:ind w:left="360"/>
        <w:jc w:val="both"/>
        <w:rPr>
          <w:rFonts w:ascii="Calibri Light" w:hAnsi="Calibri Light" w:cs="Calibri Light"/>
          <w:b/>
          <w:sz w:val="26"/>
          <w:szCs w:val="26"/>
          <w:u w:val="single"/>
        </w:rPr>
      </w:pPr>
      <w:r w:rsidRPr="00F11DBF">
        <w:rPr>
          <w:rFonts w:ascii="Calibri Light" w:hAnsi="Calibri Light" w:cs="Calibri Light"/>
          <w:b/>
          <w:sz w:val="26"/>
          <w:szCs w:val="26"/>
          <w:u w:val="single"/>
        </w:rPr>
        <w:t>Dla części 1</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3573"/>
        <w:gridCol w:w="4961"/>
      </w:tblGrid>
      <w:tr w:rsidR="00CB324A" w:rsidRPr="00F11DBF" w14:paraId="0630A49D" w14:textId="77777777" w:rsidTr="003D1CA6">
        <w:trPr>
          <w:trHeight w:val="539"/>
        </w:trPr>
        <w:tc>
          <w:tcPr>
            <w:tcW w:w="709" w:type="dxa"/>
            <w:vAlign w:val="center"/>
          </w:tcPr>
          <w:p w14:paraId="6E429659" w14:textId="77777777" w:rsidR="00CB324A" w:rsidRPr="00F11DBF" w:rsidRDefault="00CB324A" w:rsidP="00E375BD">
            <w:pPr>
              <w:pStyle w:val="Tekstpodstawowy"/>
              <w:spacing w:line="23" w:lineRule="atLeast"/>
              <w:jc w:val="left"/>
              <w:rPr>
                <w:rFonts w:ascii="Calibri Light" w:hAnsi="Calibri Light" w:cs="Calibri Light"/>
                <w:b/>
                <w:szCs w:val="24"/>
              </w:rPr>
            </w:pPr>
            <w:r w:rsidRPr="00F11DBF">
              <w:rPr>
                <w:rFonts w:ascii="Calibri Light" w:hAnsi="Calibri Light" w:cs="Calibri Light"/>
                <w:b/>
                <w:szCs w:val="24"/>
              </w:rPr>
              <w:t>L.p.</w:t>
            </w:r>
          </w:p>
        </w:tc>
        <w:tc>
          <w:tcPr>
            <w:tcW w:w="3573" w:type="dxa"/>
            <w:vAlign w:val="center"/>
          </w:tcPr>
          <w:p w14:paraId="0B8EB6DE" w14:textId="77777777" w:rsidR="00CB324A" w:rsidRPr="00F11DBF" w:rsidRDefault="00CB324A" w:rsidP="00E375BD">
            <w:pPr>
              <w:pStyle w:val="Tekstpodstawowy"/>
              <w:spacing w:line="23" w:lineRule="atLeast"/>
              <w:jc w:val="center"/>
              <w:rPr>
                <w:rFonts w:ascii="Calibri Light" w:hAnsi="Calibri Light" w:cs="Calibri Light"/>
                <w:b/>
                <w:szCs w:val="24"/>
              </w:rPr>
            </w:pPr>
            <w:r w:rsidRPr="00F11DBF">
              <w:rPr>
                <w:rFonts w:ascii="Calibri Light" w:hAnsi="Calibri Light" w:cs="Calibri Light"/>
                <w:b/>
                <w:szCs w:val="24"/>
              </w:rPr>
              <w:t>Część/zakres zamówienia</w:t>
            </w:r>
          </w:p>
        </w:tc>
        <w:tc>
          <w:tcPr>
            <w:tcW w:w="4961" w:type="dxa"/>
            <w:vAlign w:val="center"/>
          </w:tcPr>
          <w:p w14:paraId="7D0A10BA" w14:textId="77777777" w:rsidR="00CB324A" w:rsidRPr="00F11DBF" w:rsidRDefault="00CB324A" w:rsidP="00E375BD">
            <w:pPr>
              <w:pStyle w:val="Tekstpodstawowy"/>
              <w:spacing w:line="23" w:lineRule="atLeast"/>
              <w:jc w:val="center"/>
              <w:rPr>
                <w:rFonts w:ascii="Calibri Light" w:hAnsi="Calibri Light" w:cs="Calibri Light"/>
                <w:b/>
                <w:bCs/>
                <w:szCs w:val="24"/>
                <w:vertAlign w:val="superscript"/>
              </w:rPr>
            </w:pPr>
            <w:r w:rsidRPr="00F11DBF">
              <w:rPr>
                <w:rFonts w:ascii="Calibri Light" w:hAnsi="Calibri Light" w:cs="Calibri Light"/>
                <w:b/>
                <w:bCs/>
                <w:szCs w:val="24"/>
              </w:rPr>
              <w:t>Nazwa (firma) podwykonawcy (o ile są znane)</w:t>
            </w:r>
          </w:p>
        </w:tc>
      </w:tr>
      <w:tr w:rsidR="00CB324A" w:rsidRPr="00F11DBF" w14:paraId="5B87BFD8" w14:textId="77777777" w:rsidTr="00193D1A">
        <w:trPr>
          <w:trHeight w:val="363"/>
        </w:trPr>
        <w:tc>
          <w:tcPr>
            <w:tcW w:w="709" w:type="dxa"/>
          </w:tcPr>
          <w:p w14:paraId="1327C406" w14:textId="77777777" w:rsidR="00CB324A" w:rsidRPr="00F11DBF" w:rsidRDefault="00CB324A" w:rsidP="00E375BD">
            <w:pPr>
              <w:pStyle w:val="Tekstpodstawowy"/>
              <w:spacing w:line="23" w:lineRule="atLeast"/>
              <w:rPr>
                <w:rFonts w:ascii="Calibri Light" w:hAnsi="Calibri Light" w:cs="Calibri Light"/>
                <w:szCs w:val="24"/>
              </w:rPr>
            </w:pPr>
            <w:r w:rsidRPr="00F11DBF">
              <w:rPr>
                <w:rFonts w:ascii="Calibri Light" w:hAnsi="Calibri Light" w:cs="Calibri Light"/>
                <w:szCs w:val="24"/>
              </w:rPr>
              <w:t>1.</w:t>
            </w:r>
          </w:p>
        </w:tc>
        <w:tc>
          <w:tcPr>
            <w:tcW w:w="3573" w:type="dxa"/>
          </w:tcPr>
          <w:p w14:paraId="7797DB5D" w14:textId="77777777" w:rsidR="00CB324A" w:rsidRPr="00F11DBF" w:rsidRDefault="00CB324A" w:rsidP="00E375BD">
            <w:pPr>
              <w:pStyle w:val="Tekstpodstawowy"/>
              <w:spacing w:line="23" w:lineRule="atLeast"/>
              <w:rPr>
                <w:rFonts w:ascii="Calibri Light" w:hAnsi="Calibri Light" w:cs="Calibri Light"/>
                <w:szCs w:val="24"/>
              </w:rPr>
            </w:pPr>
          </w:p>
        </w:tc>
        <w:tc>
          <w:tcPr>
            <w:tcW w:w="4961" w:type="dxa"/>
          </w:tcPr>
          <w:p w14:paraId="17C7800A" w14:textId="77777777" w:rsidR="00CB324A" w:rsidRPr="00F11DBF" w:rsidRDefault="00CB324A" w:rsidP="00E375BD">
            <w:pPr>
              <w:pStyle w:val="Tekstpodstawowy"/>
              <w:spacing w:line="23" w:lineRule="atLeast"/>
              <w:rPr>
                <w:rFonts w:ascii="Calibri Light" w:hAnsi="Calibri Light" w:cs="Calibri Light"/>
                <w:szCs w:val="24"/>
              </w:rPr>
            </w:pPr>
          </w:p>
        </w:tc>
      </w:tr>
      <w:tr w:rsidR="00CB324A" w:rsidRPr="00F11DBF" w14:paraId="6B7CE84A" w14:textId="77777777" w:rsidTr="00193D1A">
        <w:trPr>
          <w:trHeight w:val="424"/>
        </w:trPr>
        <w:tc>
          <w:tcPr>
            <w:tcW w:w="709" w:type="dxa"/>
          </w:tcPr>
          <w:p w14:paraId="01D7B4DD" w14:textId="77777777" w:rsidR="00CB324A" w:rsidRPr="00F11DBF" w:rsidRDefault="00CB324A" w:rsidP="00E375BD">
            <w:pPr>
              <w:pStyle w:val="Tekstpodstawowy"/>
              <w:spacing w:line="23" w:lineRule="atLeast"/>
              <w:rPr>
                <w:rFonts w:ascii="Calibri Light" w:hAnsi="Calibri Light" w:cs="Calibri Light"/>
                <w:szCs w:val="24"/>
              </w:rPr>
            </w:pPr>
            <w:r w:rsidRPr="00F11DBF">
              <w:rPr>
                <w:rFonts w:ascii="Calibri Light" w:hAnsi="Calibri Light" w:cs="Calibri Light"/>
                <w:szCs w:val="24"/>
              </w:rPr>
              <w:t>2.</w:t>
            </w:r>
          </w:p>
        </w:tc>
        <w:tc>
          <w:tcPr>
            <w:tcW w:w="3573" w:type="dxa"/>
          </w:tcPr>
          <w:p w14:paraId="4B422B45" w14:textId="77777777" w:rsidR="00CB324A" w:rsidRPr="00F11DBF" w:rsidRDefault="00CB324A" w:rsidP="00E375BD">
            <w:pPr>
              <w:pStyle w:val="Tekstpodstawowy"/>
              <w:spacing w:line="23" w:lineRule="atLeast"/>
              <w:rPr>
                <w:rFonts w:ascii="Calibri Light" w:hAnsi="Calibri Light" w:cs="Calibri Light"/>
                <w:szCs w:val="24"/>
              </w:rPr>
            </w:pPr>
          </w:p>
        </w:tc>
        <w:tc>
          <w:tcPr>
            <w:tcW w:w="4961" w:type="dxa"/>
          </w:tcPr>
          <w:p w14:paraId="4482DD9F" w14:textId="77777777" w:rsidR="00CB324A" w:rsidRPr="00F11DBF" w:rsidRDefault="00CB324A" w:rsidP="00E375BD">
            <w:pPr>
              <w:pStyle w:val="Tekstpodstawowy"/>
              <w:spacing w:line="23" w:lineRule="atLeast"/>
              <w:rPr>
                <w:rFonts w:ascii="Calibri Light" w:hAnsi="Calibri Light" w:cs="Calibri Light"/>
                <w:szCs w:val="24"/>
              </w:rPr>
            </w:pPr>
          </w:p>
        </w:tc>
      </w:tr>
    </w:tbl>
    <w:p w14:paraId="167AB45D" w14:textId="2980A20F" w:rsidR="003B401F" w:rsidRPr="00F11DBF" w:rsidRDefault="003B401F" w:rsidP="003B401F">
      <w:pPr>
        <w:pStyle w:val="Akapitzlist"/>
        <w:spacing w:before="120" w:after="60" w:line="23" w:lineRule="atLeast"/>
        <w:ind w:left="360"/>
        <w:jc w:val="both"/>
        <w:rPr>
          <w:rFonts w:ascii="Calibri Light" w:hAnsi="Calibri Light" w:cs="Calibri Light"/>
          <w:b/>
          <w:sz w:val="26"/>
          <w:szCs w:val="26"/>
          <w:u w:val="single"/>
        </w:rPr>
      </w:pPr>
      <w:r w:rsidRPr="00F11DBF">
        <w:rPr>
          <w:rFonts w:ascii="Calibri Light" w:hAnsi="Calibri Light" w:cs="Calibri Light"/>
          <w:b/>
          <w:sz w:val="26"/>
          <w:szCs w:val="26"/>
          <w:u w:val="single"/>
        </w:rPr>
        <w:t>Dla części 2</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3573"/>
        <w:gridCol w:w="4961"/>
      </w:tblGrid>
      <w:tr w:rsidR="003B401F" w:rsidRPr="00F11DBF" w14:paraId="1A88971A" w14:textId="77777777" w:rsidTr="003D1CA6">
        <w:trPr>
          <w:trHeight w:val="539"/>
        </w:trPr>
        <w:tc>
          <w:tcPr>
            <w:tcW w:w="709" w:type="dxa"/>
            <w:vAlign w:val="center"/>
          </w:tcPr>
          <w:p w14:paraId="7C6618B7" w14:textId="77777777" w:rsidR="003B401F" w:rsidRPr="00F11DBF" w:rsidRDefault="003B401F" w:rsidP="003D1CA6">
            <w:pPr>
              <w:pStyle w:val="Tekstpodstawowy"/>
              <w:spacing w:line="23" w:lineRule="atLeast"/>
              <w:jc w:val="left"/>
              <w:rPr>
                <w:rFonts w:ascii="Calibri Light" w:hAnsi="Calibri Light" w:cs="Calibri Light"/>
                <w:b/>
                <w:szCs w:val="24"/>
              </w:rPr>
            </w:pPr>
            <w:r w:rsidRPr="00F11DBF">
              <w:rPr>
                <w:rFonts w:ascii="Calibri Light" w:hAnsi="Calibri Light" w:cs="Calibri Light"/>
                <w:b/>
                <w:szCs w:val="24"/>
              </w:rPr>
              <w:t>L.p.</w:t>
            </w:r>
          </w:p>
        </w:tc>
        <w:tc>
          <w:tcPr>
            <w:tcW w:w="3573" w:type="dxa"/>
            <w:vAlign w:val="center"/>
          </w:tcPr>
          <w:p w14:paraId="73CF28E0" w14:textId="77777777" w:rsidR="003B401F" w:rsidRPr="00F11DBF" w:rsidRDefault="003B401F" w:rsidP="003D1CA6">
            <w:pPr>
              <w:pStyle w:val="Tekstpodstawowy"/>
              <w:spacing w:line="23" w:lineRule="atLeast"/>
              <w:jc w:val="center"/>
              <w:rPr>
                <w:rFonts w:ascii="Calibri Light" w:hAnsi="Calibri Light" w:cs="Calibri Light"/>
                <w:b/>
                <w:szCs w:val="24"/>
              </w:rPr>
            </w:pPr>
            <w:r w:rsidRPr="00F11DBF">
              <w:rPr>
                <w:rFonts w:ascii="Calibri Light" w:hAnsi="Calibri Light" w:cs="Calibri Light"/>
                <w:b/>
                <w:szCs w:val="24"/>
              </w:rPr>
              <w:t>Część/zakres zamówienia</w:t>
            </w:r>
          </w:p>
        </w:tc>
        <w:tc>
          <w:tcPr>
            <w:tcW w:w="4961" w:type="dxa"/>
            <w:vAlign w:val="center"/>
          </w:tcPr>
          <w:p w14:paraId="6D601814" w14:textId="77777777" w:rsidR="003B401F" w:rsidRPr="00F11DBF" w:rsidRDefault="003B401F" w:rsidP="003D1CA6">
            <w:pPr>
              <w:pStyle w:val="Tekstpodstawowy"/>
              <w:spacing w:line="23" w:lineRule="atLeast"/>
              <w:jc w:val="center"/>
              <w:rPr>
                <w:rFonts w:ascii="Calibri Light" w:hAnsi="Calibri Light" w:cs="Calibri Light"/>
                <w:b/>
                <w:bCs/>
                <w:szCs w:val="24"/>
                <w:vertAlign w:val="superscript"/>
              </w:rPr>
            </w:pPr>
            <w:r w:rsidRPr="00F11DBF">
              <w:rPr>
                <w:rFonts w:ascii="Calibri Light" w:hAnsi="Calibri Light" w:cs="Calibri Light"/>
                <w:b/>
                <w:bCs/>
                <w:szCs w:val="24"/>
              </w:rPr>
              <w:t>Nazwa (firma) podwykonawcy (o ile są znane)</w:t>
            </w:r>
          </w:p>
        </w:tc>
      </w:tr>
      <w:tr w:rsidR="003B401F" w:rsidRPr="00F11DBF" w14:paraId="0AA44077" w14:textId="77777777" w:rsidTr="00193D1A">
        <w:trPr>
          <w:trHeight w:val="347"/>
        </w:trPr>
        <w:tc>
          <w:tcPr>
            <w:tcW w:w="709" w:type="dxa"/>
          </w:tcPr>
          <w:p w14:paraId="05198037" w14:textId="77777777" w:rsidR="003B401F" w:rsidRPr="00F11DBF" w:rsidRDefault="003B401F" w:rsidP="003D1CA6">
            <w:pPr>
              <w:pStyle w:val="Tekstpodstawowy"/>
              <w:spacing w:line="23" w:lineRule="atLeast"/>
              <w:rPr>
                <w:rFonts w:ascii="Calibri Light" w:hAnsi="Calibri Light" w:cs="Calibri Light"/>
                <w:szCs w:val="24"/>
              </w:rPr>
            </w:pPr>
            <w:r w:rsidRPr="00F11DBF">
              <w:rPr>
                <w:rFonts w:ascii="Calibri Light" w:hAnsi="Calibri Light" w:cs="Calibri Light"/>
                <w:szCs w:val="24"/>
              </w:rPr>
              <w:t>1.</w:t>
            </w:r>
          </w:p>
        </w:tc>
        <w:tc>
          <w:tcPr>
            <w:tcW w:w="3573" w:type="dxa"/>
          </w:tcPr>
          <w:p w14:paraId="3E586132" w14:textId="77777777" w:rsidR="003B401F" w:rsidRPr="00F11DBF" w:rsidRDefault="003B401F" w:rsidP="003D1CA6">
            <w:pPr>
              <w:pStyle w:val="Tekstpodstawowy"/>
              <w:spacing w:line="23" w:lineRule="atLeast"/>
              <w:rPr>
                <w:rFonts w:ascii="Calibri Light" w:hAnsi="Calibri Light" w:cs="Calibri Light"/>
                <w:szCs w:val="24"/>
              </w:rPr>
            </w:pPr>
          </w:p>
        </w:tc>
        <w:tc>
          <w:tcPr>
            <w:tcW w:w="4961" w:type="dxa"/>
          </w:tcPr>
          <w:p w14:paraId="5F95A33D" w14:textId="77777777" w:rsidR="003B401F" w:rsidRPr="00F11DBF" w:rsidRDefault="003B401F" w:rsidP="003D1CA6">
            <w:pPr>
              <w:pStyle w:val="Tekstpodstawowy"/>
              <w:spacing w:line="23" w:lineRule="atLeast"/>
              <w:rPr>
                <w:rFonts w:ascii="Calibri Light" w:hAnsi="Calibri Light" w:cs="Calibri Light"/>
                <w:szCs w:val="24"/>
              </w:rPr>
            </w:pPr>
          </w:p>
        </w:tc>
      </w:tr>
      <w:tr w:rsidR="003B401F" w:rsidRPr="00F11DBF" w14:paraId="77D74B27" w14:textId="77777777" w:rsidTr="00193D1A">
        <w:trPr>
          <w:trHeight w:val="411"/>
        </w:trPr>
        <w:tc>
          <w:tcPr>
            <w:tcW w:w="709" w:type="dxa"/>
          </w:tcPr>
          <w:p w14:paraId="5A49DEE2" w14:textId="77777777" w:rsidR="003B401F" w:rsidRPr="00F11DBF" w:rsidRDefault="003B401F" w:rsidP="003D1CA6">
            <w:pPr>
              <w:pStyle w:val="Tekstpodstawowy"/>
              <w:spacing w:line="23" w:lineRule="atLeast"/>
              <w:rPr>
                <w:rFonts w:ascii="Calibri Light" w:hAnsi="Calibri Light" w:cs="Calibri Light"/>
                <w:szCs w:val="24"/>
              </w:rPr>
            </w:pPr>
            <w:r w:rsidRPr="00F11DBF">
              <w:rPr>
                <w:rFonts w:ascii="Calibri Light" w:hAnsi="Calibri Light" w:cs="Calibri Light"/>
                <w:szCs w:val="24"/>
              </w:rPr>
              <w:t>2.</w:t>
            </w:r>
          </w:p>
        </w:tc>
        <w:tc>
          <w:tcPr>
            <w:tcW w:w="3573" w:type="dxa"/>
          </w:tcPr>
          <w:p w14:paraId="5EF87325" w14:textId="77777777" w:rsidR="003B401F" w:rsidRPr="00F11DBF" w:rsidRDefault="003B401F" w:rsidP="003D1CA6">
            <w:pPr>
              <w:pStyle w:val="Tekstpodstawowy"/>
              <w:spacing w:line="23" w:lineRule="atLeast"/>
              <w:rPr>
                <w:rFonts w:ascii="Calibri Light" w:hAnsi="Calibri Light" w:cs="Calibri Light"/>
                <w:szCs w:val="24"/>
              </w:rPr>
            </w:pPr>
          </w:p>
        </w:tc>
        <w:tc>
          <w:tcPr>
            <w:tcW w:w="4961" w:type="dxa"/>
          </w:tcPr>
          <w:p w14:paraId="7C66339F" w14:textId="77777777" w:rsidR="003B401F" w:rsidRPr="00F11DBF" w:rsidRDefault="003B401F" w:rsidP="003D1CA6">
            <w:pPr>
              <w:pStyle w:val="Tekstpodstawowy"/>
              <w:spacing w:line="23" w:lineRule="atLeast"/>
              <w:rPr>
                <w:rFonts w:ascii="Calibri Light" w:hAnsi="Calibri Light" w:cs="Calibri Light"/>
                <w:szCs w:val="24"/>
              </w:rPr>
            </w:pPr>
          </w:p>
        </w:tc>
      </w:tr>
    </w:tbl>
    <w:p w14:paraId="196B02B1" w14:textId="77777777" w:rsidR="003B401F" w:rsidRPr="00F11DBF" w:rsidRDefault="003B401F" w:rsidP="003B401F">
      <w:pPr>
        <w:pStyle w:val="Tekstpodstawowy"/>
        <w:spacing w:line="23" w:lineRule="atLeast"/>
        <w:rPr>
          <w:rFonts w:ascii="Calibri Light" w:hAnsi="Calibri Light" w:cs="Calibri Light"/>
          <w:b/>
          <w:szCs w:val="24"/>
        </w:rPr>
      </w:pPr>
    </w:p>
    <w:p w14:paraId="39530CF4" w14:textId="15E3B216" w:rsidR="003B401F" w:rsidRPr="00F11DBF" w:rsidRDefault="003B401F" w:rsidP="003B401F">
      <w:pPr>
        <w:pStyle w:val="Akapitzlist"/>
        <w:spacing w:before="120" w:after="60" w:line="23" w:lineRule="atLeast"/>
        <w:ind w:left="360"/>
        <w:jc w:val="both"/>
        <w:rPr>
          <w:rFonts w:ascii="Calibri Light" w:hAnsi="Calibri Light" w:cs="Calibri Light"/>
          <w:b/>
          <w:sz w:val="26"/>
          <w:szCs w:val="26"/>
          <w:u w:val="single"/>
        </w:rPr>
      </w:pPr>
      <w:r w:rsidRPr="00F11DBF">
        <w:rPr>
          <w:rFonts w:ascii="Calibri Light" w:hAnsi="Calibri Light" w:cs="Calibri Light"/>
          <w:b/>
          <w:sz w:val="26"/>
          <w:szCs w:val="26"/>
          <w:u w:val="single"/>
        </w:rPr>
        <w:t>Dla części 3</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3573"/>
        <w:gridCol w:w="4961"/>
      </w:tblGrid>
      <w:tr w:rsidR="003B401F" w:rsidRPr="00F11DBF" w14:paraId="049D1126" w14:textId="77777777" w:rsidTr="003D1CA6">
        <w:trPr>
          <w:trHeight w:val="539"/>
        </w:trPr>
        <w:tc>
          <w:tcPr>
            <w:tcW w:w="709" w:type="dxa"/>
            <w:vAlign w:val="center"/>
          </w:tcPr>
          <w:p w14:paraId="4224BF83" w14:textId="77777777" w:rsidR="003B401F" w:rsidRPr="00F11DBF" w:rsidRDefault="003B401F" w:rsidP="003D1CA6">
            <w:pPr>
              <w:pStyle w:val="Tekstpodstawowy"/>
              <w:spacing w:line="23" w:lineRule="atLeast"/>
              <w:jc w:val="left"/>
              <w:rPr>
                <w:rFonts w:ascii="Calibri Light" w:hAnsi="Calibri Light" w:cs="Calibri Light"/>
                <w:b/>
                <w:szCs w:val="24"/>
              </w:rPr>
            </w:pPr>
            <w:r w:rsidRPr="00F11DBF">
              <w:rPr>
                <w:rFonts w:ascii="Calibri Light" w:hAnsi="Calibri Light" w:cs="Calibri Light"/>
                <w:b/>
                <w:szCs w:val="24"/>
              </w:rPr>
              <w:t>L.p.</w:t>
            </w:r>
          </w:p>
        </w:tc>
        <w:tc>
          <w:tcPr>
            <w:tcW w:w="3573" w:type="dxa"/>
            <w:vAlign w:val="center"/>
          </w:tcPr>
          <w:p w14:paraId="16D3DA63" w14:textId="77777777" w:rsidR="003B401F" w:rsidRPr="00F11DBF" w:rsidRDefault="003B401F" w:rsidP="003D1CA6">
            <w:pPr>
              <w:pStyle w:val="Tekstpodstawowy"/>
              <w:spacing w:line="23" w:lineRule="atLeast"/>
              <w:jc w:val="center"/>
              <w:rPr>
                <w:rFonts w:ascii="Calibri Light" w:hAnsi="Calibri Light" w:cs="Calibri Light"/>
                <w:b/>
                <w:szCs w:val="24"/>
              </w:rPr>
            </w:pPr>
            <w:r w:rsidRPr="00F11DBF">
              <w:rPr>
                <w:rFonts w:ascii="Calibri Light" w:hAnsi="Calibri Light" w:cs="Calibri Light"/>
                <w:b/>
                <w:szCs w:val="24"/>
              </w:rPr>
              <w:t>Część/zakres zamówienia</w:t>
            </w:r>
          </w:p>
        </w:tc>
        <w:tc>
          <w:tcPr>
            <w:tcW w:w="4961" w:type="dxa"/>
            <w:vAlign w:val="center"/>
          </w:tcPr>
          <w:p w14:paraId="586DBA9D" w14:textId="77777777" w:rsidR="003B401F" w:rsidRPr="00F11DBF" w:rsidRDefault="003B401F" w:rsidP="003D1CA6">
            <w:pPr>
              <w:pStyle w:val="Tekstpodstawowy"/>
              <w:spacing w:line="23" w:lineRule="atLeast"/>
              <w:jc w:val="center"/>
              <w:rPr>
                <w:rFonts w:ascii="Calibri Light" w:hAnsi="Calibri Light" w:cs="Calibri Light"/>
                <w:b/>
                <w:bCs/>
                <w:szCs w:val="24"/>
                <w:vertAlign w:val="superscript"/>
              </w:rPr>
            </w:pPr>
            <w:r w:rsidRPr="00F11DBF">
              <w:rPr>
                <w:rFonts w:ascii="Calibri Light" w:hAnsi="Calibri Light" w:cs="Calibri Light"/>
                <w:b/>
                <w:bCs/>
                <w:szCs w:val="24"/>
              </w:rPr>
              <w:t>Nazwa (firma) podwykonawcy (o ile są znane)</w:t>
            </w:r>
          </w:p>
        </w:tc>
      </w:tr>
      <w:tr w:rsidR="003B401F" w:rsidRPr="00F11DBF" w14:paraId="4C0298A6" w14:textId="77777777" w:rsidTr="00193D1A">
        <w:trPr>
          <w:trHeight w:val="466"/>
        </w:trPr>
        <w:tc>
          <w:tcPr>
            <w:tcW w:w="709" w:type="dxa"/>
          </w:tcPr>
          <w:p w14:paraId="18A798CD" w14:textId="77777777" w:rsidR="003B401F" w:rsidRPr="00F11DBF" w:rsidRDefault="003B401F" w:rsidP="003D1CA6">
            <w:pPr>
              <w:pStyle w:val="Tekstpodstawowy"/>
              <w:spacing w:line="23" w:lineRule="atLeast"/>
              <w:rPr>
                <w:rFonts w:ascii="Calibri Light" w:hAnsi="Calibri Light" w:cs="Calibri Light"/>
                <w:szCs w:val="24"/>
              </w:rPr>
            </w:pPr>
            <w:r w:rsidRPr="00F11DBF">
              <w:rPr>
                <w:rFonts w:ascii="Calibri Light" w:hAnsi="Calibri Light" w:cs="Calibri Light"/>
                <w:szCs w:val="24"/>
              </w:rPr>
              <w:t>1.</w:t>
            </w:r>
          </w:p>
        </w:tc>
        <w:tc>
          <w:tcPr>
            <w:tcW w:w="3573" w:type="dxa"/>
          </w:tcPr>
          <w:p w14:paraId="709DBA93" w14:textId="77777777" w:rsidR="003B401F" w:rsidRPr="00F11DBF" w:rsidRDefault="003B401F" w:rsidP="003D1CA6">
            <w:pPr>
              <w:pStyle w:val="Tekstpodstawowy"/>
              <w:spacing w:line="23" w:lineRule="atLeast"/>
              <w:rPr>
                <w:rFonts w:ascii="Calibri Light" w:hAnsi="Calibri Light" w:cs="Calibri Light"/>
                <w:szCs w:val="24"/>
              </w:rPr>
            </w:pPr>
          </w:p>
        </w:tc>
        <w:tc>
          <w:tcPr>
            <w:tcW w:w="4961" w:type="dxa"/>
          </w:tcPr>
          <w:p w14:paraId="6E0B8BE4" w14:textId="77777777" w:rsidR="003B401F" w:rsidRPr="00F11DBF" w:rsidRDefault="003B401F" w:rsidP="003D1CA6">
            <w:pPr>
              <w:pStyle w:val="Tekstpodstawowy"/>
              <w:spacing w:line="23" w:lineRule="atLeast"/>
              <w:rPr>
                <w:rFonts w:ascii="Calibri Light" w:hAnsi="Calibri Light" w:cs="Calibri Light"/>
                <w:szCs w:val="24"/>
              </w:rPr>
            </w:pPr>
          </w:p>
        </w:tc>
      </w:tr>
      <w:tr w:rsidR="003B401F" w:rsidRPr="00F11DBF" w14:paraId="477379D3" w14:textId="77777777" w:rsidTr="00193D1A">
        <w:trPr>
          <w:trHeight w:val="429"/>
        </w:trPr>
        <w:tc>
          <w:tcPr>
            <w:tcW w:w="709" w:type="dxa"/>
          </w:tcPr>
          <w:p w14:paraId="1AA6E4A9" w14:textId="77777777" w:rsidR="003B401F" w:rsidRPr="00F11DBF" w:rsidRDefault="003B401F" w:rsidP="003D1CA6">
            <w:pPr>
              <w:pStyle w:val="Tekstpodstawowy"/>
              <w:spacing w:line="23" w:lineRule="atLeast"/>
              <w:rPr>
                <w:rFonts w:ascii="Calibri Light" w:hAnsi="Calibri Light" w:cs="Calibri Light"/>
                <w:szCs w:val="24"/>
              </w:rPr>
            </w:pPr>
            <w:r w:rsidRPr="00F11DBF">
              <w:rPr>
                <w:rFonts w:ascii="Calibri Light" w:hAnsi="Calibri Light" w:cs="Calibri Light"/>
                <w:szCs w:val="24"/>
              </w:rPr>
              <w:t>2.</w:t>
            </w:r>
          </w:p>
        </w:tc>
        <w:tc>
          <w:tcPr>
            <w:tcW w:w="3573" w:type="dxa"/>
          </w:tcPr>
          <w:p w14:paraId="0F9EDE65" w14:textId="77777777" w:rsidR="003B401F" w:rsidRPr="00F11DBF" w:rsidRDefault="003B401F" w:rsidP="003D1CA6">
            <w:pPr>
              <w:pStyle w:val="Tekstpodstawowy"/>
              <w:spacing w:line="23" w:lineRule="atLeast"/>
              <w:rPr>
                <w:rFonts w:ascii="Calibri Light" w:hAnsi="Calibri Light" w:cs="Calibri Light"/>
                <w:szCs w:val="24"/>
              </w:rPr>
            </w:pPr>
          </w:p>
        </w:tc>
        <w:tc>
          <w:tcPr>
            <w:tcW w:w="4961" w:type="dxa"/>
          </w:tcPr>
          <w:p w14:paraId="5CC6889B" w14:textId="77777777" w:rsidR="003B401F" w:rsidRPr="00F11DBF" w:rsidRDefault="003B401F" w:rsidP="003D1CA6">
            <w:pPr>
              <w:pStyle w:val="Tekstpodstawowy"/>
              <w:spacing w:line="23" w:lineRule="atLeast"/>
              <w:rPr>
                <w:rFonts w:ascii="Calibri Light" w:hAnsi="Calibri Light" w:cs="Calibri Light"/>
                <w:szCs w:val="24"/>
              </w:rPr>
            </w:pPr>
          </w:p>
        </w:tc>
      </w:tr>
    </w:tbl>
    <w:p w14:paraId="3415737D" w14:textId="77777777" w:rsidR="003B401F" w:rsidRPr="00F11DBF" w:rsidRDefault="003B401F" w:rsidP="003B401F">
      <w:pPr>
        <w:pStyle w:val="Tekstpodstawowy"/>
        <w:spacing w:line="23" w:lineRule="atLeast"/>
        <w:rPr>
          <w:rFonts w:ascii="Calibri Light" w:hAnsi="Calibri Light" w:cs="Calibri Light"/>
          <w:b/>
          <w:szCs w:val="24"/>
        </w:rPr>
      </w:pPr>
    </w:p>
    <w:p w14:paraId="31E83C52" w14:textId="77777777" w:rsidR="00CB324A" w:rsidRPr="00F11DBF" w:rsidRDefault="00CB324A" w:rsidP="00E375BD">
      <w:pPr>
        <w:pStyle w:val="Tekstpodstawowy"/>
        <w:spacing w:line="23" w:lineRule="atLeast"/>
        <w:rPr>
          <w:rFonts w:ascii="Calibri Light" w:hAnsi="Calibri Light" w:cs="Calibri Light"/>
          <w:b/>
          <w:szCs w:val="24"/>
        </w:rPr>
      </w:pPr>
    </w:p>
    <w:p w14:paraId="355EDCBF" w14:textId="77777777" w:rsidR="00CB324A" w:rsidRPr="00F11DBF" w:rsidRDefault="00CB324A" w:rsidP="00E375BD">
      <w:pPr>
        <w:pStyle w:val="Tekstpodstawowy"/>
        <w:spacing w:line="23" w:lineRule="atLeast"/>
        <w:jc w:val="center"/>
        <w:rPr>
          <w:rFonts w:ascii="Calibri Light" w:hAnsi="Calibri Light" w:cs="Calibri Light"/>
          <w:b/>
          <w:szCs w:val="24"/>
        </w:rPr>
      </w:pPr>
    </w:p>
    <w:p w14:paraId="134765C1" w14:textId="77777777" w:rsidR="00CB324A" w:rsidRPr="00F11DBF" w:rsidRDefault="00CB324A" w:rsidP="00E375BD">
      <w:pPr>
        <w:pStyle w:val="Tekstpodstawowy"/>
        <w:spacing w:line="23" w:lineRule="atLeast"/>
        <w:jc w:val="center"/>
        <w:rPr>
          <w:rFonts w:ascii="Calibri Light" w:hAnsi="Calibri Light" w:cs="Calibri Light"/>
          <w:b/>
          <w:szCs w:val="24"/>
        </w:rPr>
      </w:pPr>
    </w:p>
    <w:p w14:paraId="7F4437AA" w14:textId="234A6E02" w:rsidR="00A50E41" w:rsidRPr="00F11DBF" w:rsidRDefault="00A50E41">
      <w:pPr>
        <w:rPr>
          <w:rFonts w:ascii="Calibri Light" w:hAnsi="Calibri Light" w:cs="Calibri Light"/>
          <w:b/>
          <w:sz w:val="24"/>
          <w:szCs w:val="24"/>
        </w:rPr>
      </w:pPr>
      <w:r w:rsidRPr="00F11DBF">
        <w:rPr>
          <w:rFonts w:ascii="Calibri Light" w:hAnsi="Calibri Light" w:cs="Calibri Light"/>
          <w:b/>
          <w:sz w:val="24"/>
          <w:szCs w:val="24"/>
        </w:rPr>
        <w:br w:type="page"/>
      </w:r>
    </w:p>
    <w:p w14:paraId="1C5F01EC" w14:textId="77777777" w:rsidR="00A50E41" w:rsidRPr="00F11DBF" w:rsidRDefault="00A50E41" w:rsidP="00A50E41">
      <w:pPr>
        <w:pStyle w:val="Tekstpodstawowy"/>
        <w:spacing w:line="360" w:lineRule="auto"/>
        <w:jc w:val="right"/>
        <w:rPr>
          <w:rFonts w:ascii="Calibri Light" w:hAnsi="Calibri Light" w:cs="Calibri Light"/>
          <w:szCs w:val="24"/>
        </w:rPr>
      </w:pPr>
      <w:r w:rsidRPr="00F11DBF">
        <w:rPr>
          <w:rFonts w:ascii="Calibri Light" w:eastAsia="Calibri" w:hAnsi="Calibri Light" w:cs="Calibri Light"/>
          <w:b/>
          <w:szCs w:val="24"/>
        </w:rPr>
        <w:lastRenderedPageBreak/>
        <w:t>Załącznik nr 2</w:t>
      </w:r>
      <w:r w:rsidRPr="00F11DBF">
        <w:rPr>
          <w:rFonts w:ascii="Calibri Light" w:hAnsi="Calibri Light" w:cs="Calibri Light"/>
          <w:b/>
          <w:szCs w:val="24"/>
        </w:rPr>
        <w:t xml:space="preserve"> do SWZ</w:t>
      </w:r>
    </w:p>
    <w:p w14:paraId="03F3AA1E" w14:textId="77777777" w:rsidR="00A50E41" w:rsidRPr="00F11DBF" w:rsidRDefault="00A50E41" w:rsidP="00BE496C">
      <w:pPr>
        <w:spacing w:line="23" w:lineRule="atLeast"/>
        <w:rPr>
          <w:rFonts w:ascii="Calibri Light" w:hAnsi="Calibri Light" w:cs="Calibri Light"/>
          <w:sz w:val="24"/>
          <w:szCs w:val="24"/>
        </w:rPr>
      </w:pPr>
    </w:p>
    <w:p w14:paraId="35D1F0B4" w14:textId="77777777" w:rsidR="00A50E41" w:rsidRPr="00F11DBF" w:rsidRDefault="00A50E41" w:rsidP="00BE496C">
      <w:pPr>
        <w:spacing w:line="23" w:lineRule="atLeast"/>
        <w:jc w:val="center"/>
        <w:rPr>
          <w:rFonts w:ascii="Calibri Light" w:hAnsi="Calibri Light" w:cs="Calibri Light"/>
          <w:b/>
          <w:sz w:val="24"/>
          <w:szCs w:val="24"/>
          <w:u w:val="single"/>
        </w:rPr>
      </w:pPr>
      <w:r w:rsidRPr="00F11DBF">
        <w:rPr>
          <w:rFonts w:ascii="Calibri Light" w:hAnsi="Calibri Light" w:cs="Calibri Light"/>
          <w:b/>
          <w:sz w:val="24"/>
          <w:szCs w:val="24"/>
          <w:u w:val="single"/>
        </w:rPr>
        <w:t xml:space="preserve">OŚWIADCZENIE WYKONAWCY O NIEPODLEGANIU WYKLUCZENIU </w:t>
      </w:r>
    </w:p>
    <w:p w14:paraId="520BFEE2" w14:textId="77777777" w:rsidR="00A50E41" w:rsidRPr="00F11DBF" w:rsidRDefault="00A50E41" w:rsidP="00BE496C">
      <w:pPr>
        <w:spacing w:line="23" w:lineRule="atLeast"/>
        <w:jc w:val="center"/>
        <w:rPr>
          <w:rFonts w:ascii="Calibri Light" w:hAnsi="Calibri Light" w:cs="Calibri Light"/>
          <w:b/>
          <w:sz w:val="24"/>
          <w:szCs w:val="24"/>
          <w:u w:val="single"/>
        </w:rPr>
      </w:pPr>
      <w:r w:rsidRPr="00F11DBF">
        <w:rPr>
          <w:rFonts w:ascii="Calibri Light" w:hAnsi="Calibri Light" w:cs="Calibri Light"/>
          <w:b/>
          <w:sz w:val="24"/>
          <w:szCs w:val="24"/>
          <w:u w:val="single"/>
        </w:rPr>
        <w:t xml:space="preserve">ORAZ SPEŁNIANIU WARUNKÓW UDZIAŁU W POSTĘPOWANIU </w:t>
      </w:r>
    </w:p>
    <w:p w14:paraId="313E079C" w14:textId="77777777" w:rsidR="00A50E41" w:rsidRPr="00F11DBF" w:rsidRDefault="00A50E41" w:rsidP="00BE496C">
      <w:pPr>
        <w:spacing w:line="23" w:lineRule="atLeast"/>
        <w:jc w:val="center"/>
        <w:rPr>
          <w:rFonts w:ascii="Calibri Light" w:hAnsi="Calibri Light" w:cs="Calibri Light"/>
          <w:b/>
          <w:sz w:val="24"/>
          <w:szCs w:val="24"/>
        </w:rPr>
      </w:pPr>
      <w:r w:rsidRPr="00F11DBF">
        <w:rPr>
          <w:rFonts w:ascii="Calibri Light" w:hAnsi="Calibri Light" w:cs="Calibri Light"/>
          <w:b/>
          <w:sz w:val="24"/>
          <w:szCs w:val="24"/>
        </w:rPr>
        <w:t xml:space="preserve">składane na podstawie art. 125 ust. 1 ustawy z dnia 11 września 2019r. </w:t>
      </w:r>
    </w:p>
    <w:p w14:paraId="33B6A78A" w14:textId="77777777" w:rsidR="00A50E41" w:rsidRPr="00F11DBF" w:rsidRDefault="00A50E41" w:rsidP="00BE496C">
      <w:pPr>
        <w:spacing w:line="23" w:lineRule="atLeast"/>
        <w:jc w:val="center"/>
        <w:rPr>
          <w:rFonts w:ascii="Calibri Light" w:hAnsi="Calibri Light" w:cs="Calibri Light"/>
          <w:b/>
          <w:sz w:val="24"/>
          <w:szCs w:val="24"/>
        </w:rPr>
      </w:pPr>
      <w:r w:rsidRPr="00F11DBF">
        <w:rPr>
          <w:rFonts w:ascii="Calibri Light" w:hAnsi="Calibri Light" w:cs="Calibri Light"/>
          <w:b/>
          <w:sz w:val="24"/>
          <w:szCs w:val="24"/>
        </w:rPr>
        <w:t>Prawo zamówień publicznych (dalej jako: ustawa Pzp)</w:t>
      </w:r>
    </w:p>
    <w:p w14:paraId="014637FF" w14:textId="77777777" w:rsidR="00A50E41" w:rsidRPr="00F11DBF" w:rsidRDefault="00A50E41" w:rsidP="00BE496C">
      <w:pPr>
        <w:spacing w:line="23" w:lineRule="atLeast"/>
        <w:jc w:val="both"/>
        <w:rPr>
          <w:rFonts w:ascii="Calibri Light" w:hAnsi="Calibri Light" w:cs="Calibri Light"/>
          <w:sz w:val="24"/>
          <w:szCs w:val="24"/>
        </w:rPr>
      </w:pPr>
    </w:p>
    <w:p w14:paraId="7DDEE376" w14:textId="77777777" w:rsidR="00A50E41" w:rsidRPr="00F11DBF" w:rsidRDefault="00A50E41" w:rsidP="00BE496C">
      <w:pPr>
        <w:spacing w:line="23" w:lineRule="atLeast"/>
        <w:jc w:val="both"/>
        <w:rPr>
          <w:rFonts w:ascii="Calibri Light" w:hAnsi="Calibri Light" w:cs="Calibri Light"/>
          <w:b/>
          <w:sz w:val="24"/>
          <w:szCs w:val="24"/>
        </w:rPr>
      </w:pPr>
      <w:r w:rsidRPr="00F11DBF">
        <w:rPr>
          <w:rFonts w:ascii="Calibri Light" w:hAnsi="Calibri Light" w:cs="Calibri Light"/>
          <w:sz w:val="24"/>
          <w:szCs w:val="24"/>
        </w:rPr>
        <w:tab/>
      </w:r>
      <w:r w:rsidRPr="00F11DBF">
        <w:rPr>
          <w:rFonts w:ascii="Calibri Light" w:hAnsi="Calibri Light" w:cs="Calibri Light"/>
          <w:sz w:val="24"/>
          <w:szCs w:val="24"/>
        </w:rPr>
        <w:tab/>
        <w:t xml:space="preserve">Na potrzeby postępowania o udzielenie zamówienia publicznego pn. </w:t>
      </w:r>
      <w:r w:rsidRPr="00F11DBF">
        <w:rPr>
          <w:rFonts w:ascii="Calibri Light" w:hAnsi="Calibri Light" w:cs="Calibri Light"/>
          <w:b/>
          <w:sz w:val="24"/>
          <w:szCs w:val="24"/>
        </w:rPr>
        <w:t xml:space="preserve"> </w:t>
      </w:r>
    </w:p>
    <w:p w14:paraId="4092CB97" w14:textId="31865819" w:rsidR="00A50E41" w:rsidRPr="006C5D04" w:rsidRDefault="006C5D04" w:rsidP="006C5D04">
      <w:pPr>
        <w:pStyle w:val="Tekstpodstawowy"/>
        <w:spacing w:line="23" w:lineRule="atLeast"/>
        <w:rPr>
          <w:rFonts w:ascii="Calibri Light" w:hAnsi="Calibri Light" w:cs="Calibri Light"/>
          <w:b/>
          <w:szCs w:val="24"/>
        </w:rPr>
      </w:pPr>
      <w:r w:rsidRPr="003C2CB1">
        <w:rPr>
          <w:rFonts w:ascii="Calibri Light" w:hAnsi="Calibri Light" w:cs="Calibri Light"/>
          <w:b/>
          <w:bCs/>
          <w:szCs w:val="24"/>
        </w:rPr>
        <w:t xml:space="preserve">Sukcesywna dostawa materiałów kamiennych dla Miejskiego Zarządu Dróg wraz </w:t>
      </w:r>
      <w:r>
        <w:rPr>
          <w:rFonts w:ascii="Calibri Light" w:hAnsi="Calibri Light" w:cs="Calibri Light"/>
          <w:b/>
          <w:bCs/>
          <w:szCs w:val="24"/>
        </w:rPr>
        <w:br/>
      </w:r>
      <w:r w:rsidRPr="003C2CB1">
        <w:rPr>
          <w:rFonts w:ascii="Calibri Light" w:hAnsi="Calibri Light" w:cs="Calibri Light"/>
          <w:b/>
          <w:bCs/>
          <w:szCs w:val="24"/>
        </w:rPr>
        <w:t xml:space="preserve">z transportem, na wskazane przez Zamawiającego miejsce na terenie Gminy Skoczów, </w:t>
      </w:r>
      <w:r>
        <w:rPr>
          <w:rFonts w:ascii="Calibri Light" w:hAnsi="Calibri Light" w:cs="Calibri Light"/>
          <w:b/>
          <w:bCs/>
          <w:szCs w:val="24"/>
        </w:rPr>
        <w:br/>
      </w:r>
      <w:r w:rsidRPr="003C2CB1">
        <w:rPr>
          <w:rFonts w:ascii="Calibri Light" w:hAnsi="Calibri Light" w:cs="Calibri Light"/>
          <w:b/>
          <w:bCs/>
          <w:szCs w:val="24"/>
        </w:rPr>
        <w:t xml:space="preserve">z podziałem na </w:t>
      </w:r>
      <w:r>
        <w:rPr>
          <w:rFonts w:ascii="Calibri Light" w:hAnsi="Calibri Light" w:cs="Calibri Light"/>
          <w:b/>
          <w:bCs/>
          <w:szCs w:val="24"/>
        </w:rPr>
        <w:t>3</w:t>
      </w:r>
      <w:r w:rsidRPr="003C2CB1">
        <w:rPr>
          <w:rFonts w:ascii="Calibri Light" w:hAnsi="Calibri Light" w:cs="Calibri Light"/>
          <w:b/>
          <w:bCs/>
          <w:szCs w:val="24"/>
        </w:rPr>
        <w:t xml:space="preserve"> części</w:t>
      </w:r>
      <w:r>
        <w:rPr>
          <w:rFonts w:ascii="Calibri Light" w:hAnsi="Calibri Light" w:cs="Calibri Light"/>
          <w:b/>
          <w:bCs/>
          <w:szCs w:val="24"/>
        </w:rPr>
        <w:t xml:space="preserve">, </w:t>
      </w:r>
      <w:r w:rsidR="00A50E41" w:rsidRPr="000F11E5">
        <w:rPr>
          <w:rFonts w:ascii="Calibri Light" w:hAnsi="Calibri Light" w:cs="Calibri Light"/>
          <w:szCs w:val="24"/>
        </w:rPr>
        <w:t>niniejszym</w:t>
      </w:r>
      <w:r w:rsidR="00A50E41" w:rsidRPr="000F11E5">
        <w:rPr>
          <w:rFonts w:ascii="Calibri Light" w:hAnsi="Calibri Light" w:cs="Calibri Light"/>
          <w:b/>
          <w:szCs w:val="24"/>
        </w:rPr>
        <w:t xml:space="preserve"> </w:t>
      </w:r>
      <w:r w:rsidR="00A50E41" w:rsidRPr="000F11E5">
        <w:rPr>
          <w:rFonts w:ascii="Calibri Light" w:hAnsi="Calibri Light" w:cs="Calibri Light"/>
          <w:b/>
          <w:szCs w:val="24"/>
          <w:u w:val="single"/>
        </w:rPr>
        <w:t>oświadczam, że:</w:t>
      </w:r>
    </w:p>
    <w:p w14:paraId="5A9924DD" w14:textId="77777777" w:rsidR="00A50E41" w:rsidRPr="00F11DBF" w:rsidRDefault="00A50E41" w:rsidP="00820840">
      <w:pPr>
        <w:tabs>
          <w:tab w:val="left" w:pos="142"/>
        </w:tabs>
        <w:spacing w:line="23" w:lineRule="atLeast"/>
        <w:ind w:right="28"/>
        <w:jc w:val="both"/>
        <w:rPr>
          <w:rFonts w:ascii="Calibri Light" w:hAnsi="Calibri Light" w:cs="Calibri Light"/>
          <w:b/>
          <w:sz w:val="24"/>
          <w:szCs w:val="24"/>
        </w:rPr>
      </w:pPr>
    </w:p>
    <w:p w14:paraId="616107F1" w14:textId="64CCF829" w:rsidR="00377A68" w:rsidRPr="00F11DBF" w:rsidRDefault="00A50E41" w:rsidP="00A27E4E">
      <w:pPr>
        <w:pStyle w:val="Akapitzlist"/>
        <w:numPr>
          <w:ilvl w:val="1"/>
          <w:numId w:val="66"/>
        </w:numPr>
        <w:tabs>
          <w:tab w:val="clear" w:pos="1800"/>
          <w:tab w:val="left" w:pos="142"/>
        </w:tabs>
        <w:spacing w:line="23" w:lineRule="atLeast"/>
        <w:ind w:left="284" w:right="28" w:hanging="284"/>
        <w:jc w:val="both"/>
        <w:rPr>
          <w:rFonts w:ascii="Calibri Light" w:hAnsi="Calibri Light" w:cs="Calibri Light"/>
        </w:rPr>
      </w:pPr>
      <w:r w:rsidRPr="00F11DBF">
        <w:rPr>
          <w:rFonts w:ascii="Calibri Light" w:hAnsi="Calibri Light" w:cs="Calibri Light"/>
          <w:sz w:val="24"/>
          <w:szCs w:val="24"/>
        </w:rPr>
        <w:t>Nie podlegam wykluczeniu z postępowania na podstawie art. 108 ust. 1</w:t>
      </w:r>
      <w:r w:rsidR="00095A47">
        <w:rPr>
          <w:rFonts w:ascii="Calibri Light" w:hAnsi="Calibri Light" w:cs="Calibri Light"/>
          <w:sz w:val="24"/>
          <w:szCs w:val="24"/>
        </w:rPr>
        <w:t xml:space="preserve"> pkt. 1-6</w:t>
      </w:r>
      <w:r w:rsidRPr="00F11DBF">
        <w:rPr>
          <w:rFonts w:ascii="Calibri Light" w:hAnsi="Calibri Light" w:cs="Calibri Light"/>
          <w:sz w:val="24"/>
          <w:szCs w:val="24"/>
        </w:rPr>
        <w:t xml:space="preserve"> </w:t>
      </w:r>
      <w:r w:rsidR="00377A68" w:rsidRPr="00F11DBF">
        <w:rPr>
          <w:rFonts w:ascii="Calibri Light" w:hAnsi="Calibri Light" w:cs="Calibri Light"/>
          <w:sz w:val="24"/>
          <w:szCs w:val="24"/>
        </w:rPr>
        <w:t>ustawy Pzp.</w:t>
      </w:r>
    </w:p>
    <w:p w14:paraId="126756CD" w14:textId="77777777" w:rsidR="00377A68" w:rsidRPr="00F11DBF" w:rsidRDefault="00377A68" w:rsidP="00377A68">
      <w:pPr>
        <w:pStyle w:val="Akapitzlist"/>
        <w:tabs>
          <w:tab w:val="left" w:pos="142"/>
        </w:tabs>
        <w:spacing w:line="23" w:lineRule="atLeast"/>
        <w:ind w:left="284" w:right="28"/>
        <w:jc w:val="both"/>
        <w:rPr>
          <w:rStyle w:val="markedcontent"/>
          <w:rFonts w:ascii="Calibri Light" w:hAnsi="Calibri Light" w:cs="Calibri Light"/>
          <w:sz w:val="24"/>
          <w:szCs w:val="24"/>
        </w:rPr>
      </w:pPr>
    </w:p>
    <w:p w14:paraId="4028174A" w14:textId="60EBDF43" w:rsidR="00A50E41" w:rsidRPr="00F11DBF" w:rsidRDefault="00377A68" w:rsidP="00A27E4E">
      <w:pPr>
        <w:pStyle w:val="Akapitzlist"/>
        <w:numPr>
          <w:ilvl w:val="1"/>
          <w:numId w:val="66"/>
        </w:numPr>
        <w:tabs>
          <w:tab w:val="clear" w:pos="1800"/>
          <w:tab w:val="left" w:pos="142"/>
          <w:tab w:val="num" w:pos="9149"/>
        </w:tabs>
        <w:spacing w:line="23" w:lineRule="atLeast"/>
        <w:ind w:left="284" w:right="28" w:hanging="284"/>
        <w:jc w:val="both"/>
        <w:rPr>
          <w:rFonts w:ascii="Calibri Light" w:hAnsi="Calibri Light" w:cs="Calibri Light"/>
          <w:sz w:val="24"/>
          <w:szCs w:val="24"/>
        </w:rPr>
      </w:pPr>
      <w:r w:rsidRPr="00F11DBF">
        <w:rPr>
          <w:rFonts w:ascii="Calibri Light" w:hAnsi="Calibri Light" w:cs="Calibri Light"/>
          <w:sz w:val="24"/>
          <w:szCs w:val="24"/>
        </w:rPr>
        <w:t xml:space="preserve">Nie podlegam wykluczeniu z postępowania na podstawie </w:t>
      </w:r>
      <w:r w:rsidR="00A50E41" w:rsidRPr="00F11DBF">
        <w:rPr>
          <w:rFonts w:ascii="Calibri Light" w:hAnsi="Calibri Light" w:cs="Calibri Light"/>
          <w:sz w:val="24"/>
          <w:szCs w:val="24"/>
        </w:rPr>
        <w:t xml:space="preserve">art. 109 ust. 1 </w:t>
      </w:r>
      <w:r w:rsidR="00B322FF" w:rsidRPr="00B322FF">
        <w:rPr>
          <w:rFonts w:ascii="Calibri Light" w:hAnsi="Calibri Light" w:cs="Calibri Light"/>
          <w:iCs/>
          <w:sz w:val="24"/>
          <w:szCs w:val="24"/>
        </w:rPr>
        <w:t xml:space="preserve">pkt 2,3,4, 5, 7, 8 i pkt 10 </w:t>
      </w:r>
      <w:r w:rsidR="00A50E41" w:rsidRPr="00F11DBF">
        <w:rPr>
          <w:rFonts w:ascii="Calibri Light" w:hAnsi="Calibri Light" w:cs="Calibri Light"/>
          <w:sz w:val="24"/>
          <w:szCs w:val="24"/>
        </w:rPr>
        <w:t>ustawy Pzp.</w:t>
      </w:r>
    </w:p>
    <w:p w14:paraId="5D124607" w14:textId="77777777" w:rsidR="00A50E41" w:rsidRPr="00F11DBF" w:rsidRDefault="00A50E41" w:rsidP="00820840">
      <w:pPr>
        <w:tabs>
          <w:tab w:val="left" w:pos="142"/>
        </w:tabs>
        <w:spacing w:line="23" w:lineRule="atLeast"/>
        <w:ind w:right="28"/>
        <w:jc w:val="both"/>
        <w:rPr>
          <w:rFonts w:ascii="Calibri Light" w:hAnsi="Calibri Light" w:cs="Calibri Light"/>
          <w:sz w:val="24"/>
          <w:szCs w:val="24"/>
        </w:rPr>
      </w:pPr>
    </w:p>
    <w:p w14:paraId="4A392670" w14:textId="1389F0E9" w:rsidR="00A50E41" w:rsidRPr="00F11DBF" w:rsidRDefault="00A50E41" w:rsidP="00A27E4E">
      <w:pPr>
        <w:pStyle w:val="Akapitzlist"/>
        <w:numPr>
          <w:ilvl w:val="1"/>
          <w:numId w:val="66"/>
        </w:numPr>
        <w:tabs>
          <w:tab w:val="clear" w:pos="1800"/>
          <w:tab w:val="left" w:pos="142"/>
        </w:tabs>
        <w:spacing w:line="23" w:lineRule="atLeast"/>
        <w:ind w:left="284" w:right="28" w:hanging="284"/>
        <w:jc w:val="both"/>
        <w:rPr>
          <w:rStyle w:val="markedcontent"/>
          <w:rFonts w:ascii="Calibri Light" w:hAnsi="Calibri Light" w:cs="Calibri Light"/>
          <w:sz w:val="24"/>
          <w:szCs w:val="24"/>
        </w:rPr>
      </w:pPr>
      <w:r w:rsidRPr="00F11DBF">
        <w:rPr>
          <w:rFonts w:ascii="Calibri Light" w:hAnsi="Calibri Light" w:cs="Calibri Light"/>
          <w:sz w:val="24"/>
          <w:szCs w:val="24"/>
        </w:rPr>
        <w:t>Zachodzą w stosunku do mnie podstawy wykluczenia z postępowania na podstawie art. ............. ustawy</w:t>
      </w:r>
      <w:r w:rsidRPr="00F11DBF">
        <w:rPr>
          <w:rFonts w:ascii="Calibri Light" w:hAnsi="Calibri Light" w:cs="Calibri Light"/>
        </w:rPr>
        <w:t xml:space="preserve"> Pzp (podać mającą zastosowanie podstawę wykluczenia spośród</w:t>
      </w:r>
      <w:r w:rsidRPr="00F11DBF">
        <w:rPr>
          <w:rStyle w:val="markedcontent"/>
          <w:rFonts w:ascii="Calibri Light" w:hAnsi="Calibri Light" w:cs="Calibri Light"/>
          <w:i/>
          <w:sz w:val="24"/>
          <w:szCs w:val="24"/>
        </w:rPr>
        <w:t xml:space="preserve"> wymienionych w art. 108 ust. 1 pkt 1, 2 i 5 oraz art. </w:t>
      </w:r>
      <w:r w:rsidRPr="00F11DBF">
        <w:rPr>
          <w:rFonts w:ascii="Calibri Light" w:hAnsi="Calibri Light" w:cs="Calibri Light"/>
          <w:i/>
          <w:sz w:val="24"/>
          <w:szCs w:val="24"/>
        </w:rPr>
        <w:t xml:space="preserve">109 ust. 1 pkt </w:t>
      </w:r>
      <w:r w:rsidR="00095A47">
        <w:rPr>
          <w:rFonts w:ascii="Calibri Light" w:hAnsi="Calibri Light" w:cs="Calibri Light"/>
          <w:i/>
          <w:sz w:val="24"/>
          <w:szCs w:val="24"/>
        </w:rPr>
        <w:t>2,3,</w:t>
      </w:r>
      <w:r w:rsidRPr="00F11DBF">
        <w:rPr>
          <w:rFonts w:ascii="Calibri Light" w:hAnsi="Calibri Light" w:cs="Calibri Light"/>
          <w:i/>
          <w:sz w:val="24"/>
          <w:szCs w:val="24"/>
        </w:rPr>
        <w:t xml:space="preserve">4, 5, 7, 8 i pkt 10 </w:t>
      </w:r>
      <w:r w:rsidRPr="00F11DBF">
        <w:rPr>
          <w:rStyle w:val="markedcontent"/>
          <w:rFonts w:ascii="Calibri Light" w:hAnsi="Calibri Light" w:cs="Calibri Light"/>
          <w:i/>
          <w:sz w:val="24"/>
          <w:szCs w:val="24"/>
        </w:rPr>
        <w:t xml:space="preserve">ustawy Pzp). </w:t>
      </w:r>
    </w:p>
    <w:p w14:paraId="0D846ECE" w14:textId="131F254F" w:rsidR="00A50E41" w:rsidRPr="00F11DBF" w:rsidRDefault="00A50E41" w:rsidP="00820840">
      <w:pPr>
        <w:pStyle w:val="Akapitzlist"/>
        <w:tabs>
          <w:tab w:val="left" w:pos="142"/>
        </w:tabs>
        <w:spacing w:line="23" w:lineRule="atLeast"/>
        <w:ind w:left="284" w:right="28"/>
        <w:jc w:val="both"/>
        <w:rPr>
          <w:rStyle w:val="markedcontent"/>
          <w:rFonts w:ascii="Calibri Light" w:hAnsi="Calibri Light" w:cs="Calibri Light"/>
          <w:sz w:val="24"/>
          <w:szCs w:val="24"/>
        </w:rPr>
      </w:pPr>
      <w:r w:rsidRPr="00F11DBF">
        <w:rPr>
          <w:rStyle w:val="markedcontent"/>
          <w:rFonts w:ascii="Calibri Light" w:hAnsi="Calibri Light" w:cs="Calibri Light"/>
          <w:sz w:val="24"/>
          <w:szCs w:val="24"/>
        </w:rPr>
        <w:t xml:space="preserve">Jednocześnie oświadczam, że w związku z ww. okolicznością, na podstawie art. 110 </w:t>
      </w:r>
      <w:r w:rsidR="00820840" w:rsidRPr="00F11DBF">
        <w:rPr>
          <w:rStyle w:val="markedcontent"/>
          <w:rFonts w:ascii="Calibri Light" w:hAnsi="Calibri Light" w:cs="Calibri Light"/>
          <w:sz w:val="24"/>
          <w:szCs w:val="24"/>
        </w:rPr>
        <w:br/>
      </w:r>
      <w:r w:rsidRPr="00F11DBF">
        <w:rPr>
          <w:rStyle w:val="markedcontent"/>
          <w:rFonts w:ascii="Calibri Light" w:hAnsi="Calibri Light" w:cs="Calibri Light"/>
          <w:sz w:val="24"/>
          <w:szCs w:val="24"/>
        </w:rPr>
        <w:t xml:space="preserve">ust. 2 ustawy Pzp podjąłem następujące </w:t>
      </w:r>
      <w:r w:rsidR="00095A47">
        <w:rPr>
          <w:rStyle w:val="markedcontent"/>
          <w:rFonts w:ascii="Calibri Light" w:hAnsi="Calibri Light" w:cs="Calibri Light"/>
          <w:sz w:val="24"/>
          <w:szCs w:val="24"/>
        </w:rPr>
        <w:t xml:space="preserve">czynności (procedura </w:t>
      </w:r>
      <w:proofErr w:type="spellStart"/>
      <w:r w:rsidR="00095A47">
        <w:rPr>
          <w:rStyle w:val="markedcontent"/>
          <w:rFonts w:ascii="Calibri Light" w:hAnsi="Calibri Light" w:cs="Calibri Light"/>
          <w:sz w:val="24"/>
          <w:szCs w:val="24"/>
        </w:rPr>
        <w:t>sanacyjna-samooczyszczenie</w:t>
      </w:r>
      <w:proofErr w:type="spellEnd"/>
      <w:r w:rsidR="00095A47">
        <w:rPr>
          <w:rStyle w:val="markedcontent"/>
          <w:rFonts w:ascii="Calibri Light" w:hAnsi="Calibri Light" w:cs="Calibri Light"/>
          <w:sz w:val="24"/>
          <w:szCs w:val="24"/>
        </w:rPr>
        <w:t>)</w:t>
      </w:r>
      <w:r w:rsidRPr="00F11DBF">
        <w:rPr>
          <w:rStyle w:val="markedcontent"/>
          <w:rFonts w:ascii="Calibri Light" w:hAnsi="Calibri Light" w:cs="Calibri Light"/>
          <w:sz w:val="24"/>
          <w:szCs w:val="24"/>
        </w:rPr>
        <w:t xml:space="preserve"> </w:t>
      </w:r>
    </w:p>
    <w:p w14:paraId="2C9B9FB1" w14:textId="00A1AC0C" w:rsidR="00A50E41" w:rsidRPr="00F11DBF" w:rsidRDefault="00A50E41" w:rsidP="00820840">
      <w:pPr>
        <w:pStyle w:val="Akapitzlist"/>
        <w:tabs>
          <w:tab w:val="left" w:pos="142"/>
        </w:tabs>
        <w:spacing w:line="23" w:lineRule="atLeast"/>
        <w:ind w:left="284" w:right="28"/>
        <w:jc w:val="both"/>
        <w:rPr>
          <w:rFonts w:ascii="Calibri Light" w:hAnsi="Calibri Light" w:cs="Calibri Light"/>
          <w:sz w:val="24"/>
          <w:szCs w:val="24"/>
        </w:rPr>
      </w:pPr>
      <w:r w:rsidRPr="00F11DBF">
        <w:rPr>
          <w:rStyle w:val="markedcontent"/>
          <w:rFonts w:ascii="Calibri Light" w:hAnsi="Calibri Light" w:cs="Calibri Light"/>
          <w:sz w:val="24"/>
          <w:szCs w:val="24"/>
        </w:rPr>
        <w:t>………………………………………………………………………………………………………………………………………</w:t>
      </w:r>
    </w:p>
    <w:p w14:paraId="1E1846CE" w14:textId="77777777" w:rsidR="00BE496C" w:rsidRPr="00F11DBF" w:rsidRDefault="00BE496C" w:rsidP="000F11E5">
      <w:pPr>
        <w:spacing w:line="23" w:lineRule="atLeast"/>
        <w:ind w:right="28"/>
        <w:jc w:val="both"/>
        <w:rPr>
          <w:rFonts w:ascii="Calibri Light" w:hAnsi="Calibri Light" w:cs="Calibri Light"/>
          <w:sz w:val="24"/>
          <w:szCs w:val="24"/>
        </w:rPr>
      </w:pPr>
    </w:p>
    <w:p w14:paraId="5916B192" w14:textId="105EC0D4" w:rsidR="00A50E41" w:rsidRPr="00F11DBF" w:rsidRDefault="00A50E41" w:rsidP="00820840">
      <w:pPr>
        <w:spacing w:line="23" w:lineRule="atLeast"/>
        <w:ind w:left="284" w:right="28"/>
        <w:jc w:val="both"/>
        <w:rPr>
          <w:rFonts w:ascii="Calibri Light" w:hAnsi="Calibri Light" w:cs="Calibri Light"/>
          <w:sz w:val="24"/>
          <w:szCs w:val="24"/>
        </w:rPr>
      </w:pPr>
      <w:r w:rsidRPr="00F11DBF">
        <w:rPr>
          <w:rFonts w:ascii="Calibri Light" w:hAnsi="Calibri Light" w:cs="Calibri Light"/>
          <w:sz w:val="24"/>
          <w:szCs w:val="24"/>
        </w:rPr>
        <w:t>Na potwierdzenie powyższego przedkładam następujące środki dowodowe:</w:t>
      </w:r>
    </w:p>
    <w:p w14:paraId="56A7246D" w14:textId="77777777" w:rsidR="00A50E41" w:rsidRPr="00F11DBF" w:rsidRDefault="00A50E41" w:rsidP="00820840">
      <w:pPr>
        <w:spacing w:line="23" w:lineRule="atLeast"/>
        <w:ind w:left="284" w:right="28"/>
        <w:jc w:val="both"/>
        <w:rPr>
          <w:rFonts w:ascii="Calibri Light" w:hAnsi="Calibri Light" w:cs="Calibri Light"/>
          <w:sz w:val="24"/>
          <w:szCs w:val="24"/>
        </w:rPr>
      </w:pPr>
      <w:r w:rsidRPr="00F11DBF">
        <w:rPr>
          <w:rFonts w:ascii="Calibri Light" w:hAnsi="Calibri Light" w:cs="Calibri Light"/>
          <w:sz w:val="24"/>
          <w:szCs w:val="24"/>
        </w:rPr>
        <w:t>1) ………………………………………………</w:t>
      </w:r>
    </w:p>
    <w:p w14:paraId="652D4323" w14:textId="77777777" w:rsidR="00A50E41" w:rsidRPr="00F11DBF" w:rsidRDefault="00A50E41" w:rsidP="00820840">
      <w:pPr>
        <w:spacing w:line="23" w:lineRule="atLeast"/>
        <w:ind w:left="284" w:right="28"/>
        <w:jc w:val="both"/>
        <w:rPr>
          <w:rFonts w:ascii="Calibri Light" w:hAnsi="Calibri Light" w:cs="Calibri Light"/>
          <w:sz w:val="24"/>
          <w:szCs w:val="24"/>
        </w:rPr>
      </w:pPr>
      <w:r w:rsidRPr="00F11DBF">
        <w:rPr>
          <w:rFonts w:ascii="Calibri Light" w:hAnsi="Calibri Light" w:cs="Calibri Light"/>
          <w:sz w:val="24"/>
          <w:szCs w:val="24"/>
        </w:rPr>
        <w:t>2) ………………………………………………</w:t>
      </w:r>
    </w:p>
    <w:p w14:paraId="147571E1" w14:textId="77777777" w:rsidR="00A50E41" w:rsidRPr="00F11DBF" w:rsidRDefault="00A50E41" w:rsidP="00820840">
      <w:pPr>
        <w:spacing w:line="23" w:lineRule="atLeast"/>
        <w:ind w:left="284" w:right="28"/>
        <w:jc w:val="both"/>
        <w:rPr>
          <w:rFonts w:ascii="Calibri Light" w:hAnsi="Calibri Light" w:cs="Calibri Light"/>
          <w:sz w:val="24"/>
          <w:szCs w:val="24"/>
        </w:rPr>
      </w:pPr>
    </w:p>
    <w:p w14:paraId="789E883F" w14:textId="361629C2" w:rsidR="00A50E41" w:rsidRPr="00F11DBF" w:rsidRDefault="00A50E41" w:rsidP="00A27E4E">
      <w:pPr>
        <w:pStyle w:val="Akapitzlist"/>
        <w:numPr>
          <w:ilvl w:val="1"/>
          <w:numId w:val="66"/>
        </w:numPr>
        <w:tabs>
          <w:tab w:val="clear" w:pos="1800"/>
          <w:tab w:val="left" w:pos="142"/>
        </w:tabs>
        <w:spacing w:line="23" w:lineRule="atLeast"/>
        <w:ind w:left="284" w:right="28" w:hanging="284"/>
        <w:jc w:val="both"/>
        <w:rPr>
          <w:rFonts w:ascii="Calibri Light" w:hAnsi="Calibri Light" w:cs="Calibri Light"/>
          <w:sz w:val="24"/>
          <w:szCs w:val="24"/>
        </w:rPr>
      </w:pPr>
      <w:r w:rsidRPr="00F11DBF">
        <w:rPr>
          <w:rFonts w:ascii="Calibri Light" w:hAnsi="Calibri Light" w:cs="Calibri Light"/>
          <w:sz w:val="24"/>
          <w:szCs w:val="24"/>
        </w:rPr>
        <w:t xml:space="preserve">Nie </w:t>
      </w:r>
      <w:r w:rsidR="00BE496C" w:rsidRPr="00F11DBF">
        <w:rPr>
          <w:rFonts w:ascii="Calibri Light" w:hAnsi="Calibri Light" w:cs="Calibri Light"/>
          <w:sz w:val="24"/>
          <w:szCs w:val="24"/>
        </w:rPr>
        <w:t xml:space="preserve">zachodzą w stosunku do mnie przesłanki wykluczenia z postępowania na podstawie </w:t>
      </w:r>
      <w:r w:rsidR="00820840" w:rsidRPr="00F11DBF">
        <w:rPr>
          <w:rFonts w:ascii="Calibri Light" w:hAnsi="Calibri Light" w:cs="Calibri Light"/>
          <w:sz w:val="24"/>
          <w:szCs w:val="24"/>
        </w:rPr>
        <w:br/>
      </w:r>
      <w:r w:rsidRPr="00F11DBF">
        <w:rPr>
          <w:rFonts w:ascii="Calibri Light" w:hAnsi="Calibri Light" w:cs="Calibri Light"/>
          <w:sz w:val="24"/>
          <w:szCs w:val="24"/>
        </w:rPr>
        <w:t xml:space="preserve">art. 7 </w:t>
      </w:r>
      <w:r w:rsidR="00BE496C" w:rsidRPr="00F11DBF">
        <w:rPr>
          <w:rFonts w:ascii="Calibri Light" w:hAnsi="Calibri Light" w:cs="Calibri Light"/>
          <w:sz w:val="24"/>
          <w:szCs w:val="24"/>
        </w:rPr>
        <w:t>ust. 1</w:t>
      </w:r>
      <w:r w:rsidRPr="00F11DBF">
        <w:rPr>
          <w:rFonts w:ascii="Calibri Light" w:hAnsi="Calibri Light" w:cs="Calibri Light"/>
          <w:sz w:val="24"/>
          <w:szCs w:val="24"/>
        </w:rPr>
        <w:t xml:space="preserve"> </w:t>
      </w:r>
      <w:r w:rsidR="00095A47">
        <w:rPr>
          <w:rFonts w:ascii="Calibri Light" w:hAnsi="Calibri Light" w:cs="Calibri Light"/>
          <w:sz w:val="24"/>
          <w:szCs w:val="24"/>
        </w:rPr>
        <w:t xml:space="preserve">pkt 1-3 </w:t>
      </w:r>
      <w:r w:rsidRPr="00F11DBF">
        <w:rPr>
          <w:rFonts w:ascii="Calibri Light" w:hAnsi="Calibri Light" w:cs="Calibri Light"/>
          <w:sz w:val="24"/>
          <w:szCs w:val="24"/>
        </w:rPr>
        <w:t xml:space="preserve">ustawy z dnia 13 kwietnia 2022r. </w:t>
      </w:r>
      <w:r w:rsidRPr="00F11DBF">
        <w:rPr>
          <w:rFonts w:ascii="Calibri Light" w:hAnsi="Calibri Light" w:cs="Calibri Light"/>
          <w:bCs/>
          <w:color w:val="000000"/>
          <w:sz w:val="24"/>
          <w:szCs w:val="24"/>
          <w:shd w:val="clear" w:color="auto" w:fill="FFFFFF"/>
        </w:rPr>
        <w:t>o</w:t>
      </w:r>
      <w:r w:rsidRPr="00F11DBF">
        <w:rPr>
          <w:rFonts w:ascii="Calibri Light" w:hAnsi="Calibri Light" w:cs="Calibri Light"/>
          <w:b/>
          <w:bCs/>
          <w:color w:val="000000"/>
          <w:sz w:val="24"/>
          <w:szCs w:val="24"/>
          <w:shd w:val="clear" w:color="auto" w:fill="FFFFFF"/>
        </w:rPr>
        <w:t xml:space="preserve"> </w:t>
      </w:r>
      <w:r w:rsidRPr="00F11DBF">
        <w:rPr>
          <w:rFonts w:ascii="Calibri Light" w:hAnsi="Calibri Light" w:cs="Calibri Light"/>
          <w:bCs/>
          <w:color w:val="000000"/>
          <w:sz w:val="24"/>
          <w:szCs w:val="24"/>
          <w:shd w:val="clear" w:color="auto" w:fill="FFFFFF"/>
        </w:rPr>
        <w:t xml:space="preserve">szczególnych rozwiązaniach w zakresie przeciwdziałania wspieraniu agresji </w:t>
      </w:r>
      <w:r w:rsidRPr="00F11DBF">
        <w:rPr>
          <w:rFonts w:ascii="Calibri Light" w:hAnsi="Calibri Light" w:cs="Calibri Light"/>
          <w:sz w:val="24"/>
          <w:szCs w:val="24"/>
        </w:rPr>
        <w:t>na Ukrainę oraz służących ochronie bezpieczeństwa narodowego (</w:t>
      </w:r>
      <w:proofErr w:type="spellStart"/>
      <w:r w:rsidR="00903853">
        <w:rPr>
          <w:rFonts w:ascii="Calibri Light" w:hAnsi="Calibri Light" w:cs="Calibri Light"/>
          <w:sz w:val="24"/>
          <w:szCs w:val="24"/>
        </w:rPr>
        <w:t>t.j</w:t>
      </w:r>
      <w:proofErr w:type="spellEnd"/>
      <w:r w:rsidR="00903853">
        <w:rPr>
          <w:rFonts w:ascii="Calibri Light" w:hAnsi="Calibri Light" w:cs="Calibri Light"/>
          <w:sz w:val="24"/>
          <w:szCs w:val="24"/>
        </w:rPr>
        <w:t xml:space="preserve">. </w:t>
      </w:r>
      <w:r w:rsidR="00903853" w:rsidRPr="00F11DBF">
        <w:rPr>
          <w:rFonts w:ascii="Calibri Light" w:hAnsi="Calibri Light" w:cs="Calibri Light"/>
          <w:sz w:val="24"/>
          <w:szCs w:val="24"/>
        </w:rPr>
        <w:t>Dz.U. 202</w:t>
      </w:r>
      <w:r w:rsidR="00903853">
        <w:rPr>
          <w:rFonts w:ascii="Calibri Light" w:hAnsi="Calibri Light" w:cs="Calibri Light"/>
          <w:sz w:val="24"/>
          <w:szCs w:val="24"/>
        </w:rPr>
        <w:t>3</w:t>
      </w:r>
      <w:r w:rsidR="00903853" w:rsidRPr="00F11DBF">
        <w:rPr>
          <w:rFonts w:ascii="Calibri Light" w:hAnsi="Calibri Light" w:cs="Calibri Light"/>
          <w:sz w:val="24"/>
          <w:szCs w:val="24"/>
        </w:rPr>
        <w:t xml:space="preserve"> poz. </w:t>
      </w:r>
      <w:r w:rsidR="00903853">
        <w:rPr>
          <w:rFonts w:ascii="Calibri Light" w:hAnsi="Calibri Light" w:cs="Calibri Light"/>
          <w:sz w:val="24"/>
          <w:szCs w:val="24"/>
        </w:rPr>
        <w:t xml:space="preserve">129 z </w:t>
      </w:r>
      <w:proofErr w:type="spellStart"/>
      <w:r w:rsidR="00903853">
        <w:rPr>
          <w:rFonts w:ascii="Calibri Light" w:hAnsi="Calibri Light" w:cs="Calibri Light"/>
          <w:sz w:val="24"/>
          <w:szCs w:val="24"/>
        </w:rPr>
        <w:t>późn</w:t>
      </w:r>
      <w:proofErr w:type="spellEnd"/>
      <w:r w:rsidR="00903853">
        <w:rPr>
          <w:rFonts w:ascii="Calibri Light" w:hAnsi="Calibri Light" w:cs="Calibri Light"/>
          <w:sz w:val="24"/>
          <w:szCs w:val="24"/>
        </w:rPr>
        <w:t>. zm.</w:t>
      </w:r>
      <w:r w:rsidRPr="00F11DBF">
        <w:rPr>
          <w:rFonts w:ascii="Calibri Light" w:hAnsi="Calibri Light" w:cs="Calibri Light"/>
          <w:sz w:val="24"/>
          <w:szCs w:val="24"/>
        </w:rPr>
        <w:t>).</w:t>
      </w:r>
    </w:p>
    <w:p w14:paraId="36F6AAF5" w14:textId="77777777" w:rsidR="001674B6" w:rsidRPr="00F11DBF" w:rsidRDefault="001674B6" w:rsidP="00797DD6">
      <w:pPr>
        <w:spacing w:line="23" w:lineRule="atLeast"/>
        <w:ind w:left="284" w:right="28" w:hanging="284"/>
        <w:jc w:val="both"/>
        <w:rPr>
          <w:rFonts w:ascii="Calibri Light" w:hAnsi="Calibri Light" w:cs="Calibri Light"/>
          <w:sz w:val="24"/>
          <w:szCs w:val="24"/>
        </w:rPr>
      </w:pPr>
    </w:p>
    <w:p w14:paraId="449D1275" w14:textId="77777777" w:rsidR="00820840" w:rsidRPr="00F11DBF" w:rsidRDefault="00820840" w:rsidP="00A27E4E">
      <w:pPr>
        <w:pStyle w:val="Akapitzlist"/>
        <w:numPr>
          <w:ilvl w:val="1"/>
          <w:numId w:val="66"/>
        </w:numPr>
        <w:tabs>
          <w:tab w:val="clear" w:pos="1800"/>
          <w:tab w:val="num" w:pos="284"/>
        </w:tabs>
        <w:ind w:left="284" w:right="28" w:hanging="284"/>
        <w:jc w:val="both"/>
        <w:rPr>
          <w:rFonts w:ascii="Calibri Light" w:hAnsi="Calibri Light" w:cs="Calibri Light"/>
          <w:sz w:val="24"/>
          <w:szCs w:val="24"/>
        </w:rPr>
      </w:pPr>
      <w:r w:rsidRPr="00F11DBF">
        <w:rPr>
          <w:rFonts w:ascii="Calibri Light" w:hAnsi="Calibri Light" w:cs="Calibri Light"/>
          <w:sz w:val="24"/>
          <w:szCs w:val="24"/>
        </w:rPr>
        <w:t>Oświadczam, że spełniam warunki udziału w postępowaniu określone przez Zamawiającego w ogłoszeniu o zamówieniu oraz w ust. 3.4. rozdziału XIX Specyfikacji Warunków Zamówienia.</w:t>
      </w:r>
    </w:p>
    <w:p w14:paraId="72EA46B3" w14:textId="77777777" w:rsidR="00BE496C" w:rsidRPr="00F11DBF" w:rsidRDefault="00BE496C" w:rsidP="00797DD6">
      <w:pPr>
        <w:pStyle w:val="Akapitzlist"/>
        <w:ind w:right="28"/>
        <w:rPr>
          <w:rFonts w:ascii="Calibri Light" w:hAnsi="Calibri Light" w:cs="Calibri Light"/>
          <w:sz w:val="24"/>
          <w:szCs w:val="24"/>
        </w:rPr>
      </w:pPr>
    </w:p>
    <w:p w14:paraId="6242C572" w14:textId="35634B99" w:rsidR="001674B6" w:rsidRPr="00F11DBF" w:rsidRDefault="001674B6" w:rsidP="00A27E4E">
      <w:pPr>
        <w:pStyle w:val="Akapitzlist"/>
        <w:numPr>
          <w:ilvl w:val="1"/>
          <w:numId w:val="66"/>
        </w:numPr>
        <w:tabs>
          <w:tab w:val="clear" w:pos="1800"/>
          <w:tab w:val="left" w:pos="142"/>
        </w:tabs>
        <w:spacing w:line="23" w:lineRule="atLeast"/>
        <w:ind w:left="284" w:right="28" w:hanging="284"/>
        <w:jc w:val="both"/>
        <w:rPr>
          <w:rFonts w:ascii="Calibri Light" w:hAnsi="Calibri Light" w:cs="Calibri Light"/>
          <w:sz w:val="24"/>
          <w:szCs w:val="24"/>
        </w:rPr>
      </w:pPr>
      <w:r w:rsidRPr="00F11DBF">
        <w:rPr>
          <w:rFonts w:ascii="Calibri Light" w:hAnsi="Calibri Light" w:cs="Calibri Light"/>
          <w:sz w:val="24"/>
          <w:szCs w:val="24"/>
        </w:rPr>
        <w:t xml:space="preserve">Oświadczam, że w celu wykazania spełniania warunków udziału w postępowaniu, określonych przez Zamawiającego w ogłoszeniu o zamówieniu oraz w ust. 3.4. rozdziału XIX Specyfikacji Warunków Zamówienia: </w:t>
      </w:r>
    </w:p>
    <w:p w14:paraId="369D8978" w14:textId="77777777" w:rsidR="001674B6" w:rsidRPr="00F11DBF" w:rsidRDefault="001674B6" w:rsidP="00797DD6">
      <w:pPr>
        <w:spacing w:line="23" w:lineRule="atLeast"/>
        <w:ind w:left="284" w:right="28" w:hanging="284"/>
        <w:jc w:val="both"/>
        <w:rPr>
          <w:rFonts w:ascii="Calibri Light" w:hAnsi="Calibri Light" w:cs="Calibri Light"/>
          <w:sz w:val="24"/>
          <w:szCs w:val="24"/>
        </w:rPr>
      </w:pPr>
    </w:p>
    <w:tbl>
      <w:tblPr>
        <w:tblStyle w:val="Tabela-Siatka"/>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1"/>
        <w:gridCol w:w="8106"/>
      </w:tblGrid>
      <w:tr w:rsidR="00B322FF" w:rsidRPr="00F11DBF" w14:paraId="39FE090B" w14:textId="77777777" w:rsidTr="003D1CA6">
        <w:tc>
          <w:tcPr>
            <w:tcW w:w="641" w:type="dxa"/>
          </w:tcPr>
          <w:p w14:paraId="51380F71" w14:textId="1AB121A5" w:rsidR="00B322FF" w:rsidRPr="00F11DBF" w:rsidRDefault="00B322FF" w:rsidP="003D1CA6">
            <w:pPr>
              <w:spacing w:line="360" w:lineRule="auto"/>
              <w:jc w:val="right"/>
              <w:rPr>
                <w:rFonts w:ascii="Calibri Light" w:hAnsi="Calibri Light" w:cs="Calibri Light"/>
              </w:rPr>
            </w:pPr>
            <w:r w:rsidRPr="00F11DBF">
              <w:rPr>
                <w:rFonts w:ascii="Calibri Light" w:hAnsi="Calibri Light" w:cs="Calibri Light"/>
                <w:lang w:eastAsia="zh-CN"/>
              </w:rPr>
              <w:object w:dxaOrig="225" w:dyaOrig="225" w14:anchorId="78A097F6">
                <v:shape id="_x0000_i1053" type="#_x0000_t75" style="width:16.5pt;height:18pt" o:ole="">
                  <v:imagedata r:id="rId21" o:title=""/>
                </v:shape>
                <w:control r:id="rId28" w:name="CheckBox12131" w:shapeid="_x0000_i1053"/>
              </w:object>
            </w:r>
          </w:p>
        </w:tc>
        <w:tc>
          <w:tcPr>
            <w:tcW w:w="8106" w:type="dxa"/>
          </w:tcPr>
          <w:p w14:paraId="6EB53D50" w14:textId="32DE3BFC" w:rsidR="00B322FF" w:rsidRPr="00F11DBF" w:rsidRDefault="00B322FF" w:rsidP="003D1CA6">
            <w:pPr>
              <w:spacing w:after="120" w:line="360" w:lineRule="auto"/>
              <w:rPr>
                <w:rFonts w:ascii="Calibri Light" w:hAnsi="Calibri Light" w:cs="Calibri Light"/>
                <w:sz w:val="22"/>
                <w:szCs w:val="22"/>
              </w:rPr>
            </w:pPr>
            <w:r w:rsidRPr="00F11DBF">
              <w:rPr>
                <w:rFonts w:ascii="Calibri Light" w:hAnsi="Calibri Light" w:cs="Calibri Light"/>
                <w:sz w:val="24"/>
                <w:szCs w:val="24"/>
              </w:rPr>
              <w:t>polegam na zasobach  innego/</w:t>
            </w:r>
            <w:proofErr w:type="spellStart"/>
            <w:r w:rsidRPr="00F11DBF">
              <w:rPr>
                <w:rFonts w:ascii="Calibri Light" w:hAnsi="Calibri Light" w:cs="Calibri Light"/>
                <w:sz w:val="24"/>
                <w:szCs w:val="24"/>
              </w:rPr>
              <w:t>ych</w:t>
            </w:r>
            <w:proofErr w:type="spellEnd"/>
            <w:r w:rsidRPr="00F11DBF">
              <w:rPr>
                <w:rFonts w:ascii="Calibri Light" w:hAnsi="Calibri Light" w:cs="Calibri Light"/>
                <w:sz w:val="24"/>
                <w:szCs w:val="24"/>
              </w:rPr>
              <w:t xml:space="preserve"> podmiotu/ów*</w:t>
            </w:r>
          </w:p>
        </w:tc>
      </w:tr>
      <w:tr w:rsidR="00B322FF" w:rsidRPr="00F11DBF" w14:paraId="281955BE" w14:textId="77777777" w:rsidTr="003D1CA6">
        <w:tc>
          <w:tcPr>
            <w:tcW w:w="641" w:type="dxa"/>
          </w:tcPr>
          <w:p w14:paraId="61ADC2E3" w14:textId="7B8F71A6" w:rsidR="00B322FF" w:rsidRPr="00F11DBF" w:rsidRDefault="00B322FF" w:rsidP="003D1CA6">
            <w:pPr>
              <w:spacing w:line="360" w:lineRule="auto"/>
              <w:jc w:val="right"/>
              <w:rPr>
                <w:rFonts w:ascii="Calibri Light" w:hAnsi="Calibri Light" w:cs="Calibri Light"/>
              </w:rPr>
            </w:pPr>
            <w:r w:rsidRPr="00F11DBF">
              <w:rPr>
                <w:rFonts w:ascii="Calibri Light" w:hAnsi="Calibri Light" w:cs="Calibri Light"/>
                <w:lang w:eastAsia="zh-CN"/>
              </w:rPr>
              <w:object w:dxaOrig="225" w:dyaOrig="225" w14:anchorId="43F2B5DF">
                <v:shape id="_x0000_i1055" type="#_x0000_t75" style="width:16.5pt;height:18pt" o:ole="">
                  <v:imagedata r:id="rId21" o:title=""/>
                </v:shape>
                <w:control r:id="rId29" w:name="CheckBox12141" w:shapeid="_x0000_i1055"/>
              </w:object>
            </w:r>
          </w:p>
        </w:tc>
        <w:tc>
          <w:tcPr>
            <w:tcW w:w="8106" w:type="dxa"/>
          </w:tcPr>
          <w:p w14:paraId="621A5AC6" w14:textId="49C37442" w:rsidR="00B322FF" w:rsidRPr="00F11DBF" w:rsidRDefault="00B322FF" w:rsidP="003D1CA6">
            <w:pPr>
              <w:spacing w:after="120" w:line="360" w:lineRule="auto"/>
              <w:rPr>
                <w:rFonts w:ascii="Calibri Light" w:hAnsi="Calibri Light" w:cs="Calibri Light"/>
                <w:sz w:val="22"/>
                <w:szCs w:val="22"/>
              </w:rPr>
            </w:pPr>
            <w:r w:rsidRPr="00F11DBF">
              <w:rPr>
                <w:rFonts w:ascii="Calibri Light" w:hAnsi="Calibri Light" w:cs="Calibri Light"/>
                <w:sz w:val="24"/>
                <w:szCs w:val="24"/>
              </w:rPr>
              <w:t>nie polegam na zasobach  innego/</w:t>
            </w:r>
            <w:proofErr w:type="spellStart"/>
            <w:r w:rsidRPr="00F11DBF">
              <w:rPr>
                <w:rFonts w:ascii="Calibri Light" w:hAnsi="Calibri Light" w:cs="Calibri Light"/>
                <w:sz w:val="24"/>
                <w:szCs w:val="24"/>
              </w:rPr>
              <w:t>ych</w:t>
            </w:r>
            <w:proofErr w:type="spellEnd"/>
            <w:r w:rsidRPr="00F11DBF">
              <w:rPr>
                <w:rFonts w:ascii="Calibri Light" w:hAnsi="Calibri Light" w:cs="Calibri Light"/>
                <w:sz w:val="24"/>
                <w:szCs w:val="24"/>
              </w:rPr>
              <w:t xml:space="preserve"> podmiotu/ów*</w:t>
            </w:r>
          </w:p>
        </w:tc>
      </w:tr>
    </w:tbl>
    <w:p w14:paraId="4AB10DCF" w14:textId="61ABC555" w:rsidR="001674B6" w:rsidRPr="00F11DBF" w:rsidRDefault="00B322FF" w:rsidP="00B322FF">
      <w:pPr>
        <w:spacing w:line="23" w:lineRule="atLeast"/>
        <w:ind w:right="28"/>
        <w:jc w:val="both"/>
        <w:rPr>
          <w:rFonts w:ascii="Calibri Light" w:hAnsi="Calibri Light" w:cs="Calibri Light"/>
          <w:i/>
          <w:iCs/>
          <w:sz w:val="24"/>
          <w:szCs w:val="24"/>
        </w:rPr>
      </w:pPr>
      <w:r>
        <w:rPr>
          <w:rFonts w:ascii="Calibri Light" w:hAnsi="Calibri Light" w:cs="Calibri Light"/>
          <w:sz w:val="24"/>
          <w:szCs w:val="24"/>
        </w:rPr>
        <w:lastRenderedPageBreak/>
        <w:t xml:space="preserve">                      </w:t>
      </w:r>
      <w:r w:rsidR="001674B6" w:rsidRPr="00F11DBF">
        <w:rPr>
          <w:rFonts w:ascii="Calibri Light" w:hAnsi="Calibri Light" w:cs="Calibri Light"/>
          <w:i/>
          <w:iCs/>
          <w:sz w:val="24"/>
          <w:szCs w:val="24"/>
        </w:rPr>
        <w:t xml:space="preserve">*zaznaczyć właściwe </w:t>
      </w:r>
    </w:p>
    <w:p w14:paraId="056BA53B" w14:textId="77777777" w:rsidR="001674B6" w:rsidRPr="00F11DBF" w:rsidRDefault="001674B6" w:rsidP="00797DD6">
      <w:pPr>
        <w:spacing w:line="23" w:lineRule="atLeast"/>
        <w:ind w:left="284" w:right="28" w:hanging="284"/>
        <w:jc w:val="both"/>
        <w:rPr>
          <w:rFonts w:ascii="Calibri Light" w:hAnsi="Calibri Light" w:cs="Calibri Light"/>
          <w:sz w:val="24"/>
          <w:szCs w:val="24"/>
        </w:rPr>
      </w:pPr>
    </w:p>
    <w:p w14:paraId="0DAE728C" w14:textId="77777777" w:rsidR="001674B6" w:rsidRPr="00F11DBF" w:rsidRDefault="001674B6" w:rsidP="00797DD6">
      <w:pPr>
        <w:spacing w:line="23" w:lineRule="atLeast"/>
        <w:ind w:left="284" w:right="28" w:hanging="284"/>
        <w:jc w:val="both"/>
        <w:rPr>
          <w:rFonts w:ascii="Calibri Light" w:hAnsi="Calibri Light" w:cs="Calibri Light"/>
          <w:sz w:val="24"/>
          <w:szCs w:val="24"/>
        </w:rPr>
      </w:pPr>
      <w:r w:rsidRPr="00F11DBF">
        <w:rPr>
          <w:rFonts w:ascii="Calibri Light" w:hAnsi="Calibri Light" w:cs="Calibri Light"/>
          <w:sz w:val="24"/>
          <w:szCs w:val="24"/>
        </w:rPr>
        <w:t>Nazwa i adres podmiotu:</w:t>
      </w:r>
    </w:p>
    <w:p w14:paraId="786D1B7B" w14:textId="79DC5970" w:rsidR="001674B6" w:rsidRPr="00F11DBF" w:rsidRDefault="001674B6" w:rsidP="00797DD6">
      <w:pPr>
        <w:spacing w:line="23" w:lineRule="atLeast"/>
        <w:ind w:left="284" w:right="28" w:hanging="284"/>
        <w:jc w:val="both"/>
        <w:rPr>
          <w:rFonts w:ascii="Calibri Light" w:hAnsi="Calibri Light" w:cs="Calibri Light"/>
          <w:sz w:val="24"/>
          <w:szCs w:val="24"/>
        </w:rPr>
      </w:pPr>
      <w:r w:rsidRPr="00F11DBF">
        <w:rPr>
          <w:rFonts w:ascii="Calibri Light" w:hAnsi="Calibri Light" w:cs="Calibri Light"/>
          <w:sz w:val="24"/>
          <w:szCs w:val="24"/>
        </w:rPr>
        <w:t>……………………………………………………………………</w:t>
      </w:r>
      <w:r w:rsidR="00797DD6" w:rsidRPr="00F11DBF">
        <w:rPr>
          <w:rFonts w:ascii="Calibri Light" w:hAnsi="Calibri Light" w:cs="Calibri Light"/>
          <w:sz w:val="24"/>
          <w:szCs w:val="24"/>
        </w:rPr>
        <w:t>………………….</w:t>
      </w:r>
      <w:r w:rsidRPr="00F11DBF">
        <w:rPr>
          <w:rFonts w:ascii="Calibri Light" w:hAnsi="Calibri Light" w:cs="Calibri Light"/>
          <w:sz w:val="24"/>
          <w:szCs w:val="24"/>
        </w:rPr>
        <w:t>…………………………………………………</w:t>
      </w:r>
    </w:p>
    <w:p w14:paraId="49D4A62A" w14:textId="77777777" w:rsidR="00797DD6" w:rsidRPr="00F11DBF" w:rsidRDefault="00797DD6" w:rsidP="00797DD6">
      <w:pPr>
        <w:spacing w:line="23" w:lineRule="atLeast"/>
        <w:ind w:left="284" w:right="28" w:hanging="284"/>
        <w:jc w:val="both"/>
        <w:rPr>
          <w:rFonts w:ascii="Calibri Light" w:hAnsi="Calibri Light" w:cs="Calibri Light"/>
          <w:sz w:val="24"/>
          <w:szCs w:val="24"/>
        </w:rPr>
      </w:pPr>
      <w:r w:rsidRPr="00F11DBF">
        <w:rPr>
          <w:rFonts w:ascii="Calibri Light" w:hAnsi="Calibri Light" w:cs="Calibri Light"/>
          <w:sz w:val="24"/>
          <w:szCs w:val="24"/>
        </w:rPr>
        <w:t>……………………………………………………………………………………….…………………………………………………</w:t>
      </w:r>
    </w:p>
    <w:p w14:paraId="5C2B85CE" w14:textId="77777777" w:rsidR="001674B6" w:rsidRPr="00F11DBF" w:rsidRDefault="001674B6" w:rsidP="00797DD6">
      <w:pPr>
        <w:spacing w:line="23" w:lineRule="atLeast"/>
        <w:ind w:left="284" w:right="28" w:hanging="284"/>
        <w:jc w:val="both"/>
        <w:rPr>
          <w:rFonts w:ascii="Calibri Light" w:hAnsi="Calibri Light" w:cs="Calibri Light"/>
          <w:sz w:val="24"/>
          <w:szCs w:val="24"/>
        </w:rPr>
      </w:pPr>
    </w:p>
    <w:p w14:paraId="0CB90DCD" w14:textId="77777777" w:rsidR="001674B6" w:rsidRPr="00F11DBF" w:rsidRDefault="001674B6" w:rsidP="00797DD6">
      <w:pPr>
        <w:spacing w:line="23" w:lineRule="atLeast"/>
        <w:ind w:left="284" w:right="28" w:hanging="284"/>
        <w:jc w:val="both"/>
        <w:rPr>
          <w:rFonts w:ascii="Calibri Light" w:hAnsi="Calibri Light" w:cs="Calibri Light"/>
          <w:sz w:val="24"/>
          <w:szCs w:val="24"/>
        </w:rPr>
      </w:pPr>
      <w:r w:rsidRPr="00F11DBF">
        <w:rPr>
          <w:rFonts w:ascii="Calibri Light" w:hAnsi="Calibri Light" w:cs="Calibri Light"/>
          <w:sz w:val="24"/>
          <w:szCs w:val="24"/>
        </w:rPr>
        <w:t>Udostępniane zasoby:</w:t>
      </w:r>
    </w:p>
    <w:p w14:paraId="32531C68" w14:textId="1797684F" w:rsidR="001674B6" w:rsidRPr="00F11DBF" w:rsidRDefault="001674B6" w:rsidP="00797DD6">
      <w:pPr>
        <w:spacing w:line="23" w:lineRule="atLeast"/>
        <w:ind w:left="284" w:right="28" w:hanging="284"/>
        <w:jc w:val="both"/>
        <w:rPr>
          <w:rFonts w:ascii="Calibri Light" w:hAnsi="Calibri Light" w:cs="Calibri Light"/>
          <w:sz w:val="24"/>
          <w:szCs w:val="24"/>
        </w:rPr>
      </w:pPr>
      <w:r w:rsidRPr="00F11DBF">
        <w:rPr>
          <w:rFonts w:ascii="Calibri Light" w:hAnsi="Calibri Light" w:cs="Calibri Light"/>
          <w:sz w:val="24"/>
          <w:szCs w:val="24"/>
        </w:rPr>
        <w:t>…………………………………………………………………………………………………………………………….……………</w:t>
      </w:r>
    </w:p>
    <w:p w14:paraId="39759EB1" w14:textId="77777777" w:rsidR="001674B6" w:rsidRPr="00F11DBF" w:rsidRDefault="001674B6" w:rsidP="00797DD6">
      <w:pPr>
        <w:spacing w:line="23" w:lineRule="atLeast"/>
        <w:ind w:right="28"/>
        <w:jc w:val="both"/>
        <w:rPr>
          <w:rFonts w:ascii="Calibri Light" w:hAnsi="Calibri Light" w:cs="Calibri Light"/>
          <w:sz w:val="24"/>
          <w:szCs w:val="24"/>
        </w:rPr>
      </w:pPr>
      <w:r w:rsidRPr="00F11DBF">
        <w:rPr>
          <w:rFonts w:ascii="Calibri Light" w:hAnsi="Calibri Light" w:cs="Calibri Light"/>
          <w:sz w:val="24"/>
          <w:szCs w:val="24"/>
        </w:rPr>
        <w:t>(wskazać podmiot i określić odpowiedni zakres dla wskazanego podmiotu, w przypadku zaznaczenia, iż Wykonawca polega na zasobach innego podmiotu w celu wykazania spełniania warunków udziału w postępowaniu)</w:t>
      </w:r>
    </w:p>
    <w:p w14:paraId="6A509824" w14:textId="77777777" w:rsidR="00A50E41" w:rsidRPr="00F11DBF" w:rsidRDefault="00A50E41" w:rsidP="000F11E5">
      <w:pPr>
        <w:spacing w:line="23" w:lineRule="atLeast"/>
        <w:ind w:right="28"/>
        <w:jc w:val="both"/>
        <w:rPr>
          <w:rFonts w:ascii="Calibri Light" w:hAnsi="Calibri Light" w:cs="Calibri Light"/>
          <w:sz w:val="24"/>
          <w:szCs w:val="24"/>
        </w:rPr>
      </w:pPr>
    </w:p>
    <w:p w14:paraId="30E97D83" w14:textId="77777777" w:rsidR="00A50E41" w:rsidRPr="00F11DBF" w:rsidRDefault="00A50E41" w:rsidP="00797DD6">
      <w:pPr>
        <w:spacing w:line="23" w:lineRule="atLeast"/>
        <w:ind w:left="284" w:right="28" w:hanging="284"/>
        <w:jc w:val="both"/>
        <w:rPr>
          <w:rFonts w:ascii="Calibri Light" w:hAnsi="Calibri Light" w:cs="Calibri Light"/>
          <w:b/>
          <w:sz w:val="24"/>
          <w:szCs w:val="24"/>
        </w:rPr>
      </w:pPr>
      <w:r w:rsidRPr="00F11DBF">
        <w:rPr>
          <w:rFonts w:ascii="Calibri Light" w:hAnsi="Calibri Light" w:cs="Calibri Light"/>
          <w:b/>
          <w:sz w:val="24"/>
          <w:szCs w:val="24"/>
        </w:rPr>
        <w:t>OŚWIADCZENIE DOTYCZĄCE PODANYCH INFORMACJI:</w:t>
      </w:r>
    </w:p>
    <w:p w14:paraId="0880DBAA" w14:textId="77777777" w:rsidR="00A50E41" w:rsidRPr="00F11DBF" w:rsidRDefault="00A50E41" w:rsidP="00797DD6">
      <w:pPr>
        <w:spacing w:line="23" w:lineRule="atLeast"/>
        <w:ind w:right="28"/>
        <w:jc w:val="both"/>
        <w:rPr>
          <w:rFonts w:ascii="Calibri Light" w:hAnsi="Calibri Light" w:cs="Calibri Light"/>
          <w:sz w:val="24"/>
          <w:szCs w:val="24"/>
        </w:rPr>
      </w:pPr>
      <w:r w:rsidRPr="00F11DBF">
        <w:rPr>
          <w:rFonts w:ascii="Calibri Light" w:hAnsi="Calibri Light" w:cs="Calibri Light"/>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5277D0C3" w14:textId="77777777" w:rsidR="00A50E41" w:rsidRPr="00F11DBF" w:rsidRDefault="00A50E41" w:rsidP="00797DD6">
      <w:pPr>
        <w:spacing w:line="23" w:lineRule="atLeast"/>
        <w:ind w:right="28"/>
        <w:rPr>
          <w:rFonts w:ascii="Calibri Light" w:eastAsia="Calibri" w:hAnsi="Calibri Light" w:cs="Calibri Light"/>
          <w:b/>
          <w:sz w:val="24"/>
          <w:szCs w:val="24"/>
        </w:rPr>
      </w:pPr>
    </w:p>
    <w:p w14:paraId="5990B808" w14:textId="77777777" w:rsidR="00A50E41" w:rsidRPr="00F11DBF" w:rsidRDefault="00A50E41" w:rsidP="00797DD6">
      <w:pPr>
        <w:spacing w:line="23" w:lineRule="atLeast"/>
        <w:ind w:right="28"/>
        <w:rPr>
          <w:rFonts w:ascii="Calibri Light" w:eastAsia="Calibri" w:hAnsi="Calibri Light" w:cs="Calibri Light"/>
          <w:b/>
          <w:sz w:val="24"/>
          <w:szCs w:val="24"/>
        </w:rPr>
      </w:pPr>
    </w:p>
    <w:p w14:paraId="1FF0FA07" w14:textId="77777777" w:rsidR="00A50E41" w:rsidRPr="00F11DBF" w:rsidRDefault="00A50E41" w:rsidP="00797DD6">
      <w:pPr>
        <w:spacing w:line="23" w:lineRule="atLeast"/>
        <w:ind w:right="28"/>
        <w:rPr>
          <w:rFonts w:ascii="Calibri Light" w:eastAsia="Calibri" w:hAnsi="Calibri Light" w:cs="Calibri Light"/>
          <w:b/>
          <w:sz w:val="24"/>
          <w:szCs w:val="24"/>
        </w:rPr>
      </w:pPr>
    </w:p>
    <w:p w14:paraId="7AB4A054" w14:textId="77777777" w:rsidR="00A50E41" w:rsidRPr="00F11DBF" w:rsidRDefault="00A50E41" w:rsidP="00797DD6">
      <w:pPr>
        <w:spacing w:line="23" w:lineRule="atLeast"/>
        <w:ind w:left="4248" w:right="28" w:firstLine="708"/>
        <w:rPr>
          <w:rFonts w:ascii="Calibri Light" w:hAnsi="Calibri Light" w:cs="Calibri Light"/>
          <w:sz w:val="24"/>
          <w:szCs w:val="24"/>
        </w:rPr>
      </w:pPr>
      <w:r w:rsidRPr="00F11DBF">
        <w:rPr>
          <w:rFonts w:ascii="Calibri Light" w:hAnsi="Calibri Light" w:cs="Calibri Light"/>
          <w:sz w:val="24"/>
          <w:szCs w:val="24"/>
        </w:rPr>
        <w:t xml:space="preserve">                    …………………………………………</w:t>
      </w:r>
    </w:p>
    <w:p w14:paraId="4EACE4FE" w14:textId="1E8E9929" w:rsidR="00A50E41" w:rsidRPr="00E90863" w:rsidRDefault="00A50E41" w:rsidP="00E90863">
      <w:pPr>
        <w:spacing w:line="23" w:lineRule="atLeast"/>
        <w:ind w:left="5664" w:right="28" w:firstLine="709"/>
        <w:rPr>
          <w:rFonts w:ascii="Calibri Light" w:hAnsi="Calibri Light" w:cs="Calibri Light"/>
          <w:i/>
          <w:iCs/>
          <w:sz w:val="24"/>
          <w:szCs w:val="24"/>
        </w:rPr>
      </w:pPr>
      <w:r w:rsidRPr="00F11DBF">
        <w:rPr>
          <w:rFonts w:ascii="Calibri Light" w:hAnsi="Calibri Light" w:cs="Calibri Light"/>
          <w:i/>
          <w:iCs/>
          <w:sz w:val="24"/>
          <w:szCs w:val="24"/>
        </w:rPr>
        <w:t xml:space="preserve">             (podpis)</w:t>
      </w:r>
    </w:p>
    <w:p w14:paraId="66208088"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15A11286"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289D4C7F"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677F4BDF"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1095181F"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055EDC8A"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4FD8DC9A"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3A9B56C3"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158729C3"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7E0FB06F"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38B6A7DD"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438B9F5D"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2A5717B5"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166371CA"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27AA7FA4"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46CA0EA0"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236F086E"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0D1A519D"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7DA42689"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1F90CC42"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33FFED29"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5C11F471"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7940693D"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4FA1740E"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6BD874EE"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3B67E45A"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4DAD9A5A" w14:textId="77777777" w:rsidR="000F11E5" w:rsidRDefault="000F11E5" w:rsidP="00E90863">
      <w:pPr>
        <w:spacing w:line="23" w:lineRule="atLeast"/>
        <w:ind w:left="5672" w:right="28" w:firstLine="709"/>
        <w:rPr>
          <w:rFonts w:ascii="Calibri Light" w:eastAsia="Calibri" w:hAnsi="Calibri Light" w:cs="Calibri Light"/>
          <w:b/>
          <w:sz w:val="24"/>
          <w:szCs w:val="24"/>
        </w:rPr>
      </w:pPr>
    </w:p>
    <w:p w14:paraId="6E455B5E" w14:textId="18073B93" w:rsidR="00A345BE" w:rsidRPr="00B322FF" w:rsidRDefault="00A345BE" w:rsidP="00E90863">
      <w:pPr>
        <w:spacing w:line="23" w:lineRule="atLeast"/>
        <w:ind w:left="5672" w:right="28" w:firstLine="709"/>
        <w:rPr>
          <w:rFonts w:ascii="Calibri Light" w:hAnsi="Calibri Light" w:cs="Calibri Light"/>
          <w:sz w:val="24"/>
          <w:szCs w:val="24"/>
        </w:rPr>
      </w:pPr>
      <w:r w:rsidRPr="00B322FF">
        <w:rPr>
          <w:rFonts w:ascii="Calibri Light" w:eastAsia="Calibri" w:hAnsi="Calibri Light" w:cs="Calibri Light"/>
          <w:b/>
          <w:sz w:val="24"/>
          <w:szCs w:val="24"/>
        </w:rPr>
        <w:t>Załącznik nr 3</w:t>
      </w:r>
      <w:r w:rsidRPr="00B322FF">
        <w:rPr>
          <w:rFonts w:ascii="Calibri Light" w:hAnsi="Calibri Light" w:cs="Calibri Light"/>
          <w:b/>
          <w:sz w:val="24"/>
          <w:szCs w:val="24"/>
        </w:rPr>
        <w:t xml:space="preserve"> do SWZ</w:t>
      </w:r>
    </w:p>
    <w:p w14:paraId="75CF2A85" w14:textId="77777777" w:rsidR="00A345BE" w:rsidRPr="00F11DBF" w:rsidRDefault="00A345BE" w:rsidP="00797DD6">
      <w:pPr>
        <w:spacing w:line="23" w:lineRule="atLeast"/>
        <w:ind w:left="5246" w:right="28" w:firstLine="708"/>
        <w:rPr>
          <w:rFonts w:ascii="Calibri Light" w:hAnsi="Calibri Light" w:cs="Calibri Light"/>
          <w:b/>
          <w:sz w:val="24"/>
          <w:szCs w:val="24"/>
          <w:u w:val="single"/>
        </w:rPr>
      </w:pPr>
    </w:p>
    <w:p w14:paraId="3B8A3452" w14:textId="77777777" w:rsidR="00A345BE" w:rsidRPr="00F11DBF" w:rsidRDefault="00A345BE" w:rsidP="00797DD6">
      <w:pPr>
        <w:spacing w:line="23" w:lineRule="atLeast"/>
        <w:ind w:right="28"/>
        <w:rPr>
          <w:rFonts w:ascii="Calibri Light" w:hAnsi="Calibri Light" w:cs="Calibri Light"/>
          <w:sz w:val="24"/>
          <w:szCs w:val="24"/>
        </w:rPr>
      </w:pPr>
    </w:p>
    <w:p w14:paraId="43EFF936" w14:textId="77777777" w:rsidR="00A345BE" w:rsidRPr="00F11DBF" w:rsidRDefault="00A345BE" w:rsidP="00797DD6">
      <w:pPr>
        <w:spacing w:line="23" w:lineRule="atLeast"/>
        <w:ind w:right="28"/>
        <w:jc w:val="center"/>
        <w:rPr>
          <w:rFonts w:ascii="Calibri Light" w:hAnsi="Calibri Light" w:cs="Calibri Light"/>
          <w:b/>
          <w:sz w:val="24"/>
          <w:szCs w:val="24"/>
          <w:u w:val="single"/>
        </w:rPr>
      </w:pPr>
      <w:r w:rsidRPr="00F11DBF">
        <w:rPr>
          <w:rFonts w:ascii="Calibri Light" w:hAnsi="Calibri Light" w:cs="Calibri Light"/>
          <w:b/>
          <w:sz w:val="24"/>
          <w:szCs w:val="24"/>
          <w:u w:val="single"/>
        </w:rPr>
        <w:t>OŚWIADCZENIE PODMIOTU UDOSTĘPNIAJĄCEGO ZASOBY</w:t>
      </w:r>
    </w:p>
    <w:p w14:paraId="41D5835E" w14:textId="5F96741D" w:rsidR="00A345BE" w:rsidRPr="00F11DBF" w:rsidRDefault="00A345BE" w:rsidP="00797DD6">
      <w:pPr>
        <w:spacing w:line="23" w:lineRule="atLeast"/>
        <w:ind w:right="28"/>
        <w:jc w:val="center"/>
        <w:rPr>
          <w:rFonts w:ascii="Calibri Light" w:hAnsi="Calibri Light" w:cs="Calibri Light"/>
          <w:b/>
          <w:sz w:val="24"/>
          <w:szCs w:val="24"/>
          <w:u w:val="single"/>
        </w:rPr>
      </w:pPr>
      <w:r w:rsidRPr="00F11DBF">
        <w:rPr>
          <w:rFonts w:ascii="Calibri Light" w:hAnsi="Calibri Light" w:cs="Calibri Light"/>
          <w:b/>
          <w:sz w:val="24"/>
          <w:szCs w:val="24"/>
          <w:u w:val="single"/>
        </w:rPr>
        <w:t xml:space="preserve">O NIEPODLEGANIU WYKLUCZENIU ORAZ SPEŁNIANIU WARUNKÓW UDZIAŁU </w:t>
      </w:r>
      <w:r w:rsidR="00E90863">
        <w:rPr>
          <w:rFonts w:ascii="Calibri Light" w:hAnsi="Calibri Light" w:cs="Calibri Light"/>
          <w:b/>
          <w:sz w:val="24"/>
          <w:szCs w:val="24"/>
          <w:u w:val="single"/>
        </w:rPr>
        <w:br/>
      </w:r>
      <w:r w:rsidRPr="00F11DBF">
        <w:rPr>
          <w:rFonts w:ascii="Calibri Light" w:hAnsi="Calibri Light" w:cs="Calibri Light"/>
          <w:b/>
          <w:sz w:val="24"/>
          <w:szCs w:val="24"/>
          <w:u w:val="single"/>
        </w:rPr>
        <w:t xml:space="preserve">W POSTĘPOWANIU </w:t>
      </w:r>
    </w:p>
    <w:p w14:paraId="371D8C88" w14:textId="77777777" w:rsidR="00A345BE" w:rsidRPr="00F11DBF" w:rsidRDefault="00A345BE" w:rsidP="00797DD6">
      <w:pPr>
        <w:spacing w:line="23" w:lineRule="atLeast"/>
        <w:ind w:right="28"/>
        <w:jc w:val="center"/>
        <w:rPr>
          <w:rFonts w:ascii="Calibri Light" w:hAnsi="Calibri Light" w:cs="Calibri Light"/>
          <w:b/>
          <w:sz w:val="24"/>
          <w:szCs w:val="24"/>
        </w:rPr>
      </w:pPr>
      <w:r w:rsidRPr="00F11DBF">
        <w:rPr>
          <w:rFonts w:ascii="Calibri Light" w:hAnsi="Calibri Light" w:cs="Calibri Light"/>
          <w:b/>
          <w:sz w:val="24"/>
          <w:szCs w:val="24"/>
        </w:rPr>
        <w:t xml:space="preserve">składane na podstawie art. 125 ust. 1 ustawy z dnia 11 września 2019r. </w:t>
      </w:r>
    </w:p>
    <w:p w14:paraId="03A52004" w14:textId="77777777" w:rsidR="00A345BE" w:rsidRPr="00F11DBF" w:rsidRDefault="00A345BE" w:rsidP="00797DD6">
      <w:pPr>
        <w:spacing w:line="23" w:lineRule="atLeast"/>
        <w:ind w:right="28"/>
        <w:jc w:val="center"/>
        <w:rPr>
          <w:rFonts w:ascii="Calibri Light" w:hAnsi="Calibri Light" w:cs="Calibri Light"/>
          <w:b/>
          <w:sz w:val="24"/>
          <w:szCs w:val="24"/>
        </w:rPr>
      </w:pPr>
      <w:r w:rsidRPr="00F11DBF">
        <w:rPr>
          <w:rFonts w:ascii="Calibri Light" w:hAnsi="Calibri Light" w:cs="Calibri Light"/>
          <w:b/>
          <w:sz w:val="24"/>
          <w:szCs w:val="24"/>
        </w:rPr>
        <w:t>Prawo zamówień publicznych (dalej jako: ustawa Pzp)</w:t>
      </w:r>
    </w:p>
    <w:p w14:paraId="70C9EE6D" w14:textId="77777777" w:rsidR="00A345BE" w:rsidRPr="00F11DBF" w:rsidRDefault="00A345BE" w:rsidP="00797DD6">
      <w:pPr>
        <w:spacing w:line="23" w:lineRule="atLeast"/>
        <w:ind w:right="28"/>
        <w:jc w:val="both"/>
        <w:rPr>
          <w:rFonts w:ascii="Calibri Light" w:hAnsi="Calibri Light" w:cs="Calibri Light"/>
          <w:sz w:val="24"/>
          <w:szCs w:val="24"/>
        </w:rPr>
      </w:pPr>
    </w:p>
    <w:p w14:paraId="0DCCB58D" w14:textId="77777777" w:rsidR="00A345BE" w:rsidRPr="00F11DBF" w:rsidRDefault="00A345BE" w:rsidP="00797DD6">
      <w:pPr>
        <w:spacing w:line="23" w:lineRule="atLeast"/>
        <w:ind w:right="28"/>
        <w:jc w:val="both"/>
        <w:rPr>
          <w:rFonts w:ascii="Calibri Light" w:hAnsi="Calibri Light" w:cs="Calibri Light"/>
          <w:b/>
          <w:sz w:val="24"/>
          <w:szCs w:val="24"/>
        </w:rPr>
      </w:pPr>
      <w:r w:rsidRPr="00F11DBF">
        <w:rPr>
          <w:rFonts w:ascii="Calibri Light" w:hAnsi="Calibri Light" w:cs="Calibri Light"/>
          <w:sz w:val="24"/>
          <w:szCs w:val="24"/>
        </w:rPr>
        <w:tab/>
      </w:r>
      <w:r w:rsidRPr="00F11DBF">
        <w:rPr>
          <w:rFonts w:ascii="Calibri Light" w:hAnsi="Calibri Light" w:cs="Calibri Light"/>
          <w:sz w:val="24"/>
          <w:szCs w:val="24"/>
        </w:rPr>
        <w:tab/>
        <w:t xml:space="preserve">Na potrzeby postępowania o udzielenie zamówienia publicznego pn. </w:t>
      </w:r>
      <w:r w:rsidRPr="00F11DBF">
        <w:rPr>
          <w:rFonts w:ascii="Calibri Light" w:hAnsi="Calibri Light" w:cs="Calibri Light"/>
          <w:b/>
          <w:sz w:val="24"/>
          <w:szCs w:val="24"/>
        </w:rPr>
        <w:t xml:space="preserve"> </w:t>
      </w:r>
    </w:p>
    <w:p w14:paraId="3960262A" w14:textId="1E61812D" w:rsidR="00A345BE" w:rsidRPr="00F11DBF" w:rsidRDefault="000F11E5" w:rsidP="000F11E5">
      <w:pPr>
        <w:pStyle w:val="Tekstpodstawowy"/>
        <w:spacing w:line="23" w:lineRule="atLeast"/>
        <w:rPr>
          <w:rFonts w:ascii="Calibri Light" w:hAnsi="Calibri Light" w:cs="Calibri Light"/>
          <w:b/>
          <w:szCs w:val="24"/>
        </w:rPr>
      </w:pPr>
      <w:r w:rsidRPr="003C2CB1">
        <w:rPr>
          <w:rFonts w:ascii="Calibri Light" w:hAnsi="Calibri Light" w:cs="Calibri Light"/>
          <w:b/>
          <w:bCs/>
          <w:szCs w:val="24"/>
        </w:rPr>
        <w:t xml:space="preserve">Sukcesywna dostawa materiałów kamiennych dla Miejskiego Zarządu Dróg wraz </w:t>
      </w:r>
      <w:r>
        <w:rPr>
          <w:rFonts w:ascii="Calibri Light" w:hAnsi="Calibri Light" w:cs="Calibri Light"/>
          <w:b/>
          <w:bCs/>
          <w:szCs w:val="24"/>
        </w:rPr>
        <w:br/>
      </w:r>
      <w:r w:rsidRPr="003C2CB1">
        <w:rPr>
          <w:rFonts w:ascii="Calibri Light" w:hAnsi="Calibri Light" w:cs="Calibri Light"/>
          <w:b/>
          <w:bCs/>
          <w:szCs w:val="24"/>
        </w:rPr>
        <w:t xml:space="preserve">z transportem, na wskazane przez Zamawiającego miejsce na terenie Gminy Skoczów, </w:t>
      </w:r>
      <w:r>
        <w:rPr>
          <w:rFonts w:ascii="Calibri Light" w:hAnsi="Calibri Light" w:cs="Calibri Light"/>
          <w:b/>
          <w:bCs/>
          <w:szCs w:val="24"/>
        </w:rPr>
        <w:br/>
      </w:r>
      <w:r w:rsidRPr="003C2CB1">
        <w:rPr>
          <w:rFonts w:ascii="Calibri Light" w:hAnsi="Calibri Light" w:cs="Calibri Light"/>
          <w:b/>
          <w:bCs/>
          <w:szCs w:val="24"/>
        </w:rPr>
        <w:t xml:space="preserve">z podziałem na </w:t>
      </w:r>
      <w:r>
        <w:rPr>
          <w:rFonts w:ascii="Calibri Light" w:hAnsi="Calibri Light" w:cs="Calibri Light"/>
          <w:b/>
          <w:bCs/>
          <w:szCs w:val="24"/>
        </w:rPr>
        <w:t>3</w:t>
      </w:r>
      <w:r w:rsidRPr="003C2CB1">
        <w:rPr>
          <w:rFonts w:ascii="Calibri Light" w:hAnsi="Calibri Light" w:cs="Calibri Light"/>
          <w:b/>
          <w:bCs/>
          <w:szCs w:val="24"/>
        </w:rPr>
        <w:t xml:space="preserve"> części</w:t>
      </w:r>
      <w:r>
        <w:rPr>
          <w:rFonts w:ascii="Calibri Light" w:hAnsi="Calibri Light" w:cs="Calibri Light"/>
          <w:b/>
          <w:bCs/>
          <w:szCs w:val="24"/>
        </w:rPr>
        <w:t xml:space="preserve"> </w:t>
      </w:r>
      <w:r w:rsidR="00A345BE" w:rsidRPr="00F11DBF">
        <w:rPr>
          <w:rFonts w:ascii="Calibri Light" w:hAnsi="Calibri Light" w:cs="Calibri Light"/>
          <w:szCs w:val="24"/>
        </w:rPr>
        <w:t>niniejszym</w:t>
      </w:r>
      <w:r w:rsidR="00A345BE" w:rsidRPr="00F11DBF">
        <w:rPr>
          <w:rFonts w:ascii="Calibri Light" w:hAnsi="Calibri Light" w:cs="Calibri Light"/>
          <w:b/>
          <w:szCs w:val="24"/>
        </w:rPr>
        <w:t xml:space="preserve"> oświadczam, że:</w:t>
      </w:r>
    </w:p>
    <w:p w14:paraId="1058A88B" w14:textId="77777777" w:rsidR="00797DD6" w:rsidRPr="00F11DBF" w:rsidRDefault="00797DD6" w:rsidP="00797DD6">
      <w:pPr>
        <w:tabs>
          <w:tab w:val="left" w:pos="142"/>
        </w:tabs>
        <w:spacing w:line="23" w:lineRule="atLeast"/>
        <w:ind w:right="28"/>
        <w:jc w:val="both"/>
        <w:rPr>
          <w:rFonts w:ascii="Calibri Light" w:hAnsi="Calibri Light" w:cs="Calibri Light"/>
          <w:i/>
          <w:sz w:val="24"/>
          <w:szCs w:val="24"/>
        </w:rPr>
      </w:pPr>
    </w:p>
    <w:p w14:paraId="2E10EA13" w14:textId="77777777" w:rsidR="00B322FF" w:rsidRPr="00F11DBF" w:rsidRDefault="00B322FF" w:rsidP="00B322FF">
      <w:pPr>
        <w:pStyle w:val="Akapitzlist"/>
        <w:numPr>
          <w:ilvl w:val="1"/>
          <w:numId w:val="66"/>
        </w:numPr>
        <w:tabs>
          <w:tab w:val="clear" w:pos="1800"/>
          <w:tab w:val="left" w:pos="142"/>
        </w:tabs>
        <w:spacing w:line="23" w:lineRule="atLeast"/>
        <w:ind w:left="284" w:right="28" w:hanging="284"/>
        <w:jc w:val="both"/>
        <w:rPr>
          <w:rFonts w:ascii="Calibri Light" w:hAnsi="Calibri Light" w:cs="Calibri Light"/>
        </w:rPr>
      </w:pPr>
      <w:r w:rsidRPr="00F11DBF">
        <w:rPr>
          <w:rFonts w:ascii="Calibri Light" w:hAnsi="Calibri Light" w:cs="Calibri Light"/>
          <w:sz w:val="24"/>
          <w:szCs w:val="24"/>
        </w:rPr>
        <w:t>Nie podlegam wykluczeniu z postępowania na podstawie art. 108 ust. 1</w:t>
      </w:r>
      <w:r>
        <w:rPr>
          <w:rFonts w:ascii="Calibri Light" w:hAnsi="Calibri Light" w:cs="Calibri Light"/>
          <w:sz w:val="24"/>
          <w:szCs w:val="24"/>
        </w:rPr>
        <w:t xml:space="preserve"> pkt. 1-6</w:t>
      </w:r>
      <w:r w:rsidRPr="00F11DBF">
        <w:rPr>
          <w:rFonts w:ascii="Calibri Light" w:hAnsi="Calibri Light" w:cs="Calibri Light"/>
          <w:sz w:val="24"/>
          <w:szCs w:val="24"/>
        </w:rPr>
        <w:t xml:space="preserve"> ustawy Pzp.</w:t>
      </w:r>
    </w:p>
    <w:p w14:paraId="59F094D2" w14:textId="77777777" w:rsidR="00B322FF" w:rsidRPr="00F11DBF" w:rsidRDefault="00B322FF" w:rsidP="00B322FF">
      <w:pPr>
        <w:pStyle w:val="Akapitzlist"/>
        <w:tabs>
          <w:tab w:val="left" w:pos="142"/>
        </w:tabs>
        <w:spacing w:line="23" w:lineRule="atLeast"/>
        <w:ind w:left="284" w:right="28"/>
        <w:jc w:val="both"/>
        <w:rPr>
          <w:rStyle w:val="markedcontent"/>
          <w:rFonts w:ascii="Calibri Light" w:hAnsi="Calibri Light" w:cs="Calibri Light"/>
          <w:sz w:val="24"/>
          <w:szCs w:val="24"/>
        </w:rPr>
      </w:pPr>
    </w:p>
    <w:p w14:paraId="7D8A25C9" w14:textId="77777777" w:rsidR="00B322FF" w:rsidRPr="00F11DBF" w:rsidRDefault="00B322FF" w:rsidP="00B322FF">
      <w:pPr>
        <w:pStyle w:val="Akapitzlist"/>
        <w:numPr>
          <w:ilvl w:val="1"/>
          <w:numId w:val="66"/>
        </w:numPr>
        <w:tabs>
          <w:tab w:val="clear" w:pos="1800"/>
          <w:tab w:val="left" w:pos="142"/>
          <w:tab w:val="num" w:pos="9149"/>
        </w:tabs>
        <w:spacing w:line="23" w:lineRule="atLeast"/>
        <w:ind w:left="284" w:right="28" w:hanging="284"/>
        <w:jc w:val="both"/>
        <w:rPr>
          <w:rFonts w:ascii="Calibri Light" w:hAnsi="Calibri Light" w:cs="Calibri Light"/>
          <w:sz w:val="24"/>
          <w:szCs w:val="24"/>
        </w:rPr>
      </w:pPr>
      <w:r w:rsidRPr="00F11DBF">
        <w:rPr>
          <w:rFonts w:ascii="Calibri Light" w:hAnsi="Calibri Light" w:cs="Calibri Light"/>
          <w:sz w:val="24"/>
          <w:szCs w:val="24"/>
        </w:rPr>
        <w:t xml:space="preserve">Nie podlegam wykluczeniu z postępowania na podstawie art. 109 ust. 1 </w:t>
      </w:r>
      <w:r w:rsidRPr="00B322FF">
        <w:rPr>
          <w:rFonts w:ascii="Calibri Light" w:hAnsi="Calibri Light" w:cs="Calibri Light"/>
          <w:iCs/>
          <w:sz w:val="24"/>
          <w:szCs w:val="24"/>
        </w:rPr>
        <w:t xml:space="preserve">pkt 2,3,4, 5, 7, 8 i pkt 10 </w:t>
      </w:r>
      <w:r w:rsidRPr="00F11DBF">
        <w:rPr>
          <w:rFonts w:ascii="Calibri Light" w:hAnsi="Calibri Light" w:cs="Calibri Light"/>
          <w:sz w:val="24"/>
          <w:szCs w:val="24"/>
        </w:rPr>
        <w:t>ustawy Pzp.</w:t>
      </w:r>
    </w:p>
    <w:p w14:paraId="37D886A2" w14:textId="77777777" w:rsidR="00B322FF" w:rsidRPr="00F11DBF" w:rsidRDefault="00B322FF" w:rsidP="00B322FF">
      <w:pPr>
        <w:tabs>
          <w:tab w:val="left" w:pos="142"/>
        </w:tabs>
        <w:spacing w:line="23" w:lineRule="atLeast"/>
        <w:ind w:right="28"/>
        <w:jc w:val="both"/>
        <w:rPr>
          <w:rFonts w:ascii="Calibri Light" w:hAnsi="Calibri Light" w:cs="Calibri Light"/>
          <w:sz w:val="24"/>
          <w:szCs w:val="24"/>
        </w:rPr>
      </w:pPr>
    </w:p>
    <w:p w14:paraId="08B1BD03" w14:textId="77777777" w:rsidR="00B322FF" w:rsidRPr="00F11DBF" w:rsidRDefault="00B322FF" w:rsidP="00B322FF">
      <w:pPr>
        <w:pStyle w:val="Akapitzlist"/>
        <w:numPr>
          <w:ilvl w:val="1"/>
          <w:numId w:val="66"/>
        </w:numPr>
        <w:tabs>
          <w:tab w:val="clear" w:pos="1800"/>
          <w:tab w:val="left" w:pos="142"/>
        </w:tabs>
        <w:spacing w:line="23" w:lineRule="atLeast"/>
        <w:ind w:left="284" w:right="28" w:hanging="284"/>
        <w:jc w:val="both"/>
        <w:rPr>
          <w:rStyle w:val="markedcontent"/>
          <w:rFonts w:ascii="Calibri Light" w:hAnsi="Calibri Light" w:cs="Calibri Light"/>
          <w:sz w:val="24"/>
          <w:szCs w:val="24"/>
        </w:rPr>
      </w:pPr>
      <w:r w:rsidRPr="00F11DBF">
        <w:rPr>
          <w:rFonts w:ascii="Calibri Light" w:hAnsi="Calibri Light" w:cs="Calibri Light"/>
          <w:sz w:val="24"/>
          <w:szCs w:val="24"/>
        </w:rPr>
        <w:t>Zachodzą w stosunku do mnie podstawy wykluczenia z postępowania na podstawie art. ............. ustawy</w:t>
      </w:r>
      <w:r w:rsidRPr="00F11DBF">
        <w:rPr>
          <w:rFonts w:ascii="Calibri Light" w:hAnsi="Calibri Light" w:cs="Calibri Light"/>
        </w:rPr>
        <w:t xml:space="preserve"> Pzp (podać mającą zastosowanie podstawę wykluczenia spośród</w:t>
      </w:r>
      <w:r w:rsidRPr="00F11DBF">
        <w:rPr>
          <w:rStyle w:val="markedcontent"/>
          <w:rFonts w:ascii="Calibri Light" w:hAnsi="Calibri Light" w:cs="Calibri Light"/>
          <w:i/>
          <w:sz w:val="24"/>
          <w:szCs w:val="24"/>
        </w:rPr>
        <w:t xml:space="preserve"> wymienionych w art. 108 ust. 1 pkt 1, 2 i 5 oraz art. </w:t>
      </w:r>
      <w:r w:rsidRPr="00F11DBF">
        <w:rPr>
          <w:rFonts w:ascii="Calibri Light" w:hAnsi="Calibri Light" w:cs="Calibri Light"/>
          <w:i/>
          <w:sz w:val="24"/>
          <w:szCs w:val="24"/>
        </w:rPr>
        <w:t xml:space="preserve">109 ust. 1 pkt </w:t>
      </w:r>
      <w:r>
        <w:rPr>
          <w:rFonts w:ascii="Calibri Light" w:hAnsi="Calibri Light" w:cs="Calibri Light"/>
          <w:i/>
          <w:sz w:val="24"/>
          <w:szCs w:val="24"/>
        </w:rPr>
        <w:t>2,3,</w:t>
      </w:r>
      <w:r w:rsidRPr="00F11DBF">
        <w:rPr>
          <w:rFonts w:ascii="Calibri Light" w:hAnsi="Calibri Light" w:cs="Calibri Light"/>
          <w:i/>
          <w:sz w:val="24"/>
          <w:szCs w:val="24"/>
        </w:rPr>
        <w:t xml:space="preserve">4, 5, 7, 8 i pkt 10 </w:t>
      </w:r>
      <w:r w:rsidRPr="00F11DBF">
        <w:rPr>
          <w:rStyle w:val="markedcontent"/>
          <w:rFonts w:ascii="Calibri Light" w:hAnsi="Calibri Light" w:cs="Calibri Light"/>
          <w:i/>
          <w:sz w:val="24"/>
          <w:szCs w:val="24"/>
        </w:rPr>
        <w:t xml:space="preserve">ustawy Pzp). </w:t>
      </w:r>
    </w:p>
    <w:p w14:paraId="25ACCC7F" w14:textId="77777777" w:rsidR="00B322FF" w:rsidRPr="00F11DBF" w:rsidRDefault="00B322FF" w:rsidP="00B322FF">
      <w:pPr>
        <w:pStyle w:val="Akapitzlist"/>
        <w:tabs>
          <w:tab w:val="left" w:pos="142"/>
        </w:tabs>
        <w:spacing w:line="23" w:lineRule="atLeast"/>
        <w:ind w:left="284" w:right="28"/>
        <w:jc w:val="both"/>
        <w:rPr>
          <w:rStyle w:val="markedcontent"/>
          <w:rFonts w:ascii="Calibri Light" w:hAnsi="Calibri Light" w:cs="Calibri Light"/>
          <w:sz w:val="24"/>
          <w:szCs w:val="24"/>
        </w:rPr>
      </w:pPr>
      <w:r w:rsidRPr="00F11DBF">
        <w:rPr>
          <w:rStyle w:val="markedcontent"/>
          <w:rFonts w:ascii="Calibri Light" w:hAnsi="Calibri Light" w:cs="Calibri Light"/>
          <w:sz w:val="24"/>
          <w:szCs w:val="24"/>
        </w:rPr>
        <w:t xml:space="preserve">Jednocześnie oświadczam, że w związku z ww. okolicznością, na podstawie art. 110 </w:t>
      </w:r>
      <w:r w:rsidRPr="00F11DBF">
        <w:rPr>
          <w:rStyle w:val="markedcontent"/>
          <w:rFonts w:ascii="Calibri Light" w:hAnsi="Calibri Light" w:cs="Calibri Light"/>
          <w:sz w:val="24"/>
          <w:szCs w:val="24"/>
        </w:rPr>
        <w:br/>
        <w:t xml:space="preserve">ust. 2 ustawy Pzp podjąłem następujące </w:t>
      </w:r>
      <w:r>
        <w:rPr>
          <w:rStyle w:val="markedcontent"/>
          <w:rFonts w:ascii="Calibri Light" w:hAnsi="Calibri Light" w:cs="Calibri Light"/>
          <w:sz w:val="24"/>
          <w:szCs w:val="24"/>
        </w:rPr>
        <w:t xml:space="preserve">czynności (procedura </w:t>
      </w:r>
      <w:proofErr w:type="spellStart"/>
      <w:r>
        <w:rPr>
          <w:rStyle w:val="markedcontent"/>
          <w:rFonts w:ascii="Calibri Light" w:hAnsi="Calibri Light" w:cs="Calibri Light"/>
          <w:sz w:val="24"/>
          <w:szCs w:val="24"/>
        </w:rPr>
        <w:t>sanacyjna-samooczyszczenie</w:t>
      </w:r>
      <w:proofErr w:type="spellEnd"/>
      <w:r>
        <w:rPr>
          <w:rStyle w:val="markedcontent"/>
          <w:rFonts w:ascii="Calibri Light" w:hAnsi="Calibri Light" w:cs="Calibri Light"/>
          <w:sz w:val="24"/>
          <w:szCs w:val="24"/>
        </w:rPr>
        <w:t>)</w:t>
      </w:r>
      <w:r w:rsidRPr="00F11DBF">
        <w:rPr>
          <w:rStyle w:val="markedcontent"/>
          <w:rFonts w:ascii="Calibri Light" w:hAnsi="Calibri Light" w:cs="Calibri Light"/>
          <w:sz w:val="24"/>
          <w:szCs w:val="24"/>
        </w:rPr>
        <w:t xml:space="preserve"> </w:t>
      </w:r>
    </w:p>
    <w:p w14:paraId="4ADE3C96" w14:textId="77777777" w:rsidR="00A345BE" w:rsidRPr="00F11DBF" w:rsidRDefault="00A345BE" w:rsidP="00797DD6">
      <w:pPr>
        <w:spacing w:line="23" w:lineRule="atLeast"/>
        <w:ind w:left="284" w:right="28"/>
        <w:jc w:val="both"/>
        <w:rPr>
          <w:rFonts w:ascii="Calibri Light" w:hAnsi="Calibri Light" w:cs="Calibri Light"/>
          <w:sz w:val="24"/>
          <w:szCs w:val="24"/>
        </w:rPr>
      </w:pPr>
    </w:p>
    <w:p w14:paraId="4AC71C49" w14:textId="77777777" w:rsidR="00A345BE" w:rsidRPr="00F11DBF" w:rsidRDefault="00A345BE" w:rsidP="00797DD6">
      <w:pPr>
        <w:spacing w:line="23" w:lineRule="atLeast"/>
        <w:ind w:left="284" w:right="28"/>
        <w:jc w:val="both"/>
        <w:rPr>
          <w:rFonts w:ascii="Calibri Light" w:hAnsi="Calibri Light" w:cs="Calibri Light"/>
          <w:sz w:val="24"/>
          <w:szCs w:val="24"/>
        </w:rPr>
      </w:pPr>
      <w:r w:rsidRPr="00F11DBF">
        <w:rPr>
          <w:rFonts w:ascii="Calibri Light" w:hAnsi="Calibri Light" w:cs="Calibri Light"/>
          <w:sz w:val="24"/>
          <w:szCs w:val="24"/>
        </w:rPr>
        <w:t>Na potwierdzenie powyższego przedkładam następujące środki dowodowe:</w:t>
      </w:r>
    </w:p>
    <w:p w14:paraId="5394F589" w14:textId="77777777" w:rsidR="00A345BE" w:rsidRPr="00F11DBF" w:rsidRDefault="00A345BE" w:rsidP="00797DD6">
      <w:pPr>
        <w:spacing w:line="23" w:lineRule="atLeast"/>
        <w:ind w:left="284" w:right="28"/>
        <w:jc w:val="both"/>
        <w:rPr>
          <w:rFonts w:ascii="Calibri Light" w:hAnsi="Calibri Light" w:cs="Calibri Light"/>
          <w:sz w:val="24"/>
          <w:szCs w:val="24"/>
        </w:rPr>
      </w:pPr>
      <w:r w:rsidRPr="00F11DBF">
        <w:rPr>
          <w:rFonts w:ascii="Calibri Light" w:hAnsi="Calibri Light" w:cs="Calibri Light"/>
          <w:sz w:val="24"/>
          <w:szCs w:val="24"/>
        </w:rPr>
        <w:t>1) ………………………………………………</w:t>
      </w:r>
    </w:p>
    <w:p w14:paraId="149C5A85" w14:textId="77777777" w:rsidR="00A345BE" w:rsidRPr="00F11DBF" w:rsidRDefault="00A345BE" w:rsidP="00797DD6">
      <w:pPr>
        <w:spacing w:line="23" w:lineRule="atLeast"/>
        <w:ind w:left="284" w:right="28"/>
        <w:jc w:val="both"/>
        <w:rPr>
          <w:rFonts w:ascii="Calibri Light" w:hAnsi="Calibri Light" w:cs="Calibri Light"/>
          <w:sz w:val="24"/>
          <w:szCs w:val="24"/>
        </w:rPr>
      </w:pPr>
      <w:r w:rsidRPr="00F11DBF">
        <w:rPr>
          <w:rFonts w:ascii="Calibri Light" w:hAnsi="Calibri Light" w:cs="Calibri Light"/>
          <w:sz w:val="24"/>
          <w:szCs w:val="24"/>
        </w:rPr>
        <w:t>2) ………………………………………………</w:t>
      </w:r>
    </w:p>
    <w:p w14:paraId="4D495A4F" w14:textId="77777777" w:rsidR="00A345BE" w:rsidRPr="00F11DBF" w:rsidRDefault="00A345BE" w:rsidP="00797DD6">
      <w:pPr>
        <w:spacing w:line="23" w:lineRule="atLeast"/>
        <w:ind w:left="284" w:right="28"/>
        <w:jc w:val="both"/>
        <w:rPr>
          <w:rFonts w:ascii="Calibri Light" w:hAnsi="Calibri Light" w:cs="Calibri Light"/>
          <w:sz w:val="24"/>
          <w:szCs w:val="24"/>
        </w:rPr>
      </w:pPr>
    </w:p>
    <w:p w14:paraId="121A792B" w14:textId="1E6372E4" w:rsidR="00A345BE" w:rsidRPr="00F11DBF" w:rsidRDefault="00A345BE" w:rsidP="00A27E4E">
      <w:pPr>
        <w:pStyle w:val="Akapitzlist"/>
        <w:numPr>
          <w:ilvl w:val="3"/>
          <w:numId w:val="66"/>
        </w:numPr>
        <w:tabs>
          <w:tab w:val="left" w:pos="142"/>
        </w:tabs>
        <w:spacing w:line="23" w:lineRule="atLeast"/>
        <w:ind w:left="284" w:right="28" w:hanging="284"/>
        <w:jc w:val="both"/>
        <w:rPr>
          <w:rFonts w:ascii="Calibri Light" w:hAnsi="Calibri Light" w:cs="Calibri Light"/>
          <w:sz w:val="24"/>
          <w:szCs w:val="24"/>
        </w:rPr>
      </w:pPr>
      <w:r w:rsidRPr="00F11DBF">
        <w:rPr>
          <w:rFonts w:ascii="Calibri Light" w:hAnsi="Calibri Light" w:cs="Calibri Light"/>
          <w:sz w:val="24"/>
          <w:szCs w:val="24"/>
        </w:rPr>
        <w:t xml:space="preserve">Nie podlegam wykluczeniu z postępowania na podstawie art. 7 pkt 1-3 ustawy z dnia </w:t>
      </w:r>
      <w:r w:rsidRPr="00F11DBF">
        <w:rPr>
          <w:rFonts w:ascii="Calibri Light" w:hAnsi="Calibri Light" w:cs="Calibri Light"/>
          <w:sz w:val="24"/>
          <w:szCs w:val="24"/>
        </w:rPr>
        <w:br/>
        <w:t xml:space="preserve">13 kwietnia 2022r. </w:t>
      </w:r>
      <w:r w:rsidRPr="00F11DBF">
        <w:rPr>
          <w:rFonts w:ascii="Calibri Light" w:hAnsi="Calibri Light" w:cs="Calibri Light"/>
          <w:bCs/>
          <w:color w:val="000000"/>
          <w:sz w:val="24"/>
          <w:szCs w:val="24"/>
          <w:shd w:val="clear" w:color="auto" w:fill="FFFFFF"/>
        </w:rPr>
        <w:t>o</w:t>
      </w:r>
      <w:r w:rsidRPr="00F11DBF">
        <w:rPr>
          <w:rFonts w:ascii="Calibri Light" w:hAnsi="Calibri Light" w:cs="Calibri Light"/>
          <w:b/>
          <w:bCs/>
          <w:color w:val="000000"/>
          <w:sz w:val="24"/>
          <w:szCs w:val="24"/>
          <w:shd w:val="clear" w:color="auto" w:fill="FFFFFF"/>
        </w:rPr>
        <w:t xml:space="preserve"> </w:t>
      </w:r>
      <w:r w:rsidRPr="00F11DBF">
        <w:rPr>
          <w:rFonts w:ascii="Calibri Light" w:hAnsi="Calibri Light" w:cs="Calibri Light"/>
          <w:bCs/>
          <w:color w:val="000000"/>
          <w:sz w:val="24"/>
          <w:szCs w:val="24"/>
          <w:shd w:val="clear" w:color="auto" w:fill="FFFFFF"/>
        </w:rPr>
        <w:t xml:space="preserve">szczególnych rozwiązaniach w zakresie przeciwdziałania wspieraniu agresji </w:t>
      </w:r>
      <w:r w:rsidRPr="00F11DBF">
        <w:rPr>
          <w:rFonts w:ascii="Calibri Light" w:hAnsi="Calibri Light" w:cs="Calibri Light"/>
          <w:sz w:val="24"/>
          <w:szCs w:val="24"/>
        </w:rPr>
        <w:t>na Ukrainę oraz służących ochronie bezpieczeństwa narodowego (</w:t>
      </w:r>
      <w:proofErr w:type="spellStart"/>
      <w:r w:rsidR="00D04828">
        <w:rPr>
          <w:rFonts w:ascii="Calibri Light" w:hAnsi="Calibri Light" w:cs="Calibri Light"/>
          <w:sz w:val="24"/>
          <w:szCs w:val="24"/>
        </w:rPr>
        <w:t>t.j</w:t>
      </w:r>
      <w:proofErr w:type="spellEnd"/>
      <w:r w:rsidR="00D04828">
        <w:rPr>
          <w:rFonts w:ascii="Calibri Light" w:hAnsi="Calibri Light" w:cs="Calibri Light"/>
          <w:sz w:val="24"/>
          <w:szCs w:val="24"/>
        </w:rPr>
        <w:t xml:space="preserve">. </w:t>
      </w:r>
      <w:r w:rsidR="00D04828" w:rsidRPr="00F11DBF">
        <w:rPr>
          <w:rFonts w:ascii="Calibri Light" w:hAnsi="Calibri Light" w:cs="Calibri Light"/>
          <w:sz w:val="24"/>
          <w:szCs w:val="24"/>
        </w:rPr>
        <w:t>Dz.U. 202</w:t>
      </w:r>
      <w:r w:rsidR="00D04828">
        <w:rPr>
          <w:rFonts w:ascii="Calibri Light" w:hAnsi="Calibri Light" w:cs="Calibri Light"/>
          <w:sz w:val="24"/>
          <w:szCs w:val="24"/>
        </w:rPr>
        <w:t>3</w:t>
      </w:r>
      <w:r w:rsidR="00D04828" w:rsidRPr="00F11DBF">
        <w:rPr>
          <w:rFonts w:ascii="Calibri Light" w:hAnsi="Calibri Light" w:cs="Calibri Light"/>
          <w:sz w:val="24"/>
          <w:szCs w:val="24"/>
        </w:rPr>
        <w:t xml:space="preserve"> poz. </w:t>
      </w:r>
      <w:r w:rsidR="00D04828">
        <w:rPr>
          <w:rFonts w:ascii="Calibri Light" w:hAnsi="Calibri Light" w:cs="Calibri Light"/>
          <w:sz w:val="24"/>
          <w:szCs w:val="24"/>
        </w:rPr>
        <w:t xml:space="preserve">129 z </w:t>
      </w:r>
      <w:proofErr w:type="spellStart"/>
      <w:r w:rsidR="00D04828">
        <w:rPr>
          <w:rFonts w:ascii="Calibri Light" w:hAnsi="Calibri Light" w:cs="Calibri Light"/>
          <w:sz w:val="24"/>
          <w:szCs w:val="24"/>
        </w:rPr>
        <w:t>późn</w:t>
      </w:r>
      <w:proofErr w:type="spellEnd"/>
      <w:r w:rsidR="00D04828">
        <w:rPr>
          <w:rFonts w:ascii="Calibri Light" w:hAnsi="Calibri Light" w:cs="Calibri Light"/>
          <w:sz w:val="24"/>
          <w:szCs w:val="24"/>
        </w:rPr>
        <w:t>. zm.</w:t>
      </w:r>
      <w:r w:rsidRPr="00F11DBF">
        <w:rPr>
          <w:rFonts w:ascii="Calibri Light" w:hAnsi="Calibri Light" w:cs="Calibri Light"/>
          <w:sz w:val="24"/>
          <w:szCs w:val="24"/>
        </w:rPr>
        <w:t>).</w:t>
      </w:r>
    </w:p>
    <w:p w14:paraId="1CA732C0" w14:textId="77777777" w:rsidR="00A345BE" w:rsidRPr="00F11DBF" w:rsidRDefault="00A345BE" w:rsidP="00797DD6">
      <w:pPr>
        <w:spacing w:line="23" w:lineRule="atLeast"/>
        <w:ind w:left="284" w:right="28" w:hanging="284"/>
        <w:jc w:val="both"/>
        <w:rPr>
          <w:rFonts w:ascii="Calibri Light" w:hAnsi="Calibri Light" w:cs="Calibri Light"/>
          <w:sz w:val="24"/>
          <w:szCs w:val="24"/>
        </w:rPr>
      </w:pPr>
    </w:p>
    <w:p w14:paraId="5552B834" w14:textId="6F1B5CB6" w:rsidR="00A345BE" w:rsidRPr="00F11DBF" w:rsidRDefault="00A345BE" w:rsidP="00A27E4E">
      <w:pPr>
        <w:pStyle w:val="Akapitzlist"/>
        <w:numPr>
          <w:ilvl w:val="3"/>
          <w:numId w:val="66"/>
        </w:numPr>
        <w:tabs>
          <w:tab w:val="left" w:pos="142"/>
        </w:tabs>
        <w:spacing w:line="23" w:lineRule="atLeast"/>
        <w:ind w:left="284" w:right="28" w:hanging="284"/>
        <w:jc w:val="both"/>
        <w:rPr>
          <w:rFonts w:ascii="Calibri Light" w:hAnsi="Calibri Light" w:cs="Calibri Light"/>
          <w:sz w:val="24"/>
          <w:szCs w:val="24"/>
        </w:rPr>
      </w:pPr>
      <w:r w:rsidRPr="00F11DBF">
        <w:rPr>
          <w:rFonts w:ascii="Calibri Light" w:hAnsi="Calibri Light" w:cs="Calibri Light"/>
          <w:sz w:val="24"/>
          <w:szCs w:val="24"/>
        </w:rPr>
        <w:t xml:space="preserve">Oświadczam, że w celu wykazania spełniania warunków udziału w postępowaniu, określonych przez Zamawiającego w ogłoszeniu o zamówieniu oraz w ust. 3.4. rozdziału XIX Specyfikacji Warunków Zamówienia udostępniam następujące zasoby: </w:t>
      </w:r>
    </w:p>
    <w:p w14:paraId="61719587" w14:textId="77777777" w:rsidR="00A345BE" w:rsidRPr="00F11DBF" w:rsidRDefault="00A345BE" w:rsidP="00797DD6">
      <w:pPr>
        <w:spacing w:line="23" w:lineRule="atLeast"/>
        <w:ind w:left="284" w:right="28" w:hanging="284"/>
        <w:jc w:val="both"/>
        <w:rPr>
          <w:rFonts w:ascii="Calibri Light" w:hAnsi="Calibri Light" w:cs="Calibri Light"/>
          <w:sz w:val="24"/>
          <w:szCs w:val="24"/>
        </w:rPr>
      </w:pPr>
    </w:p>
    <w:p w14:paraId="5577E840" w14:textId="77777777" w:rsidR="00A345BE" w:rsidRPr="00F11DBF" w:rsidRDefault="00A345BE" w:rsidP="00797DD6">
      <w:pPr>
        <w:spacing w:line="23" w:lineRule="atLeast"/>
        <w:ind w:left="284" w:right="28" w:hanging="284"/>
        <w:jc w:val="both"/>
        <w:rPr>
          <w:rFonts w:ascii="Calibri Light" w:hAnsi="Calibri Light" w:cs="Calibri Light"/>
          <w:sz w:val="24"/>
          <w:szCs w:val="24"/>
        </w:rPr>
      </w:pPr>
      <w:r w:rsidRPr="00F11DBF">
        <w:rPr>
          <w:rFonts w:ascii="Calibri Light" w:hAnsi="Calibri Light" w:cs="Calibri Light"/>
          <w:sz w:val="24"/>
          <w:szCs w:val="24"/>
        </w:rPr>
        <w:t>Udostępniane zasoby:</w:t>
      </w:r>
    </w:p>
    <w:p w14:paraId="7415C9B9" w14:textId="15D7E167" w:rsidR="00A345BE" w:rsidRPr="00F11DBF" w:rsidRDefault="00A345BE" w:rsidP="00797DD6">
      <w:pPr>
        <w:spacing w:line="23" w:lineRule="atLeast"/>
        <w:ind w:left="284" w:right="28" w:hanging="284"/>
        <w:jc w:val="both"/>
        <w:rPr>
          <w:rFonts w:ascii="Calibri Light" w:hAnsi="Calibri Light" w:cs="Calibri Light"/>
          <w:sz w:val="24"/>
          <w:szCs w:val="24"/>
        </w:rPr>
      </w:pPr>
      <w:r w:rsidRPr="00F11DBF">
        <w:rPr>
          <w:rFonts w:ascii="Calibri Light" w:hAnsi="Calibri Light" w:cs="Calibri Light"/>
          <w:sz w:val="24"/>
          <w:szCs w:val="24"/>
        </w:rPr>
        <w:t>…………………………………………………………………………………………………………………………….…………</w:t>
      </w:r>
    </w:p>
    <w:p w14:paraId="32E995D5" w14:textId="5A401E8C" w:rsidR="00A345BE" w:rsidRPr="00F11DBF" w:rsidRDefault="00A345BE" w:rsidP="00797DD6">
      <w:pPr>
        <w:spacing w:line="23" w:lineRule="atLeast"/>
        <w:ind w:right="28"/>
        <w:jc w:val="both"/>
        <w:rPr>
          <w:rFonts w:ascii="Calibri Light" w:hAnsi="Calibri Light" w:cs="Calibri Light"/>
          <w:i/>
          <w:iCs/>
          <w:sz w:val="24"/>
          <w:szCs w:val="24"/>
        </w:rPr>
      </w:pPr>
      <w:r w:rsidRPr="00F11DBF">
        <w:rPr>
          <w:rFonts w:ascii="Calibri Light" w:hAnsi="Calibri Light" w:cs="Calibri Light"/>
          <w:i/>
          <w:iCs/>
          <w:sz w:val="24"/>
          <w:szCs w:val="24"/>
        </w:rPr>
        <w:t>(należy wskazać zakres w jakim podmiot trzeci udostępnia zasoby ).</w:t>
      </w:r>
    </w:p>
    <w:p w14:paraId="4625C913" w14:textId="77777777" w:rsidR="00A345BE" w:rsidRPr="00F11DBF" w:rsidRDefault="00A345BE" w:rsidP="00797DD6">
      <w:pPr>
        <w:spacing w:line="23" w:lineRule="atLeast"/>
        <w:ind w:right="28"/>
        <w:jc w:val="both"/>
        <w:rPr>
          <w:rFonts w:ascii="Calibri Light" w:hAnsi="Calibri Light" w:cs="Calibri Light"/>
          <w:sz w:val="24"/>
          <w:szCs w:val="24"/>
        </w:rPr>
      </w:pPr>
    </w:p>
    <w:p w14:paraId="73C84EFD" w14:textId="77777777" w:rsidR="00A345BE" w:rsidRPr="00F11DBF" w:rsidRDefault="00A345BE" w:rsidP="00A27E4E">
      <w:pPr>
        <w:pStyle w:val="Akapitzlist"/>
        <w:numPr>
          <w:ilvl w:val="3"/>
          <w:numId w:val="66"/>
        </w:numPr>
        <w:tabs>
          <w:tab w:val="left" w:pos="142"/>
        </w:tabs>
        <w:spacing w:line="23" w:lineRule="atLeast"/>
        <w:ind w:left="284" w:right="28" w:hanging="284"/>
        <w:jc w:val="both"/>
        <w:rPr>
          <w:rFonts w:ascii="Calibri Light" w:hAnsi="Calibri Light" w:cs="Calibri Light"/>
          <w:sz w:val="24"/>
          <w:szCs w:val="24"/>
        </w:rPr>
      </w:pPr>
      <w:r w:rsidRPr="00F11DBF">
        <w:rPr>
          <w:rFonts w:ascii="Calibri Light" w:hAnsi="Calibri Light" w:cs="Calibri Light"/>
          <w:sz w:val="24"/>
          <w:szCs w:val="24"/>
        </w:rPr>
        <w:lastRenderedPageBreak/>
        <w:t xml:space="preserve">Oświadczam, iż spełniam warunki udziału w postępowaniu o udzielenie zamówienia określone w ust. 3.4 rozdz. XIX SWZ w zakresie których udostępniam swoje zasoby Wykonawcy w celu wykazania spełniania warunków udziału w postępowaniu. </w:t>
      </w:r>
    </w:p>
    <w:p w14:paraId="668B3ACA" w14:textId="77777777" w:rsidR="00A345BE" w:rsidRPr="00F11DBF" w:rsidRDefault="00A345BE" w:rsidP="00A27E4E">
      <w:pPr>
        <w:pStyle w:val="Akapitzlist"/>
        <w:numPr>
          <w:ilvl w:val="3"/>
          <w:numId w:val="66"/>
        </w:numPr>
        <w:tabs>
          <w:tab w:val="left" w:pos="142"/>
        </w:tabs>
        <w:spacing w:before="240" w:line="23" w:lineRule="atLeast"/>
        <w:ind w:left="284" w:right="28" w:hanging="284"/>
        <w:jc w:val="both"/>
        <w:rPr>
          <w:rFonts w:ascii="Calibri Light" w:hAnsi="Calibri Light" w:cs="Calibri Light"/>
          <w:sz w:val="24"/>
          <w:szCs w:val="24"/>
        </w:rPr>
      </w:pPr>
      <w:r w:rsidRPr="00F11DBF">
        <w:rPr>
          <w:rFonts w:ascii="Calibri Light" w:hAnsi="Calibri Light" w:cs="Calibri Light"/>
          <w:sz w:val="24"/>
          <w:szCs w:val="24"/>
        </w:rPr>
        <w:t xml:space="preserve">Oświadczam, że wszystkie informacje podane w powyższych oświadczeniach są aktualne </w:t>
      </w:r>
      <w:r w:rsidRPr="00F11DBF">
        <w:rPr>
          <w:rFonts w:ascii="Calibri Light" w:hAnsi="Calibri Light" w:cs="Calibri Light"/>
          <w:sz w:val="24"/>
          <w:szCs w:val="24"/>
        </w:rPr>
        <w:br/>
        <w:t>i zgodne z prawdą oraz zostały przedstawione z pełną świadomością konsekwencji wprowadzenia zamawiającego w błąd przy przedstawianiu informacji.</w:t>
      </w:r>
    </w:p>
    <w:p w14:paraId="4511D299" w14:textId="77777777" w:rsidR="00A345BE" w:rsidRPr="00F11DBF" w:rsidRDefault="00A345BE" w:rsidP="00797DD6">
      <w:pPr>
        <w:spacing w:line="23" w:lineRule="atLeast"/>
        <w:ind w:right="28"/>
        <w:rPr>
          <w:rFonts w:ascii="Calibri Light" w:eastAsia="Calibri" w:hAnsi="Calibri Light" w:cs="Calibri Light"/>
          <w:b/>
          <w:sz w:val="24"/>
          <w:szCs w:val="24"/>
        </w:rPr>
      </w:pPr>
    </w:p>
    <w:p w14:paraId="57C923C7" w14:textId="77777777" w:rsidR="00A345BE" w:rsidRPr="00F11DBF" w:rsidRDefault="00A345BE" w:rsidP="00797DD6">
      <w:pPr>
        <w:spacing w:line="23" w:lineRule="atLeast"/>
        <w:ind w:right="28"/>
        <w:rPr>
          <w:rFonts w:ascii="Calibri Light" w:eastAsia="Calibri" w:hAnsi="Calibri Light" w:cs="Calibri Light"/>
          <w:b/>
          <w:sz w:val="24"/>
          <w:szCs w:val="24"/>
        </w:rPr>
      </w:pPr>
    </w:p>
    <w:p w14:paraId="5A6E6E38" w14:textId="77777777" w:rsidR="00A345BE" w:rsidRPr="00F11DBF" w:rsidRDefault="00A345BE" w:rsidP="00797DD6">
      <w:pPr>
        <w:spacing w:line="23" w:lineRule="atLeast"/>
        <w:ind w:left="4248" w:right="28" w:firstLine="708"/>
        <w:rPr>
          <w:rFonts w:ascii="Calibri Light" w:hAnsi="Calibri Light" w:cs="Calibri Light"/>
          <w:sz w:val="24"/>
          <w:szCs w:val="24"/>
        </w:rPr>
      </w:pPr>
      <w:r w:rsidRPr="00F11DBF">
        <w:rPr>
          <w:rFonts w:ascii="Calibri Light" w:hAnsi="Calibri Light" w:cs="Calibri Light"/>
          <w:sz w:val="24"/>
          <w:szCs w:val="24"/>
        </w:rPr>
        <w:t xml:space="preserve">                    …………………………………………</w:t>
      </w:r>
    </w:p>
    <w:p w14:paraId="36C3B463" w14:textId="63CFF0D0" w:rsidR="00A345BE" w:rsidRPr="00F11DBF" w:rsidRDefault="00A345BE" w:rsidP="00797DD6">
      <w:pPr>
        <w:spacing w:line="23" w:lineRule="atLeast"/>
        <w:ind w:left="5664" w:right="28" w:firstLine="709"/>
        <w:rPr>
          <w:rFonts w:ascii="Calibri Light" w:hAnsi="Calibri Light" w:cs="Calibri Light"/>
          <w:i/>
          <w:iCs/>
          <w:sz w:val="24"/>
          <w:szCs w:val="24"/>
        </w:rPr>
      </w:pPr>
      <w:r w:rsidRPr="00F11DBF">
        <w:rPr>
          <w:rFonts w:ascii="Calibri Light" w:hAnsi="Calibri Light" w:cs="Calibri Light"/>
          <w:i/>
          <w:iCs/>
          <w:sz w:val="24"/>
          <w:szCs w:val="24"/>
        </w:rPr>
        <w:t xml:space="preserve">             (podpis)</w:t>
      </w:r>
    </w:p>
    <w:p w14:paraId="119C96DE" w14:textId="049561A3" w:rsidR="008A064B" w:rsidRPr="00F11DBF" w:rsidRDefault="008A064B" w:rsidP="00797DD6">
      <w:pPr>
        <w:spacing w:line="23" w:lineRule="atLeast"/>
        <w:ind w:right="28"/>
        <w:rPr>
          <w:rFonts w:ascii="Calibri Light" w:hAnsi="Calibri Light" w:cs="Calibri Light"/>
          <w:b/>
          <w:sz w:val="24"/>
          <w:szCs w:val="24"/>
        </w:rPr>
      </w:pPr>
    </w:p>
    <w:sectPr w:rsidR="008A064B" w:rsidRPr="00F11DBF" w:rsidSect="00820840">
      <w:headerReference w:type="default" r:id="rId30"/>
      <w:footerReference w:type="even" r:id="rId31"/>
      <w:footerReference w:type="default" r:id="rId32"/>
      <w:headerReference w:type="first" r:id="rId33"/>
      <w:pgSz w:w="11907" w:h="16840" w:code="9"/>
      <w:pgMar w:top="1418" w:right="1134" w:bottom="1418" w:left="1701" w:header="709" w:footer="709" w:gutter="0"/>
      <w:cols w:space="708" w:equalWidth="0">
        <w:col w:w="8817"/>
      </w:cols>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F84D6" w14:textId="77777777" w:rsidR="006C5D04" w:rsidRDefault="006C5D04">
      <w:r>
        <w:separator/>
      </w:r>
    </w:p>
  </w:endnote>
  <w:endnote w:type="continuationSeparator" w:id="0">
    <w:p w14:paraId="45DA0ADB" w14:textId="77777777" w:rsidR="006C5D04" w:rsidRDefault="006C5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FrankfurtGothic">
    <w:charset w:val="00"/>
    <w:family w:val="auto"/>
    <w:pitch w:val="variable"/>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2878" w14:textId="36E1B383" w:rsidR="006C5D04" w:rsidRDefault="006C5D04" w:rsidP="00A163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53C5424" w14:textId="77777777" w:rsidR="006C5D04" w:rsidRDefault="006C5D04" w:rsidP="00A16332">
    <w:pPr>
      <w:pStyle w:val="Stopka"/>
      <w:ind w:right="360"/>
    </w:pPr>
  </w:p>
  <w:p w14:paraId="487353A2" w14:textId="77777777" w:rsidR="006C5D04" w:rsidRDefault="006C5D0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A91BB" w14:textId="3576F79C" w:rsidR="006C5D04" w:rsidRPr="00B322FF" w:rsidRDefault="006C5D04" w:rsidP="00B322FF">
    <w:pPr>
      <w:pStyle w:val="Stopka"/>
      <w:framePr w:wrap="around" w:vAnchor="text" w:hAnchor="page" w:x="10501" w:y="-5"/>
      <w:rPr>
        <w:rStyle w:val="Numerstrony"/>
        <w:rFonts w:ascii="Calibri Light" w:hAnsi="Calibri Light" w:cs="Calibri Light"/>
      </w:rPr>
    </w:pPr>
    <w:r w:rsidRPr="00B322FF">
      <w:rPr>
        <w:rStyle w:val="Numerstrony"/>
        <w:rFonts w:ascii="Calibri Light" w:hAnsi="Calibri Light" w:cs="Calibri Light"/>
      </w:rPr>
      <w:fldChar w:fldCharType="begin"/>
    </w:r>
    <w:r w:rsidRPr="00B322FF">
      <w:rPr>
        <w:rStyle w:val="Numerstrony"/>
        <w:rFonts w:ascii="Calibri Light" w:hAnsi="Calibri Light" w:cs="Calibri Light"/>
      </w:rPr>
      <w:instrText xml:space="preserve">PAGE  </w:instrText>
    </w:r>
    <w:r w:rsidRPr="00B322FF">
      <w:rPr>
        <w:rStyle w:val="Numerstrony"/>
        <w:rFonts w:ascii="Calibri Light" w:hAnsi="Calibri Light" w:cs="Calibri Light"/>
      </w:rPr>
      <w:fldChar w:fldCharType="separate"/>
    </w:r>
    <w:r w:rsidRPr="00B322FF">
      <w:rPr>
        <w:rStyle w:val="Numerstrony"/>
        <w:rFonts w:ascii="Calibri Light" w:hAnsi="Calibri Light" w:cs="Calibri Light"/>
        <w:noProof/>
      </w:rPr>
      <w:t>7</w:t>
    </w:r>
    <w:r w:rsidRPr="00B322FF">
      <w:rPr>
        <w:rStyle w:val="Numerstrony"/>
        <w:rFonts w:ascii="Calibri Light" w:hAnsi="Calibri Light" w:cs="Calibri Light"/>
      </w:rPr>
      <w:fldChar w:fldCharType="end"/>
    </w:r>
  </w:p>
  <w:p w14:paraId="3C95996A" w14:textId="77777777" w:rsidR="006C5D04" w:rsidRPr="00814FF4" w:rsidRDefault="006C5D04" w:rsidP="00EC33EC">
    <w:pPr>
      <w:pStyle w:val="Nagwek"/>
      <w:jc w:val="center"/>
      <w:rPr>
        <w:rFonts w:ascii="Arial" w:hAnsi="Arial"/>
        <w:sz w:val="14"/>
        <w:szCs w:val="14"/>
      </w:rPr>
    </w:pPr>
  </w:p>
  <w:p w14:paraId="522B5385" w14:textId="77777777" w:rsidR="006C5D04" w:rsidRPr="00426CF8" w:rsidRDefault="006C5D04" w:rsidP="00EC33EC">
    <w:pPr>
      <w:pStyle w:val="Nagwek"/>
      <w:ind w:left="284"/>
      <w:rPr>
        <w:sz w:val="16"/>
        <w:szCs w:val="16"/>
        <w:u w:val="single"/>
      </w:rPr>
    </w:pPr>
    <w:bookmarkStart w:id="8" w:name="_Hlk65490865"/>
    <w:bookmarkStart w:id="9" w:name="_Hlk65490866"/>
    <w:r w:rsidRPr="000F5010">
      <w:rPr>
        <w:rFonts w:ascii="Arial" w:hAnsi="Arial"/>
        <w:sz w:val="16"/>
        <w:szCs w:val="16"/>
        <w:u w:val="single"/>
      </w:rPr>
      <w:tab/>
    </w:r>
    <w:r w:rsidRPr="000F5010">
      <w:rPr>
        <w:rFonts w:ascii="Arial" w:hAnsi="Arial"/>
        <w:sz w:val="16"/>
        <w:szCs w:val="16"/>
        <w:u w:val="single"/>
      </w:rPr>
      <w:tab/>
    </w:r>
  </w:p>
  <w:bookmarkEnd w:id="8"/>
  <w:bookmarkEnd w:id="9"/>
  <w:p w14:paraId="6E286091" w14:textId="542C3807" w:rsidR="006C5D04" w:rsidRPr="00F83E9C" w:rsidRDefault="006C5D04">
    <w:pPr>
      <w:rPr>
        <w:rFonts w:ascii="Calibri Light" w:hAnsi="Calibri Light" w:cs="Calibri Light"/>
        <w:bCs/>
        <w:sz w:val="18"/>
        <w:szCs w:val="18"/>
      </w:rPr>
    </w:pPr>
    <w:r w:rsidRPr="00021E5E">
      <w:rPr>
        <w:rFonts w:ascii="Calibri Light" w:eastAsia="Arial" w:hAnsi="Calibri Light" w:cs="Calibri Light"/>
        <w:bCs/>
        <w:sz w:val="18"/>
        <w:szCs w:val="18"/>
        <w:lang w:val="x-none"/>
      </w:rPr>
      <w:t>MZD.341.10</w:t>
    </w:r>
    <w:r>
      <w:rPr>
        <w:rFonts w:ascii="Calibri Light" w:eastAsia="Arial" w:hAnsi="Calibri Light" w:cs="Calibri Light"/>
        <w:bCs/>
        <w:sz w:val="18"/>
        <w:szCs w:val="18"/>
      </w:rPr>
      <w:t>1</w:t>
    </w:r>
    <w:r w:rsidRPr="00021E5E">
      <w:rPr>
        <w:rFonts w:ascii="Calibri Light" w:eastAsia="Arial" w:hAnsi="Calibri Light" w:cs="Calibri Light"/>
        <w:bCs/>
        <w:sz w:val="18"/>
        <w:szCs w:val="18"/>
        <w:lang w:val="x-none"/>
      </w:rPr>
      <w:t>.202</w:t>
    </w:r>
    <w:r w:rsidR="00F83E9C">
      <w:rPr>
        <w:rFonts w:ascii="Calibri Light" w:eastAsia="Arial" w:hAnsi="Calibri Light" w:cs="Calibri Light"/>
        <w:bCs/>
        <w:sz w:val="18"/>
        <w:szCs w:val="18"/>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70D397" w14:textId="77777777" w:rsidR="006C5D04" w:rsidRDefault="006C5D04">
      <w:r>
        <w:separator/>
      </w:r>
    </w:p>
  </w:footnote>
  <w:footnote w:type="continuationSeparator" w:id="0">
    <w:p w14:paraId="787E5217" w14:textId="77777777" w:rsidR="006C5D04" w:rsidRDefault="006C5D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DCC2A" w14:textId="367121D5" w:rsidR="006C5D04" w:rsidRPr="00426CF8" w:rsidRDefault="006C5D04" w:rsidP="00814FF4">
    <w:pPr>
      <w:pStyle w:val="Nagwek"/>
      <w:ind w:left="284"/>
      <w:rPr>
        <w:sz w:val="16"/>
        <w:szCs w:val="16"/>
        <w:u w:val="single"/>
      </w:rPr>
    </w:pPr>
    <w:r w:rsidRPr="000F5010">
      <w:rPr>
        <w:rFonts w:ascii="Arial" w:hAnsi="Arial"/>
        <w:sz w:val="16"/>
        <w:szCs w:val="16"/>
        <w:u w:val="single"/>
      </w:rPr>
      <w:tab/>
    </w:r>
    <w:r w:rsidRPr="000F5010">
      <w:rPr>
        <w:rFonts w:ascii="Arial" w:hAnsi="Arial"/>
        <w:sz w:val="16"/>
        <w:szCs w:val="16"/>
        <w:u w:val="single"/>
      </w:rPr>
      <w:tab/>
    </w:r>
  </w:p>
  <w:p w14:paraId="42663CD3" w14:textId="77777777" w:rsidR="006C5D04" w:rsidRDefault="006C5D0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E30C6" w14:textId="31DF664B" w:rsidR="006C5D04" w:rsidRPr="00776C08" w:rsidRDefault="006C5D04">
    <w:pPr>
      <w:pStyle w:val="Nagwek"/>
      <w:rPr>
        <w:rFonts w:ascii="Arial" w:hAnsi="Arial"/>
        <w:sz w:val="14"/>
        <w:szCs w:val="14"/>
      </w:rPr>
    </w:pPr>
    <w:r w:rsidRPr="002B2C77">
      <w:rPr>
        <w:rFonts w:ascii="Arial" w:hAnsi="Arial"/>
        <w:sz w:val="14"/>
        <w:szCs w:val="14"/>
      </w:rPr>
      <w:t xml:space="preserve">SIWZ: przetarg nieograniczony </w:t>
    </w:r>
    <w:r>
      <w:rPr>
        <w:rFonts w:ascii="Arial" w:hAnsi="Arial"/>
        <w:sz w:val="14"/>
        <w:szCs w:val="14"/>
      </w:rPr>
      <w:t>o wartości równej lub powyżej 5.150.000 euro</w:t>
    </w:r>
  </w:p>
  <w:p w14:paraId="1881F3AC" w14:textId="77777777" w:rsidR="006C5D04" w:rsidRPr="002B2C77" w:rsidRDefault="006C5D04">
    <w:pPr>
      <w:pStyle w:val="Nagwek"/>
      <w:rPr>
        <w:rFonts w:ascii="Arial" w:hAnsi="Arial"/>
        <w:sz w:val="14"/>
        <w:szCs w:val="14"/>
      </w:rPr>
    </w:pPr>
    <w:r>
      <w:rPr>
        <w:rFonts w:ascii="Arial" w:hAnsi="Arial"/>
        <w:sz w:val="14"/>
        <w:szCs w:val="14"/>
      </w:rPr>
      <w:t>nr sprawy: AP.341 -  .......</w:t>
    </w:r>
    <w:r w:rsidRPr="002B2C77">
      <w:rPr>
        <w:rFonts w:ascii="Arial" w:hAnsi="Arial"/>
        <w:sz w:val="14"/>
        <w:szCs w:val="14"/>
      </w:rPr>
      <w:t>/…</w:t>
    </w:r>
  </w:p>
  <w:p w14:paraId="4C6DDBDC" w14:textId="77777777" w:rsidR="006C5D04" w:rsidRPr="00335A5D" w:rsidRDefault="006C5D04">
    <w:pPr>
      <w:pStyle w:val="Nagwek"/>
      <w:rPr>
        <w:sz w:val="16"/>
        <w:szCs w:val="16"/>
        <w:u w:val="single"/>
      </w:rPr>
    </w:pPr>
    <w:r w:rsidRPr="000F5010">
      <w:rPr>
        <w:rFonts w:ascii="Arial" w:hAnsi="Arial"/>
        <w:sz w:val="16"/>
        <w:szCs w:val="16"/>
        <w:u w:val="single"/>
      </w:rPr>
      <w:tab/>
    </w:r>
    <w:r w:rsidRPr="000F5010">
      <w:rPr>
        <w:rFonts w:ascii="Arial" w:hAnsi="Arial"/>
        <w:sz w:val="16"/>
        <w:szCs w:val="16"/>
        <w:u w:val="single"/>
      </w:rPr>
      <w:tab/>
    </w:r>
    <w:r w:rsidRPr="00335A5D">
      <w:rPr>
        <w:sz w:val="16"/>
        <w:szCs w:val="16"/>
        <w:u w:val="single"/>
      </w:rPr>
      <w:tab/>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E8CB8A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name w:val="WW8Num5"/>
    <w:lvl w:ilvl="0">
      <w:start w:val="7"/>
      <w:numFmt w:val="decimal"/>
      <w:lvlText w:val="%1."/>
      <w:lvlJc w:val="left"/>
      <w:pPr>
        <w:tabs>
          <w:tab w:val="num" w:pos="360"/>
        </w:tabs>
        <w:ind w:left="360" w:hanging="360"/>
      </w:pPr>
      <w:rPr>
        <w:b/>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2"/>
    <w:multiLevelType w:val="multilevel"/>
    <w:tmpl w:val="6A76A410"/>
    <w:name w:val="WW8Num2"/>
    <w:lvl w:ilvl="0">
      <w:start w:val="1"/>
      <w:numFmt w:val="lowerLetter"/>
      <w:lvlText w:val="%1)"/>
      <w:lvlJc w:val="left"/>
      <w:pPr>
        <w:tabs>
          <w:tab w:val="num" w:pos="720"/>
        </w:tabs>
        <w:ind w:left="720" w:hanging="360"/>
      </w:pPr>
      <w:rPr>
        <w:rFonts w:ascii="Arial" w:eastAsia="Times New Roman" w:hAnsi="Arial" w:cs="Arial" w:hint="default"/>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3"/>
    <w:multiLevelType w:val="multilevel"/>
    <w:tmpl w:val="E5AA3E1C"/>
    <w:name w:val="WW8Num8"/>
    <w:lvl w:ilvl="0">
      <w:start w:val="6"/>
      <w:numFmt w:val="decimal"/>
      <w:lvlText w:val="%1."/>
      <w:lvlJc w:val="left"/>
      <w:pPr>
        <w:tabs>
          <w:tab w:val="num" w:pos="360"/>
        </w:tabs>
        <w:ind w:left="360" w:hanging="360"/>
      </w:pPr>
      <w:rPr>
        <w:b/>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6"/>
    <w:multiLevelType w:val="multilevel"/>
    <w:tmpl w:val="00000006"/>
    <w:name w:val="WW8Num13"/>
    <w:lvl w:ilvl="0">
      <w:start w:val="1"/>
      <w:numFmt w:val="lowerLetter"/>
      <w:pStyle w:val="Zwykytekst1"/>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7"/>
    <w:multiLevelType w:val="multilevel"/>
    <w:tmpl w:val="00000007"/>
    <w:lvl w:ilvl="0">
      <w:start w:val="1"/>
      <w:numFmt w:val="bullet"/>
      <w:pStyle w:val="StylPunktWieksze"/>
      <w:lvlText w:val=""/>
      <w:lvlJc w:val="left"/>
      <w:pPr>
        <w:tabs>
          <w:tab w:val="num" w:pos="1077"/>
        </w:tabs>
        <w:ind w:left="1077" w:hanging="360"/>
      </w:pPr>
      <w:rPr>
        <w:rFonts w:ascii="Wingdings" w:hAnsi="Wingdings" w:cs="Times New Roman"/>
        <w:color w:val="000000"/>
      </w:rPr>
    </w:lvl>
    <w:lvl w:ilvl="1">
      <w:start w:val="1"/>
      <w:numFmt w:val="bullet"/>
      <w:lvlText w:val="o"/>
      <w:lvlJc w:val="left"/>
      <w:pPr>
        <w:tabs>
          <w:tab w:val="num" w:pos="786"/>
        </w:tabs>
        <w:ind w:left="786" w:hanging="360"/>
      </w:pPr>
      <w:rPr>
        <w:rFonts w:ascii="Courier New" w:hAnsi="Courier New" w:cs="Courier New"/>
      </w:rPr>
    </w:lvl>
    <w:lvl w:ilvl="2">
      <w:start w:val="1"/>
      <w:numFmt w:val="bullet"/>
      <w:lvlText w:val=""/>
      <w:lvlJc w:val="left"/>
      <w:pPr>
        <w:tabs>
          <w:tab w:val="num" w:pos="2517"/>
        </w:tabs>
        <w:ind w:left="2517" w:hanging="360"/>
      </w:pPr>
      <w:rPr>
        <w:rFonts w:ascii="Wingdings" w:hAnsi="Wingdings" w:cs="Times New Roman"/>
        <w:color w:val="000000"/>
      </w:rPr>
    </w:lvl>
    <w:lvl w:ilvl="3">
      <w:start w:val="1"/>
      <w:numFmt w:val="bullet"/>
      <w:lvlText w:val=""/>
      <w:lvlJc w:val="left"/>
      <w:pPr>
        <w:tabs>
          <w:tab w:val="num" w:pos="3060"/>
        </w:tabs>
        <w:ind w:left="3060" w:hanging="360"/>
      </w:pPr>
      <w:rPr>
        <w:rFonts w:ascii="Symbol" w:hAnsi="Symbol" w:cs="Symbol"/>
      </w:rPr>
    </w:lvl>
    <w:lvl w:ilvl="4">
      <w:start w:val="1"/>
      <w:numFmt w:val="bullet"/>
      <w:lvlText w:val="o"/>
      <w:lvlJc w:val="left"/>
      <w:pPr>
        <w:tabs>
          <w:tab w:val="num" w:pos="3957"/>
        </w:tabs>
        <w:ind w:left="3957" w:hanging="360"/>
      </w:pPr>
      <w:rPr>
        <w:rFonts w:ascii="Courier New" w:hAnsi="Courier New" w:cs="Courier New"/>
      </w:rPr>
    </w:lvl>
    <w:lvl w:ilvl="5">
      <w:start w:val="1"/>
      <w:numFmt w:val="bullet"/>
      <w:lvlText w:val=""/>
      <w:lvlJc w:val="left"/>
      <w:pPr>
        <w:tabs>
          <w:tab w:val="num" w:pos="4677"/>
        </w:tabs>
        <w:ind w:left="4677" w:hanging="360"/>
      </w:pPr>
      <w:rPr>
        <w:rFonts w:ascii="Wingdings" w:hAnsi="Wingdings" w:cs="Times New Roman"/>
        <w:color w:val="000000"/>
      </w:rPr>
    </w:lvl>
    <w:lvl w:ilvl="6">
      <w:start w:val="1"/>
      <w:numFmt w:val="bullet"/>
      <w:lvlText w:val=""/>
      <w:lvlJc w:val="left"/>
      <w:pPr>
        <w:tabs>
          <w:tab w:val="num" w:pos="5397"/>
        </w:tabs>
        <w:ind w:left="5397" w:hanging="360"/>
      </w:pPr>
      <w:rPr>
        <w:rFonts w:ascii="Symbol" w:hAnsi="Symbol" w:cs="Symbol"/>
      </w:rPr>
    </w:lvl>
    <w:lvl w:ilvl="7">
      <w:start w:val="1"/>
      <w:numFmt w:val="bullet"/>
      <w:lvlText w:val="o"/>
      <w:lvlJc w:val="left"/>
      <w:pPr>
        <w:tabs>
          <w:tab w:val="num" w:pos="6117"/>
        </w:tabs>
        <w:ind w:left="6117" w:hanging="360"/>
      </w:pPr>
      <w:rPr>
        <w:rFonts w:ascii="Courier New" w:hAnsi="Courier New" w:cs="Courier New"/>
      </w:rPr>
    </w:lvl>
    <w:lvl w:ilvl="8">
      <w:start w:val="1"/>
      <w:numFmt w:val="bullet"/>
      <w:lvlText w:val=""/>
      <w:lvlJc w:val="left"/>
      <w:pPr>
        <w:tabs>
          <w:tab w:val="num" w:pos="6837"/>
        </w:tabs>
        <w:ind w:left="6837" w:hanging="360"/>
      </w:pPr>
      <w:rPr>
        <w:rFonts w:ascii="Wingdings" w:hAnsi="Wingdings" w:cs="Times New Roman"/>
        <w:color w:val="000000"/>
      </w:rPr>
    </w:lvl>
  </w:abstractNum>
  <w:abstractNum w:abstractNumId="6"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cs="OpenSymbol"/>
        <w:sz w:val="18"/>
        <w:szCs w:val="18"/>
      </w:rPr>
    </w:lvl>
    <w:lvl w:ilvl="1">
      <w:start w:val="1"/>
      <w:numFmt w:val="bullet"/>
      <w:lvlText w:val=""/>
      <w:lvlJc w:val="left"/>
      <w:pPr>
        <w:tabs>
          <w:tab w:val="num" w:pos="1080"/>
        </w:tabs>
        <w:ind w:left="1080" w:hanging="360"/>
      </w:pPr>
      <w:rPr>
        <w:rFonts w:ascii="Symbol" w:hAnsi="Symbol" w:cs="OpenSymbol"/>
        <w:sz w:val="18"/>
        <w:szCs w:val="18"/>
      </w:rPr>
    </w:lvl>
    <w:lvl w:ilvl="2">
      <w:start w:val="1"/>
      <w:numFmt w:val="bullet"/>
      <w:lvlText w:val=""/>
      <w:lvlJc w:val="left"/>
      <w:pPr>
        <w:tabs>
          <w:tab w:val="num" w:pos="1440"/>
        </w:tabs>
        <w:ind w:left="1440" w:hanging="360"/>
      </w:pPr>
      <w:rPr>
        <w:rFonts w:ascii="Symbol" w:hAnsi="Symbol" w:cs="OpenSymbol"/>
        <w:sz w:val="18"/>
        <w:szCs w:val="18"/>
      </w:rPr>
    </w:lvl>
    <w:lvl w:ilvl="3">
      <w:start w:val="1"/>
      <w:numFmt w:val="bullet"/>
      <w:lvlText w:val=""/>
      <w:lvlJc w:val="left"/>
      <w:pPr>
        <w:tabs>
          <w:tab w:val="num" w:pos="1800"/>
        </w:tabs>
        <w:ind w:left="1800" w:hanging="360"/>
      </w:pPr>
      <w:rPr>
        <w:rFonts w:ascii="Symbol" w:hAnsi="Symbol" w:cs="OpenSymbol"/>
        <w:sz w:val="18"/>
        <w:szCs w:val="18"/>
      </w:rPr>
    </w:lvl>
    <w:lvl w:ilvl="4">
      <w:start w:val="1"/>
      <w:numFmt w:val="bullet"/>
      <w:lvlText w:val=""/>
      <w:lvlJc w:val="left"/>
      <w:pPr>
        <w:tabs>
          <w:tab w:val="num" w:pos="2160"/>
        </w:tabs>
        <w:ind w:left="2160" w:hanging="360"/>
      </w:pPr>
      <w:rPr>
        <w:rFonts w:ascii="Symbol" w:hAnsi="Symbol" w:cs="OpenSymbol"/>
        <w:sz w:val="18"/>
        <w:szCs w:val="18"/>
      </w:rPr>
    </w:lvl>
    <w:lvl w:ilvl="5">
      <w:start w:val="1"/>
      <w:numFmt w:val="bullet"/>
      <w:lvlText w:val=""/>
      <w:lvlJc w:val="left"/>
      <w:pPr>
        <w:tabs>
          <w:tab w:val="num" w:pos="2520"/>
        </w:tabs>
        <w:ind w:left="2520" w:hanging="360"/>
      </w:pPr>
      <w:rPr>
        <w:rFonts w:ascii="Symbol" w:hAnsi="Symbol" w:cs="OpenSymbol"/>
        <w:sz w:val="18"/>
        <w:szCs w:val="18"/>
      </w:rPr>
    </w:lvl>
    <w:lvl w:ilvl="6">
      <w:start w:val="1"/>
      <w:numFmt w:val="bullet"/>
      <w:lvlText w:val=""/>
      <w:lvlJc w:val="left"/>
      <w:pPr>
        <w:tabs>
          <w:tab w:val="num" w:pos="2880"/>
        </w:tabs>
        <w:ind w:left="2880" w:hanging="360"/>
      </w:pPr>
      <w:rPr>
        <w:rFonts w:ascii="Symbol" w:hAnsi="Symbol" w:cs="OpenSymbol"/>
        <w:sz w:val="18"/>
        <w:szCs w:val="18"/>
      </w:rPr>
    </w:lvl>
    <w:lvl w:ilvl="7">
      <w:start w:val="1"/>
      <w:numFmt w:val="bullet"/>
      <w:lvlText w:val=""/>
      <w:lvlJc w:val="left"/>
      <w:pPr>
        <w:tabs>
          <w:tab w:val="num" w:pos="3240"/>
        </w:tabs>
        <w:ind w:left="3240" w:hanging="360"/>
      </w:pPr>
      <w:rPr>
        <w:rFonts w:ascii="Symbol" w:hAnsi="Symbol" w:cs="OpenSymbol"/>
        <w:sz w:val="18"/>
        <w:szCs w:val="18"/>
      </w:rPr>
    </w:lvl>
    <w:lvl w:ilvl="8">
      <w:start w:val="1"/>
      <w:numFmt w:val="bullet"/>
      <w:lvlText w:val=""/>
      <w:lvlJc w:val="left"/>
      <w:pPr>
        <w:tabs>
          <w:tab w:val="num" w:pos="3600"/>
        </w:tabs>
        <w:ind w:left="3600" w:hanging="360"/>
      </w:pPr>
      <w:rPr>
        <w:rFonts w:ascii="Symbol" w:hAnsi="Symbol" w:cs="OpenSymbol"/>
        <w:sz w:val="18"/>
        <w:szCs w:val="18"/>
      </w:rPr>
    </w:lvl>
  </w:abstractNum>
  <w:abstractNum w:abstractNumId="7" w15:restartNumberingAfterBreak="0">
    <w:nsid w:val="0000001C"/>
    <w:multiLevelType w:val="multilevel"/>
    <w:tmpl w:val="0000001C"/>
    <w:name w:val="WW8Num30"/>
    <w:lvl w:ilvl="0">
      <w:start w:val="1"/>
      <w:numFmt w:val="decimal"/>
      <w:lvlText w:val="%1."/>
      <w:lvlJc w:val="left"/>
      <w:pPr>
        <w:tabs>
          <w:tab w:val="num" w:pos="720"/>
        </w:tabs>
        <w:ind w:left="72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8" w15:restartNumberingAfterBreak="0">
    <w:nsid w:val="00D81758"/>
    <w:multiLevelType w:val="multilevel"/>
    <w:tmpl w:val="A644ED1A"/>
    <w:styleLink w:val="Lista4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9" w15:restartNumberingAfterBreak="0">
    <w:nsid w:val="01041AC0"/>
    <w:multiLevelType w:val="hybridMultilevel"/>
    <w:tmpl w:val="ED6033CE"/>
    <w:name w:val="WW8Num102222222222222"/>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1571B29"/>
    <w:multiLevelType w:val="multilevel"/>
    <w:tmpl w:val="02DC06B4"/>
    <w:lvl w:ilvl="0">
      <w:start w:val="4"/>
      <w:numFmt w:val="decimal"/>
      <w:lvlText w:val="%1."/>
      <w:lvlJc w:val="left"/>
      <w:pPr>
        <w:ind w:left="720" w:hanging="360"/>
      </w:pPr>
      <w:rPr>
        <w:rFonts w:hint="default"/>
      </w:rPr>
    </w:lvl>
    <w:lvl w:ilvl="1">
      <w:start w:val="1"/>
      <w:numFmt w:val="decimal"/>
      <w:isLgl/>
      <w:lvlText w:val="%1.%2."/>
      <w:lvlJc w:val="left"/>
      <w:pPr>
        <w:ind w:left="1146" w:hanging="720"/>
      </w:pPr>
      <w:rPr>
        <w:rFonts w:hint="default"/>
        <w:b w:val="0"/>
        <w:color w:val="000000" w:themeColor="text1"/>
      </w:rPr>
    </w:lvl>
    <w:lvl w:ilvl="2">
      <w:start w:val="1"/>
      <w:numFmt w:val="decimal"/>
      <w:isLgl/>
      <w:lvlText w:val="%1.%2.%3."/>
      <w:lvlJc w:val="left"/>
      <w:pPr>
        <w:ind w:left="1997" w:hanging="720"/>
      </w:pPr>
      <w:rPr>
        <w:rFonts w:hint="default"/>
      </w:rPr>
    </w:lvl>
    <w:lvl w:ilvl="3">
      <w:start w:val="1"/>
      <w:numFmt w:val="bullet"/>
      <w:lvlText w:val=""/>
      <w:lvlJc w:val="left"/>
      <w:pPr>
        <w:ind w:left="1440" w:hanging="1080"/>
      </w:pPr>
      <w:rPr>
        <w:rFonts w:ascii="Symbol" w:hAnsi="Symbo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047E1675"/>
    <w:multiLevelType w:val="multilevel"/>
    <w:tmpl w:val="016E4F0E"/>
    <w:lvl w:ilvl="0">
      <w:start w:val="1"/>
      <w:numFmt w:val="lowerLetter"/>
      <w:lvlText w:val="%1)"/>
      <w:lvlJc w:val="left"/>
      <w:pPr>
        <w:tabs>
          <w:tab w:val="num" w:pos="720"/>
        </w:tabs>
        <w:ind w:left="720" w:hanging="360"/>
      </w:pPr>
      <w:rPr>
        <w:rFonts w:hint="default"/>
      </w:rPr>
    </w:lvl>
    <w:lvl w:ilvl="1">
      <w:start w:val="7"/>
      <w:numFmt w:val="decimal"/>
      <w:lvlText w:val="%2."/>
      <w:lvlJc w:val="left"/>
      <w:pPr>
        <w:tabs>
          <w:tab w:val="num" w:pos="1800"/>
        </w:tabs>
        <w:ind w:left="1800" w:hanging="360"/>
      </w:pPr>
      <w:rPr>
        <w:rFonts w:hint="default"/>
        <w:b w:val="0"/>
        <w:strike w:val="0"/>
        <w:sz w:val="24"/>
        <w:szCs w:val="24"/>
      </w:rPr>
    </w:lvl>
    <w:lvl w:ilvl="2">
      <w:start w:val="1"/>
      <w:numFmt w:val="decimal"/>
      <w:lvlText w:val="%3."/>
      <w:lvlJc w:val="left"/>
      <w:pPr>
        <w:tabs>
          <w:tab w:val="num" w:pos="2520"/>
        </w:tabs>
        <w:ind w:left="2520" w:hanging="360"/>
      </w:pPr>
      <w:rPr>
        <w:rFonts w:hint="default"/>
        <w:b w:val="0"/>
        <w:bCs/>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2" w15:restartNumberingAfterBreak="0">
    <w:nsid w:val="049B70BB"/>
    <w:multiLevelType w:val="hybridMultilevel"/>
    <w:tmpl w:val="BB6CD7DA"/>
    <w:lvl w:ilvl="0" w:tplc="0415000F">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4C766B0"/>
    <w:multiLevelType w:val="multilevel"/>
    <w:tmpl w:val="9412FB3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71A16A1"/>
    <w:multiLevelType w:val="multilevel"/>
    <w:tmpl w:val="9F32E3F8"/>
    <w:lvl w:ilvl="0">
      <w:start w:val="1"/>
      <w:numFmt w:val="decimal"/>
      <w:lvlText w:val="%1."/>
      <w:lvlJc w:val="left"/>
      <w:pPr>
        <w:ind w:left="360" w:hanging="360"/>
      </w:pPr>
      <w:rPr>
        <w:rFonts w:hint="default"/>
        <w:b w:val="0"/>
      </w:rPr>
    </w:lvl>
    <w:lvl w:ilvl="1">
      <w:start w:val="2"/>
      <w:numFmt w:val="decimal"/>
      <w:isLgl/>
      <w:lvlText w:val="%1.%2"/>
      <w:lvlJc w:val="left"/>
      <w:pPr>
        <w:ind w:left="360" w:hanging="360"/>
      </w:pPr>
      <w:rPr>
        <w:rFonts w:eastAsia="Times New Roman" w:hint="default"/>
      </w:rPr>
    </w:lvl>
    <w:lvl w:ilvl="2">
      <w:start w:val="1"/>
      <w:numFmt w:val="decimal"/>
      <w:isLgl/>
      <w:lvlText w:val="%1.%2.%3"/>
      <w:lvlJc w:val="left"/>
      <w:pPr>
        <w:ind w:left="720" w:hanging="720"/>
      </w:pPr>
      <w:rPr>
        <w:rFonts w:eastAsia="Times New Roman" w:hint="default"/>
      </w:rPr>
    </w:lvl>
    <w:lvl w:ilvl="3">
      <w:start w:val="1"/>
      <w:numFmt w:val="decimal"/>
      <w:isLgl/>
      <w:lvlText w:val="%1.%2.%3.%4"/>
      <w:lvlJc w:val="left"/>
      <w:pPr>
        <w:ind w:left="720" w:hanging="720"/>
      </w:pPr>
      <w:rPr>
        <w:rFonts w:eastAsia="Times New Roman" w:hint="default"/>
      </w:rPr>
    </w:lvl>
    <w:lvl w:ilvl="4">
      <w:start w:val="1"/>
      <w:numFmt w:val="decimal"/>
      <w:isLgl/>
      <w:lvlText w:val="%1.%2.%3.%4.%5"/>
      <w:lvlJc w:val="left"/>
      <w:pPr>
        <w:ind w:left="1080" w:hanging="1080"/>
      </w:pPr>
      <w:rPr>
        <w:rFonts w:eastAsia="Times New Roman" w:hint="default"/>
      </w:rPr>
    </w:lvl>
    <w:lvl w:ilvl="5">
      <w:start w:val="1"/>
      <w:numFmt w:val="decimal"/>
      <w:isLgl/>
      <w:lvlText w:val="%1.%2.%3.%4.%5.%6"/>
      <w:lvlJc w:val="left"/>
      <w:pPr>
        <w:ind w:left="1080" w:hanging="1080"/>
      </w:pPr>
      <w:rPr>
        <w:rFonts w:eastAsia="Times New Roman" w:hint="default"/>
      </w:rPr>
    </w:lvl>
    <w:lvl w:ilvl="6">
      <w:start w:val="1"/>
      <w:numFmt w:val="decimal"/>
      <w:isLgl/>
      <w:lvlText w:val="%1.%2.%3.%4.%5.%6.%7"/>
      <w:lvlJc w:val="left"/>
      <w:pPr>
        <w:ind w:left="1440" w:hanging="1440"/>
      </w:pPr>
      <w:rPr>
        <w:rFonts w:eastAsia="Times New Roman" w:hint="default"/>
      </w:rPr>
    </w:lvl>
    <w:lvl w:ilvl="7">
      <w:start w:val="1"/>
      <w:numFmt w:val="decimal"/>
      <w:isLgl/>
      <w:lvlText w:val="%1.%2.%3.%4.%5.%6.%7.%8"/>
      <w:lvlJc w:val="left"/>
      <w:pPr>
        <w:ind w:left="1800" w:hanging="1800"/>
      </w:pPr>
      <w:rPr>
        <w:rFonts w:eastAsia="Times New Roman" w:hint="default"/>
      </w:rPr>
    </w:lvl>
    <w:lvl w:ilvl="8">
      <w:start w:val="1"/>
      <w:numFmt w:val="decimal"/>
      <w:isLgl/>
      <w:lvlText w:val="%1.%2.%3.%4.%5.%6.%7.%8.%9"/>
      <w:lvlJc w:val="left"/>
      <w:pPr>
        <w:ind w:left="1800" w:hanging="1800"/>
      </w:pPr>
      <w:rPr>
        <w:rFonts w:eastAsia="Times New Roman" w:hint="default"/>
      </w:rPr>
    </w:lvl>
  </w:abstractNum>
  <w:abstractNum w:abstractNumId="15" w15:restartNumberingAfterBreak="0">
    <w:nsid w:val="08DE5E73"/>
    <w:multiLevelType w:val="multilevel"/>
    <w:tmpl w:val="618A7406"/>
    <w:lvl w:ilvl="0">
      <w:start w:val="3"/>
      <w:numFmt w:val="decimal"/>
      <w:lvlText w:val="%1."/>
      <w:lvlJc w:val="left"/>
      <w:pPr>
        <w:ind w:left="540" w:hanging="540"/>
      </w:pPr>
      <w:rPr>
        <w:rFonts w:hint="default"/>
      </w:rPr>
    </w:lvl>
    <w:lvl w:ilvl="1">
      <w:start w:val="4"/>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09B80403"/>
    <w:multiLevelType w:val="hybridMultilevel"/>
    <w:tmpl w:val="759C3E88"/>
    <w:lvl w:ilvl="0" w:tplc="6456C23E">
      <w:start w:val="1"/>
      <w:numFmt w:val="decimal"/>
      <w:lvlText w:val="%1)"/>
      <w:lvlJc w:val="left"/>
      <w:pPr>
        <w:ind w:left="1080" w:hanging="360"/>
      </w:pPr>
      <w:rPr>
        <w:rFonts w:hint="default"/>
        <w:b w:val="0"/>
      </w:rPr>
    </w:lvl>
    <w:lvl w:ilvl="1" w:tplc="31783AEC">
      <w:start w:val="1"/>
      <w:numFmt w:val="lowerLetter"/>
      <w:lvlText w:val="%2)"/>
      <w:lvlJc w:val="left"/>
      <w:pPr>
        <w:ind w:left="1800" w:hanging="360"/>
      </w:pPr>
      <w:rPr>
        <w:rFonts w:hint="default"/>
        <w:b w:val="0"/>
        <w:bCs w:val="0"/>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8" w15:restartNumberingAfterBreak="0">
    <w:nsid w:val="0C5A77E7"/>
    <w:multiLevelType w:val="multilevel"/>
    <w:tmpl w:val="BBDA45FC"/>
    <w:lvl w:ilvl="0">
      <w:start w:val="1"/>
      <w:numFmt w:val="decimal"/>
      <w:lvlText w:val="%1."/>
      <w:lvlJc w:val="left"/>
      <w:pPr>
        <w:tabs>
          <w:tab w:val="num" w:pos="567"/>
        </w:tabs>
        <w:ind w:left="567" w:hanging="567"/>
      </w:pPr>
      <w:rPr>
        <w:rFonts w:hint="default"/>
        <w:color w:val="auto"/>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0E5D4927"/>
    <w:multiLevelType w:val="multilevel"/>
    <w:tmpl w:val="2C564D8A"/>
    <w:lvl w:ilvl="0">
      <w:start w:val="5"/>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lowerLetter"/>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0" w15:restartNumberingAfterBreak="0">
    <w:nsid w:val="0F9209E9"/>
    <w:multiLevelType w:val="hybridMultilevel"/>
    <w:tmpl w:val="A5DC66A2"/>
    <w:name w:val="WW8Num10222"/>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0FA90358"/>
    <w:multiLevelType w:val="multilevel"/>
    <w:tmpl w:val="C8469B38"/>
    <w:styleLink w:val="List6"/>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22" w15:restartNumberingAfterBreak="0">
    <w:nsid w:val="13402E26"/>
    <w:multiLevelType w:val="multilevel"/>
    <w:tmpl w:val="34E004D6"/>
    <w:styleLink w:val="WW8Num38"/>
    <w:lvl w:ilvl="0">
      <w:numFmt w:val="bullet"/>
      <w:lvlText w:val="-"/>
      <w:lvlJc w:val="left"/>
      <w:rPr>
        <w:rFonts w:ascii="Times New Roman" w:hAnsi="Times New Roman"/>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3" w15:restartNumberingAfterBreak="0">
    <w:nsid w:val="136954CD"/>
    <w:multiLevelType w:val="multilevel"/>
    <w:tmpl w:val="14660620"/>
    <w:styleLink w:val="Lista5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24" w15:restartNumberingAfterBreak="0">
    <w:nsid w:val="148C7300"/>
    <w:multiLevelType w:val="multilevel"/>
    <w:tmpl w:val="49A4782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15520EB5"/>
    <w:multiLevelType w:val="multilevel"/>
    <w:tmpl w:val="364C82CE"/>
    <w:lvl w:ilvl="0">
      <w:start w:val="1"/>
      <w:numFmt w:val="decimal"/>
      <w:lvlText w:val="%1."/>
      <w:lvlJc w:val="left"/>
      <w:pPr>
        <w:ind w:left="4897" w:hanging="360"/>
      </w:pPr>
      <w:rPr>
        <w:rFonts w:hint="default"/>
      </w:rPr>
    </w:lvl>
    <w:lvl w:ilvl="1">
      <w:start w:val="1"/>
      <w:numFmt w:val="decimal"/>
      <w:isLgl/>
      <w:lvlText w:val="%1.%2."/>
      <w:lvlJc w:val="left"/>
      <w:pPr>
        <w:ind w:left="644"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6" w15:restartNumberingAfterBreak="0">
    <w:nsid w:val="15F16A34"/>
    <w:multiLevelType w:val="hybridMultilevel"/>
    <w:tmpl w:val="4DB23052"/>
    <w:lvl w:ilvl="0" w:tplc="5624335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16283678"/>
    <w:multiLevelType w:val="hybridMultilevel"/>
    <w:tmpl w:val="A0347BB4"/>
    <w:lvl w:ilvl="0" w:tplc="04150011">
      <w:start w:val="1"/>
      <w:numFmt w:val="decimal"/>
      <w:lvlText w:val="%1)"/>
      <w:lvlJc w:val="left"/>
      <w:pPr>
        <w:ind w:left="1144" w:hanging="360"/>
      </w:p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8" w15:restartNumberingAfterBreak="0">
    <w:nsid w:val="165917E6"/>
    <w:multiLevelType w:val="multilevel"/>
    <w:tmpl w:val="F350F9CC"/>
    <w:lvl w:ilvl="0">
      <w:start w:val="4"/>
      <w:numFmt w:val="decimal"/>
      <w:lvlText w:val="%1."/>
      <w:lvlJc w:val="left"/>
      <w:pPr>
        <w:ind w:left="390" w:hanging="39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9" w15:restartNumberingAfterBreak="0">
    <w:nsid w:val="17E90A27"/>
    <w:multiLevelType w:val="hybridMultilevel"/>
    <w:tmpl w:val="D7E2A36A"/>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9CD2A2F4">
      <w:start w:val="1"/>
      <w:numFmt w:val="decimal"/>
      <w:lvlText w:val="%4."/>
      <w:lvlJc w:val="left"/>
      <w:pPr>
        <w:ind w:left="3588" w:hanging="360"/>
      </w:pPr>
      <w:rPr>
        <w:b w:val="0"/>
        <w:color w:val="auto"/>
      </w:r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30" w15:restartNumberingAfterBreak="0">
    <w:nsid w:val="18E537CA"/>
    <w:multiLevelType w:val="hybridMultilevel"/>
    <w:tmpl w:val="04AA5C06"/>
    <w:name w:val="WW8Num10222222222"/>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1A5F52CB"/>
    <w:multiLevelType w:val="hybridMultilevel"/>
    <w:tmpl w:val="83D4C6E4"/>
    <w:lvl w:ilvl="0" w:tplc="04150001">
      <w:start w:val="1"/>
      <w:numFmt w:val="bullet"/>
      <w:lvlText w:val=""/>
      <w:lvlJc w:val="left"/>
      <w:pPr>
        <w:ind w:left="860" w:hanging="360"/>
      </w:pPr>
      <w:rPr>
        <w:rFonts w:ascii="Symbol" w:hAnsi="Symbol" w:hint="default"/>
        <w:color w:val="auto"/>
      </w:rPr>
    </w:lvl>
    <w:lvl w:ilvl="1" w:tplc="04150003">
      <w:start w:val="1"/>
      <w:numFmt w:val="bullet"/>
      <w:lvlText w:val="o"/>
      <w:lvlJc w:val="left"/>
      <w:pPr>
        <w:ind w:left="1580" w:hanging="360"/>
      </w:pPr>
      <w:rPr>
        <w:rFonts w:ascii="Courier New" w:hAnsi="Courier New" w:cs="Courier New" w:hint="default"/>
      </w:rPr>
    </w:lvl>
    <w:lvl w:ilvl="2" w:tplc="04150005">
      <w:start w:val="1"/>
      <w:numFmt w:val="bullet"/>
      <w:lvlText w:val=""/>
      <w:lvlJc w:val="left"/>
      <w:pPr>
        <w:ind w:left="2300" w:hanging="360"/>
      </w:pPr>
      <w:rPr>
        <w:rFonts w:ascii="Wingdings" w:hAnsi="Wingdings" w:hint="default"/>
      </w:rPr>
    </w:lvl>
    <w:lvl w:ilvl="3" w:tplc="04150001">
      <w:start w:val="1"/>
      <w:numFmt w:val="bullet"/>
      <w:lvlText w:val=""/>
      <w:lvlJc w:val="left"/>
      <w:pPr>
        <w:ind w:left="3020" w:hanging="360"/>
      </w:pPr>
      <w:rPr>
        <w:rFonts w:ascii="Symbol" w:hAnsi="Symbol" w:hint="default"/>
      </w:rPr>
    </w:lvl>
    <w:lvl w:ilvl="4" w:tplc="04150003">
      <w:start w:val="1"/>
      <w:numFmt w:val="bullet"/>
      <w:lvlText w:val="o"/>
      <w:lvlJc w:val="left"/>
      <w:pPr>
        <w:ind w:left="3740" w:hanging="360"/>
      </w:pPr>
      <w:rPr>
        <w:rFonts w:ascii="Courier New" w:hAnsi="Courier New" w:cs="Courier New" w:hint="default"/>
      </w:rPr>
    </w:lvl>
    <w:lvl w:ilvl="5" w:tplc="04150005">
      <w:start w:val="1"/>
      <w:numFmt w:val="bullet"/>
      <w:lvlText w:val=""/>
      <w:lvlJc w:val="left"/>
      <w:pPr>
        <w:ind w:left="4460" w:hanging="360"/>
      </w:pPr>
      <w:rPr>
        <w:rFonts w:ascii="Wingdings" w:hAnsi="Wingdings" w:hint="default"/>
      </w:rPr>
    </w:lvl>
    <w:lvl w:ilvl="6" w:tplc="04150001">
      <w:start w:val="1"/>
      <w:numFmt w:val="bullet"/>
      <w:lvlText w:val=""/>
      <w:lvlJc w:val="left"/>
      <w:pPr>
        <w:ind w:left="5180" w:hanging="360"/>
      </w:pPr>
      <w:rPr>
        <w:rFonts w:ascii="Symbol" w:hAnsi="Symbol" w:hint="default"/>
      </w:rPr>
    </w:lvl>
    <w:lvl w:ilvl="7" w:tplc="04150003">
      <w:start w:val="1"/>
      <w:numFmt w:val="bullet"/>
      <w:lvlText w:val="o"/>
      <w:lvlJc w:val="left"/>
      <w:pPr>
        <w:ind w:left="5900" w:hanging="360"/>
      </w:pPr>
      <w:rPr>
        <w:rFonts w:ascii="Courier New" w:hAnsi="Courier New" w:cs="Courier New" w:hint="default"/>
      </w:rPr>
    </w:lvl>
    <w:lvl w:ilvl="8" w:tplc="04150005">
      <w:start w:val="1"/>
      <w:numFmt w:val="bullet"/>
      <w:lvlText w:val=""/>
      <w:lvlJc w:val="left"/>
      <w:pPr>
        <w:ind w:left="6620" w:hanging="360"/>
      </w:pPr>
      <w:rPr>
        <w:rFonts w:ascii="Wingdings" w:hAnsi="Wingdings" w:hint="default"/>
      </w:rPr>
    </w:lvl>
  </w:abstractNum>
  <w:abstractNum w:abstractNumId="32" w15:restartNumberingAfterBreak="0">
    <w:nsid w:val="1AE61CE2"/>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1CED720A"/>
    <w:multiLevelType w:val="hybridMultilevel"/>
    <w:tmpl w:val="D1AC43E2"/>
    <w:lvl w:ilvl="0" w:tplc="CD6C3410">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4" w15:restartNumberingAfterBreak="0">
    <w:nsid w:val="21D63BB9"/>
    <w:multiLevelType w:val="hybridMultilevel"/>
    <w:tmpl w:val="A0DE0CF2"/>
    <w:lvl w:ilvl="0" w:tplc="96C6C508">
      <w:start w:val="5"/>
      <w:numFmt w:val="lowerLetter"/>
      <w:lvlText w:val="%1)"/>
      <w:lvlJc w:val="left"/>
      <w:pPr>
        <w:tabs>
          <w:tab w:val="num" w:pos="1701"/>
        </w:tabs>
        <w:ind w:left="1588" w:hanging="397"/>
      </w:pPr>
      <w:rPr>
        <w:rFonts w:hint="default"/>
      </w:rPr>
    </w:lvl>
    <w:lvl w:ilvl="1" w:tplc="A4FA9B32">
      <w:start w:val="1"/>
      <w:numFmt w:val="decimal"/>
      <w:lvlText w:val="%2."/>
      <w:lvlJc w:val="left"/>
      <w:pPr>
        <w:tabs>
          <w:tab w:val="num" w:pos="567"/>
        </w:tabs>
        <w:ind w:left="567" w:hanging="567"/>
      </w:pPr>
      <w:rPr>
        <w:rFonts w:hint="default"/>
      </w:rPr>
    </w:lvl>
    <w:lvl w:ilvl="2" w:tplc="E166ADF0">
      <w:start w:val="1"/>
      <w:numFmt w:val="decimal"/>
      <w:lvlText w:val="%3)"/>
      <w:lvlJc w:val="left"/>
      <w:pPr>
        <w:ind w:left="2340" w:hanging="360"/>
      </w:pPr>
      <w:rPr>
        <w:rFonts w:ascii="Calibri Light" w:hAnsi="Calibri Light" w:cs="Calibri Light" w:hint="default"/>
        <w:b w:val="0"/>
        <w:bCs w:val="0"/>
      </w:rPr>
    </w:lvl>
    <w:lvl w:ilvl="3" w:tplc="9EC42B36">
      <w:start w:val="1"/>
      <w:numFmt w:val="upperRoman"/>
      <w:lvlText w:val="%4."/>
      <w:lvlJc w:val="left"/>
      <w:pPr>
        <w:ind w:left="3240" w:hanging="720"/>
      </w:pPr>
      <w:rPr>
        <w:rFonts w:hint="default"/>
      </w:rPr>
    </w:lvl>
    <w:lvl w:ilvl="4" w:tplc="855CA7E8">
      <w:start w:val="2"/>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21D93E91"/>
    <w:multiLevelType w:val="hybridMultilevel"/>
    <w:tmpl w:val="DB5E5BAE"/>
    <w:lvl w:ilvl="0" w:tplc="B002E626">
      <w:start w:val="1"/>
      <w:numFmt w:val="bullet"/>
      <w:lvlText w:val=""/>
      <w:lvlJc w:val="left"/>
      <w:pPr>
        <w:tabs>
          <w:tab w:val="num" w:pos="360"/>
        </w:tabs>
        <w:ind w:left="360" w:hanging="360"/>
      </w:pPr>
      <w:rPr>
        <w:rFonts w:ascii="Symbol" w:hAnsi="Symbol" w:hint="default"/>
        <w:sz w:val="22"/>
        <w:szCs w:val="22"/>
      </w:rPr>
    </w:lvl>
    <w:lvl w:ilvl="1" w:tplc="30102B52">
      <w:numFmt w:val="bullet"/>
      <w:lvlText w:val=""/>
      <w:lvlJc w:val="left"/>
      <w:pPr>
        <w:tabs>
          <w:tab w:val="num" w:pos="1080"/>
        </w:tabs>
        <w:ind w:left="1080" w:hanging="360"/>
      </w:pPr>
      <w:rPr>
        <w:rFonts w:ascii="Symbol" w:eastAsia="Times New Roman" w:hAnsi="Symbol" w:hint="default"/>
      </w:rPr>
    </w:lvl>
    <w:lvl w:ilvl="2" w:tplc="0415001B">
      <w:start w:val="1"/>
      <w:numFmt w:val="lowerRoman"/>
      <w:lvlText w:val="%3."/>
      <w:lvlJc w:val="right"/>
      <w:pPr>
        <w:tabs>
          <w:tab w:val="num" w:pos="1800"/>
        </w:tabs>
        <w:ind w:left="1800" w:hanging="180"/>
      </w:pPr>
      <w:rPr>
        <w:rFonts w:cs="Times New Roman"/>
      </w:rPr>
    </w:lvl>
    <w:lvl w:ilvl="3" w:tplc="0D2CB42E">
      <w:start w:val="1"/>
      <w:numFmt w:val="decimal"/>
      <w:lvlText w:val="%4."/>
      <w:lvlJc w:val="left"/>
      <w:pPr>
        <w:tabs>
          <w:tab w:val="num" w:pos="2520"/>
        </w:tabs>
        <w:ind w:left="2520" w:hanging="360"/>
      </w:pPr>
      <w:rPr>
        <w:rFonts w:cs="Times New Roman"/>
        <w:b/>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6" w15:restartNumberingAfterBreak="0">
    <w:nsid w:val="225961E4"/>
    <w:multiLevelType w:val="hybridMultilevel"/>
    <w:tmpl w:val="2AE01954"/>
    <w:lvl w:ilvl="0" w:tplc="30905A70">
      <w:start w:val="1"/>
      <w:numFmt w:val="decimal"/>
      <w:lvlText w:val="%1."/>
      <w:lvlJc w:val="left"/>
      <w:pPr>
        <w:ind w:left="1070" w:hanging="360"/>
      </w:pPr>
      <w:rPr>
        <w:color w:val="000000" w:themeColor="text1"/>
      </w:rPr>
    </w:lvl>
    <w:lvl w:ilvl="1" w:tplc="E632B5FC">
      <w:start w:val="1"/>
      <w:numFmt w:val="upperLetter"/>
      <w:lvlText w:val="%2."/>
      <w:lvlJc w:val="left"/>
      <w:pPr>
        <w:ind w:left="1790" w:hanging="360"/>
      </w:pPr>
      <w:rPr>
        <w:rFonts w:hint="default"/>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24B8669A"/>
    <w:multiLevelType w:val="multilevel"/>
    <w:tmpl w:val="F56CC3FA"/>
    <w:styleLink w:val="WW8Num5"/>
    <w:lvl w:ilvl="0">
      <w:numFmt w:val="bullet"/>
      <w:lvlText w:val="-"/>
      <w:lvlJc w:val="left"/>
      <w:rPr>
        <w:rFonts w:ascii="Times New Roman" w:hAnsi="Times New Roman"/>
        <w:sz w:val="20"/>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9" w15:restartNumberingAfterBreak="0">
    <w:nsid w:val="269B5401"/>
    <w:multiLevelType w:val="hybridMultilevel"/>
    <w:tmpl w:val="C1D6A56C"/>
    <w:lvl w:ilvl="0" w:tplc="0415000B">
      <w:start w:val="1"/>
      <w:numFmt w:val="bullet"/>
      <w:lvlText w:val=""/>
      <w:lvlJc w:val="left"/>
      <w:pPr>
        <w:ind w:left="720" w:hanging="360"/>
      </w:pPr>
      <w:rPr>
        <w:rFonts w:ascii="Wingdings" w:hAnsi="Wingdings" w:hint="default"/>
        <w:color w:val="auto"/>
      </w:rPr>
    </w:lvl>
    <w:lvl w:ilvl="1" w:tplc="2E000B98">
      <w:start w:val="1"/>
      <w:numFmt w:val="bullet"/>
      <w:lvlText w:val=""/>
      <w:lvlJc w:val="left"/>
      <w:pPr>
        <w:ind w:left="1440" w:hanging="360"/>
      </w:pPr>
      <w:rPr>
        <w:rFonts w:ascii="Symbol" w:hAnsi="Symbol" w:hint="default"/>
        <w:color w:val="auto"/>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27D855EB"/>
    <w:multiLevelType w:val="multilevel"/>
    <w:tmpl w:val="AB40295E"/>
    <w:styleLink w:val="List7"/>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41" w15:restartNumberingAfterBreak="0">
    <w:nsid w:val="2AF660EE"/>
    <w:multiLevelType w:val="hybridMultilevel"/>
    <w:tmpl w:val="BF34BD16"/>
    <w:name w:val="WW8Num102222222"/>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2D804121"/>
    <w:multiLevelType w:val="multilevel"/>
    <w:tmpl w:val="89AE4CE2"/>
    <w:styleLink w:val="List13"/>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43" w15:restartNumberingAfterBreak="0">
    <w:nsid w:val="2E192E8B"/>
    <w:multiLevelType w:val="multilevel"/>
    <w:tmpl w:val="888247F4"/>
    <w:styleLink w:val="List1"/>
    <w:lvl w:ilvl="0">
      <w:numFmt w:val="bullet"/>
      <w:lvlText w:val="–"/>
      <w:lvlJc w:val="left"/>
      <w:rPr>
        <w:rFonts w:ascii="Arial" w:eastAsia="Arial" w:hAnsi="Arial" w:cs="Arial"/>
        <w:position w:val="0"/>
      </w:rPr>
    </w:lvl>
    <w:lvl w:ilvl="1">
      <w:start w:val="1"/>
      <w:numFmt w:val="bullet"/>
      <w:lvlText w:val="–"/>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44" w15:restartNumberingAfterBreak="0">
    <w:nsid w:val="31303817"/>
    <w:multiLevelType w:val="hybridMultilevel"/>
    <w:tmpl w:val="B810C666"/>
    <w:lvl w:ilvl="0" w:tplc="41469B74">
      <w:start w:val="1"/>
      <w:numFmt w:val="decimal"/>
      <w:lvlText w:val="%1."/>
      <w:lvlJc w:val="left"/>
      <w:pPr>
        <w:tabs>
          <w:tab w:val="num" w:pos="567"/>
        </w:tabs>
        <w:ind w:left="567" w:hanging="567"/>
      </w:pPr>
      <w:rPr>
        <w:rFonts w:hint="default"/>
      </w:rPr>
    </w:lvl>
    <w:lvl w:ilvl="1" w:tplc="EE3C022A">
      <w:start w:val="22"/>
      <w:numFmt w:val="upperRoman"/>
      <w:lvlText w:val="%2."/>
      <w:lvlJc w:val="left"/>
      <w:pPr>
        <w:tabs>
          <w:tab w:val="num" w:pos="2280"/>
        </w:tabs>
        <w:ind w:left="228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32D845FE"/>
    <w:multiLevelType w:val="multilevel"/>
    <w:tmpl w:val="15CCA226"/>
    <w:styleLink w:val="Styl1"/>
    <w:lvl w:ilvl="0">
      <w:start w:val="1"/>
      <w:numFmt w:val="decimal"/>
      <w:lvlText w:val="%1."/>
      <w:lvlJc w:val="left"/>
      <w:pPr>
        <w:tabs>
          <w:tab w:val="num" w:pos="720"/>
        </w:tabs>
        <w:ind w:left="720" w:hanging="360"/>
      </w:pPr>
      <w:rPr>
        <w:b w:val="0"/>
        <w:i w:val="0"/>
        <w:color w:val="auto"/>
      </w:rPr>
    </w:lvl>
    <w:lvl w:ilvl="1">
      <w:start w:val="5"/>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330638AE"/>
    <w:multiLevelType w:val="hybridMultilevel"/>
    <w:tmpl w:val="BD329A38"/>
    <w:lvl w:ilvl="0" w:tplc="04150001">
      <w:start w:val="1"/>
      <w:numFmt w:val="bullet"/>
      <w:lvlText w:val=""/>
      <w:lvlJc w:val="left"/>
      <w:pPr>
        <w:ind w:left="1146" w:hanging="360"/>
      </w:pPr>
      <w:rPr>
        <w:rFonts w:ascii="Symbol" w:hAnsi="Symbol"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7" w15:restartNumberingAfterBreak="0">
    <w:nsid w:val="33592214"/>
    <w:multiLevelType w:val="multilevel"/>
    <w:tmpl w:val="0506362C"/>
    <w:styleLink w:val="Lista31"/>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48"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36837401"/>
    <w:multiLevelType w:val="multilevel"/>
    <w:tmpl w:val="1DAE1D0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6B211E8"/>
    <w:multiLevelType w:val="hybridMultilevel"/>
    <w:tmpl w:val="44DAD356"/>
    <w:name w:val="WW8Num1022222222222"/>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51" w15:restartNumberingAfterBreak="0">
    <w:nsid w:val="3994225D"/>
    <w:multiLevelType w:val="multilevel"/>
    <w:tmpl w:val="59E4FDC8"/>
    <w:lvl w:ilvl="0">
      <w:start w:val="3"/>
      <w:numFmt w:val="decimal"/>
      <w:lvlText w:val="%1."/>
      <w:lvlJc w:val="left"/>
      <w:pPr>
        <w:ind w:left="720" w:hanging="360"/>
      </w:pPr>
      <w:rPr>
        <w:rFonts w:hint="default"/>
      </w:rPr>
    </w:lvl>
    <w:lvl w:ilvl="1">
      <w:start w:val="4"/>
      <w:numFmt w:val="decimal"/>
      <w:isLgl/>
      <w:lvlText w:val="%1.%2."/>
      <w:lvlJc w:val="left"/>
      <w:pPr>
        <w:ind w:left="1146" w:hanging="720"/>
      </w:pPr>
      <w:rPr>
        <w:rFonts w:hint="default"/>
        <w:b w:val="0"/>
      </w:rPr>
    </w:lvl>
    <w:lvl w:ilvl="2">
      <w:start w:val="1"/>
      <w:numFmt w:val="decimal"/>
      <w:isLgl/>
      <w:lvlText w:val="%1.%2.%3."/>
      <w:lvlJc w:val="left"/>
      <w:pPr>
        <w:ind w:left="1997" w:hanging="720"/>
      </w:pPr>
      <w:rPr>
        <w:rFonts w:hint="default"/>
      </w:rPr>
    </w:lvl>
    <w:lvl w:ilvl="3">
      <w:start w:val="1"/>
      <w:numFmt w:val="bullet"/>
      <w:lvlText w:val=""/>
      <w:lvlJc w:val="left"/>
      <w:pPr>
        <w:ind w:left="1440" w:hanging="1080"/>
      </w:pPr>
      <w:rPr>
        <w:rFonts w:ascii="Symbol" w:hAnsi="Symbo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2" w15:restartNumberingAfterBreak="0">
    <w:nsid w:val="3CB079AE"/>
    <w:multiLevelType w:val="multilevel"/>
    <w:tmpl w:val="FE2CA020"/>
    <w:lvl w:ilvl="0">
      <w:start w:val="4"/>
      <w:numFmt w:val="decimal"/>
      <w:lvlText w:val="%1."/>
      <w:lvlJc w:val="left"/>
      <w:pPr>
        <w:ind w:left="360" w:hanging="360"/>
      </w:pPr>
      <w:rPr>
        <w:rFonts w:hint="default"/>
        <w:b/>
      </w:rPr>
    </w:lvl>
    <w:lvl w:ilvl="1">
      <w:start w:val="4"/>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3" w15:restartNumberingAfterBreak="0">
    <w:nsid w:val="3F53209D"/>
    <w:multiLevelType w:val="hybridMultilevel"/>
    <w:tmpl w:val="A38A7658"/>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4" w15:restartNumberingAfterBreak="0">
    <w:nsid w:val="41E1198E"/>
    <w:multiLevelType w:val="hybridMultilevel"/>
    <w:tmpl w:val="CAD6310A"/>
    <w:lvl w:ilvl="0" w:tplc="B2BA40E0">
      <w:start w:val="1"/>
      <w:numFmt w:val="decimal"/>
      <w:lvlText w:val="%1)"/>
      <w:lvlJc w:val="left"/>
      <w:pPr>
        <w:ind w:left="1287" w:hanging="360"/>
      </w:pPr>
      <w:rPr>
        <w:rFonts w:ascii="Calibri Light" w:hAnsi="Calibri Light" w:cs="Calibri Light" w:hint="default"/>
      </w:rPr>
    </w:lvl>
    <w:lvl w:ilvl="1" w:tplc="52B66E72">
      <w:start w:val="1"/>
      <w:numFmt w:val="decimal"/>
      <w:lvlText w:val="%2)"/>
      <w:lvlJc w:val="left"/>
      <w:pPr>
        <w:ind w:left="2007" w:hanging="360"/>
      </w:pPr>
      <w:rPr>
        <w:rFonts w:ascii="Calibri Light" w:hAnsi="Calibri Light" w:cs="Calibri Light" w:hint="default"/>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5" w15:restartNumberingAfterBreak="0">
    <w:nsid w:val="42377C7A"/>
    <w:multiLevelType w:val="hybridMultilevel"/>
    <w:tmpl w:val="701ED0F4"/>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7" w15:restartNumberingAfterBreak="0">
    <w:nsid w:val="433C19CB"/>
    <w:multiLevelType w:val="hybridMultilevel"/>
    <w:tmpl w:val="30E05406"/>
    <w:lvl w:ilvl="0" w:tplc="B7ACF3D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8" w15:restartNumberingAfterBreak="0">
    <w:nsid w:val="43420B90"/>
    <w:multiLevelType w:val="multilevel"/>
    <w:tmpl w:val="2F7E5E56"/>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59" w15:restartNumberingAfterBreak="0">
    <w:nsid w:val="43AF62AC"/>
    <w:multiLevelType w:val="hybridMultilevel"/>
    <w:tmpl w:val="B5B45C0A"/>
    <w:lvl w:ilvl="0" w:tplc="5B2E64CE">
      <w:start w:val="1"/>
      <w:numFmt w:val="decimal"/>
      <w:lvlText w:val="%1."/>
      <w:lvlJc w:val="left"/>
      <w:pPr>
        <w:ind w:left="720" w:hanging="360"/>
      </w:pPr>
      <w:rPr>
        <w:rFonts w:hint="default"/>
        <w:b w:val="0"/>
        <w:bCs w:val="0"/>
      </w:rPr>
    </w:lvl>
    <w:lvl w:ilvl="1" w:tplc="04150019">
      <w:start w:val="1"/>
      <w:numFmt w:val="lowerLetter"/>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3D6368D"/>
    <w:multiLevelType w:val="multilevel"/>
    <w:tmpl w:val="F22C3FBE"/>
    <w:styleLink w:val="Lista2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1" w15:restartNumberingAfterBreak="0">
    <w:nsid w:val="46AF7132"/>
    <w:multiLevelType w:val="multilevel"/>
    <w:tmpl w:val="0CE645A0"/>
    <w:lvl w:ilvl="0">
      <w:start w:val="1"/>
      <w:numFmt w:val="decimal"/>
      <w:lvlText w:val="%1."/>
      <w:lvlJc w:val="left"/>
      <w:pPr>
        <w:tabs>
          <w:tab w:val="num" w:pos="720"/>
        </w:tabs>
        <w:ind w:left="720" w:hanging="360"/>
      </w:pPr>
      <w:rPr>
        <w:rFonts w:asciiTheme="majorHAnsi" w:hAnsiTheme="majorHAnsi" w:hint="default"/>
      </w:rPr>
    </w:lvl>
    <w:lvl w:ilvl="1">
      <w:start w:val="1"/>
      <w:numFmt w:val="decimal"/>
      <w:isLgl/>
      <w:lvlText w:val="%1.%2."/>
      <w:lvlJc w:val="left"/>
      <w:pPr>
        <w:tabs>
          <w:tab w:val="num" w:pos="720"/>
        </w:tabs>
        <w:ind w:left="720" w:hanging="360"/>
      </w:pPr>
      <w:rPr>
        <w:rFonts w:hint="default"/>
        <w:b/>
        <w:u w:val="single"/>
      </w:rPr>
    </w:lvl>
    <w:lvl w:ilvl="2">
      <w:start w:val="1"/>
      <w:numFmt w:val="decimal"/>
      <w:isLgl/>
      <w:lvlText w:val="%1.%2.%3."/>
      <w:lvlJc w:val="left"/>
      <w:pPr>
        <w:tabs>
          <w:tab w:val="num" w:pos="1080"/>
        </w:tabs>
        <w:ind w:left="1080" w:hanging="720"/>
      </w:pPr>
      <w:rPr>
        <w:rFonts w:hint="default"/>
        <w:b/>
        <w:u w:val="single"/>
      </w:rPr>
    </w:lvl>
    <w:lvl w:ilvl="3">
      <w:start w:val="1"/>
      <w:numFmt w:val="decimal"/>
      <w:isLgl/>
      <w:lvlText w:val="%1.%2.%3.%4."/>
      <w:lvlJc w:val="left"/>
      <w:pPr>
        <w:tabs>
          <w:tab w:val="num" w:pos="1080"/>
        </w:tabs>
        <w:ind w:left="1080" w:hanging="720"/>
      </w:pPr>
      <w:rPr>
        <w:rFonts w:hint="default"/>
        <w:b/>
        <w:u w:val="single"/>
      </w:rPr>
    </w:lvl>
    <w:lvl w:ilvl="4">
      <w:start w:val="1"/>
      <w:numFmt w:val="decimal"/>
      <w:isLgl/>
      <w:lvlText w:val="%1.%2.%3.%4.%5."/>
      <w:lvlJc w:val="left"/>
      <w:pPr>
        <w:tabs>
          <w:tab w:val="num" w:pos="1440"/>
        </w:tabs>
        <w:ind w:left="1440" w:hanging="1080"/>
      </w:pPr>
      <w:rPr>
        <w:rFonts w:hint="default"/>
        <w:b/>
        <w:u w:val="single"/>
      </w:rPr>
    </w:lvl>
    <w:lvl w:ilvl="5">
      <w:start w:val="1"/>
      <w:numFmt w:val="decimal"/>
      <w:isLgl/>
      <w:lvlText w:val="%1.%2.%3.%4.%5.%6."/>
      <w:lvlJc w:val="left"/>
      <w:pPr>
        <w:tabs>
          <w:tab w:val="num" w:pos="1440"/>
        </w:tabs>
        <w:ind w:left="1440" w:hanging="1080"/>
      </w:pPr>
      <w:rPr>
        <w:rFonts w:hint="default"/>
        <w:b/>
        <w:u w:val="single"/>
      </w:rPr>
    </w:lvl>
    <w:lvl w:ilvl="6">
      <w:start w:val="1"/>
      <w:numFmt w:val="decimal"/>
      <w:isLgl/>
      <w:lvlText w:val="%1.%2.%3.%4.%5.%6.%7."/>
      <w:lvlJc w:val="left"/>
      <w:pPr>
        <w:tabs>
          <w:tab w:val="num" w:pos="1800"/>
        </w:tabs>
        <w:ind w:left="1800" w:hanging="1440"/>
      </w:pPr>
      <w:rPr>
        <w:rFonts w:hint="default"/>
        <w:b/>
        <w:u w:val="single"/>
      </w:rPr>
    </w:lvl>
    <w:lvl w:ilvl="7">
      <w:start w:val="1"/>
      <w:numFmt w:val="decimal"/>
      <w:isLgl/>
      <w:lvlText w:val="%1.%2.%3.%4.%5.%6.%7.%8."/>
      <w:lvlJc w:val="left"/>
      <w:pPr>
        <w:tabs>
          <w:tab w:val="num" w:pos="1800"/>
        </w:tabs>
        <w:ind w:left="1800" w:hanging="1440"/>
      </w:pPr>
      <w:rPr>
        <w:rFonts w:hint="default"/>
        <w:b/>
        <w:u w:val="single"/>
      </w:rPr>
    </w:lvl>
    <w:lvl w:ilvl="8">
      <w:start w:val="1"/>
      <w:numFmt w:val="decimal"/>
      <w:isLgl/>
      <w:lvlText w:val="%1.%2.%3.%4.%5.%6.%7.%8.%9."/>
      <w:lvlJc w:val="left"/>
      <w:pPr>
        <w:tabs>
          <w:tab w:val="num" w:pos="2160"/>
        </w:tabs>
        <w:ind w:left="2160" w:hanging="1800"/>
      </w:pPr>
      <w:rPr>
        <w:rFonts w:hint="default"/>
        <w:b/>
        <w:u w:val="single"/>
      </w:rPr>
    </w:lvl>
  </w:abstractNum>
  <w:abstractNum w:abstractNumId="62" w15:restartNumberingAfterBreak="0">
    <w:nsid w:val="4A711346"/>
    <w:multiLevelType w:val="hybridMultilevel"/>
    <w:tmpl w:val="51905BC0"/>
    <w:name w:val="WW8Num1022"/>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63" w15:restartNumberingAfterBreak="0">
    <w:nsid w:val="4C0D4873"/>
    <w:multiLevelType w:val="hybridMultilevel"/>
    <w:tmpl w:val="F3E64500"/>
    <w:lvl w:ilvl="0" w:tplc="6B60AB28">
      <w:start w:val="1"/>
      <w:numFmt w:val="decimal"/>
      <w:lvlText w:val="%1."/>
      <w:lvlJc w:val="left"/>
      <w:pPr>
        <w:tabs>
          <w:tab w:val="num" w:pos="417"/>
        </w:tabs>
        <w:ind w:left="417" w:hanging="360"/>
      </w:pPr>
      <w:rPr>
        <w:rFonts w:hint="default"/>
      </w:rPr>
    </w:lvl>
    <w:lvl w:ilvl="1" w:tplc="5D4CADBC">
      <w:start w:val="1"/>
      <w:numFmt w:val="decimal"/>
      <w:lvlText w:val="%2."/>
      <w:lvlJc w:val="left"/>
      <w:pPr>
        <w:tabs>
          <w:tab w:val="num" w:pos="510"/>
        </w:tabs>
        <w:ind w:left="397" w:hanging="397"/>
      </w:pPr>
      <w:rPr>
        <w:rFonts w:ascii="Calibri Light" w:eastAsia="Times New Roman" w:hAnsi="Calibri Light" w:cs="Calibri Light" w:hint="default"/>
        <w:b w:val="0"/>
      </w:rPr>
    </w:lvl>
    <w:lvl w:ilvl="2" w:tplc="0415001B">
      <w:start w:val="1"/>
      <w:numFmt w:val="lowerRoman"/>
      <w:lvlText w:val="%3."/>
      <w:lvlJc w:val="right"/>
      <w:pPr>
        <w:tabs>
          <w:tab w:val="num" w:pos="2160"/>
        </w:tabs>
        <w:ind w:left="2160" w:hanging="180"/>
      </w:pPr>
    </w:lvl>
    <w:lvl w:ilvl="3" w:tplc="8CD66118">
      <w:start w:val="1"/>
      <w:numFmt w:val="decimal"/>
      <w:lvlText w:val="%4)"/>
      <w:lvlJc w:val="left"/>
      <w:pPr>
        <w:ind w:left="2880" w:hanging="360"/>
      </w:pPr>
      <w:rPr>
        <w:rFonts w:hint="default"/>
        <w:color w:val="auto"/>
      </w:rPr>
    </w:lvl>
    <w:lvl w:ilvl="4" w:tplc="BF6C27EE">
      <w:start w:val="10"/>
      <w:numFmt w:val="decimal"/>
      <w:lvlText w:val="%5"/>
      <w:lvlJc w:val="left"/>
      <w:pPr>
        <w:ind w:left="3600" w:hanging="360"/>
      </w:pPr>
      <w:rPr>
        <w:rFonts w:hint="default"/>
      </w:rPr>
    </w:lvl>
    <w:lvl w:ilvl="5" w:tplc="DE1C8418">
      <w:start w:val="1"/>
      <w:numFmt w:val="lowerLetter"/>
      <w:lvlText w:val="%6)"/>
      <w:lvlJc w:val="left"/>
      <w:pPr>
        <w:ind w:left="4500" w:hanging="360"/>
      </w:pPr>
      <w:rPr>
        <w:rFonts w:hint="default"/>
        <w:b w:val="0"/>
        <w:bCs/>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4D55720D"/>
    <w:multiLevelType w:val="hybridMultilevel"/>
    <w:tmpl w:val="3E826710"/>
    <w:name w:val="WW8Num10222222"/>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65" w15:restartNumberingAfterBreak="0">
    <w:nsid w:val="4DCD775F"/>
    <w:multiLevelType w:val="hybridMultilevel"/>
    <w:tmpl w:val="0A4C4766"/>
    <w:lvl w:ilvl="0" w:tplc="FC56F13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6" w15:restartNumberingAfterBreak="0">
    <w:nsid w:val="50EE72FF"/>
    <w:multiLevelType w:val="multilevel"/>
    <w:tmpl w:val="D94269B0"/>
    <w:styleLink w:val="List14"/>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7" w15:restartNumberingAfterBreak="0">
    <w:nsid w:val="516D14F6"/>
    <w:multiLevelType w:val="multilevel"/>
    <w:tmpl w:val="73F6324E"/>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8" w15:restartNumberingAfterBreak="0">
    <w:nsid w:val="51822333"/>
    <w:multiLevelType w:val="multilevel"/>
    <w:tmpl w:val="6504D7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0"/>
        <w:szCs w:val="20"/>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69" w15:restartNumberingAfterBreak="0">
    <w:nsid w:val="5242003B"/>
    <w:multiLevelType w:val="hybridMultilevel"/>
    <w:tmpl w:val="0F94FE40"/>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70" w15:restartNumberingAfterBreak="0">
    <w:nsid w:val="530106A5"/>
    <w:multiLevelType w:val="multilevel"/>
    <w:tmpl w:val="1A906FFA"/>
    <w:styleLink w:val="List12"/>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1" w15:restartNumberingAfterBreak="0">
    <w:nsid w:val="53953EB5"/>
    <w:multiLevelType w:val="hybridMultilevel"/>
    <w:tmpl w:val="BF628D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2" w15:restartNumberingAfterBreak="0">
    <w:nsid w:val="541A307E"/>
    <w:multiLevelType w:val="multilevel"/>
    <w:tmpl w:val="FAFC3D02"/>
    <w:styleLink w:val="List10"/>
    <w:lvl w:ilvl="0">
      <w:start w:val="2"/>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3" w15:restartNumberingAfterBreak="0">
    <w:nsid w:val="54370F07"/>
    <w:multiLevelType w:val="multilevel"/>
    <w:tmpl w:val="F68043FE"/>
    <w:styleLink w:val="List0"/>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4" w15:restartNumberingAfterBreak="0">
    <w:nsid w:val="559F0055"/>
    <w:multiLevelType w:val="multilevel"/>
    <w:tmpl w:val="23B0707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4"/>
        <w:szCs w:val="24"/>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9149"/>
        </w:tabs>
        <w:ind w:left="9149"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75" w15:restartNumberingAfterBreak="0">
    <w:nsid w:val="56F83C25"/>
    <w:multiLevelType w:val="hybridMultilevel"/>
    <w:tmpl w:val="422A9B6E"/>
    <w:lvl w:ilvl="0" w:tplc="5D7E2E12">
      <w:start w:val="1"/>
      <w:numFmt w:val="bullet"/>
      <w:pStyle w:val="1wyliczenieROOS"/>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6" w15:restartNumberingAfterBreak="0">
    <w:nsid w:val="56FF40D1"/>
    <w:multiLevelType w:val="hybridMultilevel"/>
    <w:tmpl w:val="6C76670C"/>
    <w:lvl w:ilvl="0" w:tplc="BFFE0AB2">
      <w:start w:val="1"/>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8F8EC0B0">
      <w:start w:val="1"/>
      <w:numFmt w:val="lowerLetter"/>
      <w:lvlText w:val="%2)"/>
      <w:lvlJc w:val="left"/>
      <w:pPr>
        <w:ind w:left="1077"/>
      </w:pPr>
      <w:rPr>
        <w:rFonts w:ascii="Calibri" w:eastAsia="Times New Roman" w:hAnsi="Calibri" w:cs="Arial" w:hint="default"/>
        <w:b w:val="0"/>
        <w:i w:val="0"/>
        <w:strike w:val="0"/>
        <w:dstrike w:val="0"/>
        <w:color w:val="auto"/>
        <w:sz w:val="22"/>
        <w:szCs w:val="22"/>
        <w:u w:val="none" w:color="000000"/>
        <w:bdr w:val="none" w:sz="0" w:space="0" w:color="auto"/>
        <w:shd w:val="clear" w:color="auto" w:fill="auto"/>
        <w:vertAlign w:val="baseline"/>
      </w:rPr>
    </w:lvl>
    <w:lvl w:ilvl="2" w:tplc="1BB8B622">
      <w:start w:val="1"/>
      <w:numFmt w:val="lowerRoman"/>
      <w:lvlText w:val="%3"/>
      <w:lvlJc w:val="left"/>
      <w:pPr>
        <w:ind w:left="153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EDBA8B68">
      <w:start w:val="1"/>
      <w:numFmt w:val="decimal"/>
      <w:lvlText w:val="%4"/>
      <w:lvlJc w:val="left"/>
      <w:pPr>
        <w:ind w:left="225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8CA4F7B8">
      <w:start w:val="1"/>
      <w:numFmt w:val="lowerLetter"/>
      <w:lvlText w:val="%5"/>
      <w:lvlJc w:val="left"/>
      <w:pPr>
        <w:ind w:left="297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D59EC8BC">
      <w:start w:val="1"/>
      <w:numFmt w:val="lowerRoman"/>
      <w:lvlText w:val="%6"/>
      <w:lvlJc w:val="left"/>
      <w:pPr>
        <w:ind w:left="369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4A540CD8">
      <w:start w:val="1"/>
      <w:numFmt w:val="decimal"/>
      <w:lvlText w:val="%7"/>
      <w:lvlJc w:val="left"/>
      <w:pPr>
        <w:ind w:left="441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110ECB02">
      <w:start w:val="1"/>
      <w:numFmt w:val="lowerLetter"/>
      <w:lvlText w:val="%8"/>
      <w:lvlJc w:val="left"/>
      <w:pPr>
        <w:ind w:left="513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C07E3D44">
      <w:start w:val="1"/>
      <w:numFmt w:val="lowerRoman"/>
      <w:lvlText w:val="%9"/>
      <w:lvlJc w:val="left"/>
      <w:pPr>
        <w:ind w:left="585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77" w15:restartNumberingAfterBreak="0">
    <w:nsid w:val="57080C18"/>
    <w:multiLevelType w:val="hybridMultilevel"/>
    <w:tmpl w:val="B992A80C"/>
    <w:name w:val="WW8Num1022222222"/>
    <w:lvl w:ilvl="0" w:tplc="04150001">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78" w15:restartNumberingAfterBreak="0">
    <w:nsid w:val="579F37F7"/>
    <w:multiLevelType w:val="multilevel"/>
    <w:tmpl w:val="7B004E4A"/>
    <w:lvl w:ilvl="0">
      <w:start w:val="7"/>
      <w:numFmt w:val="decimal"/>
      <w:lvlText w:val="%1"/>
      <w:lvlJc w:val="left"/>
      <w:pPr>
        <w:ind w:left="360" w:hanging="360"/>
      </w:pPr>
      <w:rPr>
        <w:rFonts w:hint="default"/>
        <w:color w:val="000000" w:themeColor="text1"/>
      </w:rPr>
    </w:lvl>
    <w:lvl w:ilvl="1">
      <w:start w:val="1"/>
      <w:numFmt w:val="decimal"/>
      <w:lvlText w:val="%1.%2"/>
      <w:lvlJc w:val="left"/>
      <w:pPr>
        <w:ind w:left="927" w:hanging="360"/>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79" w15:restartNumberingAfterBreak="0">
    <w:nsid w:val="57EC472D"/>
    <w:multiLevelType w:val="multilevel"/>
    <w:tmpl w:val="BA9EC984"/>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b/>
        <w:bCs/>
      </w:rPr>
    </w:lvl>
    <w:lvl w:ilvl="2">
      <w:start w:val="1"/>
      <w:numFmt w:val="decimal"/>
      <w:isLgl/>
      <w:lvlText w:val="%1.%2.%3."/>
      <w:lvlJc w:val="left"/>
      <w:pPr>
        <w:ind w:left="1997" w:hanging="720"/>
      </w:pPr>
      <w:rPr>
        <w:rFonts w:hint="default"/>
      </w:rPr>
    </w:lvl>
    <w:lvl w:ilvl="3">
      <w:start w:val="1"/>
      <w:numFmt w:val="bullet"/>
      <w:lvlText w:val=""/>
      <w:lvlJc w:val="left"/>
      <w:pPr>
        <w:ind w:left="1440" w:hanging="1080"/>
      </w:pPr>
      <w:rPr>
        <w:rFonts w:ascii="Symbol" w:hAnsi="Symbo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0" w15:restartNumberingAfterBreak="0">
    <w:nsid w:val="5C5A40FE"/>
    <w:multiLevelType w:val="hybridMultilevel"/>
    <w:tmpl w:val="7E2488D0"/>
    <w:lvl w:ilvl="0" w:tplc="0BE847E4">
      <w:start w:val="1"/>
      <w:numFmt w:val="decimal"/>
      <w:lvlText w:val="%1)"/>
      <w:lvlJc w:val="left"/>
      <w:pPr>
        <w:ind w:left="1068" w:hanging="360"/>
      </w:pPr>
      <w:rPr>
        <w:rFonts w:ascii="Calibri Light" w:hAnsi="Calibri Light" w:cs="Calibri Light" w:hint="default"/>
        <w:color w:val="000000" w:themeColor="text1"/>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2" w15:restartNumberingAfterBreak="0">
    <w:nsid w:val="5CD22CED"/>
    <w:multiLevelType w:val="hybridMultilevel"/>
    <w:tmpl w:val="D13C8376"/>
    <w:lvl w:ilvl="0" w:tplc="2B9A16E0">
      <w:start w:val="1"/>
      <w:numFmt w:val="decimal"/>
      <w:lvlText w:val="%1)"/>
      <w:lvlJc w:val="left"/>
      <w:pPr>
        <w:ind w:left="1495" w:hanging="360"/>
      </w:pPr>
      <w:rPr>
        <w:rFonts w:hint="default"/>
        <w:color w:val="000000"/>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83" w15:restartNumberingAfterBreak="0">
    <w:nsid w:val="5E787565"/>
    <w:multiLevelType w:val="multilevel"/>
    <w:tmpl w:val="75781014"/>
    <w:lvl w:ilvl="0">
      <w:start w:val="1"/>
      <w:numFmt w:val="decimal"/>
      <w:lvlText w:val="%1."/>
      <w:lvlJc w:val="left"/>
      <w:pPr>
        <w:tabs>
          <w:tab w:val="num" w:pos="567"/>
        </w:tabs>
        <w:ind w:left="567" w:hanging="567"/>
      </w:pPr>
      <w:rPr>
        <w:rFonts w:hint="default"/>
        <w:b w:val="0"/>
        <w:color w:val="000000" w:themeColor="text1"/>
      </w:rPr>
    </w:lvl>
    <w:lvl w:ilvl="1">
      <w:start w:val="1"/>
      <w:numFmt w:val="none"/>
      <w:lvlText w:val="2.1."/>
      <w:lvlJc w:val="left"/>
      <w:pPr>
        <w:tabs>
          <w:tab w:val="num" w:pos="567"/>
        </w:tabs>
        <w:ind w:left="567" w:hanging="567"/>
      </w:pPr>
      <w:rPr>
        <w:rFonts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84" w15:restartNumberingAfterBreak="0">
    <w:nsid w:val="616120F9"/>
    <w:multiLevelType w:val="multilevel"/>
    <w:tmpl w:val="71A673C0"/>
    <w:styleLink w:val="List11"/>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85" w15:restartNumberingAfterBreak="0">
    <w:nsid w:val="63B01E84"/>
    <w:multiLevelType w:val="multilevel"/>
    <w:tmpl w:val="B0AEA6CC"/>
    <w:styleLink w:val="List9"/>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86" w15:restartNumberingAfterBreak="0">
    <w:nsid w:val="69720516"/>
    <w:multiLevelType w:val="hybridMultilevel"/>
    <w:tmpl w:val="A6CC94A6"/>
    <w:lvl w:ilvl="0" w:tplc="5D7E2E12">
      <w:start w:val="1"/>
      <w:numFmt w:val="bullet"/>
      <w:pStyle w:val="wyliczanieZnak"/>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7" w15:restartNumberingAfterBreak="0">
    <w:nsid w:val="6C001215"/>
    <w:multiLevelType w:val="multilevel"/>
    <w:tmpl w:val="D38C2730"/>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8" w15:restartNumberingAfterBreak="0">
    <w:nsid w:val="6C900F77"/>
    <w:multiLevelType w:val="multilevel"/>
    <w:tmpl w:val="BE8EDBCA"/>
    <w:lvl w:ilvl="0">
      <w:start w:val="1"/>
      <w:numFmt w:val="decimal"/>
      <w:lvlText w:val="%1."/>
      <w:lvlJc w:val="left"/>
      <w:pPr>
        <w:tabs>
          <w:tab w:val="num" w:pos="567"/>
        </w:tabs>
        <w:ind w:left="567" w:hanging="567"/>
      </w:pPr>
      <w:rPr>
        <w:rFonts w:hint="default"/>
        <w:color w:val="000000" w:themeColor="text1"/>
      </w:rPr>
    </w:lvl>
    <w:lvl w:ilvl="1">
      <w:start w:val="1"/>
      <w:numFmt w:val="decimal"/>
      <w:isLgl/>
      <w:lvlText w:val="%1.%2."/>
      <w:lvlJc w:val="left"/>
      <w:pPr>
        <w:tabs>
          <w:tab w:val="num" w:pos="465"/>
        </w:tabs>
        <w:ind w:left="465" w:hanging="465"/>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9" w15:restartNumberingAfterBreak="0">
    <w:nsid w:val="6FD04DC7"/>
    <w:multiLevelType w:val="hybridMultilevel"/>
    <w:tmpl w:val="271CBA92"/>
    <w:name w:val="WW8Num102222"/>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90" w15:restartNumberingAfterBreak="0">
    <w:nsid w:val="701223BB"/>
    <w:multiLevelType w:val="hybridMultilevel"/>
    <w:tmpl w:val="89D07158"/>
    <w:lvl w:ilvl="0" w:tplc="FFFFFFFF">
      <w:start w:val="1"/>
      <w:numFmt w:val="decimal"/>
      <w:lvlText w:val="%1."/>
      <w:lvlJc w:val="left"/>
      <w:pPr>
        <w:ind w:left="720" w:hanging="360"/>
      </w:pPr>
      <w:rPr>
        <w:rFonts w:hint="default"/>
      </w:rPr>
    </w:lvl>
    <w:lvl w:ilvl="1" w:tplc="FFFFFFFF">
      <w:start w:val="1"/>
      <w:numFmt w:val="lowerLetter"/>
      <w:lvlText w:val="%2."/>
      <w:lvlJc w:val="left"/>
      <w:pPr>
        <w:ind w:left="644"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1" w15:restartNumberingAfterBreak="0">
    <w:nsid w:val="72EE7097"/>
    <w:multiLevelType w:val="multilevel"/>
    <w:tmpl w:val="AE1AB57E"/>
    <w:lvl w:ilvl="0">
      <w:start w:val="3"/>
      <w:numFmt w:val="decimal"/>
      <w:lvlText w:val="%1."/>
      <w:lvlJc w:val="left"/>
      <w:pPr>
        <w:tabs>
          <w:tab w:val="num" w:pos="360"/>
        </w:tabs>
        <w:ind w:left="360" w:hanging="360"/>
      </w:pPr>
      <w:rPr>
        <w:rFonts w:cs="Times New Roman" w:hint="default"/>
        <w:b/>
      </w:rPr>
    </w:lvl>
    <w:lvl w:ilvl="1">
      <w:start w:val="1"/>
      <w:numFmt w:val="decimal"/>
      <w:isLgl/>
      <w:lvlText w:val="%1.%2."/>
      <w:lvlJc w:val="left"/>
      <w:pPr>
        <w:tabs>
          <w:tab w:val="num" w:pos="360"/>
        </w:tabs>
        <w:ind w:left="360" w:hanging="360"/>
      </w:pPr>
      <w:rPr>
        <w:rFonts w:cs="Times New Roman" w:hint="default"/>
        <w:b/>
        <w:i w:val="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92" w15:restartNumberingAfterBreak="0">
    <w:nsid w:val="744C6B2B"/>
    <w:multiLevelType w:val="hybridMultilevel"/>
    <w:tmpl w:val="0B028E1C"/>
    <w:lvl w:ilvl="0" w:tplc="020A9A96">
      <w:start w:val="1"/>
      <w:numFmt w:val="bullet"/>
      <w:pStyle w:val="AtekstROOS"/>
      <w:lvlText w:val=""/>
      <w:lvlJc w:val="left"/>
      <w:pPr>
        <w:tabs>
          <w:tab w:val="num" w:pos="360"/>
        </w:tabs>
        <w:ind w:left="360" w:hanging="360"/>
      </w:pPr>
      <w:rPr>
        <w:rFonts w:ascii="Symbol" w:hAnsi="Symbol" w:hint="default"/>
        <w:color w:val="auto"/>
        <w:sz w:val="18"/>
        <w:szCs w:val="18"/>
      </w:rPr>
    </w:lvl>
    <w:lvl w:ilvl="1" w:tplc="04150003">
      <w:start w:val="1"/>
      <w:numFmt w:val="bullet"/>
      <w:lvlText w:val=""/>
      <w:lvlJc w:val="left"/>
      <w:pPr>
        <w:tabs>
          <w:tab w:val="num" w:pos="1298"/>
        </w:tabs>
        <w:ind w:left="1298" w:hanging="360"/>
      </w:pPr>
      <w:rPr>
        <w:rFonts w:ascii="Wingdings" w:hAnsi="Wingdings" w:hint="default"/>
      </w:rPr>
    </w:lvl>
    <w:lvl w:ilvl="2" w:tplc="04150005">
      <w:start w:val="1"/>
      <w:numFmt w:val="bullet"/>
      <w:lvlText w:val=""/>
      <w:lvlJc w:val="left"/>
      <w:pPr>
        <w:tabs>
          <w:tab w:val="num" w:pos="2018"/>
        </w:tabs>
        <w:ind w:left="2018" w:hanging="360"/>
      </w:pPr>
      <w:rPr>
        <w:rFonts w:ascii="Symbol" w:hAnsi="Symbol" w:hint="default"/>
        <w:color w:val="000000"/>
      </w:rPr>
    </w:lvl>
    <w:lvl w:ilvl="3" w:tplc="04150001" w:tentative="1">
      <w:start w:val="1"/>
      <w:numFmt w:val="bullet"/>
      <w:lvlText w:val=""/>
      <w:lvlJc w:val="left"/>
      <w:pPr>
        <w:tabs>
          <w:tab w:val="num" w:pos="2738"/>
        </w:tabs>
        <w:ind w:left="2738" w:hanging="360"/>
      </w:pPr>
      <w:rPr>
        <w:rFonts w:ascii="Symbol" w:hAnsi="Symbol" w:hint="default"/>
      </w:rPr>
    </w:lvl>
    <w:lvl w:ilvl="4" w:tplc="04150003" w:tentative="1">
      <w:start w:val="1"/>
      <w:numFmt w:val="bullet"/>
      <w:lvlText w:val="o"/>
      <w:lvlJc w:val="left"/>
      <w:pPr>
        <w:tabs>
          <w:tab w:val="num" w:pos="3458"/>
        </w:tabs>
        <w:ind w:left="3458" w:hanging="360"/>
      </w:pPr>
      <w:rPr>
        <w:rFonts w:ascii="Courier New" w:hAnsi="Courier New" w:cs="Courier New" w:hint="default"/>
      </w:rPr>
    </w:lvl>
    <w:lvl w:ilvl="5" w:tplc="04150005" w:tentative="1">
      <w:start w:val="1"/>
      <w:numFmt w:val="bullet"/>
      <w:lvlText w:val=""/>
      <w:lvlJc w:val="left"/>
      <w:pPr>
        <w:tabs>
          <w:tab w:val="num" w:pos="4178"/>
        </w:tabs>
        <w:ind w:left="4178" w:hanging="360"/>
      </w:pPr>
      <w:rPr>
        <w:rFonts w:ascii="Wingdings" w:hAnsi="Wingdings" w:hint="default"/>
      </w:rPr>
    </w:lvl>
    <w:lvl w:ilvl="6" w:tplc="04150001" w:tentative="1">
      <w:start w:val="1"/>
      <w:numFmt w:val="bullet"/>
      <w:lvlText w:val=""/>
      <w:lvlJc w:val="left"/>
      <w:pPr>
        <w:tabs>
          <w:tab w:val="num" w:pos="4898"/>
        </w:tabs>
        <w:ind w:left="4898" w:hanging="360"/>
      </w:pPr>
      <w:rPr>
        <w:rFonts w:ascii="Symbol" w:hAnsi="Symbol" w:hint="default"/>
      </w:rPr>
    </w:lvl>
    <w:lvl w:ilvl="7" w:tplc="04150003" w:tentative="1">
      <w:start w:val="1"/>
      <w:numFmt w:val="bullet"/>
      <w:lvlText w:val="o"/>
      <w:lvlJc w:val="left"/>
      <w:pPr>
        <w:tabs>
          <w:tab w:val="num" w:pos="5618"/>
        </w:tabs>
        <w:ind w:left="5618" w:hanging="360"/>
      </w:pPr>
      <w:rPr>
        <w:rFonts w:ascii="Courier New" w:hAnsi="Courier New" w:cs="Courier New" w:hint="default"/>
      </w:rPr>
    </w:lvl>
    <w:lvl w:ilvl="8" w:tplc="04150005" w:tentative="1">
      <w:start w:val="1"/>
      <w:numFmt w:val="bullet"/>
      <w:lvlText w:val=""/>
      <w:lvlJc w:val="left"/>
      <w:pPr>
        <w:tabs>
          <w:tab w:val="num" w:pos="6338"/>
        </w:tabs>
        <w:ind w:left="6338" w:hanging="360"/>
      </w:pPr>
      <w:rPr>
        <w:rFonts w:ascii="Wingdings" w:hAnsi="Wingdings" w:hint="default"/>
      </w:rPr>
    </w:lvl>
  </w:abstractNum>
  <w:abstractNum w:abstractNumId="93" w15:restartNumberingAfterBreak="0">
    <w:nsid w:val="7495566C"/>
    <w:multiLevelType w:val="hybridMultilevel"/>
    <w:tmpl w:val="48EAB6FC"/>
    <w:name w:val="WW8Num102222222222"/>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94" w15:restartNumberingAfterBreak="0">
    <w:nsid w:val="75767780"/>
    <w:multiLevelType w:val="multilevel"/>
    <w:tmpl w:val="F3E8A622"/>
    <w:lvl w:ilvl="0">
      <w:start w:val="1"/>
      <w:numFmt w:val="lowerLetter"/>
      <w:lvlText w:val="%1)"/>
      <w:lvlJc w:val="left"/>
      <w:pPr>
        <w:tabs>
          <w:tab w:val="num" w:pos="720"/>
        </w:tabs>
        <w:ind w:left="720" w:hanging="360"/>
      </w:pPr>
      <w:rPr>
        <w:rFonts w:hint="default"/>
      </w:rPr>
    </w:lvl>
    <w:lvl w:ilvl="1">
      <w:start w:val="7"/>
      <w:numFmt w:val="decimal"/>
      <w:lvlText w:val="%2."/>
      <w:lvlJc w:val="left"/>
      <w:pPr>
        <w:tabs>
          <w:tab w:val="num" w:pos="1800"/>
        </w:tabs>
        <w:ind w:left="1800" w:hanging="360"/>
      </w:pPr>
      <w:rPr>
        <w:rFonts w:hint="default"/>
        <w:sz w:val="20"/>
        <w:szCs w:val="20"/>
      </w:rPr>
    </w:lvl>
    <w:lvl w:ilvl="2">
      <w:start w:val="5"/>
      <w:numFmt w:val="decimal"/>
      <w:lvlText w:val="%3."/>
      <w:lvlJc w:val="left"/>
      <w:pPr>
        <w:tabs>
          <w:tab w:val="num" w:pos="2520"/>
        </w:tabs>
        <w:ind w:left="2520" w:hanging="360"/>
      </w:pPr>
      <w:rPr>
        <w:rFonts w:hint="default"/>
        <w:vertAlign w:val="baseline"/>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95" w15:restartNumberingAfterBreak="0">
    <w:nsid w:val="765F6630"/>
    <w:multiLevelType w:val="multilevel"/>
    <w:tmpl w:val="8E36456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b w:val="0"/>
        <w:strike w:val="0"/>
        <w:sz w:val="24"/>
        <w:szCs w:val="24"/>
      </w:rPr>
    </w:lvl>
    <w:lvl w:ilvl="2">
      <w:start w:val="1"/>
      <w:numFmt w:val="decimal"/>
      <w:lvlText w:val="%3."/>
      <w:lvlJc w:val="left"/>
      <w:pPr>
        <w:tabs>
          <w:tab w:val="num" w:pos="2520"/>
        </w:tabs>
        <w:ind w:left="2520" w:hanging="360"/>
      </w:pPr>
      <w:rPr>
        <w:rFonts w:hint="default"/>
        <w:b w:val="0"/>
        <w:bCs/>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96" w15:restartNumberingAfterBreak="0">
    <w:nsid w:val="76D50C18"/>
    <w:multiLevelType w:val="hybridMultilevel"/>
    <w:tmpl w:val="52700F98"/>
    <w:lvl w:ilvl="0" w:tplc="C4C69D5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9B155D5"/>
    <w:multiLevelType w:val="hybridMultilevel"/>
    <w:tmpl w:val="A3465B84"/>
    <w:lvl w:ilvl="0" w:tplc="52ECA052">
      <w:start w:val="1"/>
      <w:numFmt w:val="decimal"/>
      <w:lvlText w:val="%1."/>
      <w:lvlJc w:val="left"/>
      <w:pPr>
        <w:ind w:left="360" w:hanging="360"/>
      </w:pPr>
      <w:rPr>
        <w:rFonts w:ascii="Calibri Light" w:eastAsia="Times New Roman" w:hAnsi="Calibri Light" w:cs="Calibri Light"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8" w15:restartNumberingAfterBreak="0">
    <w:nsid w:val="7D3074ED"/>
    <w:multiLevelType w:val="hybridMultilevel"/>
    <w:tmpl w:val="01C4F5DC"/>
    <w:name w:val="WW8Num1022222"/>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99" w15:restartNumberingAfterBreak="0">
    <w:nsid w:val="7D322A6B"/>
    <w:multiLevelType w:val="multilevel"/>
    <w:tmpl w:val="05C6F578"/>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0" w15:restartNumberingAfterBreak="0">
    <w:nsid w:val="7DC11A0A"/>
    <w:multiLevelType w:val="multilevel"/>
    <w:tmpl w:val="809C6374"/>
    <w:lvl w:ilvl="0">
      <w:start w:val="1"/>
      <w:numFmt w:val="decimal"/>
      <w:lvlText w:val="%1."/>
      <w:lvlJc w:val="left"/>
      <w:pPr>
        <w:tabs>
          <w:tab w:val="num" w:pos="567"/>
        </w:tabs>
        <w:ind w:left="567" w:hanging="567"/>
      </w:pPr>
      <w:rPr>
        <w:rFonts w:ascii="Calibri Light" w:eastAsia="Times New Roman" w:hAnsi="Calibri Light" w:cs="Calibri Light" w:hint="default"/>
        <w:b w:val="0"/>
      </w:rPr>
    </w:lvl>
    <w:lvl w:ilvl="1">
      <w:start w:val="1"/>
      <w:numFmt w:val="decimal"/>
      <w:isLgl/>
      <w:lvlText w:val="%1.%2."/>
      <w:lvlJc w:val="left"/>
      <w:pPr>
        <w:tabs>
          <w:tab w:val="num" w:pos="891"/>
        </w:tabs>
        <w:ind w:left="891" w:hanging="465"/>
      </w:pPr>
      <w:rPr>
        <w:rFonts w:hint="default"/>
        <w:b w:val="0"/>
        <w:strike w:val="0"/>
        <w:color w:val="000000" w:themeColor="text1"/>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16cid:durableId="1203251506">
    <w:abstractNumId w:val="88"/>
  </w:num>
  <w:num w:numId="2" w16cid:durableId="1569069632">
    <w:abstractNumId w:val="83"/>
  </w:num>
  <w:num w:numId="3" w16cid:durableId="1007288481">
    <w:abstractNumId w:val="18"/>
  </w:num>
  <w:num w:numId="4" w16cid:durableId="111561291">
    <w:abstractNumId w:val="63"/>
  </w:num>
  <w:num w:numId="5" w16cid:durableId="1392926141">
    <w:abstractNumId w:val="87"/>
  </w:num>
  <w:num w:numId="6" w16cid:durableId="129594006">
    <w:abstractNumId w:val="44"/>
  </w:num>
  <w:num w:numId="7" w16cid:durableId="1138453495">
    <w:abstractNumId w:val="100"/>
  </w:num>
  <w:num w:numId="8" w16cid:durableId="285817250">
    <w:abstractNumId w:val="3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60571555">
    <w:abstractNumId w:val="45"/>
  </w:num>
  <w:num w:numId="10" w16cid:durableId="443810168">
    <w:abstractNumId w:val="0"/>
  </w:num>
  <w:num w:numId="11" w16cid:durableId="1805929260">
    <w:abstractNumId w:val="43"/>
  </w:num>
  <w:num w:numId="12" w16cid:durableId="574248184">
    <w:abstractNumId w:val="60"/>
  </w:num>
  <w:num w:numId="13" w16cid:durableId="838353733">
    <w:abstractNumId w:val="47"/>
  </w:num>
  <w:num w:numId="14" w16cid:durableId="1966157294">
    <w:abstractNumId w:val="8"/>
  </w:num>
  <w:num w:numId="15" w16cid:durableId="409233702">
    <w:abstractNumId w:val="23"/>
  </w:num>
  <w:num w:numId="16" w16cid:durableId="1629552891">
    <w:abstractNumId w:val="21"/>
  </w:num>
  <w:num w:numId="17" w16cid:durableId="1708337497">
    <w:abstractNumId w:val="17"/>
  </w:num>
  <w:num w:numId="18" w16cid:durableId="576482698">
    <w:abstractNumId w:val="85"/>
  </w:num>
  <w:num w:numId="19" w16cid:durableId="1777406211">
    <w:abstractNumId w:val="72"/>
  </w:num>
  <w:num w:numId="20" w16cid:durableId="1182276482">
    <w:abstractNumId w:val="84"/>
  </w:num>
  <w:num w:numId="21" w16cid:durableId="1413969399">
    <w:abstractNumId w:val="70"/>
  </w:num>
  <w:num w:numId="22" w16cid:durableId="1766341335">
    <w:abstractNumId w:val="42"/>
  </w:num>
  <w:num w:numId="23" w16cid:durableId="1407460613">
    <w:abstractNumId w:val="66"/>
  </w:num>
  <w:num w:numId="24" w16cid:durableId="351884497">
    <w:abstractNumId w:val="40"/>
  </w:num>
  <w:num w:numId="25" w16cid:durableId="694429859">
    <w:abstractNumId w:val="73"/>
  </w:num>
  <w:num w:numId="26" w16cid:durableId="48382790">
    <w:abstractNumId w:val="58"/>
  </w:num>
  <w:num w:numId="27" w16cid:durableId="1275752010">
    <w:abstractNumId w:val="68"/>
  </w:num>
  <w:num w:numId="28" w16cid:durableId="1594630772">
    <w:abstractNumId w:val="92"/>
  </w:num>
  <w:num w:numId="29" w16cid:durableId="1882010802">
    <w:abstractNumId w:val="5"/>
  </w:num>
  <w:num w:numId="30" w16cid:durableId="1754663878">
    <w:abstractNumId w:val="75"/>
  </w:num>
  <w:num w:numId="31" w16cid:durableId="2139835222">
    <w:abstractNumId w:val="86"/>
  </w:num>
  <w:num w:numId="32" w16cid:durableId="1944143909">
    <w:abstractNumId w:val="48"/>
  </w:num>
  <w:num w:numId="33" w16cid:durableId="678387309">
    <w:abstractNumId w:val="32"/>
  </w:num>
  <w:num w:numId="34" w16cid:durableId="1781073392">
    <w:abstractNumId w:val="81"/>
    <w:lvlOverride w:ilvl="0">
      <w:startOverride w:val="1"/>
    </w:lvlOverride>
  </w:num>
  <w:num w:numId="35" w16cid:durableId="1118260793">
    <w:abstractNumId w:val="56"/>
    <w:lvlOverride w:ilvl="0">
      <w:startOverride w:val="1"/>
    </w:lvlOverride>
  </w:num>
  <w:num w:numId="36" w16cid:durableId="2123761696">
    <w:abstractNumId w:val="37"/>
  </w:num>
  <w:num w:numId="37" w16cid:durableId="601036540">
    <w:abstractNumId w:val="79"/>
  </w:num>
  <w:num w:numId="38" w16cid:durableId="890261973">
    <w:abstractNumId w:val="16"/>
  </w:num>
  <w:num w:numId="39" w16cid:durableId="1931769390">
    <w:abstractNumId w:val="59"/>
  </w:num>
  <w:num w:numId="40" w16cid:durableId="434910408">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56099770">
    <w:abstractNumId w:val="39"/>
  </w:num>
  <w:num w:numId="42" w16cid:durableId="2001300626">
    <w:abstractNumId w:val="31"/>
  </w:num>
  <w:num w:numId="43" w16cid:durableId="990596905">
    <w:abstractNumId w:val="46"/>
  </w:num>
  <w:num w:numId="44" w16cid:durableId="785852161">
    <w:abstractNumId w:val="61"/>
  </w:num>
  <w:num w:numId="45" w16cid:durableId="1893537246">
    <w:abstractNumId w:val="36"/>
  </w:num>
  <w:num w:numId="46" w16cid:durableId="815488643">
    <w:abstractNumId w:val="38"/>
  </w:num>
  <w:num w:numId="47" w16cid:durableId="2133091586">
    <w:abstractNumId w:val="22"/>
  </w:num>
  <w:num w:numId="48" w16cid:durableId="968818946">
    <w:abstractNumId w:val="97"/>
  </w:num>
  <w:num w:numId="49" w16cid:durableId="1407847061">
    <w:abstractNumId w:val="25"/>
  </w:num>
  <w:num w:numId="50" w16cid:durableId="1920290541">
    <w:abstractNumId w:val="95"/>
  </w:num>
  <w:num w:numId="51" w16cid:durableId="116755090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025521027">
    <w:abstractNumId w:val="80"/>
  </w:num>
  <w:num w:numId="53" w16cid:durableId="1113407121">
    <w:abstractNumId w:val="82"/>
  </w:num>
  <w:num w:numId="54" w16cid:durableId="1628312921">
    <w:abstractNumId w:val="96"/>
  </w:num>
  <w:num w:numId="55" w16cid:durableId="427579587">
    <w:abstractNumId w:val="71"/>
  </w:num>
  <w:num w:numId="56" w16cid:durableId="531069484">
    <w:abstractNumId w:val="27"/>
  </w:num>
  <w:num w:numId="57" w16cid:durableId="2055545940">
    <w:abstractNumId w:val="54"/>
  </w:num>
  <w:num w:numId="58" w16cid:durableId="1904680701">
    <w:abstractNumId w:val="4"/>
  </w:num>
  <w:num w:numId="59" w16cid:durableId="743769134">
    <w:abstractNumId w:val="35"/>
  </w:num>
  <w:num w:numId="60" w16cid:durableId="1338844524">
    <w:abstractNumId w:val="91"/>
  </w:num>
  <w:num w:numId="61" w16cid:durableId="1953853451">
    <w:abstractNumId w:val="52"/>
  </w:num>
  <w:num w:numId="62" w16cid:durableId="1816529092">
    <w:abstractNumId w:val="51"/>
  </w:num>
  <w:num w:numId="63" w16cid:durableId="1373114146">
    <w:abstractNumId w:val="14"/>
  </w:num>
  <w:num w:numId="64" w16cid:durableId="559559637">
    <w:abstractNumId w:val="19"/>
  </w:num>
  <w:num w:numId="65" w16cid:durableId="1862090541">
    <w:abstractNumId w:val="10"/>
  </w:num>
  <w:num w:numId="66" w16cid:durableId="601032272">
    <w:abstractNumId w:val="74"/>
  </w:num>
  <w:num w:numId="67" w16cid:durableId="1519734383">
    <w:abstractNumId w:val="28"/>
  </w:num>
  <w:num w:numId="68" w16cid:durableId="873272799">
    <w:abstractNumId w:val="49"/>
  </w:num>
  <w:num w:numId="69" w16cid:durableId="1252813900">
    <w:abstractNumId w:val="67"/>
  </w:num>
  <w:num w:numId="70" w16cid:durableId="1770198773">
    <w:abstractNumId w:val="24"/>
  </w:num>
  <w:num w:numId="71" w16cid:durableId="2054690180">
    <w:abstractNumId w:val="69"/>
  </w:num>
  <w:num w:numId="72" w16cid:durableId="558632516">
    <w:abstractNumId w:val="99"/>
  </w:num>
  <w:num w:numId="73" w16cid:durableId="90979265">
    <w:abstractNumId w:val="78"/>
  </w:num>
  <w:num w:numId="74" w16cid:durableId="837115132">
    <w:abstractNumId w:val="55"/>
  </w:num>
  <w:num w:numId="75" w16cid:durableId="1731923184">
    <w:abstractNumId w:val="90"/>
  </w:num>
  <w:num w:numId="76" w16cid:durableId="656802868">
    <w:abstractNumId w:val="53"/>
  </w:num>
  <w:num w:numId="77" w16cid:durableId="728381093">
    <w:abstractNumId w:val="12"/>
  </w:num>
  <w:num w:numId="78" w16cid:durableId="1773551867">
    <w:abstractNumId w:val="15"/>
  </w:num>
  <w:num w:numId="79" w16cid:durableId="1357080387">
    <w:abstractNumId w:val="26"/>
  </w:num>
  <w:num w:numId="80" w16cid:durableId="1820029365">
    <w:abstractNumId w:val="7"/>
  </w:num>
  <w:num w:numId="81" w16cid:durableId="1538616104">
    <w:abstractNumId w:val="57"/>
  </w:num>
  <w:num w:numId="82" w16cid:durableId="318075401">
    <w:abstractNumId w:val="65"/>
  </w:num>
  <w:num w:numId="83" w16cid:durableId="1729451820">
    <w:abstractNumId w:val="33"/>
  </w:num>
  <w:num w:numId="84" w16cid:durableId="888103861">
    <w:abstractNumId w:val="13"/>
  </w:num>
  <w:num w:numId="85" w16cid:durableId="1850943640">
    <w:abstractNumId w:val="94"/>
  </w:num>
  <w:num w:numId="86" w16cid:durableId="1050108908">
    <w:abstractNumId w:val="11"/>
  </w:num>
  <w:num w:numId="87" w16cid:durableId="1884125818">
    <w:abstractNumId w:val="76"/>
  </w:num>
  <w:num w:numId="88" w16cid:durableId="1727559868">
    <w:abstractNumId w:val="9"/>
  </w:num>
  <w:num w:numId="89" w16cid:durableId="1670595591">
    <w:abstractNumId w:val="62"/>
  </w:num>
  <w:num w:numId="90" w16cid:durableId="205487330">
    <w:abstractNumId w:val="20"/>
  </w:num>
  <w:num w:numId="91" w16cid:durableId="1436099376">
    <w:abstractNumId w:val="89"/>
  </w:num>
  <w:num w:numId="92" w16cid:durableId="1325891080">
    <w:abstractNumId w:val="98"/>
  </w:num>
  <w:num w:numId="93" w16cid:durableId="1265846429">
    <w:abstractNumId w:val="64"/>
  </w:num>
  <w:num w:numId="94" w16cid:durableId="474104783">
    <w:abstractNumId w:val="41"/>
  </w:num>
  <w:num w:numId="95" w16cid:durableId="2054764971">
    <w:abstractNumId w:val="77"/>
  </w:num>
  <w:num w:numId="96" w16cid:durableId="1396658706">
    <w:abstractNumId w:val="30"/>
  </w:num>
  <w:num w:numId="97" w16cid:durableId="369647703">
    <w:abstractNumId w:val="93"/>
  </w:num>
  <w:num w:numId="98" w16cid:durableId="1879849918">
    <w:abstractNumId w:val="50"/>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76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332"/>
    <w:rsid w:val="0000056C"/>
    <w:rsid w:val="0000076D"/>
    <w:rsid w:val="0000079E"/>
    <w:rsid w:val="00000A7A"/>
    <w:rsid w:val="00000E4C"/>
    <w:rsid w:val="000011A0"/>
    <w:rsid w:val="00001B8A"/>
    <w:rsid w:val="00002224"/>
    <w:rsid w:val="00002298"/>
    <w:rsid w:val="00002F22"/>
    <w:rsid w:val="00003041"/>
    <w:rsid w:val="00003C56"/>
    <w:rsid w:val="00003CBE"/>
    <w:rsid w:val="00004CF8"/>
    <w:rsid w:val="00005691"/>
    <w:rsid w:val="00005B35"/>
    <w:rsid w:val="000060F3"/>
    <w:rsid w:val="00006AE7"/>
    <w:rsid w:val="00007A71"/>
    <w:rsid w:val="0001044E"/>
    <w:rsid w:val="00010793"/>
    <w:rsid w:val="00011665"/>
    <w:rsid w:val="00011A44"/>
    <w:rsid w:val="000120B5"/>
    <w:rsid w:val="000122C9"/>
    <w:rsid w:val="000136A2"/>
    <w:rsid w:val="00013804"/>
    <w:rsid w:val="000140AE"/>
    <w:rsid w:val="00014386"/>
    <w:rsid w:val="000143A2"/>
    <w:rsid w:val="0001645B"/>
    <w:rsid w:val="00017339"/>
    <w:rsid w:val="000179BE"/>
    <w:rsid w:val="00017C25"/>
    <w:rsid w:val="00017D4D"/>
    <w:rsid w:val="00020450"/>
    <w:rsid w:val="00020D40"/>
    <w:rsid w:val="00021386"/>
    <w:rsid w:val="00021E5E"/>
    <w:rsid w:val="00021FF1"/>
    <w:rsid w:val="00022B51"/>
    <w:rsid w:val="00023CF4"/>
    <w:rsid w:val="00023D10"/>
    <w:rsid w:val="000240D6"/>
    <w:rsid w:val="000241F1"/>
    <w:rsid w:val="0002459F"/>
    <w:rsid w:val="00024B5B"/>
    <w:rsid w:val="00024E9B"/>
    <w:rsid w:val="000250F2"/>
    <w:rsid w:val="00025AA3"/>
    <w:rsid w:val="00026364"/>
    <w:rsid w:val="00027154"/>
    <w:rsid w:val="00027404"/>
    <w:rsid w:val="00027566"/>
    <w:rsid w:val="00027C2E"/>
    <w:rsid w:val="00027C91"/>
    <w:rsid w:val="00027F57"/>
    <w:rsid w:val="0003141F"/>
    <w:rsid w:val="000315C1"/>
    <w:rsid w:val="00031BFA"/>
    <w:rsid w:val="00032E48"/>
    <w:rsid w:val="0003304F"/>
    <w:rsid w:val="000334AA"/>
    <w:rsid w:val="00034009"/>
    <w:rsid w:val="000341E7"/>
    <w:rsid w:val="00034647"/>
    <w:rsid w:val="000347EB"/>
    <w:rsid w:val="00034910"/>
    <w:rsid w:val="00034B78"/>
    <w:rsid w:val="000353E8"/>
    <w:rsid w:val="000353F6"/>
    <w:rsid w:val="00035449"/>
    <w:rsid w:val="00035FFE"/>
    <w:rsid w:val="00036023"/>
    <w:rsid w:val="00036D63"/>
    <w:rsid w:val="00036F9C"/>
    <w:rsid w:val="000373B8"/>
    <w:rsid w:val="000377FE"/>
    <w:rsid w:val="00037AC0"/>
    <w:rsid w:val="00040BE9"/>
    <w:rsid w:val="000414E0"/>
    <w:rsid w:val="00041C41"/>
    <w:rsid w:val="00042AF0"/>
    <w:rsid w:val="00042D49"/>
    <w:rsid w:val="00042DCF"/>
    <w:rsid w:val="0004409E"/>
    <w:rsid w:val="00044778"/>
    <w:rsid w:val="000458D4"/>
    <w:rsid w:val="00045ACA"/>
    <w:rsid w:val="000460CA"/>
    <w:rsid w:val="00046819"/>
    <w:rsid w:val="00047113"/>
    <w:rsid w:val="0004764B"/>
    <w:rsid w:val="0005003C"/>
    <w:rsid w:val="00050242"/>
    <w:rsid w:val="000505E8"/>
    <w:rsid w:val="00050BD0"/>
    <w:rsid w:val="0005178D"/>
    <w:rsid w:val="000529FF"/>
    <w:rsid w:val="00053D93"/>
    <w:rsid w:val="000549E7"/>
    <w:rsid w:val="00055A26"/>
    <w:rsid w:val="000569BD"/>
    <w:rsid w:val="00056FE7"/>
    <w:rsid w:val="00057317"/>
    <w:rsid w:val="0005763F"/>
    <w:rsid w:val="000576BA"/>
    <w:rsid w:val="000579CC"/>
    <w:rsid w:val="00060D07"/>
    <w:rsid w:val="0006114A"/>
    <w:rsid w:val="00061E3C"/>
    <w:rsid w:val="0006227A"/>
    <w:rsid w:val="00062CF5"/>
    <w:rsid w:val="00063822"/>
    <w:rsid w:val="00063A92"/>
    <w:rsid w:val="00064269"/>
    <w:rsid w:val="000645EA"/>
    <w:rsid w:val="00064F4F"/>
    <w:rsid w:val="00065A05"/>
    <w:rsid w:val="00065C5A"/>
    <w:rsid w:val="00066113"/>
    <w:rsid w:val="0007023D"/>
    <w:rsid w:val="00070243"/>
    <w:rsid w:val="00070418"/>
    <w:rsid w:val="000713BB"/>
    <w:rsid w:val="00071A28"/>
    <w:rsid w:val="00071DB6"/>
    <w:rsid w:val="0007362E"/>
    <w:rsid w:val="000741D1"/>
    <w:rsid w:val="00075341"/>
    <w:rsid w:val="00075426"/>
    <w:rsid w:val="000756B1"/>
    <w:rsid w:val="00075C1E"/>
    <w:rsid w:val="00076A46"/>
    <w:rsid w:val="00076A95"/>
    <w:rsid w:val="0007722B"/>
    <w:rsid w:val="0007723A"/>
    <w:rsid w:val="00077516"/>
    <w:rsid w:val="000775FF"/>
    <w:rsid w:val="00077A80"/>
    <w:rsid w:val="00077CD2"/>
    <w:rsid w:val="00077E62"/>
    <w:rsid w:val="00080066"/>
    <w:rsid w:val="000813A2"/>
    <w:rsid w:val="000816CA"/>
    <w:rsid w:val="000817EA"/>
    <w:rsid w:val="00083925"/>
    <w:rsid w:val="000839CC"/>
    <w:rsid w:val="00083A16"/>
    <w:rsid w:val="00083D90"/>
    <w:rsid w:val="00084646"/>
    <w:rsid w:val="00084F6D"/>
    <w:rsid w:val="0008525C"/>
    <w:rsid w:val="0008577E"/>
    <w:rsid w:val="00085DF8"/>
    <w:rsid w:val="0008615A"/>
    <w:rsid w:val="00086162"/>
    <w:rsid w:val="000861FF"/>
    <w:rsid w:val="0008658B"/>
    <w:rsid w:val="00086FFA"/>
    <w:rsid w:val="000874A3"/>
    <w:rsid w:val="00087C8C"/>
    <w:rsid w:val="00087EC1"/>
    <w:rsid w:val="00090BC0"/>
    <w:rsid w:val="00091105"/>
    <w:rsid w:val="00091477"/>
    <w:rsid w:val="00091483"/>
    <w:rsid w:val="00091F63"/>
    <w:rsid w:val="00092EDF"/>
    <w:rsid w:val="00093551"/>
    <w:rsid w:val="00094482"/>
    <w:rsid w:val="000949B3"/>
    <w:rsid w:val="000952D1"/>
    <w:rsid w:val="000958E9"/>
    <w:rsid w:val="00095A47"/>
    <w:rsid w:val="00095B9A"/>
    <w:rsid w:val="00096248"/>
    <w:rsid w:val="0009627A"/>
    <w:rsid w:val="000963AC"/>
    <w:rsid w:val="00096C32"/>
    <w:rsid w:val="000A058C"/>
    <w:rsid w:val="000A0726"/>
    <w:rsid w:val="000A07E1"/>
    <w:rsid w:val="000A088B"/>
    <w:rsid w:val="000A0A18"/>
    <w:rsid w:val="000A11CE"/>
    <w:rsid w:val="000A1C01"/>
    <w:rsid w:val="000A1D81"/>
    <w:rsid w:val="000A21DF"/>
    <w:rsid w:val="000A2A07"/>
    <w:rsid w:val="000A305D"/>
    <w:rsid w:val="000A3B9F"/>
    <w:rsid w:val="000A3E71"/>
    <w:rsid w:val="000A4B87"/>
    <w:rsid w:val="000A5A0E"/>
    <w:rsid w:val="000A5E73"/>
    <w:rsid w:val="000A5F7A"/>
    <w:rsid w:val="000A626E"/>
    <w:rsid w:val="000A6486"/>
    <w:rsid w:val="000A65FF"/>
    <w:rsid w:val="000A687C"/>
    <w:rsid w:val="000A697E"/>
    <w:rsid w:val="000B0152"/>
    <w:rsid w:val="000B09E1"/>
    <w:rsid w:val="000B0C12"/>
    <w:rsid w:val="000B1921"/>
    <w:rsid w:val="000B1BE8"/>
    <w:rsid w:val="000B1C3F"/>
    <w:rsid w:val="000B23F4"/>
    <w:rsid w:val="000B2442"/>
    <w:rsid w:val="000B244B"/>
    <w:rsid w:val="000B2AB0"/>
    <w:rsid w:val="000B2EFD"/>
    <w:rsid w:val="000B33A4"/>
    <w:rsid w:val="000B3AE0"/>
    <w:rsid w:val="000B61C4"/>
    <w:rsid w:val="000B6C82"/>
    <w:rsid w:val="000B7A78"/>
    <w:rsid w:val="000C04C8"/>
    <w:rsid w:val="000C0874"/>
    <w:rsid w:val="000C0DF6"/>
    <w:rsid w:val="000C0F14"/>
    <w:rsid w:val="000C10A5"/>
    <w:rsid w:val="000C1238"/>
    <w:rsid w:val="000C12FF"/>
    <w:rsid w:val="000C1C5E"/>
    <w:rsid w:val="000C2161"/>
    <w:rsid w:val="000C22D2"/>
    <w:rsid w:val="000C22E2"/>
    <w:rsid w:val="000C2428"/>
    <w:rsid w:val="000C35F7"/>
    <w:rsid w:val="000C415E"/>
    <w:rsid w:val="000C4B23"/>
    <w:rsid w:val="000C4E82"/>
    <w:rsid w:val="000C54D2"/>
    <w:rsid w:val="000C5557"/>
    <w:rsid w:val="000C56D2"/>
    <w:rsid w:val="000C5984"/>
    <w:rsid w:val="000C5DA3"/>
    <w:rsid w:val="000C661E"/>
    <w:rsid w:val="000C682C"/>
    <w:rsid w:val="000C6C4F"/>
    <w:rsid w:val="000C7101"/>
    <w:rsid w:val="000C7A0E"/>
    <w:rsid w:val="000C7C41"/>
    <w:rsid w:val="000D0109"/>
    <w:rsid w:val="000D0527"/>
    <w:rsid w:val="000D1268"/>
    <w:rsid w:val="000D15D3"/>
    <w:rsid w:val="000D23BC"/>
    <w:rsid w:val="000D2577"/>
    <w:rsid w:val="000D2768"/>
    <w:rsid w:val="000D2933"/>
    <w:rsid w:val="000D2C45"/>
    <w:rsid w:val="000D2DA4"/>
    <w:rsid w:val="000D4DD2"/>
    <w:rsid w:val="000D4F7E"/>
    <w:rsid w:val="000D5CD8"/>
    <w:rsid w:val="000D607E"/>
    <w:rsid w:val="000D6323"/>
    <w:rsid w:val="000D679F"/>
    <w:rsid w:val="000D6869"/>
    <w:rsid w:val="000D6A53"/>
    <w:rsid w:val="000D6AE6"/>
    <w:rsid w:val="000D7184"/>
    <w:rsid w:val="000D796C"/>
    <w:rsid w:val="000D7BD4"/>
    <w:rsid w:val="000E084A"/>
    <w:rsid w:val="000E0981"/>
    <w:rsid w:val="000E0AB8"/>
    <w:rsid w:val="000E0AF5"/>
    <w:rsid w:val="000E137F"/>
    <w:rsid w:val="000E240B"/>
    <w:rsid w:val="000E343F"/>
    <w:rsid w:val="000E3803"/>
    <w:rsid w:val="000E39E8"/>
    <w:rsid w:val="000E3EF8"/>
    <w:rsid w:val="000E40D6"/>
    <w:rsid w:val="000E4630"/>
    <w:rsid w:val="000E4CB3"/>
    <w:rsid w:val="000E5084"/>
    <w:rsid w:val="000E50E3"/>
    <w:rsid w:val="000E5323"/>
    <w:rsid w:val="000E5709"/>
    <w:rsid w:val="000E5A8E"/>
    <w:rsid w:val="000E6188"/>
    <w:rsid w:val="000E66D6"/>
    <w:rsid w:val="000E6847"/>
    <w:rsid w:val="000E68E1"/>
    <w:rsid w:val="000E6A8D"/>
    <w:rsid w:val="000E7508"/>
    <w:rsid w:val="000E7741"/>
    <w:rsid w:val="000F0570"/>
    <w:rsid w:val="000F0612"/>
    <w:rsid w:val="000F11E5"/>
    <w:rsid w:val="000F1435"/>
    <w:rsid w:val="000F155C"/>
    <w:rsid w:val="000F1ECF"/>
    <w:rsid w:val="000F26C4"/>
    <w:rsid w:val="000F270D"/>
    <w:rsid w:val="000F27F1"/>
    <w:rsid w:val="000F3717"/>
    <w:rsid w:val="000F3BE7"/>
    <w:rsid w:val="000F41CB"/>
    <w:rsid w:val="000F43E1"/>
    <w:rsid w:val="000F4934"/>
    <w:rsid w:val="000F4BFB"/>
    <w:rsid w:val="000F4FF0"/>
    <w:rsid w:val="000F5468"/>
    <w:rsid w:val="000F5653"/>
    <w:rsid w:val="000F5716"/>
    <w:rsid w:val="000F6258"/>
    <w:rsid w:val="000F667F"/>
    <w:rsid w:val="000F66CF"/>
    <w:rsid w:val="000F694E"/>
    <w:rsid w:val="000F695E"/>
    <w:rsid w:val="000F791A"/>
    <w:rsid w:val="000F7C40"/>
    <w:rsid w:val="000F7DA5"/>
    <w:rsid w:val="001002C0"/>
    <w:rsid w:val="00100C8A"/>
    <w:rsid w:val="00101460"/>
    <w:rsid w:val="001016FD"/>
    <w:rsid w:val="00102F57"/>
    <w:rsid w:val="0010323B"/>
    <w:rsid w:val="00103EDB"/>
    <w:rsid w:val="00104375"/>
    <w:rsid w:val="0010470C"/>
    <w:rsid w:val="00104746"/>
    <w:rsid w:val="00105086"/>
    <w:rsid w:val="0010526D"/>
    <w:rsid w:val="001052A3"/>
    <w:rsid w:val="00105AA9"/>
    <w:rsid w:val="00106DEE"/>
    <w:rsid w:val="001070A9"/>
    <w:rsid w:val="00107134"/>
    <w:rsid w:val="00107AB9"/>
    <w:rsid w:val="00107D40"/>
    <w:rsid w:val="0011083F"/>
    <w:rsid w:val="00110A40"/>
    <w:rsid w:val="00110EA9"/>
    <w:rsid w:val="0011183B"/>
    <w:rsid w:val="00111998"/>
    <w:rsid w:val="00111A14"/>
    <w:rsid w:val="0011213A"/>
    <w:rsid w:val="00112191"/>
    <w:rsid w:val="00112379"/>
    <w:rsid w:val="00112958"/>
    <w:rsid w:val="00112E7A"/>
    <w:rsid w:val="00113214"/>
    <w:rsid w:val="001139FD"/>
    <w:rsid w:val="00113BB6"/>
    <w:rsid w:val="0011451F"/>
    <w:rsid w:val="00114785"/>
    <w:rsid w:val="0011506B"/>
    <w:rsid w:val="0011573B"/>
    <w:rsid w:val="00116794"/>
    <w:rsid w:val="001168EF"/>
    <w:rsid w:val="00116A9D"/>
    <w:rsid w:val="00116C21"/>
    <w:rsid w:val="00116C4B"/>
    <w:rsid w:val="00117B59"/>
    <w:rsid w:val="00117D44"/>
    <w:rsid w:val="00117F40"/>
    <w:rsid w:val="001205B9"/>
    <w:rsid w:val="00120C84"/>
    <w:rsid w:val="0012100A"/>
    <w:rsid w:val="00121546"/>
    <w:rsid w:val="00121A5F"/>
    <w:rsid w:val="00121AEF"/>
    <w:rsid w:val="00122554"/>
    <w:rsid w:val="00122762"/>
    <w:rsid w:val="00122B87"/>
    <w:rsid w:val="00123A60"/>
    <w:rsid w:val="0012495C"/>
    <w:rsid w:val="00124DC0"/>
    <w:rsid w:val="00125188"/>
    <w:rsid w:val="001260A9"/>
    <w:rsid w:val="001262BC"/>
    <w:rsid w:val="00126671"/>
    <w:rsid w:val="00127023"/>
    <w:rsid w:val="00127183"/>
    <w:rsid w:val="00127250"/>
    <w:rsid w:val="001272EE"/>
    <w:rsid w:val="0012745B"/>
    <w:rsid w:val="0013063D"/>
    <w:rsid w:val="001307F2"/>
    <w:rsid w:val="00130C1B"/>
    <w:rsid w:val="00131218"/>
    <w:rsid w:val="00131AEF"/>
    <w:rsid w:val="001320FE"/>
    <w:rsid w:val="001322B3"/>
    <w:rsid w:val="001324A4"/>
    <w:rsid w:val="0013312A"/>
    <w:rsid w:val="001332BC"/>
    <w:rsid w:val="00133C21"/>
    <w:rsid w:val="00133F16"/>
    <w:rsid w:val="00133FE4"/>
    <w:rsid w:val="00135936"/>
    <w:rsid w:val="001364CC"/>
    <w:rsid w:val="001369FB"/>
    <w:rsid w:val="0013761E"/>
    <w:rsid w:val="001402D5"/>
    <w:rsid w:val="00141970"/>
    <w:rsid w:val="00142572"/>
    <w:rsid w:val="0014271B"/>
    <w:rsid w:val="00143414"/>
    <w:rsid w:val="00143755"/>
    <w:rsid w:val="00143A7B"/>
    <w:rsid w:val="00143D2A"/>
    <w:rsid w:val="00144373"/>
    <w:rsid w:val="0014464A"/>
    <w:rsid w:val="00145019"/>
    <w:rsid w:val="00145194"/>
    <w:rsid w:val="0014553C"/>
    <w:rsid w:val="00145A1A"/>
    <w:rsid w:val="00145E37"/>
    <w:rsid w:val="001460EE"/>
    <w:rsid w:val="0014657F"/>
    <w:rsid w:val="0014703D"/>
    <w:rsid w:val="00150E6B"/>
    <w:rsid w:val="00150F29"/>
    <w:rsid w:val="00152127"/>
    <w:rsid w:val="00152A15"/>
    <w:rsid w:val="00152E81"/>
    <w:rsid w:val="00152EE7"/>
    <w:rsid w:val="001530E0"/>
    <w:rsid w:val="00153109"/>
    <w:rsid w:val="00153289"/>
    <w:rsid w:val="00153FFD"/>
    <w:rsid w:val="00154348"/>
    <w:rsid w:val="00154BC8"/>
    <w:rsid w:val="00154DE2"/>
    <w:rsid w:val="001558C5"/>
    <w:rsid w:val="00155940"/>
    <w:rsid w:val="001561F3"/>
    <w:rsid w:val="0015635D"/>
    <w:rsid w:val="0015644E"/>
    <w:rsid w:val="00156A38"/>
    <w:rsid w:val="00156CDD"/>
    <w:rsid w:val="00156E1C"/>
    <w:rsid w:val="0015706B"/>
    <w:rsid w:val="0015726E"/>
    <w:rsid w:val="00157363"/>
    <w:rsid w:val="00157627"/>
    <w:rsid w:val="00157808"/>
    <w:rsid w:val="00160909"/>
    <w:rsid w:val="00161223"/>
    <w:rsid w:val="00161352"/>
    <w:rsid w:val="00161574"/>
    <w:rsid w:val="0016230A"/>
    <w:rsid w:val="001629BE"/>
    <w:rsid w:val="00162DE6"/>
    <w:rsid w:val="001636D9"/>
    <w:rsid w:val="001639C9"/>
    <w:rsid w:val="00163EDC"/>
    <w:rsid w:val="00164943"/>
    <w:rsid w:val="00164AED"/>
    <w:rsid w:val="00164E76"/>
    <w:rsid w:val="0016510D"/>
    <w:rsid w:val="00165488"/>
    <w:rsid w:val="001657F0"/>
    <w:rsid w:val="00165E49"/>
    <w:rsid w:val="0016612E"/>
    <w:rsid w:val="00166349"/>
    <w:rsid w:val="001669B4"/>
    <w:rsid w:val="00166C41"/>
    <w:rsid w:val="00166D79"/>
    <w:rsid w:val="00166E20"/>
    <w:rsid w:val="00167088"/>
    <w:rsid w:val="001674B6"/>
    <w:rsid w:val="001701C8"/>
    <w:rsid w:val="0017078B"/>
    <w:rsid w:val="0017087C"/>
    <w:rsid w:val="00172542"/>
    <w:rsid w:val="0017355E"/>
    <w:rsid w:val="001736F2"/>
    <w:rsid w:val="0017390A"/>
    <w:rsid w:val="00173E0A"/>
    <w:rsid w:val="00174AE0"/>
    <w:rsid w:val="001754D6"/>
    <w:rsid w:val="00175C7C"/>
    <w:rsid w:val="00175FE6"/>
    <w:rsid w:val="001761C2"/>
    <w:rsid w:val="00176800"/>
    <w:rsid w:val="00177184"/>
    <w:rsid w:val="001773DA"/>
    <w:rsid w:val="00177633"/>
    <w:rsid w:val="001777A0"/>
    <w:rsid w:val="001804FC"/>
    <w:rsid w:val="00180855"/>
    <w:rsid w:val="00180DA4"/>
    <w:rsid w:val="00181C50"/>
    <w:rsid w:val="0018270E"/>
    <w:rsid w:val="001833E0"/>
    <w:rsid w:val="00183D74"/>
    <w:rsid w:val="00183DEF"/>
    <w:rsid w:val="00184387"/>
    <w:rsid w:val="001857EB"/>
    <w:rsid w:val="00185D09"/>
    <w:rsid w:val="00185E3F"/>
    <w:rsid w:val="00186889"/>
    <w:rsid w:val="0018691E"/>
    <w:rsid w:val="00186B18"/>
    <w:rsid w:val="00186E21"/>
    <w:rsid w:val="00187301"/>
    <w:rsid w:val="00187A34"/>
    <w:rsid w:val="00187B95"/>
    <w:rsid w:val="00187FF4"/>
    <w:rsid w:val="001920CC"/>
    <w:rsid w:val="0019211F"/>
    <w:rsid w:val="0019213F"/>
    <w:rsid w:val="00192239"/>
    <w:rsid w:val="00193758"/>
    <w:rsid w:val="00193856"/>
    <w:rsid w:val="0019390D"/>
    <w:rsid w:val="00193995"/>
    <w:rsid w:val="00193D1A"/>
    <w:rsid w:val="0019483D"/>
    <w:rsid w:val="00194AA4"/>
    <w:rsid w:val="001958C8"/>
    <w:rsid w:val="00195C77"/>
    <w:rsid w:val="00196015"/>
    <w:rsid w:val="00196D33"/>
    <w:rsid w:val="00196E2F"/>
    <w:rsid w:val="00197DD7"/>
    <w:rsid w:val="001A0454"/>
    <w:rsid w:val="001A09C2"/>
    <w:rsid w:val="001A0F3D"/>
    <w:rsid w:val="001A1004"/>
    <w:rsid w:val="001A1615"/>
    <w:rsid w:val="001A2094"/>
    <w:rsid w:val="001A235D"/>
    <w:rsid w:val="001A2A61"/>
    <w:rsid w:val="001A3136"/>
    <w:rsid w:val="001A3321"/>
    <w:rsid w:val="001A3AAC"/>
    <w:rsid w:val="001A426A"/>
    <w:rsid w:val="001A4C25"/>
    <w:rsid w:val="001A538D"/>
    <w:rsid w:val="001A65D9"/>
    <w:rsid w:val="001A68B8"/>
    <w:rsid w:val="001A6C84"/>
    <w:rsid w:val="001A7611"/>
    <w:rsid w:val="001A7835"/>
    <w:rsid w:val="001B096E"/>
    <w:rsid w:val="001B0F66"/>
    <w:rsid w:val="001B1029"/>
    <w:rsid w:val="001B1792"/>
    <w:rsid w:val="001B181A"/>
    <w:rsid w:val="001B1D3C"/>
    <w:rsid w:val="001B1DB0"/>
    <w:rsid w:val="001B1FDD"/>
    <w:rsid w:val="001B21D8"/>
    <w:rsid w:val="001B2268"/>
    <w:rsid w:val="001B287A"/>
    <w:rsid w:val="001B2D7E"/>
    <w:rsid w:val="001B36DF"/>
    <w:rsid w:val="001B37C3"/>
    <w:rsid w:val="001B3A5C"/>
    <w:rsid w:val="001B3F81"/>
    <w:rsid w:val="001B4980"/>
    <w:rsid w:val="001B4B3F"/>
    <w:rsid w:val="001B53B9"/>
    <w:rsid w:val="001B58A4"/>
    <w:rsid w:val="001B5DCA"/>
    <w:rsid w:val="001B5DEC"/>
    <w:rsid w:val="001B5FCD"/>
    <w:rsid w:val="001B6074"/>
    <w:rsid w:val="001B62AC"/>
    <w:rsid w:val="001B65C6"/>
    <w:rsid w:val="001B66A5"/>
    <w:rsid w:val="001B7217"/>
    <w:rsid w:val="001B7B62"/>
    <w:rsid w:val="001C1F91"/>
    <w:rsid w:val="001C1FBA"/>
    <w:rsid w:val="001C2A6F"/>
    <w:rsid w:val="001C2FDE"/>
    <w:rsid w:val="001C308D"/>
    <w:rsid w:val="001C4190"/>
    <w:rsid w:val="001C41E7"/>
    <w:rsid w:val="001C49DD"/>
    <w:rsid w:val="001C4CC9"/>
    <w:rsid w:val="001C4D15"/>
    <w:rsid w:val="001C4DB9"/>
    <w:rsid w:val="001C50E6"/>
    <w:rsid w:val="001C5172"/>
    <w:rsid w:val="001C55DD"/>
    <w:rsid w:val="001C5829"/>
    <w:rsid w:val="001C5EB4"/>
    <w:rsid w:val="001C6553"/>
    <w:rsid w:val="001C6A5D"/>
    <w:rsid w:val="001C6EA3"/>
    <w:rsid w:val="001C70B6"/>
    <w:rsid w:val="001C735D"/>
    <w:rsid w:val="001C7471"/>
    <w:rsid w:val="001C7CBD"/>
    <w:rsid w:val="001C7FD0"/>
    <w:rsid w:val="001D1A3C"/>
    <w:rsid w:val="001D2680"/>
    <w:rsid w:val="001D3025"/>
    <w:rsid w:val="001D3084"/>
    <w:rsid w:val="001D3BC9"/>
    <w:rsid w:val="001D40B0"/>
    <w:rsid w:val="001D439B"/>
    <w:rsid w:val="001D55BE"/>
    <w:rsid w:val="001D5FDE"/>
    <w:rsid w:val="001D65B1"/>
    <w:rsid w:val="001D65D6"/>
    <w:rsid w:val="001D66D8"/>
    <w:rsid w:val="001D6B87"/>
    <w:rsid w:val="001D7040"/>
    <w:rsid w:val="001E09FD"/>
    <w:rsid w:val="001E0B73"/>
    <w:rsid w:val="001E1DFE"/>
    <w:rsid w:val="001E28F5"/>
    <w:rsid w:val="001E29AB"/>
    <w:rsid w:val="001E2C28"/>
    <w:rsid w:val="001E3F6E"/>
    <w:rsid w:val="001E4E45"/>
    <w:rsid w:val="001E4FBF"/>
    <w:rsid w:val="001E5474"/>
    <w:rsid w:val="001E5E97"/>
    <w:rsid w:val="001E7219"/>
    <w:rsid w:val="001E7AAE"/>
    <w:rsid w:val="001E7C2C"/>
    <w:rsid w:val="001F0402"/>
    <w:rsid w:val="001F09C1"/>
    <w:rsid w:val="001F0F97"/>
    <w:rsid w:val="001F1893"/>
    <w:rsid w:val="001F1996"/>
    <w:rsid w:val="001F1DC2"/>
    <w:rsid w:val="001F30B6"/>
    <w:rsid w:val="001F35FA"/>
    <w:rsid w:val="001F3CDC"/>
    <w:rsid w:val="001F4164"/>
    <w:rsid w:val="001F4831"/>
    <w:rsid w:val="001F4DF6"/>
    <w:rsid w:val="001F53D1"/>
    <w:rsid w:val="001F610F"/>
    <w:rsid w:val="001F62ED"/>
    <w:rsid w:val="001F77B1"/>
    <w:rsid w:val="001F77D4"/>
    <w:rsid w:val="001F79B6"/>
    <w:rsid w:val="00200066"/>
    <w:rsid w:val="00200234"/>
    <w:rsid w:val="00201144"/>
    <w:rsid w:val="0020194C"/>
    <w:rsid w:val="00201B92"/>
    <w:rsid w:val="00201BF6"/>
    <w:rsid w:val="00201E7D"/>
    <w:rsid w:val="00202EEB"/>
    <w:rsid w:val="0020315F"/>
    <w:rsid w:val="00203217"/>
    <w:rsid w:val="00203546"/>
    <w:rsid w:val="0020392D"/>
    <w:rsid w:val="00203AA0"/>
    <w:rsid w:val="00203AAA"/>
    <w:rsid w:val="0020471A"/>
    <w:rsid w:val="002049F7"/>
    <w:rsid w:val="00204BBF"/>
    <w:rsid w:val="00204E85"/>
    <w:rsid w:val="00205155"/>
    <w:rsid w:val="00205A38"/>
    <w:rsid w:val="00205CCE"/>
    <w:rsid w:val="00205D84"/>
    <w:rsid w:val="00205F4D"/>
    <w:rsid w:val="0020666C"/>
    <w:rsid w:val="00206FEA"/>
    <w:rsid w:val="00207212"/>
    <w:rsid w:val="0021064B"/>
    <w:rsid w:val="00210A89"/>
    <w:rsid w:val="00210D36"/>
    <w:rsid w:val="00211328"/>
    <w:rsid w:val="00211765"/>
    <w:rsid w:val="002118D4"/>
    <w:rsid w:val="00211F1B"/>
    <w:rsid w:val="00212008"/>
    <w:rsid w:val="002132E9"/>
    <w:rsid w:val="0021381F"/>
    <w:rsid w:val="0021400B"/>
    <w:rsid w:val="00214464"/>
    <w:rsid w:val="0021499B"/>
    <w:rsid w:val="00215665"/>
    <w:rsid w:val="00215F8C"/>
    <w:rsid w:val="00215F9A"/>
    <w:rsid w:val="0021627F"/>
    <w:rsid w:val="002168A0"/>
    <w:rsid w:val="002168AE"/>
    <w:rsid w:val="00216DD9"/>
    <w:rsid w:val="00217355"/>
    <w:rsid w:val="0021780C"/>
    <w:rsid w:val="00217993"/>
    <w:rsid w:val="00217D45"/>
    <w:rsid w:val="00217E1E"/>
    <w:rsid w:val="00217FE4"/>
    <w:rsid w:val="002201C0"/>
    <w:rsid w:val="00220945"/>
    <w:rsid w:val="00220A93"/>
    <w:rsid w:val="0022183B"/>
    <w:rsid w:val="002218E8"/>
    <w:rsid w:val="00221B84"/>
    <w:rsid w:val="0022210C"/>
    <w:rsid w:val="0022216D"/>
    <w:rsid w:val="00222590"/>
    <w:rsid w:val="00222ABA"/>
    <w:rsid w:val="00222DAD"/>
    <w:rsid w:val="00223A7C"/>
    <w:rsid w:val="00223DB2"/>
    <w:rsid w:val="00224152"/>
    <w:rsid w:val="00224263"/>
    <w:rsid w:val="002246A8"/>
    <w:rsid w:val="00224AF1"/>
    <w:rsid w:val="002251AA"/>
    <w:rsid w:val="00226DA3"/>
    <w:rsid w:val="00226F9B"/>
    <w:rsid w:val="0022757E"/>
    <w:rsid w:val="00227796"/>
    <w:rsid w:val="002277A4"/>
    <w:rsid w:val="00227FE7"/>
    <w:rsid w:val="00230041"/>
    <w:rsid w:val="00230352"/>
    <w:rsid w:val="00230CC9"/>
    <w:rsid w:val="00231196"/>
    <w:rsid w:val="0023171E"/>
    <w:rsid w:val="00231AC4"/>
    <w:rsid w:val="00231F62"/>
    <w:rsid w:val="00232561"/>
    <w:rsid w:val="00233271"/>
    <w:rsid w:val="002334C8"/>
    <w:rsid w:val="00233AF7"/>
    <w:rsid w:val="00233D5B"/>
    <w:rsid w:val="0023424A"/>
    <w:rsid w:val="0023492C"/>
    <w:rsid w:val="00234C42"/>
    <w:rsid w:val="00235ADD"/>
    <w:rsid w:val="00236169"/>
    <w:rsid w:val="002365EC"/>
    <w:rsid w:val="00237893"/>
    <w:rsid w:val="00237ED7"/>
    <w:rsid w:val="0024109B"/>
    <w:rsid w:val="002416DC"/>
    <w:rsid w:val="002419EC"/>
    <w:rsid w:val="00241AC1"/>
    <w:rsid w:val="0024287A"/>
    <w:rsid w:val="0024365A"/>
    <w:rsid w:val="00243956"/>
    <w:rsid w:val="00244368"/>
    <w:rsid w:val="00244460"/>
    <w:rsid w:val="002453B7"/>
    <w:rsid w:val="0024541B"/>
    <w:rsid w:val="00245798"/>
    <w:rsid w:val="002459FF"/>
    <w:rsid w:val="00246A91"/>
    <w:rsid w:val="00246E4E"/>
    <w:rsid w:val="00246EA2"/>
    <w:rsid w:val="00246F8F"/>
    <w:rsid w:val="00246FB5"/>
    <w:rsid w:val="00250BD1"/>
    <w:rsid w:val="00250C70"/>
    <w:rsid w:val="002526BC"/>
    <w:rsid w:val="00253CAB"/>
    <w:rsid w:val="002552B9"/>
    <w:rsid w:val="00255A59"/>
    <w:rsid w:val="00256297"/>
    <w:rsid w:val="002567CF"/>
    <w:rsid w:val="00256ADC"/>
    <w:rsid w:val="00257017"/>
    <w:rsid w:val="0025713A"/>
    <w:rsid w:val="00257667"/>
    <w:rsid w:val="00257BF2"/>
    <w:rsid w:val="002603FF"/>
    <w:rsid w:val="00260BC0"/>
    <w:rsid w:val="00260EAE"/>
    <w:rsid w:val="002616C7"/>
    <w:rsid w:val="00261707"/>
    <w:rsid w:val="002621C7"/>
    <w:rsid w:val="002627F4"/>
    <w:rsid w:val="00262C69"/>
    <w:rsid w:val="0026375B"/>
    <w:rsid w:val="0026398D"/>
    <w:rsid w:val="00264036"/>
    <w:rsid w:val="0026418C"/>
    <w:rsid w:val="00264F9B"/>
    <w:rsid w:val="002650CB"/>
    <w:rsid w:val="00265121"/>
    <w:rsid w:val="002653C6"/>
    <w:rsid w:val="002658AA"/>
    <w:rsid w:val="002664E9"/>
    <w:rsid w:val="00266856"/>
    <w:rsid w:val="00266D83"/>
    <w:rsid w:val="002707DA"/>
    <w:rsid w:val="00271198"/>
    <w:rsid w:val="0027178A"/>
    <w:rsid w:val="002726C7"/>
    <w:rsid w:val="00272F5A"/>
    <w:rsid w:val="00272FB3"/>
    <w:rsid w:val="00273323"/>
    <w:rsid w:val="00273425"/>
    <w:rsid w:val="00273890"/>
    <w:rsid w:val="00273979"/>
    <w:rsid w:val="00274872"/>
    <w:rsid w:val="00274A01"/>
    <w:rsid w:val="00274DC7"/>
    <w:rsid w:val="0027531C"/>
    <w:rsid w:val="00277A10"/>
    <w:rsid w:val="00277FCA"/>
    <w:rsid w:val="00280275"/>
    <w:rsid w:val="00280371"/>
    <w:rsid w:val="00280550"/>
    <w:rsid w:val="00280B73"/>
    <w:rsid w:val="00280F17"/>
    <w:rsid w:val="00281747"/>
    <w:rsid w:val="00281805"/>
    <w:rsid w:val="00281CD2"/>
    <w:rsid w:val="00281F60"/>
    <w:rsid w:val="002824D1"/>
    <w:rsid w:val="002826E9"/>
    <w:rsid w:val="00282D5E"/>
    <w:rsid w:val="00282F78"/>
    <w:rsid w:val="00283C8C"/>
    <w:rsid w:val="0028411B"/>
    <w:rsid w:val="0028439B"/>
    <w:rsid w:val="00284417"/>
    <w:rsid w:val="00285157"/>
    <w:rsid w:val="0028526A"/>
    <w:rsid w:val="00285451"/>
    <w:rsid w:val="00285832"/>
    <w:rsid w:val="00285BB8"/>
    <w:rsid w:val="00286409"/>
    <w:rsid w:val="00286811"/>
    <w:rsid w:val="00287350"/>
    <w:rsid w:val="002876FE"/>
    <w:rsid w:val="00287AB6"/>
    <w:rsid w:val="00287E21"/>
    <w:rsid w:val="002905D1"/>
    <w:rsid w:val="002907DC"/>
    <w:rsid w:val="00291036"/>
    <w:rsid w:val="00291716"/>
    <w:rsid w:val="002919E4"/>
    <w:rsid w:val="00292036"/>
    <w:rsid w:val="002923FA"/>
    <w:rsid w:val="00292592"/>
    <w:rsid w:val="00292634"/>
    <w:rsid w:val="00292683"/>
    <w:rsid w:val="00293146"/>
    <w:rsid w:val="00293865"/>
    <w:rsid w:val="002939C8"/>
    <w:rsid w:val="00293AB7"/>
    <w:rsid w:val="00294939"/>
    <w:rsid w:val="00294FCC"/>
    <w:rsid w:val="00295C93"/>
    <w:rsid w:val="0029603B"/>
    <w:rsid w:val="00296048"/>
    <w:rsid w:val="00296C45"/>
    <w:rsid w:val="00296C4E"/>
    <w:rsid w:val="002971EF"/>
    <w:rsid w:val="002972D5"/>
    <w:rsid w:val="0029782B"/>
    <w:rsid w:val="00297C90"/>
    <w:rsid w:val="00297DD2"/>
    <w:rsid w:val="00297F3A"/>
    <w:rsid w:val="002A029A"/>
    <w:rsid w:val="002A0372"/>
    <w:rsid w:val="002A073A"/>
    <w:rsid w:val="002A09D9"/>
    <w:rsid w:val="002A0B8F"/>
    <w:rsid w:val="002A0BC9"/>
    <w:rsid w:val="002A1660"/>
    <w:rsid w:val="002A1CD5"/>
    <w:rsid w:val="002A26EB"/>
    <w:rsid w:val="002A2709"/>
    <w:rsid w:val="002A3CF8"/>
    <w:rsid w:val="002A412F"/>
    <w:rsid w:val="002A62DB"/>
    <w:rsid w:val="002B08E2"/>
    <w:rsid w:val="002B1DCC"/>
    <w:rsid w:val="002B237A"/>
    <w:rsid w:val="002B2F9C"/>
    <w:rsid w:val="002B3806"/>
    <w:rsid w:val="002B3F15"/>
    <w:rsid w:val="002B4152"/>
    <w:rsid w:val="002B429A"/>
    <w:rsid w:val="002B453A"/>
    <w:rsid w:val="002B55C2"/>
    <w:rsid w:val="002B579D"/>
    <w:rsid w:val="002B58D8"/>
    <w:rsid w:val="002B5AE4"/>
    <w:rsid w:val="002B5F42"/>
    <w:rsid w:val="002B6043"/>
    <w:rsid w:val="002B7397"/>
    <w:rsid w:val="002B7F00"/>
    <w:rsid w:val="002C0C60"/>
    <w:rsid w:val="002C0EFB"/>
    <w:rsid w:val="002C10C2"/>
    <w:rsid w:val="002C3962"/>
    <w:rsid w:val="002C3C8A"/>
    <w:rsid w:val="002C4FEF"/>
    <w:rsid w:val="002C5445"/>
    <w:rsid w:val="002C555A"/>
    <w:rsid w:val="002C5677"/>
    <w:rsid w:val="002C5A1B"/>
    <w:rsid w:val="002C5DBE"/>
    <w:rsid w:val="002C5F7F"/>
    <w:rsid w:val="002C636E"/>
    <w:rsid w:val="002C6F52"/>
    <w:rsid w:val="002C73A5"/>
    <w:rsid w:val="002D0692"/>
    <w:rsid w:val="002D1243"/>
    <w:rsid w:val="002D1886"/>
    <w:rsid w:val="002D19BB"/>
    <w:rsid w:val="002D1BC5"/>
    <w:rsid w:val="002D1DF6"/>
    <w:rsid w:val="002D1FF8"/>
    <w:rsid w:val="002D220F"/>
    <w:rsid w:val="002D2968"/>
    <w:rsid w:val="002D2DA0"/>
    <w:rsid w:val="002D35EA"/>
    <w:rsid w:val="002D3834"/>
    <w:rsid w:val="002D3D32"/>
    <w:rsid w:val="002D4419"/>
    <w:rsid w:val="002D51AB"/>
    <w:rsid w:val="002D5369"/>
    <w:rsid w:val="002D56E4"/>
    <w:rsid w:val="002D602E"/>
    <w:rsid w:val="002D6870"/>
    <w:rsid w:val="002D68A3"/>
    <w:rsid w:val="002D6984"/>
    <w:rsid w:val="002D69CD"/>
    <w:rsid w:val="002D6C41"/>
    <w:rsid w:val="002D7346"/>
    <w:rsid w:val="002D75BB"/>
    <w:rsid w:val="002D75F6"/>
    <w:rsid w:val="002D7663"/>
    <w:rsid w:val="002D76BC"/>
    <w:rsid w:val="002D7ABE"/>
    <w:rsid w:val="002E004C"/>
    <w:rsid w:val="002E0244"/>
    <w:rsid w:val="002E057D"/>
    <w:rsid w:val="002E0DE9"/>
    <w:rsid w:val="002E15E7"/>
    <w:rsid w:val="002E1CB6"/>
    <w:rsid w:val="002E1FC4"/>
    <w:rsid w:val="002E25B7"/>
    <w:rsid w:val="002E2818"/>
    <w:rsid w:val="002E2D32"/>
    <w:rsid w:val="002E360E"/>
    <w:rsid w:val="002E3E9E"/>
    <w:rsid w:val="002E4FF0"/>
    <w:rsid w:val="002E57C2"/>
    <w:rsid w:val="002E5943"/>
    <w:rsid w:val="002E5FF9"/>
    <w:rsid w:val="002E62B2"/>
    <w:rsid w:val="002E63FB"/>
    <w:rsid w:val="002E6454"/>
    <w:rsid w:val="002E65AF"/>
    <w:rsid w:val="002E759C"/>
    <w:rsid w:val="002E770F"/>
    <w:rsid w:val="002E778F"/>
    <w:rsid w:val="002E781E"/>
    <w:rsid w:val="002E78DD"/>
    <w:rsid w:val="002F051A"/>
    <w:rsid w:val="002F0549"/>
    <w:rsid w:val="002F0856"/>
    <w:rsid w:val="002F0AFB"/>
    <w:rsid w:val="002F10DF"/>
    <w:rsid w:val="002F121E"/>
    <w:rsid w:val="002F18AE"/>
    <w:rsid w:val="002F19E3"/>
    <w:rsid w:val="002F1F07"/>
    <w:rsid w:val="002F1F10"/>
    <w:rsid w:val="002F29FD"/>
    <w:rsid w:val="002F33E3"/>
    <w:rsid w:val="002F3B3C"/>
    <w:rsid w:val="002F3D0A"/>
    <w:rsid w:val="002F4038"/>
    <w:rsid w:val="002F4164"/>
    <w:rsid w:val="002F648A"/>
    <w:rsid w:val="002F685F"/>
    <w:rsid w:val="002F6F30"/>
    <w:rsid w:val="002F6FA1"/>
    <w:rsid w:val="002F76D9"/>
    <w:rsid w:val="003000F4"/>
    <w:rsid w:val="0030015E"/>
    <w:rsid w:val="003001E2"/>
    <w:rsid w:val="0030037A"/>
    <w:rsid w:val="003003E2"/>
    <w:rsid w:val="00301B84"/>
    <w:rsid w:val="00301D2A"/>
    <w:rsid w:val="00301EC3"/>
    <w:rsid w:val="003027E1"/>
    <w:rsid w:val="00302D01"/>
    <w:rsid w:val="00302FDF"/>
    <w:rsid w:val="00303339"/>
    <w:rsid w:val="00303A68"/>
    <w:rsid w:val="00304D95"/>
    <w:rsid w:val="0030511F"/>
    <w:rsid w:val="003053F4"/>
    <w:rsid w:val="00305934"/>
    <w:rsid w:val="003059E3"/>
    <w:rsid w:val="00305E89"/>
    <w:rsid w:val="00305EA4"/>
    <w:rsid w:val="003067C7"/>
    <w:rsid w:val="00306C73"/>
    <w:rsid w:val="003114AF"/>
    <w:rsid w:val="003117CE"/>
    <w:rsid w:val="00312608"/>
    <w:rsid w:val="00312762"/>
    <w:rsid w:val="00312939"/>
    <w:rsid w:val="00312941"/>
    <w:rsid w:val="00313C06"/>
    <w:rsid w:val="0031420A"/>
    <w:rsid w:val="003144A5"/>
    <w:rsid w:val="003149E8"/>
    <w:rsid w:val="00314F36"/>
    <w:rsid w:val="00315A5D"/>
    <w:rsid w:val="0031621F"/>
    <w:rsid w:val="0031622B"/>
    <w:rsid w:val="00316769"/>
    <w:rsid w:val="0031703F"/>
    <w:rsid w:val="00317241"/>
    <w:rsid w:val="0031735C"/>
    <w:rsid w:val="0031757B"/>
    <w:rsid w:val="00317909"/>
    <w:rsid w:val="00321AF1"/>
    <w:rsid w:val="00321BDD"/>
    <w:rsid w:val="003227EF"/>
    <w:rsid w:val="0032294C"/>
    <w:rsid w:val="0032298D"/>
    <w:rsid w:val="00322F31"/>
    <w:rsid w:val="003238BB"/>
    <w:rsid w:val="003240A0"/>
    <w:rsid w:val="00324D48"/>
    <w:rsid w:val="00325135"/>
    <w:rsid w:val="00325DC9"/>
    <w:rsid w:val="00325DD9"/>
    <w:rsid w:val="00325EB9"/>
    <w:rsid w:val="003263F0"/>
    <w:rsid w:val="00326BEF"/>
    <w:rsid w:val="00326C76"/>
    <w:rsid w:val="0033074D"/>
    <w:rsid w:val="0033108A"/>
    <w:rsid w:val="00332E69"/>
    <w:rsid w:val="00333417"/>
    <w:rsid w:val="00333513"/>
    <w:rsid w:val="00333563"/>
    <w:rsid w:val="00333DDC"/>
    <w:rsid w:val="00333EA4"/>
    <w:rsid w:val="00334805"/>
    <w:rsid w:val="00335B81"/>
    <w:rsid w:val="00336392"/>
    <w:rsid w:val="003369D5"/>
    <w:rsid w:val="00336B63"/>
    <w:rsid w:val="00336F30"/>
    <w:rsid w:val="003371BA"/>
    <w:rsid w:val="003372CC"/>
    <w:rsid w:val="003377F0"/>
    <w:rsid w:val="00337ED9"/>
    <w:rsid w:val="00340654"/>
    <w:rsid w:val="0034066D"/>
    <w:rsid w:val="0034087D"/>
    <w:rsid w:val="00340FA9"/>
    <w:rsid w:val="00341D3C"/>
    <w:rsid w:val="00341D83"/>
    <w:rsid w:val="0034239A"/>
    <w:rsid w:val="003437DD"/>
    <w:rsid w:val="00343BAD"/>
    <w:rsid w:val="00344B58"/>
    <w:rsid w:val="00344D23"/>
    <w:rsid w:val="0034686F"/>
    <w:rsid w:val="00346F2A"/>
    <w:rsid w:val="003473EF"/>
    <w:rsid w:val="003474BE"/>
    <w:rsid w:val="003476C6"/>
    <w:rsid w:val="00347A1B"/>
    <w:rsid w:val="0035069B"/>
    <w:rsid w:val="0035085E"/>
    <w:rsid w:val="003508E5"/>
    <w:rsid w:val="00351B01"/>
    <w:rsid w:val="00351D88"/>
    <w:rsid w:val="0035252F"/>
    <w:rsid w:val="00352767"/>
    <w:rsid w:val="003528C6"/>
    <w:rsid w:val="003529CB"/>
    <w:rsid w:val="00352BE9"/>
    <w:rsid w:val="00352E51"/>
    <w:rsid w:val="0035305D"/>
    <w:rsid w:val="003530B8"/>
    <w:rsid w:val="003533F5"/>
    <w:rsid w:val="00353654"/>
    <w:rsid w:val="0035370A"/>
    <w:rsid w:val="00353954"/>
    <w:rsid w:val="00353AFC"/>
    <w:rsid w:val="00353FB7"/>
    <w:rsid w:val="00355856"/>
    <w:rsid w:val="00355A5B"/>
    <w:rsid w:val="00355A83"/>
    <w:rsid w:val="003564FD"/>
    <w:rsid w:val="00356EEB"/>
    <w:rsid w:val="0035785A"/>
    <w:rsid w:val="00357973"/>
    <w:rsid w:val="00357C36"/>
    <w:rsid w:val="00357F64"/>
    <w:rsid w:val="00357FC3"/>
    <w:rsid w:val="00360102"/>
    <w:rsid w:val="00360651"/>
    <w:rsid w:val="003613D1"/>
    <w:rsid w:val="003616AB"/>
    <w:rsid w:val="00361C45"/>
    <w:rsid w:val="003621FE"/>
    <w:rsid w:val="00362751"/>
    <w:rsid w:val="00362C41"/>
    <w:rsid w:val="00362C62"/>
    <w:rsid w:val="003637D4"/>
    <w:rsid w:val="00363A48"/>
    <w:rsid w:val="00363C00"/>
    <w:rsid w:val="00364235"/>
    <w:rsid w:val="003647EF"/>
    <w:rsid w:val="00364F04"/>
    <w:rsid w:val="00365669"/>
    <w:rsid w:val="00365864"/>
    <w:rsid w:val="00366A58"/>
    <w:rsid w:val="00366ABE"/>
    <w:rsid w:val="00367433"/>
    <w:rsid w:val="00367509"/>
    <w:rsid w:val="00367A35"/>
    <w:rsid w:val="003702F7"/>
    <w:rsid w:val="00370495"/>
    <w:rsid w:val="003707E2"/>
    <w:rsid w:val="00370FBA"/>
    <w:rsid w:val="00371413"/>
    <w:rsid w:val="00371C19"/>
    <w:rsid w:val="003728AC"/>
    <w:rsid w:val="00372ADC"/>
    <w:rsid w:val="00372C6B"/>
    <w:rsid w:val="0037350E"/>
    <w:rsid w:val="0037466E"/>
    <w:rsid w:val="003754FE"/>
    <w:rsid w:val="00375695"/>
    <w:rsid w:val="00375763"/>
    <w:rsid w:val="00375768"/>
    <w:rsid w:val="003757F1"/>
    <w:rsid w:val="0037618D"/>
    <w:rsid w:val="00376729"/>
    <w:rsid w:val="00376793"/>
    <w:rsid w:val="00376906"/>
    <w:rsid w:val="00376D87"/>
    <w:rsid w:val="00377613"/>
    <w:rsid w:val="00377A68"/>
    <w:rsid w:val="00377AAB"/>
    <w:rsid w:val="003809F9"/>
    <w:rsid w:val="00380A8B"/>
    <w:rsid w:val="003812AA"/>
    <w:rsid w:val="003812B7"/>
    <w:rsid w:val="003818EE"/>
    <w:rsid w:val="0038231E"/>
    <w:rsid w:val="00382348"/>
    <w:rsid w:val="00383B61"/>
    <w:rsid w:val="003842D8"/>
    <w:rsid w:val="00384302"/>
    <w:rsid w:val="0038468D"/>
    <w:rsid w:val="003849E0"/>
    <w:rsid w:val="00384B82"/>
    <w:rsid w:val="00384C53"/>
    <w:rsid w:val="0038559C"/>
    <w:rsid w:val="00385DB3"/>
    <w:rsid w:val="003862EF"/>
    <w:rsid w:val="00387457"/>
    <w:rsid w:val="00387F08"/>
    <w:rsid w:val="00390ADE"/>
    <w:rsid w:val="003912B9"/>
    <w:rsid w:val="0039256C"/>
    <w:rsid w:val="0039283E"/>
    <w:rsid w:val="00392AAF"/>
    <w:rsid w:val="00392B28"/>
    <w:rsid w:val="00392F19"/>
    <w:rsid w:val="003955CB"/>
    <w:rsid w:val="00395C43"/>
    <w:rsid w:val="00395CB7"/>
    <w:rsid w:val="00396046"/>
    <w:rsid w:val="00396912"/>
    <w:rsid w:val="003A0723"/>
    <w:rsid w:val="003A0ADA"/>
    <w:rsid w:val="003A1265"/>
    <w:rsid w:val="003A1403"/>
    <w:rsid w:val="003A2626"/>
    <w:rsid w:val="003A26E9"/>
    <w:rsid w:val="003A2FFA"/>
    <w:rsid w:val="003A3019"/>
    <w:rsid w:val="003A306B"/>
    <w:rsid w:val="003A30F3"/>
    <w:rsid w:val="003A32FD"/>
    <w:rsid w:val="003A564A"/>
    <w:rsid w:val="003A5713"/>
    <w:rsid w:val="003A5DAA"/>
    <w:rsid w:val="003A61DF"/>
    <w:rsid w:val="003A6855"/>
    <w:rsid w:val="003A731C"/>
    <w:rsid w:val="003A7A8C"/>
    <w:rsid w:val="003A7BB0"/>
    <w:rsid w:val="003A7EFE"/>
    <w:rsid w:val="003B008C"/>
    <w:rsid w:val="003B04D7"/>
    <w:rsid w:val="003B08C6"/>
    <w:rsid w:val="003B195A"/>
    <w:rsid w:val="003B21A1"/>
    <w:rsid w:val="003B2E73"/>
    <w:rsid w:val="003B3999"/>
    <w:rsid w:val="003B401F"/>
    <w:rsid w:val="003B414B"/>
    <w:rsid w:val="003B46E2"/>
    <w:rsid w:val="003B4F41"/>
    <w:rsid w:val="003B518D"/>
    <w:rsid w:val="003B51C3"/>
    <w:rsid w:val="003B529F"/>
    <w:rsid w:val="003B53A2"/>
    <w:rsid w:val="003B550B"/>
    <w:rsid w:val="003B6D0E"/>
    <w:rsid w:val="003B77B2"/>
    <w:rsid w:val="003B78BD"/>
    <w:rsid w:val="003C006A"/>
    <w:rsid w:val="003C0325"/>
    <w:rsid w:val="003C08F2"/>
    <w:rsid w:val="003C0DBA"/>
    <w:rsid w:val="003C13DF"/>
    <w:rsid w:val="003C15EA"/>
    <w:rsid w:val="003C1A19"/>
    <w:rsid w:val="003C1D72"/>
    <w:rsid w:val="003C20A5"/>
    <w:rsid w:val="003C2CB1"/>
    <w:rsid w:val="003C3775"/>
    <w:rsid w:val="003C4529"/>
    <w:rsid w:val="003C587C"/>
    <w:rsid w:val="003C5ECB"/>
    <w:rsid w:val="003C6471"/>
    <w:rsid w:val="003C696F"/>
    <w:rsid w:val="003C7BDD"/>
    <w:rsid w:val="003D0317"/>
    <w:rsid w:val="003D0980"/>
    <w:rsid w:val="003D0DC4"/>
    <w:rsid w:val="003D138D"/>
    <w:rsid w:val="003D140A"/>
    <w:rsid w:val="003D1B67"/>
    <w:rsid w:val="003D1CA6"/>
    <w:rsid w:val="003D2B57"/>
    <w:rsid w:val="003D332C"/>
    <w:rsid w:val="003D33A3"/>
    <w:rsid w:val="003D3B01"/>
    <w:rsid w:val="003D3CE1"/>
    <w:rsid w:val="003D5400"/>
    <w:rsid w:val="003D5439"/>
    <w:rsid w:val="003D591A"/>
    <w:rsid w:val="003D60E9"/>
    <w:rsid w:val="003D63AD"/>
    <w:rsid w:val="003D64D8"/>
    <w:rsid w:val="003D6982"/>
    <w:rsid w:val="003D6BCF"/>
    <w:rsid w:val="003D70E0"/>
    <w:rsid w:val="003D790F"/>
    <w:rsid w:val="003E049B"/>
    <w:rsid w:val="003E12A7"/>
    <w:rsid w:val="003E1A9D"/>
    <w:rsid w:val="003E1C07"/>
    <w:rsid w:val="003E1D43"/>
    <w:rsid w:val="003E1F23"/>
    <w:rsid w:val="003E1F69"/>
    <w:rsid w:val="003E3D30"/>
    <w:rsid w:val="003E4723"/>
    <w:rsid w:val="003E5029"/>
    <w:rsid w:val="003E5234"/>
    <w:rsid w:val="003E5D57"/>
    <w:rsid w:val="003E5D74"/>
    <w:rsid w:val="003E5F9A"/>
    <w:rsid w:val="003E6347"/>
    <w:rsid w:val="003E63BE"/>
    <w:rsid w:val="003E6492"/>
    <w:rsid w:val="003E66AE"/>
    <w:rsid w:val="003E67F8"/>
    <w:rsid w:val="003E6E9C"/>
    <w:rsid w:val="003E74B8"/>
    <w:rsid w:val="003E75E2"/>
    <w:rsid w:val="003E7E02"/>
    <w:rsid w:val="003F057D"/>
    <w:rsid w:val="003F0A39"/>
    <w:rsid w:val="003F0BCA"/>
    <w:rsid w:val="003F11A5"/>
    <w:rsid w:val="003F15B5"/>
    <w:rsid w:val="003F17B8"/>
    <w:rsid w:val="003F207E"/>
    <w:rsid w:val="003F2122"/>
    <w:rsid w:val="003F229B"/>
    <w:rsid w:val="003F22C0"/>
    <w:rsid w:val="003F245F"/>
    <w:rsid w:val="003F2567"/>
    <w:rsid w:val="003F26D5"/>
    <w:rsid w:val="003F27EC"/>
    <w:rsid w:val="003F30FB"/>
    <w:rsid w:val="003F3187"/>
    <w:rsid w:val="003F3201"/>
    <w:rsid w:val="003F3C43"/>
    <w:rsid w:val="003F3DDC"/>
    <w:rsid w:val="003F40B5"/>
    <w:rsid w:val="003F4482"/>
    <w:rsid w:val="003F5175"/>
    <w:rsid w:val="003F585B"/>
    <w:rsid w:val="003F5C71"/>
    <w:rsid w:val="003F65D9"/>
    <w:rsid w:val="003F6641"/>
    <w:rsid w:val="003F7BFB"/>
    <w:rsid w:val="00400050"/>
    <w:rsid w:val="004006E4"/>
    <w:rsid w:val="00400CA5"/>
    <w:rsid w:val="00402456"/>
    <w:rsid w:val="00402AEF"/>
    <w:rsid w:val="00402EAC"/>
    <w:rsid w:val="00403212"/>
    <w:rsid w:val="004035AA"/>
    <w:rsid w:val="00403648"/>
    <w:rsid w:val="004039AD"/>
    <w:rsid w:val="00403CBE"/>
    <w:rsid w:val="00403CED"/>
    <w:rsid w:val="00403E0E"/>
    <w:rsid w:val="00403FD2"/>
    <w:rsid w:val="004040D9"/>
    <w:rsid w:val="00405140"/>
    <w:rsid w:val="00405F87"/>
    <w:rsid w:val="004068B0"/>
    <w:rsid w:val="00406BB7"/>
    <w:rsid w:val="00406CBD"/>
    <w:rsid w:val="004072CB"/>
    <w:rsid w:val="00407601"/>
    <w:rsid w:val="00407C45"/>
    <w:rsid w:val="00407F1C"/>
    <w:rsid w:val="0041015C"/>
    <w:rsid w:val="004105AD"/>
    <w:rsid w:val="00410CC8"/>
    <w:rsid w:val="00410F84"/>
    <w:rsid w:val="0041133C"/>
    <w:rsid w:val="00411DF9"/>
    <w:rsid w:val="004122CF"/>
    <w:rsid w:val="0041252D"/>
    <w:rsid w:val="00412623"/>
    <w:rsid w:val="0041326C"/>
    <w:rsid w:val="0041384C"/>
    <w:rsid w:val="00413C6D"/>
    <w:rsid w:val="00414373"/>
    <w:rsid w:val="00414F25"/>
    <w:rsid w:val="004151BA"/>
    <w:rsid w:val="004158FD"/>
    <w:rsid w:val="00415B47"/>
    <w:rsid w:val="00415F52"/>
    <w:rsid w:val="00415F57"/>
    <w:rsid w:val="00416478"/>
    <w:rsid w:val="004165DB"/>
    <w:rsid w:val="00416675"/>
    <w:rsid w:val="0041760C"/>
    <w:rsid w:val="00417EBF"/>
    <w:rsid w:val="00420205"/>
    <w:rsid w:val="0042083D"/>
    <w:rsid w:val="00420849"/>
    <w:rsid w:val="00420887"/>
    <w:rsid w:val="00420B66"/>
    <w:rsid w:val="0042208E"/>
    <w:rsid w:val="00422C87"/>
    <w:rsid w:val="00423470"/>
    <w:rsid w:val="004235F5"/>
    <w:rsid w:val="00423E86"/>
    <w:rsid w:val="0042417D"/>
    <w:rsid w:val="0042510C"/>
    <w:rsid w:val="00425A7B"/>
    <w:rsid w:val="00426110"/>
    <w:rsid w:val="00426512"/>
    <w:rsid w:val="0042684A"/>
    <w:rsid w:val="00427388"/>
    <w:rsid w:val="004276A7"/>
    <w:rsid w:val="004303B1"/>
    <w:rsid w:val="00430AB9"/>
    <w:rsid w:val="0043255E"/>
    <w:rsid w:val="00432C69"/>
    <w:rsid w:val="0043319E"/>
    <w:rsid w:val="00433208"/>
    <w:rsid w:val="0043354D"/>
    <w:rsid w:val="004341D8"/>
    <w:rsid w:val="004343CE"/>
    <w:rsid w:val="00434492"/>
    <w:rsid w:val="00434BA4"/>
    <w:rsid w:val="00435239"/>
    <w:rsid w:val="004360A4"/>
    <w:rsid w:val="00436909"/>
    <w:rsid w:val="00436BCF"/>
    <w:rsid w:val="00436FAA"/>
    <w:rsid w:val="00440115"/>
    <w:rsid w:val="00440598"/>
    <w:rsid w:val="00440968"/>
    <w:rsid w:val="00440B80"/>
    <w:rsid w:val="004411CF"/>
    <w:rsid w:val="0044133A"/>
    <w:rsid w:val="00441706"/>
    <w:rsid w:val="00442659"/>
    <w:rsid w:val="00442670"/>
    <w:rsid w:val="00442B5E"/>
    <w:rsid w:val="00442BD6"/>
    <w:rsid w:val="0044315F"/>
    <w:rsid w:val="0044398F"/>
    <w:rsid w:val="00444034"/>
    <w:rsid w:val="00444189"/>
    <w:rsid w:val="00444C81"/>
    <w:rsid w:val="00444DB2"/>
    <w:rsid w:val="0044648B"/>
    <w:rsid w:val="004472F7"/>
    <w:rsid w:val="00447374"/>
    <w:rsid w:val="00447717"/>
    <w:rsid w:val="00447F77"/>
    <w:rsid w:val="004504AC"/>
    <w:rsid w:val="00450F58"/>
    <w:rsid w:val="0045101B"/>
    <w:rsid w:val="00451398"/>
    <w:rsid w:val="00451419"/>
    <w:rsid w:val="004519E9"/>
    <w:rsid w:val="00451DED"/>
    <w:rsid w:val="004525A7"/>
    <w:rsid w:val="00452B06"/>
    <w:rsid w:val="00453D14"/>
    <w:rsid w:val="004543FF"/>
    <w:rsid w:val="00454559"/>
    <w:rsid w:val="00454C7E"/>
    <w:rsid w:val="00454D58"/>
    <w:rsid w:val="00455452"/>
    <w:rsid w:val="004557C9"/>
    <w:rsid w:val="00455CF9"/>
    <w:rsid w:val="00456532"/>
    <w:rsid w:val="00456E72"/>
    <w:rsid w:val="004577A0"/>
    <w:rsid w:val="00457C66"/>
    <w:rsid w:val="004600C3"/>
    <w:rsid w:val="00460668"/>
    <w:rsid w:val="004608B8"/>
    <w:rsid w:val="00460905"/>
    <w:rsid w:val="00460D88"/>
    <w:rsid w:val="00461256"/>
    <w:rsid w:val="004612F8"/>
    <w:rsid w:val="004616E2"/>
    <w:rsid w:val="0046179A"/>
    <w:rsid w:val="00461B5F"/>
    <w:rsid w:val="00461BCF"/>
    <w:rsid w:val="00461F7A"/>
    <w:rsid w:val="00462C93"/>
    <w:rsid w:val="004630E5"/>
    <w:rsid w:val="00463E20"/>
    <w:rsid w:val="00463FC8"/>
    <w:rsid w:val="00464C6E"/>
    <w:rsid w:val="00465471"/>
    <w:rsid w:val="00466F3C"/>
    <w:rsid w:val="0046701B"/>
    <w:rsid w:val="00467223"/>
    <w:rsid w:val="00467368"/>
    <w:rsid w:val="004677C5"/>
    <w:rsid w:val="00467A0B"/>
    <w:rsid w:val="00467A73"/>
    <w:rsid w:val="00467BA8"/>
    <w:rsid w:val="00470346"/>
    <w:rsid w:val="0047038D"/>
    <w:rsid w:val="00470486"/>
    <w:rsid w:val="004708E8"/>
    <w:rsid w:val="00471628"/>
    <w:rsid w:val="00471C26"/>
    <w:rsid w:val="004723C8"/>
    <w:rsid w:val="004735BE"/>
    <w:rsid w:val="004740F4"/>
    <w:rsid w:val="004748B8"/>
    <w:rsid w:val="0047539C"/>
    <w:rsid w:val="004753E2"/>
    <w:rsid w:val="004755EC"/>
    <w:rsid w:val="004767F1"/>
    <w:rsid w:val="004768CA"/>
    <w:rsid w:val="004769D5"/>
    <w:rsid w:val="00477D4B"/>
    <w:rsid w:val="0048067C"/>
    <w:rsid w:val="004808F8"/>
    <w:rsid w:val="00480BBB"/>
    <w:rsid w:val="00480F7B"/>
    <w:rsid w:val="004818D9"/>
    <w:rsid w:val="004823DC"/>
    <w:rsid w:val="0048261E"/>
    <w:rsid w:val="00482995"/>
    <w:rsid w:val="004829E2"/>
    <w:rsid w:val="00482E3F"/>
    <w:rsid w:val="00482EDB"/>
    <w:rsid w:val="00483405"/>
    <w:rsid w:val="00483683"/>
    <w:rsid w:val="00483725"/>
    <w:rsid w:val="00483A59"/>
    <w:rsid w:val="004843A0"/>
    <w:rsid w:val="00484A43"/>
    <w:rsid w:val="0048502C"/>
    <w:rsid w:val="00485299"/>
    <w:rsid w:val="0048569D"/>
    <w:rsid w:val="0048573B"/>
    <w:rsid w:val="00485B28"/>
    <w:rsid w:val="00485D56"/>
    <w:rsid w:val="004863D6"/>
    <w:rsid w:val="0048673A"/>
    <w:rsid w:val="004868BC"/>
    <w:rsid w:val="004870C5"/>
    <w:rsid w:val="004870DA"/>
    <w:rsid w:val="004871C8"/>
    <w:rsid w:val="00487EAE"/>
    <w:rsid w:val="00490E18"/>
    <w:rsid w:val="004911DE"/>
    <w:rsid w:val="0049166C"/>
    <w:rsid w:val="00491900"/>
    <w:rsid w:val="0049245B"/>
    <w:rsid w:val="00492D6E"/>
    <w:rsid w:val="0049305F"/>
    <w:rsid w:val="00493C8E"/>
    <w:rsid w:val="00494619"/>
    <w:rsid w:val="00494C38"/>
    <w:rsid w:val="00494E3D"/>
    <w:rsid w:val="00494F43"/>
    <w:rsid w:val="00494FE0"/>
    <w:rsid w:val="00495062"/>
    <w:rsid w:val="004956A7"/>
    <w:rsid w:val="00495828"/>
    <w:rsid w:val="00496098"/>
    <w:rsid w:val="0049613A"/>
    <w:rsid w:val="004968B8"/>
    <w:rsid w:val="00496995"/>
    <w:rsid w:val="004969FD"/>
    <w:rsid w:val="00497204"/>
    <w:rsid w:val="00497366"/>
    <w:rsid w:val="004976AA"/>
    <w:rsid w:val="00497DDF"/>
    <w:rsid w:val="004A0164"/>
    <w:rsid w:val="004A01A5"/>
    <w:rsid w:val="004A1246"/>
    <w:rsid w:val="004A1468"/>
    <w:rsid w:val="004A1678"/>
    <w:rsid w:val="004A1E2C"/>
    <w:rsid w:val="004A1F06"/>
    <w:rsid w:val="004A208B"/>
    <w:rsid w:val="004A287A"/>
    <w:rsid w:val="004A3C63"/>
    <w:rsid w:val="004A40F9"/>
    <w:rsid w:val="004A51D4"/>
    <w:rsid w:val="004A574B"/>
    <w:rsid w:val="004A5D8A"/>
    <w:rsid w:val="004A6242"/>
    <w:rsid w:val="004A6483"/>
    <w:rsid w:val="004A66CE"/>
    <w:rsid w:val="004A6BF5"/>
    <w:rsid w:val="004B01FF"/>
    <w:rsid w:val="004B0CDB"/>
    <w:rsid w:val="004B1855"/>
    <w:rsid w:val="004B186C"/>
    <w:rsid w:val="004B20B2"/>
    <w:rsid w:val="004B2430"/>
    <w:rsid w:val="004B2610"/>
    <w:rsid w:val="004B2A71"/>
    <w:rsid w:val="004B31D3"/>
    <w:rsid w:val="004B3233"/>
    <w:rsid w:val="004B3845"/>
    <w:rsid w:val="004B3928"/>
    <w:rsid w:val="004B3D6E"/>
    <w:rsid w:val="004B4232"/>
    <w:rsid w:val="004B49EE"/>
    <w:rsid w:val="004B52C6"/>
    <w:rsid w:val="004B5579"/>
    <w:rsid w:val="004B5C26"/>
    <w:rsid w:val="004B62A8"/>
    <w:rsid w:val="004B636D"/>
    <w:rsid w:val="004B646A"/>
    <w:rsid w:val="004B6EFC"/>
    <w:rsid w:val="004B7248"/>
    <w:rsid w:val="004B74AF"/>
    <w:rsid w:val="004B74EA"/>
    <w:rsid w:val="004B761F"/>
    <w:rsid w:val="004B79ED"/>
    <w:rsid w:val="004C08FA"/>
    <w:rsid w:val="004C1013"/>
    <w:rsid w:val="004C1522"/>
    <w:rsid w:val="004C15D2"/>
    <w:rsid w:val="004C1867"/>
    <w:rsid w:val="004C2043"/>
    <w:rsid w:val="004C22C4"/>
    <w:rsid w:val="004C243B"/>
    <w:rsid w:val="004C293B"/>
    <w:rsid w:val="004C31C4"/>
    <w:rsid w:val="004C3807"/>
    <w:rsid w:val="004C41AD"/>
    <w:rsid w:val="004C41E0"/>
    <w:rsid w:val="004C44D4"/>
    <w:rsid w:val="004C4F04"/>
    <w:rsid w:val="004C566C"/>
    <w:rsid w:val="004C6004"/>
    <w:rsid w:val="004C636D"/>
    <w:rsid w:val="004C705B"/>
    <w:rsid w:val="004C7AB1"/>
    <w:rsid w:val="004D0A20"/>
    <w:rsid w:val="004D0D72"/>
    <w:rsid w:val="004D0D9E"/>
    <w:rsid w:val="004D102F"/>
    <w:rsid w:val="004D14DA"/>
    <w:rsid w:val="004D1586"/>
    <w:rsid w:val="004D15F0"/>
    <w:rsid w:val="004D1B61"/>
    <w:rsid w:val="004D1BFA"/>
    <w:rsid w:val="004D1E17"/>
    <w:rsid w:val="004D21F9"/>
    <w:rsid w:val="004D23A1"/>
    <w:rsid w:val="004D24D3"/>
    <w:rsid w:val="004D25AF"/>
    <w:rsid w:val="004D2AB9"/>
    <w:rsid w:val="004D2D26"/>
    <w:rsid w:val="004D2E91"/>
    <w:rsid w:val="004D4023"/>
    <w:rsid w:val="004D46A2"/>
    <w:rsid w:val="004D4C48"/>
    <w:rsid w:val="004D4F9E"/>
    <w:rsid w:val="004D58D1"/>
    <w:rsid w:val="004D76C9"/>
    <w:rsid w:val="004D7E28"/>
    <w:rsid w:val="004D7FA9"/>
    <w:rsid w:val="004E01D8"/>
    <w:rsid w:val="004E0385"/>
    <w:rsid w:val="004E0390"/>
    <w:rsid w:val="004E2E02"/>
    <w:rsid w:val="004E311D"/>
    <w:rsid w:val="004E4397"/>
    <w:rsid w:val="004E52B5"/>
    <w:rsid w:val="004E55CB"/>
    <w:rsid w:val="004E61E4"/>
    <w:rsid w:val="004E6386"/>
    <w:rsid w:val="004E67CA"/>
    <w:rsid w:val="004E69AE"/>
    <w:rsid w:val="004E69D0"/>
    <w:rsid w:val="004E711B"/>
    <w:rsid w:val="004F02DA"/>
    <w:rsid w:val="004F0381"/>
    <w:rsid w:val="004F0C2B"/>
    <w:rsid w:val="004F119C"/>
    <w:rsid w:val="004F1B48"/>
    <w:rsid w:val="004F1F73"/>
    <w:rsid w:val="004F21A4"/>
    <w:rsid w:val="004F228E"/>
    <w:rsid w:val="004F244E"/>
    <w:rsid w:val="004F2D26"/>
    <w:rsid w:val="004F3006"/>
    <w:rsid w:val="004F3090"/>
    <w:rsid w:val="004F310B"/>
    <w:rsid w:val="004F3431"/>
    <w:rsid w:val="004F3719"/>
    <w:rsid w:val="004F3CF2"/>
    <w:rsid w:val="004F4F76"/>
    <w:rsid w:val="004F5DEF"/>
    <w:rsid w:val="004F5EBB"/>
    <w:rsid w:val="004F5EE9"/>
    <w:rsid w:val="004F70F1"/>
    <w:rsid w:val="004F7440"/>
    <w:rsid w:val="00500594"/>
    <w:rsid w:val="00500856"/>
    <w:rsid w:val="005011E7"/>
    <w:rsid w:val="0050137D"/>
    <w:rsid w:val="005019EB"/>
    <w:rsid w:val="00501F8B"/>
    <w:rsid w:val="00501FCB"/>
    <w:rsid w:val="00502040"/>
    <w:rsid w:val="0050288C"/>
    <w:rsid w:val="005028D7"/>
    <w:rsid w:val="00502B0B"/>
    <w:rsid w:val="00503317"/>
    <w:rsid w:val="0050361D"/>
    <w:rsid w:val="0050364C"/>
    <w:rsid w:val="005037F0"/>
    <w:rsid w:val="0050397D"/>
    <w:rsid w:val="00503C0D"/>
    <w:rsid w:val="00504CEA"/>
    <w:rsid w:val="0050520B"/>
    <w:rsid w:val="00505EE4"/>
    <w:rsid w:val="005063F9"/>
    <w:rsid w:val="005064DB"/>
    <w:rsid w:val="00506570"/>
    <w:rsid w:val="00506C31"/>
    <w:rsid w:val="00507375"/>
    <w:rsid w:val="00507685"/>
    <w:rsid w:val="0051029F"/>
    <w:rsid w:val="005105EB"/>
    <w:rsid w:val="00510AB5"/>
    <w:rsid w:val="0051122C"/>
    <w:rsid w:val="00511925"/>
    <w:rsid w:val="00511D63"/>
    <w:rsid w:val="00511E5B"/>
    <w:rsid w:val="00511F23"/>
    <w:rsid w:val="00511FD5"/>
    <w:rsid w:val="005130F0"/>
    <w:rsid w:val="00513167"/>
    <w:rsid w:val="005138BD"/>
    <w:rsid w:val="00513B2A"/>
    <w:rsid w:val="00513D3D"/>
    <w:rsid w:val="0051433F"/>
    <w:rsid w:val="00514699"/>
    <w:rsid w:val="00514AF7"/>
    <w:rsid w:val="00514C74"/>
    <w:rsid w:val="005150E6"/>
    <w:rsid w:val="00515227"/>
    <w:rsid w:val="00515BFE"/>
    <w:rsid w:val="00515D6C"/>
    <w:rsid w:val="00516FC2"/>
    <w:rsid w:val="005173A6"/>
    <w:rsid w:val="00517409"/>
    <w:rsid w:val="00520066"/>
    <w:rsid w:val="005206A4"/>
    <w:rsid w:val="005207EA"/>
    <w:rsid w:val="00520923"/>
    <w:rsid w:val="00520D2B"/>
    <w:rsid w:val="00521CF1"/>
    <w:rsid w:val="005235B9"/>
    <w:rsid w:val="00523DAE"/>
    <w:rsid w:val="005244BE"/>
    <w:rsid w:val="00524B47"/>
    <w:rsid w:val="005252B2"/>
    <w:rsid w:val="0052538B"/>
    <w:rsid w:val="00525899"/>
    <w:rsid w:val="00525DA8"/>
    <w:rsid w:val="00525E04"/>
    <w:rsid w:val="0052630F"/>
    <w:rsid w:val="005263A0"/>
    <w:rsid w:val="00526495"/>
    <w:rsid w:val="00526690"/>
    <w:rsid w:val="00526B06"/>
    <w:rsid w:val="00526B26"/>
    <w:rsid w:val="0052731C"/>
    <w:rsid w:val="00527AD9"/>
    <w:rsid w:val="00530DEE"/>
    <w:rsid w:val="00530FAC"/>
    <w:rsid w:val="00531DC7"/>
    <w:rsid w:val="005324B1"/>
    <w:rsid w:val="00533509"/>
    <w:rsid w:val="00533FC1"/>
    <w:rsid w:val="00534269"/>
    <w:rsid w:val="00534271"/>
    <w:rsid w:val="005344FE"/>
    <w:rsid w:val="00534C10"/>
    <w:rsid w:val="005351DF"/>
    <w:rsid w:val="00535C00"/>
    <w:rsid w:val="00535DE0"/>
    <w:rsid w:val="00536261"/>
    <w:rsid w:val="0053647C"/>
    <w:rsid w:val="00536506"/>
    <w:rsid w:val="00536721"/>
    <w:rsid w:val="005368BF"/>
    <w:rsid w:val="0054068C"/>
    <w:rsid w:val="00540CE9"/>
    <w:rsid w:val="00541BF5"/>
    <w:rsid w:val="00542077"/>
    <w:rsid w:val="005426CF"/>
    <w:rsid w:val="00542A72"/>
    <w:rsid w:val="005434D5"/>
    <w:rsid w:val="00543542"/>
    <w:rsid w:val="00543A74"/>
    <w:rsid w:val="00544485"/>
    <w:rsid w:val="00544BAC"/>
    <w:rsid w:val="005453E8"/>
    <w:rsid w:val="0054566A"/>
    <w:rsid w:val="0054579D"/>
    <w:rsid w:val="00545FF9"/>
    <w:rsid w:val="00546477"/>
    <w:rsid w:val="00546665"/>
    <w:rsid w:val="0054682B"/>
    <w:rsid w:val="00547B38"/>
    <w:rsid w:val="00547CD9"/>
    <w:rsid w:val="0055047F"/>
    <w:rsid w:val="005507BF"/>
    <w:rsid w:val="00550897"/>
    <w:rsid w:val="00550E43"/>
    <w:rsid w:val="00551B43"/>
    <w:rsid w:val="00552AE5"/>
    <w:rsid w:val="00552B3E"/>
    <w:rsid w:val="00553013"/>
    <w:rsid w:val="005531FE"/>
    <w:rsid w:val="00553FD4"/>
    <w:rsid w:val="005549C6"/>
    <w:rsid w:val="00555284"/>
    <w:rsid w:val="005553A9"/>
    <w:rsid w:val="00555CC5"/>
    <w:rsid w:val="00555E12"/>
    <w:rsid w:val="00556555"/>
    <w:rsid w:val="00557F9F"/>
    <w:rsid w:val="005609DA"/>
    <w:rsid w:val="00560FF5"/>
    <w:rsid w:val="00561511"/>
    <w:rsid w:val="00561E41"/>
    <w:rsid w:val="00561EE0"/>
    <w:rsid w:val="00563104"/>
    <w:rsid w:val="00563699"/>
    <w:rsid w:val="00563744"/>
    <w:rsid w:val="0056465E"/>
    <w:rsid w:val="005647CA"/>
    <w:rsid w:val="005647E5"/>
    <w:rsid w:val="0056485B"/>
    <w:rsid w:val="005649C1"/>
    <w:rsid w:val="00564A1B"/>
    <w:rsid w:val="00564AAF"/>
    <w:rsid w:val="0056595E"/>
    <w:rsid w:val="00565AA2"/>
    <w:rsid w:val="00565D19"/>
    <w:rsid w:val="00565F3D"/>
    <w:rsid w:val="00566B22"/>
    <w:rsid w:val="00566E1A"/>
    <w:rsid w:val="0056740F"/>
    <w:rsid w:val="00567CA7"/>
    <w:rsid w:val="00567D53"/>
    <w:rsid w:val="00567FDC"/>
    <w:rsid w:val="0057038D"/>
    <w:rsid w:val="00571329"/>
    <w:rsid w:val="00572166"/>
    <w:rsid w:val="0057265C"/>
    <w:rsid w:val="00572D54"/>
    <w:rsid w:val="00573768"/>
    <w:rsid w:val="00573885"/>
    <w:rsid w:val="00573897"/>
    <w:rsid w:val="00573DD8"/>
    <w:rsid w:val="00573F7C"/>
    <w:rsid w:val="00574141"/>
    <w:rsid w:val="0057535C"/>
    <w:rsid w:val="00575504"/>
    <w:rsid w:val="0057578C"/>
    <w:rsid w:val="005774FD"/>
    <w:rsid w:val="00577571"/>
    <w:rsid w:val="00577B5D"/>
    <w:rsid w:val="005800C3"/>
    <w:rsid w:val="0058033E"/>
    <w:rsid w:val="0058089A"/>
    <w:rsid w:val="00580D96"/>
    <w:rsid w:val="00580DD8"/>
    <w:rsid w:val="00580E07"/>
    <w:rsid w:val="00580E2C"/>
    <w:rsid w:val="00580F17"/>
    <w:rsid w:val="005816EE"/>
    <w:rsid w:val="00581AFE"/>
    <w:rsid w:val="00581B4B"/>
    <w:rsid w:val="00581D0A"/>
    <w:rsid w:val="00581DA3"/>
    <w:rsid w:val="005821CE"/>
    <w:rsid w:val="00582281"/>
    <w:rsid w:val="005832A1"/>
    <w:rsid w:val="00583A7D"/>
    <w:rsid w:val="00584476"/>
    <w:rsid w:val="00584DDD"/>
    <w:rsid w:val="00584F66"/>
    <w:rsid w:val="00585A43"/>
    <w:rsid w:val="005864FA"/>
    <w:rsid w:val="00586734"/>
    <w:rsid w:val="0058707E"/>
    <w:rsid w:val="00587190"/>
    <w:rsid w:val="00587DD1"/>
    <w:rsid w:val="00587F98"/>
    <w:rsid w:val="00590494"/>
    <w:rsid w:val="005912CB"/>
    <w:rsid w:val="005914E2"/>
    <w:rsid w:val="0059172A"/>
    <w:rsid w:val="00591F8F"/>
    <w:rsid w:val="00592BFB"/>
    <w:rsid w:val="00593483"/>
    <w:rsid w:val="00593BCE"/>
    <w:rsid w:val="005940FA"/>
    <w:rsid w:val="00594365"/>
    <w:rsid w:val="00594506"/>
    <w:rsid w:val="0059464D"/>
    <w:rsid w:val="00594660"/>
    <w:rsid w:val="00594C65"/>
    <w:rsid w:val="00594C8B"/>
    <w:rsid w:val="00595661"/>
    <w:rsid w:val="005964DE"/>
    <w:rsid w:val="005973AA"/>
    <w:rsid w:val="00597B01"/>
    <w:rsid w:val="005A0586"/>
    <w:rsid w:val="005A09DB"/>
    <w:rsid w:val="005A0BF4"/>
    <w:rsid w:val="005A1534"/>
    <w:rsid w:val="005A162E"/>
    <w:rsid w:val="005A172E"/>
    <w:rsid w:val="005A1E4F"/>
    <w:rsid w:val="005A1EE4"/>
    <w:rsid w:val="005A2BE5"/>
    <w:rsid w:val="005A2E9B"/>
    <w:rsid w:val="005A3573"/>
    <w:rsid w:val="005A3ADF"/>
    <w:rsid w:val="005A3DCD"/>
    <w:rsid w:val="005A42BC"/>
    <w:rsid w:val="005A48F1"/>
    <w:rsid w:val="005A565E"/>
    <w:rsid w:val="005A5945"/>
    <w:rsid w:val="005A6879"/>
    <w:rsid w:val="005A6E1A"/>
    <w:rsid w:val="005A6FD7"/>
    <w:rsid w:val="005A7B40"/>
    <w:rsid w:val="005A7E00"/>
    <w:rsid w:val="005B00E0"/>
    <w:rsid w:val="005B124B"/>
    <w:rsid w:val="005B12D4"/>
    <w:rsid w:val="005B1AED"/>
    <w:rsid w:val="005B1BAD"/>
    <w:rsid w:val="005B1FCC"/>
    <w:rsid w:val="005B2745"/>
    <w:rsid w:val="005B2833"/>
    <w:rsid w:val="005B2A61"/>
    <w:rsid w:val="005B2CA6"/>
    <w:rsid w:val="005B313F"/>
    <w:rsid w:val="005B31EF"/>
    <w:rsid w:val="005B38A7"/>
    <w:rsid w:val="005B49B5"/>
    <w:rsid w:val="005B525B"/>
    <w:rsid w:val="005B546A"/>
    <w:rsid w:val="005B6974"/>
    <w:rsid w:val="005B6C8A"/>
    <w:rsid w:val="005C02F7"/>
    <w:rsid w:val="005C0B96"/>
    <w:rsid w:val="005C1F78"/>
    <w:rsid w:val="005C2419"/>
    <w:rsid w:val="005C2F75"/>
    <w:rsid w:val="005C2F89"/>
    <w:rsid w:val="005C34D4"/>
    <w:rsid w:val="005C3783"/>
    <w:rsid w:val="005C429A"/>
    <w:rsid w:val="005C42D5"/>
    <w:rsid w:val="005C47A2"/>
    <w:rsid w:val="005C4816"/>
    <w:rsid w:val="005C56C1"/>
    <w:rsid w:val="005C5865"/>
    <w:rsid w:val="005C5972"/>
    <w:rsid w:val="005C5D45"/>
    <w:rsid w:val="005C5FDE"/>
    <w:rsid w:val="005C6FFE"/>
    <w:rsid w:val="005C7E04"/>
    <w:rsid w:val="005D0112"/>
    <w:rsid w:val="005D05E0"/>
    <w:rsid w:val="005D07D7"/>
    <w:rsid w:val="005D131F"/>
    <w:rsid w:val="005D1A75"/>
    <w:rsid w:val="005D2137"/>
    <w:rsid w:val="005D2831"/>
    <w:rsid w:val="005D389D"/>
    <w:rsid w:val="005D405F"/>
    <w:rsid w:val="005D40CA"/>
    <w:rsid w:val="005D430F"/>
    <w:rsid w:val="005D4F24"/>
    <w:rsid w:val="005D510D"/>
    <w:rsid w:val="005D5808"/>
    <w:rsid w:val="005D5DD7"/>
    <w:rsid w:val="005D64E5"/>
    <w:rsid w:val="005D6CAF"/>
    <w:rsid w:val="005D7780"/>
    <w:rsid w:val="005D7D79"/>
    <w:rsid w:val="005E052E"/>
    <w:rsid w:val="005E09A8"/>
    <w:rsid w:val="005E0C33"/>
    <w:rsid w:val="005E332D"/>
    <w:rsid w:val="005E34BF"/>
    <w:rsid w:val="005E3A99"/>
    <w:rsid w:val="005E4053"/>
    <w:rsid w:val="005E5211"/>
    <w:rsid w:val="005E56E6"/>
    <w:rsid w:val="005E6A57"/>
    <w:rsid w:val="005E6ACA"/>
    <w:rsid w:val="005E6F02"/>
    <w:rsid w:val="005E7080"/>
    <w:rsid w:val="005E7B4D"/>
    <w:rsid w:val="005E7EEC"/>
    <w:rsid w:val="005E7F94"/>
    <w:rsid w:val="005F018A"/>
    <w:rsid w:val="005F046D"/>
    <w:rsid w:val="005F0D5A"/>
    <w:rsid w:val="005F0FA7"/>
    <w:rsid w:val="005F113E"/>
    <w:rsid w:val="005F1150"/>
    <w:rsid w:val="005F1C3A"/>
    <w:rsid w:val="005F1F84"/>
    <w:rsid w:val="005F2F07"/>
    <w:rsid w:val="005F3949"/>
    <w:rsid w:val="005F3A19"/>
    <w:rsid w:val="005F4036"/>
    <w:rsid w:val="005F54BB"/>
    <w:rsid w:val="005F5813"/>
    <w:rsid w:val="005F600F"/>
    <w:rsid w:val="005F614B"/>
    <w:rsid w:val="005F6482"/>
    <w:rsid w:val="005F673C"/>
    <w:rsid w:val="005F67CB"/>
    <w:rsid w:val="005F6B18"/>
    <w:rsid w:val="005F7D0D"/>
    <w:rsid w:val="005F7F65"/>
    <w:rsid w:val="0060004D"/>
    <w:rsid w:val="006001D8"/>
    <w:rsid w:val="0060032B"/>
    <w:rsid w:val="0060096E"/>
    <w:rsid w:val="00600C17"/>
    <w:rsid w:val="00600D50"/>
    <w:rsid w:val="00600F4E"/>
    <w:rsid w:val="0060174B"/>
    <w:rsid w:val="00602924"/>
    <w:rsid w:val="00602A88"/>
    <w:rsid w:val="00602F49"/>
    <w:rsid w:val="00602FE0"/>
    <w:rsid w:val="00603136"/>
    <w:rsid w:val="006032B1"/>
    <w:rsid w:val="006041F9"/>
    <w:rsid w:val="006050C3"/>
    <w:rsid w:val="00605AE9"/>
    <w:rsid w:val="006061CB"/>
    <w:rsid w:val="006063E9"/>
    <w:rsid w:val="00607607"/>
    <w:rsid w:val="00607721"/>
    <w:rsid w:val="006111D7"/>
    <w:rsid w:val="0061159C"/>
    <w:rsid w:val="00611E52"/>
    <w:rsid w:val="006120BB"/>
    <w:rsid w:val="00612588"/>
    <w:rsid w:val="00612A23"/>
    <w:rsid w:val="00612F61"/>
    <w:rsid w:val="00613DA7"/>
    <w:rsid w:val="00613E0B"/>
    <w:rsid w:val="006144B8"/>
    <w:rsid w:val="0061500B"/>
    <w:rsid w:val="006151DD"/>
    <w:rsid w:val="0061528B"/>
    <w:rsid w:val="00615397"/>
    <w:rsid w:val="0061545B"/>
    <w:rsid w:val="00615501"/>
    <w:rsid w:val="0061593A"/>
    <w:rsid w:val="006168AB"/>
    <w:rsid w:val="0061710A"/>
    <w:rsid w:val="006172A6"/>
    <w:rsid w:val="0061784D"/>
    <w:rsid w:val="00617BDA"/>
    <w:rsid w:val="00617F50"/>
    <w:rsid w:val="00617F62"/>
    <w:rsid w:val="0062005A"/>
    <w:rsid w:val="00620108"/>
    <w:rsid w:val="006203B4"/>
    <w:rsid w:val="0062092F"/>
    <w:rsid w:val="006210F8"/>
    <w:rsid w:val="00621411"/>
    <w:rsid w:val="006214C0"/>
    <w:rsid w:val="006217DD"/>
    <w:rsid w:val="006219C0"/>
    <w:rsid w:val="00621D6E"/>
    <w:rsid w:val="0062296D"/>
    <w:rsid w:val="00622A08"/>
    <w:rsid w:val="006238C1"/>
    <w:rsid w:val="00623A6C"/>
    <w:rsid w:val="00623F6F"/>
    <w:rsid w:val="00624272"/>
    <w:rsid w:val="00624442"/>
    <w:rsid w:val="0062472C"/>
    <w:rsid w:val="006264BC"/>
    <w:rsid w:val="00627A72"/>
    <w:rsid w:val="006303C1"/>
    <w:rsid w:val="00630488"/>
    <w:rsid w:val="00630877"/>
    <w:rsid w:val="0063122E"/>
    <w:rsid w:val="00631E21"/>
    <w:rsid w:val="00632033"/>
    <w:rsid w:val="00632107"/>
    <w:rsid w:val="0063268B"/>
    <w:rsid w:val="0063294A"/>
    <w:rsid w:val="006334FC"/>
    <w:rsid w:val="00633773"/>
    <w:rsid w:val="00633A6B"/>
    <w:rsid w:val="00634A68"/>
    <w:rsid w:val="00634BDB"/>
    <w:rsid w:val="00634DA7"/>
    <w:rsid w:val="006357F7"/>
    <w:rsid w:val="00635B90"/>
    <w:rsid w:val="00635DC3"/>
    <w:rsid w:val="00636003"/>
    <w:rsid w:val="006362F8"/>
    <w:rsid w:val="00636435"/>
    <w:rsid w:val="0063646E"/>
    <w:rsid w:val="00636512"/>
    <w:rsid w:val="00636588"/>
    <w:rsid w:val="0063688B"/>
    <w:rsid w:val="00636B4B"/>
    <w:rsid w:val="00636CC3"/>
    <w:rsid w:val="00637106"/>
    <w:rsid w:val="006372D3"/>
    <w:rsid w:val="00637CF8"/>
    <w:rsid w:val="00637E9C"/>
    <w:rsid w:val="00637F45"/>
    <w:rsid w:val="0064002D"/>
    <w:rsid w:val="006400E9"/>
    <w:rsid w:val="006401CA"/>
    <w:rsid w:val="0064036C"/>
    <w:rsid w:val="0064053C"/>
    <w:rsid w:val="006410B2"/>
    <w:rsid w:val="0064153A"/>
    <w:rsid w:val="00641F2B"/>
    <w:rsid w:val="00642361"/>
    <w:rsid w:val="00642E36"/>
    <w:rsid w:val="00642FD7"/>
    <w:rsid w:val="0064335E"/>
    <w:rsid w:val="0064400F"/>
    <w:rsid w:val="006440C0"/>
    <w:rsid w:val="00644415"/>
    <w:rsid w:val="00644532"/>
    <w:rsid w:val="0064499D"/>
    <w:rsid w:val="00645E3E"/>
    <w:rsid w:val="00646290"/>
    <w:rsid w:val="00646531"/>
    <w:rsid w:val="00646950"/>
    <w:rsid w:val="00646BFF"/>
    <w:rsid w:val="0064774E"/>
    <w:rsid w:val="00650231"/>
    <w:rsid w:val="0065030B"/>
    <w:rsid w:val="00650B48"/>
    <w:rsid w:val="00650DE1"/>
    <w:rsid w:val="006519EE"/>
    <w:rsid w:val="00651B95"/>
    <w:rsid w:val="00651CE3"/>
    <w:rsid w:val="00651F39"/>
    <w:rsid w:val="006524F4"/>
    <w:rsid w:val="00652BBF"/>
    <w:rsid w:val="00653216"/>
    <w:rsid w:val="0065334D"/>
    <w:rsid w:val="00653BDF"/>
    <w:rsid w:val="0065407F"/>
    <w:rsid w:val="006542B0"/>
    <w:rsid w:val="006543EC"/>
    <w:rsid w:val="00654411"/>
    <w:rsid w:val="00654CE8"/>
    <w:rsid w:val="0065543E"/>
    <w:rsid w:val="00655DBA"/>
    <w:rsid w:val="006567D5"/>
    <w:rsid w:val="00656AAF"/>
    <w:rsid w:val="006570E8"/>
    <w:rsid w:val="00657178"/>
    <w:rsid w:val="0065723F"/>
    <w:rsid w:val="00657A33"/>
    <w:rsid w:val="00657DEE"/>
    <w:rsid w:val="00657E0A"/>
    <w:rsid w:val="006601B2"/>
    <w:rsid w:val="006604FF"/>
    <w:rsid w:val="00662AF4"/>
    <w:rsid w:val="00662DB9"/>
    <w:rsid w:val="0066309B"/>
    <w:rsid w:val="00663BA8"/>
    <w:rsid w:val="00664212"/>
    <w:rsid w:val="006645BC"/>
    <w:rsid w:val="00664AD3"/>
    <w:rsid w:val="00664EB8"/>
    <w:rsid w:val="00665755"/>
    <w:rsid w:val="00665C6B"/>
    <w:rsid w:val="00665F80"/>
    <w:rsid w:val="0066613F"/>
    <w:rsid w:val="0066614F"/>
    <w:rsid w:val="006662BF"/>
    <w:rsid w:val="00670157"/>
    <w:rsid w:val="006703A8"/>
    <w:rsid w:val="00670994"/>
    <w:rsid w:val="00670EB9"/>
    <w:rsid w:val="006717D8"/>
    <w:rsid w:val="006722B1"/>
    <w:rsid w:val="0067279A"/>
    <w:rsid w:val="00672841"/>
    <w:rsid w:val="0067387B"/>
    <w:rsid w:val="00675243"/>
    <w:rsid w:val="00675405"/>
    <w:rsid w:val="0067543A"/>
    <w:rsid w:val="00675812"/>
    <w:rsid w:val="006759DD"/>
    <w:rsid w:val="00676028"/>
    <w:rsid w:val="0067615C"/>
    <w:rsid w:val="00676415"/>
    <w:rsid w:val="006766BD"/>
    <w:rsid w:val="0067683A"/>
    <w:rsid w:val="006768DC"/>
    <w:rsid w:val="00676C2A"/>
    <w:rsid w:val="006770FC"/>
    <w:rsid w:val="006771D4"/>
    <w:rsid w:val="00677341"/>
    <w:rsid w:val="00677591"/>
    <w:rsid w:val="00677A79"/>
    <w:rsid w:val="00677A85"/>
    <w:rsid w:val="006818B3"/>
    <w:rsid w:val="006818C9"/>
    <w:rsid w:val="006821BC"/>
    <w:rsid w:val="00682494"/>
    <w:rsid w:val="00682A0D"/>
    <w:rsid w:val="00682DAC"/>
    <w:rsid w:val="006836BD"/>
    <w:rsid w:val="00683D08"/>
    <w:rsid w:val="00684128"/>
    <w:rsid w:val="00684B38"/>
    <w:rsid w:val="00685A25"/>
    <w:rsid w:val="00685DE5"/>
    <w:rsid w:val="00685FE5"/>
    <w:rsid w:val="00686005"/>
    <w:rsid w:val="006860CD"/>
    <w:rsid w:val="0068666F"/>
    <w:rsid w:val="00686686"/>
    <w:rsid w:val="006867ED"/>
    <w:rsid w:val="00686B0B"/>
    <w:rsid w:val="00686E03"/>
    <w:rsid w:val="00686E92"/>
    <w:rsid w:val="0068773D"/>
    <w:rsid w:val="00687DD0"/>
    <w:rsid w:val="0069002F"/>
    <w:rsid w:val="00690666"/>
    <w:rsid w:val="006912A8"/>
    <w:rsid w:val="00692256"/>
    <w:rsid w:val="00692CBC"/>
    <w:rsid w:val="00692DA6"/>
    <w:rsid w:val="0069364C"/>
    <w:rsid w:val="00693913"/>
    <w:rsid w:val="0069397E"/>
    <w:rsid w:val="00694397"/>
    <w:rsid w:val="00694494"/>
    <w:rsid w:val="00694B24"/>
    <w:rsid w:val="00695C12"/>
    <w:rsid w:val="00695D30"/>
    <w:rsid w:val="00696131"/>
    <w:rsid w:val="006961C7"/>
    <w:rsid w:val="0069677F"/>
    <w:rsid w:val="00696F4D"/>
    <w:rsid w:val="00696F6D"/>
    <w:rsid w:val="006971C0"/>
    <w:rsid w:val="00697269"/>
    <w:rsid w:val="00697297"/>
    <w:rsid w:val="006974B6"/>
    <w:rsid w:val="00697C65"/>
    <w:rsid w:val="006A011E"/>
    <w:rsid w:val="006A0654"/>
    <w:rsid w:val="006A0D84"/>
    <w:rsid w:val="006A0DF1"/>
    <w:rsid w:val="006A142B"/>
    <w:rsid w:val="006A16EF"/>
    <w:rsid w:val="006A192F"/>
    <w:rsid w:val="006A1AA0"/>
    <w:rsid w:val="006A3279"/>
    <w:rsid w:val="006A370E"/>
    <w:rsid w:val="006A3D50"/>
    <w:rsid w:val="006A4444"/>
    <w:rsid w:val="006A47D7"/>
    <w:rsid w:val="006A4DFB"/>
    <w:rsid w:val="006A53F4"/>
    <w:rsid w:val="006A58CD"/>
    <w:rsid w:val="006A66D8"/>
    <w:rsid w:val="006A6DCA"/>
    <w:rsid w:val="006A6DCC"/>
    <w:rsid w:val="006A78DE"/>
    <w:rsid w:val="006A79D9"/>
    <w:rsid w:val="006A7C65"/>
    <w:rsid w:val="006A7CD5"/>
    <w:rsid w:val="006B0624"/>
    <w:rsid w:val="006B1077"/>
    <w:rsid w:val="006B16DE"/>
    <w:rsid w:val="006B1F85"/>
    <w:rsid w:val="006B1FD0"/>
    <w:rsid w:val="006B32A4"/>
    <w:rsid w:val="006B32A9"/>
    <w:rsid w:val="006B33D8"/>
    <w:rsid w:val="006B36BD"/>
    <w:rsid w:val="006B3939"/>
    <w:rsid w:val="006B3A9F"/>
    <w:rsid w:val="006B4111"/>
    <w:rsid w:val="006B4438"/>
    <w:rsid w:val="006B4CFA"/>
    <w:rsid w:val="006B5205"/>
    <w:rsid w:val="006B5232"/>
    <w:rsid w:val="006B557F"/>
    <w:rsid w:val="006B5C6F"/>
    <w:rsid w:val="006B61E2"/>
    <w:rsid w:val="006B6CC8"/>
    <w:rsid w:val="006B6E7D"/>
    <w:rsid w:val="006B76BC"/>
    <w:rsid w:val="006B78A4"/>
    <w:rsid w:val="006C1007"/>
    <w:rsid w:val="006C10AD"/>
    <w:rsid w:val="006C1F75"/>
    <w:rsid w:val="006C2716"/>
    <w:rsid w:val="006C36BD"/>
    <w:rsid w:val="006C3C6A"/>
    <w:rsid w:val="006C42DD"/>
    <w:rsid w:val="006C48A9"/>
    <w:rsid w:val="006C4E38"/>
    <w:rsid w:val="006C5CAD"/>
    <w:rsid w:val="006C5D04"/>
    <w:rsid w:val="006C617B"/>
    <w:rsid w:val="006C6207"/>
    <w:rsid w:val="006C67C5"/>
    <w:rsid w:val="006C6D43"/>
    <w:rsid w:val="006C7168"/>
    <w:rsid w:val="006C727A"/>
    <w:rsid w:val="006C75FC"/>
    <w:rsid w:val="006C77D3"/>
    <w:rsid w:val="006C7811"/>
    <w:rsid w:val="006D0000"/>
    <w:rsid w:val="006D02DF"/>
    <w:rsid w:val="006D0549"/>
    <w:rsid w:val="006D0898"/>
    <w:rsid w:val="006D0D83"/>
    <w:rsid w:val="006D0E78"/>
    <w:rsid w:val="006D127D"/>
    <w:rsid w:val="006D1615"/>
    <w:rsid w:val="006D16CF"/>
    <w:rsid w:val="006D1A18"/>
    <w:rsid w:val="006D2108"/>
    <w:rsid w:val="006D2634"/>
    <w:rsid w:val="006D28B6"/>
    <w:rsid w:val="006D2D4A"/>
    <w:rsid w:val="006D2F83"/>
    <w:rsid w:val="006D3273"/>
    <w:rsid w:val="006D3814"/>
    <w:rsid w:val="006D3AEB"/>
    <w:rsid w:val="006D40B0"/>
    <w:rsid w:val="006D42D3"/>
    <w:rsid w:val="006D495D"/>
    <w:rsid w:val="006D57AD"/>
    <w:rsid w:val="006D5C03"/>
    <w:rsid w:val="006D5E89"/>
    <w:rsid w:val="006D6132"/>
    <w:rsid w:val="006D68EC"/>
    <w:rsid w:val="006E044D"/>
    <w:rsid w:val="006E06A0"/>
    <w:rsid w:val="006E196A"/>
    <w:rsid w:val="006E1D1D"/>
    <w:rsid w:val="006E1FBD"/>
    <w:rsid w:val="006E276F"/>
    <w:rsid w:val="006E2C67"/>
    <w:rsid w:val="006E370E"/>
    <w:rsid w:val="006E3911"/>
    <w:rsid w:val="006E3BEA"/>
    <w:rsid w:val="006E3DE5"/>
    <w:rsid w:val="006E3F2D"/>
    <w:rsid w:val="006E40FB"/>
    <w:rsid w:val="006E4183"/>
    <w:rsid w:val="006E5684"/>
    <w:rsid w:val="006E59E9"/>
    <w:rsid w:val="006E5A22"/>
    <w:rsid w:val="006E66F6"/>
    <w:rsid w:val="006E67D3"/>
    <w:rsid w:val="006E6CA6"/>
    <w:rsid w:val="006E6D34"/>
    <w:rsid w:val="006E75BC"/>
    <w:rsid w:val="006E7BB1"/>
    <w:rsid w:val="006F050A"/>
    <w:rsid w:val="006F10D5"/>
    <w:rsid w:val="006F27A1"/>
    <w:rsid w:val="006F2F96"/>
    <w:rsid w:val="006F38F8"/>
    <w:rsid w:val="006F41B4"/>
    <w:rsid w:val="006F4AAC"/>
    <w:rsid w:val="006F5331"/>
    <w:rsid w:val="006F576D"/>
    <w:rsid w:val="006F5C1A"/>
    <w:rsid w:val="006F5FFE"/>
    <w:rsid w:val="006F7C4D"/>
    <w:rsid w:val="006F7F72"/>
    <w:rsid w:val="007008F8"/>
    <w:rsid w:val="00700C5A"/>
    <w:rsid w:val="00701049"/>
    <w:rsid w:val="00701368"/>
    <w:rsid w:val="0070229F"/>
    <w:rsid w:val="0070313D"/>
    <w:rsid w:val="007032E4"/>
    <w:rsid w:val="00703DA3"/>
    <w:rsid w:val="00703E90"/>
    <w:rsid w:val="007044FC"/>
    <w:rsid w:val="00704512"/>
    <w:rsid w:val="00704571"/>
    <w:rsid w:val="00704B89"/>
    <w:rsid w:val="00705186"/>
    <w:rsid w:val="00705259"/>
    <w:rsid w:val="00706290"/>
    <w:rsid w:val="0070631B"/>
    <w:rsid w:val="0070647D"/>
    <w:rsid w:val="00706486"/>
    <w:rsid w:val="007065E6"/>
    <w:rsid w:val="007068D3"/>
    <w:rsid w:val="00706D3A"/>
    <w:rsid w:val="00706E07"/>
    <w:rsid w:val="0070786B"/>
    <w:rsid w:val="00707D21"/>
    <w:rsid w:val="007103B5"/>
    <w:rsid w:val="0071081B"/>
    <w:rsid w:val="0071178D"/>
    <w:rsid w:val="00711F25"/>
    <w:rsid w:val="0071421D"/>
    <w:rsid w:val="0071463A"/>
    <w:rsid w:val="00715700"/>
    <w:rsid w:val="00716C32"/>
    <w:rsid w:val="00716E86"/>
    <w:rsid w:val="00717190"/>
    <w:rsid w:val="0071758B"/>
    <w:rsid w:val="007175AD"/>
    <w:rsid w:val="00717B58"/>
    <w:rsid w:val="00717BDE"/>
    <w:rsid w:val="00717C04"/>
    <w:rsid w:val="0072086A"/>
    <w:rsid w:val="00720C95"/>
    <w:rsid w:val="00721036"/>
    <w:rsid w:val="00721577"/>
    <w:rsid w:val="0072232B"/>
    <w:rsid w:val="007239C2"/>
    <w:rsid w:val="00724B03"/>
    <w:rsid w:val="00724BBE"/>
    <w:rsid w:val="00724D88"/>
    <w:rsid w:val="00726057"/>
    <w:rsid w:val="0072608D"/>
    <w:rsid w:val="00726DC3"/>
    <w:rsid w:val="00726F73"/>
    <w:rsid w:val="00727004"/>
    <w:rsid w:val="00727AAF"/>
    <w:rsid w:val="007301AE"/>
    <w:rsid w:val="0073030D"/>
    <w:rsid w:val="0073047E"/>
    <w:rsid w:val="007305B2"/>
    <w:rsid w:val="0073063F"/>
    <w:rsid w:val="00730A1A"/>
    <w:rsid w:val="00731139"/>
    <w:rsid w:val="00731682"/>
    <w:rsid w:val="00731EB8"/>
    <w:rsid w:val="00732DD9"/>
    <w:rsid w:val="00733245"/>
    <w:rsid w:val="00733529"/>
    <w:rsid w:val="0073454F"/>
    <w:rsid w:val="00734DE5"/>
    <w:rsid w:val="00734E12"/>
    <w:rsid w:val="00735477"/>
    <w:rsid w:val="0073547D"/>
    <w:rsid w:val="00735ACA"/>
    <w:rsid w:val="00735B13"/>
    <w:rsid w:val="00736F64"/>
    <w:rsid w:val="0073736B"/>
    <w:rsid w:val="007375BD"/>
    <w:rsid w:val="007377DA"/>
    <w:rsid w:val="00737A47"/>
    <w:rsid w:val="00737B48"/>
    <w:rsid w:val="00737E5C"/>
    <w:rsid w:val="007400D7"/>
    <w:rsid w:val="00740386"/>
    <w:rsid w:val="007406A7"/>
    <w:rsid w:val="00741BBF"/>
    <w:rsid w:val="00742ACD"/>
    <w:rsid w:val="00743DBA"/>
    <w:rsid w:val="0074446C"/>
    <w:rsid w:val="00744734"/>
    <w:rsid w:val="007449E7"/>
    <w:rsid w:val="00745413"/>
    <w:rsid w:val="00745ACD"/>
    <w:rsid w:val="00745B80"/>
    <w:rsid w:val="00745C90"/>
    <w:rsid w:val="007460AD"/>
    <w:rsid w:val="00746B28"/>
    <w:rsid w:val="00746BA9"/>
    <w:rsid w:val="00746EBA"/>
    <w:rsid w:val="00747ECF"/>
    <w:rsid w:val="0075003F"/>
    <w:rsid w:val="00750DF3"/>
    <w:rsid w:val="00750EC4"/>
    <w:rsid w:val="007520FE"/>
    <w:rsid w:val="0075221B"/>
    <w:rsid w:val="00752D17"/>
    <w:rsid w:val="00753276"/>
    <w:rsid w:val="00753598"/>
    <w:rsid w:val="007544FB"/>
    <w:rsid w:val="00754EB9"/>
    <w:rsid w:val="00755CF0"/>
    <w:rsid w:val="00755D07"/>
    <w:rsid w:val="00756EED"/>
    <w:rsid w:val="0075701E"/>
    <w:rsid w:val="00757223"/>
    <w:rsid w:val="007604D4"/>
    <w:rsid w:val="0076091B"/>
    <w:rsid w:val="00760A13"/>
    <w:rsid w:val="00761260"/>
    <w:rsid w:val="00761C13"/>
    <w:rsid w:val="00761EB6"/>
    <w:rsid w:val="00762883"/>
    <w:rsid w:val="00762B18"/>
    <w:rsid w:val="00762B3C"/>
    <w:rsid w:val="00762D12"/>
    <w:rsid w:val="00763249"/>
    <w:rsid w:val="00763969"/>
    <w:rsid w:val="00763CBD"/>
    <w:rsid w:val="00764057"/>
    <w:rsid w:val="007642AC"/>
    <w:rsid w:val="00764E1C"/>
    <w:rsid w:val="0076505B"/>
    <w:rsid w:val="007659D5"/>
    <w:rsid w:val="00766C09"/>
    <w:rsid w:val="00766EE9"/>
    <w:rsid w:val="007671E9"/>
    <w:rsid w:val="007672A6"/>
    <w:rsid w:val="00767381"/>
    <w:rsid w:val="007676EB"/>
    <w:rsid w:val="007677EB"/>
    <w:rsid w:val="007677FF"/>
    <w:rsid w:val="007707A6"/>
    <w:rsid w:val="00770D11"/>
    <w:rsid w:val="0077111A"/>
    <w:rsid w:val="007715D6"/>
    <w:rsid w:val="007717F9"/>
    <w:rsid w:val="007720E2"/>
    <w:rsid w:val="007720F3"/>
    <w:rsid w:val="007721F3"/>
    <w:rsid w:val="00772226"/>
    <w:rsid w:val="00773BC7"/>
    <w:rsid w:val="007746F6"/>
    <w:rsid w:val="00774C4B"/>
    <w:rsid w:val="00774CEA"/>
    <w:rsid w:val="00775654"/>
    <w:rsid w:val="007756C6"/>
    <w:rsid w:val="007756CC"/>
    <w:rsid w:val="00775954"/>
    <w:rsid w:val="0077612B"/>
    <w:rsid w:val="00776294"/>
    <w:rsid w:val="007763C0"/>
    <w:rsid w:val="00776700"/>
    <w:rsid w:val="00776A92"/>
    <w:rsid w:val="00776B39"/>
    <w:rsid w:val="007772FF"/>
    <w:rsid w:val="00777804"/>
    <w:rsid w:val="007778FB"/>
    <w:rsid w:val="007801F4"/>
    <w:rsid w:val="00780D19"/>
    <w:rsid w:val="00781996"/>
    <w:rsid w:val="00781B87"/>
    <w:rsid w:val="00781D9E"/>
    <w:rsid w:val="007820FD"/>
    <w:rsid w:val="00782859"/>
    <w:rsid w:val="00782EF6"/>
    <w:rsid w:val="007838F5"/>
    <w:rsid w:val="007841DF"/>
    <w:rsid w:val="00784FF0"/>
    <w:rsid w:val="00785242"/>
    <w:rsid w:val="00785E5F"/>
    <w:rsid w:val="00786386"/>
    <w:rsid w:val="00786AF3"/>
    <w:rsid w:val="00786E45"/>
    <w:rsid w:val="00786EC0"/>
    <w:rsid w:val="007879B3"/>
    <w:rsid w:val="00787B0A"/>
    <w:rsid w:val="00790477"/>
    <w:rsid w:val="00790592"/>
    <w:rsid w:val="00790BB9"/>
    <w:rsid w:val="0079147F"/>
    <w:rsid w:val="00791637"/>
    <w:rsid w:val="00791916"/>
    <w:rsid w:val="00791CF0"/>
    <w:rsid w:val="007921CE"/>
    <w:rsid w:val="0079283D"/>
    <w:rsid w:val="00792E1C"/>
    <w:rsid w:val="00792E45"/>
    <w:rsid w:val="007934C6"/>
    <w:rsid w:val="00793A73"/>
    <w:rsid w:val="00793EC8"/>
    <w:rsid w:val="007941DD"/>
    <w:rsid w:val="007945A4"/>
    <w:rsid w:val="0079490D"/>
    <w:rsid w:val="00794F45"/>
    <w:rsid w:val="00795255"/>
    <w:rsid w:val="0079580B"/>
    <w:rsid w:val="00796409"/>
    <w:rsid w:val="00796667"/>
    <w:rsid w:val="00796703"/>
    <w:rsid w:val="007971F2"/>
    <w:rsid w:val="00797370"/>
    <w:rsid w:val="0079756D"/>
    <w:rsid w:val="0079782A"/>
    <w:rsid w:val="00797DD6"/>
    <w:rsid w:val="007A05A0"/>
    <w:rsid w:val="007A0B59"/>
    <w:rsid w:val="007A0EA7"/>
    <w:rsid w:val="007A1AB6"/>
    <w:rsid w:val="007A1D44"/>
    <w:rsid w:val="007A2610"/>
    <w:rsid w:val="007A2987"/>
    <w:rsid w:val="007A2D36"/>
    <w:rsid w:val="007A2D98"/>
    <w:rsid w:val="007A2E5E"/>
    <w:rsid w:val="007A30DF"/>
    <w:rsid w:val="007A45DB"/>
    <w:rsid w:val="007A4F23"/>
    <w:rsid w:val="007A59E7"/>
    <w:rsid w:val="007A5D19"/>
    <w:rsid w:val="007A5F14"/>
    <w:rsid w:val="007A6B80"/>
    <w:rsid w:val="007A726E"/>
    <w:rsid w:val="007A7424"/>
    <w:rsid w:val="007A77C7"/>
    <w:rsid w:val="007A7AFE"/>
    <w:rsid w:val="007B0AC1"/>
    <w:rsid w:val="007B26B2"/>
    <w:rsid w:val="007B29DC"/>
    <w:rsid w:val="007B2BAD"/>
    <w:rsid w:val="007B2ECA"/>
    <w:rsid w:val="007B30F8"/>
    <w:rsid w:val="007B34CA"/>
    <w:rsid w:val="007B3C10"/>
    <w:rsid w:val="007B3C7D"/>
    <w:rsid w:val="007B44D1"/>
    <w:rsid w:val="007B4F24"/>
    <w:rsid w:val="007B5D6F"/>
    <w:rsid w:val="007B60C0"/>
    <w:rsid w:val="007B639D"/>
    <w:rsid w:val="007B641B"/>
    <w:rsid w:val="007B6491"/>
    <w:rsid w:val="007B6775"/>
    <w:rsid w:val="007B6D16"/>
    <w:rsid w:val="007B70C9"/>
    <w:rsid w:val="007C03B0"/>
    <w:rsid w:val="007C0B12"/>
    <w:rsid w:val="007C11DB"/>
    <w:rsid w:val="007C17E7"/>
    <w:rsid w:val="007C1834"/>
    <w:rsid w:val="007C1E70"/>
    <w:rsid w:val="007C20BF"/>
    <w:rsid w:val="007C213E"/>
    <w:rsid w:val="007C2768"/>
    <w:rsid w:val="007C2D9A"/>
    <w:rsid w:val="007C34FA"/>
    <w:rsid w:val="007C3EE3"/>
    <w:rsid w:val="007C3FEC"/>
    <w:rsid w:val="007C4340"/>
    <w:rsid w:val="007C4437"/>
    <w:rsid w:val="007C4703"/>
    <w:rsid w:val="007C4CE7"/>
    <w:rsid w:val="007C5EC9"/>
    <w:rsid w:val="007C5F73"/>
    <w:rsid w:val="007C5FEE"/>
    <w:rsid w:val="007C60AF"/>
    <w:rsid w:val="007C6DA9"/>
    <w:rsid w:val="007C6E0C"/>
    <w:rsid w:val="007C7088"/>
    <w:rsid w:val="007C76C1"/>
    <w:rsid w:val="007C792F"/>
    <w:rsid w:val="007C7D61"/>
    <w:rsid w:val="007C7EAB"/>
    <w:rsid w:val="007D0351"/>
    <w:rsid w:val="007D083E"/>
    <w:rsid w:val="007D208F"/>
    <w:rsid w:val="007D25E2"/>
    <w:rsid w:val="007D2630"/>
    <w:rsid w:val="007D2B8A"/>
    <w:rsid w:val="007D343E"/>
    <w:rsid w:val="007D4D89"/>
    <w:rsid w:val="007D5410"/>
    <w:rsid w:val="007D5F61"/>
    <w:rsid w:val="007D60A4"/>
    <w:rsid w:val="007D63D0"/>
    <w:rsid w:val="007D658F"/>
    <w:rsid w:val="007D67BB"/>
    <w:rsid w:val="007D7043"/>
    <w:rsid w:val="007D77B1"/>
    <w:rsid w:val="007E0284"/>
    <w:rsid w:val="007E08DE"/>
    <w:rsid w:val="007E0D80"/>
    <w:rsid w:val="007E1045"/>
    <w:rsid w:val="007E1BD0"/>
    <w:rsid w:val="007E1BDB"/>
    <w:rsid w:val="007E2635"/>
    <w:rsid w:val="007E35E0"/>
    <w:rsid w:val="007E4079"/>
    <w:rsid w:val="007E4BA0"/>
    <w:rsid w:val="007E5BB4"/>
    <w:rsid w:val="007E5BB6"/>
    <w:rsid w:val="007E6ABA"/>
    <w:rsid w:val="007E6B11"/>
    <w:rsid w:val="007E736D"/>
    <w:rsid w:val="007E75FE"/>
    <w:rsid w:val="007E7903"/>
    <w:rsid w:val="007E7BC1"/>
    <w:rsid w:val="007E7F75"/>
    <w:rsid w:val="007F00B9"/>
    <w:rsid w:val="007F05B1"/>
    <w:rsid w:val="007F089F"/>
    <w:rsid w:val="007F09A6"/>
    <w:rsid w:val="007F0A62"/>
    <w:rsid w:val="007F0BCA"/>
    <w:rsid w:val="007F16FB"/>
    <w:rsid w:val="007F2521"/>
    <w:rsid w:val="007F33CA"/>
    <w:rsid w:val="007F3C07"/>
    <w:rsid w:val="007F4312"/>
    <w:rsid w:val="007F477D"/>
    <w:rsid w:val="007F49F2"/>
    <w:rsid w:val="007F4B8F"/>
    <w:rsid w:val="007F5595"/>
    <w:rsid w:val="007F6016"/>
    <w:rsid w:val="007F6147"/>
    <w:rsid w:val="007F61F9"/>
    <w:rsid w:val="007F741D"/>
    <w:rsid w:val="007F7CF6"/>
    <w:rsid w:val="007F7D09"/>
    <w:rsid w:val="00800059"/>
    <w:rsid w:val="00800C95"/>
    <w:rsid w:val="00800F67"/>
    <w:rsid w:val="00801684"/>
    <w:rsid w:val="008017EF"/>
    <w:rsid w:val="00801865"/>
    <w:rsid w:val="00802037"/>
    <w:rsid w:val="00802329"/>
    <w:rsid w:val="0080262D"/>
    <w:rsid w:val="008027D8"/>
    <w:rsid w:val="00804A50"/>
    <w:rsid w:val="00804E2D"/>
    <w:rsid w:val="00804E76"/>
    <w:rsid w:val="0080504A"/>
    <w:rsid w:val="00805226"/>
    <w:rsid w:val="00805B01"/>
    <w:rsid w:val="008071A0"/>
    <w:rsid w:val="008103AB"/>
    <w:rsid w:val="00811167"/>
    <w:rsid w:val="00811799"/>
    <w:rsid w:val="00812B20"/>
    <w:rsid w:val="00812D38"/>
    <w:rsid w:val="00812D4B"/>
    <w:rsid w:val="00813390"/>
    <w:rsid w:val="008138F4"/>
    <w:rsid w:val="008143BF"/>
    <w:rsid w:val="00814FB4"/>
    <w:rsid w:val="00814FF4"/>
    <w:rsid w:val="0081518C"/>
    <w:rsid w:val="00815690"/>
    <w:rsid w:val="00815B6A"/>
    <w:rsid w:val="00815C38"/>
    <w:rsid w:val="00815C5A"/>
    <w:rsid w:val="00815CEB"/>
    <w:rsid w:val="00815D28"/>
    <w:rsid w:val="00815FCF"/>
    <w:rsid w:val="008164BE"/>
    <w:rsid w:val="00817353"/>
    <w:rsid w:val="00817567"/>
    <w:rsid w:val="008203DA"/>
    <w:rsid w:val="00820840"/>
    <w:rsid w:val="00820919"/>
    <w:rsid w:val="00820B0B"/>
    <w:rsid w:val="008219AA"/>
    <w:rsid w:val="00821D3B"/>
    <w:rsid w:val="00821DA1"/>
    <w:rsid w:val="00822713"/>
    <w:rsid w:val="00822F6F"/>
    <w:rsid w:val="008230FB"/>
    <w:rsid w:val="0082451F"/>
    <w:rsid w:val="00824D4C"/>
    <w:rsid w:val="00824EE5"/>
    <w:rsid w:val="00825504"/>
    <w:rsid w:val="00825668"/>
    <w:rsid w:val="008257C9"/>
    <w:rsid w:val="00825854"/>
    <w:rsid w:val="00825904"/>
    <w:rsid w:val="00825ACD"/>
    <w:rsid w:val="008265A1"/>
    <w:rsid w:val="00827406"/>
    <w:rsid w:val="008278C8"/>
    <w:rsid w:val="008308D1"/>
    <w:rsid w:val="00830C28"/>
    <w:rsid w:val="008316F9"/>
    <w:rsid w:val="008318BD"/>
    <w:rsid w:val="008319CB"/>
    <w:rsid w:val="00831C16"/>
    <w:rsid w:val="00831EF3"/>
    <w:rsid w:val="00832462"/>
    <w:rsid w:val="00832E1C"/>
    <w:rsid w:val="008335AF"/>
    <w:rsid w:val="00834660"/>
    <w:rsid w:val="008346AF"/>
    <w:rsid w:val="00834B67"/>
    <w:rsid w:val="0083538B"/>
    <w:rsid w:val="00835795"/>
    <w:rsid w:val="0083595C"/>
    <w:rsid w:val="00835A20"/>
    <w:rsid w:val="00835B8D"/>
    <w:rsid w:val="00835D50"/>
    <w:rsid w:val="00836734"/>
    <w:rsid w:val="00836B04"/>
    <w:rsid w:val="008372A7"/>
    <w:rsid w:val="0083741D"/>
    <w:rsid w:val="00837665"/>
    <w:rsid w:val="00837AB0"/>
    <w:rsid w:val="00837F0D"/>
    <w:rsid w:val="0084011F"/>
    <w:rsid w:val="00840219"/>
    <w:rsid w:val="00840385"/>
    <w:rsid w:val="008404B8"/>
    <w:rsid w:val="008417C8"/>
    <w:rsid w:val="00841F8A"/>
    <w:rsid w:val="0084216D"/>
    <w:rsid w:val="0084257E"/>
    <w:rsid w:val="008430F2"/>
    <w:rsid w:val="00843F27"/>
    <w:rsid w:val="00844187"/>
    <w:rsid w:val="008449B0"/>
    <w:rsid w:val="00845315"/>
    <w:rsid w:val="0084571A"/>
    <w:rsid w:val="00846326"/>
    <w:rsid w:val="00846B97"/>
    <w:rsid w:val="00846E5C"/>
    <w:rsid w:val="00846FC4"/>
    <w:rsid w:val="008471A3"/>
    <w:rsid w:val="008477C2"/>
    <w:rsid w:val="008501F7"/>
    <w:rsid w:val="00850A70"/>
    <w:rsid w:val="00850AEC"/>
    <w:rsid w:val="008514A6"/>
    <w:rsid w:val="00851AD3"/>
    <w:rsid w:val="0085238D"/>
    <w:rsid w:val="008527C8"/>
    <w:rsid w:val="00852D2F"/>
    <w:rsid w:val="0085306D"/>
    <w:rsid w:val="0085320E"/>
    <w:rsid w:val="008536A1"/>
    <w:rsid w:val="00854094"/>
    <w:rsid w:val="0085449F"/>
    <w:rsid w:val="0085450D"/>
    <w:rsid w:val="00855002"/>
    <w:rsid w:val="00855653"/>
    <w:rsid w:val="0085587C"/>
    <w:rsid w:val="00855BC0"/>
    <w:rsid w:val="00856355"/>
    <w:rsid w:val="008578C9"/>
    <w:rsid w:val="0085796F"/>
    <w:rsid w:val="00860620"/>
    <w:rsid w:val="00860792"/>
    <w:rsid w:val="008607F4"/>
    <w:rsid w:val="008611D6"/>
    <w:rsid w:val="00862035"/>
    <w:rsid w:val="008622CF"/>
    <w:rsid w:val="00862662"/>
    <w:rsid w:val="00863197"/>
    <w:rsid w:val="00864DAF"/>
    <w:rsid w:val="008652B2"/>
    <w:rsid w:val="0086579C"/>
    <w:rsid w:val="00865D11"/>
    <w:rsid w:val="0086619C"/>
    <w:rsid w:val="0086737D"/>
    <w:rsid w:val="008673DC"/>
    <w:rsid w:val="00870D14"/>
    <w:rsid w:val="00870D28"/>
    <w:rsid w:val="00870ED4"/>
    <w:rsid w:val="00871AB0"/>
    <w:rsid w:val="00871AE9"/>
    <w:rsid w:val="008723A6"/>
    <w:rsid w:val="00872955"/>
    <w:rsid w:val="00873B1C"/>
    <w:rsid w:val="00874206"/>
    <w:rsid w:val="00874331"/>
    <w:rsid w:val="00874DD2"/>
    <w:rsid w:val="00875AA5"/>
    <w:rsid w:val="00875FA2"/>
    <w:rsid w:val="008767E9"/>
    <w:rsid w:val="00876E2C"/>
    <w:rsid w:val="00876FB5"/>
    <w:rsid w:val="00877339"/>
    <w:rsid w:val="00877576"/>
    <w:rsid w:val="00880429"/>
    <w:rsid w:val="008814E6"/>
    <w:rsid w:val="008817AA"/>
    <w:rsid w:val="00882391"/>
    <w:rsid w:val="008823E6"/>
    <w:rsid w:val="00882973"/>
    <w:rsid w:val="00883116"/>
    <w:rsid w:val="008838D5"/>
    <w:rsid w:val="00883E90"/>
    <w:rsid w:val="00883FE1"/>
    <w:rsid w:val="00884D20"/>
    <w:rsid w:val="00885999"/>
    <w:rsid w:val="00885D73"/>
    <w:rsid w:val="0088715B"/>
    <w:rsid w:val="0088724A"/>
    <w:rsid w:val="0088789F"/>
    <w:rsid w:val="008878AA"/>
    <w:rsid w:val="00890389"/>
    <w:rsid w:val="00891432"/>
    <w:rsid w:val="00891533"/>
    <w:rsid w:val="00891721"/>
    <w:rsid w:val="00891918"/>
    <w:rsid w:val="00892379"/>
    <w:rsid w:val="00892780"/>
    <w:rsid w:val="0089285A"/>
    <w:rsid w:val="00892E5E"/>
    <w:rsid w:val="00893254"/>
    <w:rsid w:val="0089337A"/>
    <w:rsid w:val="00894B89"/>
    <w:rsid w:val="00895BA2"/>
    <w:rsid w:val="0089628B"/>
    <w:rsid w:val="00896985"/>
    <w:rsid w:val="00897F93"/>
    <w:rsid w:val="008A0016"/>
    <w:rsid w:val="008A04B7"/>
    <w:rsid w:val="008A064B"/>
    <w:rsid w:val="008A083A"/>
    <w:rsid w:val="008A0E17"/>
    <w:rsid w:val="008A122E"/>
    <w:rsid w:val="008A128B"/>
    <w:rsid w:val="008A18DD"/>
    <w:rsid w:val="008A1B5A"/>
    <w:rsid w:val="008A1D3A"/>
    <w:rsid w:val="008A213C"/>
    <w:rsid w:val="008A2197"/>
    <w:rsid w:val="008A22CF"/>
    <w:rsid w:val="008A255D"/>
    <w:rsid w:val="008A30E9"/>
    <w:rsid w:val="008A43EB"/>
    <w:rsid w:val="008A569E"/>
    <w:rsid w:val="008A5D7C"/>
    <w:rsid w:val="008A6534"/>
    <w:rsid w:val="008A7339"/>
    <w:rsid w:val="008A738B"/>
    <w:rsid w:val="008A7AF9"/>
    <w:rsid w:val="008A7C2A"/>
    <w:rsid w:val="008B1EDA"/>
    <w:rsid w:val="008B1F6C"/>
    <w:rsid w:val="008B30D7"/>
    <w:rsid w:val="008B351B"/>
    <w:rsid w:val="008B45EF"/>
    <w:rsid w:val="008B460C"/>
    <w:rsid w:val="008B49F3"/>
    <w:rsid w:val="008B5060"/>
    <w:rsid w:val="008B5789"/>
    <w:rsid w:val="008B5BE6"/>
    <w:rsid w:val="008B5D04"/>
    <w:rsid w:val="008B5DC8"/>
    <w:rsid w:val="008B5DCB"/>
    <w:rsid w:val="008B6837"/>
    <w:rsid w:val="008B68B0"/>
    <w:rsid w:val="008B68BA"/>
    <w:rsid w:val="008B6A3D"/>
    <w:rsid w:val="008B7741"/>
    <w:rsid w:val="008B7EA6"/>
    <w:rsid w:val="008C0EB2"/>
    <w:rsid w:val="008C1DB4"/>
    <w:rsid w:val="008C2638"/>
    <w:rsid w:val="008C2959"/>
    <w:rsid w:val="008C4C5C"/>
    <w:rsid w:val="008C5DE7"/>
    <w:rsid w:val="008C695B"/>
    <w:rsid w:val="008C7780"/>
    <w:rsid w:val="008C7AD7"/>
    <w:rsid w:val="008D12E0"/>
    <w:rsid w:val="008D1A55"/>
    <w:rsid w:val="008D1CDE"/>
    <w:rsid w:val="008D2857"/>
    <w:rsid w:val="008D2BB2"/>
    <w:rsid w:val="008D3306"/>
    <w:rsid w:val="008D3554"/>
    <w:rsid w:val="008D40AD"/>
    <w:rsid w:val="008D429C"/>
    <w:rsid w:val="008D4537"/>
    <w:rsid w:val="008D4EDE"/>
    <w:rsid w:val="008D4F99"/>
    <w:rsid w:val="008D5669"/>
    <w:rsid w:val="008D71D8"/>
    <w:rsid w:val="008D72B0"/>
    <w:rsid w:val="008D7692"/>
    <w:rsid w:val="008D795C"/>
    <w:rsid w:val="008D7B58"/>
    <w:rsid w:val="008E0402"/>
    <w:rsid w:val="008E0BC6"/>
    <w:rsid w:val="008E1FBE"/>
    <w:rsid w:val="008E23AE"/>
    <w:rsid w:val="008E2A0B"/>
    <w:rsid w:val="008E3440"/>
    <w:rsid w:val="008E3934"/>
    <w:rsid w:val="008E3A32"/>
    <w:rsid w:val="008E3CDE"/>
    <w:rsid w:val="008E44B9"/>
    <w:rsid w:val="008E52EC"/>
    <w:rsid w:val="008E56F9"/>
    <w:rsid w:val="008E5BF2"/>
    <w:rsid w:val="008E61DD"/>
    <w:rsid w:val="008E6230"/>
    <w:rsid w:val="008E62B3"/>
    <w:rsid w:val="008E637B"/>
    <w:rsid w:val="008E6DCB"/>
    <w:rsid w:val="008E7E29"/>
    <w:rsid w:val="008E7E52"/>
    <w:rsid w:val="008F12EA"/>
    <w:rsid w:val="008F1A75"/>
    <w:rsid w:val="008F1CDE"/>
    <w:rsid w:val="008F1CEF"/>
    <w:rsid w:val="008F1F15"/>
    <w:rsid w:val="008F1F35"/>
    <w:rsid w:val="008F2D3F"/>
    <w:rsid w:val="008F42B7"/>
    <w:rsid w:val="008F4F41"/>
    <w:rsid w:val="008F6381"/>
    <w:rsid w:val="008F65C3"/>
    <w:rsid w:val="008F6F0F"/>
    <w:rsid w:val="008F7504"/>
    <w:rsid w:val="008F76FF"/>
    <w:rsid w:val="008F7797"/>
    <w:rsid w:val="008F787A"/>
    <w:rsid w:val="009008A1"/>
    <w:rsid w:val="00901280"/>
    <w:rsid w:val="009017DC"/>
    <w:rsid w:val="00901BEF"/>
    <w:rsid w:val="00901D27"/>
    <w:rsid w:val="00902A60"/>
    <w:rsid w:val="00903025"/>
    <w:rsid w:val="00903853"/>
    <w:rsid w:val="0090484B"/>
    <w:rsid w:val="009054A3"/>
    <w:rsid w:val="00907703"/>
    <w:rsid w:val="00907949"/>
    <w:rsid w:val="00910272"/>
    <w:rsid w:val="009105B7"/>
    <w:rsid w:val="00910F54"/>
    <w:rsid w:val="009112C9"/>
    <w:rsid w:val="00911D37"/>
    <w:rsid w:val="00911D85"/>
    <w:rsid w:val="009128BE"/>
    <w:rsid w:val="009129E6"/>
    <w:rsid w:val="00912A2B"/>
    <w:rsid w:val="00912D33"/>
    <w:rsid w:val="00913055"/>
    <w:rsid w:val="009135FF"/>
    <w:rsid w:val="009138F6"/>
    <w:rsid w:val="00913949"/>
    <w:rsid w:val="00913ABB"/>
    <w:rsid w:val="00913D0B"/>
    <w:rsid w:val="0091479E"/>
    <w:rsid w:val="009147EE"/>
    <w:rsid w:val="00914B5E"/>
    <w:rsid w:val="009151EA"/>
    <w:rsid w:val="009158F7"/>
    <w:rsid w:val="009159C7"/>
    <w:rsid w:val="00915D81"/>
    <w:rsid w:val="00915E04"/>
    <w:rsid w:val="00915FC7"/>
    <w:rsid w:val="00916146"/>
    <w:rsid w:val="009163E0"/>
    <w:rsid w:val="009163F9"/>
    <w:rsid w:val="0092013C"/>
    <w:rsid w:val="009210E9"/>
    <w:rsid w:val="00921636"/>
    <w:rsid w:val="00921A0C"/>
    <w:rsid w:val="00922383"/>
    <w:rsid w:val="00923224"/>
    <w:rsid w:val="009232F0"/>
    <w:rsid w:val="009235B5"/>
    <w:rsid w:val="0092392C"/>
    <w:rsid w:val="00924A35"/>
    <w:rsid w:val="00924C45"/>
    <w:rsid w:val="00925127"/>
    <w:rsid w:val="0092541B"/>
    <w:rsid w:val="00925F64"/>
    <w:rsid w:val="00925F9C"/>
    <w:rsid w:val="0092678D"/>
    <w:rsid w:val="00927EA5"/>
    <w:rsid w:val="0093098F"/>
    <w:rsid w:val="00930D4E"/>
    <w:rsid w:val="009316D4"/>
    <w:rsid w:val="00931CAE"/>
    <w:rsid w:val="00932042"/>
    <w:rsid w:val="009327DD"/>
    <w:rsid w:val="00933252"/>
    <w:rsid w:val="00933B96"/>
    <w:rsid w:val="00933B97"/>
    <w:rsid w:val="00933C96"/>
    <w:rsid w:val="00933D61"/>
    <w:rsid w:val="00933E88"/>
    <w:rsid w:val="00934254"/>
    <w:rsid w:val="0093488A"/>
    <w:rsid w:val="00935677"/>
    <w:rsid w:val="00936515"/>
    <w:rsid w:val="00936BD3"/>
    <w:rsid w:val="00936C0C"/>
    <w:rsid w:val="009371FA"/>
    <w:rsid w:val="00937475"/>
    <w:rsid w:val="00940038"/>
    <w:rsid w:val="0094039A"/>
    <w:rsid w:val="00941137"/>
    <w:rsid w:val="0094158F"/>
    <w:rsid w:val="0094211E"/>
    <w:rsid w:val="009422D2"/>
    <w:rsid w:val="00942AE4"/>
    <w:rsid w:val="00942EF6"/>
    <w:rsid w:val="00943808"/>
    <w:rsid w:val="00943E7A"/>
    <w:rsid w:val="00943FB6"/>
    <w:rsid w:val="00944081"/>
    <w:rsid w:val="0094430B"/>
    <w:rsid w:val="00944CB0"/>
    <w:rsid w:val="00945161"/>
    <w:rsid w:val="00946637"/>
    <w:rsid w:val="00946785"/>
    <w:rsid w:val="009468F6"/>
    <w:rsid w:val="00946A6A"/>
    <w:rsid w:val="0094762A"/>
    <w:rsid w:val="00947E07"/>
    <w:rsid w:val="00950D83"/>
    <w:rsid w:val="00950F1A"/>
    <w:rsid w:val="00951CA8"/>
    <w:rsid w:val="0095217A"/>
    <w:rsid w:val="009524C6"/>
    <w:rsid w:val="00952530"/>
    <w:rsid w:val="009533DE"/>
    <w:rsid w:val="00954F45"/>
    <w:rsid w:val="009551CE"/>
    <w:rsid w:val="00955375"/>
    <w:rsid w:val="0095549E"/>
    <w:rsid w:val="00955EBD"/>
    <w:rsid w:val="00956046"/>
    <w:rsid w:val="009561E5"/>
    <w:rsid w:val="009566C8"/>
    <w:rsid w:val="009569EB"/>
    <w:rsid w:val="00956E3A"/>
    <w:rsid w:val="00956F1D"/>
    <w:rsid w:val="00957915"/>
    <w:rsid w:val="00957BCE"/>
    <w:rsid w:val="00957F90"/>
    <w:rsid w:val="00960119"/>
    <w:rsid w:val="009616A3"/>
    <w:rsid w:val="009628D6"/>
    <w:rsid w:val="00962D41"/>
    <w:rsid w:val="00962EC6"/>
    <w:rsid w:val="00962F12"/>
    <w:rsid w:val="00963320"/>
    <w:rsid w:val="0096397C"/>
    <w:rsid w:val="00963D90"/>
    <w:rsid w:val="00964159"/>
    <w:rsid w:val="009649C7"/>
    <w:rsid w:val="009649D2"/>
    <w:rsid w:val="009652C3"/>
    <w:rsid w:val="00965975"/>
    <w:rsid w:val="00965A88"/>
    <w:rsid w:val="00966728"/>
    <w:rsid w:val="00966E69"/>
    <w:rsid w:val="0096749C"/>
    <w:rsid w:val="009706C6"/>
    <w:rsid w:val="00970826"/>
    <w:rsid w:val="00970B9D"/>
    <w:rsid w:val="0097123E"/>
    <w:rsid w:val="00971649"/>
    <w:rsid w:val="0097199D"/>
    <w:rsid w:val="00971ABF"/>
    <w:rsid w:val="009726A5"/>
    <w:rsid w:val="00973653"/>
    <w:rsid w:val="0097399D"/>
    <w:rsid w:val="0097405F"/>
    <w:rsid w:val="00974365"/>
    <w:rsid w:val="00974724"/>
    <w:rsid w:val="009749D1"/>
    <w:rsid w:val="00974C4C"/>
    <w:rsid w:val="00975A2B"/>
    <w:rsid w:val="00975C0A"/>
    <w:rsid w:val="009765BF"/>
    <w:rsid w:val="009777EA"/>
    <w:rsid w:val="0097786F"/>
    <w:rsid w:val="00977A13"/>
    <w:rsid w:val="00977D1B"/>
    <w:rsid w:val="00977FF3"/>
    <w:rsid w:val="00980415"/>
    <w:rsid w:val="00980A96"/>
    <w:rsid w:val="00980F6A"/>
    <w:rsid w:val="0098164B"/>
    <w:rsid w:val="0098271C"/>
    <w:rsid w:val="00984128"/>
    <w:rsid w:val="009850A6"/>
    <w:rsid w:val="00985142"/>
    <w:rsid w:val="009856C7"/>
    <w:rsid w:val="00985A7C"/>
    <w:rsid w:val="00986428"/>
    <w:rsid w:val="00986DC1"/>
    <w:rsid w:val="009872E4"/>
    <w:rsid w:val="00987C4B"/>
    <w:rsid w:val="00990BAB"/>
    <w:rsid w:val="00990C00"/>
    <w:rsid w:val="00990D92"/>
    <w:rsid w:val="00990EEE"/>
    <w:rsid w:val="00991454"/>
    <w:rsid w:val="0099147E"/>
    <w:rsid w:val="009919EF"/>
    <w:rsid w:val="009926C8"/>
    <w:rsid w:val="0099366C"/>
    <w:rsid w:val="00993E51"/>
    <w:rsid w:val="00994885"/>
    <w:rsid w:val="00994D21"/>
    <w:rsid w:val="00994E65"/>
    <w:rsid w:val="0099500A"/>
    <w:rsid w:val="0099522C"/>
    <w:rsid w:val="00995C92"/>
    <w:rsid w:val="00996068"/>
    <w:rsid w:val="00996DDC"/>
    <w:rsid w:val="0099704C"/>
    <w:rsid w:val="00997648"/>
    <w:rsid w:val="00997736"/>
    <w:rsid w:val="00997D62"/>
    <w:rsid w:val="00997FC1"/>
    <w:rsid w:val="009A07CC"/>
    <w:rsid w:val="009A0A88"/>
    <w:rsid w:val="009A1042"/>
    <w:rsid w:val="009A17F6"/>
    <w:rsid w:val="009A2C48"/>
    <w:rsid w:val="009A2EF7"/>
    <w:rsid w:val="009A3246"/>
    <w:rsid w:val="009A3E2B"/>
    <w:rsid w:val="009A43C2"/>
    <w:rsid w:val="009A5268"/>
    <w:rsid w:val="009A52F9"/>
    <w:rsid w:val="009A5B9B"/>
    <w:rsid w:val="009A5EEB"/>
    <w:rsid w:val="009A632D"/>
    <w:rsid w:val="009A6926"/>
    <w:rsid w:val="009A69EC"/>
    <w:rsid w:val="009A6A9F"/>
    <w:rsid w:val="009A7160"/>
    <w:rsid w:val="009A73D1"/>
    <w:rsid w:val="009A759E"/>
    <w:rsid w:val="009A779F"/>
    <w:rsid w:val="009A7ACE"/>
    <w:rsid w:val="009B03F7"/>
    <w:rsid w:val="009B0B95"/>
    <w:rsid w:val="009B0CD1"/>
    <w:rsid w:val="009B131F"/>
    <w:rsid w:val="009B18E9"/>
    <w:rsid w:val="009B1912"/>
    <w:rsid w:val="009B2579"/>
    <w:rsid w:val="009B26D4"/>
    <w:rsid w:val="009B31DA"/>
    <w:rsid w:val="009B3581"/>
    <w:rsid w:val="009B387F"/>
    <w:rsid w:val="009B3959"/>
    <w:rsid w:val="009B406B"/>
    <w:rsid w:val="009B4082"/>
    <w:rsid w:val="009B4117"/>
    <w:rsid w:val="009B579C"/>
    <w:rsid w:val="009B698D"/>
    <w:rsid w:val="009B6E4B"/>
    <w:rsid w:val="009B7170"/>
    <w:rsid w:val="009B7F44"/>
    <w:rsid w:val="009C13B5"/>
    <w:rsid w:val="009C13E8"/>
    <w:rsid w:val="009C1F77"/>
    <w:rsid w:val="009C2346"/>
    <w:rsid w:val="009C2721"/>
    <w:rsid w:val="009C2ADB"/>
    <w:rsid w:val="009C35F4"/>
    <w:rsid w:val="009C374C"/>
    <w:rsid w:val="009C3E40"/>
    <w:rsid w:val="009C4B00"/>
    <w:rsid w:val="009C4B19"/>
    <w:rsid w:val="009C50E3"/>
    <w:rsid w:val="009C5E31"/>
    <w:rsid w:val="009C688E"/>
    <w:rsid w:val="009C72C1"/>
    <w:rsid w:val="009C7665"/>
    <w:rsid w:val="009C76C6"/>
    <w:rsid w:val="009C7DF5"/>
    <w:rsid w:val="009D06F8"/>
    <w:rsid w:val="009D06FF"/>
    <w:rsid w:val="009D0C20"/>
    <w:rsid w:val="009D0C49"/>
    <w:rsid w:val="009D1469"/>
    <w:rsid w:val="009D1483"/>
    <w:rsid w:val="009D1B0E"/>
    <w:rsid w:val="009D215D"/>
    <w:rsid w:val="009D21B5"/>
    <w:rsid w:val="009D29DC"/>
    <w:rsid w:val="009D2A75"/>
    <w:rsid w:val="009D2B34"/>
    <w:rsid w:val="009D2E0D"/>
    <w:rsid w:val="009D4466"/>
    <w:rsid w:val="009D52F8"/>
    <w:rsid w:val="009D5D47"/>
    <w:rsid w:val="009D6299"/>
    <w:rsid w:val="009D6446"/>
    <w:rsid w:val="009D6B30"/>
    <w:rsid w:val="009D738D"/>
    <w:rsid w:val="009D7A11"/>
    <w:rsid w:val="009D7AD6"/>
    <w:rsid w:val="009D7BEE"/>
    <w:rsid w:val="009D7EBE"/>
    <w:rsid w:val="009E03ED"/>
    <w:rsid w:val="009E1BD3"/>
    <w:rsid w:val="009E1DD5"/>
    <w:rsid w:val="009E2848"/>
    <w:rsid w:val="009E2CFE"/>
    <w:rsid w:val="009E2F24"/>
    <w:rsid w:val="009E30FC"/>
    <w:rsid w:val="009E3259"/>
    <w:rsid w:val="009E3B3D"/>
    <w:rsid w:val="009E48AA"/>
    <w:rsid w:val="009E48E3"/>
    <w:rsid w:val="009E4D54"/>
    <w:rsid w:val="009E5095"/>
    <w:rsid w:val="009E5A70"/>
    <w:rsid w:val="009E5AB3"/>
    <w:rsid w:val="009E5F46"/>
    <w:rsid w:val="009E66D9"/>
    <w:rsid w:val="009E6964"/>
    <w:rsid w:val="009E763D"/>
    <w:rsid w:val="009E7A84"/>
    <w:rsid w:val="009E7B85"/>
    <w:rsid w:val="009F0140"/>
    <w:rsid w:val="009F1249"/>
    <w:rsid w:val="009F12E9"/>
    <w:rsid w:val="009F1E9A"/>
    <w:rsid w:val="009F1FDA"/>
    <w:rsid w:val="009F21B1"/>
    <w:rsid w:val="009F21B2"/>
    <w:rsid w:val="009F2326"/>
    <w:rsid w:val="009F287D"/>
    <w:rsid w:val="009F2AD4"/>
    <w:rsid w:val="009F2B2F"/>
    <w:rsid w:val="009F2F9F"/>
    <w:rsid w:val="009F3AF3"/>
    <w:rsid w:val="009F42A9"/>
    <w:rsid w:val="009F449E"/>
    <w:rsid w:val="009F452E"/>
    <w:rsid w:val="009F49E6"/>
    <w:rsid w:val="009F5EF8"/>
    <w:rsid w:val="009F621E"/>
    <w:rsid w:val="009F687D"/>
    <w:rsid w:val="009F70E5"/>
    <w:rsid w:val="009F7A2C"/>
    <w:rsid w:val="009F7CF8"/>
    <w:rsid w:val="00A00374"/>
    <w:rsid w:val="00A0083A"/>
    <w:rsid w:val="00A00B74"/>
    <w:rsid w:val="00A0127B"/>
    <w:rsid w:val="00A0130D"/>
    <w:rsid w:val="00A01824"/>
    <w:rsid w:val="00A01A01"/>
    <w:rsid w:val="00A022FD"/>
    <w:rsid w:val="00A0237B"/>
    <w:rsid w:val="00A025D3"/>
    <w:rsid w:val="00A02C80"/>
    <w:rsid w:val="00A02D33"/>
    <w:rsid w:val="00A02EE4"/>
    <w:rsid w:val="00A0354B"/>
    <w:rsid w:val="00A0501D"/>
    <w:rsid w:val="00A05D43"/>
    <w:rsid w:val="00A06187"/>
    <w:rsid w:val="00A06BBA"/>
    <w:rsid w:val="00A0742D"/>
    <w:rsid w:val="00A104DF"/>
    <w:rsid w:val="00A10B39"/>
    <w:rsid w:val="00A10B89"/>
    <w:rsid w:val="00A11036"/>
    <w:rsid w:val="00A111B4"/>
    <w:rsid w:val="00A114CB"/>
    <w:rsid w:val="00A11652"/>
    <w:rsid w:val="00A11682"/>
    <w:rsid w:val="00A11EC9"/>
    <w:rsid w:val="00A1229B"/>
    <w:rsid w:val="00A12353"/>
    <w:rsid w:val="00A12FAF"/>
    <w:rsid w:val="00A1318F"/>
    <w:rsid w:val="00A13807"/>
    <w:rsid w:val="00A144BB"/>
    <w:rsid w:val="00A14C89"/>
    <w:rsid w:val="00A151F4"/>
    <w:rsid w:val="00A153E4"/>
    <w:rsid w:val="00A15734"/>
    <w:rsid w:val="00A15B04"/>
    <w:rsid w:val="00A15D2E"/>
    <w:rsid w:val="00A15D52"/>
    <w:rsid w:val="00A16197"/>
    <w:rsid w:val="00A16332"/>
    <w:rsid w:val="00A166CB"/>
    <w:rsid w:val="00A16EFD"/>
    <w:rsid w:val="00A201AB"/>
    <w:rsid w:val="00A20DD4"/>
    <w:rsid w:val="00A20FBE"/>
    <w:rsid w:val="00A20FE8"/>
    <w:rsid w:val="00A21C3B"/>
    <w:rsid w:val="00A21E6F"/>
    <w:rsid w:val="00A21F07"/>
    <w:rsid w:val="00A22BC3"/>
    <w:rsid w:val="00A22C78"/>
    <w:rsid w:val="00A22CF0"/>
    <w:rsid w:val="00A23329"/>
    <w:rsid w:val="00A2492F"/>
    <w:rsid w:val="00A24960"/>
    <w:rsid w:val="00A24BBC"/>
    <w:rsid w:val="00A24D52"/>
    <w:rsid w:val="00A25065"/>
    <w:rsid w:val="00A25DFE"/>
    <w:rsid w:val="00A25F26"/>
    <w:rsid w:val="00A261C8"/>
    <w:rsid w:val="00A263D9"/>
    <w:rsid w:val="00A26D46"/>
    <w:rsid w:val="00A270E2"/>
    <w:rsid w:val="00A27E4E"/>
    <w:rsid w:val="00A27E95"/>
    <w:rsid w:val="00A30B3B"/>
    <w:rsid w:val="00A31254"/>
    <w:rsid w:val="00A31C16"/>
    <w:rsid w:val="00A31EE1"/>
    <w:rsid w:val="00A320CC"/>
    <w:rsid w:val="00A32CF7"/>
    <w:rsid w:val="00A33C18"/>
    <w:rsid w:val="00A33D25"/>
    <w:rsid w:val="00A33FD0"/>
    <w:rsid w:val="00A3438C"/>
    <w:rsid w:val="00A345BE"/>
    <w:rsid w:val="00A347D0"/>
    <w:rsid w:val="00A34828"/>
    <w:rsid w:val="00A34938"/>
    <w:rsid w:val="00A34CD6"/>
    <w:rsid w:val="00A354FB"/>
    <w:rsid w:val="00A35B6C"/>
    <w:rsid w:val="00A368BC"/>
    <w:rsid w:val="00A3696E"/>
    <w:rsid w:val="00A36C5A"/>
    <w:rsid w:val="00A37D65"/>
    <w:rsid w:val="00A400E4"/>
    <w:rsid w:val="00A40179"/>
    <w:rsid w:val="00A407D3"/>
    <w:rsid w:val="00A40C98"/>
    <w:rsid w:val="00A4132E"/>
    <w:rsid w:val="00A42554"/>
    <w:rsid w:val="00A42F80"/>
    <w:rsid w:val="00A43E0D"/>
    <w:rsid w:val="00A4436D"/>
    <w:rsid w:val="00A44897"/>
    <w:rsid w:val="00A44D79"/>
    <w:rsid w:val="00A45103"/>
    <w:rsid w:val="00A45EDC"/>
    <w:rsid w:val="00A460C4"/>
    <w:rsid w:val="00A46B9C"/>
    <w:rsid w:val="00A47E35"/>
    <w:rsid w:val="00A503D2"/>
    <w:rsid w:val="00A50789"/>
    <w:rsid w:val="00A50C73"/>
    <w:rsid w:val="00A50E41"/>
    <w:rsid w:val="00A52196"/>
    <w:rsid w:val="00A521A9"/>
    <w:rsid w:val="00A5287D"/>
    <w:rsid w:val="00A5301C"/>
    <w:rsid w:val="00A5311E"/>
    <w:rsid w:val="00A53D34"/>
    <w:rsid w:val="00A54219"/>
    <w:rsid w:val="00A548C0"/>
    <w:rsid w:val="00A5522E"/>
    <w:rsid w:val="00A5564A"/>
    <w:rsid w:val="00A55980"/>
    <w:rsid w:val="00A56575"/>
    <w:rsid w:val="00A5670E"/>
    <w:rsid w:val="00A56F27"/>
    <w:rsid w:val="00A574FA"/>
    <w:rsid w:val="00A57988"/>
    <w:rsid w:val="00A579FA"/>
    <w:rsid w:val="00A57B25"/>
    <w:rsid w:val="00A57D5B"/>
    <w:rsid w:val="00A57F4D"/>
    <w:rsid w:val="00A60024"/>
    <w:rsid w:val="00A60296"/>
    <w:rsid w:val="00A6100E"/>
    <w:rsid w:val="00A614FE"/>
    <w:rsid w:val="00A6151C"/>
    <w:rsid w:val="00A615A3"/>
    <w:rsid w:val="00A616EA"/>
    <w:rsid w:val="00A6210A"/>
    <w:rsid w:val="00A62D54"/>
    <w:rsid w:val="00A62F92"/>
    <w:rsid w:val="00A63639"/>
    <w:rsid w:val="00A6389B"/>
    <w:rsid w:val="00A63C9D"/>
    <w:rsid w:val="00A64D96"/>
    <w:rsid w:val="00A64E3B"/>
    <w:rsid w:val="00A6503E"/>
    <w:rsid w:val="00A65A9E"/>
    <w:rsid w:val="00A65E51"/>
    <w:rsid w:val="00A65E68"/>
    <w:rsid w:val="00A662FE"/>
    <w:rsid w:val="00A66344"/>
    <w:rsid w:val="00A6641A"/>
    <w:rsid w:val="00A66D71"/>
    <w:rsid w:val="00A6707F"/>
    <w:rsid w:val="00A67CF6"/>
    <w:rsid w:val="00A700E5"/>
    <w:rsid w:val="00A7033C"/>
    <w:rsid w:val="00A70348"/>
    <w:rsid w:val="00A7094D"/>
    <w:rsid w:val="00A71355"/>
    <w:rsid w:val="00A7192E"/>
    <w:rsid w:val="00A72118"/>
    <w:rsid w:val="00A72638"/>
    <w:rsid w:val="00A728AC"/>
    <w:rsid w:val="00A72AC8"/>
    <w:rsid w:val="00A731D0"/>
    <w:rsid w:val="00A734C2"/>
    <w:rsid w:val="00A738FF"/>
    <w:rsid w:val="00A748FC"/>
    <w:rsid w:val="00A754E7"/>
    <w:rsid w:val="00A7577B"/>
    <w:rsid w:val="00A75782"/>
    <w:rsid w:val="00A76562"/>
    <w:rsid w:val="00A76BB7"/>
    <w:rsid w:val="00A77767"/>
    <w:rsid w:val="00A779F9"/>
    <w:rsid w:val="00A806C1"/>
    <w:rsid w:val="00A808E3"/>
    <w:rsid w:val="00A80A0C"/>
    <w:rsid w:val="00A80BE9"/>
    <w:rsid w:val="00A812AA"/>
    <w:rsid w:val="00A8158C"/>
    <w:rsid w:val="00A81B41"/>
    <w:rsid w:val="00A81BEE"/>
    <w:rsid w:val="00A81F9A"/>
    <w:rsid w:val="00A82493"/>
    <w:rsid w:val="00A82D2A"/>
    <w:rsid w:val="00A83850"/>
    <w:rsid w:val="00A83A96"/>
    <w:rsid w:val="00A83ECA"/>
    <w:rsid w:val="00A84289"/>
    <w:rsid w:val="00A84782"/>
    <w:rsid w:val="00A84C4F"/>
    <w:rsid w:val="00A84CE0"/>
    <w:rsid w:val="00A850B2"/>
    <w:rsid w:val="00A857D3"/>
    <w:rsid w:val="00A85BE1"/>
    <w:rsid w:val="00A86AC3"/>
    <w:rsid w:val="00A86C32"/>
    <w:rsid w:val="00A87615"/>
    <w:rsid w:val="00A878FC"/>
    <w:rsid w:val="00A87ABB"/>
    <w:rsid w:val="00A87AF7"/>
    <w:rsid w:val="00A87C93"/>
    <w:rsid w:val="00A87DB8"/>
    <w:rsid w:val="00A90071"/>
    <w:rsid w:val="00A90355"/>
    <w:rsid w:val="00A9037D"/>
    <w:rsid w:val="00A908FF"/>
    <w:rsid w:val="00A91395"/>
    <w:rsid w:val="00A91475"/>
    <w:rsid w:val="00A91F1F"/>
    <w:rsid w:val="00A91F9D"/>
    <w:rsid w:val="00A92116"/>
    <w:rsid w:val="00A9217E"/>
    <w:rsid w:val="00A921B1"/>
    <w:rsid w:val="00A921CB"/>
    <w:rsid w:val="00A925CC"/>
    <w:rsid w:val="00A934A8"/>
    <w:rsid w:val="00A93CCE"/>
    <w:rsid w:val="00A954D2"/>
    <w:rsid w:val="00A956D8"/>
    <w:rsid w:val="00A96443"/>
    <w:rsid w:val="00A964AB"/>
    <w:rsid w:val="00A968C0"/>
    <w:rsid w:val="00A9722B"/>
    <w:rsid w:val="00A97EAC"/>
    <w:rsid w:val="00A97F90"/>
    <w:rsid w:val="00AA01EF"/>
    <w:rsid w:val="00AA04E1"/>
    <w:rsid w:val="00AA1C80"/>
    <w:rsid w:val="00AA21F2"/>
    <w:rsid w:val="00AA28AE"/>
    <w:rsid w:val="00AA3067"/>
    <w:rsid w:val="00AA3DFB"/>
    <w:rsid w:val="00AA4368"/>
    <w:rsid w:val="00AA4AFD"/>
    <w:rsid w:val="00AA4DF5"/>
    <w:rsid w:val="00AB02D4"/>
    <w:rsid w:val="00AB10FF"/>
    <w:rsid w:val="00AB150D"/>
    <w:rsid w:val="00AB1C09"/>
    <w:rsid w:val="00AB32ED"/>
    <w:rsid w:val="00AB41FB"/>
    <w:rsid w:val="00AB4AC2"/>
    <w:rsid w:val="00AB529F"/>
    <w:rsid w:val="00AB5B62"/>
    <w:rsid w:val="00AB5BF1"/>
    <w:rsid w:val="00AB5F4E"/>
    <w:rsid w:val="00AB61EF"/>
    <w:rsid w:val="00AB6277"/>
    <w:rsid w:val="00AB6AF7"/>
    <w:rsid w:val="00AB73C6"/>
    <w:rsid w:val="00AB7749"/>
    <w:rsid w:val="00AB7A28"/>
    <w:rsid w:val="00AC0E86"/>
    <w:rsid w:val="00AC0FB3"/>
    <w:rsid w:val="00AC1626"/>
    <w:rsid w:val="00AC1646"/>
    <w:rsid w:val="00AC19AE"/>
    <w:rsid w:val="00AC2713"/>
    <w:rsid w:val="00AC405C"/>
    <w:rsid w:val="00AC486D"/>
    <w:rsid w:val="00AC49B1"/>
    <w:rsid w:val="00AC580D"/>
    <w:rsid w:val="00AC5D3D"/>
    <w:rsid w:val="00AC6055"/>
    <w:rsid w:val="00AC62EE"/>
    <w:rsid w:val="00AC6C1F"/>
    <w:rsid w:val="00AC6FB0"/>
    <w:rsid w:val="00AC7635"/>
    <w:rsid w:val="00AC7C2A"/>
    <w:rsid w:val="00AD07B5"/>
    <w:rsid w:val="00AD081E"/>
    <w:rsid w:val="00AD1319"/>
    <w:rsid w:val="00AD2075"/>
    <w:rsid w:val="00AD2676"/>
    <w:rsid w:val="00AD300F"/>
    <w:rsid w:val="00AD34AE"/>
    <w:rsid w:val="00AD3D34"/>
    <w:rsid w:val="00AD46D6"/>
    <w:rsid w:val="00AD4A66"/>
    <w:rsid w:val="00AD4B74"/>
    <w:rsid w:val="00AD4E85"/>
    <w:rsid w:val="00AD52EF"/>
    <w:rsid w:val="00AD55FE"/>
    <w:rsid w:val="00AD56B3"/>
    <w:rsid w:val="00AD5A3B"/>
    <w:rsid w:val="00AD5BC7"/>
    <w:rsid w:val="00AD5FA1"/>
    <w:rsid w:val="00AD66E8"/>
    <w:rsid w:val="00AD6B52"/>
    <w:rsid w:val="00AD7B37"/>
    <w:rsid w:val="00AD7CB3"/>
    <w:rsid w:val="00AD7E46"/>
    <w:rsid w:val="00AE02CC"/>
    <w:rsid w:val="00AE0B39"/>
    <w:rsid w:val="00AE135D"/>
    <w:rsid w:val="00AE1C1B"/>
    <w:rsid w:val="00AE1D09"/>
    <w:rsid w:val="00AE2421"/>
    <w:rsid w:val="00AE2C4C"/>
    <w:rsid w:val="00AE2C4D"/>
    <w:rsid w:val="00AE36DE"/>
    <w:rsid w:val="00AE3C2C"/>
    <w:rsid w:val="00AE3C92"/>
    <w:rsid w:val="00AE4E5E"/>
    <w:rsid w:val="00AE5021"/>
    <w:rsid w:val="00AE552A"/>
    <w:rsid w:val="00AE59CD"/>
    <w:rsid w:val="00AE6178"/>
    <w:rsid w:val="00AE75A5"/>
    <w:rsid w:val="00AE7CB5"/>
    <w:rsid w:val="00AE7FAA"/>
    <w:rsid w:val="00AF02C8"/>
    <w:rsid w:val="00AF101C"/>
    <w:rsid w:val="00AF1314"/>
    <w:rsid w:val="00AF1565"/>
    <w:rsid w:val="00AF170F"/>
    <w:rsid w:val="00AF2529"/>
    <w:rsid w:val="00AF2683"/>
    <w:rsid w:val="00AF2734"/>
    <w:rsid w:val="00AF293E"/>
    <w:rsid w:val="00AF353F"/>
    <w:rsid w:val="00AF3649"/>
    <w:rsid w:val="00AF397B"/>
    <w:rsid w:val="00AF44CD"/>
    <w:rsid w:val="00AF480F"/>
    <w:rsid w:val="00AF4D4C"/>
    <w:rsid w:val="00AF56FC"/>
    <w:rsid w:val="00AF5C62"/>
    <w:rsid w:val="00AF7093"/>
    <w:rsid w:val="00AF73A9"/>
    <w:rsid w:val="00AF7724"/>
    <w:rsid w:val="00AF7782"/>
    <w:rsid w:val="00AF7819"/>
    <w:rsid w:val="00AF7FA6"/>
    <w:rsid w:val="00B01642"/>
    <w:rsid w:val="00B01752"/>
    <w:rsid w:val="00B019EB"/>
    <w:rsid w:val="00B01E2A"/>
    <w:rsid w:val="00B022F6"/>
    <w:rsid w:val="00B02687"/>
    <w:rsid w:val="00B029B9"/>
    <w:rsid w:val="00B02D44"/>
    <w:rsid w:val="00B033EC"/>
    <w:rsid w:val="00B039EE"/>
    <w:rsid w:val="00B04DCC"/>
    <w:rsid w:val="00B04DDC"/>
    <w:rsid w:val="00B052D1"/>
    <w:rsid w:val="00B0560B"/>
    <w:rsid w:val="00B06011"/>
    <w:rsid w:val="00B064A2"/>
    <w:rsid w:val="00B0656A"/>
    <w:rsid w:val="00B06A53"/>
    <w:rsid w:val="00B06D3A"/>
    <w:rsid w:val="00B07478"/>
    <w:rsid w:val="00B07C48"/>
    <w:rsid w:val="00B10332"/>
    <w:rsid w:val="00B10F62"/>
    <w:rsid w:val="00B11519"/>
    <w:rsid w:val="00B115B2"/>
    <w:rsid w:val="00B12267"/>
    <w:rsid w:val="00B122F6"/>
    <w:rsid w:val="00B1240E"/>
    <w:rsid w:val="00B1256C"/>
    <w:rsid w:val="00B12B08"/>
    <w:rsid w:val="00B14134"/>
    <w:rsid w:val="00B1427A"/>
    <w:rsid w:val="00B14CC2"/>
    <w:rsid w:val="00B15F2D"/>
    <w:rsid w:val="00B16058"/>
    <w:rsid w:val="00B1614E"/>
    <w:rsid w:val="00B16449"/>
    <w:rsid w:val="00B16AA1"/>
    <w:rsid w:val="00B17194"/>
    <w:rsid w:val="00B179DB"/>
    <w:rsid w:val="00B20510"/>
    <w:rsid w:val="00B2053B"/>
    <w:rsid w:val="00B21124"/>
    <w:rsid w:val="00B2139D"/>
    <w:rsid w:val="00B21857"/>
    <w:rsid w:val="00B2191F"/>
    <w:rsid w:val="00B22C88"/>
    <w:rsid w:val="00B22F1F"/>
    <w:rsid w:val="00B2396F"/>
    <w:rsid w:val="00B23C3E"/>
    <w:rsid w:val="00B24059"/>
    <w:rsid w:val="00B241B2"/>
    <w:rsid w:val="00B24E39"/>
    <w:rsid w:val="00B24EAF"/>
    <w:rsid w:val="00B25297"/>
    <w:rsid w:val="00B25BE0"/>
    <w:rsid w:val="00B263CB"/>
    <w:rsid w:val="00B2677D"/>
    <w:rsid w:val="00B26EFA"/>
    <w:rsid w:val="00B275FE"/>
    <w:rsid w:val="00B2786F"/>
    <w:rsid w:val="00B27A8F"/>
    <w:rsid w:val="00B304D2"/>
    <w:rsid w:val="00B3073C"/>
    <w:rsid w:val="00B309E6"/>
    <w:rsid w:val="00B30CF4"/>
    <w:rsid w:val="00B30FE5"/>
    <w:rsid w:val="00B32295"/>
    <w:rsid w:val="00B322FF"/>
    <w:rsid w:val="00B32307"/>
    <w:rsid w:val="00B325B8"/>
    <w:rsid w:val="00B32BF2"/>
    <w:rsid w:val="00B33B2B"/>
    <w:rsid w:val="00B3538E"/>
    <w:rsid w:val="00B357C5"/>
    <w:rsid w:val="00B35AB0"/>
    <w:rsid w:val="00B35D74"/>
    <w:rsid w:val="00B35F50"/>
    <w:rsid w:val="00B362C1"/>
    <w:rsid w:val="00B3645D"/>
    <w:rsid w:val="00B37155"/>
    <w:rsid w:val="00B3739B"/>
    <w:rsid w:val="00B37790"/>
    <w:rsid w:val="00B3792D"/>
    <w:rsid w:val="00B379F8"/>
    <w:rsid w:val="00B37B6D"/>
    <w:rsid w:val="00B37F52"/>
    <w:rsid w:val="00B40019"/>
    <w:rsid w:val="00B411B1"/>
    <w:rsid w:val="00B41D9D"/>
    <w:rsid w:val="00B4248D"/>
    <w:rsid w:val="00B42BEA"/>
    <w:rsid w:val="00B431AD"/>
    <w:rsid w:val="00B44092"/>
    <w:rsid w:val="00B452FA"/>
    <w:rsid w:val="00B45E7B"/>
    <w:rsid w:val="00B46060"/>
    <w:rsid w:val="00B4667B"/>
    <w:rsid w:val="00B46706"/>
    <w:rsid w:val="00B4729C"/>
    <w:rsid w:val="00B4761A"/>
    <w:rsid w:val="00B478FE"/>
    <w:rsid w:val="00B47CBE"/>
    <w:rsid w:val="00B508BB"/>
    <w:rsid w:val="00B5113E"/>
    <w:rsid w:val="00B517C1"/>
    <w:rsid w:val="00B52E2E"/>
    <w:rsid w:val="00B53002"/>
    <w:rsid w:val="00B533AD"/>
    <w:rsid w:val="00B54726"/>
    <w:rsid w:val="00B54D68"/>
    <w:rsid w:val="00B55472"/>
    <w:rsid w:val="00B55F14"/>
    <w:rsid w:val="00B5772B"/>
    <w:rsid w:val="00B57A76"/>
    <w:rsid w:val="00B614D8"/>
    <w:rsid w:val="00B6182B"/>
    <w:rsid w:val="00B61D11"/>
    <w:rsid w:val="00B62380"/>
    <w:rsid w:val="00B62529"/>
    <w:rsid w:val="00B6282E"/>
    <w:rsid w:val="00B62B42"/>
    <w:rsid w:val="00B62D99"/>
    <w:rsid w:val="00B63293"/>
    <w:rsid w:val="00B632F0"/>
    <w:rsid w:val="00B638DE"/>
    <w:rsid w:val="00B63A45"/>
    <w:rsid w:val="00B6445C"/>
    <w:rsid w:val="00B647E1"/>
    <w:rsid w:val="00B65183"/>
    <w:rsid w:val="00B65521"/>
    <w:rsid w:val="00B66B5B"/>
    <w:rsid w:val="00B675F3"/>
    <w:rsid w:val="00B678CD"/>
    <w:rsid w:val="00B67D82"/>
    <w:rsid w:val="00B67E2B"/>
    <w:rsid w:val="00B701BC"/>
    <w:rsid w:val="00B705E9"/>
    <w:rsid w:val="00B708B3"/>
    <w:rsid w:val="00B70B13"/>
    <w:rsid w:val="00B7136B"/>
    <w:rsid w:val="00B71A29"/>
    <w:rsid w:val="00B71F90"/>
    <w:rsid w:val="00B72770"/>
    <w:rsid w:val="00B72C52"/>
    <w:rsid w:val="00B732FC"/>
    <w:rsid w:val="00B74BF7"/>
    <w:rsid w:val="00B74F57"/>
    <w:rsid w:val="00B752E4"/>
    <w:rsid w:val="00B75565"/>
    <w:rsid w:val="00B76178"/>
    <w:rsid w:val="00B76287"/>
    <w:rsid w:val="00B76311"/>
    <w:rsid w:val="00B76721"/>
    <w:rsid w:val="00B76B71"/>
    <w:rsid w:val="00B76D2E"/>
    <w:rsid w:val="00B76EAD"/>
    <w:rsid w:val="00B76FE7"/>
    <w:rsid w:val="00B773D2"/>
    <w:rsid w:val="00B777D6"/>
    <w:rsid w:val="00B8057E"/>
    <w:rsid w:val="00B80721"/>
    <w:rsid w:val="00B80F56"/>
    <w:rsid w:val="00B81DA0"/>
    <w:rsid w:val="00B81EB2"/>
    <w:rsid w:val="00B825C4"/>
    <w:rsid w:val="00B82A37"/>
    <w:rsid w:val="00B82EC4"/>
    <w:rsid w:val="00B83096"/>
    <w:rsid w:val="00B838FB"/>
    <w:rsid w:val="00B84EE5"/>
    <w:rsid w:val="00B852B7"/>
    <w:rsid w:val="00B857CE"/>
    <w:rsid w:val="00B85A29"/>
    <w:rsid w:val="00B85CD0"/>
    <w:rsid w:val="00B86071"/>
    <w:rsid w:val="00B86F35"/>
    <w:rsid w:val="00B87908"/>
    <w:rsid w:val="00B87B9B"/>
    <w:rsid w:val="00B90229"/>
    <w:rsid w:val="00B90324"/>
    <w:rsid w:val="00B917ED"/>
    <w:rsid w:val="00B91854"/>
    <w:rsid w:val="00B91901"/>
    <w:rsid w:val="00B91EA4"/>
    <w:rsid w:val="00B920BE"/>
    <w:rsid w:val="00B92103"/>
    <w:rsid w:val="00B9307A"/>
    <w:rsid w:val="00B93700"/>
    <w:rsid w:val="00B9430C"/>
    <w:rsid w:val="00B957F4"/>
    <w:rsid w:val="00B95AC2"/>
    <w:rsid w:val="00B969A6"/>
    <w:rsid w:val="00B96DC7"/>
    <w:rsid w:val="00B970EC"/>
    <w:rsid w:val="00B974CB"/>
    <w:rsid w:val="00B97853"/>
    <w:rsid w:val="00BA00A8"/>
    <w:rsid w:val="00BA09E0"/>
    <w:rsid w:val="00BA2301"/>
    <w:rsid w:val="00BA3425"/>
    <w:rsid w:val="00BA5D9A"/>
    <w:rsid w:val="00BA6676"/>
    <w:rsid w:val="00BA679E"/>
    <w:rsid w:val="00BA6B04"/>
    <w:rsid w:val="00BA6C5B"/>
    <w:rsid w:val="00BA6E42"/>
    <w:rsid w:val="00BA73BE"/>
    <w:rsid w:val="00BB00E2"/>
    <w:rsid w:val="00BB1173"/>
    <w:rsid w:val="00BB196D"/>
    <w:rsid w:val="00BB24E0"/>
    <w:rsid w:val="00BB258A"/>
    <w:rsid w:val="00BB2AD9"/>
    <w:rsid w:val="00BB3074"/>
    <w:rsid w:val="00BB3406"/>
    <w:rsid w:val="00BB39F0"/>
    <w:rsid w:val="00BB3BF5"/>
    <w:rsid w:val="00BB3DA0"/>
    <w:rsid w:val="00BB42F6"/>
    <w:rsid w:val="00BB5334"/>
    <w:rsid w:val="00BB646F"/>
    <w:rsid w:val="00BB7027"/>
    <w:rsid w:val="00BB7608"/>
    <w:rsid w:val="00BB7D5B"/>
    <w:rsid w:val="00BB7EC6"/>
    <w:rsid w:val="00BB7FF8"/>
    <w:rsid w:val="00BC0478"/>
    <w:rsid w:val="00BC057A"/>
    <w:rsid w:val="00BC0A92"/>
    <w:rsid w:val="00BC0E2A"/>
    <w:rsid w:val="00BC108E"/>
    <w:rsid w:val="00BC15E6"/>
    <w:rsid w:val="00BC18AD"/>
    <w:rsid w:val="00BC21B4"/>
    <w:rsid w:val="00BC270A"/>
    <w:rsid w:val="00BC28CA"/>
    <w:rsid w:val="00BC2C02"/>
    <w:rsid w:val="00BC32B3"/>
    <w:rsid w:val="00BC3306"/>
    <w:rsid w:val="00BC330D"/>
    <w:rsid w:val="00BC3552"/>
    <w:rsid w:val="00BC3743"/>
    <w:rsid w:val="00BC40C4"/>
    <w:rsid w:val="00BC433B"/>
    <w:rsid w:val="00BC5395"/>
    <w:rsid w:val="00BC59AC"/>
    <w:rsid w:val="00BC5E14"/>
    <w:rsid w:val="00BC6353"/>
    <w:rsid w:val="00BC65C7"/>
    <w:rsid w:val="00BC6B07"/>
    <w:rsid w:val="00BC743B"/>
    <w:rsid w:val="00BC78EA"/>
    <w:rsid w:val="00BD1242"/>
    <w:rsid w:val="00BD219D"/>
    <w:rsid w:val="00BD2FD7"/>
    <w:rsid w:val="00BD3129"/>
    <w:rsid w:val="00BD32A8"/>
    <w:rsid w:val="00BD3803"/>
    <w:rsid w:val="00BD3F5D"/>
    <w:rsid w:val="00BD3FE8"/>
    <w:rsid w:val="00BD4227"/>
    <w:rsid w:val="00BD4CEA"/>
    <w:rsid w:val="00BD4F5D"/>
    <w:rsid w:val="00BD5276"/>
    <w:rsid w:val="00BD5329"/>
    <w:rsid w:val="00BD54F1"/>
    <w:rsid w:val="00BD5896"/>
    <w:rsid w:val="00BD5BAC"/>
    <w:rsid w:val="00BD620B"/>
    <w:rsid w:val="00BD6995"/>
    <w:rsid w:val="00BD780D"/>
    <w:rsid w:val="00BD7BEF"/>
    <w:rsid w:val="00BE042C"/>
    <w:rsid w:val="00BE0CFC"/>
    <w:rsid w:val="00BE139A"/>
    <w:rsid w:val="00BE1B14"/>
    <w:rsid w:val="00BE20BC"/>
    <w:rsid w:val="00BE21D8"/>
    <w:rsid w:val="00BE2329"/>
    <w:rsid w:val="00BE268F"/>
    <w:rsid w:val="00BE2798"/>
    <w:rsid w:val="00BE2AC2"/>
    <w:rsid w:val="00BE2C0A"/>
    <w:rsid w:val="00BE2C26"/>
    <w:rsid w:val="00BE33FE"/>
    <w:rsid w:val="00BE4579"/>
    <w:rsid w:val="00BE4650"/>
    <w:rsid w:val="00BE496C"/>
    <w:rsid w:val="00BE4EF1"/>
    <w:rsid w:val="00BE50E8"/>
    <w:rsid w:val="00BE552D"/>
    <w:rsid w:val="00BE5E27"/>
    <w:rsid w:val="00BE691C"/>
    <w:rsid w:val="00BE6E99"/>
    <w:rsid w:val="00BE75E3"/>
    <w:rsid w:val="00BE79B6"/>
    <w:rsid w:val="00BE7F3D"/>
    <w:rsid w:val="00BF00AF"/>
    <w:rsid w:val="00BF0284"/>
    <w:rsid w:val="00BF049C"/>
    <w:rsid w:val="00BF0515"/>
    <w:rsid w:val="00BF0A9F"/>
    <w:rsid w:val="00BF0B13"/>
    <w:rsid w:val="00BF0D1E"/>
    <w:rsid w:val="00BF1827"/>
    <w:rsid w:val="00BF1CF3"/>
    <w:rsid w:val="00BF2991"/>
    <w:rsid w:val="00BF2A1B"/>
    <w:rsid w:val="00BF2A2C"/>
    <w:rsid w:val="00BF2C6B"/>
    <w:rsid w:val="00BF3258"/>
    <w:rsid w:val="00BF3300"/>
    <w:rsid w:val="00BF4820"/>
    <w:rsid w:val="00BF4D36"/>
    <w:rsid w:val="00BF57C0"/>
    <w:rsid w:val="00BF6376"/>
    <w:rsid w:val="00BF684C"/>
    <w:rsid w:val="00BF7BCF"/>
    <w:rsid w:val="00BF7DBE"/>
    <w:rsid w:val="00C0143B"/>
    <w:rsid w:val="00C0232E"/>
    <w:rsid w:val="00C02567"/>
    <w:rsid w:val="00C0323E"/>
    <w:rsid w:val="00C03714"/>
    <w:rsid w:val="00C03868"/>
    <w:rsid w:val="00C03E03"/>
    <w:rsid w:val="00C040F5"/>
    <w:rsid w:val="00C045D7"/>
    <w:rsid w:val="00C04BE1"/>
    <w:rsid w:val="00C04BE4"/>
    <w:rsid w:val="00C055FB"/>
    <w:rsid w:val="00C05F22"/>
    <w:rsid w:val="00C060AC"/>
    <w:rsid w:val="00C062DC"/>
    <w:rsid w:val="00C063BF"/>
    <w:rsid w:val="00C06D8A"/>
    <w:rsid w:val="00C11309"/>
    <w:rsid w:val="00C1140F"/>
    <w:rsid w:val="00C11889"/>
    <w:rsid w:val="00C11DDE"/>
    <w:rsid w:val="00C12557"/>
    <w:rsid w:val="00C1274E"/>
    <w:rsid w:val="00C12C26"/>
    <w:rsid w:val="00C12D40"/>
    <w:rsid w:val="00C1344F"/>
    <w:rsid w:val="00C13641"/>
    <w:rsid w:val="00C13A0B"/>
    <w:rsid w:val="00C13D15"/>
    <w:rsid w:val="00C146B9"/>
    <w:rsid w:val="00C147B5"/>
    <w:rsid w:val="00C15156"/>
    <w:rsid w:val="00C15660"/>
    <w:rsid w:val="00C15DBD"/>
    <w:rsid w:val="00C16F10"/>
    <w:rsid w:val="00C16F74"/>
    <w:rsid w:val="00C174BC"/>
    <w:rsid w:val="00C176C9"/>
    <w:rsid w:val="00C17916"/>
    <w:rsid w:val="00C200AA"/>
    <w:rsid w:val="00C20192"/>
    <w:rsid w:val="00C20EA1"/>
    <w:rsid w:val="00C21E69"/>
    <w:rsid w:val="00C21F6A"/>
    <w:rsid w:val="00C220E3"/>
    <w:rsid w:val="00C222CD"/>
    <w:rsid w:val="00C222F8"/>
    <w:rsid w:val="00C225AC"/>
    <w:rsid w:val="00C226F7"/>
    <w:rsid w:val="00C228EE"/>
    <w:rsid w:val="00C22A45"/>
    <w:rsid w:val="00C22C1F"/>
    <w:rsid w:val="00C23702"/>
    <w:rsid w:val="00C24A73"/>
    <w:rsid w:val="00C2657A"/>
    <w:rsid w:val="00C268BA"/>
    <w:rsid w:val="00C2769D"/>
    <w:rsid w:val="00C27966"/>
    <w:rsid w:val="00C27DDA"/>
    <w:rsid w:val="00C3081A"/>
    <w:rsid w:val="00C30BE4"/>
    <w:rsid w:val="00C314CF"/>
    <w:rsid w:val="00C31690"/>
    <w:rsid w:val="00C320F6"/>
    <w:rsid w:val="00C3365D"/>
    <w:rsid w:val="00C34004"/>
    <w:rsid w:val="00C340E8"/>
    <w:rsid w:val="00C34356"/>
    <w:rsid w:val="00C3548E"/>
    <w:rsid w:val="00C35775"/>
    <w:rsid w:val="00C366D0"/>
    <w:rsid w:val="00C37320"/>
    <w:rsid w:val="00C373C5"/>
    <w:rsid w:val="00C37624"/>
    <w:rsid w:val="00C406A2"/>
    <w:rsid w:val="00C40A87"/>
    <w:rsid w:val="00C40D52"/>
    <w:rsid w:val="00C41E4E"/>
    <w:rsid w:val="00C41FE2"/>
    <w:rsid w:val="00C420B1"/>
    <w:rsid w:val="00C42449"/>
    <w:rsid w:val="00C42A7D"/>
    <w:rsid w:val="00C4309C"/>
    <w:rsid w:val="00C43139"/>
    <w:rsid w:val="00C44D0B"/>
    <w:rsid w:val="00C44DCD"/>
    <w:rsid w:val="00C450A4"/>
    <w:rsid w:val="00C46252"/>
    <w:rsid w:val="00C4628B"/>
    <w:rsid w:val="00C465A3"/>
    <w:rsid w:val="00C46D5D"/>
    <w:rsid w:val="00C46D69"/>
    <w:rsid w:val="00C46DAC"/>
    <w:rsid w:val="00C47670"/>
    <w:rsid w:val="00C4769C"/>
    <w:rsid w:val="00C477D3"/>
    <w:rsid w:val="00C47E3A"/>
    <w:rsid w:val="00C50203"/>
    <w:rsid w:val="00C50C2E"/>
    <w:rsid w:val="00C50D62"/>
    <w:rsid w:val="00C51115"/>
    <w:rsid w:val="00C518F3"/>
    <w:rsid w:val="00C5243F"/>
    <w:rsid w:val="00C52A34"/>
    <w:rsid w:val="00C53429"/>
    <w:rsid w:val="00C535C7"/>
    <w:rsid w:val="00C53A7B"/>
    <w:rsid w:val="00C540CA"/>
    <w:rsid w:val="00C547B5"/>
    <w:rsid w:val="00C54983"/>
    <w:rsid w:val="00C54B65"/>
    <w:rsid w:val="00C54E2D"/>
    <w:rsid w:val="00C54F7D"/>
    <w:rsid w:val="00C54FC7"/>
    <w:rsid w:val="00C552B0"/>
    <w:rsid w:val="00C56176"/>
    <w:rsid w:val="00C56259"/>
    <w:rsid w:val="00C56B1E"/>
    <w:rsid w:val="00C56D7E"/>
    <w:rsid w:val="00C56EF7"/>
    <w:rsid w:val="00C56EFF"/>
    <w:rsid w:val="00C60A4C"/>
    <w:rsid w:val="00C60C22"/>
    <w:rsid w:val="00C61125"/>
    <w:rsid w:val="00C61CBE"/>
    <w:rsid w:val="00C61D48"/>
    <w:rsid w:val="00C62F9C"/>
    <w:rsid w:val="00C62FCE"/>
    <w:rsid w:val="00C63EAA"/>
    <w:rsid w:val="00C64C15"/>
    <w:rsid w:val="00C65123"/>
    <w:rsid w:val="00C65537"/>
    <w:rsid w:val="00C65BA9"/>
    <w:rsid w:val="00C660A9"/>
    <w:rsid w:val="00C66F0A"/>
    <w:rsid w:val="00C67EEF"/>
    <w:rsid w:val="00C70044"/>
    <w:rsid w:val="00C70A21"/>
    <w:rsid w:val="00C71120"/>
    <w:rsid w:val="00C716FC"/>
    <w:rsid w:val="00C72105"/>
    <w:rsid w:val="00C73052"/>
    <w:rsid w:val="00C731E4"/>
    <w:rsid w:val="00C736D7"/>
    <w:rsid w:val="00C736F5"/>
    <w:rsid w:val="00C7421C"/>
    <w:rsid w:val="00C745D7"/>
    <w:rsid w:val="00C749F8"/>
    <w:rsid w:val="00C74AE1"/>
    <w:rsid w:val="00C757E1"/>
    <w:rsid w:val="00C75ABD"/>
    <w:rsid w:val="00C75ACC"/>
    <w:rsid w:val="00C75FCA"/>
    <w:rsid w:val="00C75FEC"/>
    <w:rsid w:val="00C76BC2"/>
    <w:rsid w:val="00C76E5F"/>
    <w:rsid w:val="00C76F8D"/>
    <w:rsid w:val="00C771D0"/>
    <w:rsid w:val="00C77678"/>
    <w:rsid w:val="00C806A8"/>
    <w:rsid w:val="00C80908"/>
    <w:rsid w:val="00C80EA5"/>
    <w:rsid w:val="00C82A86"/>
    <w:rsid w:val="00C82F3C"/>
    <w:rsid w:val="00C8305D"/>
    <w:rsid w:val="00C83760"/>
    <w:rsid w:val="00C84559"/>
    <w:rsid w:val="00C8499C"/>
    <w:rsid w:val="00C84A31"/>
    <w:rsid w:val="00C86387"/>
    <w:rsid w:val="00C864E1"/>
    <w:rsid w:val="00C867A2"/>
    <w:rsid w:val="00C868F2"/>
    <w:rsid w:val="00C8747C"/>
    <w:rsid w:val="00C87A95"/>
    <w:rsid w:val="00C87B8A"/>
    <w:rsid w:val="00C90A96"/>
    <w:rsid w:val="00C90EDC"/>
    <w:rsid w:val="00C91709"/>
    <w:rsid w:val="00C918B8"/>
    <w:rsid w:val="00C92240"/>
    <w:rsid w:val="00C92591"/>
    <w:rsid w:val="00C92B30"/>
    <w:rsid w:val="00C9374B"/>
    <w:rsid w:val="00C93A25"/>
    <w:rsid w:val="00C93A2D"/>
    <w:rsid w:val="00C942EA"/>
    <w:rsid w:val="00C9436B"/>
    <w:rsid w:val="00C945DC"/>
    <w:rsid w:val="00C94A6A"/>
    <w:rsid w:val="00C94AFE"/>
    <w:rsid w:val="00C94BAA"/>
    <w:rsid w:val="00C94D2A"/>
    <w:rsid w:val="00C954DD"/>
    <w:rsid w:val="00C95AC5"/>
    <w:rsid w:val="00C96890"/>
    <w:rsid w:val="00C96BC2"/>
    <w:rsid w:val="00C977FC"/>
    <w:rsid w:val="00C97EB9"/>
    <w:rsid w:val="00CA01D0"/>
    <w:rsid w:val="00CA11A8"/>
    <w:rsid w:val="00CA12D1"/>
    <w:rsid w:val="00CA25EB"/>
    <w:rsid w:val="00CA2CBD"/>
    <w:rsid w:val="00CA37AC"/>
    <w:rsid w:val="00CA3917"/>
    <w:rsid w:val="00CA3B84"/>
    <w:rsid w:val="00CA455A"/>
    <w:rsid w:val="00CA4D07"/>
    <w:rsid w:val="00CA4DD6"/>
    <w:rsid w:val="00CA5029"/>
    <w:rsid w:val="00CA542D"/>
    <w:rsid w:val="00CA569E"/>
    <w:rsid w:val="00CA65D9"/>
    <w:rsid w:val="00CA66DF"/>
    <w:rsid w:val="00CA6BB6"/>
    <w:rsid w:val="00CA6C20"/>
    <w:rsid w:val="00CA7641"/>
    <w:rsid w:val="00CA7C05"/>
    <w:rsid w:val="00CB07D6"/>
    <w:rsid w:val="00CB126F"/>
    <w:rsid w:val="00CB1A19"/>
    <w:rsid w:val="00CB21DB"/>
    <w:rsid w:val="00CB2324"/>
    <w:rsid w:val="00CB2347"/>
    <w:rsid w:val="00CB257D"/>
    <w:rsid w:val="00CB2776"/>
    <w:rsid w:val="00CB3056"/>
    <w:rsid w:val="00CB324A"/>
    <w:rsid w:val="00CB3779"/>
    <w:rsid w:val="00CB396E"/>
    <w:rsid w:val="00CB400E"/>
    <w:rsid w:val="00CB496A"/>
    <w:rsid w:val="00CB4BF0"/>
    <w:rsid w:val="00CB4F9E"/>
    <w:rsid w:val="00CB4FAD"/>
    <w:rsid w:val="00CB5585"/>
    <w:rsid w:val="00CB5A81"/>
    <w:rsid w:val="00CB5C3C"/>
    <w:rsid w:val="00CB5D96"/>
    <w:rsid w:val="00CB5F91"/>
    <w:rsid w:val="00CB641D"/>
    <w:rsid w:val="00CB6626"/>
    <w:rsid w:val="00CB71B2"/>
    <w:rsid w:val="00CB71FB"/>
    <w:rsid w:val="00CB7239"/>
    <w:rsid w:val="00CB73B5"/>
    <w:rsid w:val="00CC0E0B"/>
    <w:rsid w:val="00CC117C"/>
    <w:rsid w:val="00CC149C"/>
    <w:rsid w:val="00CC1E5A"/>
    <w:rsid w:val="00CC221D"/>
    <w:rsid w:val="00CC24E9"/>
    <w:rsid w:val="00CC3117"/>
    <w:rsid w:val="00CC3997"/>
    <w:rsid w:val="00CC3A2D"/>
    <w:rsid w:val="00CC3BAB"/>
    <w:rsid w:val="00CC3BAE"/>
    <w:rsid w:val="00CC4111"/>
    <w:rsid w:val="00CC4565"/>
    <w:rsid w:val="00CC528A"/>
    <w:rsid w:val="00CC53BE"/>
    <w:rsid w:val="00CC599B"/>
    <w:rsid w:val="00CC5C54"/>
    <w:rsid w:val="00CC5D15"/>
    <w:rsid w:val="00CC5EA2"/>
    <w:rsid w:val="00CC639D"/>
    <w:rsid w:val="00CC685A"/>
    <w:rsid w:val="00CC6A34"/>
    <w:rsid w:val="00CC6C7B"/>
    <w:rsid w:val="00CC7309"/>
    <w:rsid w:val="00CC742A"/>
    <w:rsid w:val="00CD0232"/>
    <w:rsid w:val="00CD069D"/>
    <w:rsid w:val="00CD0C32"/>
    <w:rsid w:val="00CD0D0A"/>
    <w:rsid w:val="00CD0E4F"/>
    <w:rsid w:val="00CD0E9F"/>
    <w:rsid w:val="00CD126A"/>
    <w:rsid w:val="00CD1273"/>
    <w:rsid w:val="00CD2DA6"/>
    <w:rsid w:val="00CD36BA"/>
    <w:rsid w:val="00CD4273"/>
    <w:rsid w:val="00CD46BE"/>
    <w:rsid w:val="00CD5042"/>
    <w:rsid w:val="00CD5678"/>
    <w:rsid w:val="00CD5B52"/>
    <w:rsid w:val="00CD5E5C"/>
    <w:rsid w:val="00CD5EF9"/>
    <w:rsid w:val="00CD6674"/>
    <w:rsid w:val="00CD74AB"/>
    <w:rsid w:val="00CD751F"/>
    <w:rsid w:val="00CD7EBD"/>
    <w:rsid w:val="00CE03B6"/>
    <w:rsid w:val="00CE0492"/>
    <w:rsid w:val="00CE0714"/>
    <w:rsid w:val="00CE0EFC"/>
    <w:rsid w:val="00CE138D"/>
    <w:rsid w:val="00CE24F2"/>
    <w:rsid w:val="00CE2BC6"/>
    <w:rsid w:val="00CE2FA0"/>
    <w:rsid w:val="00CE3C7A"/>
    <w:rsid w:val="00CE520E"/>
    <w:rsid w:val="00CE5857"/>
    <w:rsid w:val="00CE627C"/>
    <w:rsid w:val="00CE6E1D"/>
    <w:rsid w:val="00CE730B"/>
    <w:rsid w:val="00CE7312"/>
    <w:rsid w:val="00CE793E"/>
    <w:rsid w:val="00CE7D0C"/>
    <w:rsid w:val="00CE7E77"/>
    <w:rsid w:val="00CF0675"/>
    <w:rsid w:val="00CF170D"/>
    <w:rsid w:val="00CF1887"/>
    <w:rsid w:val="00CF1AC7"/>
    <w:rsid w:val="00CF1C6C"/>
    <w:rsid w:val="00CF21FD"/>
    <w:rsid w:val="00CF23F3"/>
    <w:rsid w:val="00CF3525"/>
    <w:rsid w:val="00CF3A6E"/>
    <w:rsid w:val="00CF3ACD"/>
    <w:rsid w:val="00CF3F23"/>
    <w:rsid w:val="00CF3FC5"/>
    <w:rsid w:val="00CF4254"/>
    <w:rsid w:val="00CF4405"/>
    <w:rsid w:val="00CF51C4"/>
    <w:rsid w:val="00CF6117"/>
    <w:rsid w:val="00CF63B0"/>
    <w:rsid w:val="00CF6435"/>
    <w:rsid w:val="00CF64D3"/>
    <w:rsid w:val="00CF6AFD"/>
    <w:rsid w:val="00CF6B69"/>
    <w:rsid w:val="00CF72ED"/>
    <w:rsid w:val="00CF736C"/>
    <w:rsid w:val="00CF7765"/>
    <w:rsid w:val="00CF7DF6"/>
    <w:rsid w:val="00D007D4"/>
    <w:rsid w:val="00D00E56"/>
    <w:rsid w:val="00D01349"/>
    <w:rsid w:val="00D01770"/>
    <w:rsid w:val="00D01888"/>
    <w:rsid w:val="00D01B2B"/>
    <w:rsid w:val="00D01D9F"/>
    <w:rsid w:val="00D01F3C"/>
    <w:rsid w:val="00D02758"/>
    <w:rsid w:val="00D02B13"/>
    <w:rsid w:val="00D02EF9"/>
    <w:rsid w:val="00D03DCA"/>
    <w:rsid w:val="00D046EB"/>
    <w:rsid w:val="00D04825"/>
    <w:rsid w:val="00D04828"/>
    <w:rsid w:val="00D048B7"/>
    <w:rsid w:val="00D068E3"/>
    <w:rsid w:val="00D06EAE"/>
    <w:rsid w:val="00D07D49"/>
    <w:rsid w:val="00D1032C"/>
    <w:rsid w:val="00D108BF"/>
    <w:rsid w:val="00D10E24"/>
    <w:rsid w:val="00D1136E"/>
    <w:rsid w:val="00D11590"/>
    <w:rsid w:val="00D117AC"/>
    <w:rsid w:val="00D11910"/>
    <w:rsid w:val="00D12ABE"/>
    <w:rsid w:val="00D12AC7"/>
    <w:rsid w:val="00D12D03"/>
    <w:rsid w:val="00D1327D"/>
    <w:rsid w:val="00D13941"/>
    <w:rsid w:val="00D13CBB"/>
    <w:rsid w:val="00D13CC3"/>
    <w:rsid w:val="00D141BC"/>
    <w:rsid w:val="00D14E93"/>
    <w:rsid w:val="00D153B6"/>
    <w:rsid w:val="00D1544D"/>
    <w:rsid w:val="00D15BE7"/>
    <w:rsid w:val="00D15E65"/>
    <w:rsid w:val="00D16ACC"/>
    <w:rsid w:val="00D16F82"/>
    <w:rsid w:val="00D16FE6"/>
    <w:rsid w:val="00D170F8"/>
    <w:rsid w:val="00D17153"/>
    <w:rsid w:val="00D1741C"/>
    <w:rsid w:val="00D175BB"/>
    <w:rsid w:val="00D20EA5"/>
    <w:rsid w:val="00D21476"/>
    <w:rsid w:val="00D2177F"/>
    <w:rsid w:val="00D21B24"/>
    <w:rsid w:val="00D21DA8"/>
    <w:rsid w:val="00D22DFA"/>
    <w:rsid w:val="00D23785"/>
    <w:rsid w:val="00D241FE"/>
    <w:rsid w:val="00D2458D"/>
    <w:rsid w:val="00D245E3"/>
    <w:rsid w:val="00D24D37"/>
    <w:rsid w:val="00D25488"/>
    <w:rsid w:val="00D25560"/>
    <w:rsid w:val="00D2597C"/>
    <w:rsid w:val="00D25B42"/>
    <w:rsid w:val="00D25F7B"/>
    <w:rsid w:val="00D260D1"/>
    <w:rsid w:val="00D26A07"/>
    <w:rsid w:val="00D26CED"/>
    <w:rsid w:val="00D26F6A"/>
    <w:rsid w:val="00D27CA7"/>
    <w:rsid w:val="00D301D0"/>
    <w:rsid w:val="00D30234"/>
    <w:rsid w:val="00D30EA4"/>
    <w:rsid w:val="00D31928"/>
    <w:rsid w:val="00D31BE0"/>
    <w:rsid w:val="00D32413"/>
    <w:rsid w:val="00D324E2"/>
    <w:rsid w:val="00D32927"/>
    <w:rsid w:val="00D32CB2"/>
    <w:rsid w:val="00D33CEB"/>
    <w:rsid w:val="00D33DAC"/>
    <w:rsid w:val="00D34C0F"/>
    <w:rsid w:val="00D34D4B"/>
    <w:rsid w:val="00D35002"/>
    <w:rsid w:val="00D355BF"/>
    <w:rsid w:val="00D36403"/>
    <w:rsid w:val="00D36ADF"/>
    <w:rsid w:val="00D37304"/>
    <w:rsid w:val="00D37774"/>
    <w:rsid w:val="00D37803"/>
    <w:rsid w:val="00D3790C"/>
    <w:rsid w:val="00D37985"/>
    <w:rsid w:val="00D37C36"/>
    <w:rsid w:val="00D40527"/>
    <w:rsid w:val="00D405A9"/>
    <w:rsid w:val="00D40B3D"/>
    <w:rsid w:val="00D41399"/>
    <w:rsid w:val="00D413CB"/>
    <w:rsid w:val="00D41CFD"/>
    <w:rsid w:val="00D41EF9"/>
    <w:rsid w:val="00D420DC"/>
    <w:rsid w:val="00D42536"/>
    <w:rsid w:val="00D42E7B"/>
    <w:rsid w:val="00D43913"/>
    <w:rsid w:val="00D43A30"/>
    <w:rsid w:val="00D442C8"/>
    <w:rsid w:val="00D44304"/>
    <w:rsid w:val="00D44E97"/>
    <w:rsid w:val="00D45257"/>
    <w:rsid w:val="00D45363"/>
    <w:rsid w:val="00D4543D"/>
    <w:rsid w:val="00D45D27"/>
    <w:rsid w:val="00D45D77"/>
    <w:rsid w:val="00D464FC"/>
    <w:rsid w:val="00D4665F"/>
    <w:rsid w:val="00D46EA2"/>
    <w:rsid w:val="00D473E7"/>
    <w:rsid w:val="00D509D9"/>
    <w:rsid w:val="00D50B3C"/>
    <w:rsid w:val="00D51474"/>
    <w:rsid w:val="00D5150D"/>
    <w:rsid w:val="00D5175F"/>
    <w:rsid w:val="00D51B95"/>
    <w:rsid w:val="00D51CA1"/>
    <w:rsid w:val="00D538D0"/>
    <w:rsid w:val="00D53A51"/>
    <w:rsid w:val="00D5419A"/>
    <w:rsid w:val="00D5448C"/>
    <w:rsid w:val="00D545BC"/>
    <w:rsid w:val="00D54860"/>
    <w:rsid w:val="00D54D5C"/>
    <w:rsid w:val="00D55529"/>
    <w:rsid w:val="00D56860"/>
    <w:rsid w:val="00D56963"/>
    <w:rsid w:val="00D56C59"/>
    <w:rsid w:val="00D57F70"/>
    <w:rsid w:val="00D6038F"/>
    <w:rsid w:val="00D608BD"/>
    <w:rsid w:val="00D60AD7"/>
    <w:rsid w:val="00D612F8"/>
    <w:rsid w:val="00D6164E"/>
    <w:rsid w:val="00D620C2"/>
    <w:rsid w:val="00D6281F"/>
    <w:rsid w:val="00D62A68"/>
    <w:rsid w:val="00D63049"/>
    <w:rsid w:val="00D637E3"/>
    <w:rsid w:val="00D63EC6"/>
    <w:rsid w:val="00D64503"/>
    <w:rsid w:val="00D64D94"/>
    <w:rsid w:val="00D64DF4"/>
    <w:rsid w:val="00D65717"/>
    <w:rsid w:val="00D6685F"/>
    <w:rsid w:val="00D674B8"/>
    <w:rsid w:val="00D678BE"/>
    <w:rsid w:val="00D679AF"/>
    <w:rsid w:val="00D700D8"/>
    <w:rsid w:val="00D70537"/>
    <w:rsid w:val="00D706A3"/>
    <w:rsid w:val="00D708DE"/>
    <w:rsid w:val="00D70C13"/>
    <w:rsid w:val="00D70C58"/>
    <w:rsid w:val="00D714AB"/>
    <w:rsid w:val="00D71CA3"/>
    <w:rsid w:val="00D72086"/>
    <w:rsid w:val="00D72AC3"/>
    <w:rsid w:val="00D72AC5"/>
    <w:rsid w:val="00D72CC4"/>
    <w:rsid w:val="00D72D4F"/>
    <w:rsid w:val="00D72D72"/>
    <w:rsid w:val="00D73844"/>
    <w:rsid w:val="00D739F5"/>
    <w:rsid w:val="00D73F7F"/>
    <w:rsid w:val="00D742A4"/>
    <w:rsid w:val="00D75177"/>
    <w:rsid w:val="00D7570C"/>
    <w:rsid w:val="00D75BE0"/>
    <w:rsid w:val="00D75E32"/>
    <w:rsid w:val="00D75E61"/>
    <w:rsid w:val="00D7629C"/>
    <w:rsid w:val="00D76365"/>
    <w:rsid w:val="00D76581"/>
    <w:rsid w:val="00D769EF"/>
    <w:rsid w:val="00D76AB7"/>
    <w:rsid w:val="00D76C93"/>
    <w:rsid w:val="00D77678"/>
    <w:rsid w:val="00D777F5"/>
    <w:rsid w:val="00D77DEB"/>
    <w:rsid w:val="00D8014C"/>
    <w:rsid w:val="00D80D13"/>
    <w:rsid w:val="00D81370"/>
    <w:rsid w:val="00D813FD"/>
    <w:rsid w:val="00D81621"/>
    <w:rsid w:val="00D81F12"/>
    <w:rsid w:val="00D81F6D"/>
    <w:rsid w:val="00D827BA"/>
    <w:rsid w:val="00D833FD"/>
    <w:rsid w:val="00D84094"/>
    <w:rsid w:val="00D84FD9"/>
    <w:rsid w:val="00D85A4E"/>
    <w:rsid w:val="00D86340"/>
    <w:rsid w:val="00D8660F"/>
    <w:rsid w:val="00D868F8"/>
    <w:rsid w:val="00D86A0F"/>
    <w:rsid w:val="00D86D21"/>
    <w:rsid w:val="00D86D9F"/>
    <w:rsid w:val="00D86F2B"/>
    <w:rsid w:val="00D86FA1"/>
    <w:rsid w:val="00D871FA"/>
    <w:rsid w:val="00D90164"/>
    <w:rsid w:val="00D90206"/>
    <w:rsid w:val="00D902D0"/>
    <w:rsid w:val="00D90F47"/>
    <w:rsid w:val="00D91699"/>
    <w:rsid w:val="00D917E5"/>
    <w:rsid w:val="00D91A72"/>
    <w:rsid w:val="00D92031"/>
    <w:rsid w:val="00D9207F"/>
    <w:rsid w:val="00D9277A"/>
    <w:rsid w:val="00D92DF3"/>
    <w:rsid w:val="00D93AC4"/>
    <w:rsid w:val="00D9400D"/>
    <w:rsid w:val="00D9460F"/>
    <w:rsid w:val="00D952CE"/>
    <w:rsid w:val="00D95840"/>
    <w:rsid w:val="00D95ABF"/>
    <w:rsid w:val="00D95C4A"/>
    <w:rsid w:val="00D95EF6"/>
    <w:rsid w:val="00D962C0"/>
    <w:rsid w:val="00D9693C"/>
    <w:rsid w:val="00D96BD2"/>
    <w:rsid w:val="00D96C78"/>
    <w:rsid w:val="00D971A6"/>
    <w:rsid w:val="00D97DE7"/>
    <w:rsid w:val="00DA0901"/>
    <w:rsid w:val="00DA0EB4"/>
    <w:rsid w:val="00DA146C"/>
    <w:rsid w:val="00DA154D"/>
    <w:rsid w:val="00DA1705"/>
    <w:rsid w:val="00DA17C4"/>
    <w:rsid w:val="00DA1985"/>
    <w:rsid w:val="00DA1D4B"/>
    <w:rsid w:val="00DA229F"/>
    <w:rsid w:val="00DA28DC"/>
    <w:rsid w:val="00DA2A06"/>
    <w:rsid w:val="00DA2A49"/>
    <w:rsid w:val="00DA31F6"/>
    <w:rsid w:val="00DA3DB1"/>
    <w:rsid w:val="00DA3E1B"/>
    <w:rsid w:val="00DA41A5"/>
    <w:rsid w:val="00DA424E"/>
    <w:rsid w:val="00DA464D"/>
    <w:rsid w:val="00DA4B5A"/>
    <w:rsid w:val="00DA5F55"/>
    <w:rsid w:val="00DA65FB"/>
    <w:rsid w:val="00DA6669"/>
    <w:rsid w:val="00DA729D"/>
    <w:rsid w:val="00DA7742"/>
    <w:rsid w:val="00DA7F62"/>
    <w:rsid w:val="00DB090F"/>
    <w:rsid w:val="00DB0E75"/>
    <w:rsid w:val="00DB1346"/>
    <w:rsid w:val="00DB16C4"/>
    <w:rsid w:val="00DB1D1F"/>
    <w:rsid w:val="00DB220F"/>
    <w:rsid w:val="00DB27BD"/>
    <w:rsid w:val="00DB27CD"/>
    <w:rsid w:val="00DB2947"/>
    <w:rsid w:val="00DB316D"/>
    <w:rsid w:val="00DB3543"/>
    <w:rsid w:val="00DB3A53"/>
    <w:rsid w:val="00DB4140"/>
    <w:rsid w:val="00DB419F"/>
    <w:rsid w:val="00DB4681"/>
    <w:rsid w:val="00DB478B"/>
    <w:rsid w:val="00DB4CFA"/>
    <w:rsid w:val="00DB4F0F"/>
    <w:rsid w:val="00DB56D5"/>
    <w:rsid w:val="00DB5956"/>
    <w:rsid w:val="00DB5A86"/>
    <w:rsid w:val="00DB5F4E"/>
    <w:rsid w:val="00DB7000"/>
    <w:rsid w:val="00DB7629"/>
    <w:rsid w:val="00DB7A4F"/>
    <w:rsid w:val="00DC0F33"/>
    <w:rsid w:val="00DC1173"/>
    <w:rsid w:val="00DC12B6"/>
    <w:rsid w:val="00DC145C"/>
    <w:rsid w:val="00DC18E0"/>
    <w:rsid w:val="00DC1BFB"/>
    <w:rsid w:val="00DC2C33"/>
    <w:rsid w:val="00DC3217"/>
    <w:rsid w:val="00DC3248"/>
    <w:rsid w:val="00DC3BB7"/>
    <w:rsid w:val="00DC3F43"/>
    <w:rsid w:val="00DC44AE"/>
    <w:rsid w:val="00DC46AB"/>
    <w:rsid w:val="00DC4DBD"/>
    <w:rsid w:val="00DC5658"/>
    <w:rsid w:val="00DC5CE4"/>
    <w:rsid w:val="00DC5F9D"/>
    <w:rsid w:val="00DC5FA8"/>
    <w:rsid w:val="00DC6099"/>
    <w:rsid w:val="00DC63A8"/>
    <w:rsid w:val="00DC6950"/>
    <w:rsid w:val="00DC7529"/>
    <w:rsid w:val="00DD0546"/>
    <w:rsid w:val="00DD1C50"/>
    <w:rsid w:val="00DD2170"/>
    <w:rsid w:val="00DD2376"/>
    <w:rsid w:val="00DD2758"/>
    <w:rsid w:val="00DD2C90"/>
    <w:rsid w:val="00DD3A5B"/>
    <w:rsid w:val="00DD3CB6"/>
    <w:rsid w:val="00DD4336"/>
    <w:rsid w:val="00DD439C"/>
    <w:rsid w:val="00DD4C68"/>
    <w:rsid w:val="00DD4DB6"/>
    <w:rsid w:val="00DD6878"/>
    <w:rsid w:val="00DD68C0"/>
    <w:rsid w:val="00DD72BA"/>
    <w:rsid w:val="00DD7A75"/>
    <w:rsid w:val="00DE17AB"/>
    <w:rsid w:val="00DE1B84"/>
    <w:rsid w:val="00DE2AB6"/>
    <w:rsid w:val="00DE2D0C"/>
    <w:rsid w:val="00DE33FA"/>
    <w:rsid w:val="00DE38BB"/>
    <w:rsid w:val="00DE3F86"/>
    <w:rsid w:val="00DE452A"/>
    <w:rsid w:val="00DE4EC9"/>
    <w:rsid w:val="00DE6228"/>
    <w:rsid w:val="00DE7987"/>
    <w:rsid w:val="00DE7C8A"/>
    <w:rsid w:val="00DE7EA0"/>
    <w:rsid w:val="00DE7F49"/>
    <w:rsid w:val="00DF0241"/>
    <w:rsid w:val="00DF11B9"/>
    <w:rsid w:val="00DF186D"/>
    <w:rsid w:val="00DF28C0"/>
    <w:rsid w:val="00DF3373"/>
    <w:rsid w:val="00DF34C9"/>
    <w:rsid w:val="00DF387B"/>
    <w:rsid w:val="00DF3C0E"/>
    <w:rsid w:val="00DF49FF"/>
    <w:rsid w:val="00DF5565"/>
    <w:rsid w:val="00DF6D03"/>
    <w:rsid w:val="00DF7C11"/>
    <w:rsid w:val="00E00A8F"/>
    <w:rsid w:val="00E00F76"/>
    <w:rsid w:val="00E0192E"/>
    <w:rsid w:val="00E019BD"/>
    <w:rsid w:val="00E01BDD"/>
    <w:rsid w:val="00E01D75"/>
    <w:rsid w:val="00E0205B"/>
    <w:rsid w:val="00E02E10"/>
    <w:rsid w:val="00E0319E"/>
    <w:rsid w:val="00E03754"/>
    <w:rsid w:val="00E037EC"/>
    <w:rsid w:val="00E03DF6"/>
    <w:rsid w:val="00E048E2"/>
    <w:rsid w:val="00E04ACE"/>
    <w:rsid w:val="00E05674"/>
    <w:rsid w:val="00E05884"/>
    <w:rsid w:val="00E05E88"/>
    <w:rsid w:val="00E0601F"/>
    <w:rsid w:val="00E063E7"/>
    <w:rsid w:val="00E06861"/>
    <w:rsid w:val="00E074E0"/>
    <w:rsid w:val="00E0767A"/>
    <w:rsid w:val="00E07747"/>
    <w:rsid w:val="00E10597"/>
    <w:rsid w:val="00E10806"/>
    <w:rsid w:val="00E10FCB"/>
    <w:rsid w:val="00E114F5"/>
    <w:rsid w:val="00E11ADB"/>
    <w:rsid w:val="00E12158"/>
    <w:rsid w:val="00E12819"/>
    <w:rsid w:val="00E12C40"/>
    <w:rsid w:val="00E13D9A"/>
    <w:rsid w:val="00E13EAD"/>
    <w:rsid w:val="00E1455B"/>
    <w:rsid w:val="00E15016"/>
    <w:rsid w:val="00E17949"/>
    <w:rsid w:val="00E17D8B"/>
    <w:rsid w:val="00E17E2A"/>
    <w:rsid w:val="00E2039C"/>
    <w:rsid w:val="00E206E7"/>
    <w:rsid w:val="00E209FA"/>
    <w:rsid w:val="00E22C40"/>
    <w:rsid w:val="00E22E7D"/>
    <w:rsid w:val="00E23570"/>
    <w:rsid w:val="00E2379F"/>
    <w:rsid w:val="00E23879"/>
    <w:rsid w:val="00E241AE"/>
    <w:rsid w:val="00E248EA"/>
    <w:rsid w:val="00E25309"/>
    <w:rsid w:val="00E2638D"/>
    <w:rsid w:val="00E2649C"/>
    <w:rsid w:val="00E2687F"/>
    <w:rsid w:val="00E270DC"/>
    <w:rsid w:val="00E276F9"/>
    <w:rsid w:val="00E27A0C"/>
    <w:rsid w:val="00E27E2F"/>
    <w:rsid w:val="00E27ED4"/>
    <w:rsid w:val="00E3000F"/>
    <w:rsid w:val="00E3057A"/>
    <w:rsid w:val="00E30986"/>
    <w:rsid w:val="00E31DA8"/>
    <w:rsid w:val="00E327A7"/>
    <w:rsid w:val="00E32850"/>
    <w:rsid w:val="00E32913"/>
    <w:rsid w:val="00E329C8"/>
    <w:rsid w:val="00E331C4"/>
    <w:rsid w:val="00E33292"/>
    <w:rsid w:val="00E332DE"/>
    <w:rsid w:val="00E3347F"/>
    <w:rsid w:val="00E34054"/>
    <w:rsid w:val="00E34277"/>
    <w:rsid w:val="00E34341"/>
    <w:rsid w:val="00E3441A"/>
    <w:rsid w:val="00E34A3B"/>
    <w:rsid w:val="00E34A3C"/>
    <w:rsid w:val="00E354E4"/>
    <w:rsid w:val="00E355AA"/>
    <w:rsid w:val="00E35939"/>
    <w:rsid w:val="00E35A96"/>
    <w:rsid w:val="00E36002"/>
    <w:rsid w:val="00E37293"/>
    <w:rsid w:val="00E375BD"/>
    <w:rsid w:val="00E37DDF"/>
    <w:rsid w:val="00E403B8"/>
    <w:rsid w:val="00E41390"/>
    <w:rsid w:val="00E4170B"/>
    <w:rsid w:val="00E41881"/>
    <w:rsid w:val="00E41EE1"/>
    <w:rsid w:val="00E424D6"/>
    <w:rsid w:val="00E42E5D"/>
    <w:rsid w:val="00E43444"/>
    <w:rsid w:val="00E440AC"/>
    <w:rsid w:val="00E4424F"/>
    <w:rsid w:val="00E44600"/>
    <w:rsid w:val="00E452FE"/>
    <w:rsid w:val="00E46184"/>
    <w:rsid w:val="00E4660D"/>
    <w:rsid w:val="00E472D9"/>
    <w:rsid w:val="00E47745"/>
    <w:rsid w:val="00E50686"/>
    <w:rsid w:val="00E50878"/>
    <w:rsid w:val="00E50C05"/>
    <w:rsid w:val="00E512DB"/>
    <w:rsid w:val="00E51C12"/>
    <w:rsid w:val="00E51C52"/>
    <w:rsid w:val="00E522F6"/>
    <w:rsid w:val="00E52579"/>
    <w:rsid w:val="00E527C8"/>
    <w:rsid w:val="00E534E9"/>
    <w:rsid w:val="00E544B0"/>
    <w:rsid w:val="00E54993"/>
    <w:rsid w:val="00E54A14"/>
    <w:rsid w:val="00E54E31"/>
    <w:rsid w:val="00E55129"/>
    <w:rsid w:val="00E5554D"/>
    <w:rsid w:val="00E562FD"/>
    <w:rsid w:val="00E56568"/>
    <w:rsid w:val="00E56FB7"/>
    <w:rsid w:val="00E57083"/>
    <w:rsid w:val="00E57D51"/>
    <w:rsid w:val="00E60047"/>
    <w:rsid w:val="00E60119"/>
    <w:rsid w:val="00E6103A"/>
    <w:rsid w:val="00E61DFB"/>
    <w:rsid w:val="00E623CF"/>
    <w:rsid w:val="00E625A9"/>
    <w:rsid w:val="00E62F27"/>
    <w:rsid w:val="00E638DD"/>
    <w:rsid w:val="00E63F2E"/>
    <w:rsid w:val="00E64581"/>
    <w:rsid w:val="00E64BB4"/>
    <w:rsid w:val="00E64F92"/>
    <w:rsid w:val="00E6505D"/>
    <w:rsid w:val="00E65754"/>
    <w:rsid w:val="00E660D3"/>
    <w:rsid w:val="00E66AB4"/>
    <w:rsid w:val="00E66F98"/>
    <w:rsid w:val="00E67C1E"/>
    <w:rsid w:val="00E70179"/>
    <w:rsid w:val="00E70B7F"/>
    <w:rsid w:val="00E71602"/>
    <w:rsid w:val="00E7224E"/>
    <w:rsid w:val="00E72262"/>
    <w:rsid w:val="00E72E27"/>
    <w:rsid w:val="00E72FA2"/>
    <w:rsid w:val="00E7334E"/>
    <w:rsid w:val="00E7348B"/>
    <w:rsid w:val="00E73962"/>
    <w:rsid w:val="00E739CC"/>
    <w:rsid w:val="00E73CEE"/>
    <w:rsid w:val="00E74654"/>
    <w:rsid w:val="00E74DE3"/>
    <w:rsid w:val="00E751B5"/>
    <w:rsid w:val="00E76784"/>
    <w:rsid w:val="00E76886"/>
    <w:rsid w:val="00E76E6A"/>
    <w:rsid w:val="00E77324"/>
    <w:rsid w:val="00E77574"/>
    <w:rsid w:val="00E77951"/>
    <w:rsid w:val="00E77F9A"/>
    <w:rsid w:val="00E8050D"/>
    <w:rsid w:val="00E80EE4"/>
    <w:rsid w:val="00E816F6"/>
    <w:rsid w:val="00E81A9C"/>
    <w:rsid w:val="00E81F57"/>
    <w:rsid w:val="00E82527"/>
    <w:rsid w:val="00E8256A"/>
    <w:rsid w:val="00E8283A"/>
    <w:rsid w:val="00E82DED"/>
    <w:rsid w:val="00E8388D"/>
    <w:rsid w:val="00E8494C"/>
    <w:rsid w:val="00E84E68"/>
    <w:rsid w:val="00E857DE"/>
    <w:rsid w:val="00E85CB5"/>
    <w:rsid w:val="00E85FE5"/>
    <w:rsid w:val="00E861B4"/>
    <w:rsid w:val="00E86719"/>
    <w:rsid w:val="00E869C1"/>
    <w:rsid w:val="00E86D0C"/>
    <w:rsid w:val="00E87283"/>
    <w:rsid w:val="00E87DBE"/>
    <w:rsid w:val="00E87EDA"/>
    <w:rsid w:val="00E905CA"/>
    <w:rsid w:val="00E90863"/>
    <w:rsid w:val="00E9091C"/>
    <w:rsid w:val="00E90EF4"/>
    <w:rsid w:val="00E912E2"/>
    <w:rsid w:val="00E91522"/>
    <w:rsid w:val="00E91A17"/>
    <w:rsid w:val="00E91E2D"/>
    <w:rsid w:val="00E92493"/>
    <w:rsid w:val="00E93038"/>
    <w:rsid w:val="00E941EE"/>
    <w:rsid w:val="00E9463A"/>
    <w:rsid w:val="00E94CE6"/>
    <w:rsid w:val="00E94DEA"/>
    <w:rsid w:val="00E95A6A"/>
    <w:rsid w:val="00E964FA"/>
    <w:rsid w:val="00E97142"/>
    <w:rsid w:val="00E974DA"/>
    <w:rsid w:val="00E97E91"/>
    <w:rsid w:val="00EA0279"/>
    <w:rsid w:val="00EA04EE"/>
    <w:rsid w:val="00EA07C0"/>
    <w:rsid w:val="00EA0A8C"/>
    <w:rsid w:val="00EA10C8"/>
    <w:rsid w:val="00EA1426"/>
    <w:rsid w:val="00EA200B"/>
    <w:rsid w:val="00EA2488"/>
    <w:rsid w:val="00EA2BC3"/>
    <w:rsid w:val="00EA2BCA"/>
    <w:rsid w:val="00EA378E"/>
    <w:rsid w:val="00EA3B2E"/>
    <w:rsid w:val="00EA4C28"/>
    <w:rsid w:val="00EA5692"/>
    <w:rsid w:val="00EA60F3"/>
    <w:rsid w:val="00EA6531"/>
    <w:rsid w:val="00EA74DD"/>
    <w:rsid w:val="00EB0705"/>
    <w:rsid w:val="00EB0F96"/>
    <w:rsid w:val="00EB179A"/>
    <w:rsid w:val="00EB24B7"/>
    <w:rsid w:val="00EB294E"/>
    <w:rsid w:val="00EB2B02"/>
    <w:rsid w:val="00EB33DB"/>
    <w:rsid w:val="00EB3BE5"/>
    <w:rsid w:val="00EB4879"/>
    <w:rsid w:val="00EB54D6"/>
    <w:rsid w:val="00EB57FE"/>
    <w:rsid w:val="00EB5856"/>
    <w:rsid w:val="00EB5BF0"/>
    <w:rsid w:val="00EB6009"/>
    <w:rsid w:val="00EB6A47"/>
    <w:rsid w:val="00EB6C47"/>
    <w:rsid w:val="00EB7527"/>
    <w:rsid w:val="00EB7616"/>
    <w:rsid w:val="00EB7867"/>
    <w:rsid w:val="00EB7879"/>
    <w:rsid w:val="00EC1686"/>
    <w:rsid w:val="00EC1688"/>
    <w:rsid w:val="00EC1897"/>
    <w:rsid w:val="00EC1BEE"/>
    <w:rsid w:val="00EC272E"/>
    <w:rsid w:val="00EC2D38"/>
    <w:rsid w:val="00EC3086"/>
    <w:rsid w:val="00EC33EC"/>
    <w:rsid w:val="00EC3A87"/>
    <w:rsid w:val="00EC3BDB"/>
    <w:rsid w:val="00EC3E71"/>
    <w:rsid w:val="00EC4153"/>
    <w:rsid w:val="00EC4239"/>
    <w:rsid w:val="00EC4A74"/>
    <w:rsid w:val="00EC4AE4"/>
    <w:rsid w:val="00EC4EA9"/>
    <w:rsid w:val="00EC543A"/>
    <w:rsid w:val="00EC620D"/>
    <w:rsid w:val="00EC66D3"/>
    <w:rsid w:val="00EC6985"/>
    <w:rsid w:val="00EC7522"/>
    <w:rsid w:val="00EC752C"/>
    <w:rsid w:val="00EC7C5E"/>
    <w:rsid w:val="00ED017D"/>
    <w:rsid w:val="00ED0E4F"/>
    <w:rsid w:val="00ED2003"/>
    <w:rsid w:val="00ED20D8"/>
    <w:rsid w:val="00ED27DA"/>
    <w:rsid w:val="00ED2803"/>
    <w:rsid w:val="00ED29EF"/>
    <w:rsid w:val="00ED2A6C"/>
    <w:rsid w:val="00ED3012"/>
    <w:rsid w:val="00ED36DF"/>
    <w:rsid w:val="00ED4542"/>
    <w:rsid w:val="00ED46EB"/>
    <w:rsid w:val="00ED50F3"/>
    <w:rsid w:val="00ED5260"/>
    <w:rsid w:val="00ED589B"/>
    <w:rsid w:val="00ED6679"/>
    <w:rsid w:val="00ED67BE"/>
    <w:rsid w:val="00ED67EF"/>
    <w:rsid w:val="00ED7037"/>
    <w:rsid w:val="00ED7723"/>
    <w:rsid w:val="00EE041F"/>
    <w:rsid w:val="00EE0534"/>
    <w:rsid w:val="00EE092F"/>
    <w:rsid w:val="00EE1414"/>
    <w:rsid w:val="00EE2111"/>
    <w:rsid w:val="00EE22BA"/>
    <w:rsid w:val="00EE2383"/>
    <w:rsid w:val="00EE3B72"/>
    <w:rsid w:val="00EE3BC3"/>
    <w:rsid w:val="00EE3E59"/>
    <w:rsid w:val="00EE7F43"/>
    <w:rsid w:val="00EF05AD"/>
    <w:rsid w:val="00EF19D0"/>
    <w:rsid w:val="00EF1F3D"/>
    <w:rsid w:val="00EF1FD3"/>
    <w:rsid w:val="00EF293A"/>
    <w:rsid w:val="00EF2AD4"/>
    <w:rsid w:val="00EF45F8"/>
    <w:rsid w:val="00EF48F3"/>
    <w:rsid w:val="00EF4B98"/>
    <w:rsid w:val="00EF4C72"/>
    <w:rsid w:val="00EF4C74"/>
    <w:rsid w:val="00EF4EAF"/>
    <w:rsid w:val="00EF5099"/>
    <w:rsid w:val="00EF5281"/>
    <w:rsid w:val="00EF54E9"/>
    <w:rsid w:val="00EF5A0F"/>
    <w:rsid w:val="00EF5F15"/>
    <w:rsid w:val="00EF5F4A"/>
    <w:rsid w:val="00EF66DC"/>
    <w:rsid w:val="00EF6F8E"/>
    <w:rsid w:val="00EF6FA2"/>
    <w:rsid w:val="00EF723D"/>
    <w:rsid w:val="00EF7627"/>
    <w:rsid w:val="00F0044F"/>
    <w:rsid w:val="00F01803"/>
    <w:rsid w:val="00F0282D"/>
    <w:rsid w:val="00F0286E"/>
    <w:rsid w:val="00F029B4"/>
    <w:rsid w:val="00F02BA0"/>
    <w:rsid w:val="00F0310C"/>
    <w:rsid w:val="00F03113"/>
    <w:rsid w:val="00F034EB"/>
    <w:rsid w:val="00F03857"/>
    <w:rsid w:val="00F04200"/>
    <w:rsid w:val="00F0441C"/>
    <w:rsid w:val="00F05524"/>
    <w:rsid w:val="00F0615F"/>
    <w:rsid w:val="00F06474"/>
    <w:rsid w:val="00F06ABA"/>
    <w:rsid w:val="00F06B64"/>
    <w:rsid w:val="00F06F00"/>
    <w:rsid w:val="00F072B5"/>
    <w:rsid w:val="00F103E5"/>
    <w:rsid w:val="00F1082D"/>
    <w:rsid w:val="00F10D64"/>
    <w:rsid w:val="00F110E2"/>
    <w:rsid w:val="00F11277"/>
    <w:rsid w:val="00F11DBF"/>
    <w:rsid w:val="00F123E2"/>
    <w:rsid w:val="00F1268F"/>
    <w:rsid w:val="00F1349B"/>
    <w:rsid w:val="00F135DA"/>
    <w:rsid w:val="00F13E8A"/>
    <w:rsid w:val="00F145E4"/>
    <w:rsid w:val="00F14DEB"/>
    <w:rsid w:val="00F14E62"/>
    <w:rsid w:val="00F15125"/>
    <w:rsid w:val="00F15B8E"/>
    <w:rsid w:val="00F171FB"/>
    <w:rsid w:val="00F17436"/>
    <w:rsid w:val="00F2003F"/>
    <w:rsid w:val="00F204B1"/>
    <w:rsid w:val="00F2062D"/>
    <w:rsid w:val="00F2068A"/>
    <w:rsid w:val="00F20782"/>
    <w:rsid w:val="00F212F5"/>
    <w:rsid w:val="00F21594"/>
    <w:rsid w:val="00F2207F"/>
    <w:rsid w:val="00F22A9C"/>
    <w:rsid w:val="00F2307E"/>
    <w:rsid w:val="00F23BAC"/>
    <w:rsid w:val="00F23FFA"/>
    <w:rsid w:val="00F24CF5"/>
    <w:rsid w:val="00F24FDA"/>
    <w:rsid w:val="00F252C9"/>
    <w:rsid w:val="00F25522"/>
    <w:rsid w:val="00F25868"/>
    <w:rsid w:val="00F25C18"/>
    <w:rsid w:val="00F25E47"/>
    <w:rsid w:val="00F2603D"/>
    <w:rsid w:val="00F262DB"/>
    <w:rsid w:val="00F27035"/>
    <w:rsid w:val="00F27EA5"/>
    <w:rsid w:val="00F3072B"/>
    <w:rsid w:val="00F307F6"/>
    <w:rsid w:val="00F30F28"/>
    <w:rsid w:val="00F3139D"/>
    <w:rsid w:val="00F314B2"/>
    <w:rsid w:val="00F31894"/>
    <w:rsid w:val="00F318E0"/>
    <w:rsid w:val="00F320CE"/>
    <w:rsid w:val="00F325D4"/>
    <w:rsid w:val="00F32C12"/>
    <w:rsid w:val="00F3363B"/>
    <w:rsid w:val="00F33641"/>
    <w:rsid w:val="00F337A6"/>
    <w:rsid w:val="00F34A67"/>
    <w:rsid w:val="00F35429"/>
    <w:rsid w:val="00F36DB9"/>
    <w:rsid w:val="00F36FB1"/>
    <w:rsid w:val="00F3700F"/>
    <w:rsid w:val="00F373D1"/>
    <w:rsid w:val="00F3752F"/>
    <w:rsid w:val="00F37A73"/>
    <w:rsid w:val="00F37BAE"/>
    <w:rsid w:val="00F37EE3"/>
    <w:rsid w:val="00F40A85"/>
    <w:rsid w:val="00F40F47"/>
    <w:rsid w:val="00F412DC"/>
    <w:rsid w:val="00F419B0"/>
    <w:rsid w:val="00F41A68"/>
    <w:rsid w:val="00F41E76"/>
    <w:rsid w:val="00F422DD"/>
    <w:rsid w:val="00F42B75"/>
    <w:rsid w:val="00F43156"/>
    <w:rsid w:val="00F4323B"/>
    <w:rsid w:val="00F43EAE"/>
    <w:rsid w:val="00F44DF6"/>
    <w:rsid w:val="00F455B0"/>
    <w:rsid w:val="00F46EE9"/>
    <w:rsid w:val="00F472DA"/>
    <w:rsid w:val="00F47900"/>
    <w:rsid w:val="00F50A52"/>
    <w:rsid w:val="00F512C3"/>
    <w:rsid w:val="00F529C1"/>
    <w:rsid w:val="00F52BBB"/>
    <w:rsid w:val="00F5357F"/>
    <w:rsid w:val="00F54F79"/>
    <w:rsid w:val="00F5503E"/>
    <w:rsid w:val="00F55D43"/>
    <w:rsid w:val="00F5616E"/>
    <w:rsid w:val="00F57082"/>
    <w:rsid w:val="00F570BB"/>
    <w:rsid w:val="00F57462"/>
    <w:rsid w:val="00F576B8"/>
    <w:rsid w:val="00F60735"/>
    <w:rsid w:val="00F6086A"/>
    <w:rsid w:val="00F60D05"/>
    <w:rsid w:val="00F60F7F"/>
    <w:rsid w:val="00F61FEC"/>
    <w:rsid w:val="00F6201F"/>
    <w:rsid w:val="00F62657"/>
    <w:rsid w:val="00F62812"/>
    <w:rsid w:val="00F63331"/>
    <w:rsid w:val="00F6396B"/>
    <w:rsid w:val="00F6467A"/>
    <w:rsid w:val="00F656BB"/>
    <w:rsid w:val="00F656C1"/>
    <w:rsid w:val="00F65EC8"/>
    <w:rsid w:val="00F66386"/>
    <w:rsid w:val="00F6640A"/>
    <w:rsid w:val="00F66AFD"/>
    <w:rsid w:val="00F66CD9"/>
    <w:rsid w:val="00F673E5"/>
    <w:rsid w:val="00F70231"/>
    <w:rsid w:val="00F7023E"/>
    <w:rsid w:val="00F702BE"/>
    <w:rsid w:val="00F70E46"/>
    <w:rsid w:val="00F70EA5"/>
    <w:rsid w:val="00F725C7"/>
    <w:rsid w:val="00F72771"/>
    <w:rsid w:val="00F72BCD"/>
    <w:rsid w:val="00F72C2E"/>
    <w:rsid w:val="00F72D7B"/>
    <w:rsid w:val="00F731C3"/>
    <w:rsid w:val="00F73694"/>
    <w:rsid w:val="00F73982"/>
    <w:rsid w:val="00F74D0B"/>
    <w:rsid w:val="00F75136"/>
    <w:rsid w:val="00F75AB1"/>
    <w:rsid w:val="00F76600"/>
    <w:rsid w:val="00F76B74"/>
    <w:rsid w:val="00F776CB"/>
    <w:rsid w:val="00F77AF7"/>
    <w:rsid w:val="00F82024"/>
    <w:rsid w:val="00F82C98"/>
    <w:rsid w:val="00F83475"/>
    <w:rsid w:val="00F8365A"/>
    <w:rsid w:val="00F83997"/>
    <w:rsid w:val="00F83A79"/>
    <w:rsid w:val="00F83DDB"/>
    <w:rsid w:val="00F83E9C"/>
    <w:rsid w:val="00F83FDC"/>
    <w:rsid w:val="00F848E3"/>
    <w:rsid w:val="00F84CD8"/>
    <w:rsid w:val="00F8570E"/>
    <w:rsid w:val="00F86695"/>
    <w:rsid w:val="00F86908"/>
    <w:rsid w:val="00F86A86"/>
    <w:rsid w:val="00F8722D"/>
    <w:rsid w:val="00F87428"/>
    <w:rsid w:val="00F904C4"/>
    <w:rsid w:val="00F90E4D"/>
    <w:rsid w:val="00F916D3"/>
    <w:rsid w:val="00F916F6"/>
    <w:rsid w:val="00F92220"/>
    <w:rsid w:val="00F925CA"/>
    <w:rsid w:val="00F9278A"/>
    <w:rsid w:val="00F92951"/>
    <w:rsid w:val="00F92DAA"/>
    <w:rsid w:val="00F933A3"/>
    <w:rsid w:val="00F937D2"/>
    <w:rsid w:val="00F93EE5"/>
    <w:rsid w:val="00F942E6"/>
    <w:rsid w:val="00F95B1D"/>
    <w:rsid w:val="00F95C25"/>
    <w:rsid w:val="00F9619D"/>
    <w:rsid w:val="00F96857"/>
    <w:rsid w:val="00F97037"/>
    <w:rsid w:val="00FA0B76"/>
    <w:rsid w:val="00FA0F07"/>
    <w:rsid w:val="00FA166B"/>
    <w:rsid w:val="00FA1939"/>
    <w:rsid w:val="00FA1C87"/>
    <w:rsid w:val="00FA2C0E"/>
    <w:rsid w:val="00FA31D5"/>
    <w:rsid w:val="00FA3799"/>
    <w:rsid w:val="00FA55C7"/>
    <w:rsid w:val="00FA5A73"/>
    <w:rsid w:val="00FA5D50"/>
    <w:rsid w:val="00FA5D7C"/>
    <w:rsid w:val="00FA67C3"/>
    <w:rsid w:val="00FA68A5"/>
    <w:rsid w:val="00FA6ADD"/>
    <w:rsid w:val="00FA7527"/>
    <w:rsid w:val="00FA7D41"/>
    <w:rsid w:val="00FB0070"/>
    <w:rsid w:val="00FB0A31"/>
    <w:rsid w:val="00FB0CC1"/>
    <w:rsid w:val="00FB1484"/>
    <w:rsid w:val="00FB21DD"/>
    <w:rsid w:val="00FB23E6"/>
    <w:rsid w:val="00FB262A"/>
    <w:rsid w:val="00FB3F43"/>
    <w:rsid w:val="00FB4104"/>
    <w:rsid w:val="00FB4165"/>
    <w:rsid w:val="00FB47D9"/>
    <w:rsid w:val="00FB4DCF"/>
    <w:rsid w:val="00FB5104"/>
    <w:rsid w:val="00FB5449"/>
    <w:rsid w:val="00FB6BA2"/>
    <w:rsid w:val="00FB6F90"/>
    <w:rsid w:val="00FC0571"/>
    <w:rsid w:val="00FC089E"/>
    <w:rsid w:val="00FC1C1C"/>
    <w:rsid w:val="00FC1D58"/>
    <w:rsid w:val="00FC21F2"/>
    <w:rsid w:val="00FC283D"/>
    <w:rsid w:val="00FC2962"/>
    <w:rsid w:val="00FC2967"/>
    <w:rsid w:val="00FC2DAA"/>
    <w:rsid w:val="00FC397D"/>
    <w:rsid w:val="00FC4672"/>
    <w:rsid w:val="00FC5173"/>
    <w:rsid w:val="00FC5603"/>
    <w:rsid w:val="00FC5EE9"/>
    <w:rsid w:val="00FC63FF"/>
    <w:rsid w:val="00FC6AF8"/>
    <w:rsid w:val="00FC6CC2"/>
    <w:rsid w:val="00FC6FDF"/>
    <w:rsid w:val="00FC71FC"/>
    <w:rsid w:val="00FD025A"/>
    <w:rsid w:val="00FD08AA"/>
    <w:rsid w:val="00FD0AAC"/>
    <w:rsid w:val="00FD0FE5"/>
    <w:rsid w:val="00FD1627"/>
    <w:rsid w:val="00FD1732"/>
    <w:rsid w:val="00FD2802"/>
    <w:rsid w:val="00FD4849"/>
    <w:rsid w:val="00FD4F8C"/>
    <w:rsid w:val="00FD538B"/>
    <w:rsid w:val="00FD56D6"/>
    <w:rsid w:val="00FD58C8"/>
    <w:rsid w:val="00FD60EB"/>
    <w:rsid w:val="00FD76DF"/>
    <w:rsid w:val="00FD7BEF"/>
    <w:rsid w:val="00FD7C16"/>
    <w:rsid w:val="00FD7D33"/>
    <w:rsid w:val="00FE0256"/>
    <w:rsid w:val="00FE04C2"/>
    <w:rsid w:val="00FE0527"/>
    <w:rsid w:val="00FE0AFD"/>
    <w:rsid w:val="00FE0E65"/>
    <w:rsid w:val="00FE1414"/>
    <w:rsid w:val="00FE2360"/>
    <w:rsid w:val="00FE2E7C"/>
    <w:rsid w:val="00FE2FD2"/>
    <w:rsid w:val="00FE3B7B"/>
    <w:rsid w:val="00FE49D1"/>
    <w:rsid w:val="00FE4E92"/>
    <w:rsid w:val="00FE5FED"/>
    <w:rsid w:val="00FE6718"/>
    <w:rsid w:val="00FE6E63"/>
    <w:rsid w:val="00FE76D6"/>
    <w:rsid w:val="00FE7C9C"/>
    <w:rsid w:val="00FF072C"/>
    <w:rsid w:val="00FF0C85"/>
    <w:rsid w:val="00FF0C8C"/>
    <w:rsid w:val="00FF0D85"/>
    <w:rsid w:val="00FF1765"/>
    <w:rsid w:val="00FF18BE"/>
    <w:rsid w:val="00FF23A2"/>
    <w:rsid w:val="00FF23ED"/>
    <w:rsid w:val="00FF27BF"/>
    <w:rsid w:val="00FF3170"/>
    <w:rsid w:val="00FF31C1"/>
    <w:rsid w:val="00FF35CE"/>
    <w:rsid w:val="00FF38EF"/>
    <w:rsid w:val="00FF468E"/>
    <w:rsid w:val="00FF4A23"/>
    <w:rsid w:val="00FF5376"/>
    <w:rsid w:val="00FF60DB"/>
    <w:rsid w:val="00FF66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76481"/>
    <o:shapelayout v:ext="edit">
      <o:idmap v:ext="edit" data="1"/>
    </o:shapelayout>
  </w:shapeDefaults>
  <w:decimalSymbol w:val=","/>
  <w:listSeparator w:val=";"/>
  <w14:docId w14:val="23DFD701"/>
  <w15:docId w15:val="{1A0F1FEB-0818-470D-A10B-075F2CC03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75426"/>
  </w:style>
  <w:style w:type="paragraph" w:styleId="Nagwek1">
    <w:name w:val="heading 1"/>
    <w:aliases w:val="Title 1,NAGŁÓWEK 1,title1,Title 1 Znak"/>
    <w:basedOn w:val="Normalny"/>
    <w:next w:val="Normalny"/>
    <w:link w:val="Nagwek1Znak"/>
    <w:qFormat/>
    <w:rsid w:val="00031BFA"/>
    <w:pPr>
      <w:keepNext/>
      <w:pageBreakBefore/>
      <w:tabs>
        <w:tab w:val="num" w:pos="432"/>
      </w:tabs>
      <w:spacing w:before="120" w:after="240" w:line="360" w:lineRule="auto"/>
      <w:ind w:left="432" w:hanging="432"/>
      <w:outlineLvl w:val="0"/>
    </w:pPr>
    <w:rPr>
      <w:rFonts w:ascii="Arial" w:hAnsi="Arial"/>
      <w:b/>
      <w:caps/>
      <w:kern w:val="28"/>
      <w:sz w:val="24"/>
      <w:u w:val="single"/>
    </w:rPr>
  </w:style>
  <w:style w:type="paragraph" w:styleId="Nagwek2">
    <w:name w:val="heading 2"/>
    <w:basedOn w:val="Normalny"/>
    <w:next w:val="Normalny"/>
    <w:link w:val="Nagwek2Znak"/>
    <w:qFormat/>
    <w:rsid w:val="0081518C"/>
    <w:pPr>
      <w:keepNext/>
      <w:spacing w:line="288" w:lineRule="auto"/>
      <w:ind w:firstLine="851"/>
      <w:jc w:val="center"/>
      <w:outlineLvl w:val="1"/>
    </w:pPr>
    <w:rPr>
      <w:rFonts w:ascii="Trebuchet MS" w:hAnsi="Trebuchet MS"/>
      <w:b/>
    </w:rPr>
  </w:style>
  <w:style w:type="paragraph" w:styleId="Nagwek3">
    <w:name w:val="heading 3"/>
    <w:basedOn w:val="Normalny"/>
    <w:next w:val="Normalny"/>
    <w:link w:val="Nagwek3Znak"/>
    <w:uiPriority w:val="99"/>
    <w:unhideWhenUsed/>
    <w:qFormat/>
    <w:rsid w:val="00031BFA"/>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nhideWhenUsed/>
    <w:qFormat/>
    <w:rsid w:val="00031BFA"/>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qFormat/>
    <w:rsid w:val="00031BFA"/>
    <w:pPr>
      <w:keepNext/>
      <w:tabs>
        <w:tab w:val="num" w:pos="1859"/>
      </w:tabs>
      <w:spacing w:before="160" w:after="120"/>
      <w:ind w:left="1859" w:hanging="1008"/>
      <w:outlineLvl w:val="4"/>
    </w:pPr>
    <w:rPr>
      <w:rFonts w:ascii="Arial" w:hAnsi="Arial"/>
      <w:lang w:eastAsia="ar-SA"/>
    </w:rPr>
  </w:style>
  <w:style w:type="paragraph" w:styleId="Nagwek6">
    <w:name w:val="heading 6"/>
    <w:aliases w:val="Nagłówek 6 Tabela"/>
    <w:basedOn w:val="Normalny"/>
    <w:next w:val="Normalny"/>
    <w:link w:val="Nagwek6Znak"/>
    <w:uiPriority w:val="99"/>
    <w:qFormat/>
    <w:rsid w:val="00031BFA"/>
    <w:pPr>
      <w:tabs>
        <w:tab w:val="num" w:pos="1152"/>
      </w:tabs>
      <w:spacing w:before="240" w:after="60"/>
      <w:ind w:left="1152" w:hanging="1152"/>
      <w:outlineLvl w:val="5"/>
    </w:pPr>
    <w:rPr>
      <w:rFonts w:ascii="Arial" w:hAnsi="Arial"/>
      <w:i/>
      <w:sz w:val="22"/>
      <w:szCs w:val="24"/>
      <w:lang w:eastAsia="ar-SA"/>
    </w:rPr>
  </w:style>
  <w:style w:type="paragraph" w:styleId="Nagwek7">
    <w:name w:val="heading 7"/>
    <w:basedOn w:val="Normalny"/>
    <w:next w:val="Normalny"/>
    <w:link w:val="Nagwek7Znak"/>
    <w:uiPriority w:val="99"/>
    <w:qFormat/>
    <w:rsid w:val="00031BFA"/>
    <w:pPr>
      <w:tabs>
        <w:tab w:val="num" w:pos="1296"/>
      </w:tabs>
      <w:spacing w:before="240" w:after="60"/>
      <w:ind w:left="1296" w:hanging="1296"/>
      <w:outlineLvl w:val="6"/>
    </w:pPr>
    <w:rPr>
      <w:sz w:val="24"/>
    </w:rPr>
  </w:style>
  <w:style w:type="paragraph" w:styleId="Nagwek8">
    <w:name w:val="heading 8"/>
    <w:basedOn w:val="Normalny"/>
    <w:next w:val="Normalny"/>
    <w:link w:val="Nagwek8Znak"/>
    <w:uiPriority w:val="99"/>
    <w:qFormat/>
    <w:rsid w:val="00031BFA"/>
    <w:pPr>
      <w:tabs>
        <w:tab w:val="num" w:pos="1440"/>
      </w:tabs>
      <w:spacing w:before="240" w:after="60"/>
      <w:ind w:left="1440" w:hanging="1440"/>
      <w:outlineLvl w:val="7"/>
    </w:pPr>
    <w:rPr>
      <w:i/>
      <w:sz w:val="24"/>
    </w:rPr>
  </w:style>
  <w:style w:type="paragraph" w:styleId="Nagwek9">
    <w:name w:val="heading 9"/>
    <w:basedOn w:val="Normalny"/>
    <w:next w:val="Normalny"/>
    <w:link w:val="Nagwek9Znak"/>
    <w:uiPriority w:val="99"/>
    <w:qFormat/>
    <w:rsid w:val="00031BFA"/>
    <w:pPr>
      <w:tabs>
        <w:tab w:val="num" w:pos="1584"/>
      </w:tabs>
      <w:spacing w:before="240" w:after="60"/>
      <w:ind w:left="1584" w:hanging="1584"/>
      <w:outlineLvl w:val="8"/>
    </w:pPr>
    <w:rPr>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A16332"/>
    <w:pPr>
      <w:tabs>
        <w:tab w:val="center" w:pos="4536"/>
        <w:tab w:val="right" w:pos="9072"/>
      </w:tabs>
    </w:pPr>
  </w:style>
  <w:style w:type="character" w:styleId="Numerstrony">
    <w:name w:val="page number"/>
    <w:basedOn w:val="Domylnaczcionkaakapitu"/>
    <w:rsid w:val="00A16332"/>
  </w:style>
  <w:style w:type="paragraph" w:styleId="Nagwek">
    <w:name w:val="header"/>
    <w:basedOn w:val="Normalny"/>
    <w:link w:val="NagwekZnak"/>
    <w:rsid w:val="00A16332"/>
    <w:pPr>
      <w:tabs>
        <w:tab w:val="center" w:pos="4536"/>
        <w:tab w:val="right" w:pos="9072"/>
      </w:tabs>
    </w:pPr>
  </w:style>
  <w:style w:type="paragraph" w:styleId="Tekstpodstawowy">
    <w:name w:val="Body Text"/>
    <w:aliases w:val=" Znak,Znak,Tekst podstawow.(F2),(F2)"/>
    <w:basedOn w:val="Normalny"/>
    <w:link w:val="TekstpodstawowyZnak"/>
    <w:rsid w:val="00A16332"/>
    <w:pPr>
      <w:jc w:val="both"/>
    </w:pPr>
    <w:rPr>
      <w:sz w:val="24"/>
    </w:rPr>
  </w:style>
  <w:style w:type="paragraph" w:styleId="Tekstpodstawowy2">
    <w:name w:val="Body Text 2"/>
    <w:basedOn w:val="Normalny"/>
    <w:link w:val="Tekstpodstawowy2Znak"/>
    <w:rsid w:val="00A16332"/>
    <w:rPr>
      <w:sz w:val="24"/>
    </w:rPr>
  </w:style>
  <w:style w:type="character" w:styleId="Hipercze">
    <w:name w:val="Hyperlink"/>
    <w:uiPriority w:val="99"/>
    <w:rsid w:val="00A16332"/>
    <w:rPr>
      <w:color w:val="0000FF"/>
      <w:u w:val="single"/>
    </w:rPr>
  </w:style>
  <w:style w:type="table" w:styleId="Tabela-Siatka">
    <w:name w:val="Table Grid"/>
    <w:basedOn w:val="Standardowy"/>
    <w:rsid w:val="00A16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rsid w:val="000250F2"/>
    <w:pPr>
      <w:keepNext/>
      <w:suppressAutoHyphens/>
      <w:spacing w:before="60" w:after="60"/>
      <w:jc w:val="center"/>
    </w:pPr>
    <w:rPr>
      <w:b/>
      <w:sz w:val="24"/>
      <w:lang w:eastAsia="ar-SA"/>
    </w:rPr>
  </w:style>
  <w:style w:type="paragraph" w:styleId="Akapitzlist">
    <w:name w:val="List Paragraph"/>
    <w:aliases w:val="wypunktowanie,Normal,Akapit z listą31,Wypunktowanie,Normal2,Asia 2  Akapit z listą,tekst normalny,normalny tekst"/>
    <w:basedOn w:val="Normalny"/>
    <w:link w:val="AkapitzlistZnak"/>
    <w:qFormat/>
    <w:rsid w:val="00F6396B"/>
    <w:pPr>
      <w:ind w:left="708"/>
    </w:pPr>
  </w:style>
  <w:style w:type="character" w:customStyle="1" w:styleId="TekstpodstawowyZnak">
    <w:name w:val="Tekst podstawowy Znak"/>
    <w:aliases w:val=" Znak Znak,Znak Znak1,Tekst podstawow.(F2) Znak,(F2) Znak"/>
    <w:link w:val="Tekstpodstawowy"/>
    <w:qFormat/>
    <w:locked/>
    <w:rsid w:val="00C535C7"/>
    <w:rPr>
      <w:sz w:val="24"/>
      <w:lang w:val="pl-PL" w:eastAsia="pl-PL" w:bidi="ar-SA"/>
    </w:rPr>
  </w:style>
  <w:style w:type="character" w:customStyle="1" w:styleId="ZnakZnak">
    <w:name w:val="Znak Znak"/>
    <w:locked/>
    <w:rsid w:val="00454D58"/>
    <w:rPr>
      <w:sz w:val="24"/>
      <w:lang w:val="pl-PL" w:eastAsia="pl-PL" w:bidi="ar-SA"/>
    </w:rPr>
  </w:style>
  <w:style w:type="character" w:customStyle="1" w:styleId="TekstpodstawowyZnak1">
    <w:name w:val="Tekst podstawowy Znak1"/>
    <w:aliases w:val=" Znak Znak1,Tekst podstawow.(F2) Znak1,(F2) Znak1"/>
    <w:locked/>
    <w:rsid w:val="003000F4"/>
    <w:rPr>
      <w:sz w:val="24"/>
    </w:rPr>
  </w:style>
  <w:style w:type="paragraph" w:styleId="Tekstpodstawowywcity2">
    <w:name w:val="Body Text Indent 2"/>
    <w:basedOn w:val="Normalny"/>
    <w:link w:val="Tekstpodstawowywcity2Znak"/>
    <w:rsid w:val="003000F4"/>
    <w:pPr>
      <w:spacing w:after="120" w:line="480" w:lineRule="auto"/>
      <w:ind w:left="283"/>
    </w:pPr>
  </w:style>
  <w:style w:type="character" w:customStyle="1" w:styleId="Tekstpodstawowywcity2Znak">
    <w:name w:val="Tekst podstawowy wcięty 2 Znak"/>
    <w:basedOn w:val="Domylnaczcionkaakapitu"/>
    <w:link w:val="Tekstpodstawowywcity2"/>
    <w:rsid w:val="003000F4"/>
  </w:style>
  <w:style w:type="paragraph" w:customStyle="1" w:styleId="Default">
    <w:name w:val="Default"/>
    <w:rsid w:val="003000F4"/>
    <w:pPr>
      <w:autoSpaceDE w:val="0"/>
      <w:autoSpaceDN w:val="0"/>
      <w:adjustRightInd w:val="0"/>
    </w:pPr>
    <w:rPr>
      <w:rFonts w:ascii="Arial" w:hAnsi="Arial" w:cs="Arial"/>
      <w:color w:val="000000"/>
      <w:sz w:val="24"/>
      <w:szCs w:val="24"/>
    </w:rPr>
  </w:style>
  <w:style w:type="paragraph" w:customStyle="1" w:styleId="Akapitzlist1">
    <w:name w:val="Akapit z listą1"/>
    <w:basedOn w:val="Normalny"/>
    <w:rsid w:val="003000F4"/>
    <w:pPr>
      <w:ind w:left="720"/>
      <w:contextualSpacing/>
    </w:pPr>
    <w:rPr>
      <w:rFonts w:eastAsia="Calibri"/>
    </w:rPr>
  </w:style>
  <w:style w:type="character" w:customStyle="1" w:styleId="Nagwek2Znak">
    <w:name w:val="Nagłówek 2 Znak"/>
    <w:basedOn w:val="Domylnaczcionkaakapitu"/>
    <w:link w:val="Nagwek2"/>
    <w:rsid w:val="0081518C"/>
    <w:rPr>
      <w:rFonts w:ascii="Trebuchet MS" w:hAnsi="Trebuchet MS"/>
      <w:b/>
    </w:rPr>
  </w:style>
  <w:style w:type="character" w:customStyle="1" w:styleId="Tekstpodstawowy2Znak">
    <w:name w:val="Tekst podstawowy 2 Znak"/>
    <w:basedOn w:val="Domylnaczcionkaakapitu"/>
    <w:link w:val="Tekstpodstawowy2"/>
    <w:rsid w:val="003000F4"/>
    <w:rPr>
      <w:sz w:val="24"/>
    </w:rPr>
  </w:style>
  <w:style w:type="paragraph" w:styleId="Zwykytekst">
    <w:name w:val="Plain Text"/>
    <w:basedOn w:val="Normalny"/>
    <w:link w:val="ZwykytekstZnak"/>
    <w:uiPriority w:val="99"/>
    <w:rsid w:val="003000F4"/>
    <w:rPr>
      <w:rFonts w:ascii="Courier New" w:hAnsi="Courier New" w:cs="Courier New"/>
    </w:rPr>
  </w:style>
  <w:style w:type="character" w:customStyle="1" w:styleId="ZwykytekstZnak">
    <w:name w:val="Zwykły tekst Znak"/>
    <w:basedOn w:val="Domylnaczcionkaakapitu"/>
    <w:link w:val="Zwykytekst"/>
    <w:uiPriority w:val="99"/>
    <w:rsid w:val="003000F4"/>
    <w:rPr>
      <w:rFonts w:ascii="Courier New" w:hAnsi="Courier New" w:cs="Courier New"/>
    </w:rPr>
  </w:style>
  <w:style w:type="paragraph" w:styleId="Tekstpodstawowy3">
    <w:name w:val="Body Text 3"/>
    <w:basedOn w:val="Normalny"/>
    <w:link w:val="Tekstpodstawowy3Znak"/>
    <w:rsid w:val="003000F4"/>
    <w:pPr>
      <w:spacing w:after="120"/>
    </w:pPr>
    <w:rPr>
      <w:sz w:val="16"/>
      <w:szCs w:val="16"/>
    </w:rPr>
  </w:style>
  <w:style w:type="character" w:customStyle="1" w:styleId="Tekstpodstawowy3Znak">
    <w:name w:val="Tekst podstawowy 3 Znak"/>
    <w:basedOn w:val="Domylnaczcionkaakapitu"/>
    <w:link w:val="Tekstpodstawowy3"/>
    <w:rsid w:val="003000F4"/>
    <w:rPr>
      <w:sz w:val="16"/>
      <w:szCs w:val="16"/>
    </w:rPr>
  </w:style>
  <w:style w:type="paragraph" w:customStyle="1" w:styleId="Wyliczaniess">
    <w:name w:val="Wyliczanie ss"/>
    <w:rsid w:val="003000F4"/>
    <w:pPr>
      <w:spacing w:before="56" w:after="56"/>
      <w:ind w:left="340" w:hanging="340"/>
    </w:pPr>
    <w:rPr>
      <w:color w:val="000000"/>
      <w:sz w:val="26"/>
      <w:szCs w:val="26"/>
    </w:rPr>
  </w:style>
  <w:style w:type="numbering" w:customStyle="1" w:styleId="Styl1">
    <w:name w:val="Styl1"/>
    <w:rsid w:val="005206A4"/>
    <w:pPr>
      <w:numPr>
        <w:numId w:val="9"/>
      </w:numPr>
    </w:pPr>
  </w:style>
  <w:style w:type="paragraph" w:customStyle="1" w:styleId="BodySingle">
    <w:name w:val="Body Single"/>
    <w:basedOn w:val="Normalny"/>
    <w:rsid w:val="00145E37"/>
    <w:rPr>
      <w:rFonts w:ascii="Tms Rmn" w:hAnsi="Tms Rmn" w:cs="Tms Rmn"/>
      <w:noProof/>
      <w14:shadow w14:blurRad="50800" w14:dist="38100" w14:dir="2700000" w14:sx="100000" w14:sy="100000" w14:kx="0" w14:ky="0" w14:algn="tl">
        <w14:srgbClr w14:val="000000">
          <w14:alpha w14:val="60000"/>
        </w14:srgbClr>
      </w14:shadow>
    </w:rPr>
  </w:style>
  <w:style w:type="character" w:customStyle="1" w:styleId="NagwekZnak">
    <w:name w:val="Nagłówek Znak"/>
    <w:basedOn w:val="Domylnaczcionkaakapitu"/>
    <w:link w:val="Nagwek"/>
    <w:locked/>
    <w:rsid w:val="00A65A9E"/>
  </w:style>
  <w:style w:type="character" w:customStyle="1" w:styleId="tabulatory">
    <w:name w:val="tabulatory"/>
    <w:basedOn w:val="Domylnaczcionkaakapitu"/>
    <w:rsid w:val="003A3019"/>
  </w:style>
  <w:style w:type="paragraph" w:styleId="Tekstdymka">
    <w:name w:val="Balloon Text"/>
    <w:basedOn w:val="Normalny"/>
    <w:link w:val="TekstdymkaZnak"/>
    <w:rsid w:val="003A3019"/>
    <w:rPr>
      <w:rFonts w:ascii="Tahoma" w:hAnsi="Tahoma" w:cs="Tahoma"/>
      <w:sz w:val="16"/>
      <w:szCs w:val="16"/>
    </w:rPr>
  </w:style>
  <w:style w:type="character" w:customStyle="1" w:styleId="TekstdymkaZnak">
    <w:name w:val="Tekst dymka Znak"/>
    <w:basedOn w:val="Domylnaczcionkaakapitu"/>
    <w:link w:val="Tekstdymka"/>
    <w:rsid w:val="003A3019"/>
    <w:rPr>
      <w:rFonts w:ascii="Tahoma" w:hAnsi="Tahoma" w:cs="Tahoma"/>
      <w:sz w:val="16"/>
      <w:szCs w:val="16"/>
    </w:rPr>
  </w:style>
  <w:style w:type="paragraph" w:customStyle="1" w:styleId="Bezodstpw1">
    <w:name w:val="Bez odstępów1"/>
    <w:rsid w:val="00EB24B7"/>
    <w:rPr>
      <w:rFonts w:ascii="Calibri" w:hAnsi="Calibri" w:cs="Calibri"/>
      <w:sz w:val="22"/>
      <w:szCs w:val="22"/>
      <w:lang w:eastAsia="en-US"/>
    </w:rPr>
  </w:style>
  <w:style w:type="character" w:styleId="Odwoanieprzypisudolnego">
    <w:name w:val="footnote reference"/>
    <w:basedOn w:val="Domylnaczcionkaakapitu"/>
    <w:uiPriority w:val="99"/>
    <w:unhideWhenUsed/>
    <w:rsid w:val="00BA09E0"/>
    <w:rPr>
      <w:vertAlign w:val="superscript"/>
    </w:rPr>
  </w:style>
  <w:style w:type="paragraph" w:customStyle="1" w:styleId="Kasia">
    <w:name w:val="Kasia"/>
    <w:basedOn w:val="Normalny"/>
    <w:rsid w:val="00165E49"/>
    <w:pPr>
      <w:tabs>
        <w:tab w:val="left" w:pos="284"/>
      </w:tabs>
      <w:jc w:val="both"/>
    </w:pPr>
    <w:rPr>
      <w:sz w:val="24"/>
      <w:szCs w:val="24"/>
    </w:rPr>
  </w:style>
  <w:style w:type="character" w:styleId="Pogrubienie">
    <w:name w:val="Strong"/>
    <w:basedOn w:val="Domylnaczcionkaakapitu"/>
    <w:uiPriority w:val="22"/>
    <w:qFormat/>
    <w:rsid w:val="00411DF9"/>
    <w:rPr>
      <w:b/>
      <w:bCs/>
    </w:rPr>
  </w:style>
  <w:style w:type="paragraph" w:customStyle="1" w:styleId="StylArial10ptInterlinia15wiersza">
    <w:name w:val="Styl Arial 10 pt Interlinia:  15 wiersza"/>
    <w:basedOn w:val="Normalny"/>
    <w:rsid w:val="00F44DF6"/>
    <w:pPr>
      <w:spacing w:line="360" w:lineRule="auto"/>
      <w:jc w:val="both"/>
    </w:pPr>
    <w:rPr>
      <w:rFonts w:ascii="Arial" w:hAnsi="Arial"/>
    </w:rPr>
  </w:style>
  <w:style w:type="character" w:styleId="UyteHipercze">
    <w:name w:val="FollowedHyperlink"/>
    <w:basedOn w:val="Domylnaczcionkaakapitu"/>
    <w:rsid w:val="00F44DF6"/>
    <w:rPr>
      <w:color w:val="800080"/>
      <w:u w:val="single"/>
    </w:rPr>
  </w:style>
  <w:style w:type="paragraph" w:styleId="NormalnyWeb">
    <w:name w:val="Normal (Web)"/>
    <w:basedOn w:val="Normalny"/>
    <w:link w:val="NormalnyWebZnak"/>
    <w:uiPriority w:val="99"/>
    <w:rsid w:val="00F44DF6"/>
    <w:pPr>
      <w:spacing w:before="100" w:beforeAutospacing="1" w:after="100" w:afterAutospacing="1"/>
    </w:pPr>
    <w:rPr>
      <w:sz w:val="24"/>
      <w:szCs w:val="24"/>
    </w:rPr>
  </w:style>
  <w:style w:type="paragraph" w:styleId="Listapunktowana">
    <w:name w:val="List Bullet"/>
    <w:basedOn w:val="Normalny"/>
    <w:uiPriority w:val="99"/>
    <w:rsid w:val="00F44DF6"/>
    <w:pPr>
      <w:numPr>
        <w:numId w:val="10"/>
      </w:numPr>
    </w:pPr>
  </w:style>
  <w:style w:type="table" w:customStyle="1" w:styleId="TableNormal">
    <w:name w:val="Table Normal"/>
    <w:rsid w:val="00F44DF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numbering" w:customStyle="1" w:styleId="List0">
    <w:name w:val="List 0"/>
    <w:basedOn w:val="Bezlisty"/>
    <w:rsid w:val="00F44DF6"/>
    <w:pPr>
      <w:numPr>
        <w:numId w:val="25"/>
      </w:numPr>
    </w:pPr>
  </w:style>
  <w:style w:type="numbering" w:customStyle="1" w:styleId="List1">
    <w:name w:val="List 1"/>
    <w:basedOn w:val="Bezlisty"/>
    <w:rsid w:val="00F44DF6"/>
    <w:pPr>
      <w:numPr>
        <w:numId w:val="11"/>
      </w:numPr>
    </w:pPr>
  </w:style>
  <w:style w:type="numbering" w:customStyle="1" w:styleId="Lista21">
    <w:name w:val="Lista 21"/>
    <w:basedOn w:val="Bezlisty"/>
    <w:rsid w:val="00F44DF6"/>
    <w:pPr>
      <w:numPr>
        <w:numId w:val="12"/>
      </w:numPr>
    </w:pPr>
  </w:style>
  <w:style w:type="numbering" w:customStyle="1" w:styleId="Lista31">
    <w:name w:val="Lista 31"/>
    <w:basedOn w:val="Bezlisty"/>
    <w:rsid w:val="00F44DF6"/>
    <w:pPr>
      <w:numPr>
        <w:numId w:val="13"/>
      </w:numPr>
    </w:pPr>
  </w:style>
  <w:style w:type="numbering" w:customStyle="1" w:styleId="Lista41">
    <w:name w:val="Lista 41"/>
    <w:basedOn w:val="Bezlisty"/>
    <w:rsid w:val="00F44DF6"/>
    <w:pPr>
      <w:numPr>
        <w:numId w:val="14"/>
      </w:numPr>
    </w:pPr>
  </w:style>
  <w:style w:type="numbering" w:customStyle="1" w:styleId="Lista51">
    <w:name w:val="Lista 51"/>
    <w:basedOn w:val="Bezlisty"/>
    <w:rsid w:val="00F44DF6"/>
    <w:pPr>
      <w:numPr>
        <w:numId w:val="15"/>
      </w:numPr>
    </w:pPr>
  </w:style>
  <w:style w:type="numbering" w:customStyle="1" w:styleId="List6">
    <w:name w:val="List 6"/>
    <w:basedOn w:val="Bezlisty"/>
    <w:rsid w:val="00F44DF6"/>
    <w:pPr>
      <w:numPr>
        <w:numId w:val="16"/>
      </w:numPr>
    </w:pPr>
  </w:style>
  <w:style w:type="numbering" w:customStyle="1" w:styleId="List7">
    <w:name w:val="List 7"/>
    <w:basedOn w:val="Bezlisty"/>
    <w:rsid w:val="00F44DF6"/>
    <w:pPr>
      <w:numPr>
        <w:numId w:val="24"/>
      </w:numPr>
    </w:pPr>
  </w:style>
  <w:style w:type="numbering" w:customStyle="1" w:styleId="List8">
    <w:name w:val="List 8"/>
    <w:basedOn w:val="Bezlisty"/>
    <w:rsid w:val="00F44DF6"/>
    <w:pPr>
      <w:numPr>
        <w:numId w:val="17"/>
      </w:numPr>
    </w:pPr>
  </w:style>
  <w:style w:type="numbering" w:customStyle="1" w:styleId="List9">
    <w:name w:val="List 9"/>
    <w:basedOn w:val="Bezlisty"/>
    <w:rsid w:val="00F44DF6"/>
    <w:pPr>
      <w:numPr>
        <w:numId w:val="18"/>
      </w:numPr>
    </w:pPr>
  </w:style>
  <w:style w:type="numbering" w:customStyle="1" w:styleId="List10">
    <w:name w:val="List 10"/>
    <w:basedOn w:val="Bezlisty"/>
    <w:rsid w:val="00F44DF6"/>
    <w:pPr>
      <w:numPr>
        <w:numId w:val="19"/>
      </w:numPr>
    </w:pPr>
  </w:style>
  <w:style w:type="numbering" w:customStyle="1" w:styleId="List11">
    <w:name w:val="List 11"/>
    <w:basedOn w:val="Bezlisty"/>
    <w:rsid w:val="00F44DF6"/>
    <w:pPr>
      <w:numPr>
        <w:numId w:val="20"/>
      </w:numPr>
    </w:pPr>
  </w:style>
  <w:style w:type="numbering" w:customStyle="1" w:styleId="List12">
    <w:name w:val="List 12"/>
    <w:basedOn w:val="Bezlisty"/>
    <w:rsid w:val="00F44DF6"/>
    <w:pPr>
      <w:numPr>
        <w:numId w:val="21"/>
      </w:numPr>
    </w:pPr>
  </w:style>
  <w:style w:type="numbering" w:customStyle="1" w:styleId="List13">
    <w:name w:val="List 13"/>
    <w:basedOn w:val="Bezlisty"/>
    <w:rsid w:val="00F44DF6"/>
    <w:pPr>
      <w:numPr>
        <w:numId w:val="22"/>
      </w:numPr>
    </w:pPr>
  </w:style>
  <w:style w:type="numbering" w:customStyle="1" w:styleId="List14">
    <w:name w:val="List 14"/>
    <w:basedOn w:val="Bezlisty"/>
    <w:rsid w:val="00F44DF6"/>
    <w:pPr>
      <w:numPr>
        <w:numId w:val="23"/>
      </w:numPr>
    </w:pPr>
  </w:style>
  <w:style w:type="character" w:styleId="Odwoaniedokomentarza">
    <w:name w:val="annotation reference"/>
    <w:basedOn w:val="Domylnaczcionkaakapitu"/>
    <w:uiPriority w:val="99"/>
    <w:unhideWhenUsed/>
    <w:rsid w:val="00F44DF6"/>
    <w:rPr>
      <w:sz w:val="16"/>
      <w:szCs w:val="16"/>
    </w:rPr>
  </w:style>
  <w:style w:type="paragraph" w:styleId="Tekstkomentarza">
    <w:name w:val="annotation text"/>
    <w:basedOn w:val="Normalny"/>
    <w:link w:val="TekstkomentarzaZnak"/>
    <w:unhideWhenUsed/>
    <w:rsid w:val="00F44DF6"/>
    <w:pPr>
      <w:pBdr>
        <w:top w:val="nil"/>
        <w:left w:val="nil"/>
        <w:bottom w:val="nil"/>
        <w:right w:val="nil"/>
        <w:between w:val="nil"/>
        <w:bar w:val="nil"/>
      </w:pBdr>
    </w:pPr>
    <w:rPr>
      <w:rFonts w:eastAsia="Arial Unicode MS" w:hAnsi="Arial Unicode MS" w:cs="Arial Unicode MS"/>
      <w:color w:val="000000"/>
      <w:u w:color="000000"/>
      <w:bdr w:val="nil"/>
    </w:rPr>
  </w:style>
  <w:style w:type="character" w:customStyle="1" w:styleId="TekstkomentarzaZnak">
    <w:name w:val="Tekst komentarza Znak"/>
    <w:basedOn w:val="Domylnaczcionkaakapitu"/>
    <w:link w:val="Tekstkomentarza"/>
    <w:rsid w:val="00F44DF6"/>
    <w:rPr>
      <w:rFonts w:eastAsia="Arial Unicode MS" w:hAnsi="Arial Unicode MS" w:cs="Arial Unicode MS"/>
      <w:color w:val="000000"/>
      <w:u w:color="000000"/>
      <w:bdr w:val="nil"/>
    </w:rPr>
  </w:style>
  <w:style w:type="paragraph" w:styleId="Tematkomentarza">
    <w:name w:val="annotation subject"/>
    <w:basedOn w:val="Tekstkomentarza"/>
    <w:next w:val="Tekstkomentarza"/>
    <w:link w:val="TematkomentarzaZnak"/>
    <w:unhideWhenUsed/>
    <w:rsid w:val="00F44DF6"/>
    <w:rPr>
      <w:b/>
      <w:bCs/>
    </w:rPr>
  </w:style>
  <w:style w:type="character" w:customStyle="1" w:styleId="TematkomentarzaZnak">
    <w:name w:val="Temat komentarza Znak"/>
    <w:basedOn w:val="TekstkomentarzaZnak"/>
    <w:link w:val="Tematkomentarza"/>
    <w:rsid w:val="00F44DF6"/>
    <w:rPr>
      <w:rFonts w:eastAsia="Arial Unicode MS" w:hAnsi="Arial Unicode MS" w:cs="Arial Unicode MS"/>
      <w:b/>
      <w:bCs/>
      <w:color w:val="000000"/>
      <w:u w:color="000000"/>
      <w:bdr w:val="nil"/>
    </w:rPr>
  </w:style>
  <w:style w:type="character" w:customStyle="1" w:styleId="Nagwek3Znak">
    <w:name w:val="Nagłówek 3 Znak"/>
    <w:basedOn w:val="Domylnaczcionkaakapitu"/>
    <w:link w:val="Nagwek3"/>
    <w:uiPriority w:val="99"/>
    <w:rsid w:val="00031BFA"/>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rsid w:val="00031BFA"/>
    <w:rPr>
      <w:rFonts w:asciiTheme="majorHAnsi" w:eastAsiaTheme="majorEastAsia" w:hAnsiTheme="majorHAnsi" w:cstheme="majorBidi"/>
      <w:b/>
      <w:bCs/>
      <w:i/>
      <w:iCs/>
      <w:color w:val="4F81BD" w:themeColor="accent1"/>
    </w:rPr>
  </w:style>
  <w:style w:type="character" w:customStyle="1" w:styleId="Nagwek1Znak">
    <w:name w:val="Nagłówek 1 Znak"/>
    <w:aliases w:val="Title 1 Znak1,NAGŁÓWEK 1 Znak,title1 Znak,Title 1 Znak Znak"/>
    <w:basedOn w:val="Domylnaczcionkaakapitu"/>
    <w:link w:val="Nagwek1"/>
    <w:rsid w:val="00031BFA"/>
    <w:rPr>
      <w:rFonts w:ascii="Arial" w:hAnsi="Arial"/>
      <w:b/>
      <w:caps/>
      <w:kern w:val="28"/>
      <w:sz w:val="24"/>
      <w:u w:val="single"/>
    </w:rPr>
  </w:style>
  <w:style w:type="character" w:customStyle="1" w:styleId="Nagwek5Znak">
    <w:name w:val="Nagłówek 5 Znak"/>
    <w:basedOn w:val="Domylnaczcionkaakapitu"/>
    <w:link w:val="Nagwek5"/>
    <w:rsid w:val="00031BFA"/>
    <w:rPr>
      <w:rFonts w:ascii="Arial" w:hAnsi="Arial"/>
      <w:lang w:eastAsia="ar-SA"/>
    </w:rPr>
  </w:style>
  <w:style w:type="character" w:customStyle="1" w:styleId="Nagwek6Znak">
    <w:name w:val="Nagłówek 6 Znak"/>
    <w:aliases w:val="Nagłówek 6 Tabela Znak"/>
    <w:basedOn w:val="Domylnaczcionkaakapitu"/>
    <w:link w:val="Nagwek6"/>
    <w:uiPriority w:val="99"/>
    <w:rsid w:val="00031BFA"/>
    <w:rPr>
      <w:rFonts w:ascii="Arial" w:hAnsi="Arial"/>
      <w:i/>
      <w:sz w:val="22"/>
      <w:szCs w:val="24"/>
      <w:lang w:eastAsia="ar-SA"/>
    </w:rPr>
  </w:style>
  <w:style w:type="character" w:customStyle="1" w:styleId="Nagwek7Znak">
    <w:name w:val="Nagłówek 7 Znak"/>
    <w:basedOn w:val="Domylnaczcionkaakapitu"/>
    <w:link w:val="Nagwek7"/>
    <w:uiPriority w:val="99"/>
    <w:rsid w:val="00031BFA"/>
    <w:rPr>
      <w:sz w:val="24"/>
    </w:rPr>
  </w:style>
  <w:style w:type="character" w:customStyle="1" w:styleId="Nagwek8Znak">
    <w:name w:val="Nagłówek 8 Znak"/>
    <w:basedOn w:val="Domylnaczcionkaakapitu"/>
    <w:link w:val="Nagwek8"/>
    <w:uiPriority w:val="99"/>
    <w:rsid w:val="00031BFA"/>
    <w:rPr>
      <w:i/>
      <w:sz w:val="24"/>
    </w:rPr>
  </w:style>
  <w:style w:type="character" w:customStyle="1" w:styleId="Nagwek9Znak">
    <w:name w:val="Nagłówek 9 Znak"/>
    <w:basedOn w:val="Domylnaczcionkaakapitu"/>
    <w:link w:val="Nagwek9"/>
    <w:uiPriority w:val="99"/>
    <w:rsid w:val="00031BFA"/>
    <w:rPr>
      <w:i/>
      <w:sz w:val="18"/>
    </w:rPr>
  </w:style>
  <w:style w:type="paragraph" w:customStyle="1" w:styleId="AtekstROOS">
    <w:name w:val="A_tekst ROOS"/>
    <w:basedOn w:val="Normalny"/>
    <w:next w:val="Normalny"/>
    <w:link w:val="AtekstROOSZnak"/>
    <w:uiPriority w:val="99"/>
    <w:qFormat/>
    <w:rsid w:val="00031BFA"/>
    <w:pPr>
      <w:numPr>
        <w:numId w:val="28"/>
      </w:numPr>
      <w:tabs>
        <w:tab w:val="left" w:pos="284"/>
      </w:tabs>
      <w:spacing w:before="100" w:beforeAutospacing="1" w:after="100" w:afterAutospacing="1"/>
      <w:ind w:left="0" w:firstLine="284"/>
      <w:jc w:val="both"/>
    </w:pPr>
    <w:rPr>
      <w:rFonts w:ascii="Arial" w:hAnsi="Arial"/>
      <w:szCs w:val="24"/>
    </w:rPr>
  </w:style>
  <w:style w:type="character" w:customStyle="1" w:styleId="AtekstROOSZnak">
    <w:name w:val="A_tekst ROOS Znak"/>
    <w:link w:val="AtekstROOS"/>
    <w:uiPriority w:val="99"/>
    <w:rsid w:val="00031BFA"/>
    <w:rPr>
      <w:rFonts w:ascii="Arial" w:hAnsi="Arial"/>
      <w:szCs w:val="24"/>
    </w:rPr>
  </w:style>
  <w:style w:type="paragraph" w:customStyle="1" w:styleId="1wyliczenieROOS">
    <w:name w:val="1_wyliczenie _ROOS"/>
    <w:basedOn w:val="Normalny"/>
    <w:link w:val="1wyliczenieROOSZnak"/>
    <w:qFormat/>
    <w:rsid w:val="00031BFA"/>
    <w:pPr>
      <w:widowControl w:val="0"/>
      <w:numPr>
        <w:numId w:val="30"/>
      </w:numPr>
    </w:pPr>
    <w:rPr>
      <w:rFonts w:ascii="Arial" w:eastAsia="Lucida Sans Unicode" w:hAnsi="Arial"/>
      <w:szCs w:val="16"/>
      <w:lang w:eastAsia="ar-SA"/>
    </w:rPr>
  </w:style>
  <w:style w:type="character" w:customStyle="1" w:styleId="1wyliczenieROOSZnak">
    <w:name w:val="1_wyliczenie _ROOS Znak"/>
    <w:link w:val="1wyliczenieROOS"/>
    <w:rsid w:val="00031BFA"/>
    <w:rPr>
      <w:rFonts w:ascii="Arial" w:eastAsia="Lucida Sans Unicode" w:hAnsi="Arial"/>
      <w:szCs w:val="16"/>
      <w:lang w:eastAsia="ar-SA"/>
    </w:rPr>
  </w:style>
  <w:style w:type="character" w:customStyle="1" w:styleId="Odwoaniedokomentarza3">
    <w:name w:val="Odwołanie do komentarza3"/>
    <w:rsid w:val="00031BFA"/>
    <w:rPr>
      <w:sz w:val="16"/>
      <w:szCs w:val="16"/>
    </w:rPr>
  </w:style>
  <w:style w:type="paragraph" w:customStyle="1" w:styleId="StylPunktWieksze">
    <w:name w:val="Styl Punkt Wieksze"/>
    <w:rsid w:val="00031BFA"/>
    <w:pPr>
      <w:numPr>
        <w:numId w:val="29"/>
      </w:numPr>
      <w:tabs>
        <w:tab w:val="left" w:pos="397"/>
      </w:tabs>
      <w:suppressAutoHyphens/>
      <w:spacing w:line="360" w:lineRule="auto"/>
    </w:pPr>
    <w:rPr>
      <w:rFonts w:eastAsia="Arial"/>
      <w:sz w:val="24"/>
      <w:szCs w:val="24"/>
      <w:lang w:eastAsia="zh-CN"/>
    </w:rPr>
  </w:style>
  <w:style w:type="character" w:customStyle="1" w:styleId="Odwoaniedokomentarza2">
    <w:name w:val="Odwołanie do komentarza2"/>
    <w:basedOn w:val="Domylnaczcionkaakapitu"/>
    <w:rsid w:val="00031BFA"/>
    <w:rPr>
      <w:sz w:val="16"/>
      <w:szCs w:val="16"/>
    </w:rPr>
  </w:style>
  <w:style w:type="paragraph" w:customStyle="1" w:styleId="parametry">
    <w:name w:val="parametry"/>
    <w:basedOn w:val="Normalny"/>
    <w:rsid w:val="00031BFA"/>
    <w:pPr>
      <w:tabs>
        <w:tab w:val="right" w:pos="6804"/>
      </w:tabs>
      <w:suppressAutoHyphens/>
      <w:spacing w:before="120" w:after="240" w:line="360" w:lineRule="auto"/>
      <w:jc w:val="both"/>
    </w:pPr>
    <w:rPr>
      <w:sz w:val="24"/>
      <w:szCs w:val="24"/>
      <w:lang w:eastAsia="zh-CN"/>
    </w:rPr>
  </w:style>
  <w:style w:type="paragraph" w:customStyle="1" w:styleId="NormalnyWeb1">
    <w:name w:val="Normalny (Web)1"/>
    <w:basedOn w:val="Normalny"/>
    <w:rsid w:val="00031BFA"/>
    <w:pPr>
      <w:suppressAutoHyphens/>
      <w:spacing w:before="120" w:after="120" w:line="360" w:lineRule="auto"/>
      <w:ind w:left="1644" w:hanging="357"/>
      <w:jc w:val="both"/>
    </w:pPr>
    <w:rPr>
      <w:rFonts w:ascii="Arial" w:hAnsi="Arial" w:cs="Arial"/>
      <w:kern w:val="1"/>
      <w:sz w:val="24"/>
      <w:szCs w:val="24"/>
      <w:lang w:eastAsia="zh-CN"/>
    </w:rPr>
  </w:style>
  <w:style w:type="character" w:customStyle="1" w:styleId="StopkaZnak">
    <w:name w:val="Stopka Znak"/>
    <w:basedOn w:val="Domylnaczcionkaakapitu"/>
    <w:link w:val="Stopka"/>
    <w:uiPriority w:val="99"/>
    <w:rsid w:val="00031BFA"/>
  </w:style>
  <w:style w:type="paragraph" w:styleId="Tekstpodstawowywcity3">
    <w:name w:val="Body Text Indent 3"/>
    <w:basedOn w:val="Normalny"/>
    <w:link w:val="Tekstpodstawowywcity3Znak"/>
    <w:rsid w:val="00031BFA"/>
    <w:pPr>
      <w:spacing w:after="120"/>
      <w:ind w:left="283"/>
    </w:pPr>
    <w:rPr>
      <w:sz w:val="16"/>
      <w:szCs w:val="16"/>
    </w:rPr>
  </w:style>
  <w:style w:type="character" w:customStyle="1" w:styleId="Tekstpodstawowywcity3Znak">
    <w:name w:val="Tekst podstawowy wcięty 3 Znak"/>
    <w:basedOn w:val="Domylnaczcionkaakapitu"/>
    <w:link w:val="Tekstpodstawowywcity3"/>
    <w:rsid w:val="00031BFA"/>
    <w:rPr>
      <w:sz w:val="16"/>
      <w:szCs w:val="16"/>
    </w:rPr>
  </w:style>
  <w:style w:type="character" w:customStyle="1" w:styleId="BodyTextChar">
    <w:name w:val="Body Text Char"/>
    <w:aliases w:val="Znak Char"/>
    <w:locked/>
    <w:rsid w:val="00031BFA"/>
    <w:rPr>
      <w:rFonts w:ascii="Times New Roman" w:hAnsi="Times New Roman"/>
      <w:sz w:val="20"/>
      <w:lang w:eastAsia="pl-PL"/>
    </w:rPr>
  </w:style>
  <w:style w:type="paragraph" w:customStyle="1" w:styleId="AtabelaROOS">
    <w:name w:val="A_tabela_ROOS"/>
    <w:basedOn w:val="Normalny"/>
    <w:link w:val="AtabelaROOSZnak"/>
    <w:qFormat/>
    <w:rsid w:val="00031BFA"/>
    <w:pPr>
      <w:tabs>
        <w:tab w:val="left" w:pos="284"/>
      </w:tabs>
      <w:spacing w:beforeAutospacing="1" w:afterAutospacing="1"/>
      <w:jc w:val="center"/>
    </w:pPr>
    <w:rPr>
      <w:rFonts w:ascii="Arial" w:hAnsi="Arial"/>
      <w:iCs/>
      <w:sz w:val="18"/>
      <w:szCs w:val="24"/>
    </w:rPr>
  </w:style>
  <w:style w:type="character" w:customStyle="1" w:styleId="AtabelaROOSZnak">
    <w:name w:val="A_tabela_ROOS Znak"/>
    <w:link w:val="AtabelaROOS"/>
    <w:rsid w:val="00031BFA"/>
    <w:rPr>
      <w:rFonts w:ascii="Arial" w:hAnsi="Arial"/>
      <w:iCs/>
      <w:sz w:val="18"/>
      <w:szCs w:val="24"/>
    </w:rPr>
  </w:style>
  <w:style w:type="paragraph" w:customStyle="1" w:styleId="wyliczanieZnak">
    <w:name w:val="– wyliczanie Znak"/>
    <w:basedOn w:val="Normalny"/>
    <w:rsid w:val="00031BFA"/>
    <w:pPr>
      <w:widowControl w:val="0"/>
      <w:numPr>
        <w:numId w:val="31"/>
      </w:numPr>
      <w:spacing w:line="360" w:lineRule="auto"/>
    </w:pPr>
    <w:rPr>
      <w:rFonts w:ascii="Arial" w:eastAsia="Lucida Sans Unicode" w:hAnsi="Arial"/>
      <w:sz w:val="22"/>
      <w:szCs w:val="22"/>
      <w:lang w:eastAsia="ar-SA"/>
    </w:rPr>
  </w:style>
  <w:style w:type="character" w:customStyle="1" w:styleId="Odwoaniedokomentarza4">
    <w:name w:val="Odwołanie do komentarza4"/>
    <w:rsid w:val="00031BFA"/>
    <w:rPr>
      <w:sz w:val="16"/>
      <w:szCs w:val="16"/>
    </w:rPr>
  </w:style>
  <w:style w:type="paragraph" w:styleId="Mapadokumentu">
    <w:name w:val="Document Map"/>
    <w:basedOn w:val="Normalny"/>
    <w:link w:val="MapadokumentuZnak"/>
    <w:rsid w:val="00031BFA"/>
    <w:pPr>
      <w:shd w:val="clear" w:color="auto" w:fill="000080"/>
    </w:pPr>
    <w:rPr>
      <w:rFonts w:ascii="Tahoma" w:hAnsi="Tahoma" w:cs="Tahoma"/>
    </w:rPr>
  </w:style>
  <w:style w:type="character" w:customStyle="1" w:styleId="MapadokumentuZnak">
    <w:name w:val="Mapa dokumentu Znak"/>
    <w:basedOn w:val="Domylnaczcionkaakapitu"/>
    <w:link w:val="Mapadokumentu"/>
    <w:rsid w:val="00031BFA"/>
    <w:rPr>
      <w:rFonts w:ascii="Tahoma" w:hAnsi="Tahoma" w:cs="Tahoma"/>
      <w:shd w:val="clear" w:color="auto" w:fill="000080"/>
    </w:rPr>
  </w:style>
  <w:style w:type="character" w:customStyle="1" w:styleId="ZnakZnak11">
    <w:name w:val="Znak Znak11"/>
    <w:rsid w:val="00031BFA"/>
    <w:rPr>
      <w:rFonts w:ascii="Cambria" w:hAnsi="Cambria"/>
      <w:b/>
      <w:bCs/>
      <w:color w:val="365F91"/>
      <w:sz w:val="28"/>
      <w:szCs w:val="28"/>
      <w:lang w:val="pl-PL" w:eastAsia="en-US" w:bidi="ar-SA"/>
    </w:rPr>
  </w:style>
  <w:style w:type="character" w:customStyle="1" w:styleId="ZnakZnak10">
    <w:name w:val="Znak Znak10"/>
    <w:rsid w:val="00031BFA"/>
    <w:rPr>
      <w:sz w:val="24"/>
      <w:szCs w:val="24"/>
      <w:lang w:val="pl-PL" w:eastAsia="ar-SA" w:bidi="ar-SA"/>
    </w:rPr>
  </w:style>
  <w:style w:type="paragraph" w:customStyle="1" w:styleId="numerowanie">
    <w:name w:val="numerowanie"/>
    <w:basedOn w:val="Normalny"/>
    <w:autoRedefine/>
    <w:rsid w:val="00031BFA"/>
    <w:pPr>
      <w:numPr>
        <w:ilvl w:val="2"/>
        <w:numId w:val="32"/>
      </w:numPr>
      <w:tabs>
        <w:tab w:val="left" w:pos="851"/>
      </w:tabs>
      <w:spacing w:before="120" w:after="120" w:line="360" w:lineRule="auto"/>
      <w:jc w:val="both"/>
    </w:pPr>
    <w:rPr>
      <w:sz w:val="24"/>
      <w:szCs w:val="24"/>
    </w:rPr>
  </w:style>
  <w:style w:type="paragraph" w:styleId="Tekstpodstawowywcity">
    <w:name w:val="Body Text Indent"/>
    <w:basedOn w:val="Normalny"/>
    <w:link w:val="TekstpodstawowywcityZnak"/>
    <w:unhideWhenUsed/>
    <w:rsid w:val="00031BFA"/>
    <w:pPr>
      <w:spacing w:after="120" w:line="276" w:lineRule="auto"/>
      <w:ind w:left="283"/>
    </w:pPr>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031BFA"/>
    <w:rPr>
      <w:rFonts w:ascii="Calibri" w:eastAsia="Calibri" w:hAnsi="Calibri"/>
      <w:sz w:val="22"/>
      <w:szCs w:val="22"/>
      <w:lang w:eastAsia="en-US"/>
    </w:rPr>
  </w:style>
  <w:style w:type="paragraph" w:styleId="Poprawka">
    <w:name w:val="Revision"/>
    <w:hidden/>
    <w:semiHidden/>
    <w:rsid w:val="00031BFA"/>
    <w:rPr>
      <w:rFonts w:ascii="Calibri" w:eastAsia="Calibri" w:hAnsi="Calibri"/>
      <w:sz w:val="22"/>
      <w:szCs w:val="22"/>
      <w:lang w:eastAsia="en-US"/>
    </w:rPr>
  </w:style>
  <w:style w:type="paragraph" w:customStyle="1" w:styleId="tekstost">
    <w:name w:val="tekst ost"/>
    <w:basedOn w:val="Normalny"/>
    <w:rsid w:val="00031BFA"/>
    <w:pPr>
      <w:overflowPunct w:val="0"/>
      <w:autoSpaceDE w:val="0"/>
      <w:autoSpaceDN w:val="0"/>
      <w:adjustRightInd w:val="0"/>
      <w:jc w:val="both"/>
      <w:textAlignment w:val="baseline"/>
    </w:pPr>
  </w:style>
  <w:style w:type="character" w:customStyle="1" w:styleId="NormalnyWebZnak">
    <w:name w:val="Normalny (Web) Znak"/>
    <w:link w:val="NormalnyWeb"/>
    <w:locked/>
    <w:rsid w:val="00031BFA"/>
    <w:rPr>
      <w:sz w:val="24"/>
      <w:szCs w:val="24"/>
    </w:rPr>
  </w:style>
  <w:style w:type="paragraph" w:styleId="Tekstprzypisudolnego">
    <w:name w:val="footnote text"/>
    <w:basedOn w:val="Normalny"/>
    <w:link w:val="TekstprzypisudolnegoZnak"/>
    <w:uiPriority w:val="99"/>
    <w:unhideWhenUsed/>
    <w:rsid w:val="00031BFA"/>
    <w:rPr>
      <w:rFonts w:ascii="Calibri" w:eastAsia="Calibri" w:hAnsi="Calibri"/>
      <w:lang w:eastAsia="en-US"/>
    </w:rPr>
  </w:style>
  <w:style w:type="character" w:customStyle="1" w:styleId="TekstprzypisudolnegoZnak">
    <w:name w:val="Tekst przypisu dolnego Znak"/>
    <w:basedOn w:val="Domylnaczcionkaakapitu"/>
    <w:link w:val="Tekstprzypisudolnego"/>
    <w:uiPriority w:val="99"/>
    <w:rsid w:val="00031BFA"/>
    <w:rPr>
      <w:rFonts w:ascii="Calibri" w:eastAsia="Calibri" w:hAnsi="Calibri"/>
      <w:lang w:eastAsia="en-US"/>
    </w:rPr>
  </w:style>
  <w:style w:type="paragraph" w:styleId="Nagwekspisutreci">
    <w:name w:val="TOC Heading"/>
    <w:basedOn w:val="Nagwek1"/>
    <w:next w:val="Normalny"/>
    <w:qFormat/>
    <w:rsid w:val="00031BFA"/>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Spistreci1">
    <w:name w:val="toc 1"/>
    <w:basedOn w:val="Normalny"/>
    <w:next w:val="Normalny"/>
    <w:autoRedefine/>
    <w:unhideWhenUsed/>
    <w:qFormat/>
    <w:rsid w:val="00031BFA"/>
    <w:pPr>
      <w:spacing w:after="100" w:line="276" w:lineRule="auto"/>
    </w:pPr>
    <w:rPr>
      <w:rFonts w:ascii="Calibri" w:hAnsi="Calibri"/>
      <w:sz w:val="22"/>
      <w:szCs w:val="22"/>
      <w:lang w:eastAsia="en-US"/>
    </w:rPr>
  </w:style>
  <w:style w:type="paragraph" w:styleId="Tekstprzypisukocowego">
    <w:name w:val="endnote text"/>
    <w:basedOn w:val="Normalny"/>
    <w:link w:val="TekstprzypisukocowegoZnak"/>
    <w:unhideWhenUsed/>
    <w:rsid w:val="00031BFA"/>
    <w:rPr>
      <w:rFonts w:ascii="Calibri" w:eastAsia="Calibri" w:hAnsi="Calibri"/>
      <w:lang w:eastAsia="en-US"/>
    </w:rPr>
  </w:style>
  <w:style w:type="character" w:customStyle="1" w:styleId="TekstprzypisukocowegoZnak">
    <w:name w:val="Tekst przypisu końcowego Znak"/>
    <w:basedOn w:val="Domylnaczcionkaakapitu"/>
    <w:link w:val="Tekstprzypisukocowego"/>
    <w:rsid w:val="00031BFA"/>
    <w:rPr>
      <w:rFonts w:ascii="Calibri" w:eastAsia="Calibri" w:hAnsi="Calibri"/>
      <w:lang w:eastAsia="en-US"/>
    </w:rPr>
  </w:style>
  <w:style w:type="paragraph" w:customStyle="1" w:styleId="WW-NormalnyWeb">
    <w:name w:val="WW-Normalny (Web)"/>
    <w:basedOn w:val="Normalny"/>
    <w:rsid w:val="00031BFA"/>
    <w:pPr>
      <w:suppressAutoHyphens/>
      <w:spacing w:before="100" w:after="119"/>
    </w:pPr>
    <w:rPr>
      <w:rFonts w:ascii="Arial Unicode MS" w:eastAsia="Arial Unicode MS" w:hAnsi="Arial Unicode MS"/>
      <w:sz w:val="24"/>
    </w:rPr>
  </w:style>
  <w:style w:type="character" w:customStyle="1" w:styleId="plainlinks">
    <w:name w:val="plainlinks"/>
    <w:basedOn w:val="Domylnaczcionkaakapitu"/>
    <w:rsid w:val="00031BFA"/>
  </w:style>
  <w:style w:type="numbering" w:styleId="1ai">
    <w:name w:val="Outline List 1"/>
    <w:basedOn w:val="Bezlisty"/>
    <w:rsid w:val="00031BFA"/>
    <w:pPr>
      <w:numPr>
        <w:numId w:val="33"/>
      </w:numPr>
    </w:pPr>
  </w:style>
  <w:style w:type="character" w:customStyle="1" w:styleId="st1">
    <w:name w:val="st1"/>
    <w:basedOn w:val="Domylnaczcionkaakapitu"/>
    <w:rsid w:val="00031BFA"/>
  </w:style>
  <w:style w:type="paragraph" w:customStyle="1" w:styleId="NormalBold">
    <w:name w:val="NormalBold"/>
    <w:basedOn w:val="Normalny"/>
    <w:link w:val="NormalBoldChar"/>
    <w:rsid w:val="00B27A8F"/>
    <w:pPr>
      <w:widowControl w:val="0"/>
    </w:pPr>
    <w:rPr>
      <w:b/>
      <w:sz w:val="24"/>
      <w:lang w:eastAsia="en-GB"/>
    </w:rPr>
  </w:style>
  <w:style w:type="character" w:customStyle="1" w:styleId="NormalBoldChar">
    <w:name w:val="NormalBold Char"/>
    <w:link w:val="NormalBold"/>
    <w:locked/>
    <w:rsid w:val="00B27A8F"/>
    <w:rPr>
      <w:b/>
      <w:sz w:val="24"/>
      <w:lang w:eastAsia="en-GB"/>
    </w:rPr>
  </w:style>
  <w:style w:type="character" w:customStyle="1" w:styleId="DeltaViewInsertion">
    <w:name w:val="DeltaView Insertion"/>
    <w:uiPriority w:val="99"/>
    <w:rsid w:val="00B27A8F"/>
    <w:rPr>
      <w:b/>
      <w:i/>
      <w:spacing w:val="0"/>
    </w:rPr>
  </w:style>
  <w:style w:type="paragraph" w:customStyle="1" w:styleId="Text1">
    <w:name w:val="Text 1"/>
    <w:basedOn w:val="Normalny"/>
    <w:rsid w:val="00B27A8F"/>
    <w:pPr>
      <w:spacing w:before="120" w:after="120"/>
      <w:ind w:left="850"/>
      <w:jc w:val="both"/>
    </w:pPr>
    <w:rPr>
      <w:rFonts w:eastAsia="Calibri"/>
      <w:sz w:val="24"/>
      <w:szCs w:val="22"/>
      <w:lang w:eastAsia="en-GB"/>
    </w:rPr>
  </w:style>
  <w:style w:type="paragraph" w:customStyle="1" w:styleId="NormalLeft">
    <w:name w:val="Normal Left"/>
    <w:basedOn w:val="Normalny"/>
    <w:rsid w:val="00B27A8F"/>
    <w:pPr>
      <w:spacing w:before="120" w:after="120"/>
    </w:pPr>
    <w:rPr>
      <w:rFonts w:eastAsia="Calibri"/>
      <w:sz w:val="24"/>
      <w:szCs w:val="22"/>
      <w:lang w:eastAsia="en-GB"/>
    </w:rPr>
  </w:style>
  <w:style w:type="paragraph" w:customStyle="1" w:styleId="Tiret0">
    <w:name w:val="Tiret 0"/>
    <w:basedOn w:val="Normalny"/>
    <w:rsid w:val="00B27A8F"/>
    <w:pPr>
      <w:numPr>
        <w:numId w:val="34"/>
      </w:numPr>
      <w:spacing w:before="120" w:after="120"/>
      <w:jc w:val="both"/>
    </w:pPr>
    <w:rPr>
      <w:rFonts w:eastAsia="Calibri"/>
      <w:sz w:val="24"/>
      <w:szCs w:val="22"/>
      <w:lang w:eastAsia="en-GB"/>
    </w:rPr>
  </w:style>
  <w:style w:type="paragraph" w:customStyle="1" w:styleId="Tiret1">
    <w:name w:val="Tiret 1"/>
    <w:basedOn w:val="Normalny"/>
    <w:rsid w:val="00B27A8F"/>
    <w:pPr>
      <w:numPr>
        <w:numId w:val="35"/>
      </w:numPr>
      <w:spacing w:before="120" w:after="120"/>
      <w:jc w:val="both"/>
    </w:pPr>
    <w:rPr>
      <w:rFonts w:eastAsia="Calibri"/>
      <w:sz w:val="24"/>
      <w:szCs w:val="22"/>
      <w:lang w:eastAsia="en-GB"/>
    </w:rPr>
  </w:style>
  <w:style w:type="paragraph" w:customStyle="1" w:styleId="NumPar1">
    <w:name w:val="NumPar 1"/>
    <w:basedOn w:val="Normalny"/>
    <w:next w:val="Text1"/>
    <w:rsid w:val="00B27A8F"/>
    <w:pPr>
      <w:numPr>
        <w:numId w:val="36"/>
      </w:numPr>
      <w:spacing w:before="120" w:after="120"/>
      <w:jc w:val="both"/>
    </w:pPr>
    <w:rPr>
      <w:rFonts w:eastAsia="Calibri"/>
      <w:sz w:val="24"/>
      <w:szCs w:val="22"/>
      <w:lang w:eastAsia="en-GB"/>
    </w:rPr>
  </w:style>
  <w:style w:type="paragraph" w:customStyle="1" w:styleId="NumPar2">
    <w:name w:val="NumPar 2"/>
    <w:basedOn w:val="Normalny"/>
    <w:next w:val="Text1"/>
    <w:rsid w:val="00B27A8F"/>
    <w:pPr>
      <w:numPr>
        <w:ilvl w:val="1"/>
        <w:numId w:val="36"/>
      </w:numPr>
      <w:spacing w:before="120" w:after="120"/>
      <w:jc w:val="both"/>
    </w:pPr>
    <w:rPr>
      <w:rFonts w:eastAsia="Calibri"/>
      <w:sz w:val="24"/>
      <w:szCs w:val="22"/>
      <w:lang w:eastAsia="en-GB"/>
    </w:rPr>
  </w:style>
  <w:style w:type="paragraph" w:customStyle="1" w:styleId="NumPar3">
    <w:name w:val="NumPar 3"/>
    <w:basedOn w:val="Normalny"/>
    <w:next w:val="Text1"/>
    <w:rsid w:val="00B27A8F"/>
    <w:pPr>
      <w:numPr>
        <w:ilvl w:val="2"/>
        <w:numId w:val="36"/>
      </w:numPr>
      <w:spacing w:before="120" w:after="120"/>
      <w:jc w:val="both"/>
    </w:pPr>
    <w:rPr>
      <w:rFonts w:eastAsia="Calibri"/>
      <w:sz w:val="24"/>
      <w:szCs w:val="22"/>
      <w:lang w:eastAsia="en-GB"/>
    </w:rPr>
  </w:style>
  <w:style w:type="paragraph" w:customStyle="1" w:styleId="NumPar4">
    <w:name w:val="NumPar 4"/>
    <w:basedOn w:val="Normalny"/>
    <w:next w:val="Text1"/>
    <w:rsid w:val="00B27A8F"/>
    <w:pPr>
      <w:numPr>
        <w:ilvl w:val="3"/>
        <w:numId w:val="36"/>
      </w:numPr>
      <w:spacing w:before="120" w:after="120"/>
      <w:jc w:val="both"/>
    </w:pPr>
    <w:rPr>
      <w:rFonts w:eastAsia="Calibri"/>
      <w:sz w:val="24"/>
      <w:szCs w:val="22"/>
      <w:lang w:eastAsia="en-GB"/>
    </w:rPr>
  </w:style>
  <w:style w:type="paragraph" w:customStyle="1" w:styleId="ChapterTitle">
    <w:name w:val="ChapterTitle"/>
    <w:basedOn w:val="Normalny"/>
    <w:next w:val="Normalny"/>
    <w:rsid w:val="00B27A8F"/>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B27A8F"/>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B27A8F"/>
    <w:pPr>
      <w:spacing w:before="120" w:after="120"/>
      <w:jc w:val="center"/>
    </w:pPr>
    <w:rPr>
      <w:rFonts w:eastAsia="Calibri"/>
      <w:b/>
      <w:sz w:val="24"/>
      <w:szCs w:val="22"/>
      <w:u w:val="single"/>
      <w:lang w:eastAsia="en-GB"/>
    </w:rPr>
  </w:style>
  <w:style w:type="character" w:customStyle="1" w:styleId="ListParagraphChar">
    <w:name w:val="List Paragraph Char"/>
    <w:link w:val="Akapitzlist2"/>
    <w:locked/>
    <w:rsid w:val="00E81A9C"/>
  </w:style>
  <w:style w:type="paragraph" w:customStyle="1" w:styleId="Akapitzlist2">
    <w:name w:val="Akapit z listą2"/>
    <w:basedOn w:val="Normalny"/>
    <w:link w:val="ListParagraphChar"/>
    <w:rsid w:val="00E81A9C"/>
    <w:pPr>
      <w:ind w:left="708"/>
    </w:pPr>
  </w:style>
  <w:style w:type="paragraph" w:customStyle="1" w:styleId="Akapitzlist3">
    <w:name w:val="Akapit z listą3"/>
    <w:basedOn w:val="Normalny"/>
    <w:rsid w:val="00ED3012"/>
    <w:pPr>
      <w:ind w:left="708"/>
    </w:pPr>
  </w:style>
  <w:style w:type="character" w:customStyle="1" w:styleId="AkapitzlistZnak">
    <w:name w:val="Akapit z listą Znak"/>
    <w:aliases w:val="wypunktowanie Znak,Normal Znak,Akapit z listą31 Znak,Wypunktowanie Znak,Normal2 Znak,Asia 2  Akapit z listą Znak,tekst normalny Znak,normalny tekst Znak"/>
    <w:link w:val="Akapitzlist"/>
    <w:qFormat/>
    <w:locked/>
    <w:rsid w:val="00545FF9"/>
  </w:style>
  <w:style w:type="paragraph" w:customStyle="1" w:styleId="Akapitzlist4">
    <w:name w:val="Akapit z listą4"/>
    <w:basedOn w:val="Normalny"/>
    <w:uiPriority w:val="99"/>
    <w:rsid w:val="00617F62"/>
    <w:pPr>
      <w:ind w:left="708"/>
    </w:pPr>
  </w:style>
  <w:style w:type="numbering" w:customStyle="1" w:styleId="WW8Num38">
    <w:name w:val="WW8Num38"/>
    <w:rsid w:val="00FD56D6"/>
    <w:pPr>
      <w:numPr>
        <w:numId w:val="47"/>
      </w:numPr>
    </w:pPr>
  </w:style>
  <w:style w:type="numbering" w:customStyle="1" w:styleId="WW8Num5">
    <w:name w:val="WW8Num5"/>
    <w:rsid w:val="00FD56D6"/>
    <w:pPr>
      <w:numPr>
        <w:numId w:val="46"/>
      </w:numPr>
    </w:pPr>
  </w:style>
  <w:style w:type="character" w:customStyle="1" w:styleId="Nierozpoznanawzmianka1">
    <w:name w:val="Nierozpoznana wzmianka1"/>
    <w:basedOn w:val="Domylnaczcionkaakapitu"/>
    <w:uiPriority w:val="99"/>
    <w:semiHidden/>
    <w:unhideWhenUsed/>
    <w:rsid w:val="0063294A"/>
    <w:rPr>
      <w:color w:val="605E5C"/>
      <w:shd w:val="clear" w:color="auto" w:fill="E1DFDD"/>
    </w:rPr>
  </w:style>
  <w:style w:type="character" w:customStyle="1" w:styleId="Nierozpoznanawzmianka2">
    <w:name w:val="Nierozpoznana wzmianka2"/>
    <w:basedOn w:val="Domylnaczcionkaakapitu"/>
    <w:uiPriority w:val="99"/>
    <w:semiHidden/>
    <w:unhideWhenUsed/>
    <w:rsid w:val="004303B1"/>
    <w:rPr>
      <w:color w:val="605E5C"/>
      <w:shd w:val="clear" w:color="auto" w:fill="E1DFDD"/>
    </w:rPr>
  </w:style>
  <w:style w:type="character" w:customStyle="1" w:styleId="Hyperlink1">
    <w:name w:val="Hyperlink.1"/>
    <w:rsid w:val="00CE6E1D"/>
    <w:rPr>
      <w:color w:val="0000FF"/>
      <w:sz w:val="20"/>
      <w:szCs w:val="20"/>
      <w:u w:val="single" w:color="0000FF"/>
    </w:rPr>
  </w:style>
  <w:style w:type="paragraph" w:customStyle="1" w:styleId="Tekstpodstawowywciety2">
    <w:name w:val="Tekst podstawowy wciety 2"/>
    <w:basedOn w:val="Normalny"/>
    <w:rsid w:val="0042083D"/>
    <w:pPr>
      <w:widowControl w:val="0"/>
      <w:suppressAutoHyphens/>
      <w:autoSpaceDE w:val="0"/>
      <w:ind w:left="284" w:hanging="284"/>
      <w:jc w:val="both"/>
    </w:pPr>
    <w:rPr>
      <w:sz w:val="28"/>
      <w:szCs w:val="28"/>
      <w:lang w:eastAsia="zh-CN"/>
    </w:rPr>
  </w:style>
  <w:style w:type="paragraph" w:customStyle="1" w:styleId="Zwykytekst1">
    <w:name w:val="Zwykły tekst1"/>
    <w:basedOn w:val="Normalny"/>
    <w:rsid w:val="0042083D"/>
    <w:pPr>
      <w:numPr>
        <w:numId w:val="58"/>
      </w:numPr>
      <w:suppressAutoHyphens/>
    </w:pPr>
    <w:rPr>
      <w:sz w:val="24"/>
      <w:lang w:eastAsia="zh-CN"/>
    </w:rPr>
  </w:style>
  <w:style w:type="paragraph" w:customStyle="1" w:styleId="TableParagraph">
    <w:name w:val="Table Paragraph"/>
    <w:basedOn w:val="Normalny"/>
    <w:uiPriority w:val="1"/>
    <w:qFormat/>
    <w:rsid w:val="0042083D"/>
    <w:pPr>
      <w:widowControl w:val="0"/>
      <w:ind w:left="103" w:right="308"/>
    </w:pPr>
    <w:rPr>
      <w:rFonts w:ascii="Arial" w:eastAsia="Arial" w:hAnsi="Arial" w:cs="Arial"/>
      <w:sz w:val="22"/>
      <w:szCs w:val="22"/>
      <w:lang w:val="en-US" w:eastAsia="en-US"/>
    </w:rPr>
  </w:style>
  <w:style w:type="paragraph" w:customStyle="1" w:styleId="Default1">
    <w:name w:val="Default1"/>
    <w:basedOn w:val="Normalny"/>
    <w:rsid w:val="00333EA4"/>
    <w:pPr>
      <w:widowControl w:val="0"/>
      <w:suppressAutoHyphens/>
      <w:autoSpaceDE w:val="0"/>
    </w:pPr>
    <w:rPr>
      <w:color w:val="000000"/>
      <w:kern w:val="1"/>
      <w:sz w:val="24"/>
      <w:szCs w:val="24"/>
      <w:lang w:eastAsia="hi-IN" w:bidi="hi-IN"/>
    </w:rPr>
  </w:style>
  <w:style w:type="paragraph" w:customStyle="1" w:styleId="1">
    <w:name w:val="1."/>
    <w:basedOn w:val="Normalny"/>
    <w:rsid w:val="00701368"/>
    <w:pPr>
      <w:suppressAutoHyphens/>
      <w:snapToGrid w:val="0"/>
      <w:spacing w:line="258" w:lineRule="atLeast"/>
      <w:ind w:left="227" w:hanging="227"/>
      <w:jc w:val="both"/>
    </w:pPr>
    <w:rPr>
      <w:rFonts w:ascii="FrankfurtGothic" w:hAnsi="FrankfurtGothic" w:cs="FrankfurtGothic"/>
      <w:color w:val="000000"/>
      <w:sz w:val="19"/>
      <w:szCs w:val="19"/>
      <w:lang w:eastAsia="zh-CN"/>
    </w:rPr>
  </w:style>
  <w:style w:type="paragraph" w:customStyle="1" w:styleId="ZnakZnakZnakZnakZnakZnakZnak">
    <w:name w:val="Znak Znak Znak Znak Znak Znak Znak"/>
    <w:basedOn w:val="Normalny"/>
    <w:rsid w:val="006217DD"/>
    <w:rPr>
      <w:sz w:val="24"/>
      <w:szCs w:val="24"/>
    </w:rPr>
  </w:style>
  <w:style w:type="character" w:styleId="Uwydatnienie">
    <w:name w:val="Emphasis"/>
    <w:qFormat/>
    <w:rsid w:val="002B5F42"/>
    <w:rPr>
      <w:i/>
      <w:iCs/>
    </w:rPr>
  </w:style>
  <w:style w:type="paragraph" w:customStyle="1" w:styleId="WW-Tekstpodstawowywcity3">
    <w:name w:val="WW-Tekst podstawowy wcięty 3"/>
    <w:basedOn w:val="Normalny"/>
    <w:rsid w:val="001E4FBF"/>
    <w:pPr>
      <w:tabs>
        <w:tab w:val="left" w:pos="16756"/>
      </w:tabs>
      <w:suppressAutoHyphens/>
      <w:ind w:left="284"/>
      <w:jc w:val="both"/>
    </w:pPr>
    <w:rPr>
      <w:kern w:val="1"/>
      <w:sz w:val="24"/>
      <w:lang w:eastAsia="ar-SA"/>
    </w:rPr>
  </w:style>
  <w:style w:type="character" w:styleId="Odwoanieprzypisukocowego">
    <w:name w:val="endnote reference"/>
    <w:basedOn w:val="Domylnaczcionkaakapitu"/>
    <w:semiHidden/>
    <w:unhideWhenUsed/>
    <w:rsid w:val="0050361D"/>
    <w:rPr>
      <w:vertAlign w:val="superscript"/>
    </w:rPr>
  </w:style>
  <w:style w:type="character" w:customStyle="1" w:styleId="markedcontent">
    <w:name w:val="markedcontent"/>
    <w:basedOn w:val="Domylnaczcionkaakapitu"/>
    <w:rsid w:val="00F73982"/>
  </w:style>
  <w:style w:type="character" w:customStyle="1" w:styleId="Bodytext2">
    <w:name w:val="Body text (2)_"/>
    <w:basedOn w:val="Domylnaczcionkaakapitu"/>
    <w:link w:val="Bodytext20"/>
    <w:rsid w:val="000C6C4F"/>
    <w:rPr>
      <w:rFonts w:ascii="Calibri" w:eastAsia="Calibri" w:hAnsi="Calibri" w:cs="Calibri"/>
      <w:sz w:val="21"/>
      <w:szCs w:val="21"/>
      <w:shd w:val="clear" w:color="auto" w:fill="FFFFFF"/>
    </w:rPr>
  </w:style>
  <w:style w:type="paragraph" w:customStyle="1" w:styleId="Bodytext20">
    <w:name w:val="Body text (2)"/>
    <w:basedOn w:val="Normalny"/>
    <w:link w:val="Bodytext2"/>
    <w:rsid w:val="000C6C4F"/>
    <w:pPr>
      <w:widowControl w:val="0"/>
      <w:shd w:val="clear" w:color="auto" w:fill="FFFFFF"/>
      <w:spacing w:line="0" w:lineRule="atLeast"/>
      <w:ind w:hanging="600"/>
    </w:pPr>
    <w:rPr>
      <w:rFonts w:ascii="Calibri" w:eastAsia="Calibri" w:hAnsi="Calibri" w:cs="Calibri"/>
      <w:sz w:val="21"/>
      <w:szCs w:val="21"/>
    </w:rPr>
  </w:style>
  <w:style w:type="character" w:styleId="Nierozpoznanawzmianka">
    <w:name w:val="Unresolved Mention"/>
    <w:basedOn w:val="Domylnaczcionkaakapitu"/>
    <w:uiPriority w:val="99"/>
    <w:semiHidden/>
    <w:unhideWhenUsed/>
    <w:rsid w:val="00AD34AE"/>
    <w:rPr>
      <w:color w:val="605E5C"/>
      <w:shd w:val="clear" w:color="auto" w:fill="E1DFDD"/>
    </w:rPr>
  </w:style>
  <w:style w:type="paragraph" w:customStyle="1" w:styleId="Standardowy1">
    <w:name w:val="Standardowy1"/>
    <w:rsid w:val="008A083A"/>
    <w:pPr>
      <w:suppressAutoHyphens/>
    </w:pPr>
    <w:rPr>
      <w:rFonts w:eastAsia="Arial"/>
      <w:sz w:val="28"/>
      <w:lang w:eastAsia="ar-SA"/>
    </w:rPr>
  </w:style>
  <w:style w:type="paragraph" w:customStyle="1" w:styleId="Tekstpodstawowywcity22">
    <w:name w:val="Tekst podstawowy wcięty 22"/>
    <w:basedOn w:val="Normalny"/>
    <w:rsid w:val="008A083A"/>
    <w:pPr>
      <w:suppressAutoHyphens/>
      <w:spacing w:after="120" w:line="480" w:lineRule="auto"/>
      <w:ind w:left="283"/>
    </w:pPr>
    <w:rPr>
      <w:lang w:eastAsia="ar-SA"/>
    </w:rPr>
  </w:style>
  <w:style w:type="paragraph" w:customStyle="1" w:styleId="Tekstpodstawowy23">
    <w:name w:val="Tekst podstawowy 23"/>
    <w:basedOn w:val="Normalny"/>
    <w:rsid w:val="008A083A"/>
    <w:pPr>
      <w:suppressAutoHyphens/>
      <w:spacing w:after="120" w:line="480" w:lineRule="auto"/>
    </w:pPr>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89396">
      <w:bodyDiv w:val="1"/>
      <w:marLeft w:val="0"/>
      <w:marRight w:val="0"/>
      <w:marTop w:val="0"/>
      <w:marBottom w:val="0"/>
      <w:divBdr>
        <w:top w:val="none" w:sz="0" w:space="0" w:color="auto"/>
        <w:left w:val="none" w:sz="0" w:space="0" w:color="auto"/>
        <w:bottom w:val="none" w:sz="0" w:space="0" w:color="auto"/>
        <w:right w:val="none" w:sz="0" w:space="0" w:color="auto"/>
      </w:divBdr>
    </w:div>
    <w:div w:id="35786544">
      <w:bodyDiv w:val="1"/>
      <w:marLeft w:val="0"/>
      <w:marRight w:val="0"/>
      <w:marTop w:val="0"/>
      <w:marBottom w:val="0"/>
      <w:divBdr>
        <w:top w:val="none" w:sz="0" w:space="0" w:color="auto"/>
        <w:left w:val="none" w:sz="0" w:space="0" w:color="auto"/>
        <w:bottom w:val="none" w:sz="0" w:space="0" w:color="auto"/>
        <w:right w:val="none" w:sz="0" w:space="0" w:color="auto"/>
      </w:divBdr>
    </w:div>
    <w:div w:id="36008989">
      <w:bodyDiv w:val="1"/>
      <w:marLeft w:val="0"/>
      <w:marRight w:val="0"/>
      <w:marTop w:val="0"/>
      <w:marBottom w:val="0"/>
      <w:divBdr>
        <w:top w:val="none" w:sz="0" w:space="0" w:color="auto"/>
        <w:left w:val="none" w:sz="0" w:space="0" w:color="auto"/>
        <w:bottom w:val="none" w:sz="0" w:space="0" w:color="auto"/>
        <w:right w:val="none" w:sz="0" w:space="0" w:color="auto"/>
      </w:divBdr>
    </w:div>
    <w:div w:id="36975012">
      <w:bodyDiv w:val="1"/>
      <w:marLeft w:val="0"/>
      <w:marRight w:val="0"/>
      <w:marTop w:val="0"/>
      <w:marBottom w:val="0"/>
      <w:divBdr>
        <w:top w:val="none" w:sz="0" w:space="0" w:color="auto"/>
        <w:left w:val="none" w:sz="0" w:space="0" w:color="auto"/>
        <w:bottom w:val="none" w:sz="0" w:space="0" w:color="auto"/>
        <w:right w:val="none" w:sz="0" w:space="0" w:color="auto"/>
      </w:divBdr>
    </w:div>
    <w:div w:id="37822881">
      <w:bodyDiv w:val="1"/>
      <w:marLeft w:val="0"/>
      <w:marRight w:val="0"/>
      <w:marTop w:val="0"/>
      <w:marBottom w:val="0"/>
      <w:divBdr>
        <w:top w:val="none" w:sz="0" w:space="0" w:color="auto"/>
        <w:left w:val="none" w:sz="0" w:space="0" w:color="auto"/>
        <w:bottom w:val="none" w:sz="0" w:space="0" w:color="auto"/>
        <w:right w:val="none" w:sz="0" w:space="0" w:color="auto"/>
      </w:divBdr>
    </w:div>
    <w:div w:id="41712599">
      <w:bodyDiv w:val="1"/>
      <w:marLeft w:val="0"/>
      <w:marRight w:val="0"/>
      <w:marTop w:val="0"/>
      <w:marBottom w:val="0"/>
      <w:divBdr>
        <w:top w:val="none" w:sz="0" w:space="0" w:color="auto"/>
        <w:left w:val="none" w:sz="0" w:space="0" w:color="auto"/>
        <w:bottom w:val="none" w:sz="0" w:space="0" w:color="auto"/>
        <w:right w:val="none" w:sz="0" w:space="0" w:color="auto"/>
      </w:divBdr>
    </w:div>
    <w:div w:id="59715865">
      <w:bodyDiv w:val="1"/>
      <w:marLeft w:val="0"/>
      <w:marRight w:val="0"/>
      <w:marTop w:val="0"/>
      <w:marBottom w:val="0"/>
      <w:divBdr>
        <w:top w:val="none" w:sz="0" w:space="0" w:color="auto"/>
        <w:left w:val="none" w:sz="0" w:space="0" w:color="auto"/>
        <w:bottom w:val="none" w:sz="0" w:space="0" w:color="auto"/>
        <w:right w:val="none" w:sz="0" w:space="0" w:color="auto"/>
      </w:divBdr>
    </w:div>
    <w:div w:id="59796093">
      <w:bodyDiv w:val="1"/>
      <w:marLeft w:val="0"/>
      <w:marRight w:val="0"/>
      <w:marTop w:val="0"/>
      <w:marBottom w:val="0"/>
      <w:divBdr>
        <w:top w:val="none" w:sz="0" w:space="0" w:color="auto"/>
        <w:left w:val="none" w:sz="0" w:space="0" w:color="auto"/>
        <w:bottom w:val="none" w:sz="0" w:space="0" w:color="auto"/>
        <w:right w:val="none" w:sz="0" w:space="0" w:color="auto"/>
      </w:divBdr>
    </w:div>
    <w:div w:id="60955922">
      <w:bodyDiv w:val="1"/>
      <w:marLeft w:val="0"/>
      <w:marRight w:val="0"/>
      <w:marTop w:val="0"/>
      <w:marBottom w:val="0"/>
      <w:divBdr>
        <w:top w:val="none" w:sz="0" w:space="0" w:color="auto"/>
        <w:left w:val="none" w:sz="0" w:space="0" w:color="auto"/>
        <w:bottom w:val="none" w:sz="0" w:space="0" w:color="auto"/>
        <w:right w:val="none" w:sz="0" w:space="0" w:color="auto"/>
      </w:divBdr>
    </w:div>
    <w:div w:id="65733713">
      <w:bodyDiv w:val="1"/>
      <w:marLeft w:val="0"/>
      <w:marRight w:val="0"/>
      <w:marTop w:val="0"/>
      <w:marBottom w:val="0"/>
      <w:divBdr>
        <w:top w:val="none" w:sz="0" w:space="0" w:color="auto"/>
        <w:left w:val="none" w:sz="0" w:space="0" w:color="auto"/>
        <w:bottom w:val="none" w:sz="0" w:space="0" w:color="auto"/>
        <w:right w:val="none" w:sz="0" w:space="0" w:color="auto"/>
      </w:divBdr>
    </w:div>
    <w:div w:id="67047069">
      <w:bodyDiv w:val="1"/>
      <w:marLeft w:val="0"/>
      <w:marRight w:val="0"/>
      <w:marTop w:val="0"/>
      <w:marBottom w:val="0"/>
      <w:divBdr>
        <w:top w:val="none" w:sz="0" w:space="0" w:color="auto"/>
        <w:left w:val="none" w:sz="0" w:space="0" w:color="auto"/>
        <w:bottom w:val="none" w:sz="0" w:space="0" w:color="auto"/>
        <w:right w:val="none" w:sz="0" w:space="0" w:color="auto"/>
      </w:divBdr>
    </w:div>
    <w:div w:id="84573029">
      <w:bodyDiv w:val="1"/>
      <w:marLeft w:val="0"/>
      <w:marRight w:val="0"/>
      <w:marTop w:val="0"/>
      <w:marBottom w:val="0"/>
      <w:divBdr>
        <w:top w:val="none" w:sz="0" w:space="0" w:color="auto"/>
        <w:left w:val="none" w:sz="0" w:space="0" w:color="auto"/>
        <w:bottom w:val="none" w:sz="0" w:space="0" w:color="auto"/>
        <w:right w:val="none" w:sz="0" w:space="0" w:color="auto"/>
      </w:divBdr>
    </w:div>
    <w:div w:id="92094968">
      <w:bodyDiv w:val="1"/>
      <w:marLeft w:val="0"/>
      <w:marRight w:val="0"/>
      <w:marTop w:val="0"/>
      <w:marBottom w:val="0"/>
      <w:divBdr>
        <w:top w:val="none" w:sz="0" w:space="0" w:color="auto"/>
        <w:left w:val="none" w:sz="0" w:space="0" w:color="auto"/>
        <w:bottom w:val="none" w:sz="0" w:space="0" w:color="auto"/>
        <w:right w:val="none" w:sz="0" w:space="0" w:color="auto"/>
      </w:divBdr>
    </w:div>
    <w:div w:id="113863735">
      <w:bodyDiv w:val="1"/>
      <w:marLeft w:val="0"/>
      <w:marRight w:val="0"/>
      <w:marTop w:val="0"/>
      <w:marBottom w:val="0"/>
      <w:divBdr>
        <w:top w:val="none" w:sz="0" w:space="0" w:color="auto"/>
        <w:left w:val="none" w:sz="0" w:space="0" w:color="auto"/>
        <w:bottom w:val="none" w:sz="0" w:space="0" w:color="auto"/>
        <w:right w:val="none" w:sz="0" w:space="0" w:color="auto"/>
      </w:divBdr>
    </w:div>
    <w:div w:id="120419681">
      <w:bodyDiv w:val="1"/>
      <w:marLeft w:val="0"/>
      <w:marRight w:val="0"/>
      <w:marTop w:val="0"/>
      <w:marBottom w:val="0"/>
      <w:divBdr>
        <w:top w:val="none" w:sz="0" w:space="0" w:color="auto"/>
        <w:left w:val="none" w:sz="0" w:space="0" w:color="auto"/>
        <w:bottom w:val="none" w:sz="0" w:space="0" w:color="auto"/>
        <w:right w:val="none" w:sz="0" w:space="0" w:color="auto"/>
      </w:divBdr>
    </w:div>
    <w:div w:id="126313979">
      <w:bodyDiv w:val="1"/>
      <w:marLeft w:val="0"/>
      <w:marRight w:val="0"/>
      <w:marTop w:val="0"/>
      <w:marBottom w:val="0"/>
      <w:divBdr>
        <w:top w:val="none" w:sz="0" w:space="0" w:color="auto"/>
        <w:left w:val="none" w:sz="0" w:space="0" w:color="auto"/>
        <w:bottom w:val="none" w:sz="0" w:space="0" w:color="auto"/>
        <w:right w:val="none" w:sz="0" w:space="0" w:color="auto"/>
      </w:divBdr>
    </w:div>
    <w:div w:id="127088680">
      <w:bodyDiv w:val="1"/>
      <w:marLeft w:val="0"/>
      <w:marRight w:val="0"/>
      <w:marTop w:val="0"/>
      <w:marBottom w:val="0"/>
      <w:divBdr>
        <w:top w:val="none" w:sz="0" w:space="0" w:color="auto"/>
        <w:left w:val="none" w:sz="0" w:space="0" w:color="auto"/>
        <w:bottom w:val="none" w:sz="0" w:space="0" w:color="auto"/>
        <w:right w:val="none" w:sz="0" w:space="0" w:color="auto"/>
      </w:divBdr>
    </w:div>
    <w:div w:id="145169887">
      <w:bodyDiv w:val="1"/>
      <w:marLeft w:val="0"/>
      <w:marRight w:val="0"/>
      <w:marTop w:val="0"/>
      <w:marBottom w:val="0"/>
      <w:divBdr>
        <w:top w:val="none" w:sz="0" w:space="0" w:color="auto"/>
        <w:left w:val="none" w:sz="0" w:space="0" w:color="auto"/>
        <w:bottom w:val="none" w:sz="0" w:space="0" w:color="auto"/>
        <w:right w:val="none" w:sz="0" w:space="0" w:color="auto"/>
      </w:divBdr>
    </w:div>
    <w:div w:id="158548950">
      <w:bodyDiv w:val="1"/>
      <w:marLeft w:val="0"/>
      <w:marRight w:val="0"/>
      <w:marTop w:val="0"/>
      <w:marBottom w:val="0"/>
      <w:divBdr>
        <w:top w:val="none" w:sz="0" w:space="0" w:color="auto"/>
        <w:left w:val="none" w:sz="0" w:space="0" w:color="auto"/>
        <w:bottom w:val="none" w:sz="0" w:space="0" w:color="auto"/>
        <w:right w:val="none" w:sz="0" w:space="0" w:color="auto"/>
      </w:divBdr>
    </w:div>
    <w:div w:id="161552769">
      <w:bodyDiv w:val="1"/>
      <w:marLeft w:val="0"/>
      <w:marRight w:val="0"/>
      <w:marTop w:val="0"/>
      <w:marBottom w:val="0"/>
      <w:divBdr>
        <w:top w:val="none" w:sz="0" w:space="0" w:color="auto"/>
        <w:left w:val="none" w:sz="0" w:space="0" w:color="auto"/>
        <w:bottom w:val="none" w:sz="0" w:space="0" w:color="auto"/>
        <w:right w:val="none" w:sz="0" w:space="0" w:color="auto"/>
      </w:divBdr>
    </w:div>
    <w:div w:id="174542877">
      <w:bodyDiv w:val="1"/>
      <w:marLeft w:val="0"/>
      <w:marRight w:val="0"/>
      <w:marTop w:val="0"/>
      <w:marBottom w:val="0"/>
      <w:divBdr>
        <w:top w:val="none" w:sz="0" w:space="0" w:color="auto"/>
        <w:left w:val="none" w:sz="0" w:space="0" w:color="auto"/>
        <w:bottom w:val="none" w:sz="0" w:space="0" w:color="auto"/>
        <w:right w:val="none" w:sz="0" w:space="0" w:color="auto"/>
      </w:divBdr>
    </w:div>
    <w:div w:id="175580540">
      <w:bodyDiv w:val="1"/>
      <w:marLeft w:val="0"/>
      <w:marRight w:val="0"/>
      <w:marTop w:val="0"/>
      <w:marBottom w:val="0"/>
      <w:divBdr>
        <w:top w:val="none" w:sz="0" w:space="0" w:color="auto"/>
        <w:left w:val="none" w:sz="0" w:space="0" w:color="auto"/>
        <w:bottom w:val="none" w:sz="0" w:space="0" w:color="auto"/>
        <w:right w:val="none" w:sz="0" w:space="0" w:color="auto"/>
      </w:divBdr>
    </w:div>
    <w:div w:id="176429214">
      <w:bodyDiv w:val="1"/>
      <w:marLeft w:val="0"/>
      <w:marRight w:val="0"/>
      <w:marTop w:val="0"/>
      <w:marBottom w:val="0"/>
      <w:divBdr>
        <w:top w:val="none" w:sz="0" w:space="0" w:color="auto"/>
        <w:left w:val="none" w:sz="0" w:space="0" w:color="auto"/>
        <w:bottom w:val="none" w:sz="0" w:space="0" w:color="auto"/>
        <w:right w:val="none" w:sz="0" w:space="0" w:color="auto"/>
      </w:divBdr>
    </w:div>
    <w:div w:id="179780248">
      <w:bodyDiv w:val="1"/>
      <w:marLeft w:val="0"/>
      <w:marRight w:val="0"/>
      <w:marTop w:val="0"/>
      <w:marBottom w:val="0"/>
      <w:divBdr>
        <w:top w:val="none" w:sz="0" w:space="0" w:color="auto"/>
        <w:left w:val="none" w:sz="0" w:space="0" w:color="auto"/>
        <w:bottom w:val="none" w:sz="0" w:space="0" w:color="auto"/>
        <w:right w:val="none" w:sz="0" w:space="0" w:color="auto"/>
      </w:divBdr>
    </w:div>
    <w:div w:id="182938248">
      <w:bodyDiv w:val="1"/>
      <w:marLeft w:val="0"/>
      <w:marRight w:val="0"/>
      <w:marTop w:val="0"/>
      <w:marBottom w:val="0"/>
      <w:divBdr>
        <w:top w:val="none" w:sz="0" w:space="0" w:color="auto"/>
        <w:left w:val="none" w:sz="0" w:space="0" w:color="auto"/>
        <w:bottom w:val="none" w:sz="0" w:space="0" w:color="auto"/>
        <w:right w:val="none" w:sz="0" w:space="0" w:color="auto"/>
      </w:divBdr>
    </w:div>
    <w:div w:id="196545996">
      <w:bodyDiv w:val="1"/>
      <w:marLeft w:val="0"/>
      <w:marRight w:val="0"/>
      <w:marTop w:val="0"/>
      <w:marBottom w:val="0"/>
      <w:divBdr>
        <w:top w:val="none" w:sz="0" w:space="0" w:color="auto"/>
        <w:left w:val="none" w:sz="0" w:space="0" w:color="auto"/>
        <w:bottom w:val="none" w:sz="0" w:space="0" w:color="auto"/>
        <w:right w:val="none" w:sz="0" w:space="0" w:color="auto"/>
      </w:divBdr>
    </w:div>
    <w:div w:id="196626910">
      <w:bodyDiv w:val="1"/>
      <w:marLeft w:val="0"/>
      <w:marRight w:val="0"/>
      <w:marTop w:val="0"/>
      <w:marBottom w:val="0"/>
      <w:divBdr>
        <w:top w:val="none" w:sz="0" w:space="0" w:color="auto"/>
        <w:left w:val="none" w:sz="0" w:space="0" w:color="auto"/>
        <w:bottom w:val="none" w:sz="0" w:space="0" w:color="auto"/>
        <w:right w:val="none" w:sz="0" w:space="0" w:color="auto"/>
      </w:divBdr>
    </w:div>
    <w:div w:id="210699293">
      <w:bodyDiv w:val="1"/>
      <w:marLeft w:val="0"/>
      <w:marRight w:val="0"/>
      <w:marTop w:val="0"/>
      <w:marBottom w:val="0"/>
      <w:divBdr>
        <w:top w:val="none" w:sz="0" w:space="0" w:color="auto"/>
        <w:left w:val="none" w:sz="0" w:space="0" w:color="auto"/>
        <w:bottom w:val="none" w:sz="0" w:space="0" w:color="auto"/>
        <w:right w:val="none" w:sz="0" w:space="0" w:color="auto"/>
      </w:divBdr>
    </w:div>
    <w:div w:id="270473062">
      <w:bodyDiv w:val="1"/>
      <w:marLeft w:val="0"/>
      <w:marRight w:val="0"/>
      <w:marTop w:val="0"/>
      <w:marBottom w:val="0"/>
      <w:divBdr>
        <w:top w:val="none" w:sz="0" w:space="0" w:color="auto"/>
        <w:left w:val="none" w:sz="0" w:space="0" w:color="auto"/>
        <w:bottom w:val="none" w:sz="0" w:space="0" w:color="auto"/>
        <w:right w:val="none" w:sz="0" w:space="0" w:color="auto"/>
      </w:divBdr>
    </w:div>
    <w:div w:id="286855538">
      <w:bodyDiv w:val="1"/>
      <w:marLeft w:val="0"/>
      <w:marRight w:val="0"/>
      <w:marTop w:val="0"/>
      <w:marBottom w:val="0"/>
      <w:divBdr>
        <w:top w:val="none" w:sz="0" w:space="0" w:color="auto"/>
        <w:left w:val="none" w:sz="0" w:space="0" w:color="auto"/>
        <w:bottom w:val="none" w:sz="0" w:space="0" w:color="auto"/>
        <w:right w:val="none" w:sz="0" w:space="0" w:color="auto"/>
      </w:divBdr>
    </w:div>
    <w:div w:id="290138790">
      <w:bodyDiv w:val="1"/>
      <w:marLeft w:val="0"/>
      <w:marRight w:val="0"/>
      <w:marTop w:val="0"/>
      <w:marBottom w:val="0"/>
      <w:divBdr>
        <w:top w:val="none" w:sz="0" w:space="0" w:color="auto"/>
        <w:left w:val="none" w:sz="0" w:space="0" w:color="auto"/>
        <w:bottom w:val="none" w:sz="0" w:space="0" w:color="auto"/>
        <w:right w:val="none" w:sz="0" w:space="0" w:color="auto"/>
      </w:divBdr>
    </w:div>
    <w:div w:id="307174286">
      <w:bodyDiv w:val="1"/>
      <w:marLeft w:val="0"/>
      <w:marRight w:val="0"/>
      <w:marTop w:val="0"/>
      <w:marBottom w:val="0"/>
      <w:divBdr>
        <w:top w:val="none" w:sz="0" w:space="0" w:color="auto"/>
        <w:left w:val="none" w:sz="0" w:space="0" w:color="auto"/>
        <w:bottom w:val="none" w:sz="0" w:space="0" w:color="auto"/>
        <w:right w:val="none" w:sz="0" w:space="0" w:color="auto"/>
      </w:divBdr>
    </w:div>
    <w:div w:id="311449000">
      <w:bodyDiv w:val="1"/>
      <w:marLeft w:val="0"/>
      <w:marRight w:val="0"/>
      <w:marTop w:val="0"/>
      <w:marBottom w:val="0"/>
      <w:divBdr>
        <w:top w:val="none" w:sz="0" w:space="0" w:color="auto"/>
        <w:left w:val="none" w:sz="0" w:space="0" w:color="auto"/>
        <w:bottom w:val="none" w:sz="0" w:space="0" w:color="auto"/>
        <w:right w:val="none" w:sz="0" w:space="0" w:color="auto"/>
      </w:divBdr>
    </w:div>
    <w:div w:id="314651194">
      <w:bodyDiv w:val="1"/>
      <w:marLeft w:val="0"/>
      <w:marRight w:val="0"/>
      <w:marTop w:val="0"/>
      <w:marBottom w:val="0"/>
      <w:divBdr>
        <w:top w:val="none" w:sz="0" w:space="0" w:color="auto"/>
        <w:left w:val="none" w:sz="0" w:space="0" w:color="auto"/>
        <w:bottom w:val="none" w:sz="0" w:space="0" w:color="auto"/>
        <w:right w:val="none" w:sz="0" w:space="0" w:color="auto"/>
      </w:divBdr>
    </w:div>
    <w:div w:id="315768684">
      <w:bodyDiv w:val="1"/>
      <w:marLeft w:val="0"/>
      <w:marRight w:val="0"/>
      <w:marTop w:val="0"/>
      <w:marBottom w:val="0"/>
      <w:divBdr>
        <w:top w:val="none" w:sz="0" w:space="0" w:color="auto"/>
        <w:left w:val="none" w:sz="0" w:space="0" w:color="auto"/>
        <w:bottom w:val="none" w:sz="0" w:space="0" w:color="auto"/>
        <w:right w:val="none" w:sz="0" w:space="0" w:color="auto"/>
      </w:divBdr>
    </w:div>
    <w:div w:id="319622277">
      <w:bodyDiv w:val="1"/>
      <w:marLeft w:val="0"/>
      <w:marRight w:val="0"/>
      <w:marTop w:val="0"/>
      <w:marBottom w:val="0"/>
      <w:divBdr>
        <w:top w:val="none" w:sz="0" w:space="0" w:color="auto"/>
        <w:left w:val="none" w:sz="0" w:space="0" w:color="auto"/>
        <w:bottom w:val="none" w:sz="0" w:space="0" w:color="auto"/>
        <w:right w:val="none" w:sz="0" w:space="0" w:color="auto"/>
      </w:divBdr>
    </w:div>
    <w:div w:id="320351413">
      <w:bodyDiv w:val="1"/>
      <w:marLeft w:val="0"/>
      <w:marRight w:val="0"/>
      <w:marTop w:val="0"/>
      <w:marBottom w:val="0"/>
      <w:divBdr>
        <w:top w:val="none" w:sz="0" w:space="0" w:color="auto"/>
        <w:left w:val="none" w:sz="0" w:space="0" w:color="auto"/>
        <w:bottom w:val="none" w:sz="0" w:space="0" w:color="auto"/>
        <w:right w:val="none" w:sz="0" w:space="0" w:color="auto"/>
      </w:divBdr>
    </w:div>
    <w:div w:id="326639476">
      <w:bodyDiv w:val="1"/>
      <w:marLeft w:val="0"/>
      <w:marRight w:val="0"/>
      <w:marTop w:val="0"/>
      <w:marBottom w:val="0"/>
      <w:divBdr>
        <w:top w:val="none" w:sz="0" w:space="0" w:color="auto"/>
        <w:left w:val="none" w:sz="0" w:space="0" w:color="auto"/>
        <w:bottom w:val="none" w:sz="0" w:space="0" w:color="auto"/>
        <w:right w:val="none" w:sz="0" w:space="0" w:color="auto"/>
      </w:divBdr>
    </w:div>
    <w:div w:id="339090289">
      <w:bodyDiv w:val="1"/>
      <w:marLeft w:val="0"/>
      <w:marRight w:val="0"/>
      <w:marTop w:val="0"/>
      <w:marBottom w:val="0"/>
      <w:divBdr>
        <w:top w:val="none" w:sz="0" w:space="0" w:color="auto"/>
        <w:left w:val="none" w:sz="0" w:space="0" w:color="auto"/>
        <w:bottom w:val="none" w:sz="0" w:space="0" w:color="auto"/>
        <w:right w:val="none" w:sz="0" w:space="0" w:color="auto"/>
      </w:divBdr>
    </w:div>
    <w:div w:id="340593159">
      <w:bodyDiv w:val="1"/>
      <w:marLeft w:val="0"/>
      <w:marRight w:val="0"/>
      <w:marTop w:val="0"/>
      <w:marBottom w:val="0"/>
      <w:divBdr>
        <w:top w:val="none" w:sz="0" w:space="0" w:color="auto"/>
        <w:left w:val="none" w:sz="0" w:space="0" w:color="auto"/>
        <w:bottom w:val="none" w:sz="0" w:space="0" w:color="auto"/>
        <w:right w:val="none" w:sz="0" w:space="0" w:color="auto"/>
      </w:divBdr>
    </w:div>
    <w:div w:id="342783238">
      <w:bodyDiv w:val="1"/>
      <w:marLeft w:val="0"/>
      <w:marRight w:val="0"/>
      <w:marTop w:val="0"/>
      <w:marBottom w:val="0"/>
      <w:divBdr>
        <w:top w:val="none" w:sz="0" w:space="0" w:color="auto"/>
        <w:left w:val="none" w:sz="0" w:space="0" w:color="auto"/>
        <w:bottom w:val="none" w:sz="0" w:space="0" w:color="auto"/>
        <w:right w:val="none" w:sz="0" w:space="0" w:color="auto"/>
      </w:divBdr>
    </w:div>
    <w:div w:id="352342919">
      <w:bodyDiv w:val="1"/>
      <w:marLeft w:val="0"/>
      <w:marRight w:val="0"/>
      <w:marTop w:val="0"/>
      <w:marBottom w:val="0"/>
      <w:divBdr>
        <w:top w:val="none" w:sz="0" w:space="0" w:color="auto"/>
        <w:left w:val="none" w:sz="0" w:space="0" w:color="auto"/>
        <w:bottom w:val="none" w:sz="0" w:space="0" w:color="auto"/>
        <w:right w:val="none" w:sz="0" w:space="0" w:color="auto"/>
      </w:divBdr>
    </w:div>
    <w:div w:id="365183812">
      <w:bodyDiv w:val="1"/>
      <w:marLeft w:val="0"/>
      <w:marRight w:val="0"/>
      <w:marTop w:val="0"/>
      <w:marBottom w:val="0"/>
      <w:divBdr>
        <w:top w:val="none" w:sz="0" w:space="0" w:color="auto"/>
        <w:left w:val="none" w:sz="0" w:space="0" w:color="auto"/>
        <w:bottom w:val="none" w:sz="0" w:space="0" w:color="auto"/>
        <w:right w:val="none" w:sz="0" w:space="0" w:color="auto"/>
      </w:divBdr>
    </w:div>
    <w:div w:id="374744163">
      <w:bodyDiv w:val="1"/>
      <w:marLeft w:val="0"/>
      <w:marRight w:val="0"/>
      <w:marTop w:val="0"/>
      <w:marBottom w:val="0"/>
      <w:divBdr>
        <w:top w:val="none" w:sz="0" w:space="0" w:color="auto"/>
        <w:left w:val="none" w:sz="0" w:space="0" w:color="auto"/>
        <w:bottom w:val="none" w:sz="0" w:space="0" w:color="auto"/>
        <w:right w:val="none" w:sz="0" w:space="0" w:color="auto"/>
      </w:divBdr>
    </w:div>
    <w:div w:id="382213247">
      <w:bodyDiv w:val="1"/>
      <w:marLeft w:val="0"/>
      <w:marRight w:val="0"/>
      <w:marTop w:val="0"/>
      <w:marBottom w:val="0"/>
      <w:divBdr>
        <w:top w:val="none" w:sz="0" w:space="0" w:color="auto"/>
        <w:left w:val="none" w:sz="0" w:space="0" w:color="auto"/>
        <w:bottom w:val="none" w:sz="0" w:space="0" w:color="auto"/>
        <w:right w:val="none" w:sz="0" w:space="0" w:color="auto"/>
      </w:divBdr>
    </w:div>
    <w:div w:id="385105193">
      <w:bodyDiv w:val="1"/>
      <w:marLeft w:val="0"/>
      <w:marRight w:val="0"/>
      <w:marTop w:val="0"/>
      <w:marBottom w:val="0"/>
      <w:divBdr>
        <w:top w:val="none" w:sz="0" w:space="0" w:color="auto"/>
        <w:left w:val="none" w:sz="0" w:space="0" w:color="auto"/>
        <w:bottom w:val="none" w:sz="0" w:space="0" w:color="auto"/>
        <w:right w:val="none" w:sz="0" w:space="0" w:color="auto"/>
      </w:divBdr>
    </w:div>
    <w:div w:id="413750284">
      <w:bodyDiv w:val="1"/>
      <w:marLeft w:val="0"/>
      <w:marRight w:val="0"/>
      <w:marTop w:val="0"/>
      <w:marBottom w:val="0"/>
      <w:divBdr>
        <w:top w:val="none" w:sz="0" w:space="0" w:color="auto"/>
        <w:left w:val="none" w:sz="0" w:space="0" w:color="auto"/>
        <w:bottom w:val="none" w:sz="0" w:space="0" w:color="auto"/>
        <w:right w:val="none" w:sz="0" w:space="0" w:color="auto"/>
      </w:divBdr>
    </w:div>
    <w:div w:id="413862947">
      <w:bodyDiv w:val="1"/>
      <w:marLeft w:val="0"/>
      <w:marRight w:val="0"/>
      <w:marTop w:val="0"/>
      <w:marBottom w:val="0"/>
      <w:divBdr>
        <w:top w:val="none" w:sz="0" w:space="0" w:color="auto"/>
        <w:left w:val="none" w:sz="0" w:space="0" w:color="auto"/>
        <w:bottom w:val="none" w:sz="0" w:space="0" w:color="auto"/>
        <w:right w:val="none" w:sz="0" w:space="0" w:color="auto"/>
      </w:divBdr>
    </w:div>
    <w:div w:id="416678500">
      <w:bodyDiv w:val="1"/>
      <w:marLeft w:val="0"/>
      <w:marRight w:val="0"/>
      <w:marTop w:val="0"/>
      <w:marBottom w:val="0"/>
      <w:divBdr>
        <w:top w:val="none" w:sz="0" w:space="0" w:color="auto"/>
        <w:left w:val="none" w:sz="0" w:space="0" w:color="auto"/>
        <w:bottom w:val="none" w:sz="0" w:space="0" w:color="auto"/>
        <w:right w:val="none" w:sz="0" w:space="0" w:color="auto"/>
      </w:divBdr>
    </w:div>
    <w:div w:id="434593841">
      <w:bodyDiv w:val="1"/>
      <w:marLeft w:val="0"/>
      <w:marRight w:val="0"/>
      <w:marTop w:val="0"/>
      <w:marBottom w:val="0"/>
      <w:divBdr>
        <w:top w:val="none" w:sz="0" w:space="0" w:color="auto"/>
        <w:left w:val="none" w:sz="0" w:space="0" w:color="auto"/>
        <w:bottom w:val="none" w:sz="0" w:space="0" w:color="auto"/>
        <w:right w:val="none" w:sz="0" w:space="0" w:color="auto"/>
      </w:divBdr>
    </w:div>
    <w:div w:id="434793352">
      <w:bodyDiv w:val="1"/>
      <w:marLeft w:val="0"/>
      <w:marRight w:val="0"/>
      <w:marTop w:val="0"/>
      <w:marBottom w:val="0"/>
      <w:divBdr>
        <w:top w:val="none" w:sz="0" w:space="0" w:color="auto"/>
        <w:left w:val="none" w:sz="0" w:space="0" w:color="auto"/>
        <w:bottom w:val="none" w:sz="0" w:space="0" w:color="auto"/>
        <w:right w:val="none" w:sz="0" w:space="0" w:color="auto"/>
      </w:divBdr>
    </w:div>
    <w:div w:id="435830354">
      <w:bodyDiv w:val="1"/>
      <w:marLeft w:val="0"/>
      <w:marRight w:val="0"/>
      <w:marTop w:val="0"/>
      <w:marBottom w:val="0"/>
      <w:divBdr>
        <w:top w:val="none" w:sz="0" w:space="0" w:color="auto"/>
        <w:left w:val="none" w:sz="0" w:space="0" w:color="auto"/>
        <w:bottom w:val="none" w:sz="0" w:space="0" w:color="auto"/>
        <w:right w:val="none" w:sz="0" w:space="0" w:color="auto"/>
      </w:divBdr>
    </w:div>
    <w:div w:id="437722455">
      <w:bodyDiv w:val="1"/>
      <w:marLeft w:val="0"/>
      <w:marRight w:val="0"/>
      <w:marTop w:val="0"/>
      <w:marBottom w:val="0"/>
      <w:divBdr>
        <w:top w:val="none" w:sz="0" w:space="0" w:color="auto"/>
        <w:left w:val="none" w:sz="0" w:space="0" w:color="auto"/>
        <w:bottom w:val="none" w:sz="0" w:space="0" w:color="auto"/>
        <w:right w:val="none" w:sz="0" w:space="0" w:color="auto"/>
      </w:divBdr>
    </w:div>
    <w:div w:id="447285892">
      <w:bodyDiv w:val="1"/>
      <w:marLeft w:val="0"/>
      <w:marRight w:val="0"/>
      <w:marTop w:val="0"/>
      <w:marBottom w:val="0"/>
      <w:divBdr>
        <w:top w:val="none" w:sz="0" w:space="0" w:color="auto"/>
        <w:left w:val="none" w:sz="0" w:space="0" w:color="auto"/>
        <w:bottom w:val="none" w:sz="0" w:space="0" w:color="auto"/>
        <w:right w:val="none" w:sz="0" w:space="0" w:color="auto"/>
      </w:divBdr>
    </w:div>
    <w:div w:id="448858575">
      <w:bodyDiv w:val="1"/>
      <w:marLeft w:val="0"/>
      <w:marRight w:val="0"/>
      <w:marTop w:val="0"/>
      <w:marBottom w:val="0"/>
      <w:divBdr>
        <w:top w:val="none" w:sz="0" w:space="0" w:color="auto"/>
        <w:left w:val="none" w:sz="0" w:space="0" w:color="auto"/>
        <w:bottom w:val="none" w:sz="0" w:space="0" w:color="auto"/>
        <w:right w:val="none" w:sz="0" w:space="0" w:color="auto"/>
      </w:divBdr>
    </w:div>
    <w:div w:id="451095545">
      <w:bodyDiv w:val="1"/>
      <w:marLeft w:val="0"/>
      <w:marRight w:val="0"/>
      <w:marTop w:val="0"/>
      <w:marBottom w:val="0"/>
      <w:divBdr>
        <w:top w:val="none" w:sz="0" w:space="0" w:color="auto"/>
        <w:left w:val="none" w:sz="0" w:space="0" w:color="auto"/>
        <w:bottom w:val="none" w:sz="0" w:space="0" w:color="auto"/>
        <w:right w:val="none" w:sz="0" w:space="0" w:color="auto"/>
      </w:divBdr>
    </w:div>
    <w:div w:id="462235470">
      <w:bodyDiv w:val="1"/>
      <w:marLeft w:val="0"/>
      <w:marRight w:val="0"/>
      <w:marTop w:val="0"/>
      <w:marBottom w:val="0"/>
      <w:divBdr>
        <w:top w:val="none" w:sz="0" w:space="0" w:color="auto"/>
        <w:left w:val="none" w:sz="0" w:space="0" w:color="auto"/>
        <w:bottom w:val="none" w:sz="0" w:space="0" w:color="auto"/>
        <w:right w:val="none" w:sz="0" w:space="0" w:color="auto"/>
      </w:divBdr>
    </w:div>
    <w:div w:id="480082132">
      <w:bodyDiv w:val="1"/>
      <w:marLeft w:val="0"/>
      <w:marRight w:val="0"/>
      <w:marTop w:val="0"/>
      <w:marBottom w:val="0"/>
      <w:divBdr>
        <w:top w:val="none" w:sz="0" w:space="0" w:color="auto"/>
        <w:left w:val="none" w:sz="0" w:space="0" w:color="auto"/>
        <w:bottom w:val="none" w:sz="0" w:space="0" w:color="auto"/>
        <w:right w:val="none" w:sz="0" w:space="0" w:color="auto"/>
      </w:divBdr>
    </w:div>
    <w:div w:id="485586114">
      <w:bodyDiv w:val="1"/>
      <w:marLeft w:val="0"/>
      <w:marRight w:val="0"/>
      <w:marTop w:val="0"/>
      <w:marBottom w:val="0"/>
      <w:divBdr>
        <w:top w:val="none" w:sz="0" w:space="0" w:color="auto"/>
        <w:left w:val="none" w:sz="0" w:space="0" w:color="auto"/>
        <w:bottom w:val="none" w:sz="0" w:space="0" w:color="auto"/>
        <w:right w:val="none" w:sz="0" w:space="0" w:color="auto"/>
      </w:divBdr>
    </w:div>
    <w:div w:id="495341808">
      <w:bodyDiv w:val="1"/>
      <w:marLeft w:val="0"/>
      <w:marRight w:val="0"/>
      <w:marTop w:val="0"/>
      <w:marBottom w:val="0"/>
      <w:divBdr>
        <w:top w:val="none" w:sz="0" w:space="0" w:color="auto"/>
        <w:left w:val="none" w:sz="0" w:space="0" w:color="auto"/>
        <w:bottom w:val="none" w:sz="0" w:space="0" w:color="auto"/>
        <w:right w:val="none" w:sz="0" w:space="0" w:color="auto"/>
      </w:divBdr>
    </w:div>
    <w:div w:id="509298565">
      <w:bodyDiv w:val="1"/>
      <w:marLeft w:val="0"/>
      <w:marRight w:val="0"/>
      <w:marTop w:val="0"/>
      <w:marBottom w:val="0"/>
      <w:divBdr>
        <w:top w:val="none" w:sz="0" w:space="0" w:color="auto"/>
        <w:left w:val="none" w:sz="0" w:space="0" w:color="auto"/>
        <w:bottom w:val="none" w:sz="0" w:space="0" w:color="auto"/>
        <w:right w:val="none" w:sz="0" w:space="0" w:color="auto"/>
      </w:divBdr>
    </w:div>
    <w:div w:id="532428119">
      <w:bodyDiv w:val="1"/>
      <w:marLeft w:val="0"/>
      <w:marRight w:val="0"/>
      <w:marTop w:val="0"/>
      <w:marBottom w:val="0"/>
      <w:divBdr>
        <w:top w:val="none" w:sz="0" w:space="0" w:color="auto"/>
        <w:left w:val="none" w:sz="0" w:space="0" w:color="auto"/>
        <w:bottom w:val="none" w:sz="0" w:space="0" w:color="auto"/>
        <w:right w:val="none" w:sz="0" w:space="0" w:color="auto"/>
      </w:divBdr>
    </w:div>
    <w:div w:id="535580887">
      <w:bodyDiv w:val="1"/>
      <w:marLeft w:val="0"/>
      <w:marRight w:val="0"/>
      <w:marTop w:val="0"/>
      <w:marBottom w:val="0"/>
      <w:divBdr>
        <w:top w:val="none" w:sz="0" w:space="0" w:color="auto"/>
        <w:left w:val="none" w:sz="0" w:space="0" w:color="auto"/>
        <w:bottom w:val="none" w:sz="0" w:space="0" w:color="auto"/>
        <w:right w:val="none" w:sz="0" w:space="0" w:color="auto"/>
      </w:divBdr>
    </w:div>
    <w:div w:id="548103952">
      <w:bodyDiv w:val="1"/>
      <w:marLeft w:val="0"/>
      <w:marRight w:val="0"/>
      <w:marTop w:val="0"/>
      <w:marBottom w:val="0"/>
      <w:divBdr>
        <w:top w:val="none" w:sz="0" w:space="0" w:color="auto"/>
        <w:left w:val="none" w:sz="0" w:space="0" w:color="auto"/>
        <w:bottom w:val="none" w:sz="0" w:space="0" w:color="auto"/>
        <w:right w:val="none" w:sz="0" w:space="0" w:color="auto"/>
      </w:divBdr>
    </w:div>
    <w:div w:id="555701475">
      <w:bodyDiv w:val="1"/>
      <w:marLeft w:val="0"/>
      <w:marRight w:val="0"/>
      <w:marTop w:val="0"/>
      <w:marBottom w:val="0"/>
      <w:divBdr>
        <w:top w:val="none" w:sz="0" w:space="0" w:color="auto"/>
        <w:left w:val="none" w:sz="0" w:space="0" w:color="auto"/>
        <w:bottom w:val="none" w:sz="0" w:space="0" w:color="auto"/>
        <w:right w:val="none" w:sz="0" w:space="0" w:color="auto"/>
      </w:divBdr>
    </w:div>
    <w:div w:id="567152594">
      <w:bodyDiv w:val="1"/>
      <w:marLeft w:val="0"/>
      <w:marRight w:val="0"/>
      <w:marTop w:val="0"/>
      <w:marBottom w:val="0"/>
      <w:divBdr>
        <w:top w:val="none" w:sz="0" w:space="0" w:color="auto"/>
        <w:left w:val="none" w:sz="0" w:space="0" w:color="auto"/>
        <w:bottom w:val="none" w:sz="0" w:space="0" w:color="auto"/>
        <w:right w:val="none" w:sz="0" w:space="0" w:color="auto"/>
      </w:divBdr>
    </w:div>
    <w:div w:id="577403013">
      <w:bodyDiv w:val="1"/>
      <w:marLeft w:val="0"/>
      <w:marRight w:val="0"/>
      <w:marTop w:val="0"/>
      <w:marBottom w:val="0"/>
      <w:divBdr>
        <w:top w:val="none" w:sz="0" w:space="0" w:color="auto"/>
        <w:left w:val="none" w:sz="0" w:space="0" w:color="auto"/>
        <w:bottom w:val="none" w:sz="0" w:space="0" w:color="auto"/>
        <w:right w:val="none" w:sz="0" w:space="0" w:color="auto"/>
      </w:divBdr>
    </w:div>
    <w:div w:id="578901270">
      <w:bodyDiv w:val="1"/>
      <w:marLeft w:val="0"/>
      <w:marRight w:val="0"/>
      <w:marTop w:val="0"/>
      <w:marBottom w:val="0"/>
      <w:divBdr>
        <w:top w:val="none" w:sz="0" w:space="0" w:color="auto"/>
        <w:left w:val="none" w:sz="0" w:space="0" w:color="auto"/>
        <w:bottom w:val="none" w:sz="0" w:space="0" w:color="auto"/>
        <w:right w:val="none" w:sz="0" w:space="0" w:color="auto"/>
      </w:divBdr>
    </w:div>
    <w:div w:id="585266496">
      <w:bodyDiv w:val="1"/>
      <w:marLeft w:val="0"/>
      <w:marRight w:val="0"/>
      <w:marTop w:val="0"/>
      <w:marBottom w:val="0"/>
      <w:divBdr>
        <w:top w:val="none" w:sz="0" w:space="0" w:color="auto"/>
        <w:left w:val="none" w:sz="0" w:space="0" w:color="auto"/>
        <w:bottom w:val="none" w:sz="0" w:space="0" w:color="auto"/>
        <w:right w:val="none" w:sz="0" w:space="0" w:color="auto"/>
      </w:divBdr>
    </w:div>
    <w:div w:id="590359760">
      <w:bodyDiv w:val="1"/>
      <w:marLeft w:val="0"/>
      <w:marRight w:val="0"/>
      <w:marTop w:val="0"/>
      <w:marBottom w:val="0"/>
      <w:divBdr>
        <w:top w:val="none" w:sz="0" w:space="0" w:color="auto"/>
        <w:left w:val="none" w:sz="0" w:space="0" w:color="auto"/>
        <w:bottom w:val="none" w:sz="0" w:space="0" w:color="auto"/>
        <w:right w:val="none" w:sz="0" w:space="0" w:color="auto"/>
      </w:divBdr>
    </w:div>
    <w:div w:id="591478196">
      <w:bodyDiv w:val="1"/>
      <w:marLeft w:val="0"/>
      <w:marRight w:val="0"/>
      <w:marTop w:val="0"/>
      <w:marBottom w:val="0"/>
      <w:divBdr>
        <w:top w:val="none" w:sz="0" w:space="0" w:color="auto"/>
        <w:left w:val="none" w:sz="0" w:space="0" w:color="auto"/>
        <w:bottom w:val="none" w:sz="0" w:space="0" w:color="auto"/>
        <w:right w:val="none" w:sz="0" w:space="0" w:color="auto"/>
      </w:divBdr>
    </w:div>
    <w:div w:id="601189925">
      <w:bodyDiv w:val="1"/>
      <w:marLeft w:val="0"/>
      <w:marRight w:val="0"/>
      <w:marTop w:val="0"/>
      <w:marBottom w:val="0"/>
      <w:divBdr>
        <w:top w:val="none" w:sz="0" w:space="0" w:color="auto"/>
        <w:left w:val="none" w:sz="0" w:space="0" w:color="auto"/>
        <w:bottom w:val="none" w:sz="0" w:space="0" w:color="auto"/>
        <w:right w:val="none" w:sz="0" w:space="0" w:color="auto"/>
      </w:divBdr>
    </w:div>
    <w:div w:id="601769694">
      <w:bodyDiv w:val="1"/>
      <w:marLeft w:val="0"/>
      <w:marRight w:val="0"/>
      <w:marTop w:val="0"/>
      <w:marBottom w:val="0"/>
      <w:divBdr>
        <w:top w:val="none" w:sz="0" w:space="0" w:color="auto"/>
        <w:left w:val="none" w:sz="0" w:space="0" w:color="auto"/>
        <w:bottom w:val="none" w:sz="0" w:space="0" w:color="auto"/>
        <w:right w:val="none" w:sz="0" w:space="0" w:color="auto"/>
      </w:divBdr>
    </w:div>
    <w:div w:id="605314363">
      <w:bodyDiv w:val="1"/>
      <w:marLeft w:val="0"/>
      <w:marRight w:val="0"/>
      <w:marTop w:val="0"/>
      <w:marBottom w:val="0"/>
      <w:divBdr>
        <w:top w:val="none" w:sz="0" w:space="0" w:color="auto"/>
        <w:left w:val="none" w:sz="0" w:space="0" w:color="auto"/>
        <w:bottom w:val="none" w:sz="0" w:space="0" w:color="auto"/>
        <w:right w:val="none" w:sz="0" w:space="0" w:color="auto"/>
      </w:divBdr>
    </w:div>
    <w:div w:id="635795190">
      <w:bodyDiv w:val="1"/>
      <w:marLeft w:val="0"/>
      <w:marRight w:val="0"/>
      <w:marTop w:val="0"/>
      <w:marBottom w:val="0"/>
      <w:divBdr>
        <w:top w:val="none" w:sz="0" w:space="0" w:color="auto"/>
        <w:left w:val="none" w:sz="0" w:space="0" w:color="auto"/>
        <w:bottom w:val="none" w:sz="0" w:space="0" w:color="auto"/>
        <w:right w:val="none" w:sz="0" w:space="0" w:color="auto"/>
      </w:divBdr>
    </w:div>
    <w:div w:id="636494210">
      <w:bodyDiv w:val="1"/>
      <w:marLeft w:val="0"/>
      <w:marRight w:val="0"/>
      <w:marTop w:val="0"/>
      <w:marBottom w:val="0"/>
      <w:divBdr>
        <w:top w:val="none" w:sz="0" w:space="0" w:color="auto"/>
        <w:left w:val="none" w:sz="0" w:space="0" w:color="auto"/>
        <w:bottom w:val="none" w:sz="0" w:space="0" w:color="auto"/>
        <w:right w:val="none" w:sz="0" w:space="0" w:color="auto"/>
      </w:divBdr>
    </w:div>
    <w:div w:id="644508892">
      <w:bodyDiv w:val="1"/>
      <w:marLeft w:val="0"/>
      <w:marRight w:val="0"/>
      <w:marTop w:val="0"/>
      <w:marBottom w:val="0"/>
      <w:divBdr>
        <w:top w:val="none" w:sz="0" w:space="0" w:color="auto"/>
        <w:left w:val="none" w:sz="0" w:space="0" w:color="auto"/>
        <w:bottom w:val="none" w:sz="0" w:space="0" w:color="auto"/>
        <w:right w:val="none" w:sz="0" w:space="0" w:color="auto"/>
      </w:divBdr>
    </w:div>
    <w:div w:id="650985361">
      <w:bodyDiv w:val="1"/>
      <w:marLeft w:val="0"/>
      <w:marRight w:val="0"/>
      <w:marTop w:val="0"/>
      <w:marBottom w:val="0"/>
      <w:divBdr>
        <w:top w:val="none" w:sz="0" w:space="0" w:color="auto"/>
        <w:left w:val="none" w:sz="0" w:space="0" w:color="auto"/>
        <w:bottom w:val="none" w:sz="0" w:space="0" w:color="auto"/>
        <w:right w:val="none" w:sz="0" w:space="0" w:color="auto"/>
      </w:divBdr>
    </w:div>
    <w:div w:id="669647610">
      <w:bodyDiv w:val="1"/>
      <w:marLeft w:val="0"/>
      <w:marRight w:val="0"/>
      <w:marTop w:val="0"/>
      <w:marBottom w:val="0"/>
      <w:divBdr>
        <w:top w:val="none" w:sz="0" w:space="0" w:color="auto"/>
        <w:left w:val="none" w:sz="0" w:space="0" w:color="auto"/>
        <w:bottom w:val="none" w:sz="0" w:space="0" w:color="auto"/>
        <w:right w:val="none" w:sz="0" w:space="0" w:color="auto"/>
      </w:divBdr>
    </w:div>
    <w:div w:id="685599910">
      <w:bodyDiv w:val="1"/>
      <w:marLeft w:val="0"/>
      <w:marRight w:val="0"/>
      <w:marTop w:val="0"/>
      <w:marBottom w:val="0"/>
      <w:divBdr>
        <w:top w:val="none" w:sz="0" w:space="0" w:color="auto"/>
        <w:left w:val="none" w:sz="0" w:space="0" w:color="auto"/>
        <w:bottom w:val="none" w:sz="0" w:space="0" w:color="auto"/>
        <w:right w:val="none" w:sz="0" w:space="0" w:color="auto"/>
      </w:divBdr>
    </w:div>
    <w:div w:id="686567412">
      <w:bodyDiv w:val="1"/>
      <w:marLeft w:val="0"/>
      <w:marRight w:val="0"/>
      <w:marTop w:val="0"/>
      <w:marBottom w:val="0"/>
      <w:divBdr>
        <w:top w:val="none" w:sz="0" w:space="0" w:color="auto"/>
        <w:left w:val="none" w:sz="0" w:space="0" w:color="auto"/>
        <w:bottom w:val="none" w:sz="0" w:space="0" w:color="auto"/>
        <w:right w:val="none" w:sz="0" w:space="0" w:color="auto"/>
      </w:divBdr>
    </w:div>
    <w:div w:id="692191530">
      <w:bodyDiv w:val="1"/>
      <w:marLeft w:val="0"/>
      <w:marRight w:val="0"/>
      <w:marTop w:val="0"/>
      <w:marBottom w:val="0"/>
      <w:divBdr>
        <w:top w:val="none" w:sz="0" w:space="0" w:color="auto"/>
        <w:left w:val="none" w:sz="0" w:space="0" w:color="auto"/>
        <w:bottom w:val="none" w:sz="0" w:space="0" w:color="auto"/>
        <w:right w:val="none" w:sz="0" w:space="0" w:color="auto"/>
      </w:divBdr>
    </w:div>
    <w:div w:id="697775393">
      <w:bodyDiv w:val="1"/>
      <w:marLeft w:val="0"/>
      <w:marRight w:val="0"/>
      <w:marTop w:val="0"/>
      <w:marBottom w:val="0"/>
      <w:divBdr>
        <w:top w:val="none" w:sz="0" w:space="0" w:color="auto"/>
        <w:left w:val="none" w:sz="0" w:space="0" w:color="auto"/>
        <w:bottom w:val="none" w:sz="0" w:space="0" w:color="auto"/>
        <w:right w:val="none" w:sz="0" w:space="0" w:color="auto"/>
      </w:divBdr>
    </w:div>
    <w:div w:id="698746885">
      <w:bodyDiv w:val="1"/>
      <w:marLeft w:val="0"/>
      <w:marRight w:val="0"/>
      <w:marTop w:val="0"/>
      <w:marBottom w:val="0"/>
      <w:divBdr>
        <w:top w:val="none" w:sz="0" w:space="0" w:color="auto"/>
        <w:left w:val="none" w:sz="0" w:space="0" w:color="auto"/>
        <w:bottom w:val="none" w:sz="0" w:space="0" w:color="auto"/>
        <w:right w:val="none" w:sz="0" w:space="0" w:color="auto"/>
      </w:divBdr>
    </w:div>
    <w:div w:id="704872378">
      <w:bodyDiv w:val="1"/>
      <w:marLeft w:val="0"/>
      <w:marRight w:val="0"/>
      <w:marTop w:val="0"/>
      <w:marBottom w:val="0"/>
      <w:divBdr>
        <w:top w:val="none" w:sz="0" w:space="0" w:color="auto"/>
        <w:left w:val="none" w:sz="0" w:space="0" w:color="auto"/>
        <w:bottom w:val="none" w:sz="0" w:space="0" w:color="auto"/>
        <w:right w:val="none" w:sz="0" w:space="0" w:color="auto"/>
      </w:divBdr>
    </w:div>
    <w:div w:id="710108112">
      <w:bodyDiv w:val="1"/>
      <w:marLeft w:val="0"/>
      <w:marRight w:val="0"/>
      <w:marTop w:val="0"/>
      <w:marBottom w:val="0"/>
      <w:divBdr>
        <w:top w:val="none" w:sz="0" w:space="0" w:color="auto"/>
        <w:left w:val="none" w:sz="0" w:space="0" w:color="auto"/>
        <w:bottom w:val="none" w:sz="0" w:space="0" w:color="auto"/>
        <w:right w:val="none" w:sz="0" w:space="0" w:color="auto"/>
      </w:divBdr>
    </w:div>
    <w:div w:id="717125819">
      <w:bodyDiv w:val="1"/>
      <w:marLeft w:val="0"/>
      <w:marRight w:val="0"/>
      <w:marTop w:val="0"/>
      <w:marBottom w:val="0"/>
      <w:divBdr>
        <w:top w:val="none" w:sz="0" w:space="0" w:color="auto"/>
        <w:left w:val="none" w:sz="0" w:space="0" w:color="auto"/>
        <w:bottom w:val="none" w:sz="0" w:space="0" w:color="auto"/>
        <w:right w:val="none" w:sz="0" w:space="0" w:color="auto"/>
      </w:divBdr>
    </w:div>
    <w:div w:id="717897016">
      <w:bodyDiv w:val="1"/>
      <w:marLeft w:val="0"/>
      <w:marRight w:val="0"/>
      <w:marTop w:val="0"/>
      <w:marBottom w:val="0"/>
      <w:divBdr>
        <w:top w:val="none" w:sz="0" w:space="0" w:color="auto"/>
        <w:left w:val="none" w:sz="0" w:space="0" w:color="auto"/>
        <w:bottom w:val="none" w:sz="0" w:space="0" w:color="auto"/>
        <w:right w:val="none" w:sz="0" w:space="0" w:color="auto"/>
      </w:divBdr>
    </w:div>
    <w:div w:id="731925854">
      <w:bodyDiv w:val="1"/>
      <w:marLeft w:val="0"/>
      <w:marRight w:val="0"/>
      <w:marTop w:val="0"/>
      <w:marBottom w:val="0"/>
      <w:divBdr>
        <w:top w:val="none" w:sz="0" w:space="0" w:color="auto"/>
        <w:left w:val="none" w:sz="0" w:space="0" w:color="auto"/>
        <w:bottom w:val="none" w:sz="0" w:space="0" w:color="auto"/>
        <w:right w:val="none" w:sz="0" w:space="0" w:color="auto"/>
      </w:divBdr>
    </w:div>
    <w:div w:id="736632718">
      <w:bodyDiv w:val="1"/>
      <w:marLeft w:val="0"/>
      <w:marRight w:val="0"/>
      <w:marTop w:val="0"/>
      <w:marBottom w:val="0"/>
      <w:divBdr>
        <w:top w:val="none" w:sz="0" w:space="0" w:color="auto"/>
        <w:left w:val="none" w:sz="0" w:space="0" w:color="auto"/>
        <w:bottom w:val="none" w:sz="0" w:space="0" w:color="auto"/>
        <w:right w:val="none" w:sz="0" w:space="0" w:color="auto"/>
      </w:divBdr>
    </w:div>
    <w:div w:id="748767991">
      <w:bodyDiv w:val="1"/>
      <w:marLeft w:val="0"/>
      <w:marRight w:val="0"/>
      <w:marTop w:val="0"/>
      <w:marBottom w:val="0"/>
      <w:divBdr>
        <w:top w:val="none" w:sz="0" w:space="0" w:color="auto"/>
        <w:left w:val="none" w:sz="0" w:space="0" w:color="auto"/>
        <w:bottom w:val="none" w:sz="0" w:space="0" w:color="auto"/>
        <w:right w:val="none" w:sz="0" w:space="0" w:color="auto"/>
      </w:divBdr>
    </w:div>
    <w:div w:id="783615268">
      <w:bodyDiv w:val="1"/>
      <w:marLeft w:val="0"/>
      <w:marRight w:val="0"/>
      <w:marTop w:val="0"/>
      <w:marBottom w:val="0"/>
      <w:divBdr>
        <w:top w:val="none" w:sz="0" w:space="0" w:color="auto"/>
        <w:left w:val="none" w:sz="0" w:space="0" w:color="auto"/>
        <w:bottom w:val="none" w:sz="0" w:space="0" w:color="auto"/>
        <w:right w:val="none" w:sz="0" w:space="0" w:color="auto"/>
      </w:divBdr>
    </w:div>
    <w:div w:id="783697106">
      <w:bodyDiv w:val="1"/>
      <w:marLeft w:val="0"/>
      <w:marRight w:val="0"/>
      <w:marTop w:val="0"/>
      <w:marBottom w:val="0"/>
      <w:divBdr>
        <w:top w:val="none" w:sz="0" w:space="0" w:color="auto"/>
        <w:left w:val="none" w:sz="0" w:space="0" w:color="auto"/>
        <w:bottom w:val="none" w:sz="0" w:space="0" w:color="auto"/>
        <w:right w:val="none" w:sz="0" w:space="0" w:color="auto"/>
      </w:divBdr>
    </w:div>
    <w:div w:id="785546650">
      <w:bodyDiv w:val="1"/>
      <w:marLeft w:val="0"/>
      <w:marRight w:val="0"/>
      <w:marTop w:val="0"/>
      <w:marBottom w:val="0"/>
      <w:divBdr>
        <w:top w:val="none" w:sz="0" w:space="0" w:color="auto"/>
        <w:left w:val="none" w:sz="0" w:space="0" w:color="auto"/>
        <w:bottom w:val="none" w:sz="0" w:space="0" w:color="auto"/>
        <w:right w:val="none" w:sz="0" w:space="0" w:color="auto"/>
      </w:divBdr>
    </w:div>
    <w:div w:id="790823532">
      <w:bodyDiv w:val="1"/>
      <w:marLeft w:val="0"/>
      <w:marRight w:val="0"/>
      <w:marTop w:val="0"/>
      <w:marBottom w:val="0"/>
      <w:divBdr>
        <w:top w:val="none" w:sz="0" w:space="0" w:color="auto"/>
        <w:left w:val="none" w:sz="0" w:space="0" w:color="auto"/>
        <w:bottom w:val="none" w:sz="0" w:space="0" w:color="auto"/>
        <w:right w:val="none" w:sz="0" w:space="0" w:color="auto"/>
      </w:divBdr>
    </w:div>
    <w:div w:id="791442373">
      <w:bodyDiv w:val="1"/>
      <w:marLeft w:val="0"/>
      <w:marRight w:val="0"/>
      <w:marTop w:val="0"/>
      <w:marBottom w:val="0"/>
      <w:divBdr>
        <w:top w:val="none" w:sz="0" w:space="0" w:color="auto"/>
        <w:left w:val="none" w:sz="0" w:space="0" w:color="auto"/>
        <w:bottom w:val="none" w:sz="0" w:space="0" w:color="auto"/>
        <w:right w:val="none" w:sz="0" w:space="0" w:color="auto"/>
      </w:divBdr>
    </w:div>
    <w:div w:id="794374582">
      <w:bodyDiv w:val="1"/>
      <w:marLeft w:val="0"/>
      <w:marRight w:val="0"/>
      <w:marTop w:val="0"/>
      <w:marBottom w:val="0"/>
      <w:divBdr>
        <w:top w:val="none" w:sz="0" w:space="0" w:color="auto"/>
        <w:left w:val="none" w:sz="0" w:space="0" w:color="auto"/>
        <w:bottom w:val="none" w:sz="0" w:space="0" w:color="auto"/>
        <w:right w:val="none" w:sz="0" w:space="0" w:color="auto"/>
      </w:divBdr>
    </w:div>
    <w:div w:id="809440739">
      <w:bodyDiv w:val="1"/>
      <w:marLeft w:val="0"/>
      <w:marRight w:val="0"/>
      <w:marTop w:val="0"/>
      <w:marBottom w:val="0"/>
      <w:divBdr>
        <w:top w:val="none" w:sz="0" w:space="0" w:color="auto"/>
        <w:left w:val="none" w:sz="0" w:space="0" w:color="auto"/>
        <w:bottom w:val="none" w:sz="0" w:space="0" w:color="auto"/>
        <w:right w:val="none" w:sz="0" w:space="0" w:color="auto"/>
      </w:divBdr>
    </w:div>
    <w:div w:id="810945532">
      <w:bodyDiv w:val="1"/>
      <w:marLeft w:val="0"/>
      <w:marRight w:val="0"/>
      <w:marTop w:val="0"/>
      <w:marBottom w:val="0"/>
      <w:divBdr>
        <w:top w:val="none" w:sz="0" w:space="0" w:color="auto"/>
        <w:left w:val="none" w:sz="0" w:space="0" w:color="auto"/>
        <w:bottom w:val="none" w:sz="0" w:space="0" w:color="auto"/>
        <w:right w:val="none" w:sz="0" w:space="0" w:color="auto"/>
      </w:divBdr>
    </w:div>
    <w:div w:id="870804307">
      <w:bodyDiv w:val="1"/>
      <w:marLeft w:val="0"/>
      <w:marRight w:val="0"/>
      <w:marTop w:val="0"/>
      <w:marBottom w:val="0"/>
      <w:divBdr>
        <w:top w:val="none" w:sz="0" w:space="0" w:color="auto"/>
        <w:left w:val="none" w:sz="0" w:space="0" w:color="auto"/>
        <w:bottom w:val="none" w:sz="0" w:space="0" w:color="auto"/>
        <w:right w:val="none" w:sz="0" w:space="0" w:color="auto"/>
      </w:divBdr>
    </w:div>
    <w:div w:id="885142616">
      <w:bodyDiv w:val="1"/>
      <w:marLeft w:val="0"/>
      <w:marRight w:val="0"/>
      <w:marTop w:val="0"/>
      <w:marBottom w:val="0"/>
      <w:divBdr>
        <w:top w:val="none" w:sz="0" w:space="0" w:color="auto"/>
        <w:left w:val="none" w:sz="0" w:space="0" w:color="auto"/>
        <w:bottom w:val="none" w:sz="0" w:space="0" w:color="auto"/>
        <w:right w:val="none" w:sz="0" w:space="0" w:color="auto"/>
      </w:divBdr>
    </w:div>
    <w:div w:id="897472067">
      <w:bodyDiv w:val="1"/>
      <w:marLeft w:val="0"/>
      <w:marRight w:val="0"/>
      <w:marTop w:val="0"/>
      <w:marBottom w:val="0"/>
      <w:divBdr>
        <w:top w:val="none" w:sz="0" w:space="0" w:color="auto"/>
        <w:left w:val="none" w:sz="0" w:space="0" w:color="auto"/>
        <w:bottom w:val="none" w:sz="0" w:space="0" w:color="auto"/>
        <w:right w:val="none" w:sz="0" w:space="0" w:color="auto"/>
      </w:divBdr>
    </w:div>
    <w:div w:id="902528581">
      <w:bodyDiv w:val="1"/>
      <w:marLeft w:val="0"/>
      <w:marRight w:val="0"/>
      <w:marTop w:val="0"/>
      <w:marBottom w:val="0"/>
      <w:divBdr>
        <w:top w:val="none" w:sz="0" w:space="0" w:color="auto"/>
        <w:left w:val="none" w:sz="0" w:space="0" w:color="auto"/>
        <w:bottom w:val="none" w:sz="0" w:space="0" w:color="auto"/>
        <w:right w:val="none" w:sz="0" w:space="0" w:color="auto"/>
      </w:divBdr>
    </w:div>
    <w:div w:id="928083396">
      <w:bodyDiv w:val="1"/>
      <w:marLeft w:val="0"/>
      <w:marRight w:val="0"/>
      <w:marTop w:val="0"/>
      <w:marBottom w:val="0"/>
      <w:divBdr>
        <w:top w:val="none" w:sz="0" w:space="0" w:color="auto"/>
        <w:left w:val="none" w:sz="0" w:space="0" w:color="auto"/>
        <w:bottom w:val="none" w:sz="0" w:space="0" w:color="auto"/>
        <w:right w:val="none" w:sz="0" w:space="0" w:color="auto"/>
      </w:divBdr>
    </w:div>
    <w:div w:id="937517305">
      <w:bodyDiv w:val="1"/>
      <w:marLeft w:val="0"/>
      <w:marRight w:val="0"/>
      <w:marTop w:val="0"/>
      <w:marBottom w:val="0"/>
      <w:divBdr>
        <w:top w:val="none" w:sz="0" w:space="0" w:color="auto"/>
        <w:left w:val="none" w:sz="0" w:space="0" w:color="auto"/>
        <w:bottom w:val="none" w:sz="0" w:space="0" w:color="auto"/>
        <w:right w:val="none" w:sz="0" w:space="0" w:color="auto"/>
      </w:divBdr>
    </w:div>
    <w:div w:id="941110971">
      <w:bodyDiv w:val="1"/>
      <w:marLeft w:val="0"/>
      <w:marRight w:val="0"/>
      <w:marTop w:val="0"/>
      <w:marBottom w:val="0"/>
      <w:divBdr>
        <w:top w:val="none" w:sz="0" w:space="0" w:color="auto"/>
        <w:left w:val="none" w:sz="0" w:space="0" w:color="auto"/>
        <w:bottom w:val="none" w:sz="0" w:space="0" w:color="auto"/>
        <w:right w:val="none" w:sz="0" w:space="0" w:color="auto"/>
      </w:divBdr>
    </w:div>
    <w:div w:id="947390480">
      <w:bodyDiv w:val="1"/>
      <w:marLeft w:val="0"/>
      <w:marRight w:val="0"/>
      <w:marTop w:val="0"/>
      <w:marBottom w:val="0"/>
      <w:divBdr>
        <w:top w:val="none" w:sz="0" w:space="0" w:color="auto"/>
        <w:left w:val="none" w:sz="0" w:space="0" w:color="auto"/>
        <w:bottom w:val="none" w:sz="0" w:space="0" w:color="auto"/>
        <w:right w:val="none" w:sz="0" w:space="0" w:color="auto"/>
      </w:divBdr>
    </w:div>
    <w:div w:id="989017102">
      <w:bodyDiv w:val="1"/>
      <w:marLeft w:val="0"/>
      <w:marRight w:val="0"/>
      <w:marTop w:val="0"/>
      <w:marBottom w:val="0"/>
      <w:divBdr>
        <w:top w:val="none" w:sz="0" w:space="0" w:color="auto"/>
        <w:left w:val="none" w:sz="0" w:space="0" w:color="auto"/>
        <w:bottom w:val="none" w:sz="0" w:space="0" w:color="auto"/>
        <w:right w:val="none" w:sz="0" w:space="0" w:color="auto"/>
      </w:divBdr>
    </w:div>
    <w:div w:id="995492188">
      <w:bodyDiv w:val="1"/>
      <w:marLeft w:val="0"/>
      <w:marRight w:val="0"/>
      <w:marTop w:val="0"/>
      <w:marBottom w:val="0"/>
      <w:divBdr>
        <w:top w:val="none" w:sz="0" w:space="0" w:color="auto"/>
        <w:left w:val="none" w:sz="0" w:space="0" w:color="auto"/>
        <w:bottom w:val="none" w:sz="0" w:space="0" w:color="auto"/>
        <w:right w:val="none" w:sz="0" w:space="0" w:color="auto"/>
      </w:divBdr>
    </w:div>
    <w:div w:id="999238905">
      <w:bodyDiv w:val="1"/>
      <w:marLeft w:val="0"/>
      <w:marRight w:val="0"/>
      <w:marTop w:val="0"/>
      <w:marBottom w:val="0"/>
      <w:divBdr>
        <w:top w:val="none" w:sz="0" w:space="0" w:color="auto"/>
        <w:left w:val="none" w:sz="0" w:space="0" w:color="auto"/>
        <w:bottom w:val="none" w:sz="0" w:space="0" w:color="auto"/>
        <w:right w:val="none" w:sz="0" w:space="0" w:color="auto"/>
      </w:divBdr>
    </w:div>
    <w:div w:id="1020208029">
      <w:bodyDiv w:val="1"/>
      <w:marLeft w:val="0"/>
      <w:marRight w:val="0"/>
      <w:marTop w:val="0"/>
      <w:marBottom w:val="0"/>
      <w:divBdr>
        <w:top w:val="none" w:sz="0" w:space="0" w:color="auto"/>
        <w:left w:val="none" w:sz="0" w:space="0" w:color="auto"/>
        <w:bottom w:val="none" w:sz="0" w:space="0" w:color="auto"/>
        <w:right w:val="none" w:sz="0" w:space="0" w:color="auto"/>
      </w:divBdr>
    </w:div>
    <w:div w:id="1053457893">
      <w:bodyDiv w:val="1"/>
      <w:marLeft w:val="0"/>
      <w:marRight w:val="0"/>
      <w:marTop w:val="0"/>
      <w:marBottom w:val="0"/>
      <w:divBdr>
        <w:top w:val="none" w:sz="0" w:space="0" w:color="auto"/>
        <w:left w:val="none" w:sz="0" w:space="0" w:color="auto"/>
        <w:bottom w:val="none" w:sz="0" w:space="0" w:color="auto"/>
        <w:right w:val="none" w:sz="0" w:space="0" w:color="auto"/>
      </w:divBdr>
    </w:div>
    <w:div w:id="1060129721">
      <w:bodyDiv w:val="1"/>
      <w:marLeft w:val="0"/>
      <w:marRight w:val="0"/>
      <w:marTop w:val="0"/>
      <w:marBottom w:val="0"/>
      <w:divBdr>
        <w:top w:val="none" w:sz="0" w:space="0" w:color="auto"/>
        <w:left w:val="none" w:sz="0" w:space="0" w:color="auto"/>
        <w:bottom w:val="none" w:sz="0" w:space="0" w:color="auto"/>
        <w:right w:val="none" w:sz="0" w:space="0" w:color="auto"/>
      </w:divBdr>
    </w:div>
    <w:div w:id="1062141956">
      <w:bodyDiv w:val="1"/>
      <w:marLeft w:val="0"/>
      <w:marRight w:val="0"/>
      <w:marTop w:val="0"/>
      <w:marBottom w:val="0"/>
      <w:divBdr>
        <w:top w:val="none" w:sz="0" w:space="0" w:color="auto"/>
        <w:left w:val="none" w:sz="0" w:space="0" w:color="auto"/>
        <w:bottom w:val="none" w:sz="0" w:space="0" w:color="auto"/>
        <w:right w:val="none" w:sz="0" w:space="0" w:color="auto"/>
      </w:divBdr>
    </w:div>
    <w:div w:id="1072120604">
      <w:bodyDiv w:val="1"/>
      <w:marLeft w:val="0"/>
      <w:marRight w:val="0"/>
      <w:marTop w:val="0"/>
      <w:marBottom w:val="0"/>
      <w:divBdr>
        <w:top w:val="none" w:sz="0" w:space="0" w:color="auto"/>
        <w:left w:val="none" w:sz="0" w:space="0" w:color="auto"/>
        <w:bottom w:val="none" w:sz="0" w:space="0" w:color="auto"/>
        <w:right w:val="none" w:sz="0" w:space="0" w:color="auto"/>
      </w:divBdr>
    </w:div>
    <w:div w:id="1073970928">
      <w:bodyDiv w:val="1"/>
      <w:marLeft w:val="0"/>
      <w:marRight w:val="0"/>
      <w:marTop w:val="0"/>
      <w:marBottom w:val="0"/>
      <w:divBdr>
        <w:top w:val="none" w:sz="0" w:space="0" w:color="auto"/>
        <w:left w:val="none" w:sz="0" w:space="0" w:color="auto"/>
        <w:bottom w:val="none" w:sz="0" w:space="0" w:color="auto"/>
        <w:right w:val="none" w:sz="0" w:space="0" w:color="auto"/>
      </w:divBdr>
    </w:div>
    <w:div w:id="1086537324">
      <w:bodyDiv w:val="1"/>
      <w:marLeft w:val="0"/>
      <w:marRight w:val="0"/>
      <w:marTop w:val="0"/>
      <w:marBottom w:val="0"/>
      <w:divBdr>
        <w:top w:val="none" w:sz="0" w:space="0" w:color="auto"/>
        <w:left w:val="none" w:sz="0" w:space="0" w:color="auto"/>
        <w:bottom w:val="none" w:sz="0" w:space="0" w:color="auto"/>
        <w:right w:val="none" w:sz="0" w:space="0" w:color="auto"/>
      </w:divBdr>
    </w:div>
    <w:div w:id="1095519591">
      <w:bodyDiv w:val="1"/>
      <w:marLeft w:val="0"/>
      <w:marRight w:val="0"/>
      <w:marTop w:val="0"/>
      <w:marBottom w:val="0"/>
      <w:divBdr>
        <w:top w:val="none" w:sz="0" w:space="0" w:color="auto"/>
        <w:left w:val="none" w:sz="0" w:space="0" w:color="auto"/>
        <w:bottom w:val="none" w:sz="0" w:space="0" w:color="auto"/>
        <w:right w:val="none" w:sz="0" w:space="0" w:color="auto"/>
      </w:divBdr>
    </w:div>
    <w:div w:id="1105804296">
      <w:bodyDiv w:val="1"/>
      <w:marLeft w:val="0"/>
      <w:marRight w:val="0"/>
      <w:marTop w:val="0"/>
      <w:marBottom w:val="0"/>
      <w:divBdr>
        <w:top w:val="none" w:sz="0" w:space="0" w:color="auto"/>
        <w:left w:val="none" w:sz="0" w:space="0" w:color="auto"/>
        <w:bottom w:val="none" w:sz="0" w:space="0" w:color="auto"/>
        <w:right w:val="none" w:sz="0" w:space="0" w:color="auto"/>
      </w:divBdr>
    </w:div>
    <w:div w:id="1120686716">
      <w:bodyDiv w:val="1"/>
      <w:marLeft w:val="0"/>
      <w:marRight w:val="0"/>
      <w:marTop w:val="0"/>
      <w:marBottom w:val="0"/>
      <w:divBdr>
        <w:top w:val="none" w:sz="0" w:space="0" w:color="auto"/>
        <w:left w:val="none" w:sz="0" w:space="0" w:color="auto"/>
        <w:bottom w:val="none" w:sz="0" w:space="0" w:color="auto"/>
        <w:right w:val="none" w:sz="0" w:space="0" w:color="auto"/>
      </w:divBdr>
    </w:div>
    <w:div w:id="1128551168">
      <w:bodyDiv w:val="1"/>
      <w:marLeft w:val="0"/>
      <w:marRight w:val="0"/>
      <w:marTop w:val="0"/>
      <w:marBottom w:val="0"/>
      <w:divBdr>
        <w:top w:val="none" w:sz="0" w:space="0" w:color="auto"/>
        <w:left w:val="none" w:sz="0" w:space="0" w:color="auto"/>
        <w:bottom w:val="none" w:sz="0" w:space="0" w:color="auto"/>
        <w:right w:val="none" w:sz="0" w:space="0" w:color="auto"/>
      </w:divBdr>
    </w:div>
    <w:div w:id="1137452109">
      <w:bodyDiv w:val="1"/>
      <w:marLeft w:val="0"/>
      <w:marRight w:val="0"/>
      <w:marTop w:val="0"/>
      <w:marBottom w:val="0"/>
      <w:divBdr>
        <w:top w:val="none" w:sz="0" w:space="0" w:color="auto"/>
        <w:left w:val="none" w:sz="0" w:space="0" w:color="auto"/>
        <w:bottom w:val="none" w:sz="0" w:space="0" w:color="auto"/>
        <w:right w:val="none" w:sz="0" w:space="0" w:color="auto"/>
      </w:divBdr>
    </w:div>
    <w:div w:id="1140458334">
      <w:bodyDiv w:val="1"/>
      <w:marLeft w:val="0"/>
      <w:marRight w:val="0"/>
      <w:marTop w:val="0"/>
      <w:marBottom w:val="0"/>
      <w:divBdr>
        <w:top w:val="none" w:sz="0" w:space="0" w:color="auto"/>
        <w:left w:val="none" w:sz="0" w:space="0" w:color="auto"/>
        <w:bottom w:val="none" w:sz="0" w:space="0" w:color="auto"/>
        <w:right w:val="none" w:sz="0" w:space="0" w:color="auto"/>
      </w:divBdr>
    </w:div>
    <w:div w:id="1178159424">
      <w:bodyDiv w:val="1"/>
      <w:marLeft w:val="0"/>
      <w:marRight w:val="0"/>
      <w:marTop w:val="0"/>
      <w:marBottom w:val="0"/>
      <w:divBdr>
        <w:top w:val="none" w:sz="0" w:space="0" w:color="auto"/>
        <w:left w:val="none" w:sz="0" w:space="0" w:color="auto"/>
        <w:bottom w:val="none" w:sz="0" w:space="0" w:color="auto"/>
        <w:right w:val="none" w:sz="0" w:space="0" w:color="auto"/>
      </w:divBdr>
    </w:div>
    <w:div w:id="1184975972">
      <w:bodyDiv w:val="1"/>
      <w:marLeft w:val="0"/>
      <w:marRight w:val="0"/>
      <w:marTop w:val="0"/>
      <w:marBottom w:val="0"/>
      <w:divBdr>
        <w:top w:val="none" w:sz="0" w:space="0" w:color="auto"/>
        <w:left w:val="none" w:sz="0" w:space="0" w:color="auto"/>
        <w:bottom w:val="none" w:sz="0" w:space="0" w:color="auto"/>
        <w:right w:val="none" w:sz="0" w:space="0" w:color="auto"/>
      </w:divBdr>
    </w:div>
    <w:div w:id="1184977282">
      <w:bodyDiv w:val="1"/>
      <w:marLeft w:val="0"/>
      <w:marRight w:val="0"/>
      <w:marTop w:val="0"/>
      <w:marBottom w:val="0"/>
      <w:divBdr>
        <w:top w:val="none" w:sz="0" w:space="0" w:color="auto"/>
        <w:left w:val="none" w:sz="0" w:space="0" w:color="auto"/>
        <w:bottom w:val="none" w:sz="0" w:space="0" w:color="auto"/>
        <w:right w:val="none" w:sz="0" w:space="0" w:color="auto"/>
      </w:divBdr>
    </w:div>
    <w:div w:id="1200514372">
      <w:bodyDiv w:val="1"/>
      <w:marLeft w:val="0"/>
      <w:marRight w:val="0"/>
      <w:marTop w:val="0"/>
      <w:marBottom w:val="0"/>
      <w:divBdr>
        <w:top w:val="none" w:sz="0" w:space="0" w:color="auto"/>
        <w:left w:val="none" w:sz="0" w:space="0" w:color="auto"/>
        <w:bottom w:val="none" w:sz="0" w:space="0" w:color="auto"/>
        <w:right w:val="none" w:sz="0" w:space="0" w:color="auto"/>
      </w:divBdr>
    </w:div>
    <w:div w:id="1205168476">
      <w:bodyDiv w:val="1"/>
      <w:marLeft w:val="0"/>
      <w:marRight w:val="0"/>
      <w:marTop w:val="0"/>
      <w:marBottom w:val="0"/>
      <w:divBdr>
        <w:top w:val="none" w:sz="0" w:space="0" w:color="auto"/>
        <w:left w:val="none" w:sz="0" w:space="0" w:color="auto"/>
        <w:bottom w:val="none" w:sz="0" w:space="0" w:color="auto"/>
        <w:right w:val="none" w:sz="0" w:space="0" w:color="auto"/>
      </w:divBdr>
    </w:div>
    <w:div w:id="1248147116">
      <w:bodyDiv w:val="1"/>
      <w:marLeft w:val="0"/>
      <w:marRight w:val="0"/>
      <w:marTop w:val="0"/>
      <w:marBottom w:val="0"/>
      <w:divBdr>
        <w:top w:val="none" w:sz="0" w:space="0" w:color="auto"/>
        <w:left w:val="none" w:sz="0" w:space="0" w:color="auto"/>
        <w:bottom w:val="none" w:sz="0" w:space="0" w:color="auto"/>
        <w:right w:val="none" w:sz="0" w:space="0" w:color="auto"/>
      </w:divBdr>
    </w:div>
    <w:div w:id="1249772567">
      <w:bodyDiv w:val="1"/>
      <w:marLeft w:val="0"/>
      <w:marRight w:val="0"/>
      <w:marTop w:val="0"/>
      <w:marBottom w:val="0"/>
      <w:divBdr>
        <w:top w:val="none" w:sz="0" w:space="0" w:color="auto"/>
        <w:left w:val="none" w:sz="0" w:space="0" w:color="auto"/>
        <w:bottom w:val="none" w:sz="0" w:space="0" w:color="auto"/>
        <w:right w:val="none" w:sz="0" w:space="0" w:color="auto"/>
      </w:divBdr>
    </w:div>
    <w:div w:id="1253050074">
      <w:bodyDiv w:val="1"/>
      <w:marLeft w:val="0"/>
      <w:marRight w:val="0"/>
      <w:marTop w:val="0"/>
      <w:marBottom w:val="0"/>
      <w:divBdr>
        <w:top w:val="none" w:sz="0" w:space="0" w:color="auto"/>
        <w:left w:val="none" w:sz="0" w:space="0" w:color="auto"/>
        <w:bottom w:val="none" w:sz="0" w:space="0" w:color="auto"/>
        <w:right w:val="none" w:sz="0" w:space="0" w:color="auto"/>
      </w:divBdr>
    </w:div>
    <w:div w:id="1255477529">
      <w:bodyDiv w:val="1"/>
      <w:marLeft w:val="0"/>
      <w:marRight w:val="0"/>
      <w:marTop w:val="0"/>
      <w:marBottom w:val="0"/>
      <w:divBdr>
        <w:top w:val="none" w:sz="0" w:space="0" w:color="auto"/>
        <w:left w:val="none" w:sz="0" w:space="0" w:color="auto"/>
        <w:bottom w:val="none" w:sz="0" w:space="0" w:color="auto"/>
        <w:right w:val="none" w:sz="0" w:space="0" w:color="auto"/>
      </w:divBdr>
    </w:div>
    <w:div w:id="1262957283">
      <w:bodyDiv w:val="1"/>
      <w:marLeft w:val="0"/>
      <w:marRight w:val="0"/>
      <w:marTop w:val="0"/>
      <w:marBottom w:val="0"/>
      <w:divBdr>
        <w:top w:val="none" w:sz="0" w:space="0" w:color="auto"/>
        <w:left w:val="none" w:sz="0" w:space="0" w:color="auto"/>
        <w:bottom w:val="none" w:sz="0" w:space="0" w:color="auto"/>
        <w:right w:val="none" w:sz="0" w:space="0" w:color="auto"/>
      </w:divBdr>
    </w:div>
    <w:div w:id="1267233573">
      <w:bodyDiv w:val="1"/>
      <w:marLeft w:val="0"/>
      <w:marRight w:val="0"/>
      <w:marTop w:val="0"/>
      <w:marBottom w:val="0"/>
      <w:divBdr>
        <w:top w:val="none" w:sz="0" w:space="0" w:color="auto"/>
        <w:left w:val="none" w:sz="0" w:space="0" w:color="auto"/>
        <w:bottom w:val="none" w:sz="0" w:space="0" w:color="auto"/>
        <w:right w:val="none" w:sz="0" w:space="0" w:color="auto"/>
      </w:divBdr>
    </w:div>
    <w:div w:id="1287347929">
      <w:bodyDiv w:val="1"/>
      <w:marLeft w:val="0"/>
      <w:marRight w:val="0"/>
      <w:marTop w:val="0"/>
      <w:marBottom w:val="0"/>
      <w:divBdr>
        <w:top w:val="none" w:sz="0" w:space="0" w:color="auto"/>
        <w:left w:val="none" w:sz="0" w:space="0" w:color="auto"/>
        <w:bottom w:val="none" w:sz="0" w:space="0" w:color="auto"/>
        <w:right w:val="none" w:sz="0" w:space="0" w:color="auto"/>
      </w:divBdr>
    </w:div>
    <w:div w:id="1293057600">
      <w:bodyDiv w:val="1"/>
      <w:marLeft w:val="0"/>
      <w:marRight w:val="0"/>
      <w:marTop w:val="0"/>
      <w:marBottom w:val="0"/>
      <w:divBdr>
        <w:top w:val="none" w:sz="0" w:space="0" w:color="auto"/>
        <w:left w:val="none" w:sz="0" w:space="0" w:color="auto"/>
        <w:bottom w:val="none" w:sz="0" w:space="0" w:color="auto"/>
        <w:right w:val="none" w:sz="0" w:space="0" w:color="auto"/>
      </w:divBdr>
    </w:div>
    <w:div w:id="1311054808">
      <w:bodyDiv w:val="1"/>
      <w:marLeft w:val="0"/>
      <w:marRight w:val="0"/>
      <w:marTop w:val="0"/>
      <w:marBottom w:val="0"/>
      <w:divBdr>
        <w:top w:val="none" w:sz="0" w:space="0" w:color="auto"/>
        <w:left w:val="none" w:sz="0" w:space="0" w:color="auto"/>
        <w:bottom w:val="none" w:sz="0" w:space="0" w:color="auto"/>
        <w:right w:val="none" w:sz="0" w:space="0" w:color="auto"/>
      </w:divBdr>
    </w:div>
    <w:div w:id="1338535186">
      <w:bodyDiv w:val="1"/>
      <w:marLeft w:val="0"/>
      <w:marRight w:val="0"/>
      <w:marTop w:val="0"/>
      <w:marBottom w:val="0"/>
      <w:divBdr>
        <w:top w:val="none" w:sz="0" w:space="0" w:color="auto"/>
        <w:left w:val="none" w:sz="0" w:space="0" w:color="auto"/>
        <w:bottom w:val="none" w:sz="0" w:space="0" w:color="auto"/>
        <w:right w:val="none" w:sz="0" w:space="0" w:color="auto"/>
      </w:divBdr>
    </w:div>
    <w:div w:id="1342656764">
      <w:bodyDiv w:val="1"/>
      <w:marLeft w:val="0"/>
      <w:marRight w:val="0"/>
      <w:marTop w:val="0"/>
      <w:marBottom w:val="0"/>
      <w:divBdr>
        <w:top w:val="none" w:sz="0" w:space="0" w:color="auto"/>
        <w:left w:val="none" w:sz="0" w:space="0" w:color="auto"/>
        <w:bottom w:val="none" w:sz="0" w:space="0" w:color="auto"/>
        <w:right w:val="none" w:sz="0" w:space="0" w:color="auto"/>
      </w:divBdr>
    </w:div>
    <w:div w:id="1358703054">
      <w:bodyDiv w:val="1"/>
      <w:marLeft w:val="0"/>
      <w:marRight w:val="0"/>
      <w:marTop w:val="0"/>
      <w:marBottom w:val="0"/>
      <w:divBdr>
        <w:top w:val="none" w:sz="0" w:space="0" w:color="auto"/>
        <w:left w:val="none" w:sz="0" w:space="0" w:color="auto"/>
        <w:bottom w:val="none" w:sz="0" w:space="0" w:color="auto"/>
        <w:right w:val="none" w:sz="0" w:space="0" w:color="auto"/>
      </w:divBdr>
    </w:div>
    <w:div w:id="1377310916">
      <w:bodyDiv w:val="1"/>
      <w:marLeft w:val="0"/>
      <w:marRight w:val="0"/>
      <w:marTop w:val="0"/>
      <w:marBottom w:val="0"/>
      <w:divBdr>
        <w:top w:val="none" w:sz="0" w:space="0" w:color="auto"/>
        <w:left w:val="none" w:sz="0" w:space="0" w:color="auto"/>
        <w:bottom w:val="none" w:sz="0" w:space="0" w:color="auto"/>
        <w:right w:val="none" w:sz="0" w:space="0" w:color="auto"/>
      </w:divBdr>
    </w:div>
    <w:div w:id="1407725069">
      <w:bodyDiv w:val="1"/>
      <w:marLeft w:val="0"/>
      <w:marRight w:val="0"/>
      <w:marTop w:val="0"/>
      <w:marBottom w:val="0"/>
      <w:divBdr>
        <w:top w:val="none" w:sz="0" w:space="0" w:color="auto"/>
        <w:left w:val="none" w:sz="0" w:space="0" w:color="auto"/>
        <w:bottom w:val="none" w:sz="0" w:space="0" w:color="auto"/>
        <w:right w:val="none" w:sz="0" w:space="0" w:color="auto"/>
      </w:divBdr>
    </w:div>
    <w:div w:id="1414933185">
      <w:bodyDiv w:val="1"/>
      <w:marLeft w:val="0"/>
      <w:marRight w:val="0"/>
      <w:marTop w:val="0"/>
      <w:marBottom w:val="0"/>
      <w:divBdr>
        <w:top w:val="none" w:sz="0" w:space="0" w:color="auto"/>
        <w:left w:val="none" w:sz="0" w:space="0" w:color="auto"/>
        <w:bottom w:val="none" w:sz="0" w:space="0" w:color="auto"/>
        <w:right w:val="none" w:sz="0" w:space="0" w:color="auto"/>
      </w:divBdr>
    </w:div>
    <w:div w:id="1417241102">
      <w:bodyDiv w:val="1"/>
      <w:marLeft w:val="0"/>
      <w:marRight w:val="0"/>
      <w:marTop w:val="0"/>
      <w:marBottom w:val="0"/>
      <w:divBdr>
        <w:top w:val="none" w:sz="0" w:space="0" w:color="auto"/>
        <w:left w:val="none" w:sz="0" w:space="0" w:color="auto"/>
        <w:bottom w:val="none" w:sz="0" w:space="0" w:color="auto"/>
        <w:right w:val="none" w:sz="0" w:space="0" w:color="auto"/>
      </w:divBdr>
    </w:div>
    <w:div w:id="1444227688">
      <w:bodyDiv w:val="1"/>
      <w:marLeft w:val="0"/>
      <w:marRight w:val="0"/>
      <w:marTop w:val="0"/>
      <w:marBottom w:val="0"/>
      <w:divBdr>
        <w:top w:val="none" w:sz="0" w:space="0" w:color="auto"/>
        <w:left w:val="none" w:sz="0" w:space="0" w:color="auto"/>
        <w:bottom w:val="none" w:sz="0" w:space="0" w:color="auto"/>
        <w:right w:val="none" w:sz="0" w:space="0" w:color="auto"/>
      </w:divBdr>
    </w:div>
    <w:div w:id="1453550717">
      <w:bodyDiv w:val="1"/>
      <w:marLeft w:val="0"/>
      <w:marRight w:val="0"/>
      <w:marTop w:val="0"/>
      <w:marBottom w:val="0"/>
      <w:divBdr>
        <w:top w:val="none" w:sz="0" w:space="0" w:color="auto"/>
        <w:left w:val="none" w:sz="0" w:space="0" w:color="auto"/>
        <w:bottom w:val="none" w:sz="0" w:space="0" w:color="auto"/>
        <w:right w:val="none" w:sz="0" w:space="0" w:color="auto"/>
      </w:divBdr>
    </w:div>
    <w:div w:id="1458571634">
      <w:bodyDiv w:val="1"/>
      <w:marLeft w:val="0"/>
      <w:marRight w:val="0"/>
      <w:marTop w:val="0"/>
      <w:marBottom w:val="0"/>
      <w:divBdr>
        <w:top w:val="none" w:sz="0" w:space="0" w:color="auto"/>
        <w:left w:val="none" w:sz="0" w:space="0" w:color="auto"/>
        <w:bottom w:val="none" w:sz="0" w:space="0" w:color="auto"/>
        <w:right w:val="none" w:sz="0" w:space="0" w:color="auto"/>
      </w:divBdr>
    </w:div>
    <w:div w:id="1480731900">
      <w:bodyDiv w:val="1"/>
      <w:marLeft w:val="0"/>
      <w:marRight w:val="0"/>
      <w:marTop w:val="0"/>
      <w:marBottom w:val="0"/>
      <w:divBdr>
        <w:top w:val="none" w:sz="0" w:space="0" w:color="auto"/>
        <w:left w:val="none" w:sz="0" w:space="0" w:color="auto"/>
        <w:bottom w:val="none" w:sz="0" w:space="0" w:color="auto"/>
        <w:right w:val="none" w:sz="0" w:space="0" w:color="auto"/>
      </w:divBdr>
    </w:div>
    <w:div w:id="1484155673">
      <w:bodyDiv w:val="1"/>
      <w:marLeft w:val="0"/>
      <w:marRight w:val="0"/>
      <w:marTop w:val="0"/>
      <w:marBottom w:val="0"/>
      <w:divBdr>
        <w:top w:val="none" w:sz="0" w:space="0" w:color="auto"/>
        <w:left w:val="none" w:sz="0" w:space="0" w:color="auto"/>
        <w:bottom w:val="none" w:sz="0" w:space="0" w:color="auto"/>
        <w:right w:val="none" w:sz="0" w:space="0" w:color="auto"/>
      </w:divBdr>
    </w:div>
    <w:div w:id="1531331829">
      <w:bodyDiv w:val="1"/>
      <w:marLeft w:val="0"/>
      <w:marRight w:val="0"/>
      <w:marTop w:val="0"/>
      <w:marBottom w:val="0"/>
      <w:divBdr>
        <w:top w:val="none" w:sz="0" w:space="0" w:color="auto"/>
        <w:left w:val="none" w:sz="0" w:space="0" w:color="auto"/>
        <w:bottom w:val="none" w:sz="0" w:space="0" w:color="auto"/>
        <w:right w:val="none" w:sz="0" w:space="0" w:color="auto"/>
      </w:divBdr>
    </w:div>
    <w:div w:id="1533835028">
      <w:bodyDiv w:val="1"/>
      <w:marLeft w:val="0"/>
      <w:marRight w:val="0"/>
      <w:marTop w:val="0"/>
      <w:marBottom w:val="0"/>
      <w:divBdr>
        <w:top w:val="none" w:sz="0" w:space="0" w:color="auto"/>
        <w:left w:val="none" w:sz="0" w:space="0" w:color="auto"/>
        <w:bottom w:val="none" w:sz="0" w:space="0" w:color="auto"/>
        <w:right w:val="none" w:sz="0" w:space="0" w:color="auto"/>
      </w:divBdr>
    </w:div>
    <w:div w:id="1548373821">
      <w:bodyDiv w:val="1"/>
      <w:marLeft w:val="0"/>
      <w:marRight w:val="0"/>
      <w:marTop w:val="0"/>
      <w:marBottom w:val="0"/>
      <w:divBdr>
        <w:top w:val="none" w:sz="0" w:space="0" w:color="auto"/>
        <w:left w:val="none" w:sz="0" w:space="0" w:color="auto"/>
        <w:bottom w:val="none" w:sz="0" w:space="0" w:color="auto"/>
        <w:right w:val="none" w:sz="0" w:space="0" w:color="auto"/>
      </w:divBdr>
    </w:div>
    <w:div w:id="1550801110">
      <w:bodyDiv w:val="1"/>
      <w:marLeft w:val="0"/>
      <w:marRight w:val="0"/>
      <w:marTop w:val="0"/>
      <w:marBottom w:val="0"/>
      <w:divBdr>
        <w:top w:val="none" w:sz="0" w:space="0" w:color="auto"/>
        <w:left w:val="none" w:sz="0" w:space="0" w:color="auto"/>
        <w:bottom w:val="none" w:sz="0" w:space="0" w:color="auto"/>
        <w:right w:val="none" w:sz="0" w:space="0" w:color="auto"/>
      </w:divBdr>
    </w:div>
    <w:div w:id="1552378616">
      <w:bodyDiv w:val="1"/>
      <w:marLeft w:val="0"/>
      <w:marRight w:val="0"/>
      <w:marTop w:val="0"/>
      <w:marBottom w:val="0"/>
      <w:divBdr>
        <w:top w:val="none" w:sz="0" w:space="0" w:color="auto"/>
        <w:left w:val="none" w:sz="0" w:space="0" w:color="auto"/>
        <w:bottom w:val="none" w:sz="0" w:space="0" w:color="auto"/>
        <w:right w:val="none" w:sz="0" w:space="0" w:color="auto"/>
      </w:divBdr>
    </w:div>
    <w:div w:id="1565948088">
      <w:bodyDiv w:val="1"/>
      <w:marLeft w:val="0"/>
      <w:marRight w:val="0"/>
      <w:marTop w:val="0"/>
      <w:marBottom w:val="0"/>
      <w:divBdr>
        <w:top w:val="none" w:sz="0" w:space="0" w:color="auto"/>
        <w:left w:val="none" w:sz="0" w:space="0" w:color="auto"/>
        <w:bottom w:val="none" w:sz="0" w:space="0" w:color="auto"/>
        <w:right w:val="none" w:sz="0" w:space="0" w:color="auto"/>
      </w:divBdr>
    </w:div>
    <w:div w:id="1574123024">
      <w:bodyDiv w:val="1"/>
      <w:marLeft w:val="0"/>
      <w:marRight w:val="0"/>
      <w:marTop w:val="0"/>
      <w:marBottom w:val="0"/>
      <w:divBdr>
        <w:top w:val="none" w:sz="0" w:space="0" w:color="auto"/>
        <w:left w:val="none" w:sz="0" w:space="0" w:color="auto"/>
        <w:bottom w:val="none" w:sz="0" w:space="0" w:color="auto"/>
        <w:right w:val="none" w:sz="0" w:space="0" w:color="auto"/>
      </w:divBdr>
    </w:div>
    <w:div w:id="1576166499">
      <w:bodyDiv w:val="1"/>
      <w:marLeft w:val="0"/>
      <w:marRight w:val="0"/>
      <w:marTop w:val="0"/>
      <w:marBottom w:val="0"/>
      <w:divBdr>
        <w:top w:val="none" w:sz="0" w:space="0" w:color="auto"/>
        <w:left w:val="none" w:sz="0" w:space="0" w:color="auto"/>
        <w:bottom w:val="none" w:sz="0" w:space="0" w:color="auto"/>
        <w:right w:val="none" w:sz="0" w:space="0" w:color="auto"/>
      </w:divBdr>
    </w:div>
    <w:div w:id="1588611365">
      <w:bodyDiv w:val="1"/>
      <w:marLeft w:val="0"/>
      <w:marRight w:val="0"/>
      <w:marTop w:val="0"/>
      <w:marBottom w:val="0"/>
      <w:divBdr>
        <w:top w:val="none" w:sz="0" w:space="0" w:color="auto"/>
        <w:left w:val="none" w:sz="0" w:space="0" w:color="auto"/>
        <w:bottom w:val="none" w:sz="0" w:space="0" w:color="auto"/>
        <w:right w:val="none" w:sz="0" w:space="0" w:color="auto"/>
      </w:divBdr>
    </w:div>
    <w:div w:id="1610771647">
      <w:bodyDiv w:val="1"/>
      <w:marLeft w:val="0"/>
      <w:marRight w:val="0"/>
      <w:marTop w:val="0"/>
      <w:marBottom w:val="0"/>
      <w:divBdr>
        <w:top w:val="none" w:sz="0" w:space="0" w:color="auto"/>
        <w:left w:val="none" w:sz="0" w:space="0" w:color="auto"/>
        <w:bottom w:val="none" w:sz="0" w:space="0" w:color="auto"/>
        <w:right w:val="none" w:sz="0" w:space="0" w:color="auto"/>
      </w:divBdr>
    </w:div>
    <w:div w:id="1617250247">
      <w:bodyDiv w:val="1"/>
      <w:marLeft w:val="0"/>
      <w:marRight w:val="0"/>
      <w:marTop w:val="0"/>
      <w:marBottom w:val="0"/>
      <w:divBdr>
        <w:top w:val="none" w:sz="0" w:space="0" w:color="auto"/>
        <w:left w:val="none" w:sz="0" w:space="0" w:color="auto"/>
        <w:bottom w:val="none" w:sz="0" w:space="0" w:color="auto"/>
        <w:right w:val="none" w:sz="0" w:space="0" w:color="auto"/>
      </w:divBdr>
    </w:div>
    <w:div w:id="1619339463">
      <w:bodyDiv w:val="1"/>
      <w:marLeft w:val="0"/>
      <w:marRight w:val="0"/>
      <w:marTop w:val="0"/>
      <w:marBottom w:val="0"/>
      <w:divBdr>
        <w:top w:val="none" w:sz="0" w:space="0" w:color="auto"/>
        <w:left w:val="none" w:sz="0" w:space="0" w:color="auto"/>
        <w:bottom w:val="none" w:sz="0" w:space="0" w:color="auto"/>
        <w:right w:val="none" w:sz="0" w:space="0" w:color="auto"/>
      </w:divBdr>
    </w:div>
    <w:div w:id="1626808374">
      <w:bodyDiv w:val="1"/>
      <w:marLeft w:val="0"/>
      <w:marRight w:val="0"/>
      <w:marTop w:val="0"/>
      <w:marBottom w:val="0"/>
      <w:divBdr>
        <w:top w:val="none" w:sz="0" w:space="0" w:color="auto"/>
        <w:left w:val="none" w:sz="0" w:space="0" w:color="auto"/>
        <w:bottom w:val="none" w:sz="0" w:space="0" w:color="auto"/>
        <w:right w:val="none" w:sz="0" w:space="0" w:color="auto"/>
      </w:divBdr>
    </w:div>
    <w:div w:id="1641184218">
      <w:bodyDiv w:val="1"/>
      <w:marLeft w:val="0"/>
      <w:marRight w:val="0"/>
      <w:marTop w:val="0"/>
      <w:marBottom w:val="0"/>
      <w:divBdr>
        <w:top w:val="none" w:sz="0" w:space="0" w:color="auto"/>
        <w:left w:val="none" w:sz="0" w:space="0" w:color="auto"/>
        <w:bottom w:val="none" w:sz="0" w:space="0" w:color="auto"/>
        <w:right w:val="none" w:sz="0" w:space="0" w:color="auto"/>
      </w:divBdr>
    </w:div>
    <w:div w:id="1652635483">
      <w:bodyDiv w:val="1"/>
      <w:marLeft w:val="0"/>
      <w:marRight w:val="0"/>
      <w:marTop w:val="0"/>
      <w:marBottom w:val="0"/>
      <w:divBdr>
        <w:top w:val="none" w:sz="0" w:space="0" w:color="auto"/>
        <w:left w:val="none" w:sz="0" w:space="0" w:color="auto"/>
        <w:bottom w:val="none" w:sz="0" w:space="0" w:color="auto"/>
        <w:right w:val="none" w:sz="0" w:space="0" w:color="auto"/>
      </w:divBdr>
    </w:div>
    <w:div w:id="1660845436">
      <w:bodyDiv w:val="1"/>
      <w:marLeft w:val="0"/>
      <w:marRight w:val="0"/>
      <w:marTop w:val="0"/>
      <w:marBottom w:val="0"/>
      <w:divBdr>
        <w:top w:val="none" w:sz="0" w:space="0" w:color="auto"/>
        <w:left w:val="none" w:sz="0" w:space="0" w:color="auto"/>
        <w:bottom w:val="none" w:sz="0" w:space="0" w:color="auto"/>
        <w:right w:val="none" w:sz="0" w:space="0" w:color="auto"/>
      </w:divBdr>
    </w:div>
    <w:div w:id="1700425250">
      <w:bodyDiv w:val="1"/>
      <w:marLeft w:val="0"/>
      <w:marRight w:val="0"/>
      <w:marTop w:val="0"/>
      <w:marBottom w:val="0"/>
      <w:divBdr>
        <w:top w:val="none" w:sz="0" w:space="0" w:color="auto"/>
        <w:left w:val="none" w:sz="0" w:space="0" w:color="auto"/>
        <w:bottom w:val="none" w:sz="0" w:space="0" w:color="auto"/>
        <w:right w:val="none" w:sz="0" w:space="0" w:color="auto"/>
      </w:divBdr>
    </w:div>
    <w:div w:id="1710186167">
      <w:bodyDiv w:val="1"/>
      <w:marLeft w:val="0"/>
      <w:marRight w:val="0"/>
      <w:marTop w:val="0"/>
      <w:marBottom w:val="0"/>
      <w:divBdr>
        <w:top w:val="none" w:sz="0" w:space="0" w:color="auto"/>
        <w:left w:val="none" w:sz="0" w:space="0" w:color="auto"/>
        <w:bottom w:val="none" w:sz="0" w:space="0" w:color="auto"/>
        <w:right w:val="none" w:sz="0" w:space="0" w:color="auto"/>
      </w:divBdr>
    </w:div>
    <w:div w:id="1729575366">
      <w:bodyDiv w:val="1"/>
      <w:marLeft w:val="0"/>
      <w:marRight w:val="0"/>
      <w:marTop w:val="0"/>
      <w:marBottom w:val="0"/>
      <w:divBdr>
        <w:top w:val="none" w:sz="0" w:space="0" w:color="auto"/>
        <w:left w:val="none" w:sz="0" w:space="0" w:color="auto"/>
        <w:bottom w:val="none" w:sz="0" w:space="0" w:color="auto"/>
        <w:right w:val="none" w:sz="0" w:space="0" w:color="auto"/>
      </w:divBdr>
    </w:div>
    <w:div w:id="1731221608">
      <w:bodyDiv w:val="1"/>
      <w:marLeft w:val="0"/>
      <w:marRight w:val="0"/>
      <w:marTop w:val="0"/>
      <w:marBottom w:val="0"/>
      <w:divBdr>
        <w:top w:val="none" w:sz="0" w:space="0" w:color="auto"/>
        <w:left w:val="none" w:sz="0" w:space="0" w:color="auto"/>
        <w:bottom w:val="none" w:sz="0" w:space="0" w:color="auto"/>
        <w:right w:val="none" w:sz="0" w:space="0" w:color="auto"/>
      </w:divBdr>
    </w:div>
    <w:div w:id="1740715710">
      <w:bodyDiv w:val="1"/>
      <w:marLeft w:val="0"/>
      <w:marRight w:val="0"/>
      <w:marTop w:val="0"/>
      <w:marBottom w:val="0"/>
      <w:divBdr>
        <w:top w:val="none" w:sz="0" w:space="0" w:color="auto"/>
        <w:left w:val="none" w:sz="0" w:space="0" w:color="auto"/>
        <w:bottom w:val="none" w:sz="0" w:space="0" w:color="auto"/>
        <w:right w:val="none" w:sz="0" w:space="0" w:color="auto"/>
      </w:divBdr>
    </w:div>
    <w:div w:id="1741708551">
      <w:bodyDiv w:val="1"/>
      <w:marLeft w:val="0"/>
      <w:marRight w:val="0"/>
      <w:marTop w:val="0"/>
      <w:marBottom w:val="0"/>
      <w:divBdr>
        <w:top w:val="none" w:sz="0" w:space="0" w:color="auto"/>
        <w:left w:val="none" w:sz="0" w:space="0" w:color="auto"/>
        <w:bottom w:val="none" w:sz="0" w:space="0" w:color="auto"/>
        <w:right w:val="none" w:sz="0" w:space="0" w:color="auto"/>
      </w:divBdr>
    </w:div>
    <w:div w:id="1742672747">
      <w:bodyDiv w:val="1"/>
      <w:marLeft w:val="0"/>
      <w:marRight w:val="0"/>
      <w:marTop w:val="0"/>
      <w:marBottom w:val="0"/>
      <w:divBdr>
        <w:top w:val="none" w:sz="0" w:space="0" w:color="auto"/>
        <w:left w:val="none" w:sz="0" w:space="0" w:color="auto"/>
        <w:bottom w:val="none" w:sz="0" w:space="0" w:color="auto"/>
        <w:right w:val="none" w:sz="0" w:space="0" w:color="auto"/>
      </w:divBdr>
    </w:div>
    <w:div w:id="1743135479">
      <w:bodyDiv w:val="1"/>
      <w:marLeft w:val="0"/>
      <w:marRight w:val="0"/>
      <w:marTop w:val="0"/>
      <w:marBottom w:val="0"/>
      <w:divBdr>
        <w:top w:val="none" w:sz="0" w:space="0" w:color="auto"/>
        <w:left w:val="none" w:sz="0" w:space="0" w:color="auto"/>
        <w:bottom w:val="none" w:sz="0" w:space="0" w:color="auto"/>
        <w:right w:val="none" w:sz="0" w:space="0" w:color="auto"/>
      </w:divBdr>
    </w:div>
    <w:div w:id="1761294727">
      <w:bodyDiv w:val="1"/>
      <w:marLeft w:val="0"/>
      <w:marRight w:val="0"/>
      <w:marTop w:val="0"/>
      <w:marBottom w:val="0"/>
      <w:divBdr>
        <w:top w:val="none" w:sz="0" w:space="0" w:color="auto"/>
        <w:left w:val="none" w:sz="0" w:space="0" w:color="auto"/>
        <w:bottom w:val="none" w:sz="0" w:space="0" w:color="auto"/>
        <w:right w:val="none" w:sz="0" w:space="0" w:color="auto"/>
      </w:divBdr>
    </w:div>
    <w:div w:id="1765295925">
      <w:bodyDiv w:val="1"/>
      <w:marLeft w:val="0"/>
      <w:marRight w:val="0"/>
      <w:marTop w:val="0"/>
      <w:marBottom w:val="0"/>
      <w:divBdr>
        <w:top w:val="none" w:sz="0" w:space="0" w:color="auto"/>
        <w:left w:val="none" w:sz="0" w:space="0" w:color="auto"/>
        <w:bottom w:val="none" w:sz="0" w:space="0" w:color="auto"/>
        <w:right w:val="none" w:sz="0" w:space="0" w:color="auto"/>
      </w:divBdr>
    </w:div>
    <w:div w:id="1771512701">
      <w:bodyDiv w:val="1"/>
      <w:marLeft w:val="0"/>
      <w:marRight w:val="0"/>
      <w:marTop w:val="0"/>
      <w:marBottom w:val="0"/>
      <w:divBdr>
        <w:top w:val="none" w:sz="0" w:space="0" w:color="auto"/>
        <w:left w:val="none" w:sz="0" w:space="0" w:color="auto"/>
        <w:bottom w:val="none" w:sz="0" w:space="0" w:color="auto"/>
        <w:right w:val="none" w:sz="0" w:space="0" w:color="auto"/>
      </w:divBdr>
    </w:div>
    <w:div w:id="1776516003">
      <w:bodyDiv w:val="1"/>
      <w:marLeft w:val="0"/>
      <w:marRight w:val="0"/>
      <w:marTop w:val="0"/>
      <w:marBottom w:val="0"/>
      <w:divBdr>
        <w:top w:val="none" w:sz="0" w:space="0" w:color="auto"/>
        <w:left w:val="none" w:sz="0" w:space="0" w:color="auto"/>
        <w:bottom w:val="none" w:sz="0" w:space="0" w:color="auto"/>
        <w:right w:val="none" w:sz="0" w:space="0" w:color="auto"/>
      </w:divBdr>
    </w:div>
    <w:div w:id="1784881899">
      <w:bodyDiv w:val="1"/>
      <w:marLeft w:val="0"/>
      <w:marRight w:val="0"/>
      <w:marTop w:val="0"/>
      <w:marBottom w:val="0"/>
      <w:divBdr>
        <w:top w:val="none" w:sz="0" w:space="0" w:color="auto"/>
        <w:left w:val="none" w:sz="0" w:space="0" w:color="auto"/>
        <w:bottom w:val="none" w:sz="0" w:space="0" w:color="auto"/>
        <w:right w:val="none" w:sz="0" w:space="0" w:color="auto"/>
      </w:divBdr>
    </w:div>
    <w:div w:id="1787768031">
      <w:bodyDiv w:val="1"/>
      <w:marLeft w:val="0"/>
      <w:marRight w:val="0"/>
      <w:marTop w:val="0"/>
      <w:marBottom w:val="0"/>
      <w:divBdr>
        <w:top w:val="none" w:sz="0" w:space="0" w:color="auto"/>
        <w:left w:val="none" w:sz="0" w:space="0" w:color="auto"/>
        <w:bottom w:val="none" w:sz="0" w:space="0" w:color="auto"/>
        <w:right w:val="none" w:sz="0" w:space="0" w:color="auto"/>
      </w:divBdr>
    </w:div>
    <w:div w:id="1788162248">
      <w:bodyDiv w:val="1"/>
      <w:marLeft w:val="0"/>
      <w:marRight w:val="0"/>
      <w:marTop w:val="0"/>
      <w:marBottom w:val="0"/>
      <w:divBdr>
        <w:top w:val="none" w:sz="0" w:space="0" w:color="auto"/>
        <w:left w:val="none" w:sz="0" w:space="0" w:color="auto"/>
        <w:bottom w:val="none" w:sz="0" w:space="0" w:color="auto"/>
        <w:right w:val="none" w:sz="0" w:space="0" w:color="auto"/>
      </w:divBdr>
    </w:div>
    <w:div w:id="1793357692">
      <w:bodyDiv w:val="1"/>
      <w:marLeft w:val="0"/>
      <w:marRight w:val="0"/>
      <w:marTop w:val="0"/>
      <w:marBottom w:val="0"/>
      <w:divBdr>
        <w:top w:val="none" w:sz="0" w:space="0" w:color="auto"/>
        <w:left w:val="none" w:sz="0" w:space="0" w:color="auto"/>
        <w:bottom w:val="none" w:sz="0" w:space="0" w:color="auto"/>
        <w:right w:val="none" w:sz="0" w:space="0" w:color="auto"/>
      </w:divBdr>
    </w:div>
    <w:div w:id="1804421728">
      <w:bodyDiv w:val="1"/>
      <w:marLeft w:val="0"/>
      <w:marRight w:val="0"/>
      <w:marTop w:val="0"/>
      <w:marBottom w:val="0"/>
      <w:divBdr>
        <w:top w:val="none" w:sz="0" w:space="0" w:color="auto"/>
        <w:left w:val="none" w:sz="0" w:space="0" w:color="auto"/>
        <w:bottom w:val="none" w:sz="0" w:space="0" w:color="auto"/>
        <w:right w:val="none" w:sz="0" w:space="0" w:color="auto"/>
      </w:divBdr>
    </w:div>
    <w:div w:id="1807550181">
      <w:bodyDiv w:val="1"/>
      <w:marLeft w:val="0"/>
      <w:marRight w:val="0"/>
      <w:marTop w:val="0"/>
      <w:marBottom w:val="0"/>
      <w:divBdr>
        <w:top w:val="none" w:sz="0" w:space="0" w:color="auto"/>
        <w:left w:val="none" w:sz="0" w:space="0" w:color="auto"/>
        <w:bottom w:val="none" w:sz="0" w:space="0" w:color="auto"/>
        <w:right w:val="none" w:sz="0" w:space="0" w:color="auto"/>
      </w:divBdr>
    </w:div>
    <w:div w:id="1809741333">
      <w:bodyDiv w:val="1"/>
      <w:marLeft w:val="0"/>
      <w:marRight w:val="0"/>
      <w:marTop w:val="0"/>
      <w:marBottom w:val="0"/>
      <w:divBdr>
        <w:top w:val="none" w:sz="0" w:space="0" w:color="auto"/>
        <w:left w:val="none" w:sz="0" w:space="0" w:color="auto"/>
        <w:bottom w:val="none" w:sz="0" w:space="0" w:color="auto"/>
        <w:right w:val="none" w:sz="0" w:space="0" w:color="auto"/>
      </w:divBdr>
    </w:div>
    <w:div w:id="1846356547">
      <w:bodyDiv w:val="1"/>
      <w:marLeft w:val="0"/>
      <w:marRight w:val="0"/>
      <w:marTop w:val="0"/>
      <w:marBottom w:val="0"/>
      <w:divBdr>
        <w:top w:val="none" w:sz="0" w:space="0" w:color="auto"/>
        <w:left w:val="none" w:sz="0" w:space="0" w:color="auto"/>
        <w:bottom w:val="none" w:sz="0" w:space="0" w:color="auto"/>
        <w:right w:val="none" w:sz="0" w:space="0" w:color="auto"/>
      </w:divBdr>
    </w:div>
    <w:div w:id="1848593342">
      <w:bodyDiv w:val="1"/>
      <w:marLeft w:val="0"/>
      <w:marRight w:val="0"/>
      <w:marTop w:val="0"/>
      <w:marBottom w:val="0"/>
      <w:divBdr>
        <w:top w:val="none" w:sz="0" w:space="0" w:color="auto"/>
        <w:left w:val="none" w:sz="0" w:space="0" w:color="auto"/>
        <w:bottom w:val="none" w:sz="0" w:space="0" w:color="auto"/>
        <w:right w:val="none" w:sz="0" w:space="0" w:color="auto"/>
      </w:divBdr>
    </w:div>
    <w:div w:id="1870072142">
      <w:bodyDiv w:val="1"/>
      <w:marLeft w:val="0"/>
      <w:marRight w:val="0"/>
      <w:marTop w:val="0"/>
      <w:marBottom w:val="0"/>
      <w:divBdr>
        <w:top w:val="none" w:sz="0" w:space="0" w:color="auto"/>
        <w:left w:val="none" w:sz="0" w:space="0" w:color="auto"/>
        <w:bottom w:val="none" w:sz="0" w:space="0" w:color="auto"/>
        <w:right w:val="none" w:sz="0" w:space="0" w:color="auto"/>
      </w:divBdr>
    </w:div>
    <w:div w:id="1877615362">
      <w:bodyDiv w:val="1"/>
      <w:marLeft w:val="0"/>
      <w:marRight w:val="0"/>
      <w:marTop w:val="0"/>
      <w:marBottom w:val="0"/>
      <w:divBdr>
        <w:top w:val="none" w:sz="0" w:space="0" w:color="auto"/>
        <w:left w:val="none" w:sz="0" w:space="0" w:color="auto"/>
        <w:bottom w:val="none" w:sz="0" w:space="0" w:color="auto"/>
        <w:right w:val="none" w:sz="0" w:space="0" w:color="auto"/>
      </w:divBdr>
    </w:div>
    <w:div w:id="1878542923">
      <w:bodyDiv w:val="1"/>
      <w:marLeft w:val="0"/>
      <w:marRight w:val="0"/>
      <w:marTop w:val="0"/>
      <w:marBottom w:val="0"/>
      <w:divBdr>
        <w:top w:val="none" w:sz="0" w:space="0" w:color="auto"/>
        <w:left w:val="none" w:sz="0" w:space="0" w:color="auto"/>
        <w:bottom w:val="none" w:sz="0" w:space="0" w:color="auto"/>
        <w:right w:val="none" w:sz="0" w:space="0" w:color="auto"/>
      </w:divBdr>
    </w:div>
    <w:div w:id="1880243042">
      <w:bodyDiv w:val="1"/>
      <w:marLeft w:val="0"/>
      <w:marRight w:val="0"/>
      <w:marTop w:val="0"/>
      <w:marBottom w:val="0"/>
      <w:divBdr>
        <w:top w:val="none" w:sz="0" w:space="0" w:color="auto"/>
        <w:left w:val="none" w:sz="0" w:space="0" w:color="auto"/>
        <w:bottom w:val="none" w:sz="0" w:space="0" w:color="auto"/>
        <w:right w:val="none" w:sz="0" w:space="0" w:color="auto"/>
      </w:divBdr>
    </w:div>
    <w:div w:id="1884556181">
      <w:bodyDiv w:val="1"/>
      <w:marLeft w:val="0"/>
      <w:marRight w:val="0"/>
      <w:marTop w:val="0"/>
      <w:marBottom w:val="0"/>
      <w:divBdr>
        <w:top w:val="none" w:sz="0" w:space="0" w:color="auto"/>
        <w:left w:val="none" w:sz="0" w:space="0" w:color="auto"/>
        <w:bottom w:val="none" w:sz="0" w:space="0" w:color="auto"/>
        <w:right w:val="none" w:sz="0" w:space="0" w:color="auto"/>
      </w:divBdr>
    </w:div>
    <w:div w:id="1888099525">
      <w:bodyDiv w:val="1"/>
      <w:marLeft w:val="0"/>
      <w:marRight w:val="0"/>
      <w:marTop w:val="0"/>
      <w:marBottom w:val="0"/>
      <w:divBdr>
        <w:top w:val="none" w:sz="0" w:space="0" w:color="auto"/>
        <w:left w:val="none" w:sz="0" w:space="0" w:color="auto"/>
        <w:bottom w:val="none" w:sz="0" w:space="0" w:color="auto"/>
        <w:right w:val="none" w:sz="0" w:space="0" w:color="auto"/>
      </w:divBdr>
    </w:div>
    <w:div w:id="1894580274">
      <w:bodyDiv w:val="1"/>
      <w:marLeft w:val="0"/>
      <w:marRight w:val="0"/>
      <w:marTop w:val="0"/>
      <w:marBottom w:val="0"/>
      <w:divBdr>
        <w:top w:val="none" w:sz="0" w:space="0" w:color="auto"/>
        <w:left w:val="none" w:sz="0" w:space="0" w:color="auto"/>
        <w:bottom w:val="none" w:sz="0" w:space="0" w:color="auto"/>
        <w:right w:val="none" w:sz="0" w:space="0" w:color="auto"/>
      </w:divBdr>
    </w:div>
    <w:div w:id="1897738096">
      <w:bodyDiv w:val="1"/>
      <w:marLeft w:val="0"/>
      <w:marRight w:val="0"/>
      <w:marTop w:val="0"/>
      <w:marBottom w:val="0"/>
      <w:divBdr>
        <w:top w:val="none" w:sz="0" w:space="0" w:color="auto"/>
        <w:left w:val="none" w:sz="0" w:space="0" w:color="auto"/>
        <w:bottom w:val="none" w:sz="0" w:space="0" w:color="auto"/>
        <w:right w:val="none" w:sz="0" w:space="0" w:color="auto"/>
      </w:divBdr>
    </w:div>
    <w:div w:id="1903711858">
      <w:bodyDiv w:val="1"/>
      <w:marLeft w:val="0"/>
      <w:marRight w:val="0"/>
      <w:marTop w:val="0"/>
      <w:marBottom w:val="0"/>
      <w:divBdr>
        <w:top w:val="none" w:sz="0" w:space="0" w:color="auto"/>
        <w:left w:val="none" w:sz="0" w:space="0" w:color="auto"/>
        <w:bottom w:val="none" w:sz="0" w:space="0" w:color="auto"/>
        <w:right w:val="none" w:sz="0" w:space="0" w:color="auto"/>
      </w:divBdr>
    </w:div>
    <w:div w:id="1927378926">
      <w:bodyDiv w:val="1"/>
      <w:marLeft w:val="0"/>
      <w:marRight w:val="0"/>
      <w:marTop w:val="0"/>
      <w:marBottom w:val="0"/>
      <w:divBdr>
        <w:top w:val="none" w:sz="0" w:space="0" w:color="auto"/>
        <w:left w:val="none" w:sz="0" w:space="0" w:color="auto"/>
        <w:bottom w:val="none" w:sz="0" w:space="0" w:color="auto"/>
        <w:right w:val="none" w:sz="0" w:space="0" w:color="auto"/>
      </w:divBdr>
    </w:div>
    <w:div w:id="1934389775">
      <w:bodyDiv w:val="1"/>
      <w:marLeft w:val="0"/>
      <w:marRight w:val="0"/>
      <w:marTop w:val="0"/>
      <w:marBottom w:val="0"/>
      <w:divBdr>
        <w:top w:val="none" w:sz="0" w:space="0" w:color="auto"/>
        <w:left w:val="none" w:sz="0" w:space="0" w:color="auto"/>
        <w:bottom w:val="none" w:sz="0" w:space="0" w:color="auto"/>
        <w:right w:val="none" w:sz="0" w:space="0" w:color="auto"/>
      </w:divBdr>
    </w:div>
    <w:div w:id="1936672090">
      <w:bodyDiv w:val="1"/>
      <w:marLeft w:val="0"/>
      <w:marRight w:val="0"/>
      <w:marTop w:val="0"/>
      <w:marBottom w:val="0"/>
      <w:divBdr>
        <w:top w:val="none" w:sz="0" w:space="0" w:color="auto"/>
        <w:left w:val="none" w:sz="0" w:space="0" w:color="auto"/>
        <w:bottom w:val="none" w:sz="0" w:space="0" w:color="auto"/>
        <w:right w:val="none" w:sz="0" w:space="0" w:color="auto"/>
      </w:divBdr>
    </w:div>
    <w:div w:id="1945459771">
      <w:bodyDiv w:val="1"/>
      <w:marLeft w:val="0"/>
      <w:marRight w:val="0"/>
      <w:marTop w:val="0"/>
      <w:marBottom w:val="0"/>
      <w:divBdr>
        <w:top w:val="none" w:sz="0" w:space="0" w:color="auto"/>
        <w:left w:val="none" w:sz="0" w:space="0" w:color="auto"/>
        <w:bottom w:val="none" w:sz="0" w:space="0" w:color="auto"/>
        <w:right w:val="none" w:sz="0" w:space="0" w:color="auto"/>
      </w:divBdr>
    </w:div>
    <w:div w:id="1966697578">
      <w:bodyDiv w:val="1"/>
      <w:marLeft w:val="0"/>
      <w:marRight w:val="0"/>
      <w:marTop w:val="0"/>
      <w:marBottom w:val="0"/>
      <w:divBdr>
        <w:top w:val="none" w:sz="0" w:space="0" w:color="auto"/>
        <w:left w:val="none" w:sz="0" w:space="0" w:color="auto"/>
        <w:bottom w:val="none" w:sz="0" w:space="0" w:color="auto"/>
        <w:right w:val="none" w:sz="0" w:space="0" w:color="auto"/>
      </w:divBdr>
    </w:div>
    <w:div w:id="1970626646">
      <w:bodyDiv w:val="1"/>
      <w:marLeft w:val="0"/>
      <w:marRight w:val="0"/>
      <w:marTop w:val="0"/>
      <w:marBottom w:val="0"/>
      <w:divBdr>
        <w:top w:val="none" w:sz="0" w:space="0" w:color="auto"/>
        <w:left w:val="none" w:sz="0" w:space="0" w:color="auto"/>
        <w:bottom w:val="none" w:sz="0" w:space="0" w:color="auto"/>
        <w:right w:val="none" w:sz="0" w:space="0" w:color="auto"/>
      </w:divBdr>
    </w:div>
    <w:div w:id="1986736275">
      <w:bodyDiv w:val="1"/>
      <w:marLeft w:val="0"/>
      <w:marRight w:val="0"/>
      <w:marTop w:val="0"/>
      <w:marBottom w:val="0"/>
      <w:divBdr>
        <w:top w:val="none" w:sz="0" w:space="0" w:color="auto"/>
        <w:left w:val="none" w:sz="0" w:space="0" w:color="auto"/>
        <w:bottom w:val="none" w:sz="0" w:space="0" w:color="auto"/>
        <w:right w:val="none" w:sz="0" w:space="0" w:color="auto"/>
      </w:divBdr>
    </w:div>
    <w:div w:id="2010325565">
      <w:bodyDiv w:val="1"/>
      <w:marLeft w:val="0"/>
      <w:marRight w:val="0"/>
      <w:marTop w:val="0"/>
      <w:marBottom w:val="0"/>
      <w:divBdr>
        <w:top w:val="none" w:sz="0" w:space="0" w:color="auto"/>
        <w:left w:val="none" w:sz="0" w:space="0" w:color="auto"/>
        <w:bottom w:val="none" w:sz="0" w:space="0" w:color="auto"/>
        <w:right w:val="none" w:sz="0" w:space="0" w:color="auto"/>
      </w:divBdr>
    </w:div>
    <w:div w:id="2027752618">
      <w:bodyDiv w:val="1"/>
      <w:marLeft w:val="0"/>
      <w:marRight w:val="0"/>
      <w:marTop w:val="0"/>
      <w:marBottom w:val="0"/>
      <w:divBdr>
        <w:top w:val="none" w:sz="0" w:space="0" w:color="auto"/>
        <w:left w:val="none" w:sz="0" w:space="0" w:color="auto"/>
        <w:bottom w:val="none" w:sz="0" w:space="0" w:color="auto"/>
        <w:right w:val="none" w:sz="0" w:space="0" w:color="auto"/>
      </w:divBdr>
    </w:div>
    <w:div w:id="2030252581">
      <w:bodyDiv w:val="1"/>
      <w:marLeft w:val="0"/>
      <w:marRight w:val="0"/>
      <w:marTop w:val="0"/>
      <w:marBottom w:val="0"/>
      <w:divBdr>
        <w:top w:val="none" w:sz="0" w:space="0" w:color="auto"/>
        <w:left w:val="none" w:sz="0" w:space="0" w:color="auto"/>
        <w:bottom w:val="none" w:sz="0" w:space="0" w:color="auto"/>
        <w:right w:val="none" w:sz="0" w:space="0" w:color="auto"/>
      </w:divBdr>
    </w:div>
    <w:div w:id="2033458325">
      <w:bodyDiv w:val="1"/>
      <w:marLeft w:val="0"/>
      <w:marRight w:val="0"/>
      <w:marTop w:val="0"/>
      <w:marBottom w:val="0"/>
      <w:divBdr>
        <w:top w:val="none" w:sz="0" w:space="0" w:color="auto"/>
        <w:left w:val="none" w:sz="0" w:space="0" w:color="auto"/>
        <w:bottom w:val="none" w:sz="0" w:space="0" w:color="auto"/>
        <w:right w:val="none" w:sz="0" w:space="0" w:color="auto"/>
      </w:divBdr>
    </w:div>
    <w:div w:id="2046322274">
      <w:bodyDiv w:val="1"/>
      <w:marLeft w:val="0"/>
      <w:marRight w:val="0"/>
      <w:marTop w:val="0"/>
      <w:marBottom w:val="0"/>
      <w:divBdr>
        <w:top w:val="none" w:sz="0" w:space="0" w:color="auto"/>
        <w:left w:val="none" w:sz="0" w:space="0" w:color="auto"/>
        <w:bottom w:val="none" w:sz="0" w:space="0" w:color="auto"/>
        <w:right w:val="none" w:sz="0" w:space="0" w:color="auto"/>
      </w:divBdr>
    </w:div>
    <w:div w:id="2062359985">
      <w:bodyDiv w:val="1"/>
      <w:marLeft w:val="0"/>
      <w:marRight w:val="0"/>
      <w:marTop w:val="0"/>
      <w:marBottom w:val="0"/>
      <w:divBdr>
        <w:top w:val="none" w:sz="0" w:space="0" w:color="auto"/>
        <w:left w:val="none" w:sz="0" w:space="0" w:color="auto"/>
        <w:bottom w:val="none" w:sz="0" w:space="0" w:color="auto"/>
        <w:right w:val="none" w:sz="0" w:space="0" w:color="auto"/>
      </w:divBdr>
    </w:div>
    <w:div w:id="2068454376">
      <w:bodyDiv w:val="1"/>
      <w:marLeft w:val="0"/>
      <w:marRight w:val="0"/>
      <w:marTop w:val="0"/>
      <w:marBottom w:val="0"/>
      <w:divBdr>
        <w:top w:val="none" w:sz="0" w:space="0" w:color="auto"/>
        <w:left w:val="none" w:sz="0" w:space="0" w:color="auto"/>
        <w:bottom w:val="none" w:sz="0" w:space="0" w:color="auto"/>
        <w:right w:val="none" w:sz="0" w:space="0" w:color="auto"/>
      </w:divBdr>
    </w:div>
    <w:div w:id="2085833391">
      <w:bodyDiv w:val="1"/>
      <w:marLeft w:val="0"/>
      <w:marRight w:val="0"/>
      <w:marTop w:val="0"/>
      <w:marBottom w:val="0"/>
      <w:divBdr>
        <w:top w:val="none" w:sz="0" w:space="0" w:color="auto"/>
        <w:left w:val="none" w:sz="0" w:space="0" w:color="auto"/>
        <w:bottom w:val="none" w:sz="0" w:space="0" w:color="auto"/>
        <w:right w:val="none" w:sz="0" w:space="0" w:color="auto"/>
      </w:divBdr>
    </w:div>
    <w:div w:id="2092774757">
      <w:bodyDiv w:val="1"/>
      <w:marLeft w:val="0"/>
      <w:marRight w:val="0"/>
      <w:marTop w:val="0"/>
      <w:marBottom w:val="0"/>
      <w:divBdr>
        <w:top w:val="none" w:sz="0" w:space="0" w:color="auto"/>
        <w:left w:val="none" w:sz="0" w:space="0" w:color="auto"/>
        <w:bottom w:val="none" w:sz="0" w:space="0" w:color="auto"/>
        <w:right w:val="none" w:sz="0" w:space="0" w:color="auto"/>
      </w:divBdr>
    </w:div>
    <w:div w:id="2114204793">
      <w:bodyDiv w:val="1"/>
      <w:marLeft w:val="0"/>
      <w:marRight w:val="0"/>
      <w:marTop w:val="0"/>
      <w:marBottom w:val="0"/>
      <w:divBdr>
        <w:top w:val="none" w:sz="0" w:space="0" w:color="auto"/>
        <w:left w:val="none" w:sz="0" w:space="0" w:color="auto"/>
        <w:bottom w:val="none" w:sz="0" w:space="0" w:color="auto"/>
        <w:right w:val="none" w:sz="0" w:space="0" w:color="auto"/>
      </w:divBdr>
    </w:div>
    <w:div w:id="214604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skoczow/proceedings" TargetMode="External"/><Relationship Id="rId18" Type="http://schemas.openxmlformats.org/officeDocument/2006/relationships/hyperlink" Target="mailto:cwk@platformazakupowa.pl" TargetMode="External"/><Relationship Id="rId26" Type="http://schemas.openxmlformats.org/officeDocument/2006/relationships/control" Target="activeX/activeX5.xml"/><Relationship Id="rId3" Type="http://schemas.openxmlformats.org/officeDocument/2006/relationships/styles" Target="styles.xml"/><Relationship Id="rId21" Type="http://schemas.openxmlformats.org/officeDocument/2006/relationships/image" Target="media/image1.wmf"/><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latformazakupowa.pl/pn/skoczow/proceedings" TargetMode="External"/><Relationship Id="rId17" Type="http://schemas.openxmlformats.org/officeDocument/2006/relationships/hyperlink" Target="https://platformazakupowa.pl/strona/1-regulamin" TargetMode="External"/><Relationship Id="rId25" Type="http://schemas.openxmlformats.org/officeDocument/2006/relationships/control" Target="activeX/activeX4.xm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platformazakupowa.pl/strona/1-regulamin" TargetMode="External"/><Relationship Id="rId20" Type="http://schemas.openxmlformats.org/officeDocument/2006/relationships/hyperlink" Target="mailto:iod@mzd.skoczow.pl" TargetMode="External"/><Relationship Id="rId29" Type="http://schemas.openxmlformats.org/officeDocument/2006/relationships/control" Target="activeX/activeX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publiczne@mzd.skoczow.pl" TargetMode="External"/><Relationship Id="rId24" Type="http://schemas.openxmlformats.org/officeDocument/2006/relationships/control" Target="activeX/activeX3.xm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latformazakupowa.pl/strona/45-instrukcje" TargetMode="External"/><Relationship Id="rId23" Type="http://schemas.openxmlformats.org/officeDocument/2006/relationships/control" Target="activeX/activeX2.xml"/><Relationship Id="rId28" Type="http://schemas.openxmlformats.org/officeDocument/2006/relationships/control" Target="activeX/activeX7.xml"/><Relationship Id="rId10" Type="http://schemas.openxmlformats.org/officeDocument/2006/relationships/hyperlink" Target="mailto:zamowienia.publiczne@mzd.skoczow.pl" TargetMode="External"/><Relationship Id="rId19" Type="http://schemas.openxmlformats.org/officeDocument/2006/relationships/hyperlink" Target="https://platformazakupowa.pl/pn/skoczow/proceedings"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platformazakupowa.pl/pn/skoczow/proceedings" TargetMode="External"/><Relationship Id="rId14" Type="http://schemas.openxmlformats.org/officeDocument/2006/relationships/hyperlink" Target="mailto:zamowienia.publiczne@mzd.skoczow.pl" TargetMode="External"/><Relationship Id="rId22" Type="http://schemas.openxmlformats.org/officeDocument/2006/relationships/control" Target="activeX/activeX1.xml"/><Relationship Id="rId27" Type="http://schemas.openxmlformats.org/officeDocument/2006/relationships/control" Target="activeX/activeX6.xml"/><Relationship Id="rId30" Type="http://schemas.openxmlformats.org/officeDocument/2006/relationships/header" Target="header1.xml"/><Relationship Id="rId35" Type="http://schemas.openxmlformats.org/officeDocument/2006/relationships/theme" Target="theme/theme1.xml"/><Relationship Id="rId8" Type="http://schemas.openxmlformats.org/officeDocument/2006/relationships/hyperlink" Target="http://mzd.skoczow.pl/"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32C67-9846-4D31-8727-DFC95D91F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35</Pages>
  <Words>10909</Words>
  <Characters>72676</Characters>
  <Application>Microsoft Office Word</Application>
  <DocSecurity>0</DocSecurity>
  <Lines>605</Lines>
  <Paragraphs>166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83419</CharactersWithSpaces>
  <SharedDoc>false</SharedDoc>
  <HLinks>
    <vt:vector size="30" baseType="variant">
      <vt:variant>
        <vt:i4>7536741</vt:i4>
      </vt:variant>
      <vt:variant>
        <vt:i4>12</vt:i4>
      </vt:variant>
      <vt:variant>
        <vt:i4>0</vt:i4>
      </vt:variant>
      <vt:variant>
        <vt:i4>5</vt:i4>
      </vt:variant>
      <vt:variant>
        <vt:lpwstr>http://www.rudaslaska.bip.info.pl/</vt:lpwstr>
      </vt:variant>
      <vt:variant>
        <vt:lpwstr/>
      </vt:variant>
      <vt:variant>
        <vt:i4>8061042</vt:i4>
      </vt:variant>
      <vt:variant>
        <vt:i4>9</vt:i4>
      </vt:variant>
      <vt:variant>
        <vt:i4>0</vt:i4>
      </vt:variant>
      <vt:variant>
        <vt:i4>5</vt:i4>
      </vt:variant>
      <vt:variant>
        <vt:lpwstr>http://www.umrudaslask.bip.doc.pl/</vt:lpwstr>
      </vt:variant>
      <vt:variant>
        <vt:lpwstr/>
      </vt:variant>
      <vt:variant>
        <vt:i4>7536741</vt:i4>
      </vt:variant>
      <vt:variant>
        <vt:i4>6</vt:i4>
      </vt:variant>
      <vt:variant>
        <vt:i4>0</vt:i4>
      </vt:variant>
      <vt:variant>
        <vt:i4>5</vt:i4>
      </vt:variant>
      <vt:variant>
        <vt:lpwstr>http://www.rudaslaska.bip.info.pl/</vt:lpwstr>
      </vt:variant>
      <vt:variant>
        <vt:lpwstr/>
      </vt:variant>
      <vt:variant>
        <vt:i4>7536741</vt:i4>
      </vt:variant>
      <vt:variant>
        <vt:i4>3</vt:i4>
      </vt:variant>
      <vt:variant>
        <vt:i4>0</vt:i4>
      </vt:variant>
      <vt:variant>
        <vt:i4>5</vt:i4>
      </vt:variant>
      <vt:variant>
        <vt:lpwstr>http://www.rudaslaska.bip.info.pl/</vt:lpwstr>
      </vt:variant>
      <vt:variant>
        <vt:lpwstr/>
      </vt:variant>
      <vt:variant>
        <vt:i4>7536741</vt:i4>
      </vt:variant>
      <vt:variant>
        <vt:i4>0</vt:i4>
      </vt:variant>
      <vt:variant>
        <vt:i4>0</vt:i4>
      </vt:variant>
      <vt:variant>
        <vt:i4>5</vt:i4>
      </vt:variant>
      <vt:variant>
        <vt:lpwstr>http://www.rudaslaska.bip.info.pl/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Grzegorz</dc:creator>
  <cp:lastModifiedBy>Patrycja Barszczak</cp:lastModifiedBy>
  <cp:revision>93</cp:revision>
  <cp:lastPrinted>2023-03-14T08:23:00Z</cp:lastPrinted>
  <dcterms:created xsi:type="dcterms:W3CDTF">2022-12-15T10:02:00Z</dcterms:created>
  <dcterms:modified xsi:type="dcterms:W3CDTF">2024-03-04T10:33:00Z</dcterms:modified>
</cp:coreProperties>
</file>