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36A" w:rsidRDefault="0031236A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  <w:r w:rsidRPr="0031236A">
        <w:rPr>
          <w:rFonts w:ascii="Calibri" w:hAnsi="Calibri" w:cs="Calibri"/>
          <w:b/>
          <w:bCs/>
          <w:iCs/>
          <w:sz w:val="22"/>
          <w:szCs w:val="22"/>
        </w:rPr>
        <w:t>Załącznik nr 3 do SWZ – Projektowane postanowienia umowy</w:t>
      </w:r>
    </w:p>
    <w:p w:rsidR="00AE220B" w:rsidRPr="0031236A" w:rsidRDefault="00AE220B" w:rsidP="00AE220B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</w:p>
    <w:p w:rsidR="0031236A" w:rsidRPr="0031236A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Umowa PN-</w:t>
      </w:r>
      <w:r w:rsidR="00C21068">
        <w:rPr>
          <w:rFonts w:ascii="Calibri" w:hAnsi="Calibri" w:cs="Calibri"/>
          <w:b/>
          <w:bCs/>
          <w:iCs/>
          <w:sz w:val="22"/>
          <w:szCs w:val="22"/>
        </w:rPr>
        <w:t>1</w:t>
      </w:r>
      <w:r w:rsidR="00257E81">
        <w:rPr>
          <w:rFonts w:ascii="Calibri" w:hAnsi="Calibri" w:cs="Calibri"/>
          <w:b/>
          <w:bCs/>
          <w:iCs/>
          <w:sz w:val="22"/>
          <w:szCs w:val="22"/>
        </w:rPr>
        <w:t>16-….</w:t>
      </w:r>
      <w:r w:rsidRPr="0031236A">
        <w:rPr>
          <w:rFonts w:ascii="Calibri" w:hAnsi="Calibri" w:cs="Calibri"/>
          <w:b/>
          <w:bCs/>
          <w:iCs/>
          <w:sz w:val="22"/>
          <w:szCs w:val="22"/>
        </w:rPr>
        <w:t>/2024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jc w:val="center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zawarta w dniu …………….. 2024 roku</w:t>
      </w:r>
      <w:r w:rsidRPr="0031236A">
        <w:rPr>
          <w:rFonts w:ascii="Calibri" w:hAnsi="Calibri" w:cs="Calibri"/>
          <w:bCs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>w Lublinie pomiędzy: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</w:t>
      </w:r>
      <w:r>
        <w:rPr>
          <w:rFonts w:ascii="Calibri" w:hAnsi="Calibri" w:cs="Calibri"/>
          <w:color w:val="000000"/>
          <w:sz w:val="22"/>
          <w:szCs w:val="22"/>
        </w:rPr>
        <w:t xml:space="preserve"> pod nr KRS 0000013477, Regon 431219360, NIP </w:t>
      </w:r>
      <w:r w:rsidRPr="0031236A">
        <w:rPr>
          <w:rFonts w:ascii="Calibri" w:hAnsi="Calibri" w:cs="Calibri"/>
          <w:color w:val="000000"/>
          <w:sz w:val="22"/>
          <w:szCs w:val="22"/>
        </w:rPr>
        <w:t>712-21-35-822, zwanym dalej „Zamawiającym” reprezentowanym przez:</w:t>
      </w: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…………………………………………………..</w:t>
      </w:r>
    </w:p>
    <w:p w:rsidR="0031236A" w:rsidRPr="0031236A" w:rsidRDefault="0031236A" w:rsidP="00A05EBA">
      <w:pPr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.................................. z siedzibą ................................ wpisaną/</w:t>
      </w:r>
      <w:proofErr w:type="spellStart"/>
      <w:r w:rsidRPr="0031236A">
        <w:rPr>
          <w:rFonts w:ascii="Calibri" w:hAnsi="Calibri" w:cs="Calibri"/>
          <w:sz w:val="22"/>
          <w:szCs w:val="22"/>
        </w:rPr>
        <w:t>ym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31236A">
        <w:rPr>
          <w:rFonts w:ascii="Calibri" w:hAnsi="Calibri" w:cs="Calibri"/>
          <w:sz w:val="22"/>
          <w:szCs w:val="22"/>
        </w:rPr>
        <w:t>ym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przez: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...............................................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</w:t>
      </w:r>
      <w:r w:rsidRPr="0031236A">
        <w:rPr>
          <w:rFonts w:ascii="Calibri" w:hAnsi="Calibri" w:cs="Calibri"/>
          <w:sz w:val="22"/>
          <w:szCs w:val="22"/>
        </w:rPr>
        <w:t>ub</w:t>
      </w:r>
    </w:p>
    <w:p w:rsidR="0031236A" w:rsidRP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A05EB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:rsidR="0031236A" w:rsidRDefault="0031236A" w:rsidP="00A05EBA">
      <w:pPr>
        <w:spacing w:line="276" w:lineRule="auto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….......................................................................................</w:t>
      </w:r>
    </w:p>
    <w:p w:rsidR="00A05EBA" w:rsidRPr="0031236A" w:rsidRDefault="00A05EBA" w:rsidP="00A05EB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zwaną w dalszym ciągu umowy „Wykonawcą”.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C21068" w:rsidRDefault="0031236A" w:rsidP="00C21068">
      <w:pPr>
        <w:jc w:val="both"/>
        <w:rPr>
          <w:rFonts w:ascii="Calibri" w:hAnsi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Niniejsza umowa została zawarta w ramach projektu</w:t>
      </w:r>
      <w:r w:rsidRPr="0031236A">
        <w:rPr>
          <w:rFonts w:ascii="Calibri" w:hAnsi="Calibri" w:cs="Calibri"/>
          <w:b/>
          <w:sz w:val="22"/>
          <w:szCs w:val="22"/>
        </w:rPr>
        <w:t xml:space="preserve"> </w:t>
      </w:r>
      <w:r w:rsidRPr="0031236A">
        <w:rPr>
          <w:rFonts w:ascii="Calibri" w:eastAsia="Arial Unicode MS" w:hAnsi="Calibri" w:cs="Calibri"/>
          <w:sz w:val="22"/>
          <w:szCs w:val="22"/>
        </w:rPr>
        <w:t>pn.</w:t>
      </w:r>
      <w:r w:rsidR="00C21068">
        <w:rPr>
          <w:rFonts w:ascii="Calibri" w:hAnsi="Calibri"/>
          <w:b/>
          <w:sz w:val="22"/>
          <w:szCs w:val="22"/>
        </w:rPr>
        <w:t xml:space="preserve"> </w:t>
      </w:r>
      <w:r w:rsidR="00C21068" w:rsidRPr="00C21068">
        <w:rPr>
          <w:rFonts w:ascii="Calibri" w:hAnsi="Calibri"/>
          <w:b/>
          <w:sz w:val="22"/>
          <w:szCs w:val="22"/>
        </w:rPr>
        <w:t xml:space="preserve">Dostawa </w:t>
      </w:r>
      <w:r w:rsidR="00257E81" w:rsidRPr="00257E81">
        <w:rPr>
          <w:rFonts w:ascii="Calibri" w:hAnsi="Calibri"/>
          <w:b/>
          <w:bCs/>
          <w:sz w:val="22"/>
          <w:szCs w:val="22"/>
        </w:rPr>
        <w:t>chłodziarek do przechowywania krwi, chłodziarki laboratoryjnej na leki,  zamrażarki biomedycznej, zamrażarki niskotemperaturowej oraz skanera naczyń krwionośnych</w:t>
      </w:r>
      <w:r w:rsidR="00257E81" w:rsidRPr="00257E81">
        <w:rPr>
          <w:rFonts w:ascii="Calibri" w:hAnsi="Calibri"/>
          <w:b/>
          <w:sz w:val="22"/>
          <w:szCs w:val="22"/>
        </w:rPr>
        <w:t xml:space="preserve"> </w:t>
      </w:r>
      <w:r w:rsidR="00C21068" w:rsidRPr="00C21068">
        <w:rPr>
          <w:rFonts w:ascii="Calibri" w:hAnsi="Calibri"/>
          <w:b/>
          <w:sz w:val="22"/>
          <w:szCs w:val="22"/>
        </w:rPr>
        <w:t xml:space="preserve">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="00C21068" w:rsidRPr="00C21068">
        <w:rPr>
          <w:rFonts w:ascii="Calibri" w:hAnsi="Calibri"/>
          <w:b/>
          <w:sz w:val="22"/>
          <w:szCs w:val="22"/>
        </w:rPr>
        <w:t>pełnoprofilowej</w:t>
      </w:r>
      <w:proofErr w:type="spellEnd"/>
      <w:r w:rsidR="00C21068" w:rsidRPr="00C21068">
        <w:rPr>
          <w:rFonts w:ascii="Calibri" w:hAnsi="Calibri"/>
          <w:b/>
          <w:sz w:val="22"/>
          <w:szCs w:val="22"/>
        </w:rPr>
        <w:t>, wysokospecjalistycznej diagnostyki i lecz</w:t>
      </w:r>
      <w:r w:rsidR="00C21068">
        <w:rPr>
          <w:rFonts w:ascii="Calibri" w:hAnsi="Calibri"/>
          <w:b/>
          <w:sz w:val="22"/>
          <w:szCs w:val="22"/>
        </w:rPr>
        <w:t>enia Pacjentów onkologicznych.”</w:t>
      </w:r>
      <w:r w:rsidRPr="00FE0372">
        <w:rPr>
          <w:rFonts w:ascii="Calibri" w:hAnsi="Calibri"/>
          <w:sz w:val="22"/>
          <w:szCs w:val="22"/>
        </w:rPr>
        <w:t>,</w:t>
      </w:r>
      <w:r w:rsidRPr="0031236A">
        <w:rPr>
          <w:rFonts w:ascii="Calibri" w:hAnsi="Calibri"/>
          <w:b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 xml:space="preserve">po przeprowadzeniu postępowania o zamówienie publiczne w trybie przetargu nieograniczonego zgodnie z ustawą </w:t>
      </w:r>
      <w:r w:rsidR="00A05EBA" w:rsidRPr="0031236A">
        <w:rPr>
          <w:rFonts w:ascii="Calibri" w:hAnsi="Calibri" w:cs="Calibri"/>
          <w:sz w:val="22"/>
          <w:szCs w:val="22"/>
        </w:rPr>
        <w:t xml:space="preserve">z dnia 11 września 2019 r. </w:t>
      </w:r>
      <w:r w:rsidRPr="0031236A">
        <w:rPr>
          <w:rFonts w:ascii="Calibri" w:hAnsi="Calibri" w:cs="Calibri"/>
          <w:sz w:val="22"/>
          <w:szCs w:val="22"/>
        </w:rPr>
        <w:t xml:space="preserve">Prawo zamówień publicznych </w:t>
      </w:r>
      <w:r w:rsidR="00A05EBA">
        <w:rPr>
          <w:rFonts w:ascii="Calibri" w:hAnsi="Calibri" w:cs="Calibri"/>
          <w:sz w:val="22"/>
          <w:szCs w:val="22"/>
        </w:rPr>
        <w:t>(</w:t>
      </w:r>
      <w:r w:rsidRPr="0031236A">
        <w:rPr>
          <w:rFonts w:ascii="Calibri" w:hAnsi="Calibri" w:cs="Calibri"/>
          <w:sz w:val="22"/>
          <w:szCs w:val="22"/>
        </w:rPr>
        <w:t>Dz. U. z  2023 r., poz. 1605)</w:t>
      </w:r>
      <w:r w:rsidR="00A05EBA">
        <w:rPr>
          <w:rFonts w:ascii="Calibri" w:hAnsi="Calibri" w:cs="Calibri"/>
          <w:sz w:val="22"/>
          <w:szCs w:val="22"/>
        </w:rPr>
        <w:t>,</w:t>
      </w:r>
      <w:r w:rsidRPr="0031236A">
        <w:rPr>
          <w:rFonts w:ascii="Calibri" w:hAnsi="Calibri" w:cs="Calibri"/>
          <w:sz w:val="22"/>
          <w:szCs w:val="22"/>
        </w:rPr>
        <w:t xml:space="preserve"> w wyniku którego oferta Wykonawcy została wybrana jako najkorzystniejsza.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5E62E8" w:rsidRPr="0031236A" w:rsidRDefault="005E62E8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A05EBA">
      <w:pPr>
        <w:autoSpaceDE w:val="0"/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>Strony zawarły umowę następującej treści:</w:t>
      </w:r>
    </w:p>
    <w:p w:rsidR="00A05EBA" w:rsidRDefault="00A05EBA" w:rsidP="0031236A">
      <w:pPr>
        <w:rPr>
          <w:rFonts w:ascii="Calibri" w:hAnsi="Calibri" w:cs="Calibri"/>
          <w:b/>
          <w:sz w:val="22"/>
          <w:szCs w:val="22"/>
        </w:rPr>
      </w:pPr>
    </w:p>
    <w:p w:rsidR="005E62E8" w:rsidRPr="0031236A" w:rsidRDefault="005E62E8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0E6E9C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E9C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:rsidR="0031236A" w:rsidRPr="000E6E9C" w:rsidRDefault="0031236A" w:rsidP="0031236A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0E6E9C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  <w:r w:rsidRPr="000E6E9C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31236A" w:rsidRPr="000E6E9C" w:rsidRDefault="0031236A" w:rsidP="0031236A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31236A" w:rsidRPr="000E6E9C" w:rsidRDefault="0031236A" w:rsidP="0001125B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0E6E9C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Pr="000E6E9C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dostawa </w:t>
      </w:r>
      <w:r w:rsidR="00257E81" w:rsidRPr="00DC6E59">
        <w:rPr>
          <w:rFonts w:ascii="Calibri" w:hAnsi="Calibri" w:cs="Calibri"/>
          <w:b/>
          <w:bCs/>
          <w:sz w:val="22"/>
          <w:szCs w:val="22"/>
        </w:rPr>
        <w:t>chłodziarek do przechowywania krwi,</w:t>
      </w:r>
      <w:r w:rsidR="00257E81">
        <w:rPr>
          <w:rFonts w:ascii="Calibri" w:hAnsi="Calibri" w:cs="Calibri"/>
          <w:b/>
          <w:bCs/>
          <w:sz w:val="22"/>
          <w:szCs w:val="22"/>
        </w:rPr>
        <w:t xml:space="preserve"> chłodziarki laboratoryjnej na leki, </w:t>
      </w:r>
      <w:r w:rsidR="00257E81" w:rsidRPr="00DC6E59">
        <w:rPr>
          <w:rFonts w:ascii="Calibri" w:hAnsi="Calibri" w:cs="Calibri"/>
          <w:b/>
          <w:bCs/>
          <w:sz w:val="22"/>
          <w:szCs w:val="22"/>
        </w:rPr>
        <w:t xml:space="preserve"> zamrażarki biomedycznej, zamrażarki niskotemperaturowej oraz skanera naczyń krwionośnych</w:t>
      </w:r>
      <w:r w:rsidR="00257E81" w:rsidRPr="000E6E9C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</w:t>
      </w:r>
      <w:r w:rsidRPr="000E6E9C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w ramach projektu pn.</w:t>
      </w:r>
      <w:r w:rsidRPr="000E6E9C">
        <w:rPr>
          <w:rFonts w:asciiTheme="minorHAnsi" w:hAnsiTheme="minorHAnsi" w:cstheme="minorHAnsi"/>
          <w:b/>
        </w:rPr>
        <w:t xml:space="preserve"> </w:t>
      </w:r>
      <w:r w:rsidRPr="000E6E9C">
        <w:rPr>
          <w:rFonts w:asciiTheme="minorHAnsi" w:hAnsiTheme="minorHAnsi" w:cstheme="minorHAnsi"/>
          <w:b/>
          <w:sz w:val="22"/>
          <w:szCs w:val="22"/>
        </w:rPr>
        <w:t xml:space="preserve">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Pr="000E6E9C">
        <w:rPr>
          <w:rFonts w:asciiTheme="minorHAnsi" w:hAnsiTheme="minorHAnsi" w:cstheme="minorHAnsi"/>
          <w:b/>
          <w:sz w:val="22"/>
          <w:szCs w:val="22"/>
        </w:rPr>
        <w:t>pełnoprofilowej</w:t>
      </w:r>
      <w:proofErr w:type="spellEnd"/>
      <w:r w:rsidRPr="000E6E9C">
        <w:rPr>
          <w:rFonts w:asciiTheme="minorHAnsi" w:hAnsiTheme="minorHAnsi" w:cstheme="minorHAnsi"/>
          <w:b/>
          <w:sz w:val="22"/>
          <w:szCs w:val="22"/>
        </w:rPr>
        <w:t>, wysokospecjalistycznej diagnostyki i leczenia Pacjentów onkologicznych."</w:t>
      </w:r>
      <w:r w:rsidRPr="000E6E9C">
        <w:rPr>
          <w:rFonts w:asciiTheme="minorHAnsi" w:hAnsiTheme="minorHAnsi" w:cstheme="minorHAnsi"/>
          <w:sz w:val="22"/>
          <w:szCs w:val="22"/>
        </w:rPr>
        <w:t>,</w:t>
      </w:r>
      <w:r w:rsidRPr="000E6E9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7E81" w:rsidRPr="00257E81">
        <w:rPr>
          <w:rFonts w:asciiTheme="minorHAnsi" w:hAnsiTheme="minorHAnsi" w:cstheme="minorHAnsi"/>
          <w:bCs/>
          <w:sz w:val="22"/>
          <w:szCs w:val="22"/>
        </w:rPr>
        <w:t>określony w części nr …. SWZ</w:t>
      </w:r>
      <w:r w:rsidR="00257E8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57E81" w:rsidRPr="00257E8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1125B" w:rsidRPr="000E6E9C">
        <w:rPr>
          <w:rFonts w:asciiTheme="minorHAnsi" w:hAnsiTheme="minorHAnsi" w:cstheme="minorHAnsi"/>
          <w:bCs/>
          <w:sz w:val="22"/>
          <w:szCs w:val="22"/>
        </w:rPr>
        <w:t xml:space="preserve">określony  </w:t>
      </w:r>
      <w:r w:rsidRPr="000E6E9C">
        <w:rPr>
          <w:rFonts w:asciiTheme="minorHAnsi" w:hAnsiTheme="minorHAnsi" w:cstheme="minorHAnsi"/>
          <w:sz w:val="22"/>
          <w:szCs w:val="22"/>
        </w:rPr>
        <w:t>zgodnie z opisem przedmiotu zamówienia, stanowiącym załącznik nr 4 do niniejszej umowy.</w:t>
      </w:r>
    </w:p>
    <w:p w:rsidR="0031236A" w:rsidRPr="000E6E9C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31236A" w:rsidRPr="000E6E9C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W ramach realizacji przedmiotu zamówienia Wykonawca zobowiązuje się do: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dostarczenia aparatury medycznej stanowiącej przedmiot umowy wraz z wymaganymi w SWZ dokume</w:t>
      </w:r>
      <w:r w:rsidR="00A05EBA" w:rsidRPr="000E6E9C">
        <w:rPr>
          <w:rFonts w:ascii="Calibri" w:hAnsi="Calibri"/>
          <w:sz w:val="22"/>
          <w:szCs w:val="22"/>
        </w:rPr>
        <w:t>ntami do siedziby Zamawiającego;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montażu aparatury medycznej we wskaza</w:t>
      </w:r>
      <w:r w:rsidR="00A05EBA" w:rsidRPr="000E6E9C">
        <w:rPr>
          <w:rFonts w:ascii="Calibri" w:hAnsi="Calibri"/>
          <w:sz w:val="22"/>
          <w:szCs w:val="22"/>
        </w:rPr>
        <w:t>nym przez Zamawiającego miejscu;</w:t>
      </w:r>
    </w:p>
    <w:p w:rsidR="0031236A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instalacji i uruchomienia aparatury medycznej oraz potwierdzenia sp</w:t>
      </w:r>
      <w:r w:rsidR="00A05EBA" w:rsidRPr="000E6E9C">
        <w:rPr>
          <w:rFonts w:ascii="Calibri" w:hAnsi="Calibri"/>
          <w:sz w:val="22"/>
          <w:szCs w:val="22"/>
        </w:rPr>
        <w:t>rawności dostarczonych urządzeń;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przeprowadzenia instruktażu personelu Zamawiającego w zakresie obsługi i racjonalnej eksploatacji  dostarczonej aparat</w:t>
      </w:r>
      <w:r w:rsidR="00A05EBA" w:rsidRPr="000E6E9C">
        <w:rPr>
          <w:rFonts w:ascii="Calibri" w:hAnsi="Calibri"/>
          <w:sz w:val="22"/>
          <w:szCs w:val="22"/>
        </w:rPr>
        <w:t>ury medycznej;</w:t>
      </w:r>
    </w:p>
    <w:p w:rsidR="0031236A" w:rsidRPr="000E6E9C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0E6E9C">
        <w:rPr>
          <w:rFonts w:ascii="Calibri" w:hAnsi="Calibri"/>
          <w:sz w:val="22"/>
          <w:szCs w:val="22"/>
        </w:rPr>
        <w:t>dostarczenia wraz z aparaturą medyczną instrukcji obsługi w języku polskim w wersji elektronicznej i papierowej,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31236A" w:rsidRPr="000E6E9C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Wykonawca oświadcza, że:</w:t>
      </w:r>
    </w:p>
    <w:p w:rsidR="0031236A" w:rsidRPr="000E6E9C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jest kompletna, posiada  wszystkie podzespoły, części i materiały niezbędne do uruchomi</w:t>
      </w:r>
      <w:r w:rsidR="00A05EBA" w:rsidRPr="000E6E9C">
        <w:rPr>
          <w:rFonts w:ascii="Calibri" w:hAnsi="Calibri" w:cs="Calibri"/>
          <w:sz w:val="22"/>
          <w:szCs w:val="22"/>
        </w:rPr>
        <w:t>enia i prawidłowego użytkowania;</w:t>
      </w:r>
    </w:p>
    <w:p w:rsidR="0031236A" w:rsidRPr="000E6E9C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 spełnia wymogi Zamawiającego, okre</w:t>
      </w:r>
      <w:r w:rsidR="00A05EBA" w:rsidRPr="000E6E9C">
        <w:rPr>
          <w:rFonts w:ascii="Calibri" w:hAnsi="Calibri" w:cs="Calibri"/>
          <w:sz w:val="22"/>
          <w:szCs w:val="22"/>
        </w:rPr>
        <w:t>ślone w SWZ wraz z załącznikami;</w:t>
      </w:r>
    </w:p>
    <w:p w:rsidR="0031236A" w:rsidRPr="009536C0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>aparatura medyczna została  wprowadzona do obrotu i użytkowania zgodnie z ustawą z dnia 7 kwietnia 2022 r</w:t>
      </w:r>
      <w:r w:rsidR="0001125B" w:rsidRPr="000E6E9C">
        <w:rPr>
          <w:rFonts w:ascii="Calibri" w:hAnsi="Calibri" w:cs="Calibri"/>
          <w:sz w:val="22"/>
          <w:szCs w:val="22"/>
        </w:rPr>
        <w:t>oku o wyrobach medycznych (</w:t>
      </w:r>
      <w:r w:rsidRPr="000E6E9C">
        <w:rPr>
          <w:rFonts w:ascii="Calibri" w:hAnsi="Calibri" w:cs="Calibri"/>
          <w:sz w:val="22"/>
          <w:szCs w:val="22"/>
        </w:rPr>
        <w:t>Dz. U. 2022  poz. 974), jak również oznaczona znakiem CE.</w:t>
      </w:r>
      <w:r w:rsidR="000E6E9C" w:rsidRPr="000E6E9C">
        <w:rPr>
          <w:rFonts w:ascii="Calibri" w:hAnsi="Calibri" w:cs="Calibri"/>
          <w:sz w:val="22"/>
          <w:szCs w:val="22"/>
        </w:rPr>
        <w:t xml:space="preserve"> </w:t>
      </w:r>
      <w:r w:rsidR="000E6E9C" w:rsidRPr="009536C0">
        <w:rPr>
          <w:rFonts w:ascii="Calibri" w:hAnsi="Calibri" w:cs="Calibri"/>
          <w:sz w:val="22"/>
          <w:szCs w:val="22"/>
        </w:rPr>
        <w:t>W przypadku, gdy urządzenie nie jest urządzenie medycznym – inne dokumenty wymagane prawem dla danego typu urządzenia.</w:t>
      </w:r>
    </w:p>
    <w:p w:rsidR="00340995" w:rsidRDefault="00340995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5E62E8" w:rsidRPr="009536C0" w:rsidRDefault="005E62E8" w:rsidP="0031236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31236A" w:rsidRPr="009536C0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536C0">
        <w:rPr>
          <w:rFonts w:ascii="Calibri" w:hAnsi="Calibri" w:cs="Calibri"/>
          <w:b/>
          <w:bCs/>
          <w:sz w:val="22"/>
          <w:szCs w:val="22"/>
        </w:rPr>
        <w:t>§ 2</w:t>
      </w:r>
    </w:p>
    <w:p w:rsidR="0031236A" w:rsidRDefault="0031236A" w:rsidP="009536C0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536C0">
        <w:rPr>
          <w:rFonts w:ascii="Calibri" w:hAnsi="Calibri" w:cs="Calibri"/>
          <w:b/>
          <w:bCs/>
          <w:sz w:val="22"/>
          <w:szCs w:val="22"/>
        </w:rPr>
        <w:t>Warunki dostawy</w:t>
      </w:r>
    </w:p>
    <w:p w:rsidR="009536C0" w:rsidRPr="00FD3369" w:rsidRDefault="009536C0" w:rsidP="009536C0">
      <w:pPr>
        <w:autoSpaceDE w:val="0"/>
        <w:jc w:val="center"/>
        <w:rPr>
          <w:rFonts w:ascii="Calibri" w:hAnsi="Calibri" w:cs="Calibri"/>
          <w:bCs/>
          <w:sz w:val="22"/>
          <w:szCs w:val="22"/>
        </w:rPr>
      </w:pPr>
    </w:p>
    <w:p w:rsidR="00855935" w:rsidRPr="0050448A" w:rsidRDefault="00257E81" w:rsidP="00257E81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color w:val="FF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Strony uzgadniają, że dostawa przedmiotu umowy do siedziby Zamawiającego nastąpi w terminie maksymalnie do ……………………………………r.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lastRenderedPageBreak/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gwarantuje, że przedmiot umowy jest nowy i spełnia wszystkie warunki określone w SWZ.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Montaż, uruchomienie aparatury medycznej i przekazanie do eksploatacji wraz z dokumentami o których mowa w  §  1 ust. 3 lit. e</w:t>
      </w:r>
      <w:r w:rsidR="00A05EBA" w:rsidRPr="00BC1951">
        <w:rPr>
          <w:rFonts w:ascii="Calibri" w:hAnsi="Calibri" w:cs="Calibri"/>
          <w:sz w:val="22"/>
          <w:szCs w:val="22"/>
        </w:rPr>
        <w:t>)</w:t>
      </w:r>
      <w:r w:rsidRPr="00BC1951">
        <w:rPr>
          <w:rFonts w:ascii="Calibri" w:hAnsi="Calibri" w:cs="Calibri"/>
          <w:sz w:val="22"/>
          <w:szCs w:val="22"/>
        </w:rPr>
        <w:t xml:space="preserve"> oraz instruktaż personelu zostanie wykonany w terminie do 1 tygodnia od dnia dostawy, z czynności tych zostanie sporządzony stosowny protokół uruchomienia i przekazania do eksploatacji, którego wzór stanowi Załącznik nr 2 do umowy.  </w:t>
      </w:r>
    </w:p>
    <w:p w:rsidR="0031236A" w:rsidRPr="00BC1951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 sprawach dotyczących realizacji umowy osobą do kontaktu: </w:t>
      </w:r>
    </w:p>
    <w:p w:rsidR="0031236A" w:rsidRPr="00BC1951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</w:t>
      </w:r>
      <w:proofErr w:type="spellStart"/>
      <w:r w:rsidRPr="00BC1951">
        <w:rPr>
          <w:rFonts w:ascii="Calibri" w:hAnsi="Calibri" w:cs="Calibri"/>
          <w:sz w:val="22"/>
          <w:szCs w:val="22"/>
        </w:rPr>
        <w:t>tel</w:t>
      </w:r>
      <w:proofErr w:type="spellEnd"/>
      <w:r w:rsidRPr="00BC1951">
        <w:rPr>
          <w:rFonts w:ascii="Calibri" w:hAnsi="Calibri" w:cs="Calibri"/>
          <w:sz w:val="22"/>
          <w:szCs w:val="22"/>
        </w:rPr>
        <w:t xml:space="preserve"> …………………..…………, </w:t>
      </w:r>
    </w:p>
    <w:p w:rsidR="0031236A" w:rsidRPr="00BC1951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e-mail:……………………………………</w:t>
      </w:r>
    </w:p>
    <w:p w:rsidR="0031236A" w:rsidRPr="00BC1951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ze strony Wykonawcy wyznacza się:  Pana/Panią  …….……………………………………………………..</w:t>
      </w:r>
    </w:p>
    <w:p w:rsidR="00A05EBA" w:rsidRPr="00BC1951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C1951">
        <w:rPr>
          <w:rFonts w:ascii="Calibri" w:hAnsi="Calibri" w:cs="Calibri"/>
          <w:sz w:val="22"/>
          <w:szCs w:val="22"/>
        </w:rPr>
        <w:t>tel</w:t>
      </w:r>
      <w:proofErr w:type="spellEnd"/>
      <w:r w:rsidRPr="00BC1951">
        <w:rPr>
          <w:rFonts w:ascii="Calibri" w:hAnsi="Calibri" w:cs="Calibri"/>
          <w:sz w:val="22"/>
          <w:szCs w:val="22"/>
        </w:rPr>
        <w:t>………………………………………………… e-mail: ………………………………………………..</w:t>
      </w:r>
    </w:p>
    <w:p w:rsidR="0031236A" w:rsidRPr="00BC1951" w:rsidRDefault="00A05EB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8.  </w:t>
      </w:r>
      <w:r w:rsidR="0031236A" w:rsidRPr="00BC1951">
        <w:rPr>
          <w:rFonts w:ascii="Calibri" w:hAnsi="Calibri" w:cs="Calibri"/>
          <w:sz w:val="22"/>
          <w:szCs w:val="22"/>
        </w:rPr>
        <w:t>Strony zobowiązują się do bieżącej aktualizacji powyższych danych.</w:t>
      </w:r>
    </w:p>
    <w:p w:rsidR="0031236A" w:rsidRPr="00BC1951" w:rsidRDefault="00A05EBA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9. </w:t>
      </w:r>
      <w:r w:rsidR="0031236A" w:rsidRPr="00BC1951">
        <w:rPr>
          <w:rFonts w:ascii="Calibri" w:hAnsi="Calibri" w:cs="Calibr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:rsidR="00A05EBA" w:rsidRPr="000E6E9C" w:rsidRDefault="00A05EBA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5E62E8" w:rsidRPr="000E6E9C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E6E9C">
        <w:rPr>
          <w:rFonts w:ascii="Calibri" w:hAnsi="Calibri" w:cs="Calibri"/>
          <w:b/>
          <w:bCs/>
          <w:sz w:val="22"/>
          <w:szCs w:val="22"/>
        </w:rPr>
        <w:t>§ 3</w:t>
      </w: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E6E9C">
        <w:rPr>
          <w:rFonts w:ascii="Calibri" w:hAnsi="Calibri" w:cs="Calibri"/>
          <w:b/>
          <w:bCs/>
          <w:sz w:val="22"/>
          <w:szCs w:val="22"/>
        </w:rPr>
        <w:t>Wynagrodzenie</w:t>
      </w:r>
    </w:p>
    <w:p w:rsidR="0031236A" w:rsidRPr="000E6E9C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0E6E9C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1. </w:t>
      </w:r>
      <w:r w:rsidR="0031236A" w:rsidRPr="000E6E9C">
        <w:rPr>
          <w:rFonts w:ascii="Calibri" w:hAnsi="Calibri" w:cs="Calibri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0E6E9C">
        <w:rPr>
          <w:rFonts w:ascii="Calibri" w:hAnsi="Calibri" w:cs="Calibri"/>
          <w:sz w:val="22"/>
          <w:szCs w:val="22"/>
        </w:rPr>
        <w:t>złotych i …../100 gr</w:t>
      </w:r>
      <w:r w:rsidR="0031236A" w:rsidRPr="000E6E9C">
        <w:rPr>
          <w:rFonts w:ascii="Calibri" w:hAnsi="Calibri" w:cs="Calibri"/>
          <w:sz w:val="22"/>
          <w:szCs w:val="22"/>
        </w:rPr>
        <w:t>)</w:t>
      </w:r>
      <w:r w:rsidRPr="000E6E9C">
        <w:rPr>
          <w:rFonts w:ascii="Calibri" w:hAnsi="Calibri" w:cs="Calibri"/>
          <w:sz w:val="22"/>
          <w:szCs w:val="22"/>
        </w:rPr>
        <w:t>,</w:t>
      </w:r>
      <w:r w:rsidR="0031236A" w:rsidRPr="000E6E9C">
        <w:rPr>
          <w:rFonts w:ascii="Calibri" w:hAnsi="Calibri" w:cs="Calibri"/>
          <w:sz w:val="22"/>
          <w:szCs w:val="22"/>
        </w:rPr>
        <w:t xml:space="preserve"> w tym podatek VAT w stawce ……%</w:t>
      </w:r>
    </w:p>
    <w:p w:rsidR="0031236A" w:rsidRPr="000E6E9C" w:rsidRDefault="0031236A" w:rsidP="00FE0372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bCs/>
          <w:sz w:val="22"/>
          <w:szCs w:val="22"/>
        </w:rPr>
      </w:pPr>
      <w:r w:rsidRPr="000E6E9C">
        <w:rPr>
          <w:rFonts w:ascii="Calibri" w:hAnsi="Calibri" w:cs="Calibri"/>
          <w:sz w:val="22"/>
          <w:szCs w:val="22"/>
        </w:rPr>
        <w:t xml:space="preserve">Wynagrodzenie Wykonawcy obejmuje dostawę do siedziby Zamawiającego oraz koszty transportu, opakowania, ubezpieczenia, montażu, </w:t>
      </w:r>
      <w:r w:rsidRPr="009536C0">
        <w:rPr>
          <w:rFonts w:ascii="Calibri" w:hAnsi="Calibri" w:cs="Calibri"/>
          <w:sz w:val="22"/>
          <w:szCs w:val="22"/>
        </w:rPr>
        <w:t>uruchomienia</w:t>
      </w:r>
      <w:r w:rsidR="0050448A" w:rsidRPr="009536C0">
        <w:rPr>
          <w:rFonts w:ascii="Calibri" w:hAnsi="Calibri" w:cs="Calibri"/>
          <w:sz w:val="22"/>
          <w:szCs w:val="22"/>
        </w:rPr>
        <w:t>,</w:t>
      </w:r>
      <w:r w:rsidRPr="009536C0">
        <w:rPr>
          <w:rFonts w:ascii="Calibri" w:hAnsi="Calibri" w:cs="Calibri"/>
          <w:sz w:val="22"/>
          <w:szCs w:val="22"/>
        </w:rPr>
        <w:t xml:space="preserve"> </w:t>
      </w:r>
      <w:r w:rsidRPr="000E6E9C">
        <w:rPr>
          <w:rFonts w:ascii="Calibri" w:hAnsi="Calibri" w:cs="Calibri"/>
          <w:sz w:val="22"/>
          <w:szCs w:val="22"/>
        </w:rPr>
        <w:t>instruktażu, a także wszelkie inne koszty związane z realizacją przedmiotu umowy.</w:t>
      </w:r>
    </w:p>
    <w:p w:rsidR="00A05EBA" w:rsidRPr="000E6E9C" w:rsidRDefault="00A05EBA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5E62E8" w:rsidRDefault="005E62E8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257E81" w:rsidRDefault="00257E81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257E81" w:rsidRDefault="00257E81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257E81" w:rsidRPr="000E6E9C" w:rsidRDefault="00257E81" w:rsidP="0031236A">
      <w:pPr>
        <w:autoSpaceDE w:val="0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lastRenderedPageBreak/>
        <w:t>§ 4</w:t>
      </w:r>
      <w:r w:rsidRPr="00BC1951">
        <w:rPr>
          <w:rFonts w:ascii="Calibri" w:hAnsi="Calibri" w:cs="Calibri"/>
          <w:b/>
          <w:bCs/>
          <w:sz w:val="22"/>
          <w:szCs w:val="22"/>
        </w:rPr>
        <w:br/>
        <w:t>Warunki płatności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BC1951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1. </w:t>
      </w:r>
      <w:r w:rsidR="0031236A" w:rsidRPr="00BC1951">
        <w:rPr>
          <w:rFonts w:ascii="Calibri" w:hAnsi="Calibri" w:cs="Calibr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31236A" w:rsidRPr="00BC1951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Faktura musi być wystawiona w języku polskim.</w:t>
      </w:r>
    </w:p>
    <w:p w:rsidR="0031236A" w:rsidRPr="00BC1951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:rsidR="0031236A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:rsidR="00FE0372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nie może przenieść na osobę trzecią wierzytelności wynikających z niniejszej umowy.</w:t>
      </w:r>
    </w:p>
    <w:p w:rsidR="00FE0372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zobowiązuje się do niedokonywania przekazu świadczenia Odbiorcy (w rozumieniu art. 921</w:t>
      </w:r>
      <w:r w:rsidRPr="00BC1951">
        <w:rPr>
          <w:rFonts w:ascii="Calibri" w:hAnsi="Calibri" w:cs="Calibri"/>
          <w:sz w:val="22"/>
          <w:szCs w:val="22"/>
          <w:vertAlign w:val="superscript"/>
        </w:rPr>
        <w:t>1</w:t>
      </w:r>
      <w:r w:rsidRPr="00BC1951">
        <w:rPr>
          <w:rFonts w:ascii="Calibri" w:hAnsi="Calibri" w:cs="Calibri"/>
          <w:sz w:val="22"/>
          <w:szCs w:val="22"/>
        </w:rPr>
        <w:t xml:space="preserve">-921 </w:t>
      </w:r>
      <w:r w:rsidRPr="00BC1951">
        <w:rPr>
          <w:rFonts w:ascii="Calibri" w:hAnsi="Calibri" w:cs="Calibri"/>
          <w:sz w:val="22"/>
          <w:szCs w:val="22"/>
          <w:vertAlign w:val="superscript"/>
        </w:rPr>
        <w:t xml:space="preserve">5 </w:t>
      </w:r>
      <w:r w:rsidRPr="00BC1951">
        <w:rPr>
          <w:rFonts w:ascii="Calibri" w:hAnsi="Calibri" w:cs="Calibri"/>
          <w:sz w:val="22"/>
          <w:szCs w:val="22"/>
        </w:rPr>
        <w:t xml:space="preserve">KC), w całości lub w części, należnego na podstawie niniejszej umowy. </w:t>
      </w:r>
    </w:p>
    <w:p w:rsidR="0031236A" w:rsidRPr="00BC1951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340995" w:rsidRPr="000E6E9C" w:rsidRDefault="00340995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5E62E8" w:rsidRPr="000E6E9C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§ 5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Gwarancja, serwis i rękojmia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sz w:val="22"/>
          <w:szCs w:val="22"/>
        </w:rPr>
      </w:pP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udziela Zamawiającemu gwarancji na przedmiot umowy.</w:t>
      </w:r>
    </w:p>
    <w:p w:rsidR="00760CA9" w:rsidRPr="004A32BB" w:rsidRDefault="00BC1951" w:rsidP="00760CA9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4A32BB">
        <w:rPr>
          <w:rFonts w:ascii="Calibri" w:hAnsi="Calibri" w:cs="Calibri"/>
          <w:b/>
          <w:sz w:val="22"/>
          <w:szCs w:val="22"/>
        </w:rPr>
        <w:t xml:space="preserve">Dotyczy </w:t>
      </w:r>
      <w:r w:rsidR="00257E81" w:rsidRPr="004A32BB">
        <w:rPr>
          <w:rFonts w:ascii="Calibri" w:hAnsi="Calibri" w:cs="Calibri"/>
          <w:b/>
          <w:sz w:val="22"/>
          <w:szCs w:val="22"/>
        </w:rPr>
        <w:t xml:space="preserve">części 1 </w:t>
      </w:r>
      <w:r w:rsidRPr="004A32BB">
        <w:rPr>
          <w:rFonts w:ascii="Calibri" w:hAnsi="Calibri" w:cs="Calibri"/>
          <w:sz w:val="22"/>
          <w:szCs w:val="22"/>
        </w:rPr>
        <w:t xml:space="preserve">Załącznika nr 3 do umowy – Kosztorys Ofertowy Wykonawcy: </w:t>
      </w:r>
      <w:r w:rsidR="0031236A" w:rsidRPr="004A32BB">
        <w:rPr>
          <w:rFonts w:ascii="Calibri" w:hAnsi="Calibri" w:cs="Calibri"/>
          <w:sz w:val="22"/>
          <w:szCs w:val="22"/>
        </w:rPr>
        <w:t xml:space="preserve">Okres gwarancji na przedmiot zamówienia (zarówno na urządzenia jak i na części zamienne) wynosi ….... </w:t>
      </w:r>
      <w:r w:rsidR="004A32BB" w:rsidRPr="004A32BB">
        <w:rPr>
          <w:rFonts w:ascii="Calibri" w:hAnsi="Calibri" w:cs="Calibri"/>
          <w:sz w:val="22"/>
          <w:szCs w:val="22"/>
        </w:rPr>
        <w:t xml:space="preserve">lata </w:t>
      </w:r>
      <w:r w:rsidR="0031236A" w:rsidRPr="004A32BB">
        <w:rPr>
          <w:rFonts w:ascii="Calibri" w:hAnsi="Calibri" w:cs="Calibri"/>
          <w:sz w:val="22"/>
          <w:szCs w:val="22"/>
        </w:rPr>
        <w:t>licząc od dnia protokolarnego przekazania urządzeń do eksploatacji (zgodnie z ofertą Wykonawcy).</w:t>
      </w:r>
    </w:p>
    <w:p w:rsidR="00BC1951" w:rsidRPr="004A32BB" w:rsidRDefault="00BC1951" w:rsidP="00257E81">
      <w:pPr>
        <w:tabs>
          <w:tab w:val="left" w:pos="284"/>
        </w:tabs>
        <w:autoSpaceDE w:val="0"/>
        <w:spacing w:after="16"/>
        <w:jc w:val="both"/>
        <w:rPr>
          <w:rFonts w:ascii="Calibri" w:hAnsi="Calibri" w:cs="Calibri"/>
          <w:sz w:val="22"/>
          <w:szCs w:val="22"/>
        </w:rPr>
      </w:pPr>
      <w:r w:rsidRPr="004A32BB">
        <w:rPr>
          <w:rFonts w:ascii="Calibri" w:hAnsi="Calibri" w:cs="Calibri"/>
          <w:sz w:val="22"/>
          <w:szCs w:val="22"/>
        </w:rPr>
        <w:t xml:space="preserve">Dotyczy </w:t>
      </w:r>
      <w:r w:rsidR="00BD0C52" w:rsidRPr="004A32BB">
        <w:rPr>
          <w:rFonts w:ascii="Calibri" w:hAnsi="Calibri" w:cs="Calibri"/>
          <w:b/>
          <w:sz w:val="22"/>
          <w:szCs w:val="22"/>
        </w:rPr>
        <w:t>części</w:t>
      </w:r>
      <w:r w:rsidRPr="004A32BB">
        <w:rPr>
          <w:rFonts w:ascii="Calibri" w:hAnsi="Calibri" w:cs="Calibri"/>
          <w:b/>
          <w:sz w:val="22"/>
          <w:szCs w:val="22"/>
        </w:rPr>
        <w:t xml:space="preserve"> 2</w:t>
      </w:r>
      <w:r w:rsidRPr="004A32BB">
        <w:rPr>
          <w:rFonts w:ascii="Calibri" w:hAnsi="Calibri" w:cs="Calibri"/>
          <w:sz w:val="22"/>
          <w:szCs w:val="22"/>
        </w:rPr>
        <w:t xml:space="preserve"> Załącznika nr 3 do umowy – Kosztorys Ofertowy Wykonawcy: Okres gwarancji na przedmiot zamówienia (zarówno na urządzenia jak i na części zamienne) wynosi ….... </w:t>
      </w:r>
      <w:r w:rsidR="004A32BB" w:rsidRPr="004A32BB">
        <w:rPr>
          <w:rFonts w:ascii="Calibri" w:hAnsi="Calibri" w:cs="Calibri"/>
          <w:sz w:val="22"/>
          <w:szCs w:val="22"/>
        </w:rPr>
        <w:t>lata</w:t>
      </w:r>
      <w:r w:rsidRPr="004A32BB">
        <w:rPr>
          <w:rFonts w:ascii="Calibri" w:hAnsi="Calibri" w:cs="Calibri"/>
          <w:sz w:val="22"/>
          <w:szCs w:val="22"/>
        </w:rPr>
        <w:t xml:space="preserve"> licząc od dnia protokolarnego przekazania urządzeń do eksploatacji (zgodnie z ofertą Wykonawcy).</w:t>
      </w: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zapewnia Zamawiającemu autoryzowany serwis gwarancyjny. </w:t>
      </w:r>
    </w:p>
    <w:p w:rsidR="0031236A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Siedziba autoryzowanego serwisu mieści się: …………………..  osoba do kontaktów:…………………..….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</w:t>
      </w:r>
      <w:r w:rsidR="008C6146" w:rsidRPr="00BC1951">
        <w:rPr>
          <w:rFonts w:ascii="Calibri" w:hAnsi="Calibri" w:cs="Calibri"/>
          <w:sz w:val="22"/>
          <w:szCs w:val="22"/>
        </w:rPr>
        <w:t xml:space="preserve">przystąpi do usunięcia awarii </w:t>
      </w:r>
      <w:r w:rsidRPr="00BC1951">
        <w:rPr>
          <w:rFonts w:ascii="Calibri" w:hAnsi="Calibri" w:cs="Calibri"/>
          <w:sz w:val="22"/>
          <w:szCs w:val="22"/>
        </w:rPr>
        <w:t>niezwłocznie po otrzymania od Za</w:t>
      </w:r>
      <w:r w:rsidR="008C6146" w:rsidRPr="00BC1951">
        <w:rPr>
          <w:rFonts w:ascii="Calibri" w:hAnsi="Calibri" w:cs="Calibri"/>
          <w:sz w:val="22"/>
          <w:szCs w:val="22"/>
        </w:rPr>
        <w:t xml:space="preserve">mawiającego zgłoszenia o awarii. </w:t>
      </w:r>
      <w:r w:rsidRPr="00BC1951">
        <w:rPr>
          <w:rFonts w:ascii="Calibri" w:hAnsi="Calibri" w:cs="Calibri"/>
          <w:sz w:val="22"/>
          <w:szCs w:val="22"/>
        </w:rPr>
        <w:t xml:space="preserve"> </w:t>
      </w:r>
    </w:p>
    <w:p w:rsidR="008C6146" w:rsidRPr="00BC1951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ma obowiązek naprawy uszkodzonego urządzenia w ciągu maksymalnie 72 godzin licząc od daty zgłoszenia usterki lub wady.</w:t>
      </w:r>
    </w:p>
    <w:p w:rsidR="008C6146" w:rsidRPr="00BC1951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Wykonawca zobowiązuje się do wymiany przedmiotu umowy na nowy, wolny od wad, jeżeli w terminie 10 dni kalendarzowych licząc od daty zgłoszenia wady, awarii lub usterki nie można zrealizować naprawy gwarancyjnej lub jeżeli przedmiot umowy był już 3-krotnie naprawiany.</w:t>
      </w:r>
    </w:p>
    <w:p w:rsidR="008C6146" w:rsidRPr="00BC1951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Wymiana przedmiotu umowy nastąpi w ciągu 4 dni kalendarzowych licząc od zaistnien</w:t>
      </w:r>
      <w:r w:rsidR="00AE220B" w:rsidRPr="00BC1951">
        <w:rPr>
          <w:rFonts w:ascii="Calibri" w:hAnsi="Calibri" w:cs="Calibri"/>
          <w:sz w:val="22"/>
          <w:szCs w:val="22"/>
        </w:rPr>
        <w:t xml:space="preserve">ia </w:t>
      </w:r>
      <w:r w:rsidRPr="00BC1951">
        <w:rPr>
          <w:rFonts w:ascii="Calibri" w:hAnsi="Calibri" w:cs="Calibri"/>
          <w:sz w:val="22"/>
          <w:szCs w:val="22"/>
        </w:rPr>
        <w:t>zdarzeń wskazanych w ust. 9. Przedmiot umowy dostarczony na wymianę musi być fabrycznie nowy.</w:t>
      </w:r>
    </w:p>
    <w:p w:rsidR="008C6146" w:rsidRPr="009536C0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zapewni dostępność części zamiennych przez okres min. 7 lat (począwszy od daty </w:t>
      </w:r>
      <w:r w:rsidRPr="009536C0">
        <w:rPr>
          <w:rFonts w:ascii="Calibri" w:hAnsi="Calibri" w:cs="Calibri"/>
          <w:sz w:val="22"/>
          <w:szCs w:val="22"/>
        </w:rPr>
        <w:t>przekazania urządzenia do eksploatacji).</w:t>
      </w:r>
    </w:p>
    <w:p w:rsidR="008C6146" w:rsidRPr="009536C0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9536C0">
        <w:rPr>
          <w:rFonts w:ascii="Calibri" w:hAnsi="Calibri" w:cs="Calibri"/>
          <w:sz w:val="22"/>
          <w:szCs w:val="22"/>
        </w:rPr>
        <w:t xml:space="preserve">Wykonawca zapewni Zamawiającemu wykonanie przeglądów gwarancyjnych łącznie z (zgodnie z zaleceniami producenta) wszystkimi niezbędnymi podzespołami,  które wliczone są w cenę oferty </w:t>
      </w:r>
      <w:r w:rsidRPr="009536C0">
        <w:rPr>
          <w:rFonts w:ascii="Calibri" w:hAnsi="Calibri" w:cs="Calibri"/>
          <w:sz w:val="22"/>
          <w:szCs w:val="22"/>
        </w:rPr>
        <w:lastRenderedPageBreak/>
        <w:t>Wykonawcy (wynagrodzenie</w:t>
      </w:r>
      <w:r w:rsidR="0001125B" w:rsidRPr="009536C0">
        <w:rPr>
          <w:rFonts w:ascii="Calibri" w:hAnsi="Calibri" w:cs="Calibri"/>
          <w:sz w:val="22"/>
          <w:szCs w:val="22"/>
        </w:rPr>
        <w:t>,</w:t>
      </w:r>
      <w:r w:rsidRPr="009536C0">
        <w:rPr>
          <w:rFonts w:ascii="Calibri" w:hAnsi="Calibri" w:cs="Calibri"/>
          <w:sz w:val="22"/>
          <w:szCs w:val="22"/>
        </w:rPr>
        <w:t xml:space="preserve"> o którym mowa w </w:t>
      </w:r>
      <w:r w:rsidRPr="009536C0">
        <w:rPr>
          <w:rFonts w:ascii="Calibri" w:hAnsi="Calibri" w:cs="Calibri"/>
          <w:bCs/>
          <w:sz w:val="22"/>
          <w:szCs w:val="22"/>
        </w:rPr>
        <w:t>§</w:t>
      </w:r>
      <w:r w:rsidRPr="009536C0">
        <w:rPr>
          <w:rFonts w:ascii="Calibri" w:hAnsi="Calibri" w:cs="Calibr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BC1951">
        <w:rPr>
          <w:rFonts w:ascii="Calibri" w:hAnsi="Calibri" w:cs="Calibri"/>
          <w:sz w:val="22"/>
          <w:szCs w:val="22"/>
        </w:rPr>
        <w:t xml:space="preserve">lit. </w:t>
      </w:r>
      <w:r w:rsidRPr="00BC1951">
        <w:rPr>
          <w:rFonts w:ascii="Calibri" w:hAnsi="Calibri" w:cs="Calibri"/>
          <w:sz w:val="22"/>
          <w:szCs w:val="22"/>
        </w:rPr>
        <w:t>e</w:t>
      </w:r>
      <w:r w:rsidR="0001125B" w:rsidRPr="00BC1951">
        <w:rPr>
          <w:rFonts w:ascii="Calibri" w:hAnsi="Calibri" w:cs="Calibri"/>
          <w:sz w:val="22"/>
          <w:szCs w:val="22"/>
        </w:rPr>
        <w:t>)</w:t>
      </w:r>
      <w:r w:rsidRPr="00BC1951">
        <w:rPr>
          <w:rFonts w:ascii="Calibri" w:hAnsi="Calibri" w:cs="Calibri"/>
          <w:sz w:val="22"/>
          <w:szCs w:val="22"/>
        </w:rPr>
        <w:t xml:space="preserve"> niniejszej umowy.</w:t>
      </w:r>
    </w:p>
    <w:p w:rsidR="008C6146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bCs/>
          <w:sz w:val="22"/>
          <w:szCs w:val="22"/>
        </w:rPr>
        <w:t>Wszelkie interwencje serwisowe przedłużają okres gwarancji, zgodnie z Załącznikiem Nr 4 do umowy (Opis przedmiotu zamówienia).</w:t>
      </w:r>
      <w:r w:rsidRPr="00BC1951">
        <w:rPr>
          <w:rFonts w:ascii="Calibri" w:hAnsi="Calibri" w:cs="Calibri"/>
          <w:sz w:val="22"/>
          <w:szCs w:val="22"/>
        </w:rPr>
        <w:t xml:space="preserve"> </w:t>
      </w:r>
    </w:p>
    <w:p w:rsidR="005E62E8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340995" w:rsidRPr="00BC1951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:rsidR="008C6146" w:rsidRDefault="008C6146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5E62E8" w:rsidRPr="000E6E9C" w:rsidRDefault="005E62E8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§ 6</w:t>
      </w:r>
    </w:p>
    <w:p w:rsidR="0031236A" w:rsidRPr="00BC1951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C1951">
        <w:rPr>
          <w:rFonts w:ascii="Calibri" w:hAnsi="Calibri" w:cs="Calibri"/>
          <w:b/>
          <w:bCs/>
          <w:sz w:val="22"/>
          <w:szCs w:val="22"/>
        </w:rPr>
        <w:t>Kary umowne</w:t>
      </w:r>
    </w:p>
    <w:p w:rsidR="005E62E8" w:rsidRPr="000E6E9C" w:rsidRDefault="005E62E8" w:rsidP="0031236A">
      <w:pPr>
        <w:autoSpaceDE w:val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31236A" w:rsidRPr="0050448A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="Calibri" w:hAnsi="Calibri" w:cs="Calibri"/>
          <w:sz w:val="22"/>
          <w:szCs w:val="22"/>
        </w:rPr>
      </w:pPr>
      <w:r w:rsidRPr="0050448A">
        <w:rPr>
          <w:rFonts w:ascii="Calibri" w:hAnsi="Calibri" w:cs="Calibri"/>
          <w:sz w:val="22"/>
          <w:szCs w:val="22"/>
        </w:rPr>
        <w:t xml:space="preserve">1. </w:t>
      </w:r>
      <w:r w:rsidR="0031236A" w:rsidRPr="0050448A">
        <w:rPr>
          <w:rFonts w:ascii="Calibri" w:hAnsi="Calibri" w:cs="Calibri"/>
          <w:sz w:val="22"/>
          <w:szCs w:val="22"/>
        </w:rPr>
        <w:t>Wykonawca jest zobowiązany do zapłacenia kary umownej w przypadku opóźnienia w wykonaniu umowy (tj. dostawie, zainstalowaniu, uruchomieniu przedmiotu umowy</w:t>
      </w:r>
      <w:r w:rsidR="00257E81">
        <w:rPr>
          <w:rFonts w:ascii="Calibri" w:hAnsi="Calibri" w:cs="Calibri"/>
          <w:sz w:val="22"/>
          <w:szCs w:val="22"/>
        </w:rPr>
        <w:t xml:space="preserve"> </w:t>
      </w:r>
      <w:r w:rsidR="0031236A" w:rsidRPr="0050448A">
        <w:rPr>
          <w:rFonts w:ascii="Calibri" w:hAnsi="Calibri" w:cs="Calibri"/>
          <w:sz w:val="22"/>
          <w:szCs w:val="22"/>
        </w:rPr>
        <w:t>oraz przeszkoleniu personelu) za każdy dzień opóźnienia w wysokości 0,2 % wynagrodzenia brutto określonego w § 3 ust. 1.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jest zobowiązany do zapłacenia kary umownej w przypadku opóźnienia w realizacji zobowiązania w terminach, o których mowa w § 5 ust. </w:t>
      </w:r>
      <w:r w:rsidR="00AE220B" w:rsidRPr="00BC1951">
        <w:rPr>
          <w:rFonts w:ascii="Calibri" w:hAnsi="Calibri" w:cs="Calibri"/>
          <w:sz w:val="22"/>
          <w:szCs w:val="22"/>
        </w:rPr>
        <w:t>8</w:t>
      </w:r>
      <w:r w:rsidRPr="00BC1951">
        <w:rPr>
          <w:rFonts w:ascii="Calibri" w:hAnsi="Calibri" w:cs="Calibri"/>
          <w:sz w:val="22"/>
          <w:szCs w:val="22"/>
        </w:rPr>
        <w:t xml:space="preserve">, za każde 12 godzin opóźnienia w wysokości 0,2 % wynagrodzenia brutto określonego w § 3 ust. 1  umowy. </w:t>
      </w:r>
    </w:p>
    <w:p w:rsidR="005E62E8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jest zobowiązany do zapłacenia kary umownej w przypadku opóźnienia w realizacji zobowiązania w terminach, o których mowa w § 5 ust. </w:t>
      </w:r>
      <w:r w:rsidR="00AE220B" w:rsidRPr="00BC1951">
        <w:rPr>
          <w:rFonts w:ascii="Calibri" w:hAnsi="Calibri" w:cs="Calibri"/>
          <w:sz w:val="22"/>
          <w:szCs w:val="22"/>
        </w:rPr>
        <w:t>10</w:t>
      </w:r>
      <w:r w:rsidRPr="00BC1951">
        <w:rPr>
          <w:rFonts w:ascii="Calibri" w:hAnsi="Calibri" w:cs="Calibri"/>
          <w:sz w:val="22"/>
          <w:szCs w:val="22"/>
        </w:rPr>
        <w:t xml:space="preserve">, za każdy dzień opóźnienia w wysokości 0,2 % wynagrodzenia brutto określonego w § 3 ust. 1  umowy. </w:t>
      </w:r>
    </w:p>
    <w:p w:rsidR="005E62E8" w:rsidRPr="00BC1951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 xml:space="preserve">Wykonawca jest zobowiązany do zapłacenia kary umownej w przypadku opóźnienia w realizacji zobowiązania w terminach, o których mowa w § </w:t>
      </w:r>
      <w:r w:rsidR="00337B87" w:rsidRPr="00BC1951">
        <w:rPr>
          <w:rFonts w:ascii="Calibri" w:hAnsi="Calibri" w:cs="Calibri"/>
          <w:sz w:val="22"/>
          <w:szCs w:val="22"/>
        </w:rPr>
        <w:t>2</w:t>
      </w:r>
      <w:r w:rsidRPr="00BC1951">
        <w:rPr>
          <w:rFonts w:ascii="Calibri" w:hAnsi="Calibri" w:cs="Calibri"/>
          <w:sz w:val="22"/>
          <w:szCs w:val="22"/>
        </w:rPr>
        <w:t xml:space="preserve"> ust. 5, za każdy dzień opóźnienia w wysokości 0,2 % wynagrodzenia brutto określonego w § 3 ust. 1  umowy. 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31236A" w:rsidRPr="00BC195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BC1951"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340995" w:rsidRDefault="00340995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257E81" w:rsidRPr="0031236A" w:rsidRDefault="00257E81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§ 7</w:t>
      </w:r>
    </w:p>
    <w:p w:rsidR="0031236A" w:rsidRPr="00F82353" w:rsidRDefault="0031236A" w:rsidP="0031236A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F82353">
        <w:rPr>
          <w:rFonts w:ascii="Calibri" w:hAnsi="Calibri" w:cs="Calibri"/>
          <w:b/>
          <w:sz w:val="22"/>
          <w:szCs w:val="22"/>
        </w:rPr>
        <w:t>Środki zarządzania środowiskowego</w:t>
      </w:r>
    </w:p>
    <w:p w:rsidR="003A5E11" w:rsidRPr="0031236A" w:rsidRDefault="003A5E11" w:rsidP="0031236A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31236A">
        <w:rPr>
          <w:rFonts w:ascii="Calibri" w:hAnsi="Calibri"/>
          <w:sz w:val="22"/>
          <w:szCs w:val="22"/>
        </w:rPr>
        <w:t xml:space="preserve">1. </w:t>
      </w:r>
      <w:r w:rsidR="000B7B6C">
        <w:rPr>
          <w:rFonts w:ascii="Calibri" w:hAnsi="Calibri"/>
          <w:sz w:val="22"/>
          <w:szCs w:val="22"/>
        </w:rPr>
        <w:t>Wykonawca zobowiązuje się do d</w:t>
      </w:r>
      <w:r w:rsidRPr="0031236A">
        <w:rPr>
          <w:rFonts w:ascii="Calibri" w:hAnsi="Calibri"/>
          <w:sz w:val="22"/>
          <w:szCs w:val="22"/>
        </w:rPr>
        <w:t>ostarczeni</w:t>
      </w:r>
      <w:r w:rsidR="000B7B6C">
        <w:rPr>
          <w:rFonts w:ascii="Calibri" w:hAnsi="Calibri"/>
          <w:sz w:val="22"/>
          <w:szCs w:val="22"/>
        </w:rPr>
        <w:t>a</w:t>
      </w:r>
      <w:r w:rsidRPr="0031236A">
        <w:rPr>
          <w:rFonts w:ascii="Calibri" w:hAnsi="Calibri"/>
          <w:sz w:val="22"/>
          <w:szCs w:val="22"/>
        </w:rPr>
        <w:t xml:space="preserve"> przedmiotu umowy w opakowaniach wykonanych z materiału łatwo poddającego się recyklingowi, bądź z materiałów pochodzących ze źródeł odnawialnych lub powinny być to opakowania objęte systemem wielokrotnego użytku. Materiały </w:t>
      </w:r>
      <w:r w:rsidRPr="0031236A">
        <w:rPr>
          <w:rFonts w:ascii="Calibri" w:hAnsi="Calibri"/>
          <w:sz w:val="22"/>
          <w:szCs w:val="22"/>
        </w:rPr>
        <w:lastRenderedPageBreak/>
        <w:t>opakowania muszą być ręcznie łatwo sortowalne i nadawać się do recyklingu, a w ich skład powinien wchodzić jeden rodzaj materiału (np. tektura, papier, tworzywo sztuczne, materiał włókienniczy).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2. Wykonawca oświadcza, że zapoznał się z przepisami ustawy z dnia 11 stycznia 2018 r. o </w:t>
      </w:r>
      <w:proofErr w:type="spellStart"/>
      <w:r w:rsidRPr="0031236A">
        <w:rPr>
          <w:rFonts w:ascii="Calibri" w:hAnsi="Calibri" w:cs="Calibri"/>
          <w:sz w:val="22"/>
          <w:szCs w:val="22"/>
        </w:rPr>
        <w:t>elektromobilności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</w:t>
      </w:r>
      <w:r w:rsidR="000B7B6C">
        <w:rPr>
          <w:rFonts w:ascii="Calibri" w:hAnsi="Calibri" w:cs="Calibri"/>
          <w:sz w:val="22"/>
          <w:szCs w:val="22"/>
        </w:rPr>
        <w:t>i paliwach alternatywnych (</w:t>
      </w:r>
      <w:r w:rsidRPr="0031236A">
        <w:rPr>
          <w:rFonts w:ascii="Calibri" w:hAnsi="Calibri" w:cs="Calibri"/>
          <w:sz w:val="22"/>
          <w:szCs w:val="22"/>
        </w:rPr>
        <w:t>Dz. U. z 2023 r., poz. 875). W razie konieczności wy</w:t>
      </w:r>
      <w:r w:rsidR="000B7B6C">
        <w:rPr>
          <w:rFonts w:ascii="Calibri" w:hAnsi="Calibri" w:cs="Calibri"/>
          <w:sz w:val="22"/>
          <w:szCs w:val="22"/>
        </w:rPr>
        <w:t>korzystania,</w:t>
      </w:r>
      <w:r w:rsidRPr="0031236A">
        <w:rPr>
          <w:rFonts w:ascii="Calibri" w:hAnsi="Calibri" w:cs="Calibri"/>
          <w:sz w:val="22"/>
          <w:szCs w:val="22"/>
        </w:rPr>
        <w:t xml:space="preserve"> przy realizacji niniejszej umowy, pojazdów Wykonawca zobowiązuje się do dostosowania się do wymagań wynikających z art. 68 ust. 3 ww. ustawy o </w:t>
      </w:r>
      <w:proofErr w:type="spellStart"/>
      <w:r w:rsidRPr="0031236A">
        <w:rPr>
          <w:rFonts w:ascii="Calibri" w:hAnsi="Calibri" w:cs="Calibri"/>
          <w:sz w:val="22"/>
          <w:szCs w:val="22"/>
        </w:rPr>
        <w:t>elektromobilności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br/>
      </w:r>
      <w:r w:rsidR="000B7B6C">
        <w:rPr>
          <w:rFonts w:ascii="Calibri" w:hAnsi="Calibri" w:cs="Calibri"/>
          <w:sz w:val="22"/>
          <w:szCs w:val="22"/>
        </w:rPr>
        <w:t>i paliwach alternatywnych, tzn.</w:t>
      </w:r>
      <w:r w:rsidRPr="0031236A">
        <w:rPr>
          <w:rFonts w:ascii="Calibri" w:hAnsi="Calibri" w:cs="Calibri"/>
          <w:sz w:val="22"/>
          <w:szCs w:val="22"/>
        </w:rPr>
        <w:t xml:space="preserve"> aby w trakcie realizacji Umowy łączny udział pojazdów elektrycznych lub pojazdów napędzanych gazem ziemnym we flocie pojazdów samochodowych w rozumieniu art. 2 pkt 33 ustawy z dnia 20 czerwca 1997 r. Prawo o ruchu drogowym używanych przez Wykonawcę przy realizacji tego zadania wynosił co najmniej 10%.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3. </w:t>
      </w:r>
      <w:r w:rsidRPr="0031236A">
        <w:rPr>
          <w:rFonts w:ascii="Calibri" w:hAnsi="Calibri"/>
          <w:sz w:val="22"/>
          <w:szCs w:val="22"/>
        </w:rPr>
        <w:t xml:space="preserve">Przeprowadzenia szkolenia, które obejmuje elementy dotyczące regulacji i dostrajania parametrów sprzętu związanych z wykorzystaniem energii elektrycznej w celu zoptymalizowania zużycia energii. 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5E62E8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4. Wykonawca na wezwanie Zamawiającego przedłoży oświadczenie o: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31236A">
        <w:rPr>
          <w:rFonts w:ascii="Calibri" w:hAnsi="Calibri"/>
          <w:sz w:val="22"/>
          <w:szCs w:val="22"/>
        </w:rPr>
        <w:t>łatwo poddającego się recyklingowi</w:t>
      </w:r>
      <w:r w:rsidRPr="0031236A">
        <w:rPr>
          <w:rFonts w:ascii="Calibri" w:hAnsi="Calibri" w:cs="Calibri"/>
          <w:sz w:val="22"/>
          <w:szCs w:val="22"/>
        </w:rPr>
        <w:t>;</w:t>
      </w:r>
    </w:p>
    <w:p w:rsidR="0031236A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b) dostosowaniu floty pojazdów użytkowanych przy wykonywaniu niniejszej umowy do wymagań ww. ustawy o </w:t>
      </w:r>
      <w:proofErr w:type="spellStart"/>
      <w:r w:rsidRPr="0031236A">
        <w:rPr>
          <w:rFonts w:ascii="Calibri" w:hAnsi="Calibri" w:cs="Calibri"/>
          <w:sz w:val="22"/>
          <w:szCs w:val="22"/>
        </w:rPr>
        <w:t>elektromobilności</w:t>
      </w:r>
      <w:proofErr w:type="spellEnd"/>
      <w:r w:rsidRPr="0031236A">
        <w:rPr>
          <w:rFonts w:ascii="Calibri" w:hAnsi="Calibri" w:cs="Calibri"/>
          <w:sz w:val="22"/>
          <w:szCs w:val="22"/>
        </w:rPr>
        <w:t xml:space="preserve"> i paliwach alternatywnych;</w:t>
      </w:r>
    </w:p>
    <w:p w:rsidR="005E62E8" w:rsidRPr="0031236A" w:rsidRDefault="0031236A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c) przeprowadzeniu</w:t>
      </w:r>
      <w:r w:rsidR="000B7B6C">
        <w:rPr>
          <w:rFonts w:ascii="Calibri" w:hAnsi="Calibri" w:cs="Calibri"/>
          <w:sz w:val="22"/>
          <w:szCs w:val="22"/>
        </w:rPr>
        <w:t xml:space="preserve"> szkolenia dotyczącego</w:t>
      </w:r>
      <w:r w:rsidRPr="0031236A">
        <w:rPr>
          <w:rFonts w:ascii="Calibri" w:hAnsi="Calibri" w:cs="Calibri"/>
          <w:sz w:val="22"/>
          <w:szCs w:val="22"/>
        </w:rPr>
        <w:t xml:space="preserve"> efektywnego zużycia energii w dostarczonej aparaturze medycznej.</w:t>
      </w:r>
    </w:p>
    <w:p w:rsidR="0031236A" w:rsidRPr="0031236A" w:rsidRDefault="000B7B6C" w:rsidP="005E62E8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 w:rsidR="0031236A" w:rsidRPr="0031236A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:rsidR="00340995" w:rsidRDefault="00340995" w:rsidP="00340995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FD3369" w:rsidRPr="0031236A" w:rsidRDefault="00FD3369" w:rsidP="00340995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§ 8</w:t>
      </w:r>
    </w:p>
    <w:p w:rsid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Zmiany umowy</w:t>
      </w:r>
    </w:p>
    <w:p w:rsidR="005E62E8" w:rsidRPr="0031236A" w:rsidRDefault="005E62E8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Na podstawie art. 455 ust. 1 </w:t>
      </w:r>
      <w:proofErr w:type="spellStart"/>
      <w:r w:rsidR="003A5E11">
        <w:rPr>
          <w:rFonts w:ascii="Calibri" w:hAnsi="Calibri" w:cs="Calibri"/>
          <w:sz w:val="22"/>
          <w:szCs w:val="22"/>
        </w:rPr>
        <w:t>pzp</w:t>
      </w:r>
      <w:proofErr w:type="spellEnd"/>
      <w:r w:rsidR="003A5E11">
        <w:rPr>
          <w:rFonts w:ascii="Calibri" w:hAnsi="Calibri" w:cs="Calibri"/>
          <w:sz w:val="22"/>
          <w:szCs w:val="22"/>
        </w:rPr>
        <w:t xml:space="preserve"> </w:t>
      </w:r>
      <w:r w:rsidRPr="0031236A">
        <w:rPr>
          <w:rFonts w:ascii="Calibri" w:hAnsi="Calibri" w:cs="Calibri"/>
          <w:sz w:val="22"/>
          <w:szCs w:val="22"/>
        </w:rPr>
        <w:t xml:space="preserve"> Zamawiający przewiduje możliwość dokonania zmiany w zawartej umowie w następujących sytuacjach: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a) zmiany numeru katalogowego lub nazwy produktu przy zachowaniu jego parametrów;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b) </w:t>
      </w:r>
      <w:r w:rsidRPr="0031236A">
        <w:rPr>
          <w:rFonts w:ascii="Calibri" w:hAnsi="Calibri" w:cs="Calibri"/>
          <w:color w:val="000000"/>
          <w:sz w:val="22"/>
          <w:szCs w:val="22"/>
        </w:rPr>
        <w:t>w przypadku zmiany stawki podatku VAT, wartość netto przedmiotu zamówienia pozostaje bez zmian</w:t>
      </w:r>
      <w:r w:rsidR="003A5E11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c) </w:t>
      </w:r>
      <w:r w:rsidRPr="0031236A">
        <w:rPr>
          <w:rFonts w:ascii="Calibri" w:hAnsi="Calibri" w:cs="Calibri"/>
          <w:color w:val="000000"/>
          <w:sz w:val="22"/>
          <w:szCs w:val="22"/>
        </w:rPr>
        <w:t>nastąpiła zmiana danych podmiotów zawierających umowę (np. w wyniku przekształceń, przejęć, itp.;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d)  </w:t>
      </w:r>
      <w:r w:rsidRPr="0031236A">
        <w:rPr>
          <w:rFonts w:ascii="Calibri" w:hAnsi="Calibri" w:cs="Calibri"/>
          <w:color w:val="000000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e)  </w:t>
      </w:r>
      <w:r w:rsidRPr="0031236A">
        <w:rPr>
          <w:rFonts w:ascii="Calibri" w:hAnsi="Calibri" w:cs="Calibri"/>
          <w:color w:val="000000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:rsidR="0031236A" w:rsidRP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2.    </w:t>
      </w:r>
      <w:r w:rsidRPr="0031236A">
        <w:rPr>
          <w:rFonts w:ascii="Calibri" w:hAnsi="Calibri" w:cs="Calibri"/>
          <w:color w:val="000000"/>
          <w:sz w:val="22"/>
          <w:szCs w:val="22"/>
        </w:rPr>
        <w:t>Wniosek o dokonanie zmiany umowy należy przedłożyć na piśmie</w:t>
      </w:r>
      <w:r w:rsidR="003A5E11">
        <w:rPr>
          <w:rFonts w:ascii="Calibri" w:hAnsi="Calibri" w:cs="Calibri"/>
          <w:color w:val="000000"/>
          <w:sz w:val="22"/>
          <w:szCs w:val="22"/>
        </w:rPr>
        <w:t>,</w:t>
      </w:r>
      <w:r w:rsidRPr="0031236A">
        <w:rPr>
          <w:rFonts w:ascii="Calibri" w:hAnsi="Calibri" w:cs="Calibri"/>
          <w:color w:val="000000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:rsidR="00340995" w:rsidRDefault="00340995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5E62E8" w:rsidRDefault="005E62E8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BD0C52" w:rsidRPr="0031236A" w:rsidRDefault="00BD0C52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lastRenderedPageBreak/>
        <w:t>§ 9</w:t>
      </w: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Inne postanowienia Umowy</w:t>
      </w:r>
    </w:p>
    <w:p w:rsidR="0031236A" w:rsidRPr="0031236A" w:rsidRDefault="0031236A" w:rsidP="005E62E8">
      <w:pPr>
        <w:autoSpaceDE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31236A" w:rsidRPr="0031236A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Strony uzgadniają, że do </w:t>
      </w:r>
      <w:r w:rsidR="0031236A" w:rsidRPr="0031236A">
        <w:rPr>
          <w:rFonts w:ascii="Calibri" w:hAnsi="Calibri" w:cs="Calibri"/>
          <w:sz w:val="22"/>
          <w:szCs w:val="22"/>
        </w:rPr>
        <w:t xml:space="preserve">rozpoznania ewentualnych sporów wynikłych na tle realizacji niniejszej Umowy </w:t>
      </w:r>
      <w:r w:rsidR="003A5E11">
        <w:rPr>
          <w:rFonts w:ascii="Calibri" w:hAnsi="Calibri" w:cs="Calibri"/>
          <w:sz w:val="22"/>
          <w:szCs w:val="22"/>
        </w:rPr>
        <w:t xml:space="preserve">odpowiedni </w:t>
      </w:r>
      <w:r w:rsidR="0031236A" w:rsidRPr="0031236A">
        <w:rPr>
          <w:rFonts w:ascii="Calibri" w:hAnsi="Calibri" w:cs="Calibri"/>
          <w:sz w:val="22"/>
          <w:szCs w:val="22"/>
        </w:rPr>
        <w:t xml:space="preserve">jest Sąd Powszechny miejscowo właściwy dla siedziby Zamawiającego. </w:t>
      </w:r>
    </w:p>
    <w:p w:rsidR="0031236A" w:rsidRPr="0031236A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sprawach nie</w:t>
      </w:r>
      <w:r w:rsidR="0031236A" w:rsidRPr="0031236A">
        <w:rPr>
          <w:rFonts w:ascii="Calibri" w:hAnsi="Calibri" w:cs="Calibri"/>
          <w:sz w:val="22"/>
          <w:szCs w:val="22"/>
        </w:rPr>
        <w:t xml:space="preserve">uregulowanych niniejszą Umową zastosowanie będą </w:t>
      </w:r>
      <w:r w:rsidRPr="0031236A">
        <w:rPr>
          <w:rFonts w:ascii="Calibri" w:hAnsi="Calibri" w:cs="Calibri"/>
          <w:sz w:val="22"/>
          <w:szCs w:val="22"/>
        </w:rPr>
        <w:t xml:space="preserve">mieć </w:t>
      </w:r>
      <w:r>
        <w:rPr>
          <w:rFonts w:ascii="Calibri" w:hAnsi="Calibri" w:cs="Calibri"/>
          <w:sz w:val="22"/>
          <w:szCs w:val="22"/>
        </w:rPr>
        <w:t>przepisy ustawy Prawo Zamówień Publicznych</w:t>
      </w:r>
      <w:r w:rsidR="0031236A" w:rsidRPr="0031236A">
        <w:rPr>
          <w:rFonts w:ascii="Calibri" w:hAnsi="Calibri" w:cs="Calibri"/>
          <w:sz w:val="22"/>
          <w:szCs w:val="22"/>
        </w:rPr>
        <w:t xml:space="preserve"> oraz kodeksu cywilnego. </w:t>
      </w:r>
    </w:p>
    <w:p w:rsidR="0031236A" w:rsidRPr="0031236A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Umowa została sporządzona w dwóch jednobrzmiących egzemplarzach, po jednym dla każdej ze stron. </w:t>
      </w:r>
    </w:p>
    <w:p w:rsidR="0031236A" w:rsidRDefault="0031236A" w:rsidP="0031236A">
      <w:pPr>
        <w:ind w:firstLine="708"/>
        <w:rPr>
          <w:rFonts w:ascii="Calibri" w:hAnsi="Calibri" w:cs="Calibri"/>
          <w:sz w:val="22"/>
          <w:szCs w:val="22"/>
        </w:rPr>
      </w:pPr>
    </w:p>
    <w:p w:rsidR="003A5E11" w:rsidRDefault="003A5E11" w:rsidP="00340995">
      <w:pPr>
        <w:rPr>
          <w:rFonts w:ascii="Calibri" w:hAnsi="Calibri" w:cs="Calibri"/>
          <w:sz w:val="22"/>
          <w:szCs w:val="22"/>
        </w:rPr>
      </w:pPr>
    </w:p>
    <w:p w:rsidR="005E62E8" w:rsidRPr="0031236A" w:rsidRDefault="005E62E8" w:rsidP="00340995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A5E11">
      <w:pPr>
        <w:ind w:firstLine="708"/>
        <w:jc w:val="both"/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Wykonawca:</w:t>
      </w:r>
      <w:r w:rsidR="003A5E11" w:rsidRPr="003A5E11">
        <w:rPr>
          <w:rFonts w:ascii="Calibri" w:hAnsi="Calibri" w:cs="Calibri"/>
          <w:sz w:val="22"/>
          <w:szCs w:val="22"/>
        </w:rPr>
        <w:t xml:space="preserve"> </w:t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>
        <w:rPr>
          <w:rFonts w:ascii="Calibri" w:hAnsi="Calibri" w:cs="Calibri"/>
          <w:sz w:val="22"/>
          <w:szCs w:val="22"/>
        </w:rPr>
        <w:tab/>
      </w:r>
      <w:r w:rsidR="003A5E11" w:rsidRPr="0031236A">
        <w:rPr>
          <w:rFonts w:ascii="Calibri" w:hAnsi="Calibri" w:cs="Calibri"/>
          <w:sz w:val="22"/>
          <w:szCs w:val="22"/>
        </w:rPr>
        <w:t>Zamawiający:</w:t>
      </w: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Default="0031236A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257E81" w:rsidRDefault="00257E81" w:rsidP="0031236A">
      <w:pPr>
        <w:rPr>
          <w:rFonts w:ascii="Calibri" w:hAnsi="Calibri" w:cs="Calibri"/>
          <w:b/>
          <w:sz w:val="22"/>
          <w:szCs w:val="22"/>
        </w:rPr>
      </w:pPr>
    </w:p>
    <w:p w:rsidR="005E62E8" w:rsidRDefault="005E62E8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BD0C52" w:rsidRPr="0031236A" w:rsidRDefault="00BD0C52" w:rsidP="0031236A">
      <w:pPr>
        <w:rPr>
          <w:rFonts w:ascii="Calibri" w:hAnsi="Calibri" w:cs="Calibri"/>
          <w:b/>
          <w:sz w:val="22"/>
          <w:szCs w:val="22"/>
        </w:rPr>
      </w:pPr>
    </w:p>
    <w:p w:rsidR="0031236A" w:rsidRDefault="0031236A" w:rsidP="0031236A">
      <w:pPr>
        <w:rPr>
          <w:rFonts w:ascii="Calibri" w:hAnsi="Calibri" w:cs="Calibri"/>
          <w:b/>
          <w:sz w:val="22"/>
          <w:szCs w:val="22"/>
        </w:rPr>
      </w:pPr>
      <w:r w:rsidRPr="0031236A">
        <w:rPr>
          <w:rFonts w:ascii="Calibri" w:hAnsi="Calibri" w:cs="Calibri"/>
          <w:b/>
          <w:sz w:val="22"/>
          <w:szCs w:val="22"/>
        </w:rPr>
        <w:t>Załączniki:</w:t>
      </w:r>
    </w:p>
    <w:p w:rsidR="003A5E11" w:rsidRPr="0031236A" w:rsidRDefault="003A5E11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1 – Protokół dostawy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2 – Protokół uruchomienia  i przekazania do eksploatacji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Załącznik nr 3 – Kosztorys  ofertowy </w:t>
      </w:r>
      <w:bookmarkStart w:id="0" w:name="_GoBack"/>
      <w:bookmarkEnd w:id="0"/>
      <w:r w:rsidRPr="0031236A">
        <w:rPr>
          <w:rFonts w:ascii="Calibri" w:hAnsi="Calibri" w:cs="Calibri"/>
          <w:color w:val="000000"/>
          <w:sz w:val="22"/>
          <w:szCs w:val="22"/>
        </w:rPr>
        <w:t>Wykonawcy</w:t>
      </w:r>
      <w:r w:rsidR="0001125B">
        <w:rPr>
          <w:rFonts w:ascii="Calibri" w:hAnsi="Calibri" w:cs="Calibri"/>
          <w:color w:val="000000"/>
          <w:sz w:val="22"/>
          <w:szCs w:val="22"/>
        </w:rPr>
        <w:t>;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>Załącznik nr 4 – Opis przedmiotu zamówienia</w:t>
      </w:r>
      <w:r w:rsidR="0001125B">
        <w:rPr>
          <w:rFonts w:ascii="Calibri" w:hAnsi="Calibri" w:cs="Calibri"/>
          <w:color w:val="000000"/>
          <w:sz w:val="22"/>
          <w:szCs w:val="22"/>
        </w:rPr>
        <w:t>.</w:t>
      </w:r>
    </w:p>
    <w:p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37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:rsidTr="008B720B">
        <w:trPr>
          <w:trHeight w:val="103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:rsidTr="008B720B">
        <w:trPr>
          <w:trHeight w:val="61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:rsidR="0031236A" w:rsidRPr="0031236A" w:rsidRDefault="0031236A" w:rsidP="0031236A">
      <w:pPr>
        <w:widowControl w:val="0"/>
        <w:rPr>
          <w:rFonts w:ascii="Calibri" w:eastAsia="Calibri" w:hAnsi="Calibri" w:cs="Calibri"/>
          <w:b/>
          <w:kern w:val="1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0F06D4" w:rsidRPr="0031236A" w:rsidRDefault="000F06D4" w:rsidP="0031236A"/>
    <w:sectPr w:rsidR="000F06D4" w:rsidRPr="003123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3D5" w:rsidRDefault="00CA53D5" w:rsidP="003E18AE">
      <w:r>
        <w:separator/>
      </w:r>
    </w:p>
  </w:endnote>
  <w:endnote w:type="continuationSeparator" w:id="0">
    <w:p w:rsidR="00CA53D5" w:rsidRDefault="00CA53D5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3E18AE" w:rsidRDefault="003E18AE">
    <w:pPr>
      <w:pStyle w:val="Stopka"/>
    </w:pPr>
    <w:r w:rsidRPr="003E18AE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5574444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3D5" w:rsidRDefault="00CA53D5" w:rsidP="003E18AE">
      <w:r>
        <w:separator/>
      </w:r>
    </w:p>
  </w:footnote>
  <w:footnote w:type="continuationSeparator" w:id="0">
    <w:p w:rsidR="00CA53D5" w:rsidRDefault="00CA53D5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>
      <w:rPr>
        <w:rFonts w:ascii="Calibri" w:hAnsi="Calibri" w:cs="Calibri"/>
        <w:i w:val="0"/>
        <w:sz w:val="22"/>
        <w:szCs w:val="22"/>
      </w:rPr>
      <w:t>AK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C21068">
      <w:rPr>
        <w:rFonts w:ascii="Calibri" w:hAnsi="Calibri" w:cs="Calibri"/>
        <w:i w:val="0"/>
        <w:sz w:val="22"/>
        <w:szCs w:val="22"/>
      </w:rPr>
      <w:t>1</w:t>
    </w:r>
    <w:r w:rsidR="00257E81">
      <w:rPr>
        <w:rFonts w:ascii="Calibri" w:hAnsi="Calibri" w:cs="Calibri"/>
        <w:i w:val="0"/>
        <w:sz w:val="22"/>
        <w:szCs w:val="22"/>
      </w:rPr>
      <w:t>16</w:t>
    </w:r>
    <w:r w:rsidRPr="00184004">
      <w:rPr>
        <w:rFonts w:ascii="Calibri" w:hAnsi="Calibri" w:cs="Calibri"/>
        <w:i w:val="0"/>
        <w:sz w:val="22"/>
        <w:szCs w:val="22"/>
      </w:rPr>
      <w:t xml:space="preserve">/24                                                                </w:t>
    </w:r>
  </w:p>
  <w:p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E025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1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7F5D6D"/>
    <w:multiLevelType w:val="hybridMultilevel"/>
    <w:tmpl w:val="F500AFA4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12"/>
  </w:num>
  <w:num w:numId="16">
    <w:abstractNumId w:val="17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4"/>
    <w:rsid w:val="0001125B"/>
    <w:rsid w:val="00035112"/>
    <w:rsid w:val="000B7B6C"/>
    <w:rsid w:val="000E6E9C"/>
    <w:rsid w:val="000F06D4"/>
    <w:rsid w:val="00257E81"/>
    <w:rsid w:val="002C7B91"/>
    <w:rsid w:val="0031236A"/>
    <w:rsid w:val="00337B87"/>
    <w:rsid w:val="00340995"/>
    <w:rsid w:val="003A5E11"/>
    <w:rsid w:val="003E18AE"/>
    <w:rsid w:val="00436DAA"/>
    <w:rsid w:val="00444641"/>
    <w:rsid w:val="004669D6"/>
    <w:rsid w:val="004A32BB"/>
    <w:rsid w:val="0050448A"/>
    <w:rsid w:val="005E62E8"/>
    <w:rsid w:val="00760CA9"/>
    <w:rsid w:val="00796404"/>
    <w:rsid w:val="00855935"/>
    <w:rsid w:val="008C6146"/>
    <w:rsid w:val="009536C0"/>
    <w:rsid w:val="00980C9B"/>
    <w:rsid w:val="00A05EBA"/>
    <w:rsid w:val="00AE220B"/>
    <w:rsid w:val="00BC1951"/>
    <w:rsid w:val="00BD0C52"/>
    <w:rsid w:val="00C21068"/>
    <w:rsid w:val="00C27B2D"/>
    <w:rsid w:val="00CA53D5"/>
    <w:rsid w:val="00D0464B"/>
    <w:rsid w:val="00D07C91"/>
    <w:rsid w:val="00D501BF"/>
    <w:rsid w:val="00E030A9"/>
    <w:rsid w:val="00E532B4"/>
    <w:rsid w:val="00F82353"/>
    <w:rsid w:val="00FA2C55"/>
    <w:rsid w:val="00FD3369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9</Pages>
  <Words>2855</Words>
  <Characters>17131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17</cp:revision>
  <cp:lastPrinted>2024-08-19T10:07:00Z</cp:lastPrinted>
  <dcterms:created xsi:type="dcterms:W3CDTF">2024-07-17T10:20:00Z</dcterms:created>
  <dcterms:modified xsi:type="dcterms:W3CDTF">2024-08-19T10:08:00Z</dcterms:modified>
</cp:coreProperties>
</file>