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r w:rsidRPr="003220BD">
        <w:rPr>
          <w:rFonts w:ascii="Verdana" w:eastAsia="Times New Roman" w:hAnsi="Verdana" w:cs="Calibri"/>
          <w:b/>
          <w:bCs/>
          <w:sz w:val="20"/>
          <w:szCs w:val="20"/>
          <w:lang w:eastAsia="pl-PL"/>
        </w:rPr>
        <w:t>Umowa (wzór)</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6CE73D48"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A85EF5">
        <w:rPr>
          <w:rFonts w:ascii="Verdana" w:eastAsia="Times New Roman" w:hAnsi="Verdana" w:cs="Tahoma"/>
          <w:sz w:val="16"/>
          <w:szCs w:val="16"/>
          <w:lang w:eastAsia="pl-PL"/>
        </w:rPr>
        <w:t>2025</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797F221E"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3A1DB226"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0D14962F" w14:textId="5E8A8A5D" w:rsidR="00EB7ECD" w:rsidRPr="003220BD" w:rsidRDefault="008E1510" w:rsidP="008E1510">
      <w:pPr>
        <w:spacing w:after="0" w:line="240" w:lineRule="auto"/>
        <w:jc w:val="both"/>
        <w:rPr>
          <w:rFonts w:ascii="Verdana" w:eastAsia="Times New Roman" w:hAnsi="Verdana" w:cs="Calibri"/>
          <w:i/>
          <w:sz w:val="16"/>
          <w:szCs w:val="16"/>
          <w:lang w:eastAsia="pl-PL"/>
        </w:rPr>
      </w:pPr>
      <w:r w:rsidRPr="003220BD">
        <w:rPr>
          <w:rFonts w:ascii="Verdana" w:eastAsia="Times New Roman" w:hAnsi="Verdana" w:cs="Calibri"/>
          <w:i/>
          <w:sz w:val="16"/>
          <w:szCs w:val="16"/>
          <w:lang w:eastAsia="pl-PL"/>
        </w:rPr>
        <w:t>Umowa została zawarta w</w:t>
      </w:r>
      <w:r w:rsidR="00EB7ECD" w:rsidRPr="003220BD">
        <w:rPr>
          <w:rFonts w:ascii="Verdana" w:eastAsia="Times New Roman" w:hAnsi="Verdana" w:cs="Calibri"/>
          <w:i/>
          <w:sz w:val="16"/>
          <w:szCs w:val="16"/>
          <w:lang w:eastAsia="pl-PL"/>
        </w:rPr>
        <w:t xml:space="preserve"> wyniku udzielenia zamówienia publicznego w trybie podstawowym o szacunk</w:t>
      </w:r>
      <w:r w:rsidR="00E30A88" w:rsidRPr="003220BD">
        <w:rPr>
          <w:rFonts w:ascii="Verdana" w:eastAsia="Times New Roman" w:hAnsi="Verdana" w:cs="Calibri"/>
          <w:i/>
          <w:sz w:val="16"/>
          <w:szCs w:val="16"/>
          <w:lang w:eastAsia="pl-PL"/>
        </w:rPr>
        <w:t>owej wartości zamówienia poniżej</w:t>
      </w:r>
      <w:r w:rsidR="00567A5A">
        <w:rPr>
          <w:rFonts w:ascii="Verdana" w:eastAsia="Times New Roman" w:hAnsi="Verdana" w:cs="Calibri"/>
          <w:i/>
          <w:sz w:val="16"/>
          <w:szCs w:val="16"/>
          <w:lang w:eastAsia="pl-PL"/>
        </w:rPr>
        <w:t xml:space="preserve"> 221</w:t>
      </w:r>
      <w:r w:rsidR="00EB7ECD" w:rsidRPr="003220BD">
        <w:rPr>
          <w:rFonts w:ascii="Verdana" w:eastAsia="Times New Roman" w:hAnsi="Verdana" w:cs="Calibri"/>
          <w:i/>
          <w:sz w:val="16"/>
          <w:szCs w:val="16"/>
          <w:lang w:eastAsia="pl-PL"/>
        </w:rPr>
        <w:t xml:space="preserve"> 000 euro – postępowanie nr </w:t>
      </w:r>
      <w:r w:rsidR="00F73FE7">
        <w:rPr>
          <w:rFonts w:ascii="Verdana" w:eastAsia="Times New Roman" w:hAnsi="Verdana" w:cs="Calibri"/>
          <w:b/>
          <w:i/>
          <w:sz w:val="16"/>
          <w:szCs w:val="16"/>
          <w:lang w:eastAsia="pl-PL"/>
        </w:rPr>
        <w:t>DZ.271.8.2025</w:t>
      </w:r>
    </w:p>
    <w:p w14:paraId="69D2398D" w14:textId="77777777" w:rsidR="00EB7ECD" w:rsidRPr="003220BD" w:rsidRDefault="00EB7ECD" w:rsidP="008E1510">
      <w:pPr>
        <w:spacing w:after="0" w:line="240" w:lineRule="auto"/>
        <w:rPr>
          <w:rFonts w:ascii="Verdana" w:eastAsia="Calibri" w:hAnsi="Verdana" w:cs="Tahoma"/>
          <w:b/>
          <w:sz w:val="16"/>
          <w:szCs w:val="16"/>
        </w:rPr>
      </w:pPr>
    </w:p>
    <w:p w14:paraId="08CCB8DB" w14:textId="77777777" w:rsidR="008E1510" w:rsidRPr="003220BD" w:rsidRDefault="008E1510" w:rsidP="008E1510">
      <w:pPr>
        <w:spacing w:after="0" w:line="240" w:lineRule="auto"/>
        <w:rPr>
          <w:rFonts w:ascii="Verdana" w:eastAsia="Calibri" w:hAnsi="Verdana" w:cs="Tahoma"/>
          <w:b/>
          <w:sz w:val="16"/>
          <w:szCs w:val="16"/>
        </w:rPr>
      </w:pP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22B00508"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w:t>
      </w:r>
      <w:r w:rsidR="00567A5A">
        <w:rPr>
          <w:rFonts w:ascii="Verdana" w:eastAsia="Calibri" w:hAnsi="Verdana" w:cs="Tahoma"/>
          <w:sz w:val="16"/>
          <w:szCs w:val="16"/>
        </w:rPr>
        <w:t>...............................</w:t>
      </w:r>
      <w:r w:rsidRPr="003220BD">
        <w:rPr>
          <w:rFonts w:ascii="Verdana" w:eastAsia="Calibri" w:hAnsi="Verdana" w:cs="Tahoma"/>
          <w:sz w:val="16"/>
          <w:szCs w:val="16"/>
        </w:rPr>
        <w:t>).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1E5B2308"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A90CDD">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0B774E99"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008014A4">
        <w:rPr>
          <w:rFonts w:ascii="Verdana" w:eastAsia="Calibri" w:hAnsi="Verdana" w:cs="Tahoma"/>
          <w:sz w:val="16"/>
          <w:szCs w:val="16"/>
        </w:rPr>
        <w:t xml:space="preserve"> do S</w:t>
      </w:r>
      <w:r w:rsidRPr="003220BD">
        <w:rPr>
          <w:rFonts w:ascii="Verdana" w:eastAsia="Calibri" w:hAnsi="Verdana" w:cs="Tahoma"/>
          <w:sz w:val="16"/>
          <w:szCs w:val="16"/>
        </w:rPr>
        <w:t>WZ).</w:t>
      </w:r>
    </w:p>
    <w:p w14:paraId="0F396091" w14:textId="77777777" w:rsidR="00F8739C" w:rsidRPr="003220BD" w:rsidRDefault="00F8739C" w:rsidP="009973F9">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 xml:space="preserve">w wysokości 0,5 % kwoty określonej w § 2 ust. 1 za każdy dzień zwłoki, licząc od następnego dnia po terminie wskazanym w § 2 ust. 2 zdanie pierwsze. </w:t>
      </w:r>
    </w:p>
    <w:p w14:paraId="7BFCB6FC" w14:textId="77777777" w:rsidR="009973F9"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9973F9" w:rsidSect="009973F9">
          <w:headerReference w:type="even" r:id="rId8"/>
          <w:headerReference w:type="default" r:id="rId9"/>
          <w:footerReference w:type="even" r:id="rId10"/>
          <w:footerReference w:type="default" r:id="rId11"/>
          <w:headerReference w:type="first" r:id="rId12"/>
          <w:footerReference w:type="first" r:id="rId13"/>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860AA8">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3220BD" w:rsidRDefault="00B55DF6"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2BD8A3FC" w14:textId="68291BDD" w:rsidR="005A2BCA" w:rsidRPr="003220BD" w:rsidRDefault="005A2BCA"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F802DB9" w14:textId="69CA6E1C" w:rsidR="00030664" w:rsidRPr="003220BD" w:rsidRDefault="00030664" w:rsidP="008E1510">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2FE1ED0B" w14:textId="77777777" w:rsidR="00EB7ECD" w:rsidRPr="003220BD" w:rsidRDefault="00EB7ECD" w:rsidP="008E1510">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97C3F7D" w14:textId="77777777" w:rsidR="00BA34F7" w:rsidRDefault="00BA34F7" w:rsidP="008E1510">
      <w:pPr>
        <w:spacing w:after="0" w:line="240" w:lineRule="auto"/>
        <w:jc w:val="right"/>
        <w:outlineLvl w:val="1"/>
        <w:rPr>
          <w:rFonts w:ascii="Verdana" w:eastAsia="Times New Roman" w:hAnsi="Verdana" w:cs="Times New Roman"/>
          <w:b/>
          <w:bCs/>
          <w:sz w:val="16"/>
          <w:szCs w:val="16"/>
          <w:lang w:eastAsia="pl-PL"/>
        </w:rPr>
      </w:pPr>
    </w:p>
    <w:p w14:paraId="3E9C7E78" w14:textId="77777777" w:rsidR="00BA34F7" w:rsidRPr="003220BD" w:rsidRDefault="00BA34F7"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460DEB0" w14:textId="334BC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7C5F7A4E" w14:textId="75E3F486"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7461C273"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656DB514"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3CC8B17C"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7A4DA721"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101188F7" w14:textId="77777777"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0BC01578" w14:textId="3840D0D1" w:rsidR="004F489A" w:rsidRDefault="004F489A" w:rsidP="008E1510">
      <w:pPr>
        <w:spacing w:after="0" w:line="240" w:lineRule="auto"/>
        <w:jc w:val="right"/>
        <w:outlineLvl w:val="1"/>
        <w:rPr>
          <w:rFonts w:ascii="Verdana" w:eastAsia="Times New Roman" w:hAnsi="Verdana" w:cs="Times New Roman"/>
          <w:b/>
          <w:bCs/>
          <w:sz w:val="16"/>
          <w:szCs w:val="16"/>
          <w:lang w:eastAsia="pl-PL"/>
        </w:rPr>
      </w:pPr>
    </w:p>
    <w:p w14:paraId="2997BA7E" w14:textId="77777777" w:rsidR="00BC21A7" w:rsidRPr="003220BD" w:rsidRDefault="00BC21A7" w:rsidP="008E1510">
      <w:pPr>
        <w:spacing w:after="0" w:line="240" w:lineRule="auto"/>
        <w:jc w:val="right"/>
        <w:outlineLvl w:val="1"/>
        <w:rPr>
          <w:rFonts w:ascii="Verdana" w:eastAsia="Times New Roman" w:hAnsi="Verdana" w:cs="Times New Roman"/>
          <w:b/>
          <w:bCs/>
          <w:sz w:val="16"/>
          <w:szCs w:val="16"/>
          <w:lang w:eastAsia="pl-PL"/>
        </w:rPr>
      </w:pPr>
    </w:p>
    <w:p w14:paraId="4528B1FD" w14:textId="454113BF"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565AEA12" w14:textId="77777777" w:rsidR="009973F9" w:rsidRDefault="009973F9" w:rsidP="008E1510">
      <w:pPr>
        <w:spacing w:after="0" w:line="240" w:lineRule="auto"/>
        <w:jc w:val="right"/>
        <w:outlineLvl w:val="1"/>
        <w:rPr>
          <w:rFonts w:ascii="Verdana" w:eastAsia="Times New Roman" w:hAnsi="Verdana" w:cs="Times New Roman"/>
          <w:b/>
          <w:bCs/>
          <w:sz w:val="16"/>
          <w:szCs w:val="16"/>
          <w:lang w:eastAsia="pl-PL"/>
        </w:rPr>
      </w:pPr>
    </w:p>
    <w:p w14:paraId="78D29D96" w14:textId="77777777" w:rsidR="009973F9" w:rsidRPr="003220BD" w:rsidRDefault="009973F9" w:rsidP="008E1510">
      <w:pPr>
        <w:spacing w:after="0" w:line="240" w:lineRule="auto"/>
        <w:jc w:val="right"/>
        <w:outlineLvl w:val="1"/>
        <w:rPr>
          <w:rFonts w:ascii="Verdana" w:eastAsia="Times New Roman" w:hAnsi="Verdana" w:cs="Times New Roman"/>
          <w:b/>
          <w:bCs/>
          <w:sz w:val="16"/>
          <w:szCs w:val="16"/>
          <w:lang w:eastAsia="pl-PL"/>
        </w:rPr>
      </w:pPr>
    </w:p>
    <w:p w14:paraId="6096FF43" w14:textId="77777777" w:rsidR="000666C7" w:rsidRPr="003220BD" w:rsidRDefault="000666C7" w:rsidP="003220BD">
      <w:pPr>
        <w:spacing w:after="0" w:line="24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946CF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lastRenderedPageBreak/>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946CF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946CF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4E34D1E7"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5B655AC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4155BB01"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7999AAA5" w14:textId="3012495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0C5737">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 xml:space="preserve">Jana Pawła II w zakresie realizacji rozwiązań technicznych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a następnie usuwane lub anonimizowane.</w:t>
      </w:r>
    </w:p>
    <w:p w14:paraId="53016F6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946CF3">
      <w:pPr>
        <w:spacing w:after="0" w:line="240" w:lineRule="auto"/>
        <w:jc w:val="right"/>
        <w:outlineLvl w:val="1"/>
        <w:rPr>
          <w:rFonts w:ascii="Verdana" w:eastAsia="Times New Roman" w:hAnsi="Verdana" w:cs="Calibri"/>
          <w:sz w:val="16"/>
          <w:szCs w:val="16"/>
          <w:lang w:eastAsia="pl-PL"/>
        </w:rPr>
      </w:pPr>
    </w:p>
    <w:p w14:paraId="25DCBCA9" w14:textId="77777777" w:rsidR="003220BD" w:rsidRPr="003220BD" w:rsidRDefault="003220BD" w:rsidP="00946CF3">
      <w:pPr>
        <w:spacing w:after="0" w:line="240" w:lineRule="auto"/>
        <w:jc w:val="right"/>
        <w:outlineLvl w:val="1"/>
        <w:rPr>
          <w:rFonts w:ascii="Verdana" w:eastAsia="Times New Roman" w:hAnsi="Verdana" w:cs="Calibri"/>
          <w:sz w:val="16"/>
          <w:szCs w:val="16"/>
          <w:lang w:eastAsia="pl-PL"/>
        </w:rPr>
      </w:pPr>
    </w:p>
    <w:sectPr w:rsidR="003220BD" w:rsidRPr="003220BD" w:rsidSect="00B55DF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6858C" w14:textId="77777777" w:rsidR="00651B40" w:rsidRDefault="00651B40">
      <w:pPr>
        <w:spacing w:after="0" w:line="240" w:lineRule="auto"/>
      </w:pPr>
      <w:r>
        <w:separator/>
      </w:r>
    </w:p>
  </w:endnote>
  <w:endnote w:type="continuationSeparator" w:id="0">
    <w:p w14:paraId="76201F10" w14:textId="77777777" w:rsidR="00651B40" w:rsidRDefault="0065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D9F17" w14:textId="77777777" w:rsidR="00E22303" w:rsidRDefault="00E2230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74DE4" w14:textId="77777777" w:rsidR="00E22303" w:rsidRDefault="00E2230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2749A" w14:textId="77777777" w:rsidR="00E22303" w:rsidRDefault="00E223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8BE74" w14:textId="77777777" w:rsidR="00651B40" w:rsidRDefault="00651B40">
      <w:pPr>
        <w:spacing w:after="0" w:line="240" w:lineRule="auto"/>
      </w:pPr>
      <w:r>
        <w:separator/>
      </w:r>
    </w:p>
  </w:footnote>
  <w:footnote w:type="continuationSeparator" w:id="0">
    <w:p w14:paraId="09CB3A72" w14:textId="77777777" w:rsidR="00651B40" w:rsidRDefault="00651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161FE" w14:textId="77777777" w:rsidR="00E22303" w:rsidRDefault="00E2230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185F3" w14:textId="77777777" w:rsidR="00E22303" w:rsidRDefault="00E2230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21BF6" w14:textId="693E70DE" w:rsidR="00E22303" w:rsidRDefault="00E22303">
    <w:pPr>
      <w:pStyle w:val="Nagwek"/>
    </w:pPr>
    <w:r>
      <w:t>Załącznik 2</w:t>
    </w:r>
    <w:bookmarkStart w:id="0" w:name="_GoBack"/>
    <w:bookmarkEnd w:id="0"/>
  </w:p>
  <w:p w14:paraId="1CB27A58" w14:textId="40CE265D" w:rsidR="009973F9" w:rsidRPr="009973F9" w:rsidRDefault="009973F9">
    <w:pPr>
      <w:pStyle w:val="Nagwek"/>
      <w:rPr>
        <w:rFonts w:ascii="Verdana" w:hAnsi="Verdana"/>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pStyle w:val="Listapunktowana3"/>
      <w:lvlText w:val="*"/>
      <w:lvlJc w:val="left"/>
    </w:lvl>
  </w:abstractNum>
  <w:abstractNum w:abstractNumId="2" w15:restartNumberingAfterBreak="0">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15:restartNumberingAfterBreak="0">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15:restartNumberingAfterBreak="0">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15:restartNumberingAfterBreak="0">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3"/>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13"/>
  </w:num>
  <w:num w:numId="36">
    <w:abstractNumId w:val="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35126"/>
    <w:rsid w:val="0005614F"/>
    <w:rsid w:val="000666C7"/>
    <w:rsid w:val="000C5737"/>
    <w:rsid w:val="000F12CB"/>
    <w:rsid w:val="00194D57"/>
    <w:rsid w:val="001E4E66"/>
    <w:rsid w:val="00266901"/>
    <w:rsid w:val="00294092"/>
    <w:rsid w:val="002B39C1"/>
    <w:rsid w:val="003220BD"/>
    <w:rsid w:val="003413C0"/>
    <w:rsid w:val="003C0A96"/>
    <w:rsid w:val="003D4440"/>
    <w:rsid w:val="003E1CF0"/>
    <w:rsid w:val="003F61C6"/>
    <w:rsid w:val="00440C3F"/>
    <w:rsid w:val="00442E28"/>
    <w:rsid w:val="00487381"/>
    <w:rsid w:val="004930C3"/>
    <w:rsid w:val="004C27A2"/>
    <w:rsid w:val="004F489A"/>
    <w:rsid w:val="00500D4E"/>
    <w:rsid w:val="005352D3"/>
    <w:rsid w:val="00550413"/>
    <w:rsid w:val="00567A5A"/>
    <w:rsid w:val="00584622"/>
    <w:rsid w:val="005A2BCA"/>
    <w:rsid w:val="005A5EDE"/>
    <w:rsid w:val="005C2270"/>
    <w:rsid w:val="006075D0"/>
    <w:rsid w:val="00614BEA"/>
    <w:rsid w:val="006202DD"/>
    <w:rsid w:val="00621990"/>
    <w:rsid w:val="00651B40"/>
    <w:rsid w:val="00665193"/>
    <w:rsid w:val="00690550"/>
    <w:rsid w:val="006A7E1C"/>
    <w:rsid w:val="006C34A8"/>
    <w:rsid w:val="006C3D33"/>
    <w:rsid w:val="006D46AD"/>
    <w:rsid w:val="006E23F4"/>
    <w:rsid w:val="00761508"/>
    <w:rsid w:val="007648BA"/>
    <w:rsid w:val="007704A1"/>
    <w:rsid w:val="00791985"/>
    <w:rsid w:val="007A4CC1"/>
    <w:rsid w:val="008002FC"/>
    <w:rsid w:val="008014A4"/>
    <w:rsid w:val="00857CF0"/>
    <w:rsid w:val="00860AA8"/>
    <w:rsid w:val="008B618E"/>
    <w:rsid w:val="008E1510"/>
    <w:rsid w:val="009061E0"/>
    <w:rsid w:val="00907544"/>
    <w:rsid w:val="0092171A"/>
    <w:rsid w:val="00946CF3"/>
    <w:rsid w:val="00952563"/>
    <w:rsid w:val="00975A68"/>
    <w:rsid w:val="009973F9"/>
    <w:rsid w:val="009D5E9D"/>
    <w:rsid w:val="00A23B2F"/>
    <w:rsid w:val="00A53E4D"/>
    <w:rsid w:val="00A65A47"/>
    <w:rsid w:val="00A85EF5"/>
    <w:rsid w:val="00A90CDD"/>
    <w:rsid w:val="00AE58A3"/>
    <w:rsid w:val="00AF7406"/>
    <w:rsid w:val="00B13B64"/>
    <w:rsid w:val="00B55DF6"/>
    <w:rsid w:val="00B67D62"/>
    <w:rsid w:val="00B816C5"/>
    <w:rsid w:val="00BA34F7"/>
    <w:rsid w:val="00BC21A7"/>
    <w:rsid w:val="00BE2E7D"/>
    <w:rsid w:val="00C04238"/>
    <w:rsid w:val="00C20B8D"/>
    <w:rsid w:val="00C26B77"/>
    <w:rsid w:val="00C52A1C"/>
    <w:rsid w:val="00C86BC2"/>
    <w:rsid w:val="00C90CCB"/>
    <w:rsid w:val="00CE1C2B"/>
    <w:rsid w:val="00D304AC"/>
    <w:rsid w:val="00D82B6D"/>
    <w:rsid w:val="00D96C99"/>
    <w:rsid w:val="00DB6F52"/>
    <w:rsid w:val="00E03C1C"/>
    <w:rsid w:val="00E05495"/>
    <w:rsid w:val="00E17D0F"/>
    <w:rsid w:val="00E22303"/>
    <w:rsid w:val="00E30A88"/>
    <w:rsid w:val="00E34484"/>
    <w:rsid w:val="00EA1F67"/>
    <w:rsid w:val="00EA63F1"/>
    <w:rsid w:val="00EB7ECD"/>
    <w:rsid w:val="00F51EBB"/>
    <w:rsid w:val="00F73FE7"/>
    <w:rsid w:val="00F8739C"/>
    <w:rsid w:val="00F87F43"/>
    <w:rsid w:val="00F91D43"/>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08861-8065-4C07-A4D3-19535F405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1533</Words>
  <Characters>9202</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Anna Gorgoń</cp:lastModifiedBy>
  <cp:revision>5</cp:revision>
  <cp:lastPrinted>2024-09-02T08:44:00Z</cp:lastPrinted>
  <dcterms:created xsi:type="dcterms:W3CDTF">2025-01-08T12:33:00Z</dcterms:created>
  <dcterms:modified xsi:type="dcterms:W3CDTF">2025-01-08T12:35:00Z</dcterms:modified>
</cp:coreProperties>
</file>