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998ED" w14:textId="5C915631" w:rsidR="001D6B87" w:rsidRPr="00C61DAD" w:rsidRDefault="00EC33EC" w:rsidP="00C61DAD">
      <w:pPr>
        <w:tabs>
          <w:tab w:val="left" w:pos="645"/>
          <w:tab w:val="center" w:pos="4607"/>
        </w:tabs>
        <w:spacing w:line="360" w:lineRule="auto"/>
        <w:ind w:right="28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ab/>
      </w:r>
      <w:r w:rsidRPr="00C61DAD">
        <w:rPr>
          <w:rFonts w:asciiTheme="minorHAnsi" w:hAnsiTheme="minorHAnsi" w:cstheme="minorHAnsi"/>
          <w:noProof/>
        </w:rPr>
        <w:drawing>
          <wp:inline distT="0" distB="0" distL="0" distR="0" wp14:anchorId="3AF187CD" wp14:editId="10BA8BD3">
            <wp:extent cx="1068475" cy="1104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178" cy="111079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1DAD">
        <w:rPr>
          <w:rFonts w:asciiTheme="minorHAnsi" w:hAnsiTheme="minorHAnsi" w:cstheme="minorHAnsi"/>
          <w:b/>
          <w:sz w:val="22"/>
          <w:szCs w:val="22"/>
        </w:rPr>
        <w:tab/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>GMINA SKOCZÓW</w:t>
      </w:r>
    </w:p>
    <w:p w14:paraId="00DC848F" w14:textId="25163262" w:rsidR="001D6B87" w:rsidRPr="00C61DAD" w:rsidRDefault="00C420B1" w:rsidP="00C61DAD">
      <w:pPr>
        <w:spacing w:line="360" w:lineRule="auto"/>
        <w:ind w:right="2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4</w:t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>3</w:t>
      </w:r>
      <w:r w:rsidRPr="00C61DAD">
        <w:rPr>
          <w:rFonts w:asciiTheme="minorHAnsi" w:hAnsiTheme="minorHAnsi" w:cstheme="minorHAnsi"/>
          <w:b/>
          <w:sz w:val="22"/>
          <w:szCs w:val="22"/>
        </w:rPr>
        <w:t>-</w:t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>430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>Skoczów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>Rynek 1</w:t>
      </w:r>
    </w:p>
    <w:p w14:paraId="26D607DD" w14:textId="69C0B8D7" w:rsidR="001D6B87" w:rsidRPr="00C61DAD" w:rsidRDefault="008C5DE7" w:rsidP="00C61DAD">
      <w:pPr>
        <w:spacing w:line="360" w:lineRule="auto"/>
        <w:ind w:right="2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tel. </w:t>
      </w:r>
      <w:r w:rsidR="00C420B1" w:rsidRPr="00C61DAD">
        <w:rPr>
          <w:rFonts w:asciiTheme="minorHAnsi" w:hAnsiTheme="minorHAnsi" w:cstheme="minorHAnsi"/>
          <w:b/>
          <w:sz w:val="22"/>
          <w:szCs w:val="22"/>
        </w:rPr>
        <w:t>3</w:t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>3</w:t>
      </w:r>
      <w:r w:rsidRPr="00C61DAD">
        <w:rPr>
          <w:rFonts w:asciiTheme="minorHAnsi" w:hAnsiTheme="minorHAnsi" w:cstheme="minorHAnsi"/>
          <w:b/>
          <w:sz w:val="22"/>
          <w:szCs w:val="22"/>
        </w:rPr>
        <w:t>/</w:t>
      </w:r>
      <w:r w:rsidR="003D5400" w:rsidRPr="00C61DAD">
        <w:rPr>
          <w:rFonts w:asciiTheme="minorHAnsi" w:hAnsiTheme="minorHAnsi" w:cstheme="minorHAnsi"/>
          <w:b/>
          <w:sz w:val="22"/>
          <w:szCs w:val="22"/>
        </w:rPr>
        <w:t xml:space="preserve"> 82 80</w:t>
      </w:r>
      <w:r w:rsidR="00093551" w:rsidRPr="00C61DAD">
        <w:rPr>
          <w:rFonts w:asciiTheme="minorHAnsi" w:hAnsiTheme="minorHAnsi" w:cstheme="minorHAnsi"/>
          <w:b/>
          <w:sz w:val="22"/>
          <w:szCs w:val="22"/>
        </w:rPr>
        <w:t> </w:t>
      </w:r>
      <w:r w:rsidR="003D5400" w:rsidRPr="00C61DAD">
        <w:rPr>
          <w:rFonts w:asciiTheme="minorHAnsi" w:hAnsiTheme="minorHAnsi" w:cstheme="minorHAnsi"/>
          <w:b/>
          <w:sz w:val="22"/>
          <w:szCs w:val="22"/>
        </w:rPr>
        <w:t>171</w:t>
      </w:r>
      <w:r w:rsidR="00093551" w:rsidRPr="00C61DAD">
        <w:rPr>
          <w:rFonts w:asciiTheme="minorHAnsi" w:hAnsiTheme="minorHAnsi" w:cstheme="minorHAnsi"/>
          <w:b/>
          <w:sz w:val="22"/>
          <w:szCs w:val="22"/>
        </w:rPr>
        <w:t>,198</w:t>
      </w:r>
    </w:p>
    <w:p w14:paraId="61D48E96" w14:textId="6095E208" w:rsidR="003D5400" w:rsidRPr="00C61DAD" w:rsidRDefault="003D5400" w:rsidP="00C61DA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1DAD">
        <w:rPr>
          <w:rFonts w:asciiTheme="minorHAnsi" w:hAnsiTheme="minorHAnsi" w:cstheme="minorHAnsi"/>
          <w:b/>
          <w:bCs/>
          <w:sz w:val="22"/>
          <w:szCs w:val="22"/>
        </w:rPr>
        <w:t>NIP: 548-24-04-967; REGON: 072182522</w:t>
      </w:r>
    </w:p>
    <w:p w14:paraId="7BF87FAD" w14:textId="326F0169" w:rsidR="001D6B87" w:rsidRPr="00C61DAD" w:rsidRDefault="001D6B87" w:rsidP="00C61DAD">
      <w:pPr>
        <w:spacing w:line="360" w:lineRule="auto"/>
        <w:ind w:right="2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5A6E5A2" w14:textId="0A7746E5" w:rsidR="003D5400" w:rsidRPr="00C61DAD" w:rsidRDefault="00A641F7" w:rsidP="00C61DAD">
      <w:pPr>
        <w:spacing w:line="360" w:lineRule="auto"/>
        <w:ind w:right="28"/>
        <w:jc w:val="center"/>
        <w:rPr>
          <w:rFonts w:asciiTheme="minorHAnsi" w:hAnsiTheme="minorHAnsi" w:cstheme="minorHAnsi"/>
          <w:sz w:val="22"/>
          <w:szCs w:val="22"/>
        </w:rPr>
      </w:pPr>
      <w:hyperlink r:id="rId9" w:history="1">
        <w:r w:rsidR="003D5400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https://www.skoczow.pl</w:t>
        </w:r>
      </w:hyperlink>
    </w:p>
    <w:p w14:paraId="3E8281FB" w14:textId="2689AED8" w:rsidR="003D5400" w:rsidRPr="00C61DAD" w:rsidRDefault="00A641F7" w:rsidP="00C61DAD">
      <w:pPr>
        <w:spacing w:line="360" w:lineRule="auto"/>
        <w:ind w:left="709" w:right="28"/>
        <w:jc w:val="center"/>
        <w:rPr>
          <w:rFonts w:asciiTheme="minorHAnsi" w:hAnsiTheme="minorHAnsi" w:cstheme="minorHAnsi"/>
          <w:sz w:val="22"/>
          <w:szCs w:val="22"/>
        </w:rPr>
      </w:pPr>
      <w:hyperlink r:id="rId10" w:history="1">
        <w:r w:rsidR="003D5400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https://platformazakupowa.pl/pn/skoczow/proceedings</w:t>
        </w:r>
      </w:hyperlink>
    </w:p>
    <w:p w14:paraId="4AC6BD95" w14:textId="48CB5834" w:rsidR="00311045" w:rsidRPr="00C61DAD" w:rsidRDefault="00C420B1" w:rsidP="00C61DAD">
      <w:pPr>
        <w:spacing w:line="360" w:lineRule="auto"/>
        <w:ind w:right="28"/>
        <w:jc w:val="center"/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</w:pPr>
      <w:proofErr w:type="spellStart"/>
      <w:r w:rsidRPr="00C61DAD">
        <w:rPr>
          <w:rFonts w:asciiTheme="minorHAnsi" w:hAnsiTheme="minorHAnsi" w:cstheme="minorHAnsi"/>
          <w:bCs/>
          <w:sz w:val="22"/>
          <w:szCs w:val="22"/>
          <w:lang w:val="de-DE"/>
        </w:rPr>
        <w:t>e-mail</w:t>
      </w:r>
      <w:proofErr w:type="spellEnd"/>
      <w:r w:rsidRPr="00C61DA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: </w:t>
      </w:r>
      <w:hyperlink r:id="rId11" w:history="1">
        <w:r w:rsidR="00311045" w:rsidRPr="00C61DAD">
          <w:rPr>
            <w:rStyle w:val="Hipercze"/>
            <w:rFonts w:asciiTheme="minorHAnsi" w:hAnsiTheme="minorHAnsi" w:cstheme="minorHAnsi"/>
            <w:bCs/>
            <w:sz w:val="22"/>
            <w:szCs w:val="22"/>
            <w:lang w:val="de-DE"/>
          </w:rPr>
          <w:t>zampub@um.skoczow.pl</w:t>
        </w:r>
      </w:hyperlink>
      <w:r w:rsidR="00311045" w:rsidRPr="00C61DA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</w:p>
    <w:p w14:paraId="5727B53D" w14:textId="77777777" w:rsidR="00F422DD" w:rsidRPr="00C61DAD" w:rsidRDefault="00F422DD" w:rsidP="00C61DAD">
      <w:pPr>
        <w:spacing w:line="360" w:lineRule="auto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2028D917" w14:textId="77777777" w:rsidR="003616AB" w:rsidRPr="00C61DAD" w:rsidRDefault="003616AB" w:rsidP="00C61DA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SPECYFIKACJA WARUNKÓW ZAMÓWIENIA</w:t>
      </w:r>
    </w:p>
    <w:p w14:paraId="5A1D15BB" w14:textId="77777777" w:rsidR="00A16332" w:rsidRPr="00C61DAD" w:rsidRDefault="003616AB" w:rsidP="00C61DA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DLA ZAMÓWIENIA O NAZWIE</w:t>
      </w:r>
    </w:p>
    <w:p w14:paraId="28D780A0" w14:textId="77777777" w:rsidR="00A20DD4" w:rsidRPr="00C61DAD" w:rsidRDefault="00A20DD4" w:rsidP="00C61DA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9F13FC2" w14:textId="77777777" w:rsidR="00F422DD" w:rsidRPr="00C61DAD" w:rsidRDefault="00F422DD" w:rsidP="00C61DA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D84AD95" w14:textId="5876B774" w:rsidR="00F422DD" w:rsidRPr="00C61DAD" w:rsidRDefault="00EB6250" w:rsidP="00C61DAD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87942743"/>
      <w:r w:rsidRPr="00C61DAD">
        <w:rPr>
          <w:rFonts w:asciiTheme="minorHAnsi" w:hAnsiTheme="minorHAnsi" w:cstheme="minorHAnsi"/>
          <w:b/>
          <w:sz w:val="22"/>
          <w:szCs w:val="22"/>
        </w:rPr>
        <w:t xml:space="preserve">Świadczenie usług kompleksowego </w:t>
      </w:r>
      <w:r w:rsidR="0095622F" w:rsidRPr="00C61DAD">
        <w:rPr>
          <w:rFonts w:asciiTheme="minorHAnsi" w:hAnsiTheme="minorHAnsi" w:cstheme="minorHAnsi"/>
          <w:b/>
          <w:sz w:val="22"/>
          <w:szCs w:val="22"/>
        </w:rPr>
        <w:t xml:space="preserve">sprzątania i 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utrzymania </w:t>
      </w:r>
      <w:r w:rsidR="0095622F" w:rsidRPr="00C61DAD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czystości pomieszczeń </w:t>
      </w:r>
      <w:r w:rsidR="00343545">
        <w:rPr>
          <w:rFonts w:asciiTheme="minorHAnsi" w:hAnsiTheme="minorHAnsi" w:cstheme="minorHAnsi"/>
          <w:b/>
          <w:sz w:val="22"/>
          <w:szCs w:val="22"/>
        </w:rPr>
        <w:br/>
      </w:r>
      <w:r w:rsidRPr="00C61DAD">
        <w:rPr>
          <w:rFonts w:asciiTheme="minorHAnsi" w:hAnsiTheme="minorHAnsi" w:cstheme="minorHAnsi"/>
          <w:b/>
          <w:sz w:val="22"/>
          <w:szCs w:val="22"/>
        </w:rPr>
        <w:t>w budynkach Urzędu Miejskiego w Skoczowie</w:t>
      </w:r>
    </w:p>
    <w:bookmarkEnd w:id="0"/>
    <w:p w14:paraId="7086D56D" w14:textId="77777777" w:rsidR="00EC33EC" w:rsidRPr="00C61DAD" w:rsidRDefault="00EC33EC" w:rsidP="00C61DA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0756784" w14:textId="185760C1" w:rsidR="00921A0C" w:rsidRPr="00C61DAD" w:rsidRDefault="00921A0C" w:rsidP="00C61DAD">
      <w:pPr>
        <w:pStyle w:val="Akapitzlist"/>
        <w:spacing w:line="360" w:lineRule="auto"/>
        <w:ind w:left="357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Nr sprawy: </w:t>
      </w:r>
      <w:r w:rsidR="003D5400" w:rsidRPr="00C61DAD">
        <w:rPr>
          <w:rFonts w:asciiTheme="minorHAnsi" w:hAnsiTheme="minorHAnsi" w:cstheme="minorHAnsi"/>
          <w:b/>
          <w:sz w:val="22"/>
          <w:szCs w:val="22"/>
        </w:rPr>
        <w:t>BZP</w:t>
      </w:r>
      <w:r w:rsidRPr="00C61DAD">
        <w:rPr>
          <w:rFonts w:asciiTheme="minorHAnsi" w:hAnsiTheme="minorHAnsi" w:cstheme="minorHAnsi"/>
          <w:b/>
          <w:sz w:val="22"/>
          <w:szCs w:val="22"/>
        </w:rPr>
        <w:t>.271.</w:t>
      </w:r>
      <w:r w:rsidR="00F422DD" w:rsidRPr="00C61DAD">
        <w:rPr>
          <w:rFonts w:asciiTheme="minorHAnsi" w:hAnsiTheme="minorHAnsi" w:cstheme="minorHAnsi"/>
          <w:b/>
          <w:sz w:val="22"/>
          <w:szCs w:val="22"/>
        </w:rPr>
        <w:t>1</w:t>
      </w:r>
      <w:r w:rsidR="00311045" w:rsidRPr="00C61DAD">
        <w:rPr>
          <w:rFonts w:asciiTheme="minorHAnsi" w:hAnsiTheme="minorHAnsi" w:cstheme="minorHAnsi"/>
          <w:b/>
          <w:sz w:val="22"/>
          <w:szCs w:val="22"/>
        </w:rPr>
        <w:t>5</w:t>
      </w:r>
      <w:r w:rsidRPr="00C61DAD">
        <w:rPr>
          <w:rFonts w:asciiTheme="minorHAnsi" w:hAnsiTheme="minorHAnsi" w:cstheme="minorHAnsi"/>
          <w:b/>
          <w:sz w:val="22"/>
          <w:szCs w:val="22"/>
        </w:rPr>
        <w:t>.202</w:t>
      </w:r>
      <w:r w:rsidR="00311045" w:rsidRPr="00C61DAD">
        <w:rPr>
          <w:rFonts w:asciiTheme="minorHAnsi" w:hAnsiTheme="minorHAnsi" w:cstheme="minorHAnsi"/>
          <w:b/>
          <w:sz w:val="22"/>
          <w:szCs w:val="22"/>
        </w:rPr>
        <w:t>2</w:t>
      </w:r>
    </w:p>
    <w:p w14:paraId="1930A93B" w14:textId="7AD907CF" w:rsidR="00EC33EC" w:rsidRPr="00C61DAD" w:rsidRDefault="00EC33EC" w:rsidP="00C61DAD">
      <w:pPr>
        <w:spacing w:line="360" w:lineRule="auto"/>
        <w:ind w:right="28"/>
        <w:rPr>
          <w:rFonts w:asciiTheme="minorHAnsi" w:hAnsiTheme="minorHAnsi" w:cstheme="minorHAnsi"/>
          <w:b/>
          <w:sz w:val="22"/>
          <w:szCs w:val="22"/>
        </w:rPr>
      </w:pPr>
    </w:p>
    <w:p w14:paraId="41FE9F6C" w14:textId="1E51BB8D" w:rsidR="00EC33EC" w:rsidRPr="00C61DAD" w:rsidRDefault="00C56EF7" w:rsidP="00C61DAD">
      <w:pPr>
        <w:spacing w:line="360" w:lineRule="auto"/>
        <w:rPr>
          <w:rFonts w:asciiTheme="minorHAnsi" w:hAnsiTheme="minorHAnsi" w:cstheme="minorHAnsi"/>
        </w:rPr>
      </w:pPr>
      <w:r w:rsidRPr="00C61DAD">
        <w:rPr>
          <w:rFonts w:asciiTheme="minorHAnsi" w:hAnsiTheme="minorHAnsi" w:cstheme="minorHAnsi"/>
        </w:rPr>
        <w:t>o</w:t>
      </w:r>
      <w:r w:rsidR="00EC33EC" w:rsidRPr="00C61DAD">
        <w:rPr>
          <w:rFonts w:asciiTheme="minorHAnsi" w:hAnsiTheme="minorHAnsi" w:cstheme="minorHAnsi"/>
        </w:rPr>
        <w:t>pracowana przez:</w:t>
      </w:r>
    </w:p>
    <w:p w14:paraId="4AA2CB16" w14:textId="77777777" w:rsidR="00EC33EC" w:rsidRPr="00C61DAD" w:rsidRDefault="00EC33EC" w:rsidP="00C61DAD">
      <w:pPr>
        <w:spacing w:line="360" w:lineRule="auto"/>
        <w:ind w:right="28"/>
        <w:rPr>
          <w:rFonts w:asciiTheme="minorHAnsi" w:hAnsiTheme="minorHAnsi" w:cstheme="minorHAnsi"/>
          <w:b/>
          <w:sz w:val="22"/>
          <w:szCs w:val="22"/>
        </w:rPr>
      </w:pPr>
    </w:p>
    <w:p w14:paraId="14B9EB3C" w14:textId="77777777" w:rsidR="00EC33EC" w:rsidRPr="00C61DAD" w:rsidRDefault="00EC33EC" w:rsidP="00C61DAD">
      <w:pPr>
        <w:spacing w:line="360" w:lineRule="auto"/>
        <w:ind w:left="4956" w:right="28" w:firstLine="708"/>
        <w:rPr>
          <w:rFonts w:asciiTheme="minorHAnsi" w:hAnsiTheme="minorHAnsi" w:cstheme="minorHAnsi"/>
          <w:b/>
          <w:sz w:val="22"/>
          <w:szCs w:val="22"/>
        </w:rPr>
      </w:pPr>
    </w:p>
    <w:p w14:paraId="530652FD" w14:textId="31707F7F" w:rsidR="00997648" w:rsidRPr="00C61DAD" w:rsidRDefault="00C56EF7" w:rsidP="00C61DAD">
      <w:pPr>
        <w:spacing w:line="360" w:lineRule="auto"/>
        <w:ind w:left="4248" w:right="28" w:firstLine="708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z</w:t>
      </w:r>
      <w:r w:rsidR="00997648" w:rsidRPr="00C61DAD">
        <w:rPr>
          <w:rFonts w:asciiTheme="minorHAnsi" w:hAnsiTheme="minorHAnsi" w:cstheme="minorHAnsi"/>
          <w:b/>
          <w:sz w:val="22"/>
          <w:szCs w:val="22"/>
        </w:rPr>
        <w:t>atwierdzona przez:</w:t>
      </w:r>
    </w:p>
    <w:p w14:paraId="75B32501" w14:textId="5C92D2A6" w:rsidR="007D658F" w:rsidRPr="00C61DAD" w:rsidRDefault="007D658F" w:rsidP="00C61DAD">
      <w:pPr>
        <w:spacing w:line="360" w:lineRule="auto"/>
        <w:ind w:left="4956" w:right="28" w:firstLine="708"/>
        <w:rPr>
          <w:rFonts w:asciiTheme="minorHAnsi" w:hAnsiTheme="minorHAnsi" w:cstheme="minorHAnsi"/>
          <w:sz w:val="22"/>
          <w:szCs w:val="22"/>
        </w:rPr>
      </w:pPr>
    </w:p>
    <w:p w14:paraId="0E772BA4" w14:textId="5C7B98A1" w:rsidR="00997648" w:rsidRPr="00C61DAD" w:rsidRDefault="00EC33EC" w:rsidP="00C61DAD">
      <w:pPr>
        <w:spacing w:line="360" w:lineRule="auto"/>
        <w:ind w:left="4248" w:right="28" w:firstLine="708"/>
        <w:rPr>
          <w:rFonts w:asciiTheme="minorHAnsi" w:hAnsiTheme="minorHAnsi" w:cstheme="minorHAnsi"/>
          <w:color w:val="BFBFBF" w:themeColor="background1" w:themeShade="BF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Skoczów</w:t>
      </w:r>
      <w:r w:rsidR="00997648" w:rsidRPr="00C61DAD">
        <w:rPr>
          <w:rFonts w:asciiTheme="minorHAnsi" w:hAnsiTheme="minorHAnsi" w:cstheme="minorHAnsi"/>
          <w:sz w:val="22"/>
          <w:szCs w:val="22"/>
        </w:rPr>
        <w:t xml:space="preserve">, dnia </w:t>
      </w:r>
      <w:r w:rsidR="00997648" w:rsidRPr="00C61DAD">
        <w:rPr>
          <w:rFonts w:asciiTheme="minorHAnsi" w:hAnsiTheme="minorHAnsi" w:cstheme="minorHAnsi"/>
          <w:color w:val="BFBFBF" w:themeColor="background1" w:themeShade="BF"/>
          <w:sz w:val="22"/>
          <w:szCs w:val="22"/>
        </w:rPr>
        <w:t>……………</w:t>
      </w:r>
      <w:r w:rsidRPr="00C61DAD">
        <w:rPr>
          <w:rFonts w:asciiTheme="minorHAnsi" w:hAnsiTheme="minorHAnsi" w:cstheme="minorHAnsi"/>
          <w:color w:val="BFBFBF" w:themeColor="background1" w:themeShade="BF"/>
          <w:sz w:val="22"/>
          <w:szCs w:val="22"/>
        </w:rPr>
        <w:t>..</w:t>
      </w:r>
      <w:r w:rsidR="00997648" w:rsidRPr="00C61DAD">
        <w:rPr>
          <w:rFonts w:asciiTheme="minorHAnsi" w:hAnsiTheme="minorHAnsi" w:cstheme="minorHAnsi"/>
          <w:color w:val="BFBFBF" w:themeColor="background1" w:themeShade="BF"/>
          <w:sz w:val="22"/>
          <w:szCs w:val="22"/>
        </w:rPr>
        <w:t>………</w:t>
      </w:r>
      <w:r w:rsidRPr="00C61DAD">
        <w:rPr>
          <w:rFonts w:asciiTheme="minorHAnsi" w:hAnsiTheme="minorHAnsi" w:cstheme="minorHAnsi"/>
          <w:color w:val="BFBFBF" w:themeColor="background1" w:themeShade="BF"/>
          <w:sz w:val="22"/>
          <w:szCs w:val="22"/>
        </w:rPr>
        <w:t>………..</w:t>
      </w:r>
    </w:p>
    <w:p w14:paraId="1219ED55" w14:textId="77777777" w:rsidR="000576BA" w:rsidRPr="00C61DAD" w:rsidRDefault="000576BA" w:rsidP="00C61DAD">
      <w:pPr>
        <w:spacing w:line="360" w:lineRule="auto"/>
        <w:ind w:right="28"/>
        <w:rPr>
          <w:rFonts w:asciiTheme="minorHAnsi" w:hAnsiTheme="minorHAnsi" w:cstheme="minorHAnsi"/>
          <w:color w:val="BFBFBF" w:themeColor="background1" w:themeShade="BF"/>
          <w:sz w:val="22"/>
          <w:szCs w:val="22"/>
        </w:rPr>
      </w:pPr>
    </w:p>
    <w:p w14:paraId="55D70B31" w14:textId="77777777" w:rsidR="00EC33EC" w:rsidRPr="00C61DAD" w:rsidRDefault="00EC33EC" w:rsidP="00C61DAD">
      <w:pPr>
        <w:spacing w:line="360" w:lineRule="auto"/>
        <w:ind w:left="4956" w:right="28" w:firstLine="708"/>
        <w:jc w:val="both"/>
        <w:rPr>
          <w:rFonts w:asciiTheme="minorHAnsi" w:hAnsiTheme="minorHAnsi" w:cstheme="minorHAnsi"/>
          <w:color w:val="BFBFBF" w:themeColor="background1" w:themeShade="BF"/>
          <w:sz w:val="22"/>
          <w:szCs w:val="22"/>
        </w:rPr>
      </w:pPr>
    </w:p>
    <w:p w14:paraId="063F2B32" w14:textId="77777777" w:rsidR="00EC33EC" w:rsidRPr="00C61DAD" w:rsidRDefault="00EC33EC" w:rsidP="00C61DAD">
      <w:pPr>
        <w:spacing w:line="360" w:lineRule="auto"/>
        <w:ind w:right="28"/>
        <w:jc w:val="both"/>
        <w:rPr>
          <w:rFonts w:asciiTheme="minorHAnsi" w:hAnsiTheme="minorHAnsi" w:cstheme="minorHAnsi"/>
          <w:color w:val="BFBFBF" w:themeColor="background1" w:themeShade="BF"/>
          <w:sz w:val="22"/>
          <w:szCs w:val="22"/>
        </w:rPr>
      </w:pPr>
    </w:p>
    <w:p w14:paraId="4BD9691A" w14:textId="0DEC9657" w:rsidR="00997648" w:rsidRPr="00C61DAD" w:rsidRDefault="00997648" w:rsidP="00C61DAD">
      <w:pPr>
        <w:spacing w:line="360" w:lineRule="auto"/>
        <w:ind w:left="4956" w:right="28" w:firstLine="708"/>
        <w:jc w:val="both"/>
        <w:rPr>
          <w:rFonts w:asciiTheme="minorHAnsi" w:hAnsiTheme="minorHAnsi" w:cstheme="minorHAnsi"/>
          <w:color w:val="BFBFBF" w:themeColor="background1" w:themeShade="BF"/>
          <w:sz w:val="22"/>
          <w:szCs w:val="22"/>
        </w:rPr>
      </w:pPr>
      <w:r w:rsidRPr="00C61DAD">
        <w:rPr>
          <w:rFonts w:asciiTheme="minorHAnsi" w:hAnsiTheme="minorHAnsi" w:cstheme="minorHAnsi"/>
          <w:color w:val="BFBFBF" w:themeColor="background1" w:themeShade="BF"/>
          <w:sz w:val="22"/>
          <w:szCs w:val="22"/>
        </w:rPr>
        <w:t>………………………………………………</w:t>
      </w:r>
    </w:p>
    <w:p w14:paraId="6EA1DB4A" w14:textId="77777777" w:rsidR="00997648" w:rsidRPr="00C61DAD" w:rsidRDefault="00997648" w:rsidP="00C61DAD">
      <w:pPr>
        <w:spacing w:line="360" w:lineRule="auto"/>
        <w:ind w:left="4956" w:right="28" w:firstLine="708"/>
        <w:jc w:val="both"/>
        <w:rPr>
          <w:rFonts w:asciiTheme="minorHAnsi" w:hAnsiTheme="minorHAnsi" w:cstheme="minorHAnsi"/>
          <w:i/>
        </w:rPr>
      </w:pPr>
      <w:r w:rsidRPr="00C61DAD">
        <w:rPr>
          <w:rFonts w:asciiTheme="minorHAnsi" w:hAnsiTheme="minorHAnsi" w:cstheme="minorHAnsi"/>
          <w:i/>
          <w:sz w:val="22"/>
          <w:szCs w:val="22"/>
        </w:rPr>
        <w:t>(</w:t>
      </w:r>
      <w:r w:rsidRPr="00C61DAD">
        <w:rPr>
          <w:rFonts w:asciiTheme="minorHAnsi" w:hAnsiTheme="minorHAnsi" w:cstheme="minorHAnsi"/>
          <w:i/>
        </w:rPr>
        <w:t>podpis Kierownika Zamawiającego</w:t>
      </w:r>
    </w:p>
    <w:p w14:paraId="46F00C76" w14:textId="75EB5FA7" w:rsidR="005E34BF" w:rsidRPr="00C61DAD" w:rsidRDefault="00997648" w:rsidP="00C61DAD">
      <w:pPr>
        <w:spacing w:line="360" w:lineRule="auto"/>
        <w:ind w:left="4956" w:right="28"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C61DAD">
        <w:rPr>
          <w:rFonts w:asciiTheme="minorHAnsi" w:hAnsiTheme="minorHAnsi" w:cstheme="minorHAnsi"/>
          <w:i/>
        </w:rPr>
        <w:t>lub osoby upoważnionej</w:t>
      </w:r>
      <w:r w:rsidRPr="00C61DAD">
        <w:rPr>
          <w:rFonts w:asciiTheme="minorHAnsi" w:hAnsiTheme="minorHAnsi" w:cstheme="minorHAnsi"/>
          <w:i/>
          <w:sz w:val="22"/>
          <w:szCs w:val="22"/>
        </w:rPr>
        <w:t>)</w:t>
      </w:r>
      <w:r w:rsidR="000A088B" w:rsidRPr="00C61DAD">
        <w:rPr>
          <w:rFonts w:asciiTheme="minorHAnsi" w:hAnsiTheme="minorHAnsi" w:cstheme="minorHAnsi"/>
          <w:sz w:val="22"/>
          <w:szCs w:val="22"/>
        </w:rPr>
        <w:br w:type="page"/>
      </w:r>
    </w:p>
    <w:p w14:paraId="021AE070" w14:textId="77777777" w:rsidR="005064DB" w:rsidRPr="00C61DAD" w:rsidRDefault="005064DB" w:rsidP="00C61DAD">
      <w:pPr>
        <w:spacing w:line="360" w:lineRule="auto"/>
        <w:ind w:right="2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lastRenderedPageBreak/>
        <w:t>POSTANOWIENIA</w:t>
      </w:r>
    </w:p>
    <w:p w14:paraId="5C20ECCC" w14:textId="77777777" w:rsidR="005064DB" w:rsidRPr="00C61DAD" w:rsidRDefault="00A6503E" w:rsidP="00C61DAD">
      <w:pPr>
        <w:spacing w:line="360" w:lineRule="auto"/>
        <w:ind w:right="2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SPECYFIKACJI </w:t>
      </w:r>
      <w:r w:rsidR="003616AB" w:rsidRPr="00C61DAD">
        <w:rPr>
          <w:rFonts w:asciiTheme="minorHAnsi" w:hAnsiTheme="minorHAnsi" w:cstheme="minorHAnsi"/>
          <w:b/>
          <w:sz w:val="22"/>
          <w:szCs w:val="22"/>
        </w:rPr>
        <w:t xml:space="preserve">WARUNKÓW </w:t>
      </w:r>
      <w:r w:rsidR="005064DB" w:rsidRPr="00C61DAD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76292C38" w14:textId="77777777" w:rsidR="005064DB" w:rsidRPr="00C61DAD" w:rsidRDefault="00A6503E" w:rsidP="00C61DAD">
      <w:pPr>
        <w:spacing w:line="360" w:lineRule="auto"/>
        <w:ind w:right="2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(S</w:t>
      </w:r>
      <w:r w:rsidR="005064DB" w:rsidRPr="00C61DAD">
        <w:rPr>
          <w:rFonts w:asciiTheme="minorHAnsi" w:hAnsiTheme="minorHAnsi" w:cstheme="minorHAnsi"/>
          <w:b/>
          <w:sz w:val="22"/>
          <w:szCs w:val="22"/>
        </w:rPr>
        <w:t>WZ)</w:t>
      </w:r>
    </w:p>
    <w:p w14:paraId="41E42813" w14:textId="695AFCE9" w:rsidR="007D658F" w:rsidRPr="00C61DAD" w:rsidRDefault="007D658F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505DFD19" w14:textId="77777777" w:rsidR="00B4667B" w:rsidRPr="00C61DAD" w:rsidRDefault="005064DB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</w:t>
      </w:r>
      <w:r w:rsidR="00B4667B" w:rsidRPr="00C61DAD">
        <w:rPr>
          <w:rFonts w:asciiTheme="minorHAnsi" w:hAnsiTheme="minorHAnsi" w:cstheme="minorHAnsi"/>
          <w:sz w:val="22"/>
          <w:szCs w:val="22"/>
        </w:rPr>
        <w:t>Ł I</w:t>
      </w:r>
    </w:p>
    <w:p w14:paraId="261CFAC3" w14:textId="199EF4EC" w:rsidR="00A6503E" w:rsidRPr="00C61DAD" w:rsidRDefault="005064DB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(NAZWA I ADRES</w:t>
      </w:r>
      <w:r w:rsidR="00A6503E" w:rsidRPr="00C61DAD">
        <w:rPr>
          <w:rFonts w:asciiTheme="minorHAnsi" w:hAnsiTheme="minorHAnsi" w:cstheme="minorHAnsi"/>
          <w:sz w:val="22"/>
          <w:szCs w:val="22"/>
        </w:rPr>
        <w:t xml:space="preserve"> ORAZ INNE DANE TELE-INFORMATYCZNE</w:t>
      </w:r>
      <w:r w:rsidRPr="00C61DAD">
        <w:rPr>
          <w:rFonts w:asciiTheme="minorHAnsi" w:hAnsiTheme="minorHAnsi" w:cstheme="minorHAnsi"/>
          <w:sz w:val="22"/>
          <w:szCs w:val="22"/>
        </w:rPr>
        <w:t>)</w:t>
      </w:r>
    </w:p>
    <w:p w14:paraId="0CFD684F" w14:textId="498CDD6E" w:rsidR="004303B1" w:rsidRPr="00C61DAD" w:rsidRDefault="004303B1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Gmina Skoczów, Rynek 1, 43-430 Skoczów</w:t>
      </w:r>
    </w:p>
    <w:p w14:paraId="0A172727" w14:textId="7D703D15" w:rsidR="005064DB" w:rsidRPr="00C61DAD" w:rsidRDefault="00B4667B" w:rsidP="00C61DAD">
      <w:pPr>
        <w:tabs>
          <w:tab w:val="left" w:pos="567"/>
        </w:tabs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zwany dalej Zamawiającym</w:t>
      </w:r>
      <w:r w:rsidR="00595661" w:rsidRPr="00C61DAD">
        <w:rPr>
          <w:rFonts w:asciiTheme="minorHAnsi" w:hAnsiTheme="minorHAnsi" w:cstheme="minorHAnsi"/>
          <w:sz w:val="22"/>
          <w:szCs w:val="22"/>
        </w:rPr>
        <w:t>:</w:t>
      </w:r>
    </w:p>
    <w:p w14:paraId="4D62F649" w14:textId="64AEC476" w:rsidR="00A6503E" w:rsidRPr="00C61DAD" w:rsidRDefault="00A6503E" w:rsidP="00C61DAD">
      <w:pPr>
        <w:pStyle w:val="Akapitzlist"/>
        <w:numPr>
          <w:ilvl w:val="0"/>
          <w:numId w:val="55"/>
        </w:numPr>
        <w:spacing w:line="360" w:lineRule="auto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nr telefonu: </w:t>
      </w:r>
      <w:r w:rsidR="0068773D" w:rsidRPr="00C61DAD">
        <w:rPr>
          <w:rFonts w:asciiTheme="minorHAnsi" w:hAnsiTheme="minorHAnsi" w:cstheme="minorHAnsi"/>
          <w:b/>
          <w:sz w:val="22"/>
          <w:szCs w:val="22"/>
        </w:rPr>
        <w:t xml:space="preserve">tel. </w:t>
      </w:r>
      <w:r w:rsidR="0081518C" w:rsidRPr="00C61DAD">
        <w:rPr>
          <w:rFonts w:asciiTheme="minorHAnsi" w:hAnsiTheme="minorHAnsi" w:cstheme="minorHAnsi"/>
          <w:b/>
          <w:sz w:val="22"/>
          <w:szCs w:val="22"/>
        </w:rPr>
        <w:t>3</w:t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>3</w:t>
      </w:r>
      <w:r w:rsidR="0081518C" w:rsidRPr="00C61DAD">
        <w:rPr>
          <w:rFonts w:asciiTheme="minorHAnsi" w:hAnsiTheme="minorHAnsi" w:cstheme="minorHAnsi"/>
          <w:b/>
          <w:sz w:val="22"/>
          <w:szCs w:val="22"/>
        </w:rPr>
        <w:t>/</w:t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 xml:space="preserve"> 82</w:t>
      </w:r>
      <w:r w:rsidR="003D5400" w:rsidRPr="00C61D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>80</w:t>
      </w:r>
      <w:r w:rsidR="006D565F">
        <w:rPr>
          <w:rFonts w:asciiTheme="minorHAnsi" w:hAnsiTheme="minorHAnsi" w:cstheme="minorHAnsi"/>
          <w:b/>
          <w:sz w:val="22"/>
          <w:szCs w:val="22"/>
        </w:rPr>
        <w:t> </w:t>
      </w:r>
      <w:r w:rsidR="004303B1" w:rsidRPr="00C61DAD">
        <w:rPr>
          <w:rFonts w:asciiTheme="minorHAnsi" w:hAnsiTheme="minorHAnsi" w:cstheme="minorHAnsi"/>
          <w:b/>
          <w:sz w:val="22"/>
          <w:szCs w:val="22"/>
        </w:rPr>
        <w:t>171</w:t>
      </w:r>
      <w:r w:rsidR="006D565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03B1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(</w:t>
      </w:r>
      <w:r w:rsidR="004303B1" w:rsidRPr="00C61DAD">
        <w:rPr>
          <w:rFonts w:asciiTheme="minorHAnsi" w:hAnsiTheme="minorHAnsi" w:cstheme="minorHAnsi"/>
          <w:sz w:val="22"/>
          <w:szCs w:val="22"/>
        </w:rPr>
        <w:t>Biuro</w:t>
      </w:r>
      <w:r w:rsidRPr="00C61DAD">
        <w:rPr>
          <w:rFonts w:asciiTheme="minorHAnsi" w:hAnsiTheme="minorHAnsi" w:cstheme="minorHAnsi"/>
          <w:sz w:val="22"/>
          <w:szCs w:val="22"/>
        </w:rPr>
        <w:t xml:space="preserve"> Zamówień Publicznych)</w:t>
      </w:r>
    </w:p>
    <w:p w14:paraId="5A0300F3" w14:textId="7C03ECC8" w:rsidR="00A6503E" w:rsidRPr="00C61DAD" w:rsidRDefault="00A6503E" w:rsidP="00C61DAD">
      <w:pPr>
        <w:pStyle w:val="Akapitzlist"/>
        <w:numPr>
          <w:ilvl w:val="0"/>
          <w:numId w:val="55"/>
        </w:numPr>
        <w:spacing w:line="360" w:lineRule="auto"/>
        <w:ind w:left="426" w:right="28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hyperlink r:id="rId12" w:history="1">
        <w:r w:rsidR="004303B1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zampub@um.skoczow.pl</w:t>
        </w:r>
      </w:hyperlink>
      <w:r w:rsidR="0099466A" w:rsidRPr="00C61DAD">
        <w:rPr>
          <w:rStyle w:val="Hipercze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9466A" w:rsidRPr="00C61DAD">
        <w:rPr>
          <w:rStyle w:val="Hipercze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81518C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AAEF01" w14:textId="1B2B59A1" w:rsidR="004303B1" w:rsidRPr="00C61DAD" w:rsidRDefault="00A6503E" w:rsidP="00C61DAD">
      <w:pPr>
        <w:pStyle w:val="Akapitzlist"/>
        <w:numPr>
          <w:ilvl w:val="0"/>
          <w:numId w:val="55"/>
        </w:numPr>
        <w:tabs>
          <w:tab w:val="left" w:pos="567"/>
        </w:tabs>
        <w:spacing w:line="360" w:lineRule="auto"/>
        <w:ind w:left="426" w:right="28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strona internetowa prowadzonego postępowania oraz na której będą </w:t>
      </w:r>
      <w:r w:rsidR="00E522F6" w:rsidRPr="00C61DAD">
        <w:rPr>
          <w:rFonts w:asciiTheme="minorHAnsi" w:hAnsiTheme="minorHAnsi" w:cstheme="minorHAnsi"/>
          <w:sz w:val="22"/>
          <w:szCs w:val="22"/>
        </w:rPr>
        <w:t xml:space="preserve">zamieszczane </w:t>
      </w:r>
      <w:r w:rsidRPr="00C61DAD">
        <w:rPr>
          <w:rFonts w:asciiTheme="minorHAnsi" w:hAnsiTheme="minorHAnsi" w:cstheme="minorHAnsi"/>
          <w:sz w:val="22"/>
          <w:szCs w:val="22"/>
        </w:rPr>
        <w:t>zmiany i</w:t>
      </w:r>
      <w:r w:rsidR="00E522F6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>wyjaśnienia treści SWZ oraz inne dokumenty</w:t>
      </w:r>
      <w:r w:rsidR="00E0767A" w:rsidRPr="00C61DAD">
        <w:rPr>
          <w:rFonts w:asciiTheme="minorHAnsi" w:hAnsiTheme="minorHAnsi" w:cstheme="minorHAnsi"/>
          <w:sz w:val="22"/>
          <w:szCs w:val="22"/>
        </w:rPr>
        <w:t xml:space="preserve"> zamówienia bezpośrednio związ</w:t>
      </w:r>
      <w:r w:rsidR="00D76AB7" w:rsidRPr="00C61DAD">
        <w:rPr>
          <w:rFonts w:asciiTheme="minorHAnsi" w:hAnsiTheme="minorHAnsi" w:cstheme="minorHAnsi"/>
          <w:sz w:val="22"/>
          <w:szCs w:val="22"/>
        </w:rPr>
        <w:t xml:space="preserve">ane </w:t>
      </w:r>
      <w:r w:rsidR="0081518C" w:rsidRPr="00C61DAD">
        <w:rPr>
          <w:rFonts w:asciiTheme="minorHAnsi" w:hAnsiTheme="minorHAnsi" w:cstheme="minorHAnsi"/>
          <w:sz w:val="22"/>
          <w:szCs w:val="22"/>
        </w:rPr>
        <w:t>z </w:t>
      </w:r>
      <w:r w:rsidR="00E0767A" w:rsidRPr="00C61DAD">
        <w:rPr>
          <w:rFonts w:asciiTheme="minorHAnsi" w:hAnsiTheme="minorHAnsi" w:cstheme="minorHAnsi"/>
          <w:sz w:val="22"/>
          <w:szCs w:val="22"/>
        </w:rPr>
        <w:t>postępowaniem</w:t>
      </w:r>
      <w:r w:rsidRPr="00C61DAD">
        <w:rPr>
          <w:rFonts w:asciiTheme="minorHAnsi" w:hAnsiTheme="minorHAnsi" w:cstheme="minorHAnsi"/>
          <w:sz w:val="22"/>
          <w:szCs w:val="22"/>
        </w:rPr>
        <w:t>:</w:t>
      </w:r>
      <w:r w:rsidR="00540CE9" w:rsidRPr="00C61DAD">
        <w:rPr>
          <w:rFonts w:asciiTheme="minorHAnsi" w:hAnsiTheme="minorHAnsi" w:cstheme="minorHAnsi"/>
          <w:sz w:val="22"/>
          <w:szCs w:val="22"/>
        </w:rPr>
        <w:t xml:space="preserve"> </w:t>
      </w:r>
      <w:hyperlink r:id="rId13" w:history="1">
        <w:r w:rsidR="00540CE9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https://platformazakupowa.pl/pn/skoczow/proceedings</w:t>
        </w:r>
      </w:hyperlink>
      <w:r w:rsidR="000D2528" w:rsidRPr="00C61DAD">
        <w:rPr>
          <w:rStyle w:val="Hipercze"/>
          <w:rFonts w:asciiTheme="minorHAnsi" w:hAnsiTheme="minorHAnsi" w:cstheme="minorHAnsi"/>
          <w:sz w:val="22"/>
          <w:szCs w:val="22"/>
        </w:rPr>
        <w:t xml:space="preserve">  </w:t>
      </w:r>
      <w:r w:rsidR="000D2528" w:rsidRPr="00C61DAD">
        <w:rPr>
          <w:rFonts w:asciiTheme="minorHAnsi" w:hAnsiTheme="minorHAnsi" w:cstheme="minorHAnsi"/>
          <w:sz w:val="22"/>
          <w:szCs w:val="22"/>
        </w:rPr>
        <w:t>(Platforma przetargowa).</w:t>
      </w:r>
    </w:p>
    <w:p w14:paraId="339A872F" w14:textId="2DD921F8" w:rsidR="00B4667B" w:rsidRPr="00C61DAD" w:rsidRDefault="00B4667B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II</w:t>
      </w:r>
    </w:p>
    <w:p w14:paraId="3461024C" w14:textId="1C11E1A7" w:rsidR="00E0767A" w:rsidRPr="00C61DAD" w:rsidRDefault="005064DB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TRYB U</w:t>
      </w:r>
      <w:r w:rsidR="00E0767A" w:rsidRPr="00C61DAD">
        <w:rPr>
          <w:rFonts w:asciiTheme="minorHAnsi" w:hAnsiTheme="minorHAnsi" w:cstheme="minorHAnsi"/>
          <w:sz w:val="22"/>
          <w:szCs w:val="22"/>
        </w:rPr>
        <w:t>DZIELENIA ZAMÓWIENIA</w:t>
      </w:r>
    </w:p>
    <w:p w14:paraId="40C41EFA" w14:textId="02C0254A" w:rsidR="00FE6718" w:rsidRPr="00C61DAD" w:rsidRDefault="005064DB" w:rsidP="00C61DAD">
      <w:pPr>
        <w:pStyle w:val="Tekstpodstawowy"/>
        <w:numPr>
          <w:ilvl w:val="0"/>
          <w:numId w:val="49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Postępowanie prowadzone jest w </w:t>
      </w:r>
      <w:r w:rsidRPr="00C61DAD">
        <w:rPr>
          <w:rFonts w:asciiTheme="minorHAnsi" w:hAnsiTheme="minorHAnsi" w:cstheme="minorHAnsi"/>
          <w:b/>
          <w:sz w:val="22"/>
          <w:szCs w:val="22"/>
        </w:rPr>
        <w:t>trybie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E0767A" w:rsidRPr="00C61DAD">
        <w:rPr>
          <w:rFonts w:asciiTheme="minorHAnsi" w:hAnsiTheme="minorHAnsi" w:cstheme="minorHAnsi"/>
          <w:b/>
          <w:sz w:val="22"/>
          <w:szCs w:val="22"/>
        </w:rPr>
        <w:t>podstawowym,</w:t>
      </w:r>
      <w:r w:rsidR="00E0767A" w:rsidRPr="00C61DAD">
        <w:rPr>
          <w:rFonts w:asciiTheme="minorHAnsi" w:hAnsiTheme="minorHAnsi" w:cstheme="minorHAnsi"/>
          <w:sz w:val="22"/>
          <w:szCs w:val="22"/>
        </w:rPr>
        <w:t xml:space="preserve"> zgodnie z ustawą z dnia 11</w:t>
      </w:r>
      <w:r w:rsidR="00282D5E" w:rsidRPr="00C61DAD">
        <w:rPr>
          <w:rFonts w:asciiTheme="minorHAnsi" w:hAnsiTheme="minorHAnsi" w:cstheme="minorHAnsi"/>
          <w:sz w:val="22"/>
          <w:szCs w:val="22"/>
        </w:rPr>
        <w:t> </w:t>
      </w:r>
      <w:r w:rsidR="00E0767A" w:rsidRPr="00C61DAD">
        <w:rPr>
          <w:rFonts w:asciiTheme="minorHAnsi" w:hAnsiTheme="minorHAnsi" w:cstheme="minorHAnsi"/>
          <w:sz w:val="22"/>
          <w:szCs w:val="22"/>
        </w:rPr>
        <w:t>września</w:t>
      </w:r>
      <w:r w:rsidR="00282D5E" w:rsidRPr="00C61DAD">
        <w:rPr>
          <w:rFonts w:asciiTheme="minorHAnsi" w:hAnsiTheme="minorHAnsi" w:cstheme="minorHAnsi"/>
          <w:sz w:val="22"/>
          <w:szCs w:val="22"/>
        </w:rPr>
        <w:t> </w:t>
      </w:r>
      <w:r w:rsidR="00595661" w:rsidRPr="00C61DAD">
        <w:rPr>
          <w:rFonts w:asciiTheme="minorHAnsi" w:hAnsiTheme="minorHAnsi" w:cstheme="minorHAnsi"/>
          <w:sz w:val="22"/>
          <w:szCs w:val="22"/>
        </w:rPr>
        <w:t>2019</w:t>
      </w:r>
      <w:r w:rsidRPr="00C61DAD">
        <w:rPr>
          <w:rFonts w:asciiTheme="minorHAnsi" w:hAnsiTheme="minorHAnsi" w:cstheme="minorHAnsi"/>
          <w:sz w:val="22"/>
          <w:szCs w:val="22"/>
        </w:rPr>
        <w:t>r. Prawo zamówi</w:t>
      </w:r>
      <w:r w:rsidR="00E0767A" w:rsidRPr="00C61DAD">
        <w:rPr>
          <w:rFonts w:asciiTheme="minorHAnsi" w:hAnsiTheme="minorHAnsi" w:cstheme="minorHAnsi"/>
          <w:sz w:val="22"/>
          <w:szCs w:val="22"/>
        </w:rPr>
        <w:t xml:space="preserve">eń publicznych </w:t>
      </w:r>
      <w:r w:rsidR="00FE6718" w:rsidRPr="00C61DAD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FE6718" w:rsidRPr="00C61DA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FE6718" w:rsidRPr="00C61DAD">
        <w:rPr>
          <w:rFonts w:asciiTheme="minorHAnsi" w:hAnsiTheme="minorHAnsi" w:cstheme="minorHAnsi"/>
          <w:sz w:val="22"/>
          <w:szCs w:val="22"/>
        </w:rPr>
        <w:t>.</w:t>
      </w:r>
      <w:r w:rsidR="00F422DD" w:rsidRPr="00C61DAD">
        <w:rPr>
          <w:rFonts w:asciiTheme="minorHAnsi" w:hAnsiTheme="minorHAnsi" w:cstheme="minorHAnsi"/>
          <w:sz w:val="22"/>
          <w:szCs w:val="22"/>
        </w:rPr>
        <w:t>: Dz.U. z 202</w:t>
      </w:r>
      <w:r w:rsidR="00311045" w:rsidRPr="00C61DAD">
        <w:rPr>
          <w:rFonts w:asciiTheme="minorHAnsi" w:hAnsiTheme="minorHAnsi" w:cstheme="minorHAnsi"/>
          <w:sz w:val="22"/>
          <w:szCs w:val="22"/>
        </w:rPr>
        <w:t>2</w:t>
      </w:r>
      <w:r w:rsidR="00F422DD" w:rsidRPr="00C61DAD">
        <w:rPr>
          <w:rFonts w:asciiTheme="minorHAnsi" w:hAnsiTheme="minorHAnsi" w:cstheme="minorHAnsi"/>
          <w:sz w:val="22"/>
          <w:szCs w:val="22"/>
        </w:rPr>
        <w:t xml:space="preserve"> r. poz. </w:t>
      </w:r>
      <w:r w:rsidR="00311045" w:rsidRPr="00C61DAD">
        <w:rPr>
          <w:rFonts w:asciiTheme="minorHAnsi" w:hAnsiTheme="minorHAnsi" w:cstheme="minorHAnsi"/>
          <w:sz w:val="22"/>
          <w:szCs w:val="22"/>
        </w:rPr>
        <w:t>1710</w:t>
      </w:r>
      <w:r w:rsidR="004E3993" w:rsidRPr="00C61DAD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4E3993" w:rsidRPr="00C61DA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4E3993" w:rsidRPr="00C61DAD">
        <w:rPr>
          <w:rFonts w:asciiTheme="minorHAnsi" w:hAnsiTheme="minorHAnsi" w:cstheme="minorHAnsi"/>
          <w:sz w:val="22"/>
          <w:szCs w:val="22"/>
        </w:rPr>
        <w:t>. zm.</w:t>
      </w:r>
      <w:r w:rsidR="00F422DD" w:rsidRPr="00C61DAD">
        <w:rPr>
          <w:rFonts w:asciiTheme="minorHAnsi" w:hAnsiTheme="minorHAnsi" w:cstheme="minorHAnsi"/>
          <w:sz w:val="22"/>
          <w:szCs w:val="22"/>
        </w:rPr>
        <w:t xml:space="preserve">) </w:t>
      </w:r>
      <w:r w:rsidR="00E0767A" w:rsidRPr="00C61DAD">
        <w:rPr>
          <w:rFonts w:asciiTheme="minorHAnsi" w:hAnsiTheme="minorHAnsi" w:cstheme="minorHAnsi"/>
          <w:sz w:val="22"/>
          <w:szCs w:val="22"/>
        </w:rPr>
        <w:t xml:space="preserve">zwaną </w:t>
      </w:r>
      <w:r w:rsidR="00595661" w:rsidRPr="00C61DAD">
        <w:rPr>
          <w:rFonts w:asciiTheme="minorHAnsi" w:hAnsiTheme="minorHAnsi" w:cstheme="minorHAnsi"/>
          <w:sz w:val="22"/>
          <w:szCs w:val="22"/>
        </w:rPr>
        <w:t>w </w:t>
      </w:r>
      <w:r w:rsidR="00B4667B" w:rsidRPr="00C61DAD">
        <w:rPr>
          <w:rFonts w:asciiTheme="minorHAnsi" w:hAnsiTheme="minorHAnsi" w:cstheme="minorHAnsi"/>
          <w:sz w:val="22"/>
          <w:szCs w:val="22"/>
        </w:rPr>
        <w:t>dalszej części ustawą</w:t>
      </w:r>
      <w:r w:rsidRPr="00C61DAD">
        <w:rPr>
          <w:rFonts w:asciiTheme="minorHAnsi" w:hAnsiTheme="minorHAnsi" w:cstheme="minorHAnsi"/>
          <w:sz w:val="22"/>
          <w:szCs w:val="22"/>
        </w:rPr>
        <w:t>. W sprawach nieureg</w:t>
      </w:r>
      <w:r w:rsidR="00E0767A" w:rsidRPr="00C61DAD">
        <w:rPr>
          <w:rFonts w:asciiTheme="minorHAnsi" w:hAnsiTheme="minorHAnsi" w:cstheme="minorHAnsi"/>
          <w:sz w:val="22"/>
          <w:szCs w:val="22"/>
        </w:rPr>
        <w:t>ulowanych zapisami niniejszej S</w:t>
      </w:r>
      <w:r w:rsidRPr="00C61DAD">
        <w:rPr>
          <w:rFonts w:asciiTheme="minorHAnsi" w:hAnsiTheme="minorHAnsi" w:cstheme="minorHAnsi"/>
          <w:sz w:val="22"/>
          <w:szCs w:val="22"/>
        </w:rPr>
        <w:t>WZ, stosuje się przepisy</w:t>
      </w:r>
      <w:r w:rsidR="002E63FB" w:rsidRPr="00C61DAD">
        <w:rPr>
          <w:rFonts w:asciiTheme="minorHAnsi" w:hAnsiTheme="minorHAnsi" w:cstheme="minorHAnsi"/>
          <w:sz w:val="22"/>
          <w:szCs w:val="22"/>
        </w:rPr>
        <w:t xml:space="preserve"> wspomnianej ustawy</w:t>
      </w:r>
      <w:r w:rsidR="003B21A1" w:rsidRPr="00C61DAD">
        <w:rPr>
          <w:rFonts w:asciiTheme="minorHAnsi" w:hAnsiTheme="minorHAnsi" w:cstheme="minorHAnsi"/>
          <w:sz w:val="22"/>
          <w:szCs w:val="22"/>
        </w:rPr>
        <w:t xml:space="preserve"> wraz z aktami wykonawczymi do tej ustawy</w:t>
      </w:r>
      <w:r w:rsidR="00FE6718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2DEBAC2E" w14:textId="77777777" w:rsidR="00FE6718" w:rsidRPr="00C61DAD" w:rsidRDefault="00EB179A" w:rsidP="00C61DAD">
      <w:pPr>
        <w:pStyle w:val="Tekstpodstawowy"/>
        <w:numPr>
          <w:ilvl w:val="0"/>
          <w:numId w:val="49"/>
        </w:numPr>
        <w:spacing w:before="120" w:line="36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dokona wyboru oferty najkorzystniejszej bez przeprowadzenia negocjacji, co oznacza tryb podstawowy, o którym mowa w art. 275 pkt 1 ustawy.</w:t>
      </w:r>
    </w:p>
    <w:p w14:paraId="6CB3A0CF" w14:textId="45392D36" w:rsidR="00E0767A" w:rsidRPr="00C61DAD" w:rsidRDefault="00E0767A" w:rsidP="00C61DAD">
      <w:pPr>
        <w:pStyle w:val="Tekstpodstawowy"/>
        <w:numPr>
          <w:ilvl w:val="0"/>
          <w:numId w:val="49"/>
        </w:numPr>
        <w:spacing w:before="120" w:line="36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Postępowanie prowadzone jest dla wartości zamówienia mniejszej niż próg unijny.</w:t>
      </w:r>
    </w:p>
    <w:p w14:paraId="508D5CF7" w14:textId="5F45627A" w:rsidR="007D658F" w:rsidRPr="00C61DAD" w:rsidRDefault="007D658F" w:rsidP="00C61DAD">
      <w:p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A0B9CB" w14:textId="77777777" w:rsidR="009F449E" w:rsidRPr="00C61DAD" w:rsidRDefault="00B4667B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III</w:t>
      </w:r>
    </w:p>
    <w:p w14:paraId="5E23EB47" w14:textId="750A7DA9" w:rsidR="00EC33EC" w:rsidRPr="00C61DAD" w:rsidRDefault="00F72BCD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OPIS PRZEDMIOTU ZAMÓWIENIA</w:t>
      </w:r>
    </w:p>
    <w:p w14:paraId="49B69CE1" w14:textId="567FFD03" w:rsidR="00A6641A" w:rsidRPr="00C61DAD" w:rsidRDefault="006B3A9F" w:rsidP="00C61DAD">
      <w:pPr>
        <w:pStyle w:val="Akapitzlist"/>
        <w:numPr>
          <w:ilvl w:val="0"/>
          <w:numId w:val="64"/>
        </w:numPr>
        <w:tabs>
          <w:tab w:val="left" w:pos="284"/>
        </w:tabs>
        <w:spacing w:line="360" w:lineRule="auto"/>
        <w:ind w:left="284" w:right="-425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Nazwa zamówienia:</w:t>
      </w:r>
    </w:p>
    <w:p w14:paraId="5BFA0CD2" w14:textId="5AE798D5" w:rsidR="00260EAE" w:rsidRPr="00C61DAD" w:rsidRDefault="0095622F" w:rsidP="00C61DAD">
      <w:pPr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Świadczenie usług kompleksowego sprzątania i utrzymania w czystości pomieszczeń w budynkach Urzędu Miejskiego w Skoczowie</w:t>
      </w:r>
      <w:r w:rsidR="00BF4281" w:rsidRPr="00C61DAD">
        <w:rPr>
          <w:rFonts w:asciiTheme="minorHAnsi" w:hAnsiTheme="minorHAnsi" w:cstheme="minorHAnsi"/>
          <w:bCs/>
          <w:sz w:val="22"/>
          <w:szCs w:val="22"/>
        </w:rPr>
        <w:t>.</w:t>
      </w:r>
    </w:p>
    <w:p w14:paraId="4B60DA4D" w14:textId="0C8B667E" w:rsidR="00D97DE7" w:rsidRPr="00C61DAD" w:rsidRDefault="00C61DAD" w:rsidP="00C61DAD">
      <w:pPr>
        <w:pStyle w:val="Akapitzlist"/>
        <w:numPr>
          <w:ilvl w:val="1"/>
          <w:numId w:val="71"/>
        </w:numPr>
        <w:tabs>
          <w:tab w:val="left" w:pos="284"/>
        </w:tabs>
        <w:spacing w:line="360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D90164" w:rsidRPr="00C61DAD">
        <w:rPr>
          <w:rFonts w:asciiTheme="minorHAnsi" w:hAnsiTheme="minorHAnsi" w:cstheme="minorHAnsi"/>
          <w:b/>
          <w:sz w:val="22"/>
          <w:szCs w:val="22"/>
        </w:rPr>
        <w:t>P</w:t>
      </w:r>
      <w:r w:rsidR="00E87283" w:rsidRPr="00C61DAD">
        <w:rPr>
          <w:rFonts w:asciiTheme="minorHAnsi" w:hAnsiTheme="minorHAnsi" w:cstheme="minorHAnsi"/>
          <w:b/>
          <w:sz w:val="22"/>
          <w:szCs w:val="22"/>
        </w:rPr>
        <w:t>rzedmiot</w:t>
      </w:r>
      <w:r w:rsidR="00D90164" w:rsidRPr="00C61DAD">
        <w:rPr>
          <w:rFonts w:asciiTheme="minorHAnsi" w:hAnsiTheme="minorHAnsi" w:cstheme="minorHAnsi"/>
          <w:b/>
          <w:sz w:val="22"/>
          <w:szCs w:val="22"/>
        </w:rPr>
        <w:t xml:space="preserve"> zamó</w:t>
      </w:r>
      <w:r w:rsidR="00E87283" w:rsidRPr="00C61DAD">
        <w:rPr>
          <w:rFonts w:asciiTheme="minorHAnsi" w:hAnsiTheme="minorHAnsi" w:cstheme="minorHAnsi"/>
          <w:b/>
          <w:sz w:val="22"/>
          <w:szCs w:val="22"/>
        </w:rPr>
        <w:t xml:space="preserve">wienia: </w:t>
      </w:r>
    </w:p>
    <w:p w14:paraId="2ED96A6A" w14:textId="60E89078" w:rsidR="00822B0B" w:rsidRPr="00C61DAD" w:rsidRDefault="00314B42" w:rsidP="00C61DAD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 xml:space="preserve">Usługa polegająca na wykonywaniu prac w zakresie </w:t>
      </w:r>
      <w:r w:rsidR="0095622F" w:rsidRPr="00C61DAD">
        <w:rPr>
          <w:rFonts w:asciiTheme="minorHAnsi" w:hAnsiTheme="minorHAnsi" w:cstheme="minorHAnsi"/>
          <w:bCs/>
          <w:sz w:val="22"/>
          <w:szCs w:val="22"/>
        </w:rPr>
        <w:t xml:space="preserve">kompleksowego </w:t>
      </w:r>
      <w:bookmarkStart w:id="1" w:name="_Hlk88204963"/>
      <w:r w:rsidR="0095622F" w:rsidRPr="00C61DAD">
        <w:rPr>
          <w:rFonts w:asciiTheme="minorHAnsi" w:hAnsiTheme="minorHAnsi" w:cstheme="minorHAnsi"/>
          <w:bCs/>
          <w:sz w:val="22"/>
          <w:szCs w:val="22"/>
        </w:rPr>
        <w:t>sprzątania i utrzymania w czystości pomieszczeń w budynkach Urzędu Miejskiego w Skoczowie</w:t>
      </w:r>
      <w:r w:rsidR="00822B0B" w:rsidRPr="00C61DAD">
        <w:rPr>
          <w:rFonts w:asciiTheme="minorHAnsi" w:hAnsiTheme="minorHAnsi" w:cstheme="minorHAnsi"/>
          <w:bCs/>
          <w:sz w:val="22"/>
          <w:szCs w:val="22"/>
        </w:rPr>
        <w:t>:</w:t>
      </w:r>
    </w:p>
    <w:p w14:paraId="1A91210E" w14:textId="0F14C451" w:rsidR="00822B0B" w:rsidRPr="00C61DAD" w:rsidRDefault="00822B0B" w:rsidP="00C61DAD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2" w:name="_Hlk88205061"/>
      <w:r w:rsidRPr="00C61DAD">
        <w:rPr>
          <w:rFonts w:asciiTheme="minorHAnsi" w:hAnsiTheme="minorHAnsi" w:cstheme="minorHAnsi"/>
          <w:bCs/>
          <w:sz w:val="22"/>
          <w:szCs w:val="22"/>
        </w:rPr>
        <w:t>Ratusz Miejski</w:t>
      </w:r>
      <w:r w:rsidRPr="00C61DAD">
        <w:rPr>
          <w:rFonts w:asciiTheme="minorHAnsi" w:hAnsiTheme="minorHAnsi" w:cstheme="minorHAnsi"/>
          <w:bCs/>
          <w:sz w:val="22"/>
          <w:szCs w:val="22"/>
        </w:rPr>
        <w:tab/>
      </w:r>
      <w:r w:rsidR="007A2693" w:rsidRPr="00C61DAD">
        <w:rPr>
          <w:rFonts w:asciiTheme="minorHAnsi" w:hAnsiTheme="minorHAnsi" w:cstheme="minorHAnsi"/>
          <w:bCs/>
          <w:sz w:val="22"/>
          <w:szCs w:val="22"/>
        </w:rPr>
        <w:t xml:space="preserve">przy </w:t>
      </w:r>
      <w:r w:rsidRPr="00C61DAD">
        <w:rPr>
          <w:rFonts w:asciiTheme="minorHAnsi" w:hAnsiTheme="minorHAnsi" w:cstheme="minorHAnsi"/>
          <w:bCs/>
          <w:sz w:val="22"/>
          <w:szCs w:val="22"/>
        </w:rPr>
        <w:t xml:space="preserve">Rynek 1, </w:t>
      </w:r>
    </w:p>
    <w:p w14:paraId="4CADE1FD" w14:textId="2ABC09DB" w:rsidR="00822B0B" w:rsidRPr="00C61DAD" w:rsidRDefault="00822B0B" w:rsidP="00C61DAD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Budynek Rynek 3</w:t>
      </w:r>
      <w:r w:rsidRPr="00C61DAD">
        <w:rPr>
          <w:rFonts w:asciiTheme="minorHAnsi" w:hAnsiTheme="minorHAnsi" w:cstheme="minorHAnsi"/>
          <w:bCs/>
          <w:sz w:val="22"/>
          <w:szCs w:val="22"/>
        </w:rPr>
        <w:tab/>
      </w:r>
      <w:r w:rsidR="007A2693" w:rsidRPr="00C61DAD">
        <w:rPr>
          <w:rFonts w:asciiTheme="minorHAnsi" w:hAnsiTheme="minorHAnsi" w:cstheme="minorHAnsi"/>
          <w:bCs/>
          <w:sz w:val="22"/>
          <w:szCs w:val="22"/>
        </w:rPr>
        <w:t xml:space="preserve">przy </w:t>
      </w:r>
      <w:r w:rsidRPr="00C61DAD">
        <w:rPr>
          <w:rFonts w:asciiTheme="minorHAnsi" w:hAnsiTheme="minorHAnsi" w:cstheme="minorHAnsi"/>
          <w:bCs/>
          <w:sz w:val="22"/>
          <w:szCs w:val="22"/>
        </w:rPr>
        <w:t xml:space="preserve">Rynek 3, </w:t>
      </w:r>
    </w:p>
    <w:p w14:paraId="45C380D3" w14:textId="0AD2D367" w:rsidR="00822B0B" w:rsidRPr="00C61DAD" w:rsidRDefault="00822B0B" w:rsidP="00C61DAD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lastRenderedPageBreak/>
        <w:t>Wydział Promocji</w:t>
      </w:r>
      <w:r w:rsidRPr="00C61DAD">
        <w:rPr>
          <w:rFonts w:asciiTheme="minorHAnsi" w:hAnsiTheme="minorHAnsi" w:cstheme="minorHAnsi"/>
          <w:bCs/>
          <w:sz w:val="22"/>
          <w:szCs w:val="22"/>
        </w:rPr>
        <w:tab/>
      </w:r>
      <w:r w:rsidR="007A2693" w:rsidRPr="00C61DAD">
        <w:rPr>
          <w:rFonts w:asciiTheme="minorHAnsi" w:hAnsiTheme="minorHAnsi" w:cstheme="minorHAnsi"/>
          <w:bCs/>
          <w:sz w:val="22"/>
          <w:szCs w:val="22"/>
        </w:rPr>
        <w:t xml:space="preserve">przy </w:t>
      </w:r>
      <w:r w:rsidRPr="00C61DAD">
        <w:rPr>
          <w:rFonts w:asciiTheme="minorHAnsi" w:hAnsiTheme="minorHAnsi" w:cstheme="minorHAnsi"/>
          <w:bCs/>
          <w:sz w:val="22"/>
          <w:szCs w:val="22"/>
        </w:rPr>
        <w:t xml:space="preserve">Rynek 18, </w:t>
      </w:r>
    </w:p>
    <w:p w14:paraId="537D8010" w14:textId="52F22C71" w:rsidR="003027E1" w:rsidRPr="00C61DAD" w:rsidRDefault="00822B0B" w:rsidP="00C61DAD">
      <w:pPr>
        <w:spacing w:line="360" w:lineRule="auto"/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Straż Miejska</w:t>
      </w:r>
      <w:r w:rsidRPr="00C61DAD">
        <w:rPr>
          <w:rFonts w:asciiTheme="minorHAnsi" w:hAnsiTheme="minorHAnsi" w:cstheme="minorHAnsi"/>
          <w:bCs/>
          <w:sz w:val="22"/>
          <w:szCs w:val="22"/>
        </w:rPr>
        <w:tab/>
      </w:r>
      <w:r w:rsidR="007A2693" w:rsidRPr="00C61DAD">
        <w:rPr>
          <w:rFonts w:asciiTheme="minorHAnsi" w:hAnsiTheme="minorHAnsi" w:cstheme="minorHAnsi"/>
          <w:bCs/>
          <w:sz w:val="22"/>
          <w:szCs w:val="22"/>
        </w:rPr>
        <w:t xml:space="preserve">przy </w:t>
      </w:r>
      <w:r w:rsidRPr="00C61DAD">
        <w:rPr>
          <w:rFonts w:asciiTheme="minorHAnsi" w:hAnsiTheme="minorHAnsi" w:cstheme="minorHAnsi"/>
          <w:bCs/>
          <w:sz w:val="22"/>
          <w:szCs w:val="22"/>
        </w:rPr>
        <w:t>ul. Mickiewicza 14</w:t>
      </w:r>
      <w:bookmarkEnd w:id="2"/>
      <w:r w:rsidRPr="00C61DAD">
        <w:rPr>
          <w:rFonts w:asciiTheme="minorHAnsi" w:hAnsiTheme="minorHAnsi" w:cstheme="minorHAnsi"/>
          <w:bCs/>
          <w:sz w:val="22"/>
          <w:szCs w:val="22"/>
        </w:rPr>
        <w:t>.</w:t>
      </w:r>
      <w:bookmarkEnd w:id="1"/>
    </w:p>
    <w:p w14:paraId="2C2F8445" w14:textId="450D1335" w:rsidR="006D16CF" w:rsidRPr="00C61DAD" w:rsidRDefault="006D16CF" w:rsidP="00C61DAD">
      <w:pPr>
        <w:spacing w:after="138" w:line="360" w:lineRule="auto"/>
        <w:ind w:left="284" w:right="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Szczegółowy opis przedmiotu zamówienia</w:t>
      </w:r>
      <w:r w:rsidR="00195FEC" w:rsidRPr="00C61DAD">
        <w:rPr>
          <w:rFonts w:asciiTheme="minorHAnsi" w:hAnsiTheme="minorHAnsi" w:cstheme="minorHAnsi"/>
          <w:bCs/>
          <w:sz w:val="22"/>
          <w:szCs w:val="22"/>
        </w:rPr>
        <w:t xml:space="preserve">, zakres </w:t>
      </w:r>
      <w:bookmarkStart w:id="3" w:name="_Hlk88205121"/>
      <w:r w:rsidR="00195FEC" w:rsidRPr="00C61DAD">
        <w:rPr>
          <w:rFonts w:asciiTheme="minorHAnsi" w:hAnsiTheme="minorHAnsi" w:cstheme="minorHAnsi"/>
          <w:bCs/>
          <w:sz w:val="22"/>
          <w:szCs w:val="22"/>
        </w:rPr>
        <w:t>oraz częstotliwość wykonywania prac, wymagania w</w:t>
      </w:r>
      <w:r w:rsidR="007F4C4D" w:rsidRPr="00C61DAD">
        <w:rPr>
          <w:rFonts w:asciiTheme="minorHAnsi" w:hAnsiTheme="minorHAnsi" w:cstheme="minorHAnsi"/>
          <w:bCs/>
          <w:sz w:val="22"/>
          <w:szCs w:val="22"/>
        </w:rPr>
        <w:t xml:space="preserve"> zakresie środków czystości i</w:t>
      </w:r>
      <w:r w:rsidR="00195FEC" w:rsidRPr="00C61DAD">
        <w:rPr>
          <w:rFonts w:asciiTheme="minorHAnsi" w:hAnsiTheme="minorHAnsi" w:cstheme="minorHAnsi"/>
          <w:bCs/>
          <w:sz w:val="22"/>
          <w:szCs w:val="22"/>
        </w:rPr>
        <w:t xml:space="preserve"> higieny</w:t>
      </w:r>
      <w:bookmarkEnd w:id="3"/>
      <w:r w:rsidR="007F4C4D" w:rsidRPr="00C61DAD">
        <w:rPr>
          <w:rFonts w:asciiTheme="minorHAnsi" w:hAnsiTheme="minorHAnsi" w:cstheme="minorHAnsi"/>
          <w:bCs/>
          <w:sz w:val="22"/>
          <w:szCs w:val="22"/>
        </w:rPr>
        <w:t xml:space="preserve"> oraz warunki wykonania prac w budynkach zostały zawarte w o</w:t>
      </w:r>
      <w:r w:rsidR="00195FEC" w:rsidRPr="00C61DAD">
        <w:rPr>
          <w:rFonts w:asciiTheme="minorHAnsi" w:hAnsiTheme="minorHAnsi" w:cstheme="minorHAnsi"/>
          <w:bCs/>
          <w:sz w:val="22"/>
          <w:szCs w:val="22"/>
        </w:rPr>
        <w:t xml:space="preserve">pisie przedmiotu zamówienia stanowiącym załącznik nr 3 do </w:t>
      </w:r>
      <w:r w:rsidR="008D4C88" w:rsidRPr="00C61DAD">
        <w:rPr>
          <w:rFonts w:asciiTheme="minorHAnsi" w:hAnsiTheme="minorHAnsi" w:cstheme="minorHAnsi"/>
          <w:bCs/>
          <w:sz w:val="22"/>
          <w:szCs w:val="22"/>
        </w:rPr>
        <w:t>S</w:t>
      </w:r>
      <w:r w:rsidR="00195FEC" w:rsidRPr="00C61DAD">
        <w:rPr>
          <w:rFonts w:asciiTheme="minorHAnsi" w:hAnsiTheme="minorHAnsi" w:cstheme="minorHAnsi"/>
          <w:bCs/>
          <w:sz w:val="22"/>
          <w:szCs w:val="22"/>
        </w:rPr>
        <w:t xml:space="preserve">WZ. </w:t>
      </w:r>
      <w:r w:rsidRPr="00C61DA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79A66D2" w14:textId="7735BBEA" w:rsidR="0026445A" w:rsidRPr="00C61DAD" w:rsidRDefault="006D16CF" w:rsidP="00C61DAD">
      <w:pPr>
        <w:spacing w:line="360" w:lineRule="auto"/>
        <w:ind w:left="284" w:right="1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Obowiązki Wykonawcy związane z realizacją zamówienia </w:t>
      </w:r>
      <w:r w:rsidRPr="00C61DAD">
        <w:rPr>
          <w:rFonts w:asciiTheme="minorHAnsi" w:hAnsiTheme="minorHAnsi" w:cstheme="minorHAnsi"/>
          <w:bCs/>
          <w:sz w:val="22"/>
          <w:szCs w:val="22"/>
        </w:rPr>
        <w:t>określają także załączone do SWZ projektowane postanowienia umowy</w:t>
      </w:r>
      <w:r w:rsidR="00CC7309" w:rsidRPr="00C61DA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95FEC" w:rsidRPr="00C61DAD">
        <w:rPr>
          <w:rFonts w:asciiTheme="minorHAnsi" w:hAnsiTheme="minorHAnsi" w:cstheme="minorHAnsi"/>
          <w:bCs/>
          <w:sz w:val="22"/>
          <w:szCs w:val="22"/>
        </w:rPr>
        <w:t xml:space="preserve">stanowiące </w:t>
      </w:r>
      <w:r w:rsidR="00CC7309" w:rsidRPr="00C61DAD">
        <w:rPr>
          <w:rFonts w:asciiTheme="minorHAnsi" w:hAnsiTheme="minorHAnsi" w:cstheme="minorHAnsi"/>
          <w:bCs/>
          <w:sz w:val="22"/>
          <w:szCs w:val="22"/>
        </w:rPr>
        <w:t>załącznik nr 4 do SWZ</w:t>
      </w:r>
      <w:r w:rsidRPr="00C61DAD">
        <w:rPr>
          <w:rFonts w:asciiTheme="minorHAnsi" w:hAnsiTheme="minorHAnsi" w:cstheme="minorHAnsi"/>
          <w:bCs/>
          <w:sz w:val="22"/>
          <w:szCs w:val="22"/>
        </w:rPr>
        <w:t>.</w:t>
      </w:r>
    </w:p>
    <w:p w14:paraId="7FEF2916" w14:textId="47CFA395" w:rsidR="00292592" w:rsidRPr="00C61DAD" w:rsidRDefault="00670157" w:rsidP="00C61DAD">
      <w:pPr>
        <w:pStyle w:val="Akapitzlist"/>
        <w:numPr>
          <w:ilvl w:val="0"/>
          <w:numId w:val="64"/>
        </w:numPr>
        <w:tabs>
          <w:tab w:val="left" w:pos="284"/>
        </w:tabs>
        <w:spacing w:line="360" w:lineRule="auto"/>
        <w:ind w:left="284" w:right="-425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Nazwy i kody Wspólnego Słownika Zamówień (CPV):</w:t>
      </w:r>
    </w:p>
    <w:p w14:paraId="7C57A709" w14:textId="77777777" w:rsidR="00ED52EE" w:rsidRPr="00C61DAD" w:rsidRDefault="00ED52EE" w:rsidP="00C61DAD">
      <w:pPr>
        <w:overflowPunct w:val="0"/>
        <w:autoSpaceDN w:val="0"/>
        <w:adjustRightInd w:val="0"/>
        <w:spacing w:line="360" w:lineRule="auto"/>
        <w:ind w:left="284"/>
        <w:textAlignment w:val="baseline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90900000-6 Usługi w zakresie sprzątania i odkażania</w:t>
      </w:r>
    </w:p>
    <w:p w14:paraId="49B00D77" w14:textId="4C83A300" w:rsidR="00ED52EE" w:rsidRPr="00C61DAD" w:rsidRDefault="00ED52EE" w:rsidP="00C61DAD">
      <w:pPr>
        <w:overflowPunct w:val="0"/>
        <w:autoSpaceDN w:val="0"/>
        <w:adjustRightInd w:val="0"/>
        <w:spacing w:line="360" w:lineRule="auto"/>
        <w:ind w:left="284"/>
        <w:textAlignment w:val="baseline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90</w:t>
      </w:r>
      <w:r w:rsidR="00301674"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9</w:t>
      </w:r>
      <w:r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10000-9 Usługi sprzątania</w:t>
      </w:r>
    </w:p>
    <w:p w14:paraId="3313D762" w14:textId="3472ACD6" w:rsidR="00301674" w:rsidRPr="00C61DAD" w:rsidRDefault="00301674" w:rsidP="00C61DAD">
      <w:pPr>
        <w:overflowPunct w:val="0"/>
        <w:autoSpaceDN w:val="0"/>
        <w:adjustRightInd w:val="0"/>
        <w:spacing w:line="360" w:lineRule="auto"/>
        <w:ind w:left="284"/>
        <w:textAlignment w:val="baseline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90911300-9 Usługi czyszczenia okien</w:t>
      </w:r>
    </w:p>
    <w:p w14:paraId="63C6BC25" w14:textId="37B5ACEC" w:rsidR="001A5275" w:rsidRPr="00C61DAD" w:rsidRDefault="001A5275" w:rsidP="00C61DAD">
      <w:pPr>
        <w:overflowPunct w:val="0"/>
        <w:autoSpaceDN w:val="0"/>
        <w:adjustRightInd w:val="0"/>
        <w:spacing w:line="360" w:lineRule="auto"/>
        <w:ind w:left="284"/>
        <w:textAlignment w:val="baseline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90919000-2 Usługi sprzątania biur i szkół oraz czyszczenia urządzeń biurowych</w:t>
      </w:r>
    </w:p>
    <w:p w14:paraId="66F031C1" w14:textId="6D0AB22A" w:rsidR="001A5275" w:rsidRPr="00C61DAD" w:rsidRDefault="00ED52EE" w:rsidP="00C61DAD">
      <w:pPr>
        <w:overflowPunct w:val="0"/>
        <w:autoSpaceDN w:val="0"/>
        <w:adjustRightInd w:val="0"/>
        <w:spacing w:line="360" w:lineRule="auto"/>
        <w:ind w:left="284"/>
        <w:textAlignment w:val="baseline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90919200-4 </w:t>
      </w:r>
      <w:r w:rsidR="001A5275"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Usługi sprzątania biur</w:t>
      </w:r>
    </w:p>
    <w:p w14:paraId="51327841" w14:textId="77777777" w:rsidR="00260EAE" w:rsidRPr="00C61DAD" w:rsidRDefault="00260EAE" w:rsidP="00C61DAD">
      <w:pPr>
        <w:overflowPunct w:val="0"/>
        <w:autoSpaceDN w:val="0"/>
        <w:adjustRightInd w:val="0"/>
        <w:spacing w:line="360" w:lineRule="auto"/>
        <w:textAlignment w:val="baseline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</w:p>
    <w:p w14:paraId="183C481B" w14:textId="551A7804" w:rsidR="00260EAE" w:rsidRPr="00C61DAD" w:rsidRDefault="00260EAE" w:rsidP="00C61DAD">
      <w:pPr>
        <w:pStyle w:val="Akapitzlist"/>
        <w:numPr>
          <w:ilvl w:val="0"/>
          <w:numId w:val="73"/>
        </w:numPr>
        <w:overflowPunct w:val="0"/>
        <w:autoSpaceDN w:val="0"/>
        <w:adjustRightInd w:val="0"/>
        <w:spacing w:line="360" w:lineRule="auto"/>
        <w:jc w:val="both"/>
        <w:textAlignment w:val="baseline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Przedmiotowe środki dowodowe:</w:t>
      </w:r>
    </w:p>
    <w:p w14:paraId="737B049F" w14:textId="69AFD6F4" w:rsidR="00260EAE" w:rsidRPr="00C61DAD" w:rsidRDefault="00260EAE" w:rsidP="00C61DAD">
      <w:pPr>
        <w:pStyle w:val="Akapitzlist"/>
        <w:overflowPunct w:val="0"/>
        <w:autoSpaceDN w:val="0"/>
        <w:adjustRightInd w:val="0"/>
        <w:spacing w:line="360" w:lineRule="auto"/>
        <w:ind w:left="360"/>
        <w:jc w:val="both"/>
        <w:textAlignment w:val="baseline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Zamawiający nie wymaga złożenia przedmiotowych środków dowodowych</w:t>
      </w:r>
      <w:r w:rsidR="00301674"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CD6291"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br/>
      </w:r>
      <w:r w:rsidR="00301674"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>w prowadzonym postępowaniu</w:t>
      </w:r>
      <w:r w:rsidRPr="00C61DAD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14:paraId="063FB667" w14:textId="77777777" w:rsidR="00260EAE" w:rsidRPr="00C61DAD" w:rsidRDefault="00260EAE" w:rsidP="00C61DAD">
      <w:pPr>
        <w:spacing w:line="360" w:lineRule="auto"/>
        <w:rPr>
          <w:rFonts w:asciiTheme="minorHAnsi" w:hAnsiTheme="minorHAnsi" w:cstheme="minorHAnsi"/>
        </w:rPr>
      </w:pPr>
    </w:p>
    <w:p w14:paraId="4A2D3B8F" w14:textId="2CCB45FE" w:rsidR="0019483D" w:rsidRPr="00C61DAD" w:rsidRDefault="0019483D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IV</w:t>
      </w:r>
      <w:r w:rsidR="00301674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F5BE7D" w14:textId="09523B60" w:rsidR="0003141F" w:rsidRPr="00C61DAD" w:rsidRDefault="00E51C12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INFORMACJA NA TEMAT CZĘŚCI ZAMÓWIENIA I MOŻLIWOŚCI SKŁADANIA OFERT CZĘŚCIOWYCH</w:t>
      </w:r>
    </w:p>
    <w:p w14:paraId="608C45BB" w14:textId="77777777" w:rsidR="00033990" w:rsidRPr="00C61DAD" w:rsidRDefault="00033990" w:rsidP="00C61DAD">
      <w:pPr>
        <w:numPr>
          <w:ilvl w:val="0"/>
          <w:numId w:val="76"/>
        </w:numPr>
        <w:tabs>
          <w:tab w:val="clear" w:pos="720"/>
          <w:tab w:val="left" w:pos="426"/>
        </w:tabs>
        <w:suppressAutoHyphens/>
        <w:spacing w:line="360" w:lineRule="auto"/>
        <w:ind w:left="425" w:hanging="42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C61DAD">
        <w:rPr>
          <w:rFonts w:asciiTheme="minorHAnsi" w:hAnsiTheme="minorHAnsi" w:cstheme="minorHAnsi"/>
          <w:bCs/>
          <w:iCs/>
          <w:sz w:val="22"/>
          <w:szCs w:val="22"/>
        </w:rPr>
        <w:t>Oferta musi obejmować całość zamówienia, Zamawiający nie dopuszcza możliwości składania ofert częściowych.</w:t>
      </w:r>
    </w:p>
    <w:p w14:paraId="005BF965" w14:textId="65FBC6C1" w:rsidR="00033990" w:rsidRPr="00C61DAD" w:rsidRDefault="00033990" w:rsidP="00C61DAD">
      <w:pPr>
        <w:numPr>
          <w:ilvl w:val="0"/>
          <w:numId w:val="76"/>
        </w:numPr>
        <w:tabs>
          <w:tab w:val="clear" w:pos="720"/>
          <w:tab w:val="left" w:pos="426"/>
        </w:tabs>
        <w:suppressAutoHyphens/>
        <w:spacing w:line="360" w:lineRule="auto"/>
        <w:ind w:left="425" w:hanging="425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C61DAD">
        <w:rPr>
          <w:rFonts w:asciiTheme="minorHAnsi" w:hAnsiTheme="minorHAnsi" w:cstheme="minorHAnsi"/>
          <w:bCs/>
          <w:iCs/>
          <w:sz w:val="22"/>
          <w:szCs w:val="22"/>
        </w:rPr>
        <w:t>Oferta częściowa stanowić będzie ofertę o treści nie</w:t>
      </w:r>
      <w:r w:rsidR="002156F8" w:rsidRPr="00C61DAD">
        <w:rPr>
          <w:rFonts w:asciiTheme="minorHAnsi" w:hAnsiTheme="minorHAnsi" w:cstheme="minorHAnsi"/>
          <w:bCs/>
          <w:iCs/>
          <w:sz w:val="22"/>
          <w:szCs w:val="22"/>
        </w:rPr>
        <w:t>zgodnej z warunkami zamówienia, w związku z czym</w:t>
      </w:r>
      <w:r w:rsidRPr="00C61DAD">
        <w:rPr>
          <w:rFonts w:asciiTheme="minorHAnsi" w:hAnsiTheme="minorHAnsi" w:cstheme="minorHAnsi"/>
          <w:bCs/>
          <w:iCs/>
          <w:sz w:val="22"/>
          <w:szCs w:val="22"/>
        </w:rPr>
        <w:t xml:space="preserve"> zostanie odrzucona, zgodnie z art. 226 ust. 1 pkt 5 ustawy.</w:t>
      </w:r>
    </w:p>
    <w:p w14:paraId="637B3EBA" w14:textId="77777777" w:rsidR="00033990" w:rsidRPr="00C61DAD" w:rsidRDefault="00033990" w:rsidP="00C61DA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  <w:r w:rsidRPr="00C61DAD">
        <w:rPr>
          <w:rFonts w:asciiTheme="minorHAnsi" w:hAnsiTheme="minorHAnsi" w:cstheme="minorHAnsi"/>
          <w:bCs/>
          <w:iCs/>
          <w:sz w:val="22"/>
          <w:szCs w:val="22"/>
        </w:rPr>
        <w:t>3.     Uzasadnienie braku podziału zamówienia na części:</w:t>
      </w:r>
    </w:p>
    <w:p w14:paraId="11F2ED89" w14:textId="13F9D1A4" w:rsidR="00FB7067" w:rsidRPr="00C61DAD" w:rsidRDefault="00033990" w:rsidP="00C61DAD">
      <w:pPr>
        <w:pStyle w:val="Tekstpodstawowy2"/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Zamówienie ma charakter jednorodny, do</w:t>
      </w:r>
      <w:r w:rsidR="002156F8" w:rsidRPr="00C61DAD">
        <w:rPr>
          <w:rFonts w:asciiTheme="minorHAnsi" w:hAnsiTheme="minorHAnsi" w:cstheme="minorHAnsi"/>
          <w:sz w:val="22"/>
          <w:szCs w:val="22"/>
        </w:rPr>
        <w:t>tyczy jednolitego zakresu usług</w:t>
      </w:r>
      <w:r w:rsidR="002A542E" w:rsidRPr="00C61DAD">
        <w:rPr>
          <w:rFonts w:asciiTheme="minorHAnsi" w:hAnsiTheme="minorHAnsi" w:cstheme="minorHAnsi"/>
          <w:sz w:val="22"/>
          <w:szCs w:val="22"/>
        </w:rPr>
        <w:t xml:space="preserve">. </w:t>
      </w:r>
      <w:r w:rsidRPr="00C61DAD">
        <w:rPr>
          <w:rFonts w:asciiTheme="minorHAnsi" w:hAnsiTheme="minorHAnsi" w:cstheme="minorHAnsi"/>
          <w:sz w:val="22"/>
          <w:szCs w:val="22"/>
        </w:rPr>
        <w:t>Podział zamówienia spowodowałby konieczność zwiększenia zaangażowania zasobów ludzkich do kontroli i koordynacji działań różnych wykonawców</w:t>
      </w:r>
      <w:r w:rsidR="00FB7067" w:rsidRPr="00C61DAD">
        <w:rPr>
          <w:rFonts w:asciiTheme="minorHAnsi" w:hAnsiTheme="minorHAnsi" w:cstheme="minorHAnsi"/>
          <w:sz w:val="22"/>
          <w:szCs w:val="22"/>
        </w:rPr>
        <w:t xml:space="preserve">. Brak kompleksowej realizacji zamówienia mógłby zagrozić właściwemu jej wykonaniu. </w:t>
      </w:r>
      <w:r w:rsidR="0074355A" w:rsidRPr="00C61DAD">
        <w:rPr>
          <w:rFonts w:asciiTheme="minorHAnsi" w:hAnsiTheme="minorHAnsi" w:cstheme="minorHAnsi"/>
          <w:sz w:val="22"/>
          <w:szCs w:val="22"/>
        </w:rPr>
        <w:t>Dodatkowo brak podziału zamówienia na części nie powoduje ograniczenia konkurencji oraz zapewnia równy dostęp podmiotów z sektora małych i średnich przedsiębiorstw.</w:t>
      </w:r>
    </w:p>
    <w:p w14:paraId="10A6B59D" w14:textId="06A5D742" w:rsidR="003027E1" w:rsidRPr="00C61DAD" w:rsidRDefault="00033990" w:rsidP="00C61DAD">
      <w:pPr>
        <w:spacing w:line="360" w:lineRule="auto"/>
        <w:ind w:left="426"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7E0284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C8F5C0" w14:textId="77777777" w:rsidR="00815B6A" w:rsidRPr="00C61DAD" w:rsidRDefault="00815B6A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ROZDZIAŁ V</w:t>
      </w:r>
    </w:p>
    <w:p w14:paraId="6606ECB5" w14:textId="32BC8846" w:rsidR="00E51C12" w:rsidRPr="00C61DAD" w:rsidRDefault="00E51C12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INFORMACJA NA TEMAT MOŻLIWOŚCI SKŁADANIA OFERT WARIANTOWYCH</w:t>
      </w:r>
    </w:p>
    <w:p w14:paraId="342D6FAD" w14:textId="0392B49B" w:rsidR="00815B6A" w:rsidRPr="00C61DAD" w:rsidRDefault="00E51C12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nie dopuszcza możliwości złożenia oferty wariantowej.</w:t>
      </w:r>
    </w:p>
    <w:p w14:paraId="2E2756BB" w14:textId="77777777" w:rsidR="00CA3917" w:rsidRPr="00C61DAD" w:rsidRDefault="00CA3917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0A634797" w14:textId="3A225E78" w:rsidR="00815B6A" w:rsidRPr="00C61DAD" w:rsidRDefault="006A370E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VI</w:t>
      </w:r>
    </w:p>
    <w:p w14:paraId="23F55856" w14:textId="764D34F2" w:rsidR="00815B6A" w:rsidRPr="00C61DAD" w:rsidRDefault="00815B6A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INFORMACJA NA TEMAT PRZEWIDYWANEGO ZAMÓWIENIA POLEGAJĄCEGO NA POWTÓRZ</w:t>
      </w:r>
      <w:r w:rsidR="000741D1" w:rsidRPr="00C61DAD">
        <w:rPr>
          <w:rFonts w:asciiTheme="minorHAnsi" w:hAnsiTheme="minorHAnsi" w:cstheme="minorHAnsi"/>
          <w:sz w:val="22"/>
          <w:szCs w:val="22"/>
        </w:rPr>
        <w:t>ENIU PODOBNYCH USŁUG</w:t>
      </w:r>
    </w:p>
    <w:p w14:paraId="0792848E" w14:textId="7BD95BA3" w:rsidR="002D35EA" w:rsidRPr="00C61DAD" w:rsidRDefault="002D35EA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Zamawiający nie przewiduje udzielenia zamówienia polegającego na powtórzeniu podobnych </w:t>
      </w:r>
      <w:r w:rsidR="00B90229" w:rsidRPr="00C61DAD">
        <w:rPr>
          <w:rFonts w:asciiTheme="minorHAnsi" w:hAnsiTheme="minorHAnsi" w:cstheme="minorHAnsi"/>
          <w:sz w:val="22"/>
          <w:szCs w:val="22"/>
        </w:rPr>
        <w:t>usług</w:t>
      </w:r>
      <w:r w:rsidRPr="00C61DAD">
        <w:rPr>
          <w:rFonts w:asciiTheme="minorHAnsi" w:hAnsiTheme="minorHAnsi" w:cstheme="minorHAnsi"/>
          <w:sz w:val="22"/>
          <w:szCs w:val="22"/>
        </w:rPr>
        <w:t>, o którym mowa w art. 214 ust.1 pkt 7 ustawy.</w:t>
      </w:r>
    </w:p>
    <w:p w14:paraId="68AF81ED" w14:textId="6BC2D759" w:rsidR="009E2F24" w:rsidRPr="00C61DAD" w:rsidRDefault="009E2F24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67A9963F" w14:textId="77777777" w:rsidR="006A370E" w:rsidRPr="00C61DAD" w:rsidRDefault="006A370E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VII</w:t>
      </w:r>
    </w:p>
    <w:p w14:paraId="446A0A80" w14:textId="0AF52EDD" w:rsidR="006A370E" w:rsidRPr="00C61DAD" w:rsidRDefault="006A370E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MAKSYMALNA LICZBA WYKONAWCÓW, Z KTÓRYMI ZAMAWIAJĄCY ZAWRZE UMOWĘ RAMOWĄ</w:t>
      </w:r>
    </w:p>
    <w:p w14:paraId="3321A073" w14:textId="77777777" w:rsidR="006A370E" w:rsidRPr="00C61DAD" w:rsidRDefault="006A370E" w:rsidP="00C61DAD">
      <w:pPr>
        <w:tabs>
          <w:tab w:val="left" w:pos="426"/>
        </w:tabs>
        <w:spacing w:line="360" w:lineRule="auto"/>
        <w:ind w:left="1701" w:right="28" w:hanging="1701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Przedmiotowe postępowanie nie jest prowadzone w celu zawarcia umowy ramowej.</w:t>
      </w:r>
    </w:p>
    <w:p w14:paraId="439FEC9D" w14:textId="22EBF09A" w:rsidR="00E51C12" w:rsidRPr="00C61DAD" w:rsidRDefault="00E51C12" w:rsidP="00C61DAD">
      <w:pPr>
        <w:tabs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452C88" w14:textId="77777777" w:rsidR="00B4667B" w:rsidRPr="00C61DAD" w:rsidRDefault="007707A6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ROZDZIAŁ </w:t>
      </w:r>
      <w:r w:rsidR="00B4667B" w:rsidRPr="00C61DAD">
        <w:rPr>
          <w:rFonts w:asciiTheme="minorHAnsi" w:hAnsiTheme="minorHAnsi" w:cstheme="minorHAnsi"/>
          <w:sz w:val="22"/>
          <w:szCs w:val="22"/>
        </w:rPr>
        <w:t>V</w:t>
      </w:r>
      <w:r w:rsidRPr="00C61DAD">
        <w:rPr>
          <w:rFonts w:asciiTheme="minorHAnsi" w:hAnsiTheme="minorHAnsi" w:cstheme="minorHAnsi"/>
          <w:sz w:val="22"/>
          <w:szCs w:val="22"/>
        </w:rPr>
        <w:t>III</w:t>
      </w:r>
    </w:p>
    <w:p w14:paraId="1E737FF9" w14:textId="3BA4240F" w:rsidR="00061E3C" w:rsidRPr="00C61DAD" w:rsidRDefault="00A16332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TERMIN WYKONANIA ZAMÓWIENIA</w:t>
      </w:r>
    </w:p>
    <w:p w14:paraId="57DBFCB7" w14:textId="3339C127" w:rsidR="00A67FDA" w:rsidRPr="00C61DAD" w:rsidRDefault="0042299B" w:rsidP="00C61DAD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Przedmiot zamówienia zostanie wykonany w terminie </w:t>
      </w:r>
      <w:r w:rsidR="00A67FDA" w:rsidRPr="00C61DAD">
        <w:rPr>
          <w:rFonts w:asciiTheme="minorHAnsi" w:hAnsiTheme="minorHAnsi" w:cstheme="minorHAnsi"/>
          <w:sz w:val="22"/>
          <w:szCs w:val="22"/>
        </w:rPr>
        <w:t>12 miesięcy:</w:t>
      </w:r>
    </w:p>
    <w:p w14:paraId="087A450C" w14:textId="61FDFFED" w:rsidR="00A67FDA" w:rsidRPr="00C61DAD" w:rsidRDefault="00A67FDA" w:rsidP="00C61DAD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- </w:t>
      </w:r>
      <w:r w:rsidR="00630F97" w:rsidRPr="00C61DAD">
        <w:rPr>
          <w:rFonts w:asciiTheme="minorHAnsi" w:hAnsiTheme="minorHAnsi" w:cstheme="minorHAnsi"/>
          <w:sz w:val="22"/>
          <w:szCs w:val="22"/>
        </w:rPr>
        <w:t xml:space="preserve">rozpoczęcie </w:t>
      </w:r>
      <w:r w:rsidR="004F56A3" w:rsidRPr="00C61DAD">
        <w:rPr>
          <w:rFonts w:asciiTheme="minorHAnsi" w:hAnsiTheme="minorHAnsi" w:cstheme="minorHAnsi"/>
          <w:sz w:val="22"/>
          <w:szCs w:val="22"/>
        </w:rPr>
        <w:t xml:space="preserve">świadczenia usług nastąpi </w:t>
      </w:r>
      <w:r w:rsidR="0042299B" w:rsidRPr="00C61DAD">
        <w:rPr>
          <w:rFonts w:asciiTheme="minorHAnsi" w:hAnsiTheme="minorHAnsi" w:cstheme="minorHAnsi"/>
          <w:sz w:val="22"/>
          <w:szCs w:val="22"/>
        </w:rPr>
        <w:t>od dnia 0</w:t>
      </w:r>
      <w:r w:rsidRPr="00C61DAD">
        <w:rPr>
          <w:rFonts w:asciiTheme="minorHAnsi" w:hAnsiTheme="minorHAnsi" w:cstheme="minorHAnsi"/>
          <w:sz w:val="22"/>
          <w:szCs w:val="22"/>
        </w:rPr>
        <w:t>2</w:t>
      </w:r>
      <w:r w:rsidR="0042299B" w:rsidRPr="00C61DAD">
        <w:rPr>
          <w:rFonts w:asciiTheme="minorHAnsi" w:hAnsiTheme="minorHAnsi" w:cstheme="minorHAnsi"/>
          <w:sz w:val="22"/>
          <w:szCs w:val="22"/>
        </w:rPr>
        <w:t>.01.202</w:t>
      </w:r>
      <w:r w:rsidRPr="00C61DAD">
        <w:rPr>
          <w:rFonts w:asciiTheme="minorHAnsi" w:hAnsiTheme="minorHAnsi" w:cstheme="minorHAnsi"/>
          <w:sz w:val="22"/>
          <w:szCs w:val="22"/>
        </w:rPr>
        <w:t>3</w:t>
      </w:r>
      <w:r w:rsidR="0042299B" w:rsidRPr="00C61DAD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3CCE1EE" w14:textId="641D9C5F" w:rsidR="0042299B" w:rsidRPr="00C61DAD" w:rsidRDefault="00A67FDA" w:rsidP="00C61DAD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- zakończenie </w:t>
      </w:r>
      <w:r w:rsidR="0042299B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świadczenia usług nastąpi</w:t>
      </w:r>
      <w:r w:rsidR="004F56A3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42299B" w:rsidRPr="00C61DAD">
        <w:rPr>
          <w:rFonts w:asciiTheme="minorHAnsi" w:hAnsiTheme="minorHAnsi" w:cstheme="minorHAnsi"/>
          <w:sz w:val="22"/>
          <w:szCs w:val="22"/>
        </w:rPr>
        <w:t>dnia 31.12.202</w:t>
      </w:r>
      <w:r w:rsidRPr="00C61DAD">
        <w:rPr>
          <w:rFonts w:asciiTheme="minorHAnsi" w:hAnsiTheme="minorHAnsi" w:cstheme="minorHAnsi"/>
          <w:sz w:val="22"/>
          <w:szCs w:val="22"/>
        </w:rPr>
        <w:t>3</w:t>
      </w:r>
      <w:r w:rsidR="0042299B" w:rsidRPr="00C61DAD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5293D671" w14:textId="77777777" w:rsidR="0042299B" w:rsidRPr="00C61DAD" w:rsidRDefault="0042299B" w:rsidP="00C61DAD">
      <w:pPr>
        <w:pStyle w:val="Tekstpodstawowy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05A0244C" w14:textId="128DD28F" w:rsidR="00C477D3" w:rsidRPr="00C61DAD" w:rsidRDefault="007707A6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IX</w:t>
      </w:r>
    </w:p>
    <w:p w14:paraId="0737606B" w14:textId="230824F9" w:rsidR="00C477D3" w:rsidRPr="00C61DAD" w:rsidRDefault="00C477D3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PROJEKTOWANE POSTANOWIENIA UMOWY W SPRAWIE ZAMÓWIENIA PUBLICZNEGO, KTÓRE ZOSTANĄ WPROWADZONE DO TREŚCI TEJ UMOWY</w:t>
      </w:r>
    </w:p>
    <w:p w14:paraId="727AA064" w14:textId="1964424D" w:rsidR="00C477D3" w:rsidRPr="00C61DAD" w:rsidRDefault="00C477D3" w:rsidP="00C61DAD">
      <w:pPr>
        <w:numPr>
          <w:ilvl w:val="0"/>
          <w:numId w:val="4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Projektowane postanowienia umowy w sprawie zamówienia publicznego, które zostaną w</w:t>
      </w:r>
      <w:r w:rsidR="000A0A18" w:rsidRPr="00C61DAD">
        <w:rPr>
          <w:rFonts w:asciiTheme="minorHAnsi" w:hAnsiTheme="minorHAnsi" w:cstheme="minorHAnsi"/>
          <w:sz w:val="22"/>
          <w:szCs w:val="22"/>
        </w:rPr>
        <w:t xml:space="preserve">prowadzone do treści tej umowy </w:t>
      </w:r>
      <w:r w:rsidR="00527AD9" w:rsidRPr="00C61DAD">
        <w:rPr>
          <w:rFonts w:asciiTheme="minorHAnsi" w:hAnsiTheme="minorHAnsi" w:cstheme="minorHAnsi"/>
          <w:sz w:val="22"/>
          <w:szCs w:val="22"/>
        </w:rPr>
        <w:t xml:space="preserve">zawiera </w:t>
      </w:r>
      <w:r w:rsidRPr="00C61DAD">
        <w:rPr>
          <w:rFonts w:asciiTheme="minorHAnsi" w:hAnsiTheme="minorHAnsi" w:cstheme="minorHAnsi"/>
          <w:sz w:val="22"/>
          <w:szCs w:val="22"/>
        </w:rPr>
        <w:t>załącz</w:t>
      </w:r>
      <w:r w:rsidR="004D14DA" w:rsidRPr="00C61DAD">
        <w:rPr>
          <w:rFonts w:asciiTheme="minorHAnsi" w:hAnsiTheme="minorHAnsi" w:cstheme="minorHAnsi"/>
          <w:sz w:val="22"/>
          <w:szCs w:val="22"/>
        </w:rPr>
        <w:t xml:space="preserve">nik nr </w:t>
      </w:r>
      <w:r w:rsidR="00CC7309" w:rsidRPr="00C61DAD">
        <w:rPr>
          <w:rFonts w:asciiTheme="minorHAnsi" w:hAnsiTheme="minorHAnsi" w:cstheme="minorHAnsi"/>
          <w:sz w:val="22"/>
          <w:szCs w:val="22"/>
        </w:rPr>
        <w:t>4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FB7067" w:rsidRPr="00C61DAD">
        <w:rPr>
          <w:rFonts w:asciiTheme="minorHAnsi" w:hAnsiTheme="minorHAnsi" w:cstheme="minorHAnsi"/>
          <w:sz w:val="22"/>
          <w:szCs w:val="22"/>
        </w:rPr>
        <w:t xml:space="preserve">do </w:t>
      </w:r>
      <w:r w:rsidRPr="00C61DAD">
        <w:rPr>
          <w:rFonts w:asciiTheme="minorHAnsi" w:hAnsiTheme="minorHAnsi" w:cstheme="minorHAnsi"/>
          <w:sz w:val="22"/>
          <w:szCs w:val="22"/>
        </w:rPr>
        <w:t>SW</w:t>
      </w:r>
      <w:r w:rsidR="004D14DA" w:rsidRPr="00C61DAD">
        <w:rPr>
          <w:rFonts w:asciiTheme="minorHAnsi" w:hAnsiTheme="minorHAnsi" w:cstheme="minorHAnsi"/>
          <w:sz w:val="22"/>
          <w:szCs w:val="22"/>
        </w:rPr>
        <w:t>Z</w:t>
      </w:r>
      <w:r w:rsidRPr="00C61DAD">
        <w:rPr>
          <w:rFonts w:asciiTheme="minorHAnsi" w:hAnsiTheme="minorHAnsi" w:cstheme="minorHAnsi"/>
          <w:sz w:val="22"/>
          <w:szCs w:val="22"/>
        </w:rPr>
        <w:t>.</w:t>
      </w:r>
    </w:p>
    <w:p w14:paraId="47CD0D65" w14:textId="5BB2E296" w:rsidR="00B62D99" w:rsidRPr="00C61DAD" w:rsidRDefault="00C477D3" w:rsidP="00C61DAD">
      <w:pPr>
        <w:pStyle w:val="Akapitzlist"/>
        <w:numPr>
          <w:ilvl w:val="0"/>
          <w:numId w:val="46"/>
        </w:numPr>
        <w:tabs>
          <w:tab w:val="left" w:pos="426"/>
        </w:tabs>
        <w:spacing w:before="120"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przewiduje możliwość zmian postanowień zawartej umowy w stosunku do treści oferty, na podstawie której dokonano wyboru Wykonawcy, zgodnie z warunkami zawartymi </w:t>
      </w:r>
      <w:r w:rsidR="0063133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="000A0A18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projekcie umowy stanowiącym załącznik</w:t>
      </w:r>
      <w:r w:rsidR="00835795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nr </w:t>
      </w:r>
      <w:r w:rsidR="00CC7309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SWZ.</w:t>
      </w:r>
    </w:p>
    <w:p w14:paraId="60E33048" w14:textId="65F024C1" w:rsidR="00C477D3" w:rsidRPr="00C61DAD" w:rsidRDefault="00C477D3" w:rsidP="00C61DAD">
      <w:pPr>
        <w:pStyle w:val="Akapitzlist"/>
        <w:numPr>
          <w:ilvl w:val="0"/>
          <w:numId w:val="46"/>
        </w:numPr>
        <w:tabs>
          <w:tab w:val="left" w:pos="426"/>
        </w:tabs>
        <w:spacing w:before="120"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Zmiana umowy może także nastąpić w przypadkach, o których mowa w art. 455 ust. 1 pkt 2-4 oraz ust. 2 ustawy</w:t>
      </w:r>
      <w:r w:rsidR="00E329C8" w:rsidRPr="00C61DAD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C61DAD">
        <w:rPr>
          <w:rFonts w:asciiTheme="minorHAnsi" w:hAnsiTheme="minorHAnsi" w:cstheme="minorHAnsi"/>
          <w:sz w:val="22"/>
          <w:szCs w:val="22"/>
        </w:rPr>
        <w:t>.</w:t>
      </w:r>
    </w:p>
    <w:p w14:paraId="23AC5C41" w14:textId="5DDE4353" w:rsidR="003F225D" w:rsidRPr="00C61DAD" w:rsidRDefault="00C477D3" w:rsidP="00C61DAD">
      <w:pPr>
        <w:pStyle w:val="Akapitzlist"/>
        <w:numPr>
          <w:ilvl w:val="0"/>
          <w:numId w:val="46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 xml:space="preserve">Przed zawarciem umowy należy dopełnić formalności, które zostały wskazane w Rozdziale </w:t>
      </w:r>
      <w:r w:rsidR="004D14DA" w:rsidRPr="00C61DAD">
        <w:rPr>
          <w:rFonts w:asciiTheme="minorHAnsi" w:hAnsiTheme="minorHAnsi" w:cstheme="minorHAnsi"/>
          <w:sz w:val="22"/>
          <w:szCs w:val="22"/>
        </w:rPr>
        <w:t>XX</w:t>
      </w:r>
      <w:r w:rsidR="007E75FE" w:rsidRPr="00C61DAD">
        <w:rPr>
          <w:rFonts w:asciiTheme="minorHAnsi" w:hAnsiTheme="minorHAnsi" w:cstheme="minorHAnsi"/>
          <w:sz w:val="22"/>
          <w:szCs w:val="22"/>
        </w:rPr>
        <w:t>X</w:t>
      </w:r>
      <w:r w:rsidRPr="00C61DAD">
        <w:rPr>
          <w:rFonts w:asciiTheme="minorHAnsi" w:hAnsiTheme="minorHAnsi" w:cstheme="minorHAnsi"/>
          <w:sz w:val="22"/>
          <w:szCs w:val="22"/>
        </w:rPr>
        <w:t xml:space="preserve"> SWZ.</w:t>
      </w:r>
    </w:p>
    <w:p w14:paraId="3CC1A5CE" w14:textId="4FC0F064" w:rsidR="00962F12" w:rsidRPr="00C61DAD" w:rsidRDefault="00962F12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ROZDZIAŁ </w:t>
      </w:r>
      <w:r w:rsidR="007707A6" w:rsidRPr="00C61DAD">
        <w:rPr>
          <w:rFonts w:asciiTheme="minorHAnsi" w:hAnsiTheme="minorHAnsi" w:cstheme="minorHAnsi"/>
          <w:sz w:val="22"/>
          <w:szCs w:val="22"/>
        </w:rPr>
        <w:t>X</w:t>
      </w:r>
    </w:p>
    <w:p w14:paraId="3DA71E59" w14:textId="1CB80AE9" w:rsidR="00962F12" w:rsidRPr="00C61DAD" w:rsidRDefault="00962F12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OPIS SPOSOBU OBLICZENIA CENY</w:t>
      </w:r>
    </w:p>
    <w:p w14:paraId="0BFCE4A6" w14:textId="0AC38595" w:rsidR="003027E1" w:rsidRPr="00C61DAD" w:rsidRDefault="00304D95" w:rsidP="00C61DAD">
      <w:pPr>
        <w:numPr>
          <w:ilvl w:val="0"/>
          <w:numId w:val="3"/>
        </w:numPr>
        <w:tabs>
          <w:tab w:val="clear" w:pos="567"/>
          <w:tab w:val="num" w:pos="284"/>
        </w:tabs>
        <w:spacing w:before="12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Wykonawca poda cenę ofertową na formularzu oferty, zgodnie z załącznikiem nr 1</w:t>
      </w:r>
      <w:r w:rsidR="00B37790" w:rsidRPr="00C61DAD">
        <w:rPr>
          <w:rFonts w:asciiTheme="minorHAnsi" w:hAnsiTheme="minorHAnsi" w:cstheme="minorHAnsi"/>
          <w:sz w:val="22"/>
          <w:szCs w:val="22"/>
        </w:rPr>
        <w:t xml:space="preserve"> do SWZ</w:t>
      </w:r>
      <w:r w:rsidR="00060EB0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7B1C5D8C" w14:textId="0AC10028" w:rsidR="00057317" w:rsidRPr="00C61DAD" w:rsidRDefault="000E0981" w:rsidP="00C61DAD">
      <w:pPr>
        <w:numPr>
          <w:ilvl w:val="0"/>
          <w:numId w:val="3"/>
        </w:numPr>
        <w:tabs>
          <w:tab w:val="clear" w:pos="567"/>
          <w:tab w:val="num" w:pos="284"/>
        </w:tabs>
        <w:spacing w:before="12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Podana cena ofertowa musi zawierać wszystkie koszty związane z realizacją </w:t>
      </w:r>
      <w:r w:rsidR="00DB2AC9" w:rsidRPr="00C61DAD">
        <w:rPr>
          <w:rFonts w:asciiTheme="minorHAnsi" w:hAnsiTheme="minorHAnsi" w:cstheme="minorHAnsi"/>
          <w:sz w:val="22"/>
          <w:szCs w:val="22"/>
        </w:rPr>
        <w:t xml:space="preserve">przedmiotu </w:t>
      </w:r>
      <w:r w:rsidRPr="00C61DAD">
        <w:rPr>
          <w:rFonts w:asciiTheme="minorHAnsi" w:hAnsiTheme="minorHAnsi" w:cstheme="minorHAnsi"/>
          <w:sz w:val="22"/>
          <w:szCs w:val="22"/>
        </w:rPr>
        <w:t>zamówienia, wynikające z</w:t>
      </w:r>
      <w:r w:rsidR="0099466A" w:rsidRPr="00C61DAD">
        <w:rPr>
          <w:rFonts w:asciiTheme="minorHAnsi" w:hAnsiTheme="minorHAnsi" w:cstheme="minorHAnsi"/>
          <w:sz w:val="22"/>
          <w:szCs w:val="22"/>
        </w:rPr>
        <w:t>e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060EB0" w:rsidRPr="00C61DAD">
        <w:rPr>
          <w:rFonts w:asciiTheme="minorHAnsi" w:hAnsiTheme="minorHAnsi" w:cstheme="minorHAnsi"/>
          <w:sz w:val="22"/>
          <w:szCs w:val="22"/>
        </w:rPr>
        <w:t xml:space="preserve">SWZ wraz z załącznikami </w:t>
      </w:r>
      <w:r w:rsidRPr="00C61DAD">
        <w:rPr>
          <w:rFonts w:asciiTheme="minorHAnsi" w:hAnsiTheme="minorHAnsi" w:cstheme="minorHAnsi"/>
          <w:sz w:val="22"/>
          <w:szCs w:val="22"/>
        </w:rPr>
        <w:t xml:space="preserve"> – </w:t>
      </w:r>
      <w:r w:rsidRPr="00C61DAD">
        <w:rPr>
          <w:rFonts w:asciiTheme="minorHAnsi" w:hAnsiTheme="minorHAnsi" w:cstheme="minorHAnsi"/>
          <w:b/>
          <w:sz w:val="22"/>
          <w:szCs w:val="22"/>
        </w:rPr>
        <w:t>cena ryczałtowa.</w:t>
      </w:r>
    </w:p>
    <w:p w14:paraId="0B6808F6" w14:textId="2FB67556" w:rsidR="00701368" w:rsidRPr="00C61DAD" w:rsidRDefault="00057317" w:rsidP="00C61DAD">
      <w:pPr>
        <w:numPr>
          <w:ilvl w:val="0"/>
          <w:numId w:val="3"/>
        </w:numPr>
        <w:tabs>
          <w:tab w:val="clear" w:pos="567"/>
          <w:tab w:val="num" w:pos="284"/>
        </w:tabs>
        <w:spacing w:before="120"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ponosi odpowiedzialność na zasadzie ryzyka </w:t>
      </w:r>
      <w:r w:rsidRPr="00C61DAD">
        <w:rPr>
          <w:rFonts w:asciiTheme="minorHAnsi" w:hAnsiTheme="minorHAnsi" w:cstheme="minorHAnsi"/>
          <w:sz w:val="22"/>
          <w:szCs w:val="22"/>
        </w:rPr>
        <w:t>z tytułu oszacowania wszelkich kosztów związanych z realizacją przedmiotu zamówienia. Niedoszacowanie, pominięcie oraz brak rozpoznania zakresu przedmiotu zamówienia nie może być podstawą do żądania zmiany wynagrodzenia.</w:t>
      </w:r>
    </w:p>
    <w:p w14:paraId="2DE3835F" w14:textId="1EB09082" w:rsidR="00260EAE" w:rsidRPr="00C61DAD" w:rsidRDefault="00260EAE" w:rsidP="00C61DAD">
      <w:pPr>
        <w:numPr>
          <w:ilvl w:val="0"/>
          <w:numId w:val="3"/>
        </w:numPr>
        <w:tabs>
          <w:tab w:val="clear" w:pos="567"/>
          <w:tab w:val="num" w:pos="284"/>
        </w:tabs>
        <w:spacing w:before="120"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Cena ta będzie stała i nie może się zmienić, za wyjątkiem przypadków opisanych w projektowanych postanowieniach umowy w sprawie zamówienia publicznego, które zostaną wprowadzone do treści tej umowy (załącznik nr 4 do SWZ)</w:t>
      </w:r>
      <w:r w:rsidR="00061E3C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73D1D0F2" w14:textId="56C83F0A" w:rsidR="00061E3C" w:rsidRPr="00C61DAD" w:rsidRDefault="00304D95" w:rsidP="00C61DAD">
      <w:pPr>
        <w:pStyle w:val="Akapitzlist"/>
        <w:numPr>
          <w:ilvl w:val="0"/>
          <w:numId w:val="3"/>
        </w:numPr>
        <w:tabs>
          <w:tab w:val="clear" w:pos="567"/>
          <w:tab w:val="num" w:pos="284"/>
        </w:tabs>
        <w:spacing w:before="12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Cena ofertowa musi być podana w złotych polskich (PLN), </w:t>
      </w:r>
      <w:r w:rsidR="0074446C" w:rsidRPr="00C61DAD">
        <w:rPr>
          <w:rFonts w:asciiTheme="minorHAnsi" w:hAnsiTheme="minorHAnsi" w:cstheme="minorHAnsi"/>
          <w:sz w:val="22"/>
          <w:szCs w:val="22"/>
        </w:rPr>
        <w:t>cyfrowo (do drugiego miejsca po </w:t>
      </w:r>
      <w:r w:rsidRPr="00C61DAD">
        <w:rPr>
          <w:rFonts w:asciiTheme="minorHAnsi" w:hAnsiTheme="minorHAnsi" w:cstheme="minorHAnsi"/>
          <w:sz w:val="22"/>
          <w:szCs w:val="22"/>
        </w:rPr>
        <w:t>przecinku).</w:t>
      </w:r>
    </w:p>
    <w:p w14:paraId="5A00A500" w14:textId="43206927" w:rsidR="00567D53" w:rsidRPr="00C61DAD" w:rsidRDefault="00304D95" w:rsidP="00C61DAD">
      <w:pPr>
        <w:pStyle w:val="Akapitzlist"/>
        <w:numPr>
          <w:ilvl w:val="0"/>
          <w:numId w:val="3"/>
        </w:numPr>
        <w:tabs>
          <w:tab w:val="clear" w:pos="567"/>
          <w:tab w:val="num" w:pos="284"/>
        </w:tabs>
        <w:spacing w:before="12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Wykonawca, składając ofertę (</w:t>
      </w:r>
      <w:r w:rsidR="00567D53" w:rsidRPr="00C61DAD">
        <w:rPr>
          <w:rFonts w:asciiTheme="minorHAnsi" w:hAnsiTheme="minorHAnsi" w:cstheme="minorHAnsi"/>
          <w:color w:val="000000"/>
          <w:sz w:val="22"/>
          <w:szCs w:val="22"/>
        </w:rPr>
        <w:t>na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 formularzu oferty stanowiącym załącznik nr 1 do SWZ) informuje Zamawiającego, </w:t>
      </w:r>
      <w:r w:rsidR="00567D53"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że 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wybór </w:t>
      </w:r>
      <w:r w:rsidR="00567D53"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jego 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>oferty będzie prowadzi</w:t>
      </w:r>
      <w:r w:rsidR="00567D53" w:rsidRPr="00C61DAD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 do powstania u Zamawiającego obowiązku podatkowego, wskazując</w:t>
      </w:r>
      <w:r w:rsidR="00567D53" w:rsidRPr="00C61DA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8617AE2" w14:textId="11071573" w:rsidR="00304D95" w:rsidRPr="00C61DAD" w:rsidRDefault="00304D95" w:rsidP="00C61DAD">
      <w:pPr>
        <w:pStyle w:val="Akapitzlist"/>
        <w:numPr>
          <w:ilvl w:val="0"/>
          <w:numId w:val="54"/>
        </w:numPr>
        <w:tabs>
          <w:tab w:val="num" w:pos="284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nazwę (rodzaj) towaru lub usługi, k</w:t>
      </w:r>
      <w:r w:rsidR="00567D53"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tórych dostawa lub </w:t>
      </w:r>
      <w:r w:rsidR="0074446C" w:rsidRPr="00C61DAD">
        <w:rPr>
          <w:rFonts w:asciiTheme="minorHAnsi" w:hAnsiTheme="minorHAnsi" w:cstheme="minorHAnsi"/>
          <w:color w:val="000000"/>
          <w:sz w:val="22"/>
          <w:szCs w:val="22"/>
        </w:rPr>
        <w:t>świadczenie będą prowadziły do </w:t>
      </w:r>
      <w:r w:rsidR="00567D53" w:rsidRPr="00C61DAD">
        <w:rPr>
          <w:rFonts w:asciiTheme="minorHAnsi" w:hAnsiTheme="minorHAnsi" w:cstheme="minorHAnsi"/>
          <w:color w:val="000000"/>
          <w:sz w:val="22"/>
          <w:szCs w:val="22"/>
        </w:rPr>
        <w:t>powstania obowiązku podatkowego;</w:t>
      </w:r>
    </w:p>
    <w:p w14:paraId="595C50FF" w14:textId="44D75567" w:rsidR="00567D53" w:rsidRPr="00C61DAD" w:rsidRDefault="0063294A" w:rsidP="00C61DAD">
      <w:pPr>
        <w:pStyle w:val="Akapitzlist"/>
        <w:numPr>
          <w:ilvl w:val="0"/>
          <w:numId w:val="54"/>
        </w:numPr>
        <w:tabs>
          <w:tab w:val="num" w:pos="284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="00567D53" w:rsidRPr="00C61DAD">
        <w:rPr>
          <w:rFonts w:asciiTheme="minorHAnsi" w:hAnsiTheme="minorHAnsi" w:cstheme="minorHAnsi"/>
          <w:color w:val="000000"/>
          <w:sz w:val="22"/>
          <w:szCs w:val="22"/>
        </w:rPr>
        <w:t>artość towaru lub usługi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 objętego obowiązkiem podatkowym Zamawiającego, bez kwoty podatku;</w:t>
      </w:r>
    </w:p>
    <w:p w14:paraId="24DB6A0A" w14:textId="482E009A" w:rsidR="009E2F24" w:rsidRPr="00C61DAD" w:rsidRDefault="0063294A" w:rsidP="00C61DAD">
      <w:pPr>
        <w:pStyle w:val="Akapitzlist"/>
        <w:numPr>
          <w:ilvl w:val="0"/>
          <w:numId w:val="54"/>
        </w:numPr>
        <w:tabs>
          <w:tab w:val="num" w:pos="284"/>
        </w:tabs>
        <w:spacing w:line="360" w:lineRule="auto"/>
        <w:ind w:left="284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stawkę podatku od towarów i usług, która zgodnie z wiedzą Wykonawcy, będzie miała zastosowanie.</w:t>
      </w:r>
    </w:p>
    <w:p w14:paraId="4EF51F64" w14:textId="77777777" w:rsidR="0042417D" w:rsidRPr="00C61DAD" w:rsidRDefault="0042417D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XI</w:t>
      </w:r>
    </w:p>
    <w:p w14:paraId="2C88E117" w14:textId="27D9E671" w:rsidR="0042417D" w:rsidRPr="00C61DAD" w:rsidRDefault="0042417D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INFORMACJA NA TEMAT MOŻLIWOŚCI ROZLICZANIA SIĘ W WALUTACH OBCYCH</w:t>
      </w:r>
    </w:p>
    <w:p w14:paraId="0417834D" w14:textId="6724777E" w:rsidR="00F1014A" w:rsidRPr="00C61DAD" w:rsidRDefault="0042417D" w:rsidP="00C61DAD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będzie rozliczał się z Wykonawcą wyłącznie w walucie polskiej (PLN).</w:t>
      </w:r>
    </w:p>
    <w:p w14:paraId="73F69429" w14:textId="135D79D4" w:rsidR="006E67D3" w:rsidRPr="00C61DAD" w:rsidRDefault="00304D95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ROZDZIAŁ XI</w:t>
      </w:r>
      <w:r w:rsidR="0042417D" w:rsidRPr="00C61DAD">
        <w:rPr>
          <w:rFonts w:asciiTheme="minorHAnsi" w:hAnsiTheme="minorHAnsi" w:cstheme="minorHAnsi"/>
          <w:sz w:val="22"/>
          <w:szCs w:val="22"/>
        </w:rPr>
        <w:t>I</w:t>
      </w:r>
    </w:p>
    <w:p w14:paraId="559ED637" w14:textId="77777777" w:rsidR="006E67D3" w:rsidRPr="00C61DAD" w:rsidRDefault="006E67D3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INFORMACJA O ŚRODKACH KOMUNIKACJI ELEKTRONICZNEJ,</w:t>
      </w:r>
    </w:p>
    <w:p w14:paraId="3B0AA9ED" w14:textId="1C53443A" w:rsidR="006E67D3" w:rsidRPr="00C61DAD" w:rsidRDefault="006E67D3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PRZY U</w:t>
      </w:r>
      <w:r w:rsidR="001558E5">
        <w:rPr>
          <w:rFonts w:asciiTheme="minorHAnsi" w:hAnsiTheme="minorHAnsi" w:cstheme="minorHAnsi"/>
          <w:sz w:val="22"/>
          <w:szCs w:val="22"/>
        </w:rPr>
        <w:t>Ż</w:t>
      </w:r>
      <w:r w:rsidRPr="00C61DAD">
        <w:rPr>
          <w:rFonts w:asciiTheme="minorHAnsi" w:hAnsiTheme="minorHAnsi" w:cstheme="minorHAnsi"/>
          <w:sz w:val="22"/>
          <w:szCs w:val="22"/>
        </w:rPr>
        <w:t>YCIU KTÓRYCH ZAMAWIAJĄCY BĘDZIE KOMUNIKOWAŁ SIĘ Z WYKONAWCAMI,</w:t>
      </w:r>
    </w:p>
    <w:p w14:paraId="2325C7E2" w14:textId="6E2B016F" w:rsidR="002168A0" w:rsidRPr="00C61DAD" w:rsidRDefault="006E67D3" w:rsidP="00C61DAD">
      <w:pPr>
        <w:numPr>
          <w:ilvl w:val="1"/>
          <w:numId w:val="10"/>
        </w:numPr>
        <w:tabs>
          <w:tab w:val="clear" w:pos="567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 zastrzeżeniem postanowień zawartych </w:t>
      </w:r>
      <w:r w:rsidR="00B705E9" w:rsidRPr="00C61DAD">
        <w:rPr>
          <w:rFonts w:asciiTheme="minorHAnsi" w:hAnsiTheme="minorHAnsi" w:cstheme="minorHAnsi"/>
          <w:sz w:val="22"/>
          <w:szCs w:val="22"/>
        </w:rPr>
        <w:t xml:space="preserve">w </w:t>
      </w:r>
      <w:r w:rsidR="009D29DC" w:rsidRPr="00C61DAD">
        <w:rPr>
          <w:rFonts w:asciiTheme="minorHAnsi" w:hAnsiTheme="minorHAnsi" w:cstheme="minorHAnsi"/>
          <w:sz w:val="22"/>
          <w:szCs w:val="22"/>
        </w:rPr>
        <w:t>rozdziale</w:t>
      </w:r>
      <w:r w:rsidR="00B705E9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63294A" w:rsidRPr="00C61DAD">
        <w:rPr>
          <w:rFonts w:asciiTheme="minorHAnsi" w:hAnsiTheme="minorHAnsi" w:cstheme="minorHAnsi"/>
          <w:sz w:val="22"/>
          <w:szCs w:val="22"/>
        </w:rPr>
        <w:t>XVI</w:t>
      </w:r>
      <w:r w:rsidR="00B705E9" w:rsidRPr="00C61DAD">
        <w:rPr>
          <w:rFonts w:asciiTheme="minorHAnsi" w:hAnsiTheme="minorHAnsi" w:cstheme="minorHAnsi"/>
          <w:sz w:val="22"/>
          <w:szCs w:val="22"/>
        </w:rPr>
        <w:t xml:space="preserve"> SWZ</w:t>
      </w:r>
      <w:r w:rsidRPr="00C61DAD">
        <w:rPr>
          <w:rFonts w:asciiTheme="minorHAnsi" w:hAnsiTheme="minorHAnsi" w:cstheme="minorHAnsi"/>
          <w:sz w:val="22"/>
          <w:szCs w:val="22"/>
        </w:rPr>
        <w:t xml:space="preserve"> oraz w </w:t>
      </w:r>
      <w:r w:rsidR="000C4B23" w:rsidRPr="00C61DAD">
        <w:rPr>
          <w:rFonts w:asciiTheme="minorHAnsi" w:hAnsiTheme="minorHAnsi" w:cstheme="minorHAnsi"/>
          <w:sz w:val="22"/>
          <w:szCs w:val="22"/>
        </w:rPr>
        <w:t>ust.</w:t>
      </w:r>
      <w:r w:rsidR="009D29DC" w:rsidRPr="00C61DAD">
        <w:rPr>
          <w:rFonts w:asciiTheme="minorHAnsi" w:hAnsiTheme="minorHAnsi" w:cstheme="minorHAnsi"/>
          <w:sz w:val="22"/>
          <w:szCs w:val="22"/>
        </w:rPr>
        <w:t xml:space="preserve"> 2 i</w:t>
      </w:r>
      <w:r w:rsidR="002168A0" w:rsidRPr="00C61DAD">
        <w:rPr>
          <w:rFonts w:asciiTheme="minorHAnsi" w:hAnsiTheme="minorHAnsi" w:cstheme="minorHAnsi"/>
          <w:sz w:val="22"/>
          <w:szCs w:val="22"/>
        </w:rPr>
        <w:t xml:space="preserve"> w </w:t>
      </w:r>
      <w:r w:rsidR="000C4B23" w:rsidRPr="00C61DAD">
        <w:rPr>
          <w:rFonts w:asciiTheme="minorHAnsi" w:hAnsiTheme="minorHAnsi" w:cstheme="minorHAnsi"/>
          <w:sz w:val="22"/>
          <w:szCs w:val="22"/>
        </w:rPr>
        <w:t>ust.</w:t>
      </w:r>
      <w:r w:rsidR="002168A0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143A7B" w:rsidRPr="00C61DAD">
        <w:rPr>
          <w:rFonts w:asciiTheme="minorHAnsi" w:hAnsiTheme="minorHAnsi" w:cstheme="minorHAnsi"/>
          <w:sz w:val="22"/>
          <w:szCs w:val="22"/>
        </w:rPr>
        <w:t>4</w:t>
      </w:r>
      <w:r w:rsidRPr="00C61DAD">
        <w:rPr>
          <w:rFonts w:asciiTheme="minorHAnsi" w:hAnsiTheme="minorHAnsi" w:cstheme="minorHAnsi"/>
          <w:sz w:val="22"/>
          <w:szCs w:val="22"/>
        </w:rPr>
        <w:t xml:space="preserve"> niniejszego </w:t>
      </w:r>
      <w:r w:rsidR="00843F27" w:rsidRPr="00C61DAD">
        <w:rPr>
          <w:rFonts w:asciiTheme="minorHAnsi" w:hAnsiTheme="minorHAnsi" w:cstheme="minorHAnsi"/>
          <w:sz w:val="22"/>
          <w:szCs w:val="22"/>
        </w:rPr>
        <w:t>r</w:t>
      </w:r>
      <w:r w:rsidRPr="00C61DAD">
        <w:rPr>
          <w:rFonts w:asciiTheme="minorHAnsi" w:hAnsiTheme="minorHAnsi" w:cstheme="minorHAnsi"/>
          <w:sz w:val="22"/>
          <w:szCs w:val="22"/>
        </w:rPr>
        <w:t>ozdziału</w:t>
      </w:r>
      <w:r w:rsidR="00AD6B52" w:rsidRPr="00C61DAD">
        <w:rPr>
          <w:rFonts w:asciiTheme="minorHAnsi" w:hAnsiTheme="minorHAnsi" w:cstheme="minorHAnsi"/>
          <w:sz w:val="22"/>
          <w:szCs w:val="22"/>
        </w:rPr>
        <w:t xml:space="preserve"> SWZ</w:t>
      </w:r>
      <w:r w:rsidRPr="00C61DAD">
        <w:rPr>
          <w:rFonts w:asciiTheme="minorHAnsi" w:hAnsiTheme="minorHAnsi" w:cstheme="minorHAnsi"/>
          <w:sz w:val="22"/>
          <w:szCs w:val="22"/>
        </w:rPr>
        <w:t xml:space="preserve">, komunikacja między Zamawiającym a Wykonawcami </w:t>
      </w:r>
      <w:r w:rsidR="00B705E9" w:rsidRPr="00C61DAD">
        <w:rPr>
          <w:rFonts w:asciiTheme="minorHAnsi" w:hAnsiTheme="minorHAnsi" w:cstheme="minorHAnsi"/>
          <w:sz w:val="22"/>
          <w:szCs w:val="22"/>
        </w:rPr>
        <w:t xml:space="preserve">może się odbywać </w:t>
      </w:r>
      <w:r w:rsidR="002168A0" w:rsidRPr="00C61DAD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C61DAD">
        <w:rPr>
          <w:rFonts w:asciiTheme="minorHAnsi" w:hAnsiTheme="minorHAnsi" w:cstheme="minorHAnsi"/>
          <w:sz w:val="22"/>
          <w:szCs w:val="22"/>
        </w:rPr>
        <w:t>przy użyciu środk</w:t>
      </w:r>
      <w:r w:rsidR="00B705E9" w:rsidRPr="00C61DAD">
        <w:rPr>
          <w:rFonts w:asciiTheme="minorHAnsi" w:hAnsiTheme="minorHAnsi" w:cstheme="minorHAnsi"/>
          <w:sz w:val="22"/>
          <w:szCs w:val="22"/>
        </w:rPr>
        <w:t xml:space="preserve">ów komunikacji elektronicznej w </w:t>
      </w:r>
      <w:r w:rsidRPr="00C61DAD">
        <w:rPr>
          <w:rFonts w:asciiTheme="minorHAnsi" w:hAnsiTheme="minorHAnsi" w:cstheme="minorHAnsi"/>
          <w:sz w:val="22"/>
          <w:szCs w:val="22"/>
        </w:rPr>
        <w:t xml:space="preserve">rozumieniu ustawy </w:t>
      </w:r>
      <w:r w:rsidR="002168A0" w:rsidRPr="00C61DAD">
        <w:rPr>
          <w:rFonts w:asciiTheme="minorHAnsi" w:hAnsiTheme="minorHAnsi" w:cstheme="minorHAnsi"/>
          <w:sz w:val="22"/>
          <w:szCs w:val="22"/>
        </w:rPr>
        <w:t>z dnia 18 lipca </w:t>
      </w:r>
      <w:r w:rsidR="009D29DC" w:rsidRPr="00C61DAD">
        <w:rPr>
          <w:rFonts w:asciiTheme="minorHAnsi" w:hAnsiTheme="minorHAnsi" w:cstheme="minorHAnsi"/>
          <w:sz w:val="22"/>
          <w:szCs w:val="22"/>
        </w:rPr>
        <w:t>2002r. o </w:t>
      </w:r>
      <w:r w:rsidRPr="00C61DAD">
        <w:rPr>
          <w:rFonts w:asciiTheme="minorHAnsi" w:hAnsiTheme="minorHAnsi" w:cstheme="minorHAnsi"/>
          <w:sz w:val="22"/>
          <w:szCs w:val="22"/>
        </w:rPr>
        <w:t>świadczeniu usług drogą elektroniczną (</w:t>
      </w:r>
      <w:proofErr w:type="spellStart"/>
      <w:r w:rsidR="00D538D0" w:rsidRPr="00C61DA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538D0" w:rsidRPr="00C61DAD">
        <w:rPr>
          <w:rFonts w:asciiTheme="minorHAnsi" w:hAnsiTheme="minorHAnsi" w:cstheme="minorHAnsi"/>
          <w:sz w:val="22"/>
          <w:szCs w:val="22"/>
        </w:rPr>
        <w:t xml:space="preserve">.: </w:t>
      </w:r>
      <w:r w:rsidRPr="00C61DAD">
        <w:rPr>
          <w:rFonts w:asciiTheme="minorHAnsi" w:hAnsiTheme="minorHAnsi" w:cstheme="minorHAnsi"/>
          <w:sz w:val="22"/>
          <w:szCs w:val="22"/>
        </w:rPr>
        <w:t>Dz.</w:t>
      </w:r>
      <w:r w:rsidR="00B705E9" w:rsidRPr="00C61DAD">
        <w:rPr>
          <w:rFonts w:asciiTheme="minorHAnsi" w:hAnsiTheme="minorHAnsi" w:cstheme="minorHAnsi"/>
          <w:sz w:val="22"/>
          <w:szCs w:val="22"/>
        </w:rPr>
        <w:t xml:space="preserve">U. z </w:t>
      </w:r>
      <w:r w:rsidRPr="00C61DAD">
        <w:rPr>
          <w:rFonts w:asciiTheme="minorHAnsi" w:hAnsiTheme="minorHAnsi" w:cstheme="minorHAnsi"/>
          <w:sz w:val="22"/>
          <w:szCs w:val="22"/>
        </w:rPr>
        <w:t>2020r. poz. 344</w:t>
      </w:r>
      <w:r w:rsidR="002168A0" w:rsidRPr="00C61DAD">
        <w:rPr>
          <w:rFonts w:asciiTheme="minorHAnsi" w:hAnsiTheme="minorHAnsi" w:cstheme="minorHAnsi"/>
          <w:sz w:val="22"/>
          <w:szCs w:val="22"/>
        </w:rPr>
        <w:t>)</w:t>
      </w:r>
      <w:r w:rsidR="002E2D32" w:rsidRPr="00C61DAD">
        <w:rPr>
          <w:rFonts w:asciiTheme="minorHAnsi" w:hAnsiTheme="minorHAnsi" w:cstheme="minorHAnsi"/>
          <w:sz w:val="22"/>
          <w:szCs w:val="22"/>
        </w:rPr>
        <w:t>, tj</w:t>
      </w:r>
      <w:r w:rsidR="00F83A79" w:rsidRPr="00C61DAD">
        <w:rPr>
          <w:rFonts w:asciiTheme="minorHAnsi" w:hAnsiTheme="minorHAnsi" w:cstheme="minorHAnsi"/>
          <w:sz w:val="22"/>
          <w:szCs w:val="22"/>
        </w:rPr>
        <w:t>.</w:t>
      </w:r>
      <w:r w:rsidR="002E2D32" w:rsidRPr="00C61DAD">
        <w:rPr>
          <w:rFonts w:asciiTheme="minorHAnsi" w:hAnsiTheme="minorHAnsi" w:cstheme="minorHAnsi"/>
          <w:sz w:val="22"/>
          <w:szCs w:val="22"/>
        </w:rPr>
        <w:t>:</w:t>
      </w:r>
    </w:p>
    <w:p w14:paraId="0FA528C5" w14:textId="2FB34C6A" w:rsidR="00075426" w:rsidRPr="00C61DAD" w:rsidRDefault="004B20B2" w:rsidP="00C61DAD">
      <w:pPr>
        <w:pStyle w:val="Akapitzlist"/>
        <w:numPr>
          <w:ilvl w:val="2"/>
          <w:numId w:val="10"/>
        </w:numPr>
        <w:tabs>
          <w:tab w:val="left" w:pos="851"/>
        </w:tabs>
        <w:spacing w:before="120"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poprzez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 xml:space="preserve">Platformę </w:t>
      </w:r>
      <w:r w:rsidR="00D5150D" w:rsidRPr="00C61DAD">
        <w:rPr>
          <w:rFonts w:asciiTheme="minorHAnsi" w:hAnsiTheme="minorHAnsi" w:cstheme="minorHAnsi"/>
          <w:sz w:val="22"/>
          <w:szCs w:val="22"/>
        </w:rPr>
        <w:t>zakupową</w:t>
      </w:r>
      <w:r w:rsidRPr="00C61DAD">
        <w:rPr>
          <w:rFonts w:asciiTheme="minorHAnsi" w:hAnsiTheme="minorHAnsi" w:cstheme="minorHAnsi"/>
          <w:sz w:val="22"/>
          <w:szCs w:val="22"/>
        </w:rPr>
        <w:t xml:space="preserve"> pod adresem</w:t>
      </w:r>
      <w:r w:rsidR="00075426" w:rsidRPr="00C61DAD">
        <w:rPr>
          <w:rFonts w:asciiTheme="minorHAnsi" w:hAnsiTheme="minorHAnsi" w:cstheme="minorHAnsi"/>
          <w:sz w:val="22"/>
          <w:szCs w:val="22"/>
        </w:rPr>
        <w:t>:</w:t>
      </w:r>
    </w:p>
    <w:p w14:paraId="675FB409" w14:textId="1703FE31" w:rsidR="004B20B2" w:rsidRPr="00C61DAD" w:rsidRDefault="00A641F7" w:rsidP="00C61DAD">
      <w:pPr>
        <w:pStyle w:val="Akapitzlist"/>
        <w:tabs>
          <w:tab w:val="left" w:pos="851"/>
        </w:tabs>
        <w:spacing w:before="120"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hyperlink r:id="rId14" w:history="1">
        <w:r w:rsidR="00BF7BCF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https://platformazakupowa.pl/pn/skoczow/proceedings</w:t>
        </w:r>
      </w:hyperlink>
      <w:r w:rsidR="00BF7BCF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4B20B2" w:rsidRPr="00C61DAD">
        <w:rPr>
          <w:rFonts w:asciiTheme="minorHAnsi" w:hAnsiTheme="minorHAnsi" w:cstheme="minorHAnsi"/>
          <w:sz w:val="22"/>
          <w:szCs w:val="22"/>
        </w:rPr>
        <w:t xml:space="preserve">(zwanej dalej zamiennie Platformą </w:t>
      </w:r>
      <w:r w:rsidR="00D5150D" w:rsidRPr="00C61DAD">
        <w:rPr>
          <w:rFonts w:asciiTheme="minorHAnsi" w:hAnsiTheme="minorHAnsi" w:cstheme="minorHAnsi"/>
          <w:sz w:val="22"/>
          <w:szCs w:val="22"/>
        </w:rPr>
        <w:t>zakupową</w:t>
      </w:r>
      <w:r w:rsidR="004B20B2" w:rsidRPr="00C61DAD">
        <w:rPr>
          <w:rFonts w:asciiTheme="minorHAnsi" w:hAnsiTheme="minorHAnsi" w:cstheme="minorHAnsi"/>
          <w:sz w:val="22"/>
          <w:szCs w:val="22"/>
        </w:rPr>
        <w:t>)</w:t>
      </w:r>
      <w:r w:rsidR="00075426" w:rsidRPr="00C61DAD">
        <w:rPr>
          <w:rFonts w:asciiTheme="minorHAnsi" w:hAnsiTheme="minorHAnsi" w:cstheme="minorHAnsi"/>
          <w:sz w:val="22"/>
          <w:szCs w:val="22"/>
        </w:rPr>
        <w:t xml:space="preserve"> –</w:t>
      </w:r>
      <w:r w:rsidR="004B20B2" w:rsidRPr="00C61DAD">
        <w:rPr>
          <w:rFonts w:asciiTheme="minorHAnsi" w:hAnsiTheme="minorHAnsi" w:cstheme="minorHAnsi"/>
          <w:sz w:val="22"/>
          <w:szCs w:val="22"/>
        </w:rPr>
        <w:t xml:space="preserve"> w wierszu oznaczonym tytułem oraz z</w:t>
      </w:r>
      <w:r w:rsidR="009E2F24" w:rsidRPr="00C61DAD">
        <w:rPr>
          <w:rFonts w:asciiTheme="minorHAnsi" w:hAnsiTheme="minorHAnsi" w:cstheme="minorHAnsi"/>
          <w:sz w:val="22"/>
          <w:szCs w:val="22"/>
        </w:rPr>
        <w:t>nakiem niniejszego postępowania</w:t>
      </w:r>
    </w:p>
    <w:p w14:paraId="353FFA3D" w14:textId="1B1F8E31" w:rsidR="00075426" w:rsidRPr="00C61DAD" w:rsidRDefault="006041F9" w:rsidP="00C61DAD">
      <w:pPr>
        <w:pStyle w:val="Akapitzlist"/>
        <w:tabs>
          <w:tab w:val="left" w:pos="851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l</w:t>
      </w:r>
      <w:r w:rsidR="00075426" w:rsidRPr="00C61DAD">
        <w:rPr>
          <w:rFonts w:asciiTheme="minorHAnsi" w:hAnsiTheme="minorHAnsi" w:cstheme="minorHAnsi"/>
          <w:sz w:val="22"/>
          <w:szCs w:val="22"/>
        </w:rPr>
        <w:t>ub:</w:t>
      </w:r>
    </w:p>
    <w:p w14:paraId="52F0C3C0" w14:textId="37BE611C" w:rsidR="0034087D" w:rsidRPr="00C61DAD" w:rsidRDefault="002168A0" w:rsidP="00C61DAD">
      <w:pPr>
        <w:pStyle w:val="Akapitzlist"/>
        <w:numPr>
          <w:ilvl w:val="2"/>
          <w:numId w:val="10"/>
        </w:numPr>
        <w:tabs>
          <w:tab w:val="left" w:pos="851"/>
        </w:tabs>
        <w:spacing w:before="120" w:line="360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pocztą elektroniczną na </w:t>
      </w:r>
      <w:r w:rsidR="006E67D3" w:rsidRPr="00C61DAD">
        <w:rPr>
          <w:rFonts w:asciiTheme="minorHAnsi" w:hAnsiTheme="minorHAnsi" w:cstheme="minorHAnsi"/>
          <w:sz w:val="22"/>
          <w:szCs w:val="22"/>
        </w:rPr>
        <w:t>adres e-mail</w:t>
      </w:r>
      <w:r w:rsidR="0034087D" w:rsidRPr="00C61DAD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6E67D3" w:rsidRPr="00C61DAD">
        <w:rPr>
          <w:rFonts w:asciiTheme="minorHAnsi" w:hAnsiTheme="minorHAnsi" w:cstheme="minorHAnsi"/>
          <w:sz w:val="22"/>
          <w:szCs w:val="22"/>
        </w:rPr>
        <w:t xml:space="preserve">: </w:t>
      </w:r>
      <w:hyperlink r:id="rId15" w:history="1">
        <w:r w:rsidR="00BF7BCF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zampub@um.skoczow.pl</w:t>
        </w:r>
      </w:hyperlink>
      <w:r w:rsidR="00075426" w:rsidRPr="00C61DAD">
        <w:rPr>
          <w:rStyle w:val="Hipercze"/>
          <w:rFonts w:asciiTheme="minorHAnsi" w:hAnsiTheme="minorHAnsi" w:cstheme="minorHAnsi"/>
        </w:rPr>
        <w:t xml:space="preserve"> </w:t>
      </w:r>
      <w:r w:rsidR="0034087D" w:rsidRPr="00C61DAD">
        <w:rPr>
          <w:rFonts w:asciiTheme="minorHAnsi" w:hAnsiTheme="minorHAnsi" w:cstheme="minorHAnsi"/>
          <w:sz w:val="22"/>
          <w:szCs w:val="22"/>
        </w:rPr>
        <w:t xml:space="preserve">oraz </w:t>
      </w:r>
      <w:r w:rsidR="0094430B" w:rsidRPr="00C61DAD">
        <w:rPr>
          <w:rFonts w:asciiTheme="minorHAnsi" w:hAnsiTheme="minorHAnsi" w:cstheme="minorHAnsi"/>
          <w:sz w:val="22"/>
          <w:szCs w:val="22"/>
        </w:rPr>
        <w:t>adres (</w:t>
      </w:r>
      <w:r w:rsidR="0034087D" w:rsidRPr="00C61DAD">
        <w:rPr>
          <w:rFonts w:asciiTheme="minorHAnsi" w:hAnsiTheme="minorHAnsi" w:cstheme="minorHAnsi"/>
          <w:sz w:val="22"/>
          <w:szCs w:val="22"/>
        </w:rPr>
        <w:t>adresy</w:t>
      </w:r>
      <w:r w:rsidR="0094430B" w:rsidRPr="00C61DAD">
        <w:rPr>
          <w:rFonts w:asciiTheme="minorHAnsi" w:hAnsiTheme="minorHAnsi" w:cstheme="minorHAnsi"/>
          <w:sz w:val="22"/>
          <w:szCs w:val="22"/>
        </w:rPr>
        <w:t>)</w:t>
      </w:r>
      <w:r w:rsidR="0034087D" w:rsidRPr="00C61DAD">
        <w:rPr>
          <w:rFonts w:asciiTheme="minorHAnsi" w:hAnsiTheme="minorHAnsi" w:cstheme="minorHAnsi"/>
          <w:sz w:val="22"/>
          <w:szCs w:val="22"/>
        </w:rPr>
        <w:t xml:space="preserve"> e</w:t>
      </w:r>
      <w:r w:rsidR="0034087D" w:rsidRPr="00C61DAD">
        <w:rPr>
          <w:rFonts w:asciiTheme="minorHAnsi" w:hAnsiTheme="minorHAnsi" w:cstheme="minorHAnsi"/>
          <w:sz w:val="22"/>
          <w:szCs w:val="22"/>
        </w:rPr>
        <w:noBreakHyphen/>
        <w:t xml:space="preserve">mail Wykonawcy podane w Formularzu oferty (załącznik nr 1 do SWZ). </w:t>
      </w:r>
      <w:r w:rsidR="00EF7627" w:rsidRPr="00C61DAD">
        <w:rPr>
          <w:rFonts w:asciiTheme="minorHAnsi" w:hAnsiTheme="minorHAnsi" w:cstheme="minorHAnsi"/>
          <w:sz w:val="22"/>
          <w:szCs w:val="22"/>
        </w:rPr>
        <w:t>Po </w:t>
      </w:r>
      <w:r w:rsidR="0094430B" w:rsidRPr="00C61DAD">
        <w:rPr>
          <w:rFonts w:asciiTheme="minorHAnsi" w:hAnsiTheme="minorHAnsi" w:cstheme="minorHAnsi"/>
          <w:sz w:val="22"/>
          <w:szCs w:val="22"/>
        </w:rPr>
        <w:t>otwarciu ofert kontakt przez adres e-mail będzie możliwy tylko poprzez adres (adresy) wskazany w formularzu oferty.</w:t>
      </w:r>
    </w:p>
    <w:p w14:paraId="7B71FA52" w14:textId="643BADE6" w:rsidR="002168A0" w:rsidRPr="00C61DAD" w:rsidRDefault="002168A0" w:rsidP="00C61DAD">
      <w:pPr>
        <w:pStyle w:val="Akapitzlist"/>
        <w:tabs>
          <w:tab w:val="left" w:pos="851"/>
        </w:tabs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2A3D56E9" w14:textId="27D06F20" w:rsidR="00DA3E1B" w:rsidRPr="00C61DAD" w:rsidRDefault="006E67D3" w:rsidP="00C61DAD">
      <w:pPr>
        <w:numPr>
          <w:ilvl w:val="1"/>
          <w:numId w:val="10"/>
        </w:numPr>
        <w:tabs>
          <w:tab w:val="clear" w:pos="567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Ofertę składa się pod rygor</w:t>
      </w:r>
      <w:r w:rsidR="00B04DDC" w:rsidRPr="00C61DAD">
        <w:rPr>
          <w:rFonts w:asciiTheme="minorHAnsi" w:hAnsiTheme="minorHAnsi" w:cstheme="minorHAnsi"/>
          <w:b/>
          <w:sz w:val="22"/>
          <w:szCs w:val="22"/>
        </w:rPr>
        <w:t>em nieważności, zgodnie z wyborem W</w:t>
      </w:r>
      <w:r w:rsidR="00DA3E1B" w:rsidRPr="00C61DAD">
        <w:rPr>
          <w:rFonts w:asciiTheme="minorHAnsi" w:hAnsiTheme="minorHAnsi" w:cstheme="minorHAnsi"/>
          <w:b/>
          <w:sz w:val="22"/>
          <w:szCs w:val="22"/>
        </w:rPr>
        <w:t>ykonawcy</w:t>
      </w:r>
      <w:r w:rsidR="00230041" w:rsidRPr="00C61DAD">
        <w:rPr>
          <w:rFonts w:asciiTheme="minorHAnsi" w:hAnsiTheme="minorHAnsi" w:cstheme="minorHAnsi"/>
          <w:b/>
          <w:sz w:val="22"/>
          <w:szCs w:val="22"/>
        </w:rPr>
        <w:t>:</w:t>
      </w:r>
    </w:p>
    <w:p w14:paraId="0E3BEC15" w14:textId="426C90B1" w:rsidR="00DA3E1B" w:rsidRPr="00C61DAD" w:rsidRDefault="00B04DDC" w:rsidP="00C61DAD">
      <w:pPr>
        <w:pStyle w:val="Akapitzlist"/>
        <w:numPr>
          <w:ilvl w:val="2"/>
          <w:numId w:val="10"/>
        </w:numPr>
        <w:spacing w:before="120" w:line="360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w formie elektronicznej (oznacza to postać elektroniczną opatrzoną kwalifikowanym podpisem elektronicznym)</w:t>
      </w:r>
      <w:r w:rsidR="006D40B0" w:rsidRPr="00C61DAD">
        <w:rPr>
          <w:rFonts w:asciiTheme="minorHAnsi" w:hAnsiTheme="minorHAnsi" w:cstheme="minorHAnsi"/>
          <w:b/>
          <w:sz w:val="22"/>
          <w:szCs w:val="22"/>
        </w:rPr>
        <w:t xml:space="preserve"> lub</w:t>
      </w:r>
    </w:p>
    <w:p w14:paraId="4B0E5EED" w14:textId="59621DD7" w:rsidR="00933B96" w:rsidRPr="00C61DAD" w:rsidRDefault="006E67D3" w:rsidP="00C61DAD">
      <w:pPr>
        <w:pStyle w:val="Akapitzlist"/>
        <w:numPr>
          <w:ilvl w:val="2"/>
          <w:numId w:val="10"/>
        </w:numPr>
        <w:spacing w:before="120" w:line="360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w postaci elektronicznej</w:t>
      </w:r>
      <w:r w:rsidR="00DA3E1B" w:rsidRPr="00C61DAD">
        <w:rPr>
          <w:rFonts w:asciiTheme="minorHAnsi" w:hAnsiTheme="minorHAnsi" w:cstheme="minorHAnsi"/>
          <w:b/>
          <w:sz w:val="22"/>
          <w:szCs w:val="22"/>
        </w:rPr>
        <w:t xml:space="preserve"> opatrzonej podpisem zaufanym lub podpisem osobistym</w:t>
      </w:r>
    </w:p>
    <w:p w14:paraId="0362AD58" w14:textId="48BEF97F" w:rsidR="00993E51" w:rsidRPr="00C61DAD" w:rsidRDefault="007C5F73" w:rsidP="00C61DAD">
      <w:pPr>
        <w:spacing w:before="120" w:line="360" w:lineRule="auto"/>
        <w:ind w:left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- wyłącznie poprzez Platformę </w:t>
      </w:r>
      <w:r w:rsidR="00F37EE3" w:rsidRPr="00C61DAD">
        <w:rPr>
          <w:rFonts w:asciiTheme="minorHAnsi" w:hAnsiTheme="minorHAnsi" w:cstheme="minorHAnsi"/>
          <w:b/>
          <w:sz w:val="22"/>
          <w:szCs w:val="22"/>
        </w:rPr>
        <w:t>zakupową</w:t>
      </w:r>
      <w:r w:rsidRPr="00C61DAD">
        <w:rPr>
          <w:rFonts w:asciiTheme="minorHAnsi" w:hAnsiTheme="minorHAnsi" w:cstheme="minorHAnsi"/>
          <w:b/>
          <w:sz w:val="22"/>
          <w:szCs w:val="22"/>
        </w:rPr>
        <w:t>.</w:t>
      </w:r>
      <w:r w:rsidR="00F83A79" w:rsidRPr="00C61DA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9952CC7" w14:textId="4BF1FA5B" w:rsidR="006E67D3" w:rsidRPr="00C61DAD" w:rsidRDefault="006E67D3" w:rsidP="00C61DAD">
      <w:pPr>
        <w:numPr>
          <w:ilvl w:val="1"/>
          <w:numId w:val="10"/>
        </w:numPr>
        <w:tabs>
          <w:tab w:val="clear" w:pos="567"/>
        </w:tabs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lub Wykonawca przekazują</w:t>
      </w:r>
      <w:r w:rsidR="00FC397D" w:rsidRPr="00C61DAD">
        <w:rPr>
          <w:rFonts w:asciiTheme="minorHAnsi" w:hAnsiTheme="minorHAnsi" w:cstheme="minorHAnsi"/>
          <w:sz w:val="22"/>
          <w:szCs w:val="22"/>
        </w:rPr>
        <w:t>c</w:t>
      </w:r>
      <w:r w:rsidRPr="00C61DAD">
        <w:rPr>
          <w:rFonts w:asciiTheme="minorHAnsi" w:hAnsiTheme="minorHAnsi" w:cstheme="minorHAnsi"/>
          <w:sz w:val="22"/>
          <w:szCs w:val="22"/>
        </w:rPr>
        <w:t xml:space="preserve"> oświadczenia, wnioski, zawiadomienia oraz informacje przy użyciu środków komunikacji elektronicznej w rozumieniu ustawy z d</w:t>
      </w:r>
      <w:r w:rsidR="00075426" w:rsidRPr="00C61DAD">
        <w:rPr>
          <w:rFonts w:asciiTheme="minorHAnsi" w:hAnsiTheme="minorHAnsi" w:cstheme="minorHAnsi"/>
          <w:sz w:val="22"/>
          <w:szCs w:val="22"/>
        </w:rPr>
        <w:t>nia 18 lipca 2002</w:t>
      </w:r>
      <w:r w:rsidRPr="00C61DAD">
        <w:rPr>
          <w:rFonts w:asciiTheme="minorHAnsi" w:hAnsiTheme="minorHAnsi" w:cstheme="minorHAnsi"/>
          <w:sz w:val="22"/>
          <w:szCs w:val="22"/>
        </w:rPr>
        <w:t>r. o</w:t>
      </w:r>
      <w:r w:rsidR="00011A44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 xml:space="preserve">świadczeniu usług drogą elektroniczną, </w:t>
      </w:r>
      <w:r w:rsidR="00FC397D" w:rsidRPr="00C61DAD">
        <w:rPr>
          <w:rFonts w:asciiTheme="minorHAnsi" w:hAnsiTheme="minorHAnsi" w:cstheme="minorHAnsi"/>
          <w:sz w:val="22"/>
          <w:szCs w:val="22"/>
        </w:rPr>
        <w:t>mogą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FC397D" w:rsidRPr="00C61DAD">
        <w:rPr>
          <w:rFonts w:asciiTheme="minorHAnsi" w:hAnsiTheme="minorHAnsi" w:cstheme="minorHAnsi"/>
          <w:sz w:val="22"/>
          <w:szCs w:val="22"/>
        </w:rPr>
        <w:t>zażądać od</w:t>
      </w:r>
      <w:r w:rsidRPr="00C61DAD">
        <w:rPr>
          <w:rFonts w:asciiTheme="minorHAnsi" w:hAnsiTheme="minorHAnsi" w:cstheme="minorHAnsi"/>
          <w:sz w:val="22"/>
          <w:szCs w:val="22"/>
        </w:rPr>
        <w:t xml:space="preserve"> drugiej </w:t>
      </w:r>
      <w:r w:rsidR="00FC397D" w:rsidRPr="00C61DAD">
        <w:rPr>
          <w:rFonts w:asciiTheme="minorHAnsi" w:hAnsiTheme="minorHAnsi" w:cstheme="minorHAnsi"/>
          <w:sz w:val="22"/>
          <w:szCs w:val="22"/>
        </w:rPr>
        <w:t>strony niezwłocznego potwierdzenia</w:t>
      </w:r>
      <w:r w:rsidRPr="00C61DAD">
        <w:rPr>
          <w:rFonts w:asciiTheme="minorHAnsi" w:hAnsiTheme="minorHAnsi" w:cstheme="minorHAnsi"/>
          <w:sz w:val="22"/>
          <w:szCs w:val="22"/>
        </w:rPr>
        <w:t xml:space="preserve"> ich otrzymania.</w:t>
      </w:r>
    </w:p>
    <w:p w14:paraId="7A0979C8" w14:textId="7BA0A810" w:rsidR="00011A44" w:rsidRPr="00C61DAD" w:rsidRDefault="00011A44" w:rsidP="00C61DAD">
      <w:pPr>
        <w:numPr>
          <w:ilvl w:val="1"/>
          <w:numId w:val="10"/>
        </w:numPr>
        <w:tabs>
          <w:tab w:val="clear" w:pos="567"/>
        </w:tabs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Komunikacja ustna dopuszczalna jest wyłącznie </w:t>
      </w:r>
      <w:r w:rsidR="00C04BE4" w:rsidRPr="00C61DAD">
        <w:rPr>
          <w:rFonts w:asciiTheme="minorHAnsi" w:hAnsiTheme="minorHAnsi" w:cstheme="minorHAnsi"/>
          <w:sz w:val="22"/>
          <w:szCs w:val="22"/>
        </w:rPr>
        <w:t xml:space="preserve">w odniesieniu </w:t>
      </w:r>
      <w:r w:rsidR="0074446C" w:rsidRPr="00C61DAD">
        <w:rPr>
          <w:rFonts w:asciiTheme="minorHAnsi" w:hAnsiTheme="minorHAnsi" w:cstheme="minorHAnsi"/>
          <w:sz w:val="22"/>
          <w:szCs w:val="22"/>
        </w:rPr>
        <w:t>do </w:t>
      </w:r>
      <w:r w:rsidRPr="00C61DAD">
        <w:rPr>
          <w:rFonts w:asciiTheme="minorHAnsi" w:hAnsiTheme="minorHAnsi" w:cstheme="minorHAnsi"/>
          <w:sz w:val="22"/>
          <w:szCs w:val="22"/>
        </w:rPr>
        <w:t>informacji, które nie są istotne, w szczególności nie doty</w:t>
      </w:r>
      <w:r w:rsidR="0074446C" w:rsidRPr="00C61DAD">
        <w:rPr>
          <w:rFonts w:asciiTheme="minorHAnsi" w:hAnsiTheme="minorHAnsi" w:cstheme="minorHAnsi"/>
          <w:sz w:val="22"/>
          <w:szCs w:val="22"/>
        </w:rPr>
        <w:t>czą ogłoszenia o zamówieniu lub </w:t>
      </w:r>
      <w:r w:rsidRPr="00C61DAD">
        <w:rPr>
          <w:rFonts w:asciiTheme="minorHAnsi" w:hAnsiTheme="minorHAnsi" w:cstheme="minorHAnsi"/>
          <w:sz w:val="22"/>
          <w:szCs w:val="22"/>
        </w:rPr>
        <w:t>dokumentów zamówienia</w:t>
      </w:r>
      <w:r w:rsidR="00C373C5" w:rsidRPr="00C61DAD">
        <w:rPr>
          <w:rFonts w:asciiTheme="minorHAnsi" w:hAnsiTheme="minorHAnsi" w:cstheme="minorHAnsi"/>
          <w:sz w:val="22"/>
          <w:szCs w:val="22"/>
        </w:rPr>
        <w:t>, ofert, o</w:t>
      </w:r>
      <w:r w:rsidR="007715D6" w:rsidRPr="00C61DAD">
        <w:rPr>
          <w:rFonts w:asciiTheme="minorHAnsi" w:hAnsiTheme="minorHAnsi" w:cstheme="minorHAnsi"/>
          <w:sz w:val="22"/>
          <w:szCs w:val="22"/>
        </w:rPr>
        <w:t> </w:t>
      </w:r>
      <w:r w:rsidR="00C373C5" w:rsidRPr="00C61DAD">
        <w:rPr>
          <w:rFonts w:asciiTheme="minorHAnsi" w:hAnsiTheme="minorHAnsi" w:cstheme="minorHAnsi"/>
          <w:sz w:val="22"/>
          <w:szCs w:val="22"/>
        </w:rPr>
        <w:t>ile</w:t>
      </w:r>
      <w:r w:rsidR="007715D6" w:rsidRPr="00C61DAD">
        <w:rPr>
          <w:rFonts w:asciiTheme="minorHAnsi" w:hAnsiTheme="minorHAnsi" w:cstheme="minorHAnsi"/>
          <w:sz w:val="22"/>
          <w:szCs w:val="22"/>
        </w:rPr>
        <w:t> </w:t>
      </w:r>
      <w:r w:rsidR="00C373C5" w:rsidRPr="00C61DAD">
        <w:rPr>
          <w:rFonts w:asciiTheme="minorHAnsi" w:hAnsiTheme="minorHAnsi" w:cstheme="minorHAnsi"/>
          <w:sz w:val="22"/>
          <w:szCs w:val="22"/>
        </w:rPr>
        <w:t xml:space="preserve">jej treść jest </w:t>
      </w:r>
      <w:r w:rsidR="00D73844" w:rsidRPr="00C61DAD">
        <w:rPr>
          <w:rFonts w:asciiTheme="minorHAnsi" w:hAnsiTheme="minorHAnsi" w:cstheme="minorHAnsi"/>
          <w:sz w:val="22"/>
          <w:szCs w:val="22"/>
        </w:rPr>
        <w:t>u</w:t>
      </w:r>
      <w:r w:rsidR="00C373C5" w:rsidRPr="00C61DAD">
        <w:rPr>
          <w:rFonts w:asciiTheme="minorHAnsi" w:hAnsiTheme="minorHAnsi" w:cstheme="minorHAnsi"/>
          <w:sz w:val="22"/>
          <w:szCs w:val="22"/>
        </w:rPr>
        <w:t>dokumentowana (wymagana jest pisemna notatka z ustnej rozmowy).</w:t>
      </w:r>
    </w:p>
    <w:p w14:paraId="6E1D482C" w14:textId="62D6067F" w:rsidR="006E67D3" w:rsidRPr="00C61DAD" w:rsidRDefault="006E67D3" w:rsidP="00C61DAD">
      <w:pPr>
        <w:numPr>
          <w:ilvl w:val="1"/>
          <w:numId w:val="10"/>
        </w:numPr>
        <w:tabs>
          <w:tab w:val="clear" w:pos="567"/>
        </w:tabs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Niezwłocznie po otwarciu złożonych ofert, Zamawiający zamieści na Platformie </w:t>
      </w:r>
      <w:r w:rsidR="00D5150D" w:rsidRPr="00C61DAD">
        <w:rPr>
          <w:rFonts w:asciiTheme="minorHAnsi" w:hAnsiTheme="minorHAnsi" w:cstheme="minorHAnsi"/>
          <w:sz w:val="22"/>
          <w:szCs w:val="22"/>
        </w:rPr>
        <w:t xml:space="preserve">zakupowej </w:t>
      </w:r>
      <w:r w:rsidRPr="00C61DAD">
        <w:rPr>
          <w:rFonts w:asciiTheme="minorHAnsi" w:hAnsiTheme="minorHAnsi" w:cstheme="minorHAnsi"/>
          <w:sz w:val="22"/>
          <w:szCs w:val="22"/>
        </w:rPr>
        <w:t xml:space="preserve">informacje </w:t>
      </w:r>
      <w:r w:rsidR="00044778" w:rsidRPr="00C61DAD">
        <w:rPr>
          <w:rFonts w:asciiTheme="minorHAnsi" w:hAnsiTheme="minorHAnsi" w:cstheme="minorHAnsi"/>
          <w:sz w:val="22"/>
          <w:szCs w:val="22"/>
        </w:rPr>
        <w:t>o</w:t>
      </w:r>
      <w:r w:rsidRPr="00C61DAD">
        <w:rPr>
          <w:rFonts w:asciiTheme="minorHAnsi" w:hAnsiTheme="minorHAnsi" w:cstheme="minorHAnsi"/>
          <w:sz w:val="22"/>
          <w:szCs w:val="22"/>
        </w:rPr>
        <w:t>:</w:t>
      </w:r>
    </w:p>
    <w:p w14:paraId="7466A62F" w14:textId="332F7A0D" w:rsidR="006E67D3" w:rsidRPr="00C61DAD" w:rsidRDefault="00011A44" w:rsidP="00C61DAD">
      <w:pPr>
        <w:pStyle w:val="Akapitzlist"/>
        <w:numPr>
          <w:ilvl w:val="2"/>
          <w:numId w:val="10"/>
        </w:numPr>
        <w:spacing w:before="120"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nazwac</w:t>
      </w:r>
      <w:r w:rsidR="00044778" w:rsidRPr="00C61DAD">
        <w:rPr>
          <w:rFonts w:asciiTheme="minorHAnsi" w:hAnsiTheme="minorHAnsi" w:cstheme="minorHAnsi"/>
          <w:sz w:val="22"/>
          <w:szCs w:val="22"/>
        </w:rPr>
        <w:t>h</w:t>
      </w:r>
      <w:r w:rsidRPr="00C61DAD">
        <w:rPr>
          <w:rFonts w:asciiTheme="minorHAnsi" w:hAnsiTheme="minorHAnsi" w:cstheme="minorHAnsi"/>
          <w:sz w:val="22"/>
          <w:szCs w:val="22"/>
        </w:rPr>
        <w:t xml:space="preserve"> albo imionach i nazwiskach oraz siedzibach lub miejscach prowadzonej działalności gospodarczej albo miejscach zamieszkania </w:t>
      </w:r>
      <w:r w:rsidR="00D73844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>ykonawców, których oferty zostały otwarte</w:t>
      </w:r>
      <w:r w:rsidR="006E67D3" w:rsidRPr="00C61DAD">
        <w:rPr>
          <w:rFonts w:asciiTheme="minorHAnsi" w:hAnsiTheme="minorHAnsi" w:cstheme="minorHAnsi"/>
          <w:sz w:val="22"/>
          <w:szCs w:val="22"/>
        </w:rPr>
        <w:t>;</w:t>
      </w:r>
    </w:p>
    <w:p w14:paraId="21024FFD" w14:textId="050374A9" w:rsidR="006E67D3" w:rsidRPr="00C61DAD" w:rsidRDefault="00011A44" w:rsidP="00C61DAD">
      <w:pPr>
        <w:pStyle w:val="Akapitzlist"/>
        <w:numPr>
          <w:ilvl w:val="2"/>
          <w:numId w:val="10"/>
        </w:numPr>
        <w:spacing w:before="120" w:line="360" w:lineRule="auto"/>
        <w:ind w:left="8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cenach</w:t>
      </w:r>
      <w:r w:rsidR="00075426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zawartych w ofertach.</w:t>
      </w:r>
    </w:p>
    <w:p w14:paraId="1176A60D" w14:textId="4243A925" w:rsidR="006E67D3" w:rsidRPr="00C61DAD" w:rsidRDefault="006E67D3" w:rsidP="00C61DAD">
      <w:pPr>
        <w:numPr>
          <w:ilvl w:val="1"/>
          <w:numId w:val="10"/>
        </w:numPr>
        <w:tabs>
          <w:tab w:val="clear" w:pos="567"/>
        </w:tabs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Informację o wyborze oferty najkorzystniejszej </w:t>
      </w:r>
      <w:r w:rsidR="001558C5" w:rsidRPr="00C61DAD">
        <w:rPr>
          <w:rFonts w:asciiTheme="minorHAnsi" w:hAnsiTheme="minorHAnsi" w:cstheme="minorHAnsi"/>
          <w:sz w:val="22"/>
          <w:szCs w:val="22"/>
        </w:rPr>
        <w:t>lub</w:t>
      </w:r>
      <w:r w:rsidRPr="00C61DAD">
        <w:rPr>
          <w:rFonts w:asciiTheme="minorHAnsi" w:hAnsiTheme="minorHAnsi" w:cstheme="minorHAnsi"/>
          <w:sz w:val="22"/>
          <w:szCs w:val="22"/>
        </w:rPr>
        <w:t xml:space="preserve"> o unieważnieniu postępowania Zamawiający zamieści na Platformie </w:t>
      </w:r>
      <w:r w:rsidR="00D5150D" w:rsidRPr="00C61DAD">
        <w:rPr>
          <w:rFonts w:asciiTheme="minorHAnsi" w:hAnsiTheme="minorHAnsi" w:cstheme="minorHAnsi"/>
          <w:sz w:val="22"/>
          <w:szCs w:val="22"/>
        </w:rPr>
        <w:t>zakupo</w:t>
      </w:r>
      <w:r w:rsidRPr="00C61DAD">
        <w:rPr>
          <w:rFonts w:asciiTheme="minorHAnsi" w:hAnsiTheme="minorHAnsi" w:cstheme="minorHAnsi"/>
          <w:sz w:val="22"/>
          <w:szCs w:val="22"/>
        </w:rPr>
        <w:t>wej.</w:t>
      </w:r>
    </w:p>
    <w:p w14:paraId="7952021E" w14:textId="0DBEC10E" w:rsidR="00804A50" w:rsidRPr="00C61DAD" w:rsidRDefault="006E67D3" w:rsidP="00C61DAD">
      <w:pPr>
        <w:numPr>
          <w:ilvl w:val="1"/>
          <w:numId w:val="10"/>
        </w:numPr>
        <w:tabs>
          <w:tab w:val="clear" w:pos="567"/>
        </w:tabs>
        <w:spacing w:before="120"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Przyjmuje się, że dokument wysłany przy użyciu Platformy </w:t>
      </w:r>
      <w:r w:rsidR="00D5150D" w:rsidRPr="00C61DAD">
        <w:rPr>
          <w:rFonts w:asciiTheme="minorHAnsi" w:hAnsiTheme="minorHAnsi" w:cstheme="minorHAnsi"/>
          <w:b/>
          <w:sz w:val="22"/>
          <w:szCs w:val="22"/>
        </w:rPr>
        <w:t>zakupowej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został doręczony Wykonawcy w sposób umożliwiający zapoznanie się z jego t</w:t>
      </w:r>
      <w:r w:rsidR="00011A44" w:rsidRPr="00C61DAD">
        <w:rPr>
          <w:rFonts w:asciiTheme="minorHAnsi" w:hAnsiTheme="minorHAnsi" w:cstheme="minorHAnsi"/>
          <w:b/>
          <w:sz w:val="22"/>
          <w:szCs w:val="22"/>
        </w:rPr>
        <w:t>reś</w:t>
      </w:r>
      <w:r w:rsidR="0074446C" w:rsidRPr="00C61DAD">
        <w:rPr>
          <w:rFonts w:asciiTheme="minorHAnsi" w:hAnsiTheme="minorHAnsi" w:cstheme="minorHAnsi"/>
          <w:b/>
          <w:sz w:val="22"/>
          <w:szCs w:val="22"/>
        </w:rPr>
        <w:t>cią, w dniu jego przekazania na </w:t>
      </w:r>
      <w:r w:rsidR="00011A44" w:rsidRPr="00C61DAD">
        <w:rPr>
          <w:rFonts w:asciiTheme="minorHAnsi" w:hAnsiTheme="minorHAnsi" w:cstheme="minorHAnsi"/>
          <w:b/>
          <w:sz w:val="22"/>
          <w:szCs w:val="22"/>
        </w:rPr>
        <w:t xml:space="preserve">Platformę </w:t>
      </w:r>
      <w:r w:rsidR="00D5150D" w:rsidRPr="00C61DAD">
        <w:rPr>
          <w:rFonts w:asciiTheme="minorHAnsi" w:hAnsiTheme="minorHAnsi" w:cstheme="minorHAnsi"/>
          <w:b/>
          <w:sz w:val="22"/>
          <w:szCs w:val="22"/>
        </w:rPr>
        <w:t>zakupową</w:t>
      </w:r>
      <w:r w:rsidR="00011A44" w:rsidRPr="00C61DAD">
        <w:rPr>
          <w:rFonts w:asciiTheme="minorHAnsi" w:hAnsiTheme="minorHAnsi" w:cstheme="minorHAnsi"/>
          <w:b/>
          <w:sz w:val="22"/>
          <w:szCs w:val="22"/>
        </w:rPr>
        <w:t>.</w:t>
      </w:r>
    </w:p>
    <w:p w14:paraId="77ED15A8" w14:textId="77777777" w:rsidR="00143A7B" w:rsidRPr="00C61DAD" w:rsidRDefault="00143A7B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</w:t>
      </w:r>
      <w:r w:rsidR="00EC1688" w:rsidRPr="00C61DAD">
        <w:rPr>
          <w:rFonts w:asciiTheme="minorHAnsi" w:hAnsiTheme="minorHAnsi" w:cstheme="minorHAnsi"/>
          <w:sz w:val="22"/>
          <w:szCs w:val="22"/>
        </w:rPr>
        <w:t xml:space="preserve"> XII</w:t>
      </w:r>
      <w:r w:rsidR="0042417D" w:rsidRPr="00C61DAD">
        <w:rPr>
          <w:rFonts w:asciiTheme="minorHAnsi" w:hAnsiTheme="minorHAnsi" w:cstheme="minorHAnsi"/>
          <w:sz w:val="22"/>
          <w:szCs w:val="22"/>
        </w:rPr>
        <w:t>I</w:t>
      </w:r>
    </w:p>
    <w:p w14:paraId="5D64B5F5" w14:textId="77777777" w:rsidR="00143A7B" w:rsidRPr="00C61DAD" w:rsidRDefault="00143A7B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INFORMACJE O WYMAGANIACH TECHNICZNYCH I ORGANIZACYJNYCH SPORZĄDZANIA,</w:t>
      </w:r>
    </w:p>
    <w:p w14:paraId="0FE5A148" w14:textId="5ABCDF60" w:rsidR="00143A7B" w:rsidRPr="00C61DAD" w:rsidRDefault="00143A7B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WYSYŁANIA I ODBIERANIA KORESPONDENCJI ELEKTRONICZNEJ</w:t>
      </w:r>
    </w:p>
    <w:p w14:paraId="30308880" w14:textId="4199925E" w:rsidR="000F3BE7" w:rsidRPr="00C61DAD" w:rsidRDefault="00143A7B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Wykonawca zamierzający złożyć ofertę </w:t>
      </w:r>
      <w:r w:rsidR="0063294A" w:rsidRPr="00C61DAD">
        <w:rPr>
          <w:rFonts w:asciiTheme="minorHAnsi" w:hAnsiTheme="minorHAnsi" w:cstheme="minorHAnsi"/>
          <w:sz w:val="22"/>
          <w:szCs w:val="22"/>
        </w:rPr>
        <w:t xml:space="preserve">(wyłącznie </w:t>
      </w:r>
      <w:r w:rsidRPr="00C61DAD">
        <w:rPr>
          <w:rFonts w:asciiTheme="minorHAnsi" w:hAnsiTheme="minorHAnsi" w:cstheme="minorHAnsi"/>
          <w:sz w:val="22"/>
          <w:szCs w:val="22"/>
        </w:rPr>
        <w:t xml:space="preserve">poprzez Platformę </w:t>
      </w:r>
      <w:r w:rsidR="00605AE9" w:rsidRPr="00C61DAD">
        <w:rPr>
          <w:rFonts w:asciiTheme="minorHAnsi" w:hAnsiTheme="minorHAnsi" w:cstheme="minorHAnsi"/>
          <w:sz w:val="22"/>
          <w:szCs w:val="22"/>
        </w:rPr>
        <w:t>zakupową</w:t>
      </w:r>
      <w:r w:rsidR="00975C0A" w:rsidRPr="00C61DAD">
        <w:rPr>
          <w:rFonts w:asciiTheme="minorHAnsi" w:hAnsiTheme="minorHAnsi" w:cstheme="minorHAnsi"/>
          <w:sz w:val="22"/>
          <w:szCs w:val="22"/>
        </w:rPr>
        <w:t>)</w:t>
      </w:r>
      <w:r w:rsidRPr="00C61DAD">
        <w:rPr>
          <w:rFonts w:asciiTheme="minorHAnsi" w:hAnsiTheme="minorHAnsi" w:cstheme="minorHAnsi"/>
          <w:sz w:val="22"/>
          <w:szCs w:val="22"/>
        </w:rPr>
        <w:t xml:space="preserve"> – zobowiązany jest zapoznać się z instrukcjami </w:t>
      </w:r>
      <w:r w:rsidR="00A151F4" w:rsidRPr="00C61DAD">
        <w:rPr>
          <w:rFonts w:asciiTheme="minorHAnsi" w:hAnsiTheme="minorHAnsi" w:cstheme="minorHAnsi"/>
          <w:sz w:val="22"/>
          <w:szCs w:val="22"/>
        </w:rPr>
        <w:t>dla Wykonawców</w:t>
      </w:r>
      <w:r w:rsidRPr="00C61DAD">
        <w:rPr>
          <w:rFonts w:asciiTheme="minorHAnsi" w:hAnsiTheme="minorHAnsi" w:cstheme="minorHAnsi"/>
          <w:sz w:val="22"/>
          <w:szCs w:val="22"/>
        </w:rPr>
        <w:t xml:space="preserve"> Platformy </w:t>
      </w:r>
      <w:r w:rsidR="00605AE9" w:rsidRPr="00C61DAD">
        <w:rPr>
          <w:rFonts w:asciiTheme="minorHAnsi" w:hAnsiTheme="minorHAnsi" w:cstheme="minorHAnsi"/>
          <w:sz w:val="22"/>
          <w:szCs w:val="22"/>
        </w:rPr>
        <w:t>zakupowej</w:t>
      </w:r>
      <w:r w:rsidRPr="00C61DAD">
        <w:rPr>
          <w:rFonts w:asciiTheme="minorHAnsi" w:hAnsiTheme="minorHAnsi" w:cstheme="minorHAnsi"/>
          <w:sz w:val="22"/>
          <w:szCs w:val="22"/>
        </w:rPr>
        <w:t xml:space="preserve"> -  dostępnymi pod adresem</w:t>
      </w:r>
      <w:r w:rsidR="00594C65" w:rsidRPr="00C61DAD">
        <w:rPr>
          <w:rFonts w:asciiTheme="minorHAnsi" w:hAnsiTheme="minorHAnsi" w:cstheme="minorHAnsi"/>
          <w:sz w:val="22"/>
          <w:szCs w:val="22"/>
        </w:rPr>
        <w:t>:</w:t>
      </w:r>
      <w:r w:rsidR="00792E1C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2A000B" w14:textId="12AF6DB1" w:rsidR="000F3BE7" w:rsidRPr="00C61DAD" w:rsidRDefault="00A641F7" w:rsidP="00C61DAD">
      <w:pPr>
        <w:pStyle w:val="Akapitzlist"/>
        <w:spacing w:before="120" w:line="360" w:lineRule="auto"/>
        <w:ind w:left="426" w:right="28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</w:pPr>
      <w:hyperlink r:id="rId16" w:history="1">
        <w:r w:rsidR="00594C65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https://platformazakupowa.pl/strona/45-instrukcje</w:t>
        </w:r>
      </w:hyperlink>
    </w:p>
    <w:p w14:paraId="00752754" w14:textId="31CC2809" w:rsidR="00792E1C" w:rsidRPr="00C61DAD" w:rsidRDefault="00792E1C" w:rsidP="00C61DAD">
      <w:pPr>
        <w:pStyle w:val="Akapitzlist"/>
        <w:spacing w:before="12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oraz regulamin</w:t>
      </w:r>
      <w:r w:rsidR="00594C65" w:rsidRPr="00C61DAD">
        <w:rPr>
          <w:rFonts w:asciiTheme="minorHAnsi" w:hAnsiTheme="minorHAnsi" w:cstheme="minorHAnsi"/>
          <w:sz w:val="22"/>
          <w:szCs w:val="22"/>
        </w:rPr>
        <w:t>em</w:t>
      </w:r>
      <w:r w:rsidRPr="00C61DAD">
        <w:rPr>
          <w:rFonts w:asciiTheme="minorHAnsi" w:hAnsiTheme="minorHAnsi" w:cstheme="minorHAnsi"/>
          <w:sz w:val="22"/>
          <w:szCs w:val="22"/>
        </w:rPr>
        <w:t xml:space="preserve"> korzystania z Platformy </w:t>
      </w:r>
      <w:r w:rsidR="00594C65" w:rsidRPr="00C61DAD">
        <w:rPr>
          <w:rFonts w:asciiTheme="minorHAnsi" w:hAnsiTheme="minorHAnsi" w:cstheme="minorHAnsi"/>
          <w:sz w:val="22"/>
          <w:szCs w:val="22"/>
        </w:rPr>
        <w:t>zakupowej</w:t>
      </w:r>
      <w:r w:rsidRPr="00C61DAD">
        <w:rPr>
          <w:rFonts w:asciiTheme="minorHAnsi" w:hAnsiTheme="minorHAnsi" w:cstheme="minorHAnsi"/>
          <w:sz w:val="22"/>
          <w:szCs w:val="22"/>
        </w:rPr>
        <w:t xml:space="preserve"> dostępny pod adresem:</w:t>
      </w:r>
    </w:p>
    <w:p w14:paraId="662D03F1" w14:textId="77777777" w:rsidR="00594C65" w:rsidRPr="00C61DAD" w:rsidRDefault="00A641F7" w:rsidP="00C61DAD">
      <w:pPr>
        <w:spacing w:before="120" w:line="360" w:lineRule="auto"/>
        <w:ind w:left="426" w:right="28"/>
        <w:rPr>
          <w:rFonts w:asciiTheme="minorHAnsi" w:hAnsiTheme="minorHAnsi" w:cstheme="minorHAnsi"/>
          <w:sz w:val="22"/>
          <w:szCs w:val="22"/>
        </w:rPr>
      </w:pPr>
      <w:hyperlink r:id="rId17" w:history="1">
        <w:r w:rsidR="00594C65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https://platformazakupowa.pl/strona/1-regulamin</w:t>
        </w:r>
      </w:hyperlink>
    </w:p>
    <w:p w14:paraId="3DE603EB" w14:textId="0CA4431B" w:rsidR="00143A7B" w:rsidRPr="00C61DAD" w:rsidRDefault="00143A7B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Złożenie oferty </w:t>
      </w:r>
      <w:r w:rsidR="007715D6" w:rsidRPr="00C61DAD">
        <w:rPr>
          <w:rFonts w:asciiTheme="minorHAnsi" w:hAnsiTheme="minorHAnsi" w:cstheme="minorHAnsi"/>
          <w:sz w:val="22"/>
          <w:szCs w:val="22"/>
        </w:rPr>
        <w:t xml:space="preserve">poprzez Platformę </w:t>
      </w:r>
      <w:r w:rsidR="00594C65" w:rsidRPr="00C61DAD">
        <w:rPr>
          <w:rFonts w:asciiTheme="minorHAnsi" w:hAnsiTheme="minorHAnsi" w:cstheme="minorHAnsi"/>
          <w:sz w:val="22"/>
          <w:szCs w:val="22"/>
        </w:rPr>
        <w:t>zakupową</w:t>
      </w:r>
      <w:r w:rsidRPr="00C61DAD">
        <w:rPr>
          <w:rFonts w:asciiTheme="minorHAnsi" w:hAnsiTheme="minorHAnsi" w:cstheme="minorHAnsi"/>
          <w:sz w:val="22"/>
          <w:szCs w:val="22"/>
        </w:rPr>
        <w:t xml:space="preserve"> oznacza akceptację</w:t>
      </w:r>
      <w:r w:rsidR="0074446C" w:rsidRPr="00C61DAD">
        <w:rPr>
          <w:rFonts w:asciiTheme="minorHAnsi" w:hAnsiTheme="minorHAnsi" w:cstheme="minorHAnsi"/>
          <w:sz w:val="22"/>
          <w:szCs w:val="22"/>
        </w:rPr>
        <w:t xml:space="preserve"> regulaminu, o którym mowa w </w:t>
      </w:r>
      <w:r w:rsidR="007715D6" w:rsidRPr="00C61DAD">
        <w:rPr>
          <w:rFonts w:asciiTheme="minorHAnsi" w:hAnsiTheme="minorHAnsi" w:cstheme="minorHAnsi"/>
          <w:sz w:val="22"/>
          <w:szCs w:val="22"/>
        </w:rPr>
        <w:t>ust. 1 niniejszego rozdziału SWZ</w:t>
      </w:r>
      <w:r w:rsidRPr="00C61DAD">
        <w:rPr>
          <w:rFonts w:asciiTheme="minorHAnsi" w:hAnsiTheme="minorHAnsi" w:cstheme="minorHAnsi"/>
          <w:sz w:val="22"/>
          <w:szCs w:val="22"/>
        </w:rPr>
        <w:t>.</w:t>
      </w:r>
    </w:p>
    <w:p w14:paraId="42E76B80" w14:textId="6CEE88B7" w:rsidR="0065030B" w:rsidRPr="00C61DAD" w:rsidRDefault="00143A7B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Wymagania techniczne związane z korzystaniem z Platformy </w:t>
      </w:r>
      <w:r w:rsidR="00A83A96" w:rsidRPr="00C61DAD">
        <w:rPr>
          <w:rFonts w:asciiTheme="minorHAnsi" w:hAnsiTheme="minorHAnsi" w:cstheme="minorHAnsi"/>
          <w:sz w:val="22"/>
          <w:szCs w:val="22"/>
        </w:rPr>
        <w:t>zakupowej</w:t>
      </w:r>
      <w:r w:rsidRPr="00C61DAD">
        <w:rPr>
          <w:rFonts w:asciiTheme="minorHAnsi" w:hAnsiTheme="minorHAnsi" w:cstheme="minorHAnsi"/>
          <w:sz w:val="22"/>
          <w:szCs w:val="22"/>
        </w:rPr>
        <w:t xml:space="preserve"> – wskazane są na stronie internetowej Platformy </w:t>
      </w:r>
      <w:r w:rsidR="00A83A96" w:rsidRPr="00C61DAD">
        <w:rPr>
          <w:rFonts w:asciiTheme="minorHAnsi" w:hAnsiTheme="minorHAnsi" w:cstheme="minorHAnsi"/>
          <w:sz w:val="22"/>
          <w:szCs w:val="22"/>
        </w:rPr>
        <w:t>zakupowej</w:t>
      </w:r>
      <w:r w:rsidRPr="00C61DAD">
        <w:rPr>
          <w:rFonts w:asciiTheme="minorHAnsi" w:hAnsiTheme="minorHAnsi" w:cstheme="minorHAnsi"/>
          <w:sz w:val="22"/>
          <w:szCs w:val="22"/>
        </w:rPr>
        <w:t xml:space="preserve"> - pod adresem:</w:t>
      </w:r>
    </w:p>
    <w:p w14:paraId="63E6F24E" w14:textId="474D0B5D" w:rsidR="0065030B" w:rsidRPr="00C61DAD" w:rsidRDefault="00A641F7" w:rsidP="00C61DAD">
      <w:pPr>
        <w:pStyle w:val="Akapitzlist"/>
        <w:spacing w:before="12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hyperlink r:id="rId18" w:history="1">
        <w:r w:rsidR="00A83A96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https://platformazakupowa.pl/strona/1-regulamin</w:t>
        </w:r>
      </w:hyperlink>
    </w:p>
    <w:p w14:paraId="7BA4263A" w14:textId="617660DD" w:rsidR="00143A7B" w:rsidRPr="00C61DAD" w:rsidRDefault="00143A7B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Wsparcia w zakresie działania Platformy </w:t>
      </w:r>
      <w:r w:rsidR="00A83A96" w:rsidRPr="00C61DAD">
        <w:rPr>
          <w:rFonts w:asciiTheme="minorHAnsi" w:hAnsiTheme="minorHAnsi" w:cstheme="minorHAnsi"/>
          <w:sz w:val="22"/>
          <w:szCs w:val="22"/>
        </w:rPr>
        <w:t xml:space="preserve">zakupowej </w:t>
      </w:r>
      <w:r w:rsidRPr="00C61DAD">
        <w:rPr>
          <w:rFonts w:asciiTheme="minorHAnsi" w:hAnsiTheme="minorHAnsi" w:cstheme="minorHAnsi"/>
          <w:sz w:val="22"/>
          <w:szCs w:val="22"/>
        </w:rPr>
        <w:t xml:space="preserve">udziela jej dostawca, tj. </w:t>
      </w:r>
      <w:r w:rsidR="00A83A96" w:rsidRPr="00C61DAD">
        <w:rPr>
          <w:rFonts w:asciiTheme="minorHAnsi" w:hAnsiTheme="minorHAnsi" w:cstheme="minorHAnsi"/>
          <w:sz w:val="22"/>
          <w:szCs w:val="22"/>
        </w:rPr>
        <w:t xml:space="preserve">Open </w:t>
      </w:r>
      <w:proofErr w:type="spellStart"/>
      <w:r w:rsidR="00A83A96" w:rsidRPr="00C61DAD">
        <w:rPr>
          <w:rFonts w:asciiTheme="minorHAnsi" w:hAnsiTheme="minorHAnsi" w:cstheme="minorHAnsi"/>
          <w:sz w:val="22"/>
          <w:szCs w:val="22"/>
        </w:rPr>
        <w:t>Nexus</w:t>
      </w:r>
      <w:proofErr w:type="spellEnd"/>
      <w:r w:rsidR="00A83A96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A151F4" w:rsidRPr="00C61DAD">
        <w:rPr>
          <w:rFonts w:asciiTheme="minorHAnsi" w:hAnsiTheme="minorHAnsi" w:cstheme="minorHAnsi"/>
          <w:sz w:val="22"/>
          <w:szCs w:val="22"/>
        </w:rPr>
        <w:br/>
      </w:r>
      <w:r w:rsidR="00A83A96" w:rsidRPr="00C61DAD">
        <w:rPr>
          <w:rFonts w:asciiTheme="minorHAnsi" w:hAnsiTheme="minorHAnsi" w:cstheme="minorHAnsi"/>
          <w:sz w:val="22"/>
          <w:szCs w:val="22"/>
        </w:rPr>
        <w:t>Sp. z o.o. Bolesława Krzywoustego 3, 61-144 Poznań</w:t>
      </w:r>
      <w:r w:rsidRPr="00C61DAD">
        <w:rPr>
          <w:rFonts w:asciiTheme="minorHAnsi" w:hAnsiTheme="minorHAnsi" w:cstheme="minorHAnsi"/>
          <w:sz w:val="22"/>
          <w:szCs w:val="22"/>
        </w:rPr>
        <w:t>, nr tel.</w:t>
      </w:r>
      <w:r w:rsidR="00A83A96" w:rsidRPr="00C61DAD">
        <w:rPr>
          <w:rFonts w:asciiTheme="minorHAnsi" w:hAnsiTheme="minorHAnsi" w:cstheme="minorHAnsi"/>
          <w:sz w:val="22"/>
          <w:szCs w:val="22"/>
        </w:rPr>
        <w:t xml:space="preserve"> 22 101 02 02</w:t>
      </w:r>
      <w:r w:rsidRPr="00C61DAD">
        <w:rPr>
          <w:rFonts w:asciiTheme="minorHAnsi" w:hAnsiTheme="minorHAnsi" w:cstheme="minorHAnsi"/>
          <w:sz w:val="22"/>
          <w:szCs w:val="22"/>
        </w:rPr>
        <w:t>,</w:t>
      </w:r>
      <w:r w:rsidR="00E329C8" w:rsidRPr="00C61DAD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  <w:r w:rsidRPr="00C61DAD">
        <w:rPr>
          <w:rFonts w:asciiTheme="minorHAnsi" w:hAnsiTheme="minorHAnsi" w:cstheme="minorHAnsi"/>
          <w:sz w:val="22"/>
          <w:szCs w:val="22"/>
        </w:rPr>
        <w:t xml:space="preserve"> e-mail: </w:t>
      </w:r>
      <w:hyperlink r:id="rId19" w:history="1">
        <w:r w:rsidR="00A83A96" w:rsidRPr="00C61DAD">
          <w:rPr>
            <w:rStyle w:val="Hipercze"/>
            <w:rFonts w:asciiTheme="minorHAnsi" w:hAnsiTheme="minorHAnsi" w:cstheme="minorHAnsi"/>
            <w:sz w:val="22"/>
            <w:szCs w:val="22"/>
          </w:rPr>
          <w:t>cwk@platformazakupowa.pl</w:t>
        </w:r>
      </w:hyperlink>
      <w:r w:rsidR="00A83A96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od poniedziałku do piątku w godz. 8</w:t>
      </w:r>
      <w:r w:rsidRPr="00C61DAD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C61DAD">
        <w:rPr>
          <w:rFonts w:asciiTheme="minorHAnsi" w:hAnsiTheme="minorHAnsi" w:cstheme="minorHAnsi"/>
          <w:sz w:val="22"/>
          <w:szCs w:val="22"/>
        </w:rPr>
        <w:t xml:space="preserve"> - 1</w:t>
      </w:r>
      <w:r w:rsidR="00A83A96" w:rsidRPr="00C61DAD">
        <w:rPr>
          <w:rFonts w:asciiTheme="minorHAnsi" w:hAnsiTheme="minorHAnsi" w:cstheme="minorHAnsi"/>
          <w:sz w:val="22"/>
          <w:szCs w:val="22"/>
        </w:rPr>
        <w:t>7</w:t>
      </w:r>
      <w:r w:rsidRPr="00C61DAD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C61DAD">
        <w:rPr>
          <w:rFonts w:asciiTheme="minorHAnsi" w:hAnsiTheme="minorHAnsi" w:cstheme="minorHAnsi"/>
          <w:sz w:val="22"/>
          <w:szCs w:val="22"/>
        </w:rPr>
        <w:t>.</w:t>
      </w:r>
    </w:p>
    <w:p w14:paraId="458530E7" w14:textId="05A0B34D" w:rsidR="00143A7B" w:rsidRPr="00C61DAD" w:rsidRDefault="00143A7B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Sposoby złożenia oferty za pośrednictwem Platformy </w:t>
      </w:r>
      <w:r w:rsidR="00D301D0" w:rsidRPr="00C61DAD">
        <w:rPr>
          <w:rFonts w:asciiTheme="minorHAnsi" w:hAnsiTheme="minorHAnsi" w:cstheme="minorHAnsi"/>
          <w:sz w:val="22"/>
          <w:szCs w:val="22"/>
        </w:rPr>
        <w:t>zakupowej</w:t>
      </w:r>
      <w:r w:rsidRPr="00C61DAD">
        <w:rPr>
          <w:rFonts w:asciiTheme="minorHAnsi" w:hAnsiTheme="minorHAnsi" w:cstheme="minorHAnsi"/>
          <w:sz w:val="22"/>
          <w:szCs w:val="22"/>
        </w:rPr>
        <w:t xml:space="preserve"> oraz potwierdzenia złożenia ofert</w:t>
      </w:r>
      <w:r w:rsidR="000817EA" w:rsidRPr="00C61DAD">
        <w:rPr>
          <w:rFonts w:asciiTheme="minorHAnsi" w:hAnsiTheme="minorHAnsi" w:cstheme="minorHAnsi"/>
          <w:sz w:val="22"/>
          <w:szCs w:val="22"/>
        </w:rPr>
        <w:t>y</w:t>
      </w:r>
      <w:r w:rsidRPr="00C61DAD">
        <w:rPr>
          <w:rFonts w:asciiTheme="minorHAnsi" w:hAnsiTheme="minorHAnsi" w:cstheme="minorHAnsi"/>
          <w:sz w:val="22"/>
          <w:szCs w:val="22"/>
        </w:rPr>
        <w:t xml:space="preserve">, zostały opisane w Instrukcjach </w:t>
      </w:r>
      <w:r w:rsidR="00D301D0" w:rsidRPr="00C61DAD">
        <w:rPr>
          <w:rFonts w:asciiTheme="minorHAnsi" w:hAnsiTheme="minorHAnsi" w:cstheme="minorHAnsi"/>
          <w:sz w:val="22"/>
          <w:szCs w:val="22"/>
        </w:rPr>
        <w:t>dla Wykonawców</w:t>
      </w:r>
      <w:r w:rsidR="000817EA" w:rsidRPr="00C61DAD">
        <w:rPr>
          <w:rFonts w:asciiTheme="minorHAnsi" w:hAnsiTheme="minorHAnsi" w:cstheme="minorHAnsi"/>
          <w:sz w:val="22"/>
          <w:szCs w:val="22"/>
        </w:rPr>
        <w:t xml:space="preserve"> Platformy zakupowej</w:t>
      </w:r>
      <w:r w:rsidRPr="00C61DAD">
        <w:rPr>
          <w:rFonts w:asciiTheme="minorHAnsi" w:hAnsiTheme="minorHAnsi" w:cstheme="minorHAnsi"/>
          <w:sz w:val="22"/>
          <w:szCs w:val="22"/>
        </w:rPr>
        <w:t>.</w:t>
      </w:r>
    </w:p>
    <w:p w14:paraId="003BD179" w14:textId="3DA00FD5" w:rsidR="002E2D32" w:rsidRPr="00C61DAD" w:rsidRDefault="002E2D32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Oferty, oświadczenia, o których mowa w art. 125 ust. 1 ustawy, podmiotowe środki dowodowe, w tym oświadczenie, o którym mowa w art. 117 ust. 4 ustawy, oraz zobowiązanie podmiotu </w:t>
      </w:r>
      <w:r w:rsidRPr="00C61DAD">
        <w:rPr>
          <w:rFonts w:asciiTheme="minorHAnsi" w:hAnsiTheme="minorHAnsi" w:cstheme="minorHAnsi"/>
          <w:sz w:val="22"/>
          <w:szCs w:val="22"/>
        </w:rPr>
        <w:lastRenderedPageBreak/>
        <w:t>udostępniającego zasoby, o którym mowa w art. 118 ust. 3 ustawy, zwane dalej „zobowiązaniem podmiotu udostępniającego zasoby”, przedmiotowe środki dowodowe, pełnomocnictwo, sporządza się w postaci elektronicznej, w formatach danych okreś</w:t>
      </w:r>
      <w:r w:rsidR="0074446C" w:rsidRPr="00C61DAD">
        <w:rPr>
          <w:rFonts w:asciiTheme="minorHAnsi" w:hAnsiTheme="minorHAnsi" w:cstheme="minorHAnsi"/>
          <w:sz w:val="22"/>
          <w:szCs w:val="22"/>
        </w:rPr>
        <w:t>lonych w przepisach wydanych na </w:t>
      </w:r>
      <w:r w:rsidRPr="00C61DAD">
        <w:rPr>
          <w:rFonts w:asciiTheme="minorHAnsi" w:hAnsiTheme="minorHAnsi" w:cstheme="minorHAnsi"/>
          <w:sz w:val="22"/>
          <w:szCs w:val="22"/>
        </w:rPr>
        <w:t xml:space="preserve">podstawie art. </w:t>
      </w:r>
      <w:r w:rsidR="0065030B" w:rsidRPr="00C61DAD">
        <w:rPr>
          <w:rFonts w:asciiTheme="minorHAnsi" w:hAnsiTheme="minorHAnsi" w:cstheme="minorHAnsi"/>
          <w:sz w:val="22"/>
          <w:szCs w:val="22"/>
        </w:rPr>
        <w:t>18 ustawy z dnia 17 lutego 2005</w:t>
      </w:r>
      <w:r w:rsidRPr="00C61DAD">
        <w:rPr>
          <w:rFonts w:asciiTheme="minorHAnsi" w:hAnsiTheme="minorHAnsi" w:cstheme="minorHAnsi"/>
          <w:sz w:val="22"/>
          <w:szCs w:val="22"/>
        </w:rPr>
        <w:t>r. o informatyzacji działalności podmiotów realizujących zadania publiczne (</w:t>
      </w:r>
      <w:proofErr w:type="spellStart"/>
      <w:r w:rsidR="00D538D0" w:rsidRPr="00C61DA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538D0" w:rsidRPr="00C61DAD">
        <w:rPr>
          <w:rFonts w:asciiTheme="minorHAnsi" w:hAnsiTheme="minorHAnsi" w:cstheme="minorHAnsi"/>
          <w:sz w:val="22"/>
          <w:szCs w:val="22"/>
        </w:rPr>
        <w:t xml:space="preserve">.: Dz.U. z 2021 </w:t>
      </w:r>
      <w:r w:rsidRPr="00C61DAD">
        <w:rPr>
          <w:rFonts w:asciiTheme="minorHAnsi" w:hAnsiTheme="minorHAnsi" w:cstheme="minorHAnsi"/>
          <w:sz w:val="22"/>
          <w:szCs w:val="22"/>
        </w:rPr>
        <w:t xml:space="preserve">r. poz. </w:t>
      </w:r>
      <w:r w:rsidR="00F1014A" w:rsidRPr="00C61DAD">
        <w:rPr>
          <w:rFonts w:asciiTheme="minorHAnsi" w:hAnsiTheme="minorHAnsi" w:cstheme="minorHAnsi"/>
          <w:sz w:val="22"/>
          <w:szCs w:val="22"/>
        </w:rPr>
        <w:t>2</w:t>
      </w:r>
      <w:r w:rsidR="00E8509C" w:rsidRPr="00C61DAD">
        <w:rPr>
          <w:rFonts w:asciiTheme="minorHAnsi" w:hAnsiTheme="minorHAnsi" w:cstheme="minorHAnsi"/>
          <w:sz w:val="22"/>
          <w:szCs w:val="22"/>
        </w:rPr>
        <w:t>0</w:t>
      </w:r>
      <w:r w:rsidR="00D538D0" w:rsidRPr="00C61DAD">
        <w:rPr>
          <w:rFonts w:asciiTheme="minorHAnsi" w:hAnsiTheme="minorHAnsi" w:cstheme="minorHAnsi"/>
          <w:sz w:val="22"/>
          <w:szCs w:val="22"/>
        </w:rPr>
        <w:t xml:space="preserve">70 z </w:t>
      </w:r>
      <w:proofErr w:type="spellStart"/>
      <w:r w:rsidR="00D538D0" w:rsidRPr="00C61DA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D538D0" w:rsidRPr="00C61DAD">
        <w:rPr>
          <w:rFonts w:asciiTheme="minorHAnsi" w:hAnsiTheme="minorHAnsi" w:cstheme="minorHAnsi"/>
          <w:sz w:val="22"/>
          <w:szCs w:val="22"/>
        </w:rPr>
        <w:t>. zm.</w:t>
      </w:r>
      <w:r w:rsidRPr="00C61DAD">
        <w:rPr>
          <w:rFonts w:asciiTheme="minorHAnsi" w:hAnsiTheme="minorHAnsi" w:cstheme="minorHAnsi"/>
          <w:sz w:val="22"/>
          <w:szCs w:val="22"/>
        </w:rPr>
        <w:t>), z zastrzeżeniem formatów, o których mowa w art. 66 ust. 1 ustawy, z uwzględnieniem rodzaju przekazywanych danych.</w:t>
      </w:r>
    </w:p>
    <w:p w14:paraId="4A40193C" w14:textId="3995C4C1" w:rsidR="00C04BE4" w:rsidRPr="00C61DAD" w:rsidRDefault="00C04BE4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Zamawiający informuje, iż w przypadku przesyłania przez Wykonawcę dokumentów elektronicznych skompresowanych (w tym oferty przetargowej), dopuszczone są wyłącznie formaty danych wskazane w Rozporządzeniu Rady Ministrów z dnia </w:t>
      </w:r>
      <w:r w:rsidR="0072456A" w:rsidRPr="00C61DAD">
        <w:rPr>
          <w:rFonts w:asciiTheme="minorHAnsi" w:hAnsiTheme="minorHAnsi" w:cstheme="minorHAnsi"/>
          <w:sz w:val="22"/>
          <w:szCs w:val="22"/>
        </w:rPr>
        <w:br/>
      </w:r>
      <w:r w:rsidRPr="00C61DAD">
        <w:rPr>
          <w:rFonts w:asciiTheme="minorHAnsi" w:hAnsiTheme="minorHAnsi" w:cstheme="minorHAnsi"/>
          <w:sz w:val="22"/>
          <w:szCs w:val="22"/>
        </w:rPr>
        <w:t>12 kwietnia 2012r. w  sprawie Krajowych Ram Interoperacyjności, minimalnych wymagań dla rejestrów pub</w:t>
      </w:r>
      <w:r w:rsidR="00677A79" w:rsidRPr="00C61DAD">
        <w:rPr>
          <w:rFonts w:asciiTheme="minorHAnsi" w:hAnsiTheme="minorHAnsi" w:cstheme="minorHAnsi"/>
          <w:sz w:val="22"/>
          <w:szCs w:val="22"/>
        </w:rPr>
        <w:t>licznych i wymiany informacji w </w:t>
      </w:r>
      <w:r w:rsidRPr="00C61DAD">
        <w:rPr>
          <w:rFonts w:asciiTheme="minorHAnsi" w:hAnsiTheme="minorHAnsi" w:cstheme="minorHAnsi"/>
          <w:sz w:val="22"/>
          <w:szCs w:val="22"/>
        </w:rPr>
        <w:t>postaci elektronicznej oraz minimalnych wymagań dla systemów teleinfo</w:t>
      </w:r>
      <w:r w:rsidR="000A0A18" w:rsidRPr="00C61DAD">
        <w:rPr>
          <w:rFonts w:asciiTheme="minorHAnsi" w:hAnsiTheme="minorHAnsi" w:cstheme="minorHAnsi"/>
          <w:sz w:val="22"/>
          <w:szCs w:val="22"/>
        </w:rPr>
        <w:t>rmatycznych (tj.</w:t>
      </w:r>
      <w:r w:rsidR="00FE6718" w:rsidRPr="00C61DAD">
        <w:rPr>
          <w:rFonts w:asciiTheme="minorHAnsi" w:hAnsiTheme="minorHAnsi" w:cstheme="minorHAnsi"/>
          <w:sz w:val="22"/>
          <w:szCs w:val="22"/>
        </w:rPr>
        <w:t>:</w:t>
      </w:r>
      <w:r w:rsidR="000A0A18" w:rsidRPr="00C61DAD">
        <w:rPr>
          <w:rFonts w:asciiTheme="minorHAnsi" w:hAnsiTheme="minorHAnsi" w:cstheme="minorHAnsi"/>
          <w:sz w:val="22"/>
          <w:szCs w:val="22"/>
        </w:rPr>
        <w:t xml:space="preserve"> Dz.U. z 2017r.</w:t>
      </w:r>
      <w:r w:rsidRPr="00C61DAD">
        <w:rPr>
          <w:rFonts w:asciiTheme="minorHAnsi" w:hAnsiTheme="minorHAnsi" w:cstheme="minorHAnsi"/>
          <w:sz w:val="22"/>
          <w:szCs w:val="22"/>
        </w:rPr>
        <w:t xml:space="preserve"> poz. 2247).</w:t>
      </w:r>
      <w:r w:rsidR="002824D1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9AF972" w14:textId="392136CD" w:rsidR="002E2D32" w:rsidRPr="00C61DAD" w:rsidRDefault="00773BC7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Informacje, oświadczenia lub dokumenty, inne niż określone w ust. </w:t>
      </w:r>
      <w:r w:rsidR="00985142" w:rsidRPr="00C61DAD">
        <w:rPr>
          <w:rFonts w:asciiTheme="minorHAnsi" w:hAnsiTheme="minorHAnsi" w:cstheme="minorHAnsi"/>
          <w:sz w:val="22"/>
          <w:szCs w:val="22"/>
        </w:rPr>
        <w:t xml:space="preserve">6 niniejszego </w:t>
      </w:r>
      <w:r w:rsidR="00843F27" w:rsidRPr="00C61DAD">
        <w:rPr>
          <w:rFonts w:asciiTheme="minorHAnsi" w:hAnsiTheme="minorHAnsi" w:cstheme="minorHAnsi"/>
          <w:sz w:val="22"/>
          <w:szCs w:val="22"/>
        </w:rPr>
        <w:t>r</w:t>
      </w:r>
      <w:r w:rsidR="00985142" w:rsidRPr="00C61DAD">
        <w:rPr>
          <w:rFonts w:asciiTheme="minorHAnsi" w:hAnsiTheme="minorHAnsi" w:cstheme="minorHAnsi"/>
          <w:sz w:val="22"/>
          <w:szCs w:val="22"/>
        </w:rPr>
        <w:t>ozdziału SWZ</w:t>
      </w:r>
      <w:r w:rsidRPr="00C61DAD">
        <w:rPr>
          <w:rFonts w:asciiTheme="minorHAnsi" w:hAnsiTheme="minorHAnsi" w:cstheme="minorHAnsi"/>
          <w:sz w:val="22"/>
          <w:szCs w:val="22"/>
        </w:rPr>
        <w:t>, przekazywane w postępowaniu</w:t>
      </w:r>
      <w:r w:rsidR="00985142" w:rsidRPr="00C61DAD">
        <w:rPr>
          <w:rFonts w:asciiTheme="minorHAnsi" w:hAnsiTheme="minorHAnsi" w:cstheme="minorHAnsi"/>
          <w:sz w:val="22"/>
          <w:szCs w:val="22"/>
        </w:rPr>
        <w:t xml:space="preserve"> o udzielenie zamówienia</w:t>
      </w:r>
      <w:r w:rsidRPr="00C61DAD">
        <w:rPr>
          <w:rFonts w:asciiTheme="minorHAnsi" w:hAnsiTheme="minorHAnsi" w:cstheme="minorHAnsi"/>
          <w:sz w:val="22"/>
          <w:szCs w:val="22"/>
        </w:rPr>
        <w:t>, sporządza się w postaci elektronicznej, w formatach danych określonych w przepisach wydanych na podstawie art. 18 ustawy z dnia 17</w:t>
      </w:r>
      <w:r w:rsidR="00843F27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 xml:space="preserve">lutego 2005 r. o informatyzacji działalności podmiotów realizujących zadania publiczne lub jako tekst wpisany bezpośrednio do wiadomości przekazywanej przy użyciu środków komunikacji elektronicznej, </w:t>
      </w:r>
      <w:r w:rsidR="00985142" w:rsidRPr="00C61DAD">
        <w:rPr>
          <w:rFonts w:asciiTheme="minorHAnsi" w:hAnsiTheme="minorHAnsi" w:cstheme="minorHAnsi"/>
          <w:sz w:val="22"/>
          <w:szCs w:val="22"/>
        </w:rPr>
        <w:t>wskazanych przez Zamawiającego w niniejszej SWZ.</w:t>
      </w:r>
    </w:p>
    <w:p w14:paraId="70517582" w14:textId="371B07A0" w:rsidR="00985142" w:rsidRPr="00C61DAD" w:rsidRDefault="005832A1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gdy dokumenty elektroniczne w postępowaniu o udzielenie zamówienia, przekazywane przy użyciu środków komunikacji elektronicznej, zawierają informacje stanowiące tajemnicę przedsiębiorstwa w rozumieniu przepisów</w:t>
      </w:r>
      <w:r w:rsidR="0065030B" w:rsidRPr="00C61DAD">
        <w:rPr>
          <w:rFonts w:asciiTheme="minorHAnsi" w:hAnsiTheme="minorHAnsi" w:cstheme="minorHAnsi"/>
          <w:sz w:val="22"/>
          <w:szCs w:val="22"/>
        </w:rPr>
        <w:t xml:space="preserve"> ustawy z dnia 16 kwietnia 1993</w:t>
      </w:r>
      <w:r w:rsidRPr="00C61DAD">
        <w:rPr>
          <w:rFonts w:asciiTheme="minorHAnsi" w:hAnsiTheme="minorHAnsi" w:cstheme="minorHAnsi"/>
          <w:sz w:val="22"/>
          <w:szCs w:val="22"/>
        </w:rPr>
        <w:t>r. o</w:t>
      </w:r>
      <w:r w:rsidR="00246EA2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>zwalczaniu nieuczciwej konkurencji (</w:t>
      </w:r>
      <w:proofErr w:type="spellStart"/>
      <w:r w:rsidR="00D538D0" w:rsidRPr="00C61DA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D538D0" w:rsidRPr="00C61DAD">
        <w:rPr>
          <w:rFonts w:asciiTheme="minorHAnsi" w:hAnsiTheme="minorHAnsi" w:cstheme="minorHAnsi"/>
          <w:sz w:val="22"/>
          <w:szCs w:val="22"/>
        </w:rPr>
        <w:t xml:space="preserve">.: </w:t>
      </w:r>
      <w:r w:rsidRPr="00C61DAD">
        <w:rPr>
          <w:rFonts w:asciiTheme="minorHAnsi" w:hAnsiTheme="minorHAnsi" w:cstheme="minorHAnsi"/>
          <w:sz w:val="22"/>
          <w:szCs w:val="22"/>
        </w:rPr>
        <w:t>Dz. U. z 202</w:t>
      </w:r>
      <w:r w:rsidR="00987330" w:rsidRPr="00C61DAD">
        <w:rPr>
          <w:rFonts w:asciiTheme="minorHAnsi" w:hAnsiTheme="minorHAnsi" w:cstheme="minorHAnsi"/>
          <w:sz w:val="22"/>
          <w:szCs w:val="22"/>
        </w:rPr>
        <w:t>2</w:t>
      </w:r>
      <w:r w:rsidRPr="00C61DAD">
        <w:rPr>
          <w:rFonts w:asciiTheme="minorHAnsi" w:hAnsiTheme="minorHAnsi" w:cstheme="minorHAnsi"/>
          <w:sz w:val="22"/>
          <w:szCs w:val="22"/>
        </w:rPr>
        <w:t xml:space="preserve"> r. poz. </w:t>
      </w:r>
      <w:r w:rsidR="00987330" w:rsidRPr="00C61DAD">
        <w:rPr>
          <w:rFonts w:asciiTheme="minorHAnsi" w:hAnsiTheme="minorHAnsi" w:cstheme="minorHAnsi"/>
          <w:sz w:val="22"/>
          <w:szCs w:val="22"/>
        </w:rPr>
        <w:t>1233</w:t>
      </w:r>
      <w:r w:rsidR="00D538D0" w:rsidRPr="00C61DAD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D538D0" w:rsidRPr="00C61DA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D538D0" w:rsidRPr="00C61DAD">
        <w:rPr>
          <w:rFonts w:asciiTheme="minorHAnsi" w:hAnsiTheme="minorHAnsi" w:cstheme="minorHAnsi"/>
          <w:sz w:val="22"/>
          <w:szCs w:val="22"/>
        </w:rPr>
        <w:t>. zm.</w:t>
      </w:r>
      <w:r w:rsidRPr="00C61DAD">
        <w:rPr>
          <w:rFonts w:asciiTheme="minorHAnsi" w:hAnsiTheme="minorHAnsi" w:cstheme="minorHAnsi"/>
          <w:sz w:val="22"/>
          <w:szCs w:val="22"/>
        </w:rPr>
        <w:t>), Wykonawca, w celu utrzymania w poufności tych informacji, przekazuje je w wydzielonym i odpowiednio oznaczonym pliku.</w:t>
      </w:r>
    </w:p>
    <w:p w14:paraId="3D7EF69A" w14:textId="4399A91C" w:rsidR="005832A1" w:rsidRPr="00C61DAD" w:rsidRDefault="00246EA2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Podmiotowe środki dowodowe, przedmiotowe środki d</w:t>
      </w:r>
      <w:r w:rsidR="0074446C" w:rsidRPr="00C61DAD">
        <w:rPr>
          <w:rFonts w:asciiTheme="minorHAnsi" w:hAnsiTheme="minorHAnsi" w:cstheme="minorHAnsi"/>
          <w:sz w:val="22"/>
          <w:szCs w:val="22"/>
        </w:rPr>
        <w:t>owodowe oraz inne dokumenty lub </w:t>
      </w:r>
      <w:r w:rsidRPr="00C61DAD">
        <w:rPr>
          <w:rFonts w:asciiTheme="minorHAnsi" w:hAnsiTheme="minorHAnsi" w:cstheme="minorHAnsi"/>
          <w:sz w:val="22"/>
          <w:szCs w:val="22"/>
        </w:rPr>
        <w:t>oświadczenia, sporządzone w języku obcym przekazuje się wraz z tłumaczeniem na język polski.</w:t>
      </w:r>
    </w:p>
    <w:p w14:paraId="591489B5" w14:textId="09D3966E" w:rsidR="00246EA2" w:rsidRPr="00C61DAD" w:rsidRDefault="002E360E" w:rsidP="00C61DAD">
      <w:pPr>
        <w:pStyle w:val="Akapitzlist"/>
        <w:numPr>
          <w:ilvl w:val="0"/>
          <w:numId w:val="50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gdy podmiotowe środki dowodowe, przedmiotowe środki dowodowe, inne dokumenty</w:t>
      </w:r>
      <w:r w:rsidR="0065030B" w:rsidRPr="00C61DAD">
        <w:rPr>
          <w:rFonts w:asciiTheme="minorHAnsi" w:hAnsiTheme="minorHAnsi" w:cstheme="minorHAnsi"/>
          <w:sz w:val="22"/>
          <w:szCs w:val="22"/>
        </w:rPr>
        <w:t xml:space="preserve"> l</w:t>
      </w:r>
      <w:r w:rsidRPr="00C61DAD">
        <w:rPr>
          <w:rFonts w:asciiTheme="minorHAnsi" w:hAnsiTheme="minorHAnsi" w:cstheme="minorHAnsi"/>
          <w:sz w:val="22"/>
          <w:szCs w:val="22"/>
        </w:rPr>
        <w:t xml:space="preserve">ub dokumenty potwierdzające umocowanie do reprezentowania odpowiednio </w:t>
      </w:r>
      <w:r w:rsidR="00E06861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 xml:space="preserve">ykonawcy, </w:t>
      </w:r>
      <w:r w:rsidR="00E06861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 xml:space="preserve">ykonawców wspólnie ubiegających się o udzielenie zamówienia publicznego, podmiotu udostępniającego zasoby na zasadach określonych w art. 118 ustawy lub podwykonawcy niebędącego podmiotem udostępniającym zasoby na takich zasadach, zwane </w:t>
      </w:r>
      <w:r w:rsidRPr="00C61DAD">
        <w:rPr>
          <w:rFonts w:asciiTheme="minorHAnsi" w:hAnsiTheme="minorHAnsi" w:cstheme="minorHAnsi"/>
          <w:sz w:val="22"/>
          <w:szCs w:val="22"/>
        </w:rPr>
        <w:lastRenderedPageBreak/>
        <w:t xml:space="preserve">dalej „dokumentami potwierdzającymi umocowanie do reprezentowania”, zostały wystawione przez upoważnione podmioty inne niż </w:t>
      </w:r>
      <w:r w:rsidR="00E06861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 xml:space="preserve">ykonawca, </w:t>
      </w:r>
      <w:r w:rsidR="00E06861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>ykonawca wspólnie ubiegający się o udzielenie zamówienia, podmiot udostępniający zasoby lub podwykonawca, zwane dalej „upoważnionymi podmiotami”, jako dokument elektroniczny, przekazuje się ten dokument.</w:t>
      </w:r>
    </w:p>
    <w:p w14:paraId="23B1A499" w14:textId="5A865122" w:rsidR="002E360E" w:rsidRPr="00C61DAD" w:rsidRDefault="002E360E" w:rsidP="00C61DAD">
      <w:pPr>
        <w:pStyle w:val="Akapitzlist"/>
        <w:numPr>
          <w:ilvl w:val="1"/>
          <w:numId w:val="50"/>
        </w:numPr>
        <w:tabs>
          <w:tab w:val="left" w:pos="993"/>
        </w:tabs>
        <w:spacing w:before="120" w:line="360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gdy podmiotowe środki dowodowe, przedmiotowe środki dowodowe, inne dokumenty</w:t>
      </w:r>
      <w:r w:rsidR="00594C8B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</w:t>
      </w:r>
      <w:r w:rsidR="008B5BE6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>postaci papierowej.</w:t>
      </w:r>
    </w:p>
    <w:p w14:paraId="1FFC3419" w14:textId="2BCBA2ED" w:rsidR="00AF56FC" w:rsidRPr="00C61DAD" w:rsidRDefault="00AF56FC" w:rsidP="00C61DAD">
      <w:pPr>
        <w:pStyle w:val="Akapitzlist"/>
        <w:numPr>
          <w:ilvl w:val="1"/>
          <w:numId w:val="50"/>
        </w:numPr>
        <w:tabs>
          <w:tab w:val="left" w:pos="709"/>
        </w:tabs>
        <w:spacing w:line="360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Poświadczenia zgodności cyfrowego odwzorowania z dokumentem w postaci papierowej, o którym mowa w ust. </w:t>
      </w:r>
      <w:r w:rsidR="00EA10C8" w:rsidRPr="00C61DAD">
        <w:rPr>
          <w:rFonts w:asciiTheme="minorHAnsi" w:hAnsiTheme="minorHAnsi" w:cstheme="minorHAnsi"/>
          <w:sz w:val="22"/>
          <w:szCs w:val="22"/>
        </w:rPr>
        <w:t>1</w:t>
      </w:r>
      <w:r w:rsidR="002201C0" w:rsidRPr="00C61DAD">
        <w:rPr>
          <w:rFonts w:asciiTheme="minorHAnsi" w:hAnsiTheme="minorHAnsi" w:cstheme="minorHAnsi"/>
          <w:sz w:val="22"/>
          <w:szCs w:val="22"/>
        </w:rPr>
        <w:t>1</w:t>
      </w:r>
      <w:r w:rsidR="00597B01" w:rsidRPr="00C61DAD">
        <w:rPr>
          <w:rFonts w:asciiTheme="minorHAnsi" w:hAnsiTheme="minorHAnsi" w:cstheme="minorHAnsi"/>
          <w:sz w:val="22"/>
          <w:szCs w:val="22"/>
        </w:rPr>
        <w:t>.1.</w:t>
      </w:r>
      <w:r w:rsidR="00EA10C8" w:rsidRPr="00C61DAD">
        <w:rPr>
          <w:rFonts w:asciiTheme="minorHAnsi" w:hAnsiTheme="minorHAnsi" w:cstheme="minorHAnsi"/>
          <w:sz w:val="22"/>
          <w:szCs w:val="22"/>
        </w:rPr>
        <w:t xml:space="preserve"> niniejszego rozdziału SWZ</w:t>
      </w:r>
      <w:r w:rsidRPr="00C61DAD">
        <w:rPr>
          <w:rFonts w:asciiTheme="minorHAnsi" w:hAnsiTheme="minorHAnsi" w:cstheme="minorHAnsi"/>
          <w:sz w:val="22"/>
          <w:szCs w:val="22"/>
        </w:rPr>
        <w:t>, dokonuje w przypadku:</w:t>
      </w:r>
    </w:p>
    <w:p w14:paraId="4D5C2AB9" w14:textId="63BDA6EC" w:rsidR="00AF56FC" w:rsidRPr="00C61DAD" w:rsidRDefault="00AF56FC" w:rsidP="00C61DAD">
      <w:pPr>
        <w:pStyle w:val="Akapitzlist"/>
        <w:numPr>
          <w:ilvl w:val="0"/>
          <w:numId w:val="56"/>
        </w:numPr>
        <w:tabs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993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podmiotowych środków dowodowych oraz dokumentów</w:t>
      </w:r>
      <w:r w:rsidR="0074446C" w:rsidRPr="00C61DAD">
        <w:rPr>
          <w:rFonts w:asciiTheme="minorHAnsi" w:hAnsiTheme="minorHAnsi" w:cstheme="minorHAnsi"/>
          <w:sz w:val="22"/>
          <w:szCs w:val="22"/>
        </w:rPr>
        <w:t xml:space="preserve"> potwierdzających umocowanie do </w:t>
      </w:r>
      <w:r w:rsidRPr="00C61DAD">
        <w:rPr>
          <w:rFonts w:asciiTheme="minorHAnsi" w:hAnsiTheme="minorHAnsi" w:cstheme="minorHAnsi"/>
          <w:sz w:val="22"/>
          <w:szCs w:val="22"/>
        </w:rPr>
        <w:t xml:space="preserve">reprezentowania – odpowiednio </w:t>
      </w:r>
      <w:r w:rsidR="00E248EA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 xml:space="preserve">ykonawca, </w:t>
      </w:r>
      <w:r w:rsidR="00E248EA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>ykonawca wspólnie ubiegający się o</w:t>
      </w:r>
      <w:r w:rsidR="00D43A30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>udzielenie zamówienia, podmiot udostępnia</w:t>
      </w:r>
      <w:r w:rsidR="0065030B" w:rsidRPr="00C61DAD">
        <w:rPr>
          <w:rFonts w:asciiTheme="minorHAnsi" w:hAnsiTheme="minorHAnsi" w:cstheme="minorHAnsi"/>
          <w:sz w:val="22"/>
          <w:szCs w:val="22"/>
        </w:rPr>
        <w:t>jący zasoby lub podwykonawca, w </w:t>
      </w:r>
      <w:r w:rsidR="0074446C" w:rsidRPr="00C61DAD">
        <w:rPr>
          <w:rFonts w:asciiTheme="minorHAnsi" w:hAnsiTheme="minorHAnsi" w:cstheme="minorHAnsi"/>
          <w:sz w:val="22"/>
          <w:szCs w:val="22"/>
        </w:rPr>
        <w:t>zakresie </w:t>
      </w:r>
      <w:r w:rsidRPr="00C61DAD">
        <w:rPr>
          <w:rFonts w:asciiTheme="minorHAnsi" w:hAnsiTheme="minorHAnsi" w:cstheme="minorHAnsi"/>
          <w:sz w:val="22"/>
          <w:szCs w:val="22"/>
        </w:rPr>
        <w:t>podmiotowych środków dowodowych lub dokumentów potwierdzających umocowanie do reprezentowania, które każdego z nich dotyczą;</w:t>
      </w:r>
    </w:p>
    <w:p w14:paraId="63DFDB7D" w14:textId="65390701" w:rsidR="00AF56FC" w:rsidRPr="00C61DAD" w:rsidRDefault="00AF56FC" w:rsidP="00C61DAD">
      <w:pPr>
        <w:pStyle w:val="Akapitzlist"/>
        <w:numPr>
          <w:ilvl w:val="0"/>
          <w:numId w:val="56"/>
        </w:numPr>
        <w:tabs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993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przedmiotowych środków dowodowych – odpowiednio </w:t>
      </w:r>
      <w:r w:rsidR="00E248EA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 xml:space="preserve">ykonawca lub </w:t>
      </w:r>
      <w:r w:rsidR="00E248EA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>ykonawca wspólnie ubiegający się o udzielenie zamówienia;</w:t>
      </w:r>
    </w:p>
    <w:p w14:paraId="66AF2E15" w14:textId="54D5150F" w:rsidR="00AF56FC" w:rsidRPr="00C61DAD" w:rsidRDefault="00AF56FC" w:rsidP="00C61DAD">
      <w:pPr>
        <w:pStyle w:val="Akapitzlist"/>
        <w:numPr>
          <w:ilvl w:val="0"/>
          <w:numId w:val="56"/>
        </w:numPr>
        <w:tabs>
          <w:tab w:val="left" w:pos="709"/>
          <w:tab w:val="left" w:pos="851"/>
        </w:tabs>
        <w:spacing w:line="360" w:lineRule="auto"/>
        <w:ind w:left="993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innych dokumentów</w:t>
      </w:r>
      <w:r w:rsidR="0065030B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 xml:space="preserve">– odpowiednio </w:t>
      </w:r>
      <w:r w:rsidR="00E248EA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 xml:space="preserve">ykonawca lub </w:t>
      </w:r>
      <w:r w:rsidR="00E248EA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>yko</w:t>
      </w:r>
      <w:r w:rsidR="0074446C" w:rsidRPr="00C61DAD">
        <w:rPr>
          <w:rFonts w:asciiTheme="minorHAnsi" w:hAnsiTheme="minorHAnsi" w:cstheme="minorHAnsi"/>
          <w:sz w:val="22"/>
          <w:szCs w:val="22"/>
        </w:rPr>
        <w:t>nawca wspólnie ubiegający się o </w:t>
      </w:r>
      <w:r w:rsidRPr="00C61DAD">
        <w:rPr>
          <w:rFonts w:asciiTheme="minorHAnsi" w:hAnsiTheme="minorHAnsi" w:cstheme="minorHAnsi"/>
          <w:sz w:val="22"/>
          <w:szCs w:val="22"/>
        </w:rPr>
        <w:t>udzielenie zamówienia, w</w:t>
      </w:r>
      <w:r w:rsidR="00D43A30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>zakresie dokumentów, które każdego z nich dotyczą.</w:t>
      </w:r>
    </w:p>
    <w:p w14:paraId="459FD6B2" w14:textId="23491CF0" w:rsidR="00AF56FC" w:rsidRPr="00C61DAD" w:rsidRDefault="00D43A30" w:rsidP="00C61DAD">
      <w:pPr>
        <w:pStyle w:val="Akapitzlist"/>
        <w:numPr>
          <w:ilvl w:val="1"/>
          <w:numId w:val="50"/>
        </w:numPr>
        <w:spacing w:line="360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Poświadczenia zgodności cyfrowego odwzorowania z dokumentem w postaci papierowej, o którym mowa w ust. 1</w:t>
      </w:r>
      <w:r w:rsidR="002201C0" w:rsidRPr="00C61DAD">
        <w:rPr>
          <w:rFonts w:asciiTheme="minorHAnsi" w:hAnsiTheme="minorHAnsi" w:cstheme="minorHAnsi"/>
          <w:sz w:val="22"/>
          <w:szCs w:val="22"/>
        </w:rPr>
        <w:t>1</w:t>
      </w:r>
      <w:r w:rsidR="00DB27BD" w:rsidRPr="00C61DAD">
        <w:rPr>
          <w:rFonts w:asciiTheme="minorHAnsi" w:hAnsiTheme="minorHAnsi" w:cstheme="minorHAnsi"/>
          <w:sz w:val="22"/>
          <w:szCs w:val="22"/>
        </w:rPr>
        <w:t>.</w:t>
      </w:r>
      <w:r w:rsidR="00287E21" w:rsidRPr="00C61DAD">
        <w:rPr>
          <w:rFonts w:asciiTheme="minorHAnsi" w:hAnsiTheme="minorHAnsi" w:cstheme="minorHAnsi"/>
          <w:sz w:val="22"/>
          <w:szCs w:val="22"/>
        </w:rPr>
        <w:t>1</w:t>
      </w:r>
      <w:r w:rsidR="00DB27BD" w:rsidRPr="00C61DAD">
        <w:rPr>
          <w:rFonts w:asciiTheme="minorHAnsi" w:hAnsiTheme="minorHAnsi" w:cstheme="minorHAnsi"/>
          <w:sz w:val="22"/>
          <w:szCs w:val="22"/>
        </w:rPr>
        <w:t>.</w:t>
      </w:r>
      <w:r w:rsidRPr="00C61DAD">
        <w:rPr>
          <w:rFonts w:asciiTheme="minorHAnsi" w:hAnsiTheme="minorHAnsi" w:cstheme="minorHAnsi"/>
          <w:sz w:val="22"/>
          <w:szCs w:val="22"/>
        </w:rPr>
        <w:t xml:space="preserve"> niniejszego rozdziału SWZ, może dokonać również notariusz.</w:t>
      </w:r>
    </w:p>
    <w:p w14:paraId="4ADC29F7" w14:textId="73C42E0C" w:rsidR="00D43A30" w:rsidRPr="00C61DAD" w:rsidRDefault="00EA10C8" w:rsidP="00C61DAD">
      <w:pPr>
        <w:pStyle w:val="Akapitzlist"/>
        <w:numPr>
          <w:ilvl w:val="1"/>
          <w:numId w:val="50"/>
        </w:numPr>
        <w:spacing w:line="360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Przez cyfrowe odwzorowanie, o którym mowa wyż</w:t>
      </w:r>
      <w:r w:rsidR="0086619C" w:rsidRPr="00C61DAD">
        <w:rPr>
          <w:rFonts w:asciiTheme="minorHAnsi" w:hAnsiTheme="minorHAnsi" w:cstheme="minorHAnsi"/>
          <w:sz w:val="22"/>
          <w:szCs w:val="22"/>
        </w:rPr>
        <w:t>e</w:t>
      </w:r>
      <w:r w:rsidRPr="00C61DAD">
        <w:rPr>
          <w:rFonts w:asciiTheme="minorHAnsi" w:hAnsiTheme="minorHAnsi" w:cstheme="minorHAnsi"/>
          <w:sz w:val="22"/>
          <w:szCs w:val="22"/>
        </w:rPr>
        <w:t>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790227A6" w14:textId="22175A7B" w:rsidR="00EA10C8" w:rsidRPr="00C61DAD" w:rsidRDefault="00361C45" w:rsidP="00C61DAD">
      <w:pPr>
        <w:pStyle w:val="Akapitzlist"/>
        <w:numPr>
          <w:ilvl w:val="0"/>
          <w:numId w:val="50"/>
        </w:numPr>
        <w:tabs>
          <w:tab w:val="left" w:pos="426"/>
        </w:tabs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Podmiotowe środki dowodowe, w tym oświadczenie, o którym mowa w art. 117 ust. 4 ustawy, oraz zobowiązanie podmiotu udostępniającego zasoby, przedmiotowe środki dowodowe, niewystawione przez upoważnione podmioty, oraz pełnomocnictwo przekazuje</w:t>
      </w:r>
      <w:r w:rsidR="0074446C" w:rsidRPr="00C61DAD">
        <w:rPr>
          <w:rFonts w:asciiTheme="minorHAnsi" w:hAnsiTheme="minorHAnsi" w:cstheme="minorHAnsi"/>
          <w:sz w:val="22"/>
          <w:szCs w:val="22"/>
        </w:rPr>
        <w:t xml:space="preserve"> się w postaci </w:t>
      </w:r>
      <w:r w:rsidR="0074446C" w:rsidRPr="00C61DAD">
        <w:rPr>
          <w:rFonts w:asciiTheme="minorHAnsi" w:hAnsiTheme="minorHAnsi" w:cstheme="minorHAnsi"/>
          <w:sz w:val="22"/>
          <w:szCs w:val="22"/>
        </w:rPr>
        <w:lastRenderedPageBreak/>
        <w:t>elektronicznej i </w:t>
      </w:r>
      <w:r w:rsidRPr="00C61DAD">
        <w:rPr>
          <w:rFonts w:asciiTheme="minorHAnsi" w:hAnsiTheme="minorHAnsi" w:cstheme="minorHAnsi"/>
          <w:sz w:val="22"/>
          <w:szCs w:val="22"/>
        </w:rPr>
        <w:t>opatruje się kwalifikowanym podpisem elektr</w:t>
      </w:r>
      <w:r w:rsidR="00EF7627" w:rsidRPr="00C61DAD">
        <w:rPr>
          <w:rFonts w:asciiTheme="minorHAnsi" w:hAnsiTheme="minorHAnsi" w:cstheme="minorHAnsi"/>
          <w:sz w:val="22"/>
          <w:szCs w:val="22"/>
        </w:rPr>
        <w:t>onicznym, podpisem zaufanym lub </w:t>
      </w:r>
      <w:r w:rsidRPr="00C61DAD">
        <w:rPr>
          <w:rFonts w:asciiTheme="minorHAnsi" w:hAnsiTheme="minorHAnsi" w:cstheme="minorHAnsi"/>
          <w:sz w:val="22"/>
          <w:szCs w:val="22"/>
        </w:rPr>
        <w:t>podpisem osobistym.</w:t>
      </w:r>
    </w:p>
    <w:p w14:paraId="27C62C2C" w14:textId="69B24F1E" w:rsidR="00361C45" w:rsidRPr="00C61DAD" w:rsidRDefault="00361C45" w:rsidP="00C61DAD">
      <w:pPr>
        <w:pStyle w:val="Akapitzlist"/>
        <w:numPr>
          <w:ilvl w:val="1"/>
          <w:numId w:val="50"/>
        </w:numPr>
        <w:spacing w:line="360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gdy podmiotowe środki dowodowe, w tym ośw</w:t>
      </w:r>
      <w:r w:rsidR="0074446C" w:rsidRPr="00C61DAD">
        <w:rPr>
          <w:rFonts w:asciiTheme="minorHAnsi" w:hAnsiTheme="minorHAnsi" w:cstheme="minorHAnsi"/>
          <w:sz w:val="22"/>
          <w:szCs w:val="22"/>
        </w:rPr>
        <w:t>iadczenie, o którym mowa w art. </w:t>
      </w:r>
      <w:r w:rsidRPr="00C61DAD">
        <w:rPr>
          <w:rFonts w:asciiTheme="minorHAnsi" w:hAnsiTheme="minorHAnsi" w:cstheme="minorHAnsi"/>
          <w:sz w:val="22"/>
          <w:szCs w:val="22"/>
        </w:rPr>
        <w:t>117 ust. 4 ustawy, oraz zobowiązanie podmiotu udostępniającego zasoby, przedmiotowe środki dowodowe, niewystawione</w:t>
      </w:r>
      <w:r w:rsidR="0074446C" w:rsidRPr="00C61DAD">
        <w:rPr>
          <w:rFonts w:asciiTheme="minorHAnsi" w:hAnsiTheme="minorHAnsi" w:cstheme="minorHAnsi"/>
          <w:sz w:val="22"/>
          <w:szCs w:val="22"/>
        </w:rPr>
        <w:t xml:space="preserve"> przez upoważnione podmioty lub </w:t>
      </w:r>
      <w:r w:rsidRPr="00C61DAD">
        <w:rPr>
          <w:rFonts w:asciiTheme="minorHAnsi" w:hAnsiTheme="minorHAnsi" w:cstheme="minorHAnsi"/>
          <w:sz w:val="22"/>
          <w:szCs w:val="22"/>
        </w:rPr>
        <w:t>pełnomocnictwo, zostały sporządzone jako dokument w postaci papierowej i opatrzone własnoręcznym podpisem, przekazuje się cyfrowe odwzorowanie tego dokumentu opatrzone kwalifikowanym podpisem elektronicznym, podpisem zaufanym lub podpisem osobistym, poświadczającym zg</w:t>
      </w:r>
      <w:r w:rsidR="00DA229F" w:rsidRPr="00C61DAD">
        <w:rPr>
          <w:rFonts w:asciiTheme="minorHAnsi" w:hAnsiTheme="minorHAnsi" w:cstheme="minorHAnsi"/>
          <w:sz w:val="22"/>
          <w:szCs w:val="22"/>
        </w:rPr>
        <w:t>odność cyfrowego odwzorowania z </w:t>
      </w:r>
      <w:r w:rsidRPr="00C61DAD">
        <w:rPr>
          <w:rFonts w:asciiTheme="minorHAnsi" w:hAnsiTheme="minorHAnsi" w:cstheme="minorHAnsi"/>
          <w:sz w:val="22"/>
          <w:szCs w:val="22"/>
        </w:rPr>
        <w:t>dokumentem w</w:t>
      </w:r>
      <w:r w:rsidR="006A6DCA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>postaci papierowej.</w:t>
      </w:r>
    </w:p>
    <w:p w14:paraId="6A0BC3D6" w14:textId="2180A693" w:rsidR="00361C45" w:rsidRPr="00C61DAD" w:rsidRDefault="00361C45" w:rsidP="00C61DAD">
      <w:pPr>
        <w:pStyle w:val="Akapitzlist"/>
        <w:numPr>
          <w:ilvl w:val="1"/>
          <w:numId w:val="50"/>
        </w:numPr>
        <w:spacing w:line="360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Poświadczenia zgodności cyfrowego odwzorowania z dokumentem w postaci papierowej, o</w:t>
      </w:r>
      <w:r w:rsidR="00284417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 xml:space="preserve">którym mowa w ust. </w:t>
      </w:r>
      <w:r w:rsidR="00B857CE" w:rsidRPr="00C61DAD">
        <w:rPr>
          <w:rFonts w:asciiTheme="minorHAnsi" w:hAnsiTheme="minorHAnsi" w:cstheme="minorHAnsi"/>
          <w:sz w:val="22"/>
          <w:szCs w:val="22"/>
        </w:rPr>
        <w:t>1</w:t>
      </w:r>
      <w:r w:rsidR="002201C0" w:rsidRPr="00C61DAD">
        <w:rPr>
          <w:rFonts w:asciiTheme="minorHAnsi" w:hAnsiTheme="minorHAnsi" w:cstheme="minorHAnsi"/>
          <w:sz w:val="22"/>
          <w:szCs w:val="22"/>
        </w:rPr>
        <w:t>2</w:t>
      </w:r>
      <w:r w:rsidR="00A86AC3" w:rsidRPr="00C61DAD">
        <w:rPr>
          <w:rFonts w:asciiTheme="minorHAnsi" w:hAnsiTheme="minorHAnsi" w:cstheme="minorHAnsi"/>
          <w:sz w:val="22"/>
          <w:szCs w:val="22"/>
        </w:rPr>
        <w:t>.1.</w:t>
      </w:r>
      <w:r w:rsidR="00B857CE" w:rsidRPr="00C61DAD">
        <w:rPr>
          <w:rFonts w:asciiTheme="minorHAnsi" w:hAnsiTheme="minorHAnsi" w:cstheme="minorHAnsi"/>
          <w:sz w:val="22"/>
          <w:szCs w:val="22"/>
        </w:rPr>
        <w:t xml:space="preserve"> niniejszego rozdziału SWZ</w:t>
      </w:r>
      <w:r w:rsidRPr="00C61DAD">
        <w:rPr>
          <w:rFonts w:asciiTheme="minorHAnsi" w:hAnsiTheme="minorHAnsi" w:cstheme="minorHAnsi"/>
          <w:sz w:val="22"/>
          <w:szCs w:val="22"/>
        </w:rPr>
        <w:t>, dokonuje w przypadku:</w:t>
      </w:r>
    </w:p>
    <w:p w14:paraId="3A4E186D" w14:textId="2F81D55B" w:rsidR="00B857CE" w:rsidRPr="00C61DAD" w:rsidRDefault="00B857CE" w:rsidP="00C61DAD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1)</w:t>
      </w:r>
      <w:r w:rsidRPr="00C61DAD">
        <w:rPr>
          <w:rFonts w:asciiTheme="minorHAnsi" w:hAnsiTheme="minorHAnsi" w:cstheme="minorHAnsi"/>
          <w:sz w:val="22"/>
          <w:szCs w:val="22"/>
        </w:rPr>
        <w:tab/>
        <w:t xml:space="preserve">podmiotowych środków dowodowych – odpowiednio </w:t>
      </w:r>
      <w:r w:rsidR="00A86AC3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 xml:space="preserve">ykonawca, </w:t>
      </w:r>
      <w:r w:rsidR="00A86AC3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>ykonawca wspólnie ubiegający się o udzielenie zamówienia, po</w:t>
      </w:r>
      <w:r w:rsidR="0074446C" w:rsidRPr="00C61DAD">
        <w:rPr>
          <w:rFonts w:asciiTheme="minorHAnsi" w:hAnsiTheme="minorHAnsi" w:cstheme="minorHAnsi"/>
          <w:sz w:val="22"/>
          <w:szCs w:val="22"/>
        </w:rPr>
        <w:t>dmiot udostępniający zasoby lub </w:t>
      </w:r>
      <w:r w:rsidRPr="00C61DAD">
        <w:rPr>
          <w:rFonts w:asciiTheme="minorHAnsi" w:hAnsiTheme="minorHAnsi" w:cstheme="minorHAnsi"/>
          <w:sz w:val="22"/>
          <w:szCs w:val="22"/>
        </w:rPr>
        <w:t>podwykonawca, w zakresie podmiotowych środków dowodow</w:t>
      </w:r>
      <w:r w:rsidR="0074446C" w:rsidRPr="00C61DAD">
        <w:rPr>
          <w:rFonts w:asciiTheme="minorHAnsi" w:hAnsiTheme="minorHAnsi" w:cstheme="minorHAnsi"/>
          <w:sz w:val="22"/>
          <w:szCs w:val="22"/>
        </w:rPr>
        <w:t>ych, które każdego z </w:t>
      </w:r>
      <w:r w:rsidRPr="00C61DAD">
        <w:rPr>
          <w:rFonts w:asciiTheme="minorHAnsi" w:hAnsiTheme="minorHAnsi" w:cstheme="minorHAnsi"/>
          <w:sz w:val="22"/>
          <w:szCs w:val="22"/>
        </w:rPr>
        <w:t xml:space="preserve">nich dotyczą; </w:t>
      </w:r>
    </w:p>
    <w:p w14:paraId="610BDFF1" w14:textId="6F42E7B8" w:rsidR="00B857CE" w:rsidRPr="00C61DAD" w:rsidRDefault="00B857CE" w:rsidP="00C61DAD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2)</w:t>
      </w:r>
      <w:r w:rsidRPr="00C61DAD">
        <w:rPr>
          <w:rFonts w:asciiTheme="minorHAnsi" w:hAnsiTheme="minorHAnsi" w:cstheme="minorHAnsi"/>
          <w:sz w:val="22"/>
          <w:szCs w:val="22"/>
        </w:rPr>
        <w:tab/>
        <w:t xml:space="preserve">przedmiotowego środka dowodowego, oświadczenia, o którym mowa w art. 117 ust. 4 ustawy, lub zobowiązania podmiotu udostępniającego zasoby – odpowiednio </w:t>
      </w:r>
      <w:r w:rsidR="00A86AC3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 xml:space="preserve">ykonawca lub </w:t>
      </w:r>
      <w:r w:rsidR="00A86AC3" w:rsidRPr="00C61DAD">
        <w:rPr>
          <w:rFonts w:asciiTheme="minorHAnsi" w:hAnsiTheme="minorHAnsi" w:cstheme="minorHAnsi"/>
          <w:sz w:val="22"/>
          <w:szCs w:val="22"/>
        </w:rPr>
        <w:t>W</w:t>
      </w:r>
      <w:r w:rsidRPr="00C61DAD">
        <w:rPr>
          <w:rFonts w:asciiTheme="minorHAnsi" w:hAnsiTheme="minorHAnsi" w:cstheme="minorHAnsi"/>
          <w:sz w:val="22"/>
          <w:szCs w:val="22"/>
        </w:rPr>
        <w:t xml:space="preserve">ykonawca wspólnie ubiegający się o udzielenie zamówienia; </w:t>
      </w:r>
    </w:p>
    <w:p w14:paraId="4E6B4856" w14:textId="77777777" w:rsidR="005E3A99" w:rsidRPr="00C61DAD" w:rsidRDefault="00B857CE" w:rsidP="00C61DAD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3)</w:t>
      </w:r>
      <w:r w:rsidRPr="00C61DAD">
        <w:rPr>
          <w:rFonts w:asciiTheme="minorHAnsi" w:hAnsiTheme="minorHAnsi" w:cstheme="minorHAnsi"/>
          <w:sz w:val="22"/>
          <w:szCs w:val="22"/>
        </w:rPr>
        <w:tab/>
        <w:t>pełnomocnictwa – mocodawca.</w:t>
      </w:r>
    </w:p>
    <w:p w14:paraId="0E608145" w14:textId="6238FFF6" w:rsidR="00361C45" w:rsidRPr="00C61DAD" w:rsidRDefault="00A5301C" w:rsidP="00C61DAD">
      <w:pPr>
        <w:pStyle w:val="Akapitzlist"/>
        <w:numPr>
          <w:ilvl w:val="1"/>
          <w:numId w:val="50"/>
        </w:numPr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Poświadczenia zgodności cyfrowego odwzorowania z dokumentem w postaci papierowej, o którym mowa w ust. 1</w:t>
      </w:r>
      <w:r w:rsidR="002201C0" w:rsidRPr="00C61DAD">
        <w:rPr>
          <w:rFonts w:asciiTheme="minorHAnsi" w:hAnsiTheme="minorHAnsi" w:cstheme="minorHAnsi"/>
          <w:sz w:val="22"/>
          <w:szCs w:val="22"/>
        </w:rPr>
        <w:t>2</w:t>
      </w:r>
      <w:r w:rsidR="00A86AC3" w:rsidRPr="00C61DAD">
        <w:rPr>
          <w:rFonts w:asciiTheme="minorHAnsi" w:hAnsiTheme="minorHAnsi" w:cstheme="minorHAnsi"/>
          <w:sz w:val="22"/>
          <w:szCs w:val="22"/>
        </w:rPr>
        <w:t>.1.</w:t>
      </w:r>
      <w:r w:rsidRPr="00C61DAD">
        <w:rPr>
          <w:rFonts w:asciiTheme="minorHAnsi" w:hAnsiTheme="minorHAnsi" w:cstheme="minorHAnsi"/>
          <w:sz w:val="22"/>
          <w:szCs w:val="22"/>
        </w:rPr>
        <w:t xml:space="preserve"> niniejszego rozdziału SWZ, może dokonać również notariusz.</w:t>
      </w:r>
    </w:p>
    <w:p w14:paraId="428AFDE0" w14:textId="57EDC86B" w:rsidR="00A5301C" w:rsidRPr="00C61DAD" w:rsidRDefault="00A5301C" w:rsidP="00C61DAD">
      <w:pPr>
        <w:pStyle w:val="Akapitzlist"/>
        <w:numPr>
          <w:ilvl w:val="0"/>
          <w:numId w:val="50"/>
        </w:numPr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przekazywania w postępowaniu dokumentu elektronicznego w 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14:paraId="1AC8A73A" w14:textId="2E5D98B3" w:rsidR="00A5301C" w:rsidRPr="00C61DAD" w:rsidRDefault="002132E9" w:rsidP="00C61DAD">
      <w:pPr>
        <w:pStyle w:val="Akapitzlist"/>
        <w:numPr>
          <w:ilvl w:val="0"/>
          <w:numId w:val="50"/>
        </w:numPr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Dokumenty elektroniczne w postępowaniu spełniają łącznie następujące wymagania:</w:t>
      </w:r>
    </w:p>
    <w:p w14:paraId="454B7D13" w14:textId="4DBD877A" w:rsidR="002132E9" w:rsidRPr="00C61DAD" w:rsidRDefault="002132E9" w:rsidP="00C61DAD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są utrwalone w sposób umożliwiający ich wielokr</w:t>
      </w:r>
      <w:r w:rsidR="00451398" w:rsidRPr="00C61DAD">
        <w:rPr>
          <w:rFonts w:asciiTheme="minorHAnsi" w:hAnsiTheme="minorHAnsi" w:cstheme="minorHAnsi"/>
          <w:sz w:val="22"/>
          <w:szCs w:val="22"/>
        </w:rPr>
        <w:t>otne odczytanie, zapisanie i </w:t>
      </w:r>
      <w:r w:rsidRPr="00C61DAD">
        <w:rPr>
          <w:rFonts w:asciiTheme="minorHAnsi" w:hAnsiTheme="minorHAnsi" w:cstheme="minorHAnsi"/>
          <w:sz w:val="22"/>
          <w:szCs w:val="22"/>
        </w:rPr>
        <w:t xml:space="preserve">powielenie, a także przekazanie przy użyciu środków komunikacji elektronicznej lub na informatycznym nośniku danych; </w:t>
      </w:r>
    </w:p>
    <w:p w14:paraId="7C0A0EDA" w14:textId="0FC1FC5E" w:rsidR="002132E9" w:rsidRPr="00C61DAD" w:rsidRDefault="002132E9" w:rsidP="00C61DAD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umożliwiają prezentację treści w postaci elektr</w:t>
      </w:r>
      <w:r w:rsidR="003818EE" w:rsidRPr="00C61DAD">
        <w:rPr>
          <w:rFonts w:asciiTheme="minorHAnsi" w:hAnsiTheme="minorHAnsi" w:cstheme="minorHAnsi"/>
          <w:sz w:val="22"/>
          <w:szCs w:val="22"/>
        </w:rPr>
        <w:t>onicznej, w szczególności przez </w:t>
      </w:r>
      <w:r w:rsidRPr="00C61DAD">
        <w:rPr>
          <w:rFonts w:asciiTheme="minorHAnsi" w:hAnsiTheme="minorHAnsi" w:cstheme="minorHAnsi"/>
          <w:sz w:val="22"/>
          <w:szCs w:val="22"/>
        </w:rPr>
        <w:t xml:space="preserve">wyświetlenie tej treści na monitorze ekranowym; </w:t>
      </w:r>
    </w:p>
    <w:p w14:paraId="28E8AFF1" w14:textId="72BC89BA" w:rsidR="002132E9" w:rsidRPr="00C61DAD" w:rsidRDefault="002132E9" w:rsidP="00C61DAD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 xml:space="preserve">umożliwiają prezentację treści w postaci papierowej, w szczególności za pomocą wydruku; </w:t>
      </w:r>
    </w:p>
    <w:p w14:paraId="3297D448" w14:textId="5CEF09A3" w:rsidR="002132E9" w:rsidRPr="00C61DAD" w:rsidRDefault="002132E9" w:rsidP="00C61DAD">
      <w:pPr>
        <w:pStyle w:val="Akapitzlist"/>
        <w:numPr>
          <w:ilvl w:val="0"/>
          <w:numId w:val="57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zawierają dane w układzie niepozostawiającym wątpliwości co do treści i kontekstu zapisanych informacji.</w:t>
      </w:r>
    </w:p>
    <w:p w14:paraId="280B69A7" w14:textId="5B23EB3E" w:rsidR="00821D3B" w:rsidRPr="00C61DAD" w:rsidRDefault="002824D1" w:rsidP="00C61DAD">
      <w:pPr>
        <w:pStyle w:val="Akapitzlist"/>
        <w:numPr>
          <w:ilvl w:val="0"/>
          <w:numId w:val="50"/>
        </w:numPr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Zgodnie z §</w:t>
      </w:r>
      <w:r w:rsidR="005E3A99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12 Rozporządzenia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(Dz.U. z 2020</w:t>
      </w:r>
      <w:r w:rsidR="00277A10" w:rsidRPr="00C61DAD">
        <w:rPr>
          <w:rFonts w:asciiTheme="minorHAnsi" w:hAnsiTheme="minorHAnsi" w:cstheme="minorHAnsi"/>
          <w:sz w:val="22"/>
          <w:szCs w:val="22"/>
        </w:rPr>
        <w:t xml:space="preserve"> r. </w:t>
      </w:r>
      <w:r w:rsidRPr="00C61DAD">
        <w:rPr>
          <w:rFonts w:asciiTheme="minorHAnsi" w:hAnsiTheme="minorHAnsi" w:cstheme="minorHAnsi"/>
          <w:sz w:val="22"/>
          <w:szCs w:val="22"/>
        </w:rPr>
        <w:t xml:space="preserve">poz. 2452): „Środki komunikacji elektronicznej w postępowaniu lub konkursie służące do odbioru dokumentów elektronicznych zawierających oświadczenia, o których mowa w art. 125 ust. 1 ustawy, podmiotowe środki dowodowe, w tym oświadczenie, o którym mowa w art. 117 ust. 4 ustawy, oraz zobowiązanie podmiotu udostępniającego zasoby, przedmiotowe środki dowodowe, pełnomocnictwo, dokumenty o których mowa w art. 94 ust. 2 ustawy, oraz informacje, oświadczenia lub dokumenty, inne niż określone </w:t>
      </w:r>
      <w:r w:rsidR="003027E1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w §</w:t>
      </w:r>
      <w:r w:rsidR="00D538D0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11 ust. 1, umożliwiają identyfikację podmiotów przekazujących te dokumenty elektroniczne oraz ustalenie dokł</w:t>
      </w:r>
      <w:r w:rsidR="00821D3B" w:rsidRPr="00C61DAD">
        <w:rPr>
          <w:rFonts w:asciiTheme="minorHAnsi" w:hAnsiTheme="minorHAnsi" w:cstheme="minorHAnsi"/>
          <w:sz w:val="22"/>
          <w:szCs w:val="22"/>
        </w:rPr>
        <w:t>adnego czasu i daty ich odbioru</w:t>
      </w:r>
      <w:r w:rsidRPr="00C61DAD">
        <w:rPr>
          <w:rFonts w:asciiTheme="minorHAnsi" w:hAnsiTheme="minorHAnsi" w:cstheme="minorHAnsi"/>
          <w:sz w:val="22"/>
          <w:szCs w:val="22"/>
        </w:rPr>
        <w:t>”.</w:t>
      </w:r>
    </w:p>
    <w:p w14:paraId="0DAD9ECE" w14:textId="2EE558D2" w:rsidR="000F1435" w:rsidRPr="00C61DAD" w:rsidRDefault="000F1435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ROZDZIAŁ </w:t>
      </w:r>
      <w:r w:rsidR="00572D54" w:rsidRPr="00C61DAD">
        <w:rPr>
          <w:rFonts w:asciiTheme="minorHAnsi" w:hAnsiTheme="minorHAnsi" w:cstheme="minorHAnsi"/>
          <w:sz w:val="22"/>
          <w:szCs w:val="22"/>
        </w:rPr>
        <w:t>X</w:t>
      </w:r>
      <w:r w:rsidR="0042417D" w:rsidRPr="00C61DAD">
        <w:rPr>
          <w:rFonts w:asciiTheme="minorHAnsi" w:hAnsiTheme="minorHAnsi" w:cstheme="minorHAnsi"/>
          <w:sz w:val="22"/>
          <w:szCs w:val="22"/>
        </w:rPr>
        <w:t>IV</w:t>
      </w:r>
    </w:p>
    <w:p w14:paraId="3D1FF74A" w14:textId="0C0495A6" w:rsidR="006E67D3" w:rsidRPr="00C61DAD" w:rsidRDefault="006E67D3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OPIS SPOSOBU UDZIELANIA WYJAŚNIEŃ DOTYCZĄCYCH SPECYFIKACJI</w:t>
      </w:r>
      <w:r w:rsidR="000F1435" w:rsidRPr="00C61DAD">
        <w:rPr>
          <w:rFonts w:asciiTheme="minorHAnsi" w:hAnsiTheme="minorHAnsi" w:cstheme="minorHAnsi"/>
          <w:sz w:val="22"/>
          <w:szCs w:val="22"/>
        </w:rPr>
        <w:t xml:space="preserve"> WARUNKÓW </w:t>
      </w:r>
      <w:r w:rsidRPr="00C61DAD">
        <w:rPr>
          <w:rFonts w:asciiTheme="minorHAnsi" w:hAnsiTheme="minorHAnsi" w:cstheme="minorHAnsi"/>
          <w:sz w:val="22"/>
          <w:szCs w:val="22"/>
        </w:rPr>
        <w:t>ZAMÓWIENIA</w:t>
      </w:r>
    </w:p>
    <w:p w14:paraId="5F6D7B35" w14:textId="16ADEF42" w:rsidR="006E67D3" w:rsidRPr="00C61DAD" w:rsidRDefault="000F1435" w:rsidP="00C61DAD">
      <w:pPr>
        <w:pStyle w:val="Tekstpodstawowy"/>
        <w:numPr>
          <w:ilvl w:val="0"/>
          <w:numId w:val="6"/>
        </w:numPr>
        <w:tabs>
          <w:tab w:val="clear" w:pos="567"/>
          <w:tab w:val="num" w:pos="426"/>
        </w:tabs>
        <w:spacing w:after="120"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Treść S</w:t>
      </w:r>
      <w:r w:rsidR="006E67D3" w:rsidRPr="00C61DAD">
        <w:rPr>
          <w:rFonts w:asciiTheme="minorHAnsi" w:hAnsiTheme="minorHAnsi" w:cstheme="minorHAnsi"/>
          <w:sz w:val="22"/>
          <w:szCs w:val="22"/>
        </w:rPr>
        <w:t xml:space="preserve">WZ wraz z załącznikami zamieszczona jest na Platformie </w:t>
      </w:r>
      <w:r w:rsidR="00682494" w:rsidRPr="00C61DAD">
        <w:rPr>
          <w:rFonts w:asciiTheme="minorHAnsi" w:hAnsiTheme="minorHAnsi" w:cstheme="minorHAnsi"/>
          <w:sz w:val="22"/>
          <w:szCs w:val="22"/>
        </w:rPr>
        <w:t>zakupowej</w:t>
      </w:r>
      <w:r w:rsidR="006E67D3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0FB8230C" w14:textId="051ED26E" w:rsidR="006E67D3" w:rsidRPr="00C61DAD" w:rsidRDefault="006E67D3" w:rsidP="00C61DAD">
      <w:pPr>
        <w:pStyle w:val="Tekstpodstawowy"/>
        <w:numPr>
          <w:ilvl w:val="0"/>
          <w:numId w:val="6"/>
        </w:numPr>
        <w:tabs>
          <w:tab w:val="clear" w:pos="567"/>
          <w:tab w:val="num" w:pos="426"/>
        </w:tabs>
        <w:spacing w:after="120"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Wykonawca może zwrócić się do Zamaw</w:t>
      </w:r>
      <w:r w:rsidR="000F1435" w:rsidRPr="00C61DAD">
        <w:rPr>
          <w:rFonts w:asciiTheme="minorHAnsi" w:hAnsiTheme="minorHAnsi" w:cstheme="minorHAnsi"/>
          <w:sz w:val="22"/>
          <w:szCs w:val="22"/>
        </w:rPr>
        <w:t>iającego z wnioskiem o wyjaśnienie treści S</w:t>
      </w:r>
      <w:r w:rsidRPr="00C61DAD">
        <w:rPr>
          <w:rFonts w:asciiTheme="minorHAnsi" w:hAnsiTheme="minorHAnsi" w:cstheme="minorHAnsi"/>
          <w:sz w:val="22"/>
          <w:szCs w:val="22"/>
        </w:rPr>
        <w:t>WZ.</w:t>
      </w:r>
    </w:p>
    <w:p w14:paraId="7C53C5CF" w14:textId="08AC53A1" w:rsidR="006E67D3" w:rsidRPr="00C61DAD" w:rsidRDefault="006E67D3" w:rsidP="00C61DAD">
      <w:pPr>
        <w:pStyle w:val="Tekstpodstawowy"/>
        <w:numPr>
          <w:ilvl w:val="0"/>
          <w:numId w:val="6"/>
        </w:numPr>
        <w:tabs>
          <w:tab w:val="clear" w:pos="567"/>
        </w:tabs>
        <w:spacing w:after="120" w:line="360" w:lineRule="auto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niezwłocznie udzieli wyjaśnień, jednakże nie później niż na 2 dni przed upływem terminu składania ofert</w:t>
      </w:r>
      <w:r w:rsidR="000F1435" w:rsidRPr="00C61DAD">
        <w:rPr>
          <w:rFonts w:asciiTheme="minorHAnsi" w:hAnsiTheme="minorHAnsi" w:cstheme="minorHAnsi"/>
          <w:sz w:val="22"/>
          <w:szCs w:val="22"/>
        </w:rPr>
        <w:t>, o ile wniosek o wyjaśnienie S</w:t>
      </w:r>
      <w:r w:rsidRPr="00C61DAD">
        <w:rPr>
          <w:rFonts w:asciiTheme="minorHAnsi" w:hAnsiTheme="minorHAnsi" w:cstheme="minorHAnsi"/>
          <w:sz w:val="22"/>
          <w:szCs w:val="22"/>
        </w:rPr>
        <w:t xml:space="preserve">WZ wpłynie do Zamawiającego nie później niż </w:t>
      </w:r>
      <w:r w:rsidR="000F1435" w:rsidRPr="00C61DAD">
        <w:rPr>
          <w:rFonts w:asciiTheme="minorHAnsi" w:hAnsiTheme="minorHAnsi" w:cstheme="minorHAnsi"/>
          <w:sz w:val="22"/>
          <w:szCs w:val="22"/>
        </w:rPr>
        <w:t>na 4 dni przed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0F1435" w:rsidRPr="00C61DAD">
        <w:rPr>
          <w:rFonts w:asciiTheme="minorHAnsi" w:hAnsiTheme="minorHAnsi" w:cstheme="minorHAnsi"/>
          <w:sz w:val="22"/>
          <w:szCs w:val="22"/>
        </w:rPr>
        <w:t>upływem</w:t>
      </w:r>
      <w:r w:rsidRPr="00C61DAD">
        <w:rPr>
          <w:rFonts w:asciiTheme="minorHAnsi" w:hAnsiTheme="minorHAnsi" w:cstheme="minorHAnsi"/>
          <w:sz w:val="22"/>
          <w:szCs w:val="22"/>
        </w:rPr>
        <w:t xml:space="preserve"> terminu składania ofert.</w:t>
      </w:r>
    </w:p>
    <w:p w14:paraId="71FDD6F5" w14:textId="35788275" w:rsidR="006E67D3" w:rsidRPr="00C61DAD" w:rsidRDefault="006E67D3" w:rsidP="00C61DAD">
      <w:pPr>
        <w:pStyle w:val="Tekstpodstawowy"/>
        <w:numPr>
          <w:ilvl w:val="0"/>
          <w:numId w:val="6"/>
        </w:numPr>
        <w:tabs>
          <w:tab w:val="clear" w:pos="567"/>
        </w:tabs>
        <w:spacing w:after="120" w:line="360" w:lineRule="auto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Wszelkie wy</w:t>
      </w:r>
      <w:r w:rsidR="00EA0A8C" w:rsidRPr="00C61DAD">
        <w:rPr>
          <w:rFonts w:asciiTheme="minorHAnsi" w:hAnsiTheme="minorHAnsi" w:cstheme="minorHAnsi"/>
          <w:sz w:val="22"/>
          <w:szCs w:val="22"/>
        </w:rPr>
        <w:t>jaśnienia, modyfikacje treści S</w:t>
      </w:r>
      <w:r w:rsidRPr="00C61DAD">
        <w:rPr>
          <w:rFonts w:asciiTheme="minorHAnsi" w:hAnsiTheme="minorHAnsi" w:cstheme="minorHAnsi"/>
          <w:sz w:val="22"/>
          <w:szCs w:val="22"/>
        </w:rPr>
        <w:t>WZ oraz inne informacje związane z niniejszym postępowaniem</w:t>
      </w:r>
      <w:r w:rsidR="005C5865" w:rsidRPr="00C61DAD">
        <w:rPr>
          <w:rFonts w:asciiTheme="minorHAnsi" w:hAnsiTheme="minorHAnsi" w:cstheme="minorHAnsi"/>
          <w:sz w:val="22"/>
          <w:szCs w:val="22"/>
        </w:rPr>
        <w:t xml:space="preserve">, </w:t>
      </w:r>
      <w:r w:rsidRPr="00C61DAD">
        <w:rPr>
          <w:rFonts w:asciiTheme="minorHAnsi" w:hAnsiTheme="minorHAnsi" w:cstheme="minorHAnsi"/>
          <w:sz w:val="22"/>
          <w:szCs w:val="22"/>
        </w:rPr>
        <w:t xml:space="preserve">Zamawiający będzie zamieszczał wyłącznie na Platformie </w:t>
      </w:r>
      <w:r w:rsidR="00682494" w:rsidRPr="00C61DAD">
        <w:rPr>
          <w:rFonts w:asciiTheme="minorHAnsi" w:hAnsiTheme="minorHAnsi" w:cstheme="minorHAnsi"/>
          <w:sz w:val="22"/>
          <w:szCs w:val="22"/>
        </w:rPr>
        <w:t>zakupowej</w:t>
      </w:r>
      <w:r w:rsidR="005C5865" w:rsidRPr="00C61DAD">
        <w:rPr>
          <w:rFonts w:asciiTheme="minorHAnsi" w:hAnsiTheme="minorHAnsi" w:cstheme="minorHAnsi"/>
          <w:sz w:val="22"/>
          <w:szCs w:val="22"/>
        </w:rPr>
        <w:t xml:space="preserve">, </w:t>
      </w:r>
      <w:r w:rsidRPr="00C61DAD">
        <w:rPr>
          <w:rFonts w:asciiTheme="minorHAnsi" w:hAnsiTheme="minorHAnsi" w:cstheme="minorHAnsi"/>
          <w:sz w:val="22"/>
          <w:szCs w:val="22"/>
        </w:rPr>
        <w:t>w wierszu oznaczonym tytułem oraz znakiem sprawy niniejszego postępowania.</w:t>
      </w:r>
    </w:p>
    <w:p w14:paraId="6E3A6857" w14:textId="5FADBD55" w:rsidR="006E67D3" w:rsidRPr="00C61DAD" w:rsidRDefault="006E67D3" w:rsidP="00C61DAD">
      <w:pPr>
        <w:pStyle w:val="Tekstpodstawowy"/>
        <w:numPr>
          <w:ilvl w:val="0"/>
          <w:numId w:val="6"/>
        </w:numPr>
        <w:tabs>
          <w:tab w:val="clear" w:pos="567"/>
        </w:tabs>
        <w:spacing w:after="120" w:line="360" w:lineRule="auto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W uzasadnionych przypadkach Zamawiający może przed upływem terminu </w:t>
      </w:r>
      <w:r w:rsidR="00EA0A8C" w:rsidRPr="00C61DAD">
        <w:rPr>
          <w:rFonts w:asciiTheme="minorHAnsi" w:hAnsiTheme="minorHAnsi" w:cstheme="minorHAnsi"/>
          <w:sz w:val="22"/>
          <w:szCs w:val="22"/>
        </w:rPr>
        <w:t>składania ofert zmienić treść S</w:t>
      </w:r>
      <w:r w:rsidRPr="00C61DAD">
        <w:rPr>
          <w:rFonts w:asciiTheme="minorHAnsi" w:hAnsiTheme="minorHAnsi" w:cstheme="minorHAnsi"/>
          <w:sz w:val="22"/>
          <w:szCs w:val="22"/>
        </w:rPr>
        <w:t xml:space="preserve">WZ. Każda wprowadzona przez Zamawiającego zmiana staje </w:t>
      </w:r>
      <w:r w:rsidR="00EA0A8C" w:rsidRPr="00C61DAD">
        <w:rPr>
          <w:rFonts w:asciiTheme="minorHAnsi" w:hAnsiTheme="minorHAnsi" w:cstheme="minorHAnsi"/>
          <w:sz w:val="22"/>
          <w:szCs w:val="22"/>
        </w:rPr>
        <w:t>się w takim przypadku częścią SWZ. Dokonaną zmianę treści S</w:t>
      </w:r>
      <w:r w:rsidRPr="00C61DAD">
        <w:rPr>
          <w:rFonts w:asciiTheme="minorHAnsi" w:hAnsiTheme="minorHAnsi" w:cstheme="minorHAnsi"/>
          <w:sz w:val="22"/>
          <w:szCs w:val="22"/>
        </w:rPr>
        <w:t xml:space="preserve">WZ Zamawiający udostępnia na Platformie </w:t>
      </w:r>
      <w:r w:rsidR="003A30F3" w:rsidRPr="00C61DAD">
        <w:rPr>
          <w:rFonts w:asciiTheme="minorHAnsi" w:hAnsiTheme="minorHAnsi" w:cstheme="minorHAnsi"/>
          <w:sz w:val="22"/>
          <w:szCs w:val="22"/>
        </w:rPr>
        <w:t>zakupowe</w:t>
      </w:r>
      <w:r w:rsidRPr="00C61DAD">
        <w:rPr>
          <w:rFonts w:asciiTheme="minorHAnsi" w:hAnsiTheme="minorHAnsi" w:cstheme="minorHAnsi"/>
          <w:sz w:val="22"/>
          <w:szCs w:val="22"/>
        </w:rPr>
        <w:t>j.</w:t>
      </w:r>
    </w:p>
    <w:p w14:paraId="3FF2DFE5" w14:textId="03A45649" w:rsidR="00804A50" w:rsidRPr="00C61DAD" w:rsidRDefault="006E67D3" w:rsidP="00C61DAD">
      <w:pPr>
        <w:pStyle w:val="Tekstpodstawowy"/>
        <w:numPr>
          <w:ilvl w:val="0"/>
          <w:numId w:val="6"/>
        </w:numPr>
        <w:tabs>
          <w:tab w:val="clear" w:pos="567"/>
          <w:tab w:val="num" w:pos="142"/>
        </w:tabs>
        <w:spacing w:after="120" w:line="360" w:lineRule="auto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oświadcza, iż nie zamierza zwoływać zebrania Wykonaw</w:t>
      </w:r>
      <w:r w:rsidR="00EA0A8C" w:rsidRPr="00C61DAD">
        <w:rPr>
          <w:rFonts w:asciiTheme="minorHAnsi" w:hAnsiTheme="minorHAnsi" w:cstheme="minorHAnsi"/>
          <w:sz w:val="22"/>
          <w:szCs w:val="22"/>
        </w:rPr>
        <w:t>ców w celu wyjaśnienia treści S</w:t>
      </w:r>
      <w:r w:rsidRPr="00C61DAD">
        <w:rPr>
          <w:rFonts w:asciiTheme="minorHAnsi" w:hAnsiTheme="minorHAnsi" w:cstheme="minorHAnsi"/>
          <w:sz w:val="22"/>
          <w:szCs w:val="22"/>
        </w:rPr>
        <w:t>WZ.</w:t>
      </w:r>
    </w:p>
    <w:p w14:paraId="2A3D45AE" w14:textId="26F04AD6" w:rsidR="00EA0A8C" w:rsidRPr="00C61DAD" w:rsidRDefault="006E67D3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ROZDZIAŁ X</w:t>
      </w:r>
      <w:r w:rsidR="00EC1688" w:rsidRPr="00C61DAD">
        <w:rPr>
          <w:rFonts w:asciiTheme="minorHAnsi" w:hAnsiTheme="minorHAnsi" w:cstheme="minorHAnsi"/>
          <w:sz w:val="22"/>
          <w:szCs w:val="22"/>
        </w:rPr>
        <w:t>V</w:t>
      </w:r>
    </w:p>
    <w:p w14:paraId="1DA70A57" w14:textId="528EF1F4" w:rsidR="006E67D3" w:rsidRPr="00C61DAD" w:rsidRDefault="006E67D3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OSOBY ZE STRONY ZAMAWIAJĄCEGO UPRAWNIONE DO </w:t>
      </w:r>
      <w:r w:rsidR="00A86AC3" w:rsidRPr="00C61DAD">
        <w:rPr>
          <w:rFonts w:asciiTheme="minorHAnsi" w:hAnsiTheme="minorHAnsi" w:cstheme="minorHAnsi"/>
          <w:sz w:val="22"/>
          <w:szCs w:val="22"/>
        </w:rPr>
        <w:t>KOMUNIKOWANIA</w:t>
      </w:r>
      <w:r w:rsidRPr="00C61DAD">
        <w:rPr>
          <w:rFonts w:asciiTheme="minorHAnsi" w:hAnsiTheme="minorHAnsi" w:cstheme="minorHAnsi"/>
          <w:sz w:val="22"/>
          <w:szCs w:val="22"/>
        </w:rPr>
        <w:t xml:space="preserve"> SIĘ Z WYKONAWCAMI</w:t>
      </w:r>
    </w:p>
    <w:p w14:paraId="10A61275" w14:textId="77777777" w:rsidR="0041384C" w:rsidRPr="00C61DAD" w:rsidRDefault="006E67D3" w:rsidP="00C61DAD">
      <w:pPr>
        <w:pStyle w:val="Tekstpodstawowy"/>
        <w:spacing w:line="360" w:lineRule="auto"/>
        <w:ind w:firstLine="1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</w:t>
      </w:r>
      <w:r w:rsidR="0041384C" w:rsidRPr="00C61DAD">
        <w:rPr>
          <w:rFonts w:asciiTheme="minorHAnsi" w:hAnsiTheme="minorHAnsi" w:cstheme="minorHAnsi"/>
          <w:sz w:val="22"/>
          <w:szCs w:val="22"/>
        </w:rPr>
        <w:t>ający wyznacza następujące osoby</w:t>
      </w:r>
      <w:r w:rsidRPr="00C61DAD">
        <w:rPr>
          <w:rFonts w:asciiTheme="minorHAnsi" w:hAnsiTheme="minorHAnsi" w:cstheme="minorHAnsi"/>
          <w:sz w:val="22"/>
          <w:szCs w:val="22"/>
        </w:rPr>
        <w:t xml:space="preserve"> do </w:t>
      </w:r>
      <w:r w:rsidR="005C5865" w:rsidRPr="00C61DAD">
        <w:rPr>
          <w:rFonts w:asciiTheme="minorHAnsi" w:hAnsiTheme="minorHAnsi" w:cstheme="minorHAnsi"/>
          <w:sz w:val="22"/>
          <w:szCs w:val="22"/>
        </w:rPr>
        <w:t>komunikowania</w:t>
      </w:r>
      <w:r w:rsidRPr="00C61DAD">
        <w:rPr>
          <w:rFonts w:asciiTheme="minorHAnsi" w:hAnsiTheme="minorHAnsi" w:cstheme="minorHAnsi"/>
          <w:sz w:val="22"/>
          <w:szCs w:val="22"/>
        </w:rPr>
        <w:t xml:space="preserve"> się z Wykonawcami, w sprawach dotyczących niniejszego postępowania: </w:t>
      </w:r>
    </w:p>
    <w:p w14:paraId="2FD5CE18" w14:textId="77A8CC76" w:rsidR="0041384C" w:rsidRPr="00C61DAD" w:rsidRDefault="0041384C" w:rsidP="00C61DAD">
      <w:pPr>
        <w:pStyle w:val="Tekstpodstawowy"/>
        <w:spacing w:line="360" w:lineRule="auto"/>
        <w:ind w:firstLine="1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- </w:t>
      </w:r>
      <w:r w:rsidR="00A8473E" w:rsidRPr="00C61DAD">
        <w:rPr>
          <w:rFonts w:asciiTheme="minorHAnsi" w:hAnsiTheme="minorHAnsi" w:cstheme="minorHAnsi"/>
          <w:sz w:val="22"/>
          <w:szCs w:val="22"/>
        </w:rPr>
        <w:t>Krzysztof Nowiński</w:t>
      </w:r>
      <w:r w:rsidR="009F5C66" w:rsidRPr="00C61DAD">
        <w:rPr>
          <w:rFonts w:asciiTheme="minorHAnsi" w:hAnsiTheme="minorHAnsi" w:cstheme="minorHAnsi"/>
          <w:sz w:val="22"/>
          <w:szCs w:val="22"/>
        </w:rPr>
        <w:t xml:space="preserve">, Monika </w:t>
      </w:r>
      <w:proofErr w:type="spellStart"/>
      <w:r w:rsidR="009F5C66" w:rsidRPr="00C61DAD">
        <w:rPr>
          <w:rFonts w:asciiTheme="minorHAnsi" w:hAnsiTheme="minorHAnsi" w:cstheme="minorHAnsi"/>
          <w:sz w:val="22"/>
          <w:szCs w:val="22"/>
        </w:rPr>
        <w:t>Ganzel</w:t>
      </w:r>
      <w:proofErr w:type="spellEnd"/>
      <w:r w:rsidR="00222DAD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-</w:t>
      </w:r>
      <w:r w:rsidR="00682494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Wydział </w:t>
      </w:r>
      <w:r w:rsidR="009F5C66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>Organizacyjny</w:t>
      </w:r>
      <w:r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5F37758B" w14:textId="189BE294" w:rsidR="00E00A8F" w:rsidRPr="00C61DAD" w:rsidRDefault="0041384C" w:rsidP="00C61DAD">
      <w:pPr>
        <w:pStyle w:val="Tekstpodstawowy"/>
        <w:spacing w:line="360" w:lineRule="auto"/>
        <w:ind w:firstLine="1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>-</w:t>
      </w:r>
      <w:r w:rsidR="00222DAD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Danuta Hubczyk</w:t>
      </w:r>
      <w:r w:rsidR="00A8473E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>, Patrycja Barszczak</w:t>
      </w:r>
      <w:r w:rsidR="009F3FBA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Katarzyna </w:t>
      </w:r>
      <w:proofErr w:type="spellStart"/>
      <w:r w:rsidR="009F3FBA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>Doleszczak</w:t>
      </w:r>
      <w:proofErr w:type="spellEnd"/>
      <w:r w:rsidR="009F3FBA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>-Jakubiec</w:t>
      </w:r>
      <w:r w:rsidR="00A8473E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6E67D3" w:rsidRPr="00C61DAD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="006E67D3"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82494"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Biuro </w:t>
      </w:r>
      <w:r w:rsidR="006E67D3" w:rsidRPr="00C61DAD">
        <w:rPr>
          <w:rFonts w:asciiTheme="minorHAnsi" w:hAnsiTheme="minorHAnsi" w:cstheme="minorHAnsi"/>
          <w:color w:val="000000"/>
          <w:sz w:val="22"/>
          <w:szCs w:val="22"/>
        </w:rPr>
        <w:t>Zamówień Publicznych</w:t>
      </w:r>
      <w:r w:rsidR="00EA0A8C" w:rsidRPr="00C61DA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8B22526" w14:textId="77777777" w:rsidR="001B37C3" w:rsidRPr="00C61DAD" w:rsidRDefault="00EC1688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XV</w:t>
      </w:r>
      <w:r w:rsidR="0042417D" w:rsidRPr="00C61DAD">
        <w:rPr>
          <w:rFonts w:asciiTheme="minorHAnsi" w:hAnsiTheme="minorHAnsi" w:cstheme="minorHAnsi"/>
          <w:sz w:val="22"/>
          <w:szCs w:val="22"/>
        </w:rPr>
        <w:t>I</w:t>
      </w:r>
    </w:p>
    <w:p w14:paraId="066C0F57" w14:textId="50E509C3" w:rsidR="001B37C3" w:rsidRPr="00C61DAD" w:rsidRDefault="001B37C3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OPIS SPOSOBU PRZYGOTOWANIA OFERT</w:t>
      </w:r>
      <w:r w:rsidR="006C3C6A" w:rsidRPr="00C61DAD">
        <w:rPr>
          <w:rFonts w:asciiTheme="minorHAnsi" w:hAnsiTheme="minorHAnsi" w:cstheme="minorHAnsi"/>
          <w:sz w:val="22"/>
          <w:szCs w:val="22"/>
        </w:rPr>
        <w:t>Y</w:t>
      </w:r>
    </w:p>
    <w:p w14:paraId="6E8F4EF8" w14:textId="77777777" w:rsidR="00522A3B" w:rsidRPr="00C61DAD" w:rsidRDefault="00522A3B" w:rsidP="00C61DAD">
      <w:pPr>
        <w:pStyle w:val="Tekstpodstawowy2"/>
        <w:numPr>
          <w:ilvl w:val="0"/>
          <w:numId w:val="4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Ofertę należy sporządzić na formularzu oferty lub według takiego samego schematu, stanowiącego załącznik nr 1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do SWZ. Ofertę należy złożyć pod rygorem nieważności w formie elektronicznej (w postaci elektronicznej opatrzonej kwalifikowanym podpisem elektronicznym) lub w postaci elektronicznej opatrzonej podpisem zaufanym lub podpisem osobistym.</w:t>
      </w:r>
    </w:p>
    <w:p w14:paraId="06A42426" w14:textId="77777777" w:rsidR="0041384C" w:rsidRPr="00C61DAD" w:rsidRDefault="0041384C" w:rsidP="00C61DAD">
      <w:pPr>
        <w:pStyle w:val="Tekstpodstawowy2"/>
        <w:spacing w:line="360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FF23DBF" w14:textId="35CD0847" w:rsidR="008823E6" w:rsidRPr="00C61DAD" w:rsidRDefault="008823E6" w:rsidP="00C61DAD">
      <w:pPr>
        <w:pStyle w:val="Tekstpodstawowy2"/>
        <w:numPr>
          <w:ilvl w:val="0"/>
          <w:numId w:val="42"/>
        </w:numPr>
        <w:tabs>
          <w:tab w:val="num" w:pos="426"/>
        </w:tabs>
        <w:spacing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Oferta wraz z załącznikami musi być złożona za pośrednictwem Platformy </w:t>
      </w:r>
      <w:r w:rsidR="003476C6" w:rsidRPr="00C61DAD">
        <w:rPr>
          <w:rFonts w:asciiTheme="minorHAnsi" w:hAnsiTheme="minorHAnsi" w:cstheme="minorHAnsi"/>
          <w:b/>
          <w:sz w:val="22"/>
          <w:szCs w:val="22"/>
        </w:rPr>
        <w:t>zakupowej</w:t>
      </w:r>
      <w:r w:rsidRPr="00C61DAD">
        <w:rPr>
          <w:rFonts w:asciiTheme="minorHAnsi" w:hAnsiTheme="minorHAnsi" w:cstheme="minorHAnsi"/>
          <w:b/>
          <w:sz w:val="22"/>
          <w:szCs w:val="22"/>
        </w:rPr>
        <w:t>. Zamawiający zaleca, aby oferta została utworzona w formacie .pdf oraz podpisana wewnętrznym podpisem elektronicznym</w:t>
      </w:r>
      <w:r w:rsidR="00786AF3" w:rsidRPr="00C61DAD">
        <w:rPr>
          <w:rFonts w:asciiTheme="minorHAnsi" w:hAnsiTheme="minorHAnsi" w:cstheme="minorHAnsi"/>
          <w:b/>
          <w:sz w:val="22"/>
          <w:szCs w:val="22"/>
        </w:rPr>
        <w:t xml:space="preserve"> – zgodnie z rozdz. XII ust. 2 niniejszej SWZ. W </w:t>
      </w:r>
      <w:r w:rsidRPr="00C61DAD">
        <w:rPr>
          <w:rFonts w:asciiTheme="minorHAnsi" w:hAnsiTheme="minorHAnsi" w:cstheme="minorHAnsi"/>
          <w:b/>
          <w:sz w:val="22"/>
          <w:szCs w:val="22"/>
        </w:rPr>
        <w:t>przypadku zastosowania podpisu zewnętrznego należy pamiętać o obowiązku dołączenia do pliku stanowiącego ofertę także pliku podpisującego, który generuje się automatycznie podczas złożenia podpisu.</w:t>
      </w:r>
    </w:p>
    <w:p w14:paraId="3B0A78A5" w14:textId="62273328" w:rsidR="001B37C3" w:rsidRPr="00C61DAD" w:rsidRDefault="0099522C" w:rsidP="00C61DAD">
      <w:pPr>
        <w:pStyle w:val="Tekstpodstawowy2"/>
        <w:numPr>
          <w:ilvl w:val="0"/>
          <w:numId w:val="8"/>
        </w:numPr>
        <w:tabs>
          <w:tab w:val="clear" w:pos="567"/>
          <w:tab w:val="num" w:pos="426"/>
        </w:tabs>
        <w:spacing w:before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Wraz z ofertą należy złożyć</w:t>
      </w:r>
      <w:r w:rsidR="001B37C3" w:rsidRPr="00C61DAD">
        <w:rPr>
          <w:rFonts w:asciiTheme="minorHAnsi" w:hAnsiTheme="minorHAnsi" w:cstheme="minorHAnsi"/>
          <w:b/>
          <w:sz w:val="22"/>
          <w:szCs w:val="22"/>
        </w:rPr>
        <w:t>:</w:t>
      </w:r>
    </w:p>
    <w:p w14:paraId="0CB41E12" w14:textId="4AE4F8FB" w:rsidR="00B37790" w:rsidRPr="00C61DAD" w:rsidRDefault="00EA0279" w:rsidP="00C61DAD">
      <w:pPr>
        <w:numPr>
          <w:ilvl w:val="1"/>
          <w:numId w:val="8"/>
        </w:numPr>
        <w:tabs>
          <w:tab w:val="clear" w:pos="891"/>
        </w:tabs>
        <w:spacing w:line="360" w:lineRule="auto"/>
        <w:ind w:left="851" w:hanging="425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Oświadczenie, o którym mowa w art. 125 ust. 1</w:t>
      </w:r>
      <w:r w:rsidR="001B37C3" w:rsidRPr="00C61DAD">
        <w:rPr>
          <w:rFonts w:asciiTheme="minorHAnsi" w:hAnsiTheme="minorHAnsi" w:cstheme="minorHAnsi"/>
          <w:b/>
          <w:sz w:val="22"/>
          <w:szCs w:val="22"/>
        </w:rPr>
        <w:t xml:space="preserve"> ustawy</w:t>
      </w:r>
      <w:r w:rsidR="001B37C3" w:rsidRPr="00C61DAD">
        <w:rPr>
          <w:rFonts w:asciiTheme="minorHAnsi" w:hAnsiTheme="minorHAnsi" w:cstheme="minorHAnsi"/>
          <w:sz w:val="22"/>
          <w:szCs w:val="22"/>
        </w:rPr>
        <w:t xml:space="preserve">, </w:t>
      </w:r>
      <w:r w:rsidRPr="00C61DAD">
        <w:rPr>
          <w:rFonts w:asciiTheme="minorHAnsi" w:hAnsiTheme="minorHAnsi" w:cstheme="minorHAnsi"/>
          <w:sz w:val="22"/>
          <w:szCs w:val="22"/>
        </w:rPr>
        <w:t>o niepodleganiu wykluczeniu</w:t>
      </w:r>
      <w:r w:rsidR="003474BE" w:rsidRPr="00C61DAD">
        <w:rPr>
          <w:rFonts w:asciiTheme="minorHAnsi" w:hAnsiTheme="minorHAnsi" w:cstheme="minorHAnsi"/>
          <w:sz w:val="22"/>
          <w:szCs w:val="22"/>
        </w:rPr>
        <w:t xml:space="preserve"> z postępowania oraz</w:t>
      </w:r>
      <w:r w:rsidRPr="00C61DAD">
        <w:rPr>
          <w:rFonts w:asciiTheme="minorHAnsi" w:hAnsiTheme="minorHAnsi" w:cstheme="minorHAnsi"/>
          <w:sz w:val="22"/>
          <w:szCs w:val="22"/>
        </w:rPr>
        <w:t xml:space="preserve"> spełnianiu warunków udziału w postępowaniu</w:t>
      </w:r>
      <w:r w:rsidR="003474BE" w:rsidRPr="00C61DAD">
        <w:rPr>
          <w:rFonts w:asciiTheme="minorHAnsi" w:hAnsiTheme="minorHAnsi" w:cstheme="minorHAnsi"/>
          <w:sz w:val="22"/>
          <w:szCs w:val="22"/>
        </w:rPr>
        <w:t>,</w:t>
      </w:r>
      <w:r w:rsidRPr="00C61DAD">
        <w:rPr>
          <w:rFonts w:asciiTheme="minorHAnsi" w:hAnsiTheme="minorHAnsi" w:cstheme="minorHAnsi"/>
          <w:sz w:val="22"/>
          <w:szCs w:val="22"/>
        </w:rPr>
        <w:t xml:space="preserve"> w zakresie wskazanym w</w:t>
      </w:r>
      <w:r w:rsidR="003474BE" w:rsidRPr="00C61DAD">
        <w:rPr>
          <w:rFonts w:asciiTheme="minorHAnsi" w:hAnsiTheme="minorHAnsi" w:cstheme="minorHAnsi"/>
          <w:sz w:val="22"/>
          <w:szCs w:val="22"/>
        </w:rPr>
        <w:t> </w:t>
      </w:r>
      <w:r w:rsidRPr="00C61DAD">
        <w:rPr>
          <w:rFonts w:asciiTheme="minorHAnsi" w:hAnsiTheme="minorHAnsi" w:cstheme="minorHAnsi"/>
          <w:sz w:val="22"/>
          <w:szCs w:val="22"/>
        </w:rPr>
        <w:t xml:space="preserve">rozdziale </w:t>
      </w:r>
      <w:r w:rsidR="000C4B23" w:rsidRPr="00C61DAD">
        <w:rPr>
          <w:rFonts w:asciiTheme="minorHAnsi" w:hAnsiTheme="minorHAnsi" w:cstheme="minorHAnsi"/>
          <w:sz w:val="22"/>
          <w:szCs w:val="22"/>
        </w:rPr>
        <w:t>XIX</w:t>
      </w:r>
      <w:r w:rsidRPr="00C61DAD">
        <w:rPr>
          <w:rFonts w:asciiTheme="minorHAnsi" w:hAnsiTheme="minorHAnsi" w:cstheme="minorHAnsi"/>
          <w:sz w:val="22"/>
          <w:szCs w:val="22"/>
        </w:rPr>
        <w:t xml:space="preserve"> SWZ</w:t>
      </w:r>
      <w:r w:rsidR="003474BE" w:rsidRPr="00C61DAD">
        <w:rPr>
          <w:rFonts w:asciiTheme="minorHAnsi" w:hAnsiTheme="minorHAnsi" w:cstheme="minorHAnsi"/>
          <w:sz w:val="22"/>
          <w:szCs w:val="22"/>
        </w:rPr>
        <w:t xml:space="preserve"> –</w:t>
      </w:r>
      <w:r w:rsidR="00403648" w:rsidRPr="00C61DAD">
        <w:rPr>
          <w:rFonts w:asciiTheme="minorHAnsi" w:hAnsiTheme="minorHAnsi" w:cstheme="minorHAnsi"/>
          <w:sz w:val="22"/>
          <w:szCs w:val="22"/>
        </w:rPr>
        <w:t xml:space="preserve"> zgodnie z załącznikiem nr 2</w:t>
      </w:r>
      <w:r w:rsidR="003474BE" w:rsidRPr="00C61DAD">
        <w:rPr>
          <w:rFonts w:asciiTheme="minorHAnsi" w:hAnsiTheme="minorHAnsi" w:cstheme="minorHAnsi"/>
          <w:sz w:val="22"/>
          <w:szCs w:val="22"/>
        </w:rPr>
        <w:t xml:space="preserve"> do SWZ.</w:t>
      </w:r>
      <w:r w:rsidR="00897F93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3474BE" w:rsidRPr="00C61DAD">
        <w:rPr>
          <w:rFonts w:asciiTheme="minorHAnsi" w:hAnsiTheme="minorHAnsi" w:cstheme="minorHAnsi"/>
          <w:sz w:val="22"/>
          <w:szCs w:val="22"/>
        </w:rPr>
        <w:t>Oświadczeni</w:t>
      </w:r>
      <w:r w:rsidR="00EF7627" w:rsidRPr="00C61DAD">
        <w:rPr>
          <w:rFonts w:asciiTheme="minorHAnsi" w:hAnsiTheme="minorHAnsi" w:cstheme="minorHAnsi"/>
          <w:sz w:val="22"/>
          <w:szCs w:val="22"/>
        </w:rPr>
        <w:t>e</w:t>
      </w:r>
      <w:r w:rsidR="003474BE" w:rsidRPr="00C61DAD">
        <w:rPr>
          <w:rFonts w:asciiTheme="minorHAnsi" w:hAnsiTheme="minorHAnsi" w:cstheme="minorHAnsi"/>
          <w:sz w:val="22"/>
          <w:szCs w:val="22"/>
        </w:rPr>
        <w:t xml:space="preserve"> stanowi dowód potwierdzający brak podstaw wykluczenia oraz spełniania warunków udziału w postępowaniu na dzień składania ofert, tymczasowo zastępujący wymagane przez Zamawiającego podmiotowe środki dowodowe, wskazane w SWZ. </w:t>
      </w:r>
      <w:r w:rsidR="00897F93" w:rsidRPr="00C61DAD">
        <w:rPr>
          <w:rFonts w:asciiTheme="minorHAnsi" w:hAnsiTheme="minorHAnsi" w:cstheme="minorHAnsi"/>
          <w:sz w:val="22"/>
          <w:szCs w:val="22"/>
        </w:rPr>
        <w:t>Oświadczeni</w:t>
      </w:r>
      <w:r w:rsidR="00EF7627" w:rsidRPr="00C61DAD">
        <w:rPr>
          <w:rFonts w:asciiTheme="minorHAnsi" w:hAnsiTheme="minorHAnsi" w:cstheme="minorHAnsi"/>
          <w:sz w:val="22"/>
          <w:szCs w:val="22"/>
        </w:rPr>
        <w:t>e</w:t>
      </w:r>
      <w:r w:rsidR="00897F93" w:rsidRPr="00C61DAD">
        <w:rPr>
          <w:rFonts w:asciiTheme="minorHAnsi" w:hAnsiTheme="minorHAnsi" w:cstheme="minorHAnsi"/>
          <w:sz w:val="22"/>
          <w:szCs w:val="22"/>
        </w:rPr>
        <w:t xml:space="preserve"> składa się, pod rygorem nieważności, w formie elektronicznej</w:t>
      </w:r>
      <w:r w:rsidR="0099522C" w:rsidRPr="00C61DAD">
        <w:rPr>
          <w:rFonts w:asciiTheme="minorHAnsi" w:hAnsiTheme="minorHAnsi" w:cstheme="minorHAnsi"/>
          <w:sz w:val="22"/>
          <w:szCs w:val="22"/>
        </w:rPr>
        <w:t xml:space="preserve"> (w postaci elektronicznej opatrzonej kwalifikowanym podpisem elektronicznym)</w:t>
      </w:r>
      <w:r w:rsidR="00897F93" w:rsidRPr="00C61DAD">
        <w:rPr>
          <w:rFonts w:asciiTheme="minorHAnsi" w:hAnsiTheme="minorHAnsi" w:cstheme="minorHAnsi"/>
          <w:sz w:val="22"/>
          <w:szCs w:val="22"/>
        </w:rPr>
        <w:t xml:space="preserve"> lub w</w:t>
      </w:r>
      <w:r w:rsidR="0099522C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897F93" w:rsidRPr="00C61DAD">
        <w:rPr>
          <w:rFonts w:asciiTheme="minorHAnsi" w:hAnsiTheme="minorHAnsi" w:cstheme="minorHAnsi"/>
          <w:sz w:val="22"/>
          <w:szCs w:val="22"/>
        </w:rPr>
        <w:t>postaci elektronicznej opatrzonej podp</w:t>
      </w:r>
      <w:r w:rsidR="003818EE" w:rsidRPr="00C61DAD">
        <w:rPr>
          <w:rFonts w:asciiTheme="minorHAnsi" w:hAnsiTheme="minorHAnsi" w:cstheme="minorHAnsi"/>
          <w:sz w:val="22"/>
          <w:szCs w:val="22"/>
        </w:rPr>
        <w:t>isem zaufanym lub </w:t>
      </w:r>
      <w:r w:rsidR="00897F93" w:rsidRPr="00C61DAD">
        <w:rPr>
          <w:rFonts w:asciiTheme="minorHAnsi" w:hAnsiTheme="minorHAnsi" w:cstheme="minorHAnsi"/>
          <w:sz w:val="22"/>
          <w:szCs w:val="22"/>
        </w:rPr>
        <w:t>podpisem osobistym.</w:t>
      </w:r>
      <w:r w:rsidR="00403648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6D677B" w14:textId="2D46BF1F" w:rsidR="001B37C3" w:rsidRPr="00C61DAD" w:rsidRDefault="001B37C3" w:rsidP="00C61DAD">
      <w:pPr>
        <w:pStyle w:val="Tekstpodstawowy2"/>
        <w:numPr>
          <w:ilvl w:val="1"/>
          <w:numId w:val="8"/>
        </w:numPr>
        <w:tabs>
          <w:tab w:val="clear" w:pos="89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Oświadczenie, że Wykonawca zapoznał się z warunkami zamówienia </w:t>
      </w:r>
      <w:r w:rsidR="00C60A4C" w:rsidRPr="00C61DAD">
        <w:rPr>
          <w:rFonts w:asciiTheme="minorHAnsi" w:hAnsiTheme="minorHAnsi" w:cstheme="minorHAnsi"/>
          <w:b/>
          <w:sz w:val="22"/>
          <w:szCs w:val="22"/>
        </w:rPr>
        <w:br/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i z </w:t>
      </w:r>
      <w:r w:rsidR="00EA0279" w:rsidRPr="00C61DAD">
        <w:rPr>
          <w:rFonts w:asciiTheme="minorHAnsi" w:hAnsiTheme="minorHAnsi" w:cstheme="minorHAnsi"/>
          <w:b/>
          <w:sz w:val="22"/>
          <w:szCs w:val="22"/>
        </w:rPr>
        <w:t>projektowanymi postanowieniami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umowy</w:t>
      </w:r>
      <w:r w:rsidR="00EA0279" w:rsidRPr="00C61DAD">
        <w:rPr>
          <w:rFonts w:asciiTheme="minorHAnsi" w:hAnsiTheme="minorHAnsi" w:cstheme="minorHAnsi"/>
          <w:sz w:val="22"/>
          <w:szCs w:val="22"/>
        </w:rPr>
        <w:t xml:space="preserve"> w sprawie zamówienia, które zostaną wprowadzone do umowy w sprawie zamówienia</w:t>
      </w:r>
      <w:r w:rsidRPr="00C61DAD">
        <w:rPr>
          <w:rFonts w:asciiTheme="minorHAnsi" w:hAnsiTheme="minorHAnsi" w:cstheme="minorHAnsi"/>
          <w:sz w:val="22"/>
          <w:szCs w:val="22"/>
        </w:rPr>
        <w:t xml:space="preserve"> oraz, że przyjmuje ich treść bez żadnych zastrzeżeń </w:t>
      </w:r>
      <w:r w:rsidR="00EA0279" w:rsidRPr="00C61DAD">
        <w:rPr>
          <w:rFonts w:asciiTheme="minorHAnsi" w:hAnsiTheme="minorHAnsi" w:cstheme="minorHAnsi"/>
          <w:sz w:val="22"/>
          <w:szCs w:val="22"/>
        </w:rPr>
        <w:t>–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EA0279" w:rsidRPr="00C61DAD">
        <w:rPr>
          <w:rFonts w:asciiTheme="minorHAnsi" w:hAnsiTheme="minorHAnsi" w:cstheme="minorHAnsi"/>
          <w:sz w:val="22"/>
          <w:szCs w:val="22"/>
        </w:rPr>
        <w:t xml:space="preserve">zgodnie z treścią zawartą w formularzu oferty, stanowiącym </w:t>
      </w:r>
      <w:r w:rsidR="00EA0279" w:rsidRPr="00C61DAD">
        <w:rPr>
          <w:rFonts w:asciiTheme="minorHAnsi" w:hAnsiTheme="minorHAnsi" w:cstheme="minorHAnsi"/>
          <w:b/>
          <w:sz w:val="22"/>
          <w:szCs w:val="22"/>
        </w:rPr>
        <w:t>załącznik nr 1 do S</w:t>
      </w:r>
      <w:r w:rsidRPr="00C61DAD">
        <w:rPr>
          <w:rFonts w:asciiTheme="minorHAnsi" w:hAnsiTheme="minorHAnsi" w:cstheme="minorHAnsi"/>
          <w:b/>
          <w:sz w:val="22"/>
          <w:szCs w:val="22"/>
        </w:rPr>
        <w:t>WZ.</w:t>
      </w:r>
      <w:r w:rsidR="00897F93" w:rsidRPr="00C61DAD">
        <w:rPr>
          <w:rFonts w:asciiTheme="minorHAnsi" w:hAnsiTheme="minorHAnsi" w:cstheme="minorHAnsi"/>
          <w:sz w:val="22"/>
          <w:szCs w:val="22"/>
        </w:rPr>
        <w:t xml:space="preserve"> Oświadczenie składa się, pod rygorem nieważności, w formie elektronicznej</w:t>
      </w:r>
      <w:r w:rsidR="0099522C" w:rsidRPr="00C61DAD">
        <w:rPr>
          <w:rFonts w:asciiTheme="minorHAnsi" w:hAnsiTheme="minorHAnsi" w:cstheme="minorHAnsi"/>
          <w:sz w:val="22"/>
          <w:szCs w:val="22"/>
        </w:rPr>
        <w:t xml:space="preserve"> (w postaci elektronicznej opatrzonej kwalifikowanym podpisem elektronicznym)</w:t>
      </w:r>
      <w:r w:rsidR="00897F93" w:rsidRPr="00C61DAD">
        <w:rPr>
          <w:rFonts w:asciiTheme="minorHAnsi" w:hAnsiTheme="minorHAnsi" w:cstheme="minorHAnsi"/>
          <w:sz w:val="22"/>
          <w:szCs w:val="22"/>
        </w:rPr>
        <w:t xml:space="preserve"> lub w postaci elektronicznej opatrzonej podpisem zaufanym lub podpisem osobistym</w:t>
      </w:r>
      <w:r w:rsidR="00403648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74CB5185" w14:textId="7E2972F9" w:rsidR="006C42DD" w:rsidRPr="00C61DAD" w:rsidRDefault="001B37C3" w:rsidP="00C61DAD">
      <w:pPr>
        <w:pStyle w:val="Tekstpodstawowy2"/>
        <w:numPr>
          <w:ilvl w:val="1"/>
          <w:numId w:val="8"/>
        </w:numPr>
        <w:tabs>
          <w:tab w:val="clear" w:pos="891"/>
        </w:tabs>
        <w:spacing w:line="360" w:lineRule="auto"/>
        <w:ind w:left="851" w:right="28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Pełnomocnictwo ustanowione </w:t>
      </w:r>
      <w:r w:rsidR="00A7094D" w:rsidRPr="00C61DAD">
        <w:rPr>
          <w:rFonts w:asciiTheme="minorHAnsi" w:hAnsiTheme="minorHAnsi" w:cstheme="minorHAnsi"/>
          <w:b/>
          <w:sz w:val="22"/>
          <w:szCs w:val="22"/>
        </w:rPr>
        <w:t xml:space="preserve">do reprezentowania Wykonawcy/ów </w:t>
      </w:r>
      <w:r w:rsidRPr="00C61DAD">
        <w:rPr>
          <w:rFonts w:asciiTheme="minorHAnsi" w:hAnsiTheme="minorHAnsi" w:cstheme="minorHAnsi"/>
          <w:b/>
          <w:sz w:val="22"/>
          <w:szCs w:val="22"/>
        </w:rPr>
        <w:t>ubiegającego/</w:t>
      </w:r>
      <w:proofErr w:type="spellStart"/>
      <w:r w:rsidRPr="00C61DAD">
        <w:rPr>
          <w:rFonts w:asciiTheme="minorHAnsi" w:hAnsiTheme="minorHAnsi" w:cstheme="minorHAnsi"/>
          <w:b/>
          <w:sz w:val="22"/>
          <w:szCs w:val="22"/>
        </w:rPr>
        <w:t>cych</w:t>
      </w:r>
      <w:proofErr w:type="spellEnd"/>
      <w:r w:rsidRPr="00C61DAD">
        <w:rPr>
          <w:rFonts w:asciiTheme="minorHAnsi" w:hAnsiTheme="minorHAnsi" w:cstheme="minorHAnsi"/>
          <w:b/>
          <w:sz w:val="22"/>
          <w:szCs w:val="22"/>
        </w:rPr>
        <w:t xml:space="preserve"> się o udzielenie zamówienia publicznego.</w:t>
      </w:r>
    </w:p>
    <w:p w14:paraId="300A042A" w14:textId="42E31877" w:rsidR="00714EF9" w:rsidRPr="00C61DAD" w:rsidRDefault="00B37790" w:rsidP="00C61DAD">
      <w:pPr>
        <w:pStyle w:val="Tekstpodstawowy2"/>
        <w:spacing w:line="360" w:lineRule="auto"/>
        <w:ind w:left="851" w:right="28" w:hanging="14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1B37C3" w:rsidRPr="00C61DAD">
        <w:rPr>
          <w:rFonts w:asciiTheme="minorHAnsi" w:hAnsiTheme="minorHAnsi" w:cstheme="minorHAnsi"/>
          <w:bCs/>
          <w:sz w:val="22"/>
          <w:szCs w:val="22"/>
        </w:rPr>
        <w:t xml:space="preserve">Pełnomocnictwo </w:t>
      </w:r>
      <w:r w:rsidR="00F27035" w:rsidRPr="00C61DAD">
        <w:rPr>
          <w:rFonts w:asciiTheme="minorHAnsi" w:hAnsiTheme="minorHAnsi" w:cstheme="minorHAnsi"/>
          <w:bCs/>
          <w:sz w:val="22"/>
          <w:szCs w:val="22"/>
        </w:rPr>
        <w:t>przekazuje się</w:t>
      </w:r>
      <w:r w:rsidR="001B37C3" w:rsidRPr="00C61DAD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99522C" w:rsidRPr="00C61DAD">
        <w:rPr>
          <w:rFonts w:asciiTheme="minorHAnsi" w:hAnsiTheme="minorHAnsi" w:cstheme="minorHAnsi"/>
          <w:bCs/>
          <w:sz w:val="22"/>
          <w:szCs w:val="22"/>
        </w:rPr>
        <w:t xml:space="preserve">postaci elektronicznej </w:t>
      </w:r>
      <w:r w:rsidR="00F27035" w:rsidRPr="00C61DAD">
        <w:rPr>
          <w:rFonts w:asciiTheme="minorHAnsi" w:hAnsiTheme="minorHAnsi" w:cstheme="minorHAnsi"/>
          <w:bCs/>
          <w:sz w:val="22"/>
          <w:szCs w:val="22"/>
        </w:rPr>
        <w:t>i opatruje kwalifikowanym podpisem elektronicznym, podpisem zaufanym lub podpi</w:t>
      </w:r>
      <w:r w:rsidR="00D72D4F" w:rsidRPr="00C61DAD">
        <w:rPr>
          <w:rFonts w:asciiTheme="minorHAnsi" w:hAnsiTheme="minorHAnsi" w:cstheme="minorHAnsi"/>
          <w:bCs/>
          <w:sz w:val="22"/>
          <w:szCs w:val="22"/>
        </w:rPr>
        <w:t>sem osobistym. W przypadku, gdy </w:t>
      </w:r>
      <w:r w:rsidR="00F27035" w:rsidRPr="00C61DAD">
        <w:rPr>
          <w:rFonts w:asciiTheme="minorHAnsi" w:hAnsiTheme="minorHAnsi" w:cstheme="minorHAnsi"/>
          <w:bCs/>
          <w:sz w:val="22"/>
          <w:szCs w:val="22"/>
        </w:rPr>
        <w:t xml:space="preserve">pełnomocnictwo zostało wystawione w postaci papierowej i opatrzone własnoręcznym podpisem, przekazuje się </w:t>
      </w:r>
      <w:r w:rsidR="0099522C" w:rsidRPr="00C61DAD">
        <w:rPr>
          <w:rFonts w:asciiTheme="minorHAnsi" w:hAnsiTheme="minorHAnsi" w:cstheme="minorHAnsi"/>
          <w:bCs/>
          <w:sz w:val="22"/>
          <w:szCs w:val="22"/>
        </w:rPr>
        <w:t>cyfrowe odwzorowani</w:t>
      </w:r>
      <w:r w:rsidR="00376D87" w:rsidRPr="00C61DAD">
        <w:rPr>
          <w:rFonts w:asciiTheme="minorHAnsi" w:hAnsiTheme="minorHAnsi" w:cstheme="minorHAnsi"/>
          <w:bCs/>
          <w:sz w:val="22"/>
          <w:szCs w:val="22"/>
        </w:rPr>
        <w:t>e</w:t>
      </w:r>
      <w:r w:rsidR="0099522C" w:rsidRPr="00C61DAD">
        <w:rPr>
          <w:rFonts w:asciiTheme="minorHAnsi" w:hAnsiTheme="minorHAnsi" w:cstheme="minorHAnsi"/>
          <w:bCs/>
          <w:sz w:val="22"/>
          <w:szCs w:val="22"/>
        </w:rPr>
        <w:t xml:space="preserve"> tego dokumentu, opatrzone</w:t>
      </w:r>
      <w:r w:rsidR="00376D87" w:rsidRPr="00C61DAD">
        <w:rPr>
          <w:rFonts w:asciiTheme="minorHAnsi" w:hAnsiTheme="minorHAnsi" w:cstheme="minorHAnsi"/>
          <w:bCs/>
          <w:sz w:val="22"/>
          <w:szCs w:val="22"/>
        </w:rPr>
        <w:t xml:space="preserve"> kwalifikowanym podpisem elektronicznym, podpisem zaufanym lub podpisem osobistym, poświadczającym zgodność cyfrowego odwzorowania z dokumentem w postaci papierowej.</w:t>
      </w:r>
      <w:r w:rsidR="0099522C" w:rsidRPr="00C61DA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76D87" w:rsidRPr="00C61DAD">
        <w:rPr>
          <w:rFonts w:asciiTheme="minorHAnsi" w:hAnsiTheme="minorHAnsi" w:cstheme="minorHAnsi"/>
          <w:bCs/>
          <w:sz w:val="22"/>
          <w:szCs w:val="22"/>
        </w:rPr>
        <w:t>Poświadczenia zgodności cyfrowego odwzorowania z</w:t>
      </w:r>
      <w:r w:rsidR="006C42DD" w:rsidRPr="00C61DAD">
        <w:rPr>
          <w:rFonts w:asciiTheme="minorHAnsi" w:hAnsiTheme="minorHAnsi" w:cstheme="minorHAnsi"/>
          <w:bCs/>
          <w:sz w:val="22"/>
          <w:szCs w:val="22"/>
        </w:rPr>
        <w:t> </w:t>
      </w:r>
      <w:r w:rsidR="00376D87" w:rsidRPr="00C61DAD">
        <w:rPr>
          <w:rFonts w:asciiTheme="minorHAnsi" w:hAnsiTheme="minorHAnsi" w:cstheme="minorHAnsi"/>
          <w:bCs/>
          <w:sz w:val="22"/>
          <w:szCs w:val="22"/>
        </w:rPr>
        <w:t xml:space="preserve">pełnomocnictwem w postaci papierowej, może dokonać </w:t>
      </w:r>
      <w:r w:rsidR="001C4190" w:rsidRPr="00C61DAD">
        <w:rPr>
          <w:rFonts w:asciiTheme="minorHAnsi" w:hAnsiTheme="minorHAnsi" w:cstheme="minorHAnsi"/>
          <w:bCs/>
          <w:sz w:val="22"/>
          <w:szCs w:val="22"/>
        </w:rPr>
        <w:t>mocodawc</w:t>
      </w:r>
      <w:r w:rsidR="00376D87" w:rsidRPr="00C61DAD">
        <w:rPr>
          <w:rFonts w:asciiTheme="minorHAnsi" w:hAnsiTheme="minorHAnsi" w:cstheme="minorHAnsi"/>
          <w:bCs/>
          <w:sz w:val="22"/>
          <w:szCs w:val="22"/>
        </w:rPr>
        <w:t>a</w:t>
      </w:r>
      <w:r w:rsidR="001C4190" w:rsidRPr="00C61DAD">
        <w:rPr>
          <w:rFonts w:asciiTheme="minorHAnsi" w:hAnsiTheme="minorHAnsi" w:cstheme="minorHAnsi"/>
          <w:bCs/>
          <w:sz w:val="22"/>
          <w:szCs w:val="22"/>
        </w:rPr>
        <w:t xml:space="preserve"> (osob</w:t>
      </w:r>
      <w:r w:rsidR="00376D87" w:rsidRPr="00C61DAD">
        <w:rPr>
          <w:rFonts w:asciiTheme="minorHAnsi" w:hAnsiTheme="minorHAnsi" w:cstheme="minorHAnsi"/>
          <w:bCs/>
          <w:sz w:val="22"/>
          <w:szCs w:val="22"/>
        </w:rPr>
        <w:t>a</w:t>
      </w:r>
      <w:r w:rsidR="001C4190" w:rsidRPr="00C61DAD">
        <w:rPr>
          <w:rFonts w:asciiTheme="minorHAnsi" w:hAnsiTheme="minorHAnsi" w:cstheme="minorHAnsi"/>
          <w:bCs/>
          <w:sz w:val="22"/>
          <w:szCs w:val="22"/>
        </w:rPr>
        <w:t xml:space="preserve">/osoby wystawiające pełnomocnictwo) lub </w:t>
      </w:r>
      <w:r w:rsidR="0099522C" w:rsidRPr="00C61DAD">
        <w:rPr>
          <w:rFonts w:asciiTheme="minorHAnsi" w:hAnsiTheme="minorHAnsi" w:cstheme="minorHAnsi"/>
          <w:bCs/>
          <w:sz w:val="22"/>
          <w:szCs w:val="22"/>
        </w:rPr>
        <w:t>notariusz</w:t>
      </w:r>
      <w:r w:rsidR="00D70537" w:rsidRPr="00C61DAD">
        <w:rPr>
          <w:rFonts w:asciiTheme="minorHAnsi" w:hAnsiTheme="minorHAnsi" w:cstheme="minorHAnsi"/>
          <w:bCs/>
          <w:sz w:val="22"/>
          <w:szCs w:val="22"/>
        </w:rPr>
        <w:t>.</w:t>
      </w:r>
    </w:p>
    <w:p w14:paraId="6BC8056A" w14:textId="4FE2402E" w:rsidR="00714EF9" w:rsidRPr="00C61DAD" w:rsidRDefault="00714EF9" w:rsidP="00C61DAD">
      <w:pPr>
        <w:pStyle w:val="Tekstpodstawowy2"/>
        <w:numPr>
          <w:ilvl w:val="1"/>
          <w:numId w:val="8"/>
        </w:numPr>
        <w:tabs>
          <w:tab w:val="clear" w:pos="891"/>
        </w:tabs>
        <w:spacing w:line="360" w:lineRule="auto"/>
        <w:ind w:left="851" w:right="28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 xml:space="preserve">Oświadczenie, o którym mowa w art. 117 ust. 4 ustawy („(…) </w:t>
      </w:r>
      <w:r w:rsidRPr="00C61DAD">
        <w:rPr>
          <w:rFonts w:asciiTheme="minorHAnsi" w:hAnsiTheme="minorHAnsi" w:cstheme="minorHAnsi"/>
          <w:sz w:val="22"/>
          <w:szCs w:val="22"/>
        </w:rPr>
        <w:t>z którego wynika, które roboty budowlane, dostawy lub usługi wykonają poszczególni wykonawcy.”) – o ile dotyczy (odnosi się do Wykonawców wspólnie ubiegających się o udzielenie zamówienia). Oświadczenie to podpisuje się kwalifikowanym podpisem elektronicznym, podpisem zaufanym lub podpisem osobistym.</w:t>
      </w:r>
    </w:p>
    <w:p w14:paraId="5D8376AD" w14:textId="22FEF9D9" w:rsidR="00B87908" w:rsidRPr="00C61DAD" w:rsidRDefault="0080262D" w:rsidP="00C61DAD">
      <w:pPr>
        <w:pStyle w:val="Tekstpodstawowy2"/>
        <w:numPr>
          <w:ilvl w:val="1"/>
          <w:numId w:val="8"/>
        </w:numPr>
        <w:tabs>
          <w:tab w:val="clear" w:pos="891"/>
        </w:tabs>
        <w:spacing w:line="360" w:lineRule="auto"/>
        <w:ind w:left="851" w:right="28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Zobowiązanie</w:t>
      </w:r>
      <w:r w:rsidR="001B37C3" w:rsidRPr="00C61D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bCs/>
          <w:sz w:val="22"/>
          <w:szCs w:val="22"/>
        </w:rPr>
        <w:t xml:space="preserve">podmiotu udostępniającego Wykonawcy zasoby, do oddania </w:t>
      </w:r>
      <w:r w:rsidR="001B37C3" w:rsidRPr="00C61DAD">
        <w:rPr>
          <w:rFonts w:asciiTheme="minorHAnsi" w:hAnsiTheme="minorHAnsi" w:cstheme="minorHAnsi"/>
          <w:bCs/>
          <w:sz w:val="22"/>
          <w:szCs w:val="22"/>
        </w:rPr>
        <w:t xml:space="preserve">do dyspozycji </w:t>
      </w:r>
      <w:r w:rsidR="0085449F" w:rsidRPr="00C61DAD">
        <w:rPr>
          <w:rFonts w:asciiTheme="minorHAnsi" w:hAnsiTheme="minorHAnsi" w:cstheme="minorHAnsi"/>
          <w:bCs/>
          <w:sz w:val="22"/>
          <w:szCs w:val="22"/>
        </w:rPr>
        <w:t xml:space="preserve">Wykonawcy </w:t>
      </w:r>
      <w:r w:rsidR="001B37C3" w:rsidRPr="00C61DAD">
        <w:rPr>
          <w:rFonts w:asciiTheme="minorHAnsi" w:hAnsiTheme="minorHAnsi" w:cstheme="minorHAnsi"/>
          <w:bCs/>
          <w:sz w:val="22"/>
          <w:szCs w:val="22"/>
        </w:rPr>
        <w:t>niezbędnych zasobów na potrzeby realizacji</w:t>
      </w:r>
      <w:r w:rsidRPr="00C61DAD">
        <w:rPr>
          <w:rFonts w:asciiTheme="minorHAnsi" w:hAnsiTheme="minorHAnsi" w:cstheme="minorHAnsi"/>
          <w:bCs/>
          <w:sz w:val="22"/>
          <w:szCs w:val="22"/>
        </w:rPr>
        <w:t xml:space="preserve"> zamówienia lub inny podmiotowy środek dowodowy potwierdzający, że Wykonawca realizując zamówienie, będzie dysponował niezbędnymi zasobami tych podmiotów (</w:t>
      </w:r>
      <w:r w:rsidR="001B37C3" w:rsidRPr="00C61DAD">
        <w:rPr>
          <w:rFonts w:asciiTheme="minorHAnsi" w:hAnsiTheme="minorHAnsi" w:cstheme="minorHAnsi"/>
          <w:bCs/>
          <w:sz w:val="22"/>
          <w:szCs w:val="22"/>
        </w:rPr>
        <w:t xml:space="preserve">o ile Wykonawca korzysta ze zdolności innych podmiotów na zasadach określonych w art. </w:t>
      </w:r>
      <w:r w:rsidRPr="00C61DAD">
        <w:rPr>
          <w:rFonts w:asciiTheme="minorHAnsi" w:hAnsiTheme="minorHAnsi" w:cstheme="minorHAnsi"/>
          <w:bCs/>
          <w:sz w:val="22"/>
          <w:szCs w:val="22"/>
        </w:rPr>
        <w:t>118</w:t>
      </w:r>
      <w:r w:rsidR="001B37C3" w:rsidRPr="00C61DAD">
        <w:rPr>
          <w:rFonts w:asciiTheme="minorHAnsi" w:hAnsiTheme="minorHAnsi" w:cstheme="minorHAnsi"/>
          <w:bCs/>
          <w:sz w:val="22"/>
          <w:szCs w:val="22"/>
        </w:rPr>
        <w:t xml:space="preserve"> ustawy</w:t>
      </w:r>
      <w:r w:rsidRPr="00C61DAD">
        <w:rPr>
          <w:rFonts w:asciiTheme="minorHAnsi" w:hAnsiTheme="minorHAnsi" w:cstheme="minorHAnsi"/>
          <w:bCs/>
          <w:sz w:val="22"/>
          <w:szCs w:val="22"/>
        </w:rPr>
        <w:t>).</w:t>
      </w:r>
    </w:p>
    <w:p w14:paraId="6B1A0372" w14:textId="7B0240CB" w:rsidR="001B37C3" w:rsidRPr="00C61DAD" w:rsidRDefault="0080262D" w:rsidP="00C61DAD">
      <w:pPr>
        <w:pStyle w:val="Tekstpodstawowy2"/>
        <w:spacing w:line="360" w:lineRule="auto"/>
        <w:ind w:left="851" w:right="2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Zobowiązanie lub inny podmiotowy środek dowodowy</w:t>
      </w:r>
      <w:r w:rsidR="00B87908" w:rsidRPr="00C61DAD">
        <w:rPr>
          <w:rFonts w:asciiTheme="minorHAnsi" w:hAnsiTheme="minorHAnsi" w:cstheme="minorHAnsi"/>
          <w:sz w:val="22"/>
          <w:szCs w:val="22"/>
        </w:rPr>
        <w:t xml:space="preserve"> w opisywanym zakresie</w:t>
      </w:r>
      <w:r w:rsidRPr="00C61DAD">
        <w:rPr>
          <w:rFonts w:asciiTheme="minorHAnsi" w:hAnsiTheme="minorHAnsi" w:cstheme="minorHAnsi"/>
          <w:sz w:val="22"/>
          <w:szCs w:val="22"/>
        </w:rPr>
        <w:t xml:space="preserve">, </w:t>
      </w:r>
      <w:r w:rsidR="00B87908" w:rsidRPr="00C61DAD">
        <w:rPr>
          <w:rFonts w:asciiTheme="minorHAnsi" w:hAnsiTheme="minorHAnsi" w:cstheme="minorHAnsi"/>
          <w:sz w:val="22"/>
          <w:szCs w:val="22"/>
        </w:rPr>
        <w:t xml:space="preserve">przekazuje się </w:t>
      </w:r>
      <w:r w:rsidRPr="00C61DAD">
        <w:rPr>
          <w:rFonts w:asciiTheme="minorHAnsi" w:hAnsiTheme="minorHAnsi" w:cstheme="minorHAnsi"/>
          <w:sz w:val="22"/>
          <w:szCs w:val="22"/>
        </w:rPr>
        <w:t>w postaci elektronicznej</w:t>
      </w:r>
      <w:r w:rsidR="00B87908" w:rsidRPr="00C61DAD">
        <w:rPr>
          <w:rFonts w:asciiTheme="minorHAnsi" w:hAnsiTheme="minorHAnsi" w:cstheme="minorHAnsi"/>
          <w:sz w:val="22"/>
          <w:szCs w:val="22"/>
        </w:rPr>
        <w:t xml:space="preserve">, </w:t>
      </w:r>
      <w:r w:rsidR="00B87908" w:rsidRPr="00C61DAD">
        <w:rPr>
          <w:rFonts w:asciiTheme="minorHAnsi" w:hAnsiTheme="minorHAnsi" w:cstheme="minorHAnsi"/>
          <w:bCs/>
          <w:sz w:val="22"/>
          <w:szCs w:val="22"/>
        </w:rPr>
        <w:t xml:space="preserve">i opatruje kwalifikowanym podpisem elektronicznym, podpisem zaufanym lub podpisem osobistym. W przypadku, gdy zobowiązanie (inny podmiotowy środek dowodowy) zostało wystawione w postaci papierowej i opatrzone własnoręcznym podpisem, przekazuje się cyfrowe odwzorowanie tego dokumentu, opatrzone kwalifikowanym podpisem elektronicznym, podpisem </w:t>
      </w:r>
      <w:r w:rsidR="00B87908" w:rsidRPr="00C61DAD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zaufanym lub podpisem osobistym, poświadczającym zgodność cyfrowego odwzorowania z dokumentem w postaci papierowej. </w:t>
      </w:r>
    </w:p>
    <w:p w14:paraId="3FD98D0A" w14:textId="5A069DCD" w:rsidR="001B37C3" w:rsidRPr="00C61DAD" w:rsidRDefault="001B37C3" w:rsidP="00C61DAD">
      <w:pPr>
        <w:pStyle w:val="Tekstpodstawowy2"/>
        <w:numPr>
          <w:ilvl w:val="1"/>
          <w:numId w:val="8"/>
        </w:numPr>
        <w:tabs>
          <w:tab w:val="clear" w:pos="891"/>
        </w:tabs>
        <w:spacing w:line="360" w:lineRule="auto"/>
        <w:ind w:left="851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Spis wszystkich załączonych dokumentów 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>(spis treści)</w:t>
      </w:r>
      <w:r w:rsidRPr="00C61DAD">
        <w:rPr>
          <w:rFonts w:asciiTheme="minorHAnsi" w:hAnsiTheme="minorHAnsi" w:cstheme="minorHAnsi"/>
          <w:sz w:val="22"/>
          <w:szCs w:val="22"/>
        </w:rPr>
        <w:t xml:space="preserve"> – zalecane, niewymagane.</w:t>
      </w:r>
    </w:p>
    <w:p w14:paraId="0182887F" w14:textId="5704D99B" w:rsidR="001B37C3" w:rsidRPr="00C61DAD" w:rsidRDefault="001B37C3" w:rsidP="00C61DAD">
      <w:pPr>
        <w:pStyle w:val="Akapitzlist"/>
        <w:numPr>
          <w:ilvl w:val="0"/>
          <w:numId w:val="45"/>
        </w:numPr>
        <w:tabs>
          <w:tab w:val="clear" w:pos="567"/>
        </w:tabs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Każdy Wykonawca może złożyć tylko jedną ofertę.</w:t>
      </w:r>
      <w:r w:rsidR="00003CBE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Ofertę należy spo</w:t>
      </w:r>
      <w:r w:rsidR="00003CBE" w:rsidRPr="00C61DAD">
        <w:rPr>
          <w:rFonts w:asciiTheme="minorHAnsi" w:hAnsiTheme="minorHAnsi" w:cstheme="minorHAnsi"/>
          <w:sz w:val="22"/>
          <w:szCs w:val="22"/>
        </w:rPr>
        <w:t>rządzić zgodnie z </w:t>
      </w:r>
      <w:r w:rsidR="00DF387B" w:rsidRPr="00C61DAD">
        <w:rPr>
          <w:rFonts w:asciiTheme="minorHAnsi" w:hAnsiTheme="minorHAnsi" w:cstheme="minorHAnsi"/>
          <w:sz w:val="22"/>
          <w:szCs w:val="22"/>
        </w:rPr>
        <w:t>wymaganiami S</w:t>
      </w:r>
      <w:r w:rsidRPr="00C61DAD">
        <w:rPr>
          <w:rFonts w:asciiTheme="minorHAnsi" w:hAnsiTheme="minorHAnsi" w:cstheme="minorHAnsi"/>
          <w:sz w:val="22"/>
          <w:szCs w:val="22"/>
        </w:rPr>
        <w:t>WZ.</w:t>
      </w:r>
    </w:p>
    <w:p w14:paraId="31634EEF" w14:textId="28059774" w:rsidR="001B37C3" w:rsidRPr="00C61DAD" w:rsidRDefault="001B37C3" w:rsidP="00C61DAD">
      <w:pPr>
        <w:numPr>
          <w:ilvl w:val="0"/>
          <w:numId w:val="1"/>
        </w:numPr>
        <w:tabs>
          <w:tab w:val="clear" w:pos="567"/>
        </w:tabs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Oferta musi być sporządzona pod rygorem nieważności w formie elektronicznej</w:t>
      </w:r>
      <w:r w:rsidR="00376729" w:rsidRPr="00C61DAD">
        <w:rPr>
          <w:rFonts w:asciiTheme="minorHAnsi" w:hAnsiTheme="minorHAnsi" w:cstheme="minorHAnsi"/>
          <w:sz w:val="22"/>
          <w:szCs w:val="22"/>
        </w:rPr>
        <w:t xml:space="preserve"> (w postaci elektronicznej opatrzonej kwalifikowanym podpisem elektronicznym)</w:t>
      </w:r>
      <w:r w:rsidR="00DF387B" w:rsidRPr="00C61DAD">
        <w:rPr>
          <w:rFonts w:asciiTheme="minorHAnsi" w:hAnsiTheme="minorHAnsi" w:cstheme="minorHAnsi"/>
          <w:sz w:val="22"/>
          <w:szCs w:val="22"/>
        </w:rPr>
        <w:t xml:space="preserve"> albo w postaci elektronicznej opatrzonej podpisem zaufanym lub podpisem osobistym</w:t>
      </w:r>
      <w:r w:rsidRPr="00C61DAD">
        <w:rPr>
          <w:rFonts w:asciiTheme="minorHAnsi" w:hAnsiTheme="minorHAnsi" w:cstheme="minorHAnsi"/>
          <w:sz w:val="22"/>
          <w:szCs w:val="22"/>
        </w:rPr>
        <w:t>, w języku polskim.</w:t>
      </w:r>
    </w:p>
    <w:p w14:paraId="11BFCC78" w14:textId="77777777" w:rsidR="004D1586" w:rsidRPr="00C61DAD" w:rsidRDefault="004D1586" w:rsidP="00C61DAD">
      <w:pPr>
        <w:spacing w:line="360" w:lineRule="auto"/>
        <w:ind w:left="851" w:hanging="425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19362974" w14:textId="595C0BEA" w:rsidR="00CF3FC5" w:rsidRPr="00C61DAD" w:rsidRDefault="00A72638" w:rsidP="00C61DAD">
      <w:pPr>
        <w:pStyle w:val="Akapitzlist"/>
        <w:numPr>
          <w:ilvl w:val="1"/>
          <w:numId w:val="65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Podmiotowe środki dowodowe, przedmiotowe środki d</w:t>
      </w:r>
      <w:r w:rsidR="00230CC9" w:rsidRPr="00C61DAD">
        <w:rPr>
          <w:rFonts w:asciiTheme="minorHAnsi" w:hAnsiTheme="minorHAnsi" w:cstheme="minorHAnsi"/>
          <w:sz w:val="22"/>
          <w:szCs w:val="22"/>
        </w:rPr>
        <w:t>owodowe oraz inne dokumenty lub </w:t>
      </w:r>
      <w:r w:rsidRPr="00C61DAD">
        <w:rPr>
          <w:rFonts w:asciiTheme="minorHAnsi" w:hAnsiTheme="minorHAnsi" w:cstheme="minorHAnsi"/>
          <w:sz w:val="22"/>
          <w:szCs w:val="22"/>
        </w:rPr>
        <w:t xml:space="preserve">oświadczenia, sporządzone w języku obcym przekazuje się wraz </w:t>
      </w:r>
      <w:r w:rsidR="008F5309" w:rsidRPr="00C61DAD">
        <w:rPr>
          <w:rFonts w:asciiTheme="minorHAnsi" w:hAnsiTheme="minorHAnsi" w:cstheme="minorHAnsi"/>
          <w:sz w:val="22"/>
          <w:szCs w:val="22"/>
        </w:rPr>
        <w:br/>
      </w:r>
      <w:r w:rsidRPr="00C61DAD">
        <w:rPr>
          <w:rFonts w:asciiTheme="minorHAnsi" w:hAnsiTheme="minorHAnsi" w:cstheme="minorHAnsi"/>
          <w:sz w:val="22"/>
          <w:szCs w:val="22"/>
        </w:rPr>
        <w:t>z tłumaczeniem na język polski</w:t>
      </w:r>
      <w:r w:rsidR="001B37C3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1448C949" w14:textId="77777777" w:rsidR="00CF3FC5" w:rsidRPr="00C61DAD" w:rsidRDefault="001B37C3" w:rsidP="00C61DAD">
      <w:pPr>
        <w:pStyle w:val="Akapitzlist"/>
        <w:numPr>
          <w:ilvl w:val="1"/>
          <w:numId w:val="65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Oferta musi być podpisana przez osobę/y upoważnioną/e do reprezentowania Wykonawcy.</w:t>
      </w:r>
    </w:p>
    <w:p w14:paraId="57747AC6" w14:textId="77777777" w:rsidR="00CF3FC5" w:rsidRPr="00C61DAD" w:rsidRDefault="001B37C3" w:rsidP="00C61DAD">
      <w:pPr>
        <w:pStyle w:val="Akapitzlist"/>
        <w:numPr>
          <w:ilvl w:val="1"/>
          <w:numId w:val="65"/>
        </w:num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Upoważnienie (pełnomocnictwo) do podpisania oferty, do poświadczania dokumentów za zgodność z oryginałem należy dołączyć do oferty</w:t>
      </w:r>
      <w:r w:rsidR="00A72638" w:rsidRPr="00C61DAD">
        <w:rPr>
          <w:rFonts w:asciiTheme="minorHAnsi" w:hAnsiTheme="minorHAnsi" w:cstheme="minorHAnsi"/>
          <w:sz w:val="22"/>
          <w:szCs w:val="22"/>
        </w:rPr>
        <w:t xml:space="preserve"> zgodnie z ust. 3.3. niniejszego rozdziału SWZ</w:t>
      </w:r>
      <w:r w:rsidRPr="00C61DAD">
        <w:rPr>
          <w:rFonts w:asciiTheme="minorHAnsi" w:hAnsiTheme="minorHAnsi" w:cstheme="minorHAnsi"/>
          <w:sz w:val="22"/>
          <w:szCs w:val="22"/>
        </w:rPr>
        <w:t>, o ile nie wynika ono z dokumentów rejestrowych Wykonawcy</w:t>
      </w:r>
      <w:r w:rsidR="00A72638" w:rsidRPr="00C61DAD">
        <w:rPr>
          <w:rFonts w:asciiTheme="minorHAnsi" w:hAnsiTheme="minorHAnsi" w:cstheme="minorHAnsi"/>
          <w:sz w:val="22"/>
          <w:szCs w:val="22"/>
        </w:rPr>
        <w:t>, jeżeli Zamawiający może je uzyskać za pomocą bezpłatnych i ogólnodostępnych baz danych.</w:t>
      </w:r>
    </w:p>
    <w:p w14:paraId="164F61C9" w14:textId="2A96E87B" w:rsidR="00711F25" w:rsidRPr="00C61DAD" w:rsidRDefault="00711F25" w:rsidP="00C61DAD">
      <w:pPr>
        <w:pStyle w:val="Akapitzlist"/>
        <w:numPr>
          <w:ilvl w:val="1"/>
          <w:numId w:val="65"/>
        </w:numPr>
        <w:spacing w:before="120" w:line="360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C61DAD">
        <w:rPr>
          <w:rFonts w:asciiTheme="minorHAnsi" w:hAnsiTheme="minorHAnsi" w:cstheme="minorHAnsi"/>
          <w:b/>
          <w:sz w:val="22"/>
          <w:szCs w:val="22"/>
        </w:rPr>
        <w:t>muszą być ponownie</w:t>
      </w:r>
      <w:r w:rsidRPr="00C61DAD">
        <w:rPr>
          <w:rFonts w:asciiTheme="minorHAnsi" w:hAnsiTheme="minorHAnsi" w:cstheme="minorHAnsi"/>
          <w:sz w:val="22"/>
          <w:szCs w:val="22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49CDEAD3" w14:textId="79930BB0" w:rsidR="001B37C3" w:rsidRPr="00C61DAD" w:rsidRDefault="001B37C3" w:rsidP="00C61DAD">
      <w:pPr>
        <w:numPr>
          <w:ilvl w:val="0"/>
          <w:numId w:val="9"/>
        </w:numPr>
        <w:tabs>
          <w:tab w:val="clear" w:pos="360"/>
        </w:tabs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Wykonawca może wprowadzić zmiany</w:t>
      </w:r>
      <w:r w:rsidR="00580F17" w:rsidRPr="00C61DAD">
        <w:rPr>
          <w:rFonts w:asciiTheme="minorHAnsi" w:hAnsiTheme="minorHAnsi" w:cstheme="minorHAnsi"/>
          <w:sz w:val="22"/>
          <w:szCs w:val="22"/>
        </w:rPr>
        <w:t xml:space="preserve"> w złożonej przez siebie ofercie</w:t>
      </w:r>
      <w:r w:rsidRPr="00C61DAD">
        <w:rPr>
          <w:rFonts w:asciiTheme="minorHAnsi" w:hAnsiTheme="minorHAnsi" w:cstheme="minorHAnsi"/>
          <w:sz w:val="22"/>
          <w:szCs w:val="22"/>
        </w:rPr>
        <w:t xml:space="preserve"> lub wycofać złożoną przez siebie ofertę</w:t>
      </w:r>
      <w:r w:rsidR="00580F17" w:rsidRPr="00C61DAD">
        <w:rPr>
          <w:rFonts w:asciiTheme="minorHAnsi" w:hAnsiTheme="minorHAnsi" w:cstheme="minorHAnsi"/>
          <w:sz w:val="22"/>
          <w:szCs w:val="22"/>
        </w:rPr>
        <w:t>. S</w:t>
      </w:r>
      <w:r w:rsidRPr="00C61DAD">
        <w:rPr>
          <w:rFonts w:asciiTheme="minorHAnsi" w:hAnsiTheme="minorHAnsi" w:cstheme="minorHAnsi"/>
          <w:sz w:val="22"/>
          <w:szCs w:val="22"/>
        </w:rPr>
        <w:t>posób zmiany lub wycofania oferty został op</w:t>
      </w:r>
      <w:r w:rsidR="00FD1627" w:rsidRPr="00C61DAD">
        <w:rPr>
          <w:rFonts w:asciiTheme="minorHAnsi" w:hAnsiTheme="minorHAnsi" w:cstheme="minorHAnsi"/>
          <w:sz w:val="22"/>
          <w:szCs w:val="22"/>
        </w:rPr>
        <w:t xml:space="preserve">isany w </w:t>
      </w:r>
      <w:r w:rsidR="00C547B5" w:rsidRPr="00C61DAD">
        <w:rPr>
          <w:rFonts w:asciiTheme="minorHAnsi" w:hAnsiTheme="minorHAnsi" w:cstheme="minorHAnsi"/>
          <w:sz w:val="22"/>
          <w:szCs w:val="22"/>
        </w:rPr>
        <w:t xml:space="preserve">instrukcjach </w:t>
      </w:r>
      <w:r w:rsidR="00A151F4" w:rsidRPr="00C61DAD">
        <w:rPr>
          <w:rFonts w:asciiTheme="minorHAnsi" w:hAnsiTheme="minorHAnsi" w:cstheme="minorHAnsi"/>
          <w:sz w:val="22"/>
          <w:szCs w:val="22"/>
        </w:rPr>
        <w:t>dla Wykonawców</w:t>
      </w:r>
      <w:r w:rsidR="00594660" w:rsidRPr="00C61DAD">
        <w:rPr>
          <w:rFonts w:asciiTheme="minorHAnsi" w:hAnsiTheme="minorHAnsi" w:cstheme="minorHAnsi"/>
          <w:sz w:val="22"/>
          <w:szCs w:val="22"/>
        </w:rPr>
        <w:t>, o których mowa w ust.</w:t>
      </w:r>
      <w:r w:rsidR="00246FB5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7449E7" w:rsidRPr="00C61DAD">
        <w:rPr>
          <w:rFonts w:asciiTheme="minorHAnsi" w:hAnsiTheme="minorHAnsi" w:cstheme="minorHAnsi"/>
          <w:sz w:val="22"/>
          <w:szCs w:val="22"/>
        </w:rPr>
        <w:t>1</w:t>
      </w:r>
      <w:r w:rsidR="00034009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AD56B3" w:rsidRPr="00C61DAD">
        <w:rPr>
          <w:rFonts w:asciiTheme="minorHAnsi" w:hAnsiTheme="minorHAnsi" w:cstheme="minorHAnsi"/>
          <w:sz w:val="22"/>
          <w:szCs w:val="22"/>
        </w:rPr>
        <w:t xml:space="preserve">i ust. </w:t>
      </w:r>
      <w:r w:rsidR="00D03DCA" w:rsidRPr="00C61DAD">
        <w:rPr>
          <w:rFonts w:asciiTheme="minorHAnsi" w:hAnsiTheme="minorHAnsi" w:cstheme="minorHAnsi"/>
          <w:sz w:val="22"/>
          <w:szCs w:val="22"/>
        </w:rPr>
        <w:t>5</w:t>
      </w:r>
      <w:r w:rsidR="00C547B5" w:rsidRPr="00C61DAD">
        <w:rPr>
          <w:rFonts w:asciiTheme="minorHAnsi" w:hAnsiTheme="minorHAnsi" w:cstheme="minorHAnsi"/>
          <w:sz w:val="22"/>
          <w:szCs w:val="22"/>
        </w:rPr>
        <w:t xml:space="preserve">. rozdziału </w:t>
      </w:r>
      <w:r w:rsidR="00D03DCA" w:rsidRPr="00C61DAD">
        <w:rPr>
          <w:rFonts w:asciiTheme="minorHAnsi" w:hAnsiTheme="minorHAnsi" w:cstheme="minorHAnsi"/>
          <w:sz w:val="22"/>
          <w:szCs w:val="22"/>
        </w:rPr>
        <w:t>XIII</w:t>
      </w:r>
      <w:r w:rsidR="00C547B5" w:rsidRPr="00C61DAD">
        <w:rPr>
          <w:rFonts w:asciiTheme="minorHAnsi" w:hAnsiTheme="minorHAnsi" w:cstheme="minorHAnsi"/>
          <w:sz w:val="22"/>
          <w:szCs w:val="22"/>
        </w:rPr>
        <w:t xml:space="preserve"> SWZ</w:t>
      </w:r>
      <w:r w:rsidR="00034009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7A4225B6" w14:textId="77777777" w:rsidR="00CF3FC5" w:rsidRPr="00C61DAD" w:rsidRDefault="00F31894" w:rsidP="00C61DAD">
      <w:pPr>
        <w:numPr>
          <w:ilvl w:val="0"/>
          <w:numId w:val="9"/>
        </w:numPr>
        <w:tabs>
          <w:tab w:val="clear" w:pos="360"/>
        </w:tabs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Protokół postępowania </w:t>
      </w:r>
      <w:r w:rsidR="00294939" w:rsidRPr="00C61DAD">
        <w:rPr>
          <w:rFonts w:asciiTheme="minorHAnsi" w:hAnsiTheme="minorHAnsi" w:cstheme="minorHAnsi"/>
          <w:sz w:val="22"/>
          <w:szCs w:val="22"/>
        </w:rPr>
        <w:t xml:space="preserve">o udzielenie zamówienia </w:t>
      </w:r>
      <w:r w:rsidRPr="00C61DAD">
        <w:rPr>
          <w:rFonts w:asciiTheme="minorHAnsi" w:hAnsiTheme="minorHAnsi" w:cstheme="minorHAnsi"/>
          <w:sz w:val="22"/>
          <w:szCs w:val="22"/>
        </w:rPr>
        <w:t>wraz z załącznikami, w tym oferta Wykonawcy wraz z załącznikami</w:t>
      </w:r>
      <w:r w:rsidR="00294939" w:rsidRPr="00C61DAD">
        <w:rPr>
          <w:rFonts w:asciiTheme="minorHAnsi" w:hAnsiTheme="minorHAnsi" w:cstheme="minorHAnsi"/>
          <w:sz w:val="22"/>
          <w:szCs w:val="22"/>
        </w:rPr>
        <w:t>,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294939" w:rsidRPr="00C61DAD">
        <w:rPr>
          <w:rFonts w:asciiTheme="minorHAnsi" w:hAnsiTheme="minorHAnsi" w:cstheme="minorHAnsi"/>
          <w:sz w:val="22"/>
          <w:szCs w:val="22"/>
        </w:rPr>
        <w:t>są</w:t>
      </w:r>
      <w:r w:rsidRPr="00C61DAD">
        <w:rPr>
          <w:rFonts w:asciiTheme="minorHAnsi" w:hAnsiTheme="minorHAnsi" w:cstheme="minorHAnsi"/>
          <w:sz w:val="22"/>
          <w:szCs w:val="22"/>
        </w:rPr>
        <w:t xml:space="preserve"> jawn</w:t>
      </w:r>
      <w:r w:rsidR="00294939" w:rsidRPr="00C61DAD">
        <w:rPr>
          <w:rFonts w:asciiTheme="minorHAnsi" w:hAnsiTheme="minorHAnsi" w:cstheme="minorHAnsi"/>
          <w:sz w:val="22"/>
          <w:szCs w:val="22"/>
        </w:rPr>
        <w:t>e</w:t>
      </w:r>
      <w:r w:rsidR="001B37C3" w:rsidRPr="00C61DAD">
        <w:rPr>
          <w:rFonts w:asciiTheme="minorHAnsi" w:hAnsiTheme="minorHAnsi" w:cstheme="minorHAnsi"/>
          <w:sz w:val="22"/>
          <w:szCs w:val="22"/>
        </w:rPr>
        <w:t>,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1B37C3" w:rsidRPr="00C61DAD">
        <w:rPr>
          <w:rFonts w:asciiTheme="minorHAnsi" w:hAnsiTheme="minorHAnsi" w:cstheme="minorHAnsi"/>
          <w:sz w:val="22"/>
          <w:szCs w:val="22"/>
        </w:rPr>
        <w:t xml:space="preserve">z wyjątkiem informacji stanowiących tajemnicę przedsiębiorstwa w rozumieniu przepisów o zwalczaniu nieuczciwej konkurencji, </w:t>
      </w:r>
      <w:r w:rsidR="00294939" w:rsidRPr="00C61DAD">
        <w:rPr>
          <w:rFonts w:asciiTheme="minorHAnsi" w:hAnsiTheme="minorHAnsi" w:cstheme="minorHAnsi"/>
          <w:sz w:val="22"/>
          <w:szCs w:val="22"/>
        </w:rPr>
        <w:t>jeżeli</w:t>
      </w:r>
      <w:r w:rsidR="001B37C3" w:rsidRPr="00C61DA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6515" w:rsidRPr="00C61DAD">
        <w:rPr>
          <w:rFonts w:asciiTheme="minorHAnsi" w:hAnsiTheme="minorHAnsi" w:cstheme="minorHAnsi"/>
          <w:sz w:val="22"/>
          <w:szCs w:val="22"/>
        </w:rPr>
        <w:t xml:space="preserve"> wraz z </w:t>
      </w:r>
      <w:r w:rsidR="00294939" w:rsidRPr="00C61DAD">
        <w:rPr>
          <w:rFonts w:asciiTheme="minorHAnsi" w:hAnsiTheme="minorHAnsi" w:cstheme="minorHAnsi"/>
          <w:sz w:val="22"/>
          <w:szCs w:val="22"/>
        </w:rPr>
        <w:t xml:space="preserve">przekazaniem takich informacji zastrzegł, że </w:t>
      </w:r>
      <w:r w:rsidR="003B4F41" w:rsidRPr="00C61DAD">
        <w:rPr>
          <w:rFonts w:asciiTheme="minorHAnsi" w:hAnsiTheme="minorHAnsi" w:cstheme="minorHAnsi"/>
          <w:sz w:val="22"/>
          <w:szCs w:val="22"/>
        </w:rPr>
        <w:t>nie mogą być on</w:t>
      </w:r>
      <w:r w:rsidR="006D02DF" w:rsidRPr="00C61DAD">
        <w:rPr>
          <w:rFonts w:asciiTheme="minorHAnsi" w:hAnsiTheme="minorHAnsi" w:cstheme="minorHAnsi"/>
          <w:sz w:val="22"/>
          <w:szCs w:val="22"/>
        </w:rPr>
        <w:t>e udostępniane oraz wykazał, że </w:t>
      </w:r>
      <w:r w:rsidR="003B4F41" w:rsidRPr="00C61DAD">
        <w:rPr>
          <w:rFonts w:asciiTheme="minorHAnsi" w:hAnsiTheme="minorHAnsi" w:cstheme="minorHAnsi"/>
          <w:sz w:val="22"/>
          <w:szCs w:val="22"/>
        </w:rPr>
        <w:t>zastrzeżone informacje stanowią tajemnicę przedsiębiorstwa.</w:t>
      </w:r>
      <w:r w:rsidR="00294939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1B37C3" w:rsidRPr="00C61DAD">
        <w:rPr>
          <w:rFonts w:asciiTheme="minorHAnsi" w:hAnsiTheme="minorHAnsi" w:cstheme="minorHAnsi"/>
          <w:sz w:val="22"/>
          <w:szCs w:val="22"/>
        </w:rPr>
        <w:t>Wykonawca nie</w:t>
      </w:r>
      <w:r w:rsidR="003B4F41" w:rsidRPr="00C61DAD">
        <w:rPr>
          <w:rFonts w:asciiTheme="minorHAnsi" w:hAnsiTheme="minorHAnsi" w:cstheme="minorHAnsi"/>
          <w:sz w:val="22"/>
          <w:szCs w:val="22"/>
        </w:rPr>
        <w:t> </w:t>
      </w:r>
      <w:r w:rsidR="001B37C3" w:rsidRPr="00C61DAD">
        <w:rPr>
          <w:rFonts w:asciiTheme="minorHAnsi" w:hAnsiTheme="minorHAnsi" w:cstheme="minorHAnsi"/>
          <w:sz w:val="22"/>
          <w:szCs w:val="22"/>
        </w:rPr>
        <w:t xml:space="preserve">może zastrzec informacji, o których mowa </w:t>
      </w:r>
      <w:r w:rsidR="0032298D" w:rsidRPr="00C61DAD">
        <w:rPr>
          <w:rFonts w:asciiTheme="minorHAnsi" w:hAnsiTheme="minorHAnsi" w:cstheme="minorHAnsi"/>
          <w:sz w:val="22"/>
          <w:szCs w:val="22"/>
        </w:rPr>
        <w:t>w art. 222 ust. 5</w:t>
      </w:r>
      <w:r w:rsidR="001B37C3" w:rsidRPr="00C61DAD">
        <w:rPr>
          <w:rFonts w:asciiTheme="minorHAnsi" w:hAnsiTheme="minorHAnsi" w:cstheme="minorHAnsi"/>
          <w:sz w:val="22"/>
          <w:szCs w:val="22"/>
        </w:rPr>
        <w:t xml:space="preserve"> ustawy.</w:t>
      </w:r>
    </w:p>
    <w:p w14:paraId="5D26E90B" w14:textId="3D42A072" w:rsidR="00CF3FC5" w:rsidRPr="00C61DAD" w:rsidRDefault="001B37C3" w:rsidP="00C61DAD">
      <w:pPr>
        <w:pStyle w:val="Akapitzlist"/>
        <w:numPr>
          <w:ilvl w:val="1"/>
          <w:numId w:val="66"/>
        </w:numPr>
        <w:spacing w:line="36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 przypadku, gdy Wykonawca nie wykaże, że zastrzeżone informacje stanowią tajemnicę przedsiębiorstwa w rozumieniu art</w:t>
      </w:r>
      <w:r w:rsidR="00CF3FC5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11 ust. 2 ustawy z dnia 16 kwietnia </w:t>
      </w: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1993r. o zwalczaniu nieuczciwej konkurencji (</w:t>
      </w:r>
      <w:bookmarkStart w:id="4" w:name="_Hlk115775458"/>
      <w:r w:rsidRPr="00C61DAD">
        <w:rPr>
          <w:rFonts w:asciiTheme="minorHAnsi" w:hAnsiTheme="minorHAnsi" w:cstheme="minorHAnsi"/>
          <w:sz w:val="22"/>
          <w:szCs w:val="22"/>
        </w:rPr>
        <w:t>tj. Dz. U. z 202</w:t>
      </w:r>
      <w:r w:rsidR="00987330" w:rsidRPr="00C61DAD">
        <w:rPr>
          <w:rFonts w:asciiTheme="minorHAnsi" w:hAnsiTheme="minorHAnsi" w:cstheme="minorHAnsi"/>
          <w:sz w:val="22"/>
          <w:szCs w:val="22"/>
        </w:rPr>
        <w:t>2</w:t>
      </w:r>
      <w:r w:rsidRPr="00C61DAD">
        <w:rPr>
          <w:rFonts w:asciiTheme="minorHAnsi" w:hAnsiTheme="minorHAnsi" w:cstheme="minorHAnsi"/>
          <w:sz w:val="22"/>
          <w:szCs w:val="22"/>
        </w:rPr>
        <w:t>r. poz. 1</w:t>
      </w:r>
      <w:r w:rsidR="00987330" w:rsidRPr="00C61DAD">
        <w:rPr>
          <w:rFonts w:asciiTheme="minorHAnsi" w:hAnsiTheme="minorHAnsi" w:cstheme="minorHAnsi"/>
          <w:sz w:val="22"/>
          <w:szCs w:val="22"/>
        </w:rPr>
        <w:t>233</w:t>
      </w:r>
      <w:r w:rsidR="00CF3FC5" w:rsidRPr="00C61DAD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CF3FC5" w:rsidRPr="00C61DAD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CF3FC5" w:rsidRPr="00C61DAD">
        <w:rPr>
          <w:rFonts w:asciiTheme="minorHAnsi" w:hAnsiTheme="minorHAnsi" w:cstheme="minorHAnsi"/>
          <w:sz w:val="22"/>
          <w:szCs w:val="22"/>
        </w:rPr>
        <w:t>. zm.</w:t>
      </w:r>
      <w:bookmarkEnd w:id="4"/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) Zamawiający uzna zastrzeżenie tajemnicy za bezskuteczne, o czym poinformuje Wykonawcę.</w:t>
      </w:r>
    </w:p>
    <w:p w14:paraId="302F974D" w14:textId="77777777" w:rsidR="00CF3FC5" w:rsidRPr="00C61DAD" w:rsidRDefault="001B37C3" w:rsidP="00C61DAD">
      <w:pPr>
        <w:pStyle w:val="Akapitzlist"/>
        <w:numPr>
          <w:ilvl w:val="1"/>
          <w:numId w:val="66"/>
        </w:numPr>
        <w:spacing w:line="36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Informacje stanowiące tajemnicę przedsiębiorstwa powinny być zgrupowane i s</w:t>
      </w:r>
      <w:r w:rsidR="003E5F9A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tanowić oddzielną część oferty - odrębny plik lub pliki elektroniczne. Plik (pliki) należy opatrzyć dopiskiem</w:t>
      </w: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„tajemnica </w:t>
      </w:r>
      <w:r w:rsidR="003E5F9A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przedsiębiorstwa</w:t>
      </w: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”</w:t>
      </w:r>
      <w:r w:rsidR="003E5F9A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innym (</w:t>
      </w:r>
      <w:r w:rsidR="003E5F9A" w:rsidRPr="00C61DAD">
        <w:rPr>
          <w:rFonts w:asciiTheme="minorHAnsi" w:hAnsiTheme="minorHAnsi" w:cstheme="minorHAnsi"/>
          <w:sz w:val="22"/>
          <w:szCs w:val="22"/>
        </w:rPr>
        <w:t>n</w:t>
      </w:r>
      <w:r w:rsidRPr="00C61DAD">
        <w:rPr>
          <w:rFonts w:asciiTheme="minorHAnsi" w:hAnsiTheme="minorHAnsi" w:cstheme="minorHAnsi"/>
          <w:sz w:val="22"/>
          <w:szCs w:val="22"/>
        </w:rPr>
        <w:t>azwa pliku powinna jednoznacznie wskazywać, iż dane w nim zawarte stanowią tajemnicę przedsiębiorstwa</w:t>
      </w:r>
      <w:r w:rsidR="003E5F9A" w:rsidRPr="00C61DAD">
        <w:rPr>
          <w:rFonts w:asciiTheme="minorHAnsi" w:hAnsiTheme="minorHAnsi" w:cstheme="minorHAnsi"/>
          <w:sz w:val="22"/>
          <w:szCs w:val="22"/>
        </w:rPr>
        <w:t>).</w:t>
      </w:r>
    </w:p>
    <w:p w14:paraId="123E5B00" w14:textId="2CCC4269" w:rsidR="001B37C3" w:rsidRPr="00C61DAD" w:rsidRDefault="003C08F2" w:rsidP="00C61DAD">
      <w:pPr>
        <w:pStyle w:val="Akapitzlist"/>
        <w:numPr>
          <w:ilvl w:val="1"/>
          <w:numId w:val="66"/>
        </w:numPr>
        <w:spacing w:line="36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Protokół postępowania wraz z załącznikami, w tym oferty wraz z załącznikami, udostępnia się na wniosek</w:t>
      </w:r>
      <w:r w:rsidR="001B37C3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234165E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XVII</w:t>
      </w:r>
    </w:p>
    <w:p w14:paraId="534B0BCF" w14:textId="77777777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INFORMACJA NA TEMAT WSPÓLNEGO UBIEGANIA SIĘ WYKONAWCÓW</w:t>
      </w:r>
    </w:p>
    <w:p w14:paraId="7F9BB1DF" w14:textId="2F5015B1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 UDZIELENIE ZAMÓWIENIA</w:t>
      </w:r>
    </w:p>
    <w:p w14:paraId="1303A423" w14:textId="77777777" w:rsidR="00EB7879" w:rsidRPr="00C61DAD" w:rsidRDefault="00EB7879" w:rsidP="00C61DAD">
      <w:pPr>
        <w:pStyle w:val="Akapitzlist"/>
        <w:numPr>
          <w:ilvl w:val="1"/>
          <w:numId w:val="5"/>
        </w:num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Wykonawcy mogą wspólnie ubiegać się o udzielenie zamówienia.</w:t>
      </w:r>
    </w:p>
    <w:p w14:paraId="0DBC95EE" w14:textId="77777777" w:rsidR="00EB7879" w:rsidRPr="00C61DAD" w:rsidRDefault="00EB7879" w:rsidP="00C61DAD">
      <w:pPr>
        <w:pStyle w:val="Akapitzlist"/>
        <w:numPr>
          <w:ilvl w:val="1"/>
          <w:numId w:val="5"/>
        </w:num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Wykonawcy wspólnie ubiegający się o udzielenie zamówienia, ustanawiają pełnomocnika do 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 oferty umowy spółki bądź wszyscy wspólnicy podpiszą ofertę.</w:t>
      </w:r>
    </w:p>
    <w:p w14:paraId="31694F83" w14:textId="77777777" w:rsidR="00A8473E" w:rsidRPr="00C61DAD" w:rsidRDefault="00EB7879" w:rsidP="00C61DAD">
      <w:pPr>
        <w:numPr>
          <w:ilvl w:val="1"/>
          <w:numId w:val="5"/>
        </w:numPr>
        <w:spacing w:before="120"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Wykonawcy wspólnie ubiegający się o udzielenie zamówienia, zobowiązani są złożyć wraz z ofertą stosowne pełnomocnictwo – zgodnie z ust. 3.3. rozdz. XVI SWZ – nie dotyczy spółki cywilnej, o ile upoważnienie/pełnomocnictwo do występowania w imieniu tej spółki wynika z dołączonej do oferty umowy spółki bądź wszyscy wspólnicy podpiszą ofertę.</w:t>
      </w:r>
      <w:r w:rsidR="003909A2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AEED22" w14:textId="1855DF6E" w:rsidR="00EB7879" w:rsidRPr="00C61DAD" w:rsidRDefault="00EB7879" w:rsidP="00C61DAD">
      <w:pPr>
        <w:spacing w:before="120" w:line="36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Pełnomocnictwo, o którym mowa powyżej może wynikać albo z dokumentu pod taką samą nazwą, albo z umowy Wykonawców wspólnie ubiegających się o udzielenie zamówienia.</w:t>
      </w:r>
    </w:p>
    <w:p w14:paraId="17CC3F32" w14:textId="77777777" w:rsidR="00EB7879" w:rsidRPr="00C61DAD" w:rsidRDefault="00EB7879" w:rsidP="00C61DAD">
      <w:pPr>
        <w:numPr>
          <w:ilvl w:val="1"/>
          <w:numId w:val="5"/>
        </w:numPr>
        <w:spacing w:before="120"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Oferta musi być podpisana w taki sposób, by prawnie zobowiązywała wszystkich Wykonawców występujących wspólnie (przez każdego z Wykonawców lub upoważnionego pełnomocnika).</w:t>
      </w:r>
    </w:p>
    <w:p w14:paraId="11A10ECC" w14:textId="56EE8293" w:rsidR="00EB7879" w:rsidRPr="00C61DAD" w:rsidRDefault="00EB7879" w:rsidP="00C61DAD">
      <w:pPr>
        <w:numPr>
          <w:ilvl w:val="1"/>
          <w:numId w:val="5"/>
        </w:numPr>
        <w:spacing w:before="120"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 xml:space="preserve">W przypadku wspólnego ubiegania się o udzielenie zamówienie przez Wykonawców oświadczenie, o którym mowa w art. 125 ustawy (ust. 3.1. rozdziału XVI SWZ) składa każdy z Wykonawców wspólnie ubiegających się o zamówienie. Oświadczenia te potwierdzają spełnianie warunków udziału w postępowaniu w zakresie, w którym </w:t>
      </w:r>
      <w:bookmarkStart w:id="5" w:name="_Hlk60825101"/>
      <w:r w:rsidRPr="00C61DAD">
        <w:rPr>
          <w:rFonts w:asciiTheme="minorHAnsi" w:hAnsiTheme="minorHAnsi" w:cstheme="minorHAnsi"/>
          <w:bCs/>
          <w:sz w:val="22"/>
          <w:szCs w:val="22"/>
        </w:rPr>
        <w:t>Wykonawca wspólnie ubiegający się o udzielenie zamówienia</w:t>
      </w:r>
      <w:bookmarkEnd w:id="5"/>
      <w:r w:rsidRPr="00C61DAD">
        <w:rPr>
          <w:rFonts w:asciiTheme="minorHAnsi" w:hAnsiTheme="minorHAnsi" w:cstheme="minorHAnsi"/>
          <w:bCs/>
          <w:sz w:val="22"/>
          <w:szCs w:val="22"/>
        </w:rPr>
        <w:t xml:space="preserve"> wykazuje spełnianie warunków udziału w </w:t>
      </w:r>
      <w:r w:rsidRPr="00C61DAD">
        <w:rPr>
          <w:rFonts w:asciiTheme="minorHAnsi" w:hAnsiTheme="minorHAnsi" w:cstheme="minorHAnsi"/>
          <w:bCs/>
          <w:sz w:val="22"/>
          <w:szCs w:val="22"/>
        </w:rPr>
        <w:lastRenderedPageBreak/>
        <w:t>postępowaniu, oraz brak podstaw wykluczenia - każdy z Wykonawców wspólnie ubiegających się o udzielenie zamówienia nie może podlegać wykluczeniu z postępowania w oparciu o wskazane w SWZ podstawy wykluczenia. Powyższe oznacza, iż:</w:t>
      </w:r>
    </w:p>
    <w:p w14:paraId="6AC17356" w14:textId="77777777" w:rsidR="00EB7879" w:rsidRPr="00C61DAD" w:rsidRDefault="00EB7879" w:rsidP="00C61DAD">
      <w:pPr>
        <w:pStyle w:val="Akapitzlist"/>
        <w:numPr>
          <w:ilvl w:val="1"/>
          <w:numId w:val="67"/>
        </w:numPr>
        <w:spacing w:line="360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Oświadczenie w zakresie braku podstaw wykluczenia musi złożyć każdy z Wykonawców wspólnie ubiegających się o udzielenie zamówienia;</w:t>
      </w:r>
    </w:p>
    <w:p w14:paraId="1A72922C" w14:textId="77777777" w:rsidR="00EB7879" w:rsidRPr="00C61DAD" w:rsidRDefault="00EB7879" w:rsidP="00C61DAD">
      <w:pPr>
        <w:pStyle w:val="Akapitzlist"/>
        <w:numPr>
          <w:ilvl w:val="1"/>
          <w:numId w:val="67"/>
        </w:numPr>
        <w:spacing w:line="360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Oświadczenie o spełnianiu warunków udziału składa podmiot, który w odniesieniu do danego warunku udziału w postępowaniu potwierdza jego spełnianie; dopuszcza się oświadczenie złożone łącznie, tj. podpisane przez wszystkie podmioty wspólnie składające ofertę lub przez pełnomocnika występującego w imieniu wszystkich podmiotów.</w:t>
      </w:r>
    </w:p>
    <w:p w14:paraId="2636BEDA" w14:textId="77777777" w:rsidR="0041384C" w:rsidRPr="00C61DAD" w:rsidRDefault="0041384C" w:rsidP="00C61DAD">
      <w:pPr>
        <w:pStyle w:val="Akapitzlist"/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183DD1A0" w14:textId="2A0B8D9F" w:rsidR="008F5309" w:rsidRPr="00C61DAD" w:rsidRDefault="008F5309" w:rsidP="00C61DAD">
      <w:pPr>
        <w:pStyle w:val="Akapitzlist"/>
        <w:numPr>
          <w:ilvl w:val="0"/>
          <w:numId w:val="67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o którym mowa w art. 117 ust. 2 lub 3 ustawy, Wykonawcy wspólnie ubiegający się o udzielenie zamówienia zobowiązani są dołączyć do oferty oświadczenie, o którym mowa w art. 117 ust. 4 ustawy („(…) z którego wynika, które robot budowlane, dostawy lub usługi wykonują poszczególni wykonawcy.”</w:t>
      </w:r>
    </w:p>
    <w:p w14:paraId="134730D2" w14:textId="77777777" w:rsidR="008F5309" w:rsidRPr="00C61DAD" w:rsidRDefault="008F5309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5E52FD" w14:textId="28CB3F08" w:rsidR="00EB7879" w:rsidRPr="00C61DAD" w:rsidRDefault="00EB7879" w:rsidP="00C61DAD">
      <w:pPr>
        <w:pStyle w:val="Akapitzlist"/>
        <w:numPr>
          <w:ilvl w:val="0"/>
          <w:numId w:val="6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Wszelka korespondencja prowadzona będzie wyłącznie z podmiotem występującym jako pełnomocnik Wykonawców wspólnie ubiegających się o udzielenie zamówienia.</w:t>
      </w:r>
    </w:p>
    <w:p w14:paraId="15A285CF" w14:textId="77777777" w:rsidR="00EB7879" w:rsidRPr="00C61DAD" w:rsidRDefault="00EB7879" w:rsidP="00C61DAD">
      <w:pPr>
        <w:pStyle w:val="Akapitzlist"/>
        <w:spacing w:line="36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6F41E22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XVIII</w:t>
      </w:r>
    </w:p>
    <w:p w14:paraId="38BECADC" w14:textId="2E5CFD8B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INFORMACJA NA TEMAT PODWYKONAWCÓW</w:t>
      </w:r>
    </w:p>
    <w:p w14:paraId="0A791B56" w14:textId="77777777" w:rsidR="00EB7879" w:rsidRPr="00C61DAD" w:rsidRDefault="00EB7879" w:rsidP="00C61DAD">
      <w:pPr>
        <w:pStyle w:val="Akapitzlist"/>
        <w:numPr>
          <w:ilvl w:val="0"/>
          <w:numId w:val="4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Wykonawca może powierzyć wykonanie części zamówienia podwykonawcy.</w:t>
      </w:r>
    </w:p>
    <w:p w14:paraId="631A7BAC" w14:textId="77777777" w:rsidR="00EB7879" w:rsidRPr="00C61DAD" w:rsidRDefault="00EB7879" w:rsidP="00C61DAD">
      <w:pPr>
        <w:pStyle w:val="Akapitzlist"/>
        <w:numPr>
          <w:ilvl w:val="0"/>
          <w:numId w:val="41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Wykonawca, który zamierza wykonywać zamówienie przy udziale podwykonawcy/ów, musi wyraźnie w ofercie wskazać, jaką część (zakres zamówienia) wykonywać będzie w jego imieniu podwykonawca </w:t>
      </w:r>
      <w:r w:rsidRPr="00C61DAD">
        <w:rPr>
          <w:rFonts w:asciiTheme="minorHAnsi" w:hAnsiTheme="minorHAnsi" w:cstheme="minorHAnsi"/>
          <w:b/>
          <w:sz w:val="22"/>
          <w:szCs w:val="22"/>
        </w:rPr>
        <w:t>oraz podać nazwę ewentualnych podwykonawców</w:t>
      </w:r>
      <w:r w:rsidRPr="00C61DAD">
        <w:rPr>
          <w:rFonts w:asciiTheme="minorHAnsi" w:hAnsiTheme="minorHAnsi" w:cstheme="minorHAnsi"/>
          <w:sz w:val="22"/>
          <w:szCs w:val="22"/>
        </w:rPr>
        <w:t xml:space="preserve">, 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>jeżeli są już znani</w:t>
      </w:r>
      <w:r w:rsidRPr="00C61DAD">
        <w:rPr>
          <w:rFonts w:asciiTheme="minorHAnsi" w:hAnsiTheme="minorHAnsi" w:cstheme="minorHAnsi"/>
          <w:sz w:val="22"/>
          <w:szCs w:val="22"/>
        </w:rPr>
        <w:t>. Należy w tym celu wypełnić odpowiedni punkt formularza oferty, stanowiącego załącznik nr 1 do SWZ.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 zamówienie zostanie wykonane siłami własnymi tj. bez udziału podwykonawców.</w:t>
      </w:r>
    </w:p>
    <w:p w14:paraId="0A074FA0" w14:textId="77777777" w:rsidR="00EB7879" w:rsidRPr="00C61DAD" w:rsidRDefault="00EB7879" w:rsidP="00C61DAD">
      <w:pPr>
        <w:pStyle w:val="Akapitzlist"/>
        <w:numPr>
          <w:ilvl w:val="0"/>
          <w:numId w:val="41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Zamawiający żąda, 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informacji, o których mowa w zdaniu 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lastRenderedPageBreak/>
        <w:t>pierwszym, w trakcie realizacji zamówienia, a także przekazuje wymagane informacje na temat nowych podwykonawców, którym w późniejszym okresie zamierza powierzyć realizację zamówienia.</w:t>
      </w:r>
    </w:p>
    <w:p w14:paraId="5FF5F326" w14:textId="6E2CE21F" w:rsidR="009159C7" w:rsidRPr="00C61DAD" w:rsidRDefault="00EB7879" w:rsidP="00C61DAD">
      <w:pPr>
        <w:pStyle w:val="Akapitzlist"/>
        <w:numPr>
          <w:ilvl w:val="0"/>
          <w:numId w:val="41"/>
        </w:numPr>
        <w:spacing w:before="12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3799D3F0" w14:textId="7CE6C2D8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XIX</w:t>
      </w:r>
    </w:p>
    <w:p w14:paraId="23646479" w14:textId="4CE8CAC6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PODSTAWY (PRZESŁANKI) WYKLUCZENIA Z POSTĘPOWANIA, WARUNKI UDZIAŁU W POSTĘPOWANIU</w:t>
      </w:r>
      <w:r w:rsidR="00734E12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C2FFE9" w14:textId="58A09981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WYKAZ PODMIOTOWYCH ŚRODKÓW DOWODOWYCH</w:t>
      </w:r>
    </w:p>
    <w:p w14:paraId="69E046D0" w14:textId="77777777" w:rsidR="00EB7879" w:rsidRPr="00C61DAD" w:rsidRDefault="00EB7879" w:rsidP="00C61DAD">
      <w:pPr>
        <w:pStyle w:val="Akapitzlist"/>
        <w:numPr>
          <w:ilvl w:val="0"/>
          <w:numId w:val="39"/>
        </w:numPr>
        <w:spacing w:line="360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O udzielenie zamówienia mogą się ubiegać Wykonawcy, którzy:</w:t>
      </w:r>
    </w:p>
    <w:p w14:paraId="5C098A1A" w14:textId="77777777" w:rsidR="00EB7879" w:rsidRPr="00C61DAD" w:rsidRDefault="00EB7879" w:rsidP="00C61DAD">
      <w:pPr>
        <w:pStyle w:val="Akapitzlist"/>
        <w:numPr>
          <w:ilvl w:val="0"/>
          <w:numId w:val="40"/>
        </w:numPr>
        <w:spacing w:line="360" w:lineRule="auto"/>
        <w:ind w:hanging="65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nie podlegają wykluczeniu;</w:t>
      </w:r>
    </w:p>
    <w:p w14:paraId="1DD14BFF" w14:textId="1DF66665" w:rsidR="00CC3997" w:rsidRPr="00C61DAD" w:rsidRDefault="00EB7879" w:rsidP="00C61DAD">
      <w:pPr>
        <w:pStyle w:val="Akapitzlist"/>
        <w:numPr>
          <w:ilvl w:val="0"/>
          <w:numId w:val="40"/>
        </w:numPr>
        <w:spacing w:line="360" w:lineRule="auto"/>
        <w:ind w:hanging="65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spełniają warunki udziału w </w:t>
      </w:r>
      <w:r w:rsidR="00CC3997" w:rsidRPr="00C61DAD">
        <w:rPr>
          <w:rFonts w:asciiTheme="minorHAnsi" w:hAnsiTheme="minorHAnsi" w:cstheme="minorHAnsi"/>
          <w:sz w:val="22"/>
          <w:szCs w:val="22"/>
        </w:rPr>
        <w:t>postępowaniu</w:t>
      </w:r>
      <w:r w:rsidRPr="00C61DAD">
        <w:rPr>
          <w:rFonts w:asciiTheme="minorHAnsi" w:hAnsiTheme="minorHAnsi" w:cstheme="minorHAnsi"/>
          <w:sz w:val="22"/>
          <w:szCs w:val="22"/>
        </w:rPr>
        <w:t xml:space="preserve"> określone przez Zamawiającego</w:t>
      </w:r>
      <w:r w:rsidR="00CC3997" w:rsidRPr="00C61DAD">
        <w:rPr>
          <w:rFonts w:asciiTheme="minorHAnsi" w:hAnsiTheme="minorHAnsi" w:cstheme="minorHAnsi"/>
          <w:sz w:val="22"/>
          <w:szCs w:val="22"/>
        </w:rPr>
        <w:t>.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E092E3" w14:textId="77777777" w:rsidR="00513D3D" w:rsidRPr="00C61DAD" w:rsidRDefault="00513D3D" w:rsidP="00C61DAD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DBCE20C" w14:textId="536BF24A" w:rsidR="00EB7879" w:rsidRPr="00C61DAD" w:rsidRDefault="00EB7879" w:rsidP="00C61DAD">
      <w:pPr>
        <w:pStyle w:val="Akapitzlist"/>
        <w:numPr>
          <w:ilvl w:val="0"/>
          <w:numId w:val="39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Podstawy wykluczenia:</w:t>
      </w:r>
    </w:p>
    <w:p w14:paraId="3238DF98" w14:textId="00473248" w:rsidR="00EB7879" w:rsidRPr="00C61DAD" w:rsidRDefault="00EB7879" w:rsidP="00C61DAD">
      <w:pPr>
        <w:pStyle w:val="Akapitzlist"/>
        <w:numPr>
          <w:ilvl w:val="1"/>
          <w:numId w:val="39"/>
        </w:numPr>
        <w:tabs>
          <w:tab w:val="left" w:pos="993"/>
        </w:tabs>
        <w:spacing w:line="360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Zamawiający wykluczy z postępowania Wykonawcę w przypadkach, o których mowa w art. 108 ust. 1 pkt 1-6 ustawy (obligatoryjne przesłanki wykluczenia)</w:t>
      </w:r>
      <w:r w:rsidR="004824F2" w:rsidRPr="00C61DAD">
        <w:rPr>
          <w:rFonts w:asciiTheme="minorHAnsi" w:hAnsiTheme="minorHAnsi" w:cstheme="minorHAnsi"/>
          <w:b/>
          <w:sz w:val="22"/>
          <w:szCs w:val="22"/>
        </w:rPr>
        <w:t>.</w:t>
      </w:r>
    </w:p>
    <w:p w14:paraId="45946DE1" w14:textId="0A87F12B" w:rsidR="00EB7879" w:rsidRPr="00C61DAD" w:rsidRDefault="00EB7879" w:rsidP="00C61DAD">
      <w:pPr>
        <w:pStyle w:val="Akapitzlist"/>
        <w:numPr>
          <w:ilvl w:val="1"/>
          <w:numId w:val="39"/>
        </w:numPr>
        <w:spacing w:before="120" w:line="360" w:lineRule="auto"/>
        <w:ind w:left="568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Zamawiający przewiduje także dodatkowe/fakultatywne podstawy (przesłanki) wykluczenia zawarte w art. 109 ust. 1 </w:t>
      </w:r>
      <w:r w:rsidR="00303339" w:rsidRPr="00C61DAD">
        <w:rPr>
          <w:rFonts w:asciiTheme="minorHAnsi" w:hAnsiTheme="minorHAnsi" w:cstheme="minorHAnsi"/>
          <w:b/>
          <w:sz w:val="22"/>
          <w:szCs w:val="22"/>
        </w:rPr>
        <w:t xml:space="preserve">pkt. </w:t>
      </w:r>
      <w:r w:rsidR="00BD5474" w:rsidRPr="00C61DAD">
        <w:rPr>
          <w:rFonts w:asciiTheme="minorHAnsi" w:hAnsiTheme="minorHAnsi" w:cstheme="minorHAnsi"/>
          <w:b/>
          <w:sz w:val="22"/>
          <w:szCs w:val="22"/>
        </w:rPr>
        <w:t xml:space="preserve">2, 3, </w:t>
      </w:r>
      <w:r w:rsidR="00303339" w:rsidRPr="00C61DAD">
        <w:rPr>
          <w:rFonts w:asciiTheme="minorHAnsi" w:hAnsiTheme="minorHAnsi" w:cstheme="minorHAnsi"/>
          <w:b/>
          <w:sz w:val="22"/>
          <w:szCs w:val="22"/>
        </w:rPr>
        <w:t xml:space="preserve">4, 5, 7, 8 i pkt.10 </w:t>
      </w:r>
      <w:r w:rsidRPr="00C61DAD">
        <w:rPr>
          <w:rFonts w:asciiTheme="minorHAnsi" w:hAnsiTheme="minorHAnsi" w:cstheme="minorHAnsi"/>
          <w:b/>
          <w:sz w:val="22"/>
          <w:szCs w:val="22"/>
        </w:rPr>
        <w:t>ustawy i wykluczy z postępowania Wykonawcę w następujących przypadkach</w:t>
      </w:r>
      <w:r w:rsidR="004824F2" w:rsidRPr="00C61DAD">
        <w:rPr>
          <w:rFonts w:asciiTheme="minorHAnsi" w:hAnsiTheme="minorHAnsi" w:cstheme="minorHAnsi"/>
          <w:b/>
          <w:sz w:val="22"/>
          <w:szCs w:val="22"/>
        </w:rPr>
        <w:t>.</w:t>
      </w:r>
    </w:p>
    <w:p w14:paraId="627D6169" w14:textId="138EFC1A" w:rsidR="00E629B5" w:rsidRPr="00C61DAD" w:rsidRDefault="00E629B5" w:rsidP="00C61DAD">
      <w:pPr>
        <w:pStyle w:val="Akapitzlist"/>
        <w:numPr>
          <w:ilvl w:val="1"/>
          <w:numId w:val="39"/>
        </w:numPr>
        <w:spacing w:before="120" w:line="360" w:lineRule="auto"/>
        <w:ind w:left="568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Z postępowania o udzielenie zamówienia wyklucza się Wykonawcę w przypadkach, o których mowa w art. 7 ust. 1 ustawy z dnia 13 kwietnia 2022r. o szczególnych rozwiązaniach w zakresie przeciwdziałania wspieraniu agresji na Ukrainę oraz służących ochronie bezpieczeństwa narodowego (Dz.U.</w:t>
      </w:r>
      <w:r w:rsidR="006A78C6" w:rsidRPr="00C61DAD">
        <w:rPr>
          <w:rFonts w:asciiTheme="minorHAnsi" w:hAnsiTheme="minorHAnsi" w:cstheme="minorHAnsi"/>
          <w:b/>
          <w:sz w:val="22"/>
          <w:szCs w:val="22"/>
        </w:rPr>
        <w:t xml:space="preserve"> 2022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poz. 835). Do Wykonawcy podlegającego wykluczeniu w tym zakresie, stosuje się art. 7 ust. 3 wspomnianej ustawy.</w:t>
      </w:r>
    </w:p>
    <w:p w14:paraId="46E6FDB8" w14:textId="77777777" w:rsidR="00CC3997" w:rsidRPr="00C61DAD" w:rsidRDefault="00CC3997" w:rsidP="00C61DAD">
      <w:pPr>
        <w:pStyle w:val="Akapitzlist"/>
        <w:tabs>
          <w:tab w:val="left" w:pos="993"/>
        </w:tabs>
        <w:spacing w:line="360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6E009CA6" w14:textId="77777777" w:rsidR="00EB7879" w:rsidRPr="00C61DAD" w:rsidRDefault="00EB7879" w:rsidP="00C61DAD">
      <w:pPr>
        <w:pStyle w:val="Akapitzlist"/>
        <w:numPr>
          <w:ilvl w:val="0"/>
          <w:numId w:val="63"/>
        </w:numPr>
        <w:tabs>
          <w:tab w:val="left" w:pos="993"/>
          <w:tab w:val="left" w:pos="1134"/>
        </w:tabs>
        <w:spacing w:before="120" w:line="360" w:lineRule="auto"/>
        <w:ind w:left="425" w:hanging="425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Warunki udziału w postępowaniu, określone przez Zamawiającego spośród warunków, o których mowa w art. 112 ust. 2 ustawy:</w:t>
      </w:r>
    </w:p>
    <w:p w14:paraId="4CDD4824" w14:textId="77777777" w:rsidR="00EB7879" w:rsidRPr="00C61DAD" w:rsidRDefault="00EB7879" w:rsidP="00C61DAD">
      <w:pPr>
        <w:tabs>
          <w:tab w:val="left" w:pos="1134"/>
        </w:tabs>
        <w:spacing w:line="360" w:lineRule="auto"/>
        <w:ind w:left="36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0257DEB" w14:textId="4C506CAA" w:rsidR="00EB7879" w:rsidRPr="00C61DAD" w:rsidRDefault="00EB7879" w:rsidP="00C61DAD">
      <w:pPr>
        <w:pStyle w:val="Akapitzlist"/>
        <w:numPr>
          <w:ilvl w:val="1"/>
          <w:numId w:val="74"/>
        </w:numPr>
        <w:tabs>
          <w:tab w:val="left" w:pos="851"/>
        </w:tabs>
        <w:spacing w:before="60" w:line="360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Zdolność do występowania w obrocie gospodarczym</w:t>
      </w:r>
    </w:p>
    <w:p w14:paraId="4629332E" w14:textId="0D0299F2" w:rsidR="00745ACD" w:rsidRPr="00C61DAD" w:rsidRDefault="0069002F" w:rsidP="00C61DAD">
      <w:pPr>
        <w:pStyle w:val="Akapitzlist"/>
        <w:tabs>
          <w:tab w:val="left" w:pos="1276"/>
        </w:tabs>
        <w:spacing w:line="360" w:lineRule="auto"/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ab/>
      </w:r>
      <w:r w:rsidR="00EB7879" w:rsidRPr="00C61DAD">
        <w:rPr>
          <w:rFonts w:asciiTheme="minorHAnsi" w:hAnsiTheme="minorHAnsi" w:cstheme="minorHAnsi"/>
          <w:sz w:val="22"/>
          <w:szCs w:val="22"/>
        </w:rPr>
        <w:t xml:space="preserve">Zamawiający nie określa warunku w powyższym zakresie. </w:t>
      </w:r>
    </w:p>
    <w:p w14:paraId="0EF3D6D3" w14:textId="5954373D" w:rsidR="00EB7879" w:rsidRPr="00C61DAD" w:rsidRDefault="00EB7879" w:rsidP="00C61DAD">
      <w:pPr>
        <w:pStyle w:val="Akapitzlist"/>
        <w:numPr>
          <w:ilvl w:val="1"/>
          <w:numId w:val="72"/>
        </w:num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Uprawnienia do prowadzenia określonej działalności gospodarczej lub </w:t>
      </w:r>
      <w:r w:rsidR="00745ACD" w:rsidRPr="00C61DAD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C61DAD">
        <w:rPr>
          <w:rFonts w:asciiTheme="minorHAnsi" w:hAnsiTheme="minorHAnsi" w:cstheme="minorHAnsi"/>
          <w:b/>
          <w:sz w:val="22"/>
          <w:szCs w:val="22"/>
        </w:rPr>
        <w:t>zawodowej</w:t>
      </w:r>
    </w:p>
    <w:p w14:paraId="1BC30543" w14:textId="77777777" w:rsidR="00745ACD" w:rsidRPr="00C61DAD" w:rsidRDefault="0069002F" w:rsidP="00C61DAD">
      <w:pPr>
        <w:tabs>
          <w:tab w:val="left" w:pos="851"/>
        </w:tabs>
        <w:spacing w:line="360" w:lineRule="auto"/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ab/>
      </w:r>
      <w:r w:rsidR="00EB7879" w:rsidRPr="00C61DAD">
        <w:rPr>
          <w:rFonts w:asciiTheme="minorHAnsi" w:hAnsiTheme="minorHAnsi" w:cstheme="minorHAnsi"/>
          <w:sz w:val="22"/>
          <w:szCs w:val="22"/>
        </w:rPr>
        <w:t>Zamawiający nie określa warunku w powyższym zakresie.</w:t>
      </w:r>
    </w:p>
    <w:p w14:paraId="790827D5" w14:textId="24976CB3" w:rsidR="00EB7879" w:rsidRPr="00C61DAD" w:rsidRDefault="00EB7879" w:rsidP="00C61DAD">
      <w:pPr>
        <w:pStyle w:val="Akapitzlist"/>
        <w:numPr>
          <w:ilvl w:val="1"/>
          <w:numId w:val="72"/>
        </w:numPr>
        <w:tabs>
          <w:tab w:val="left" w:pos="709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Sytuacja ekonomiczna lub finansowa</w:t>
      </w:r>
    </w:p>
    <w:p w14:paraId="0082A491" w14:textId="6801D650" w:rsidR="00745ACD" w:rsidRPr="00C61DAD" w:rsidRDefault="00EB7879" w:rsidP="00C61DAD">
      <w:pPr>
        <w:tabs>
          <w:tab w:val="left" w:pos="1134"/>
        </w:tabs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nie określa warunku w powyższym zakresie.</w:t>
      </w:r>
    </w:p>
    <w:p w14:paraId="491274B0" w14:textId="3BE75C4A" w:rsidR="00EB7879" w:rsidRPr="00C61DAD" w:rsidRDefault="00E91A17" w:rsidP="00C61DAD">
      <w:pPr>
        <w:tabs>
          <w:tab w:val="left" w:pos="1134"/>
        </w:tabs>
        <w:spacing w:line="360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 xml:space="preserve">3.4 </w:t>
      </w:r>
      <w:r w:rsidR="00320C4E" w:rsidRPr="00C61DAD">
        <w:rPr>
          <w:rFonts w:asciiTheme="minorHAnsi" w:hAnsiTheme="minorHAnsi" w:cstheme="minorHAnsi"/>
          <w:sz w:val="22"/>
          <w:szCs w:val="22"/>
        </w:rPr>
        <w:t xml:space="preserve">  </w:t>
      </w:r>
      <w:r w:rsidR="00EB7879" w:rsidRPr="00C61DAD">
        <w:rPr>
          <w:rFonts w:asciiTheme="minorHAnsi" w:hAnsiTheme="minorHAnsi" w:cstheme="minorHAnsi"/>
          <w:b/>
          <w:sz w:val="22"/>
          <w:szCs w:val="22"/>
        </w:rPr>
        <w:t>Zdolność techniczna lub zawodowa</w:t>
      </w:r>
    </w:p>
    <w:p w14:paraId="641362F2" w14:textId="7A2DEC79" w:rsidR="00EB7879" w:rsidRPr="00C61DAD" w:rsidRDefault="00EB7879" w:rsidP="00C61DAD">
      <w:pPr>
        <w:tabs>
          <w:tab w:val="left" w:pos="993"/>
        </w:tabs>
        <w:spacing w:line="360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nie określa warunku w powyższym zakresie.</w:t>
      </w:r>
    </w:p>
    <w:p w14:paraId="48B8A393" w14:textId="0ED48351" w:rsidR="00EB7879" w:rsidRPr="00C61DAD" w:rsidRDefault="00EB7879" w:rsidP="00C61DAD">
      <w:pPr>
        <w:pStyle w:val="Akapitzlist"/>
        <w:numPr>
          <w:ilvl w:val="0"/>
          <w:numId w:val="70"/>
        </w:numPr>
        <w:tabs>
          <w:tab w:val="left" w:pos="993"/>
          <w:tab w:val="left" w:pos="1134"/>
        </w:tabs>
        <w:spacing w:before="120" w:after="12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Wykaz podmiotowych środków dowodowych</w:t>
      </w:r>
    </w:p>
    <w:p w14:paraId="6E68267A" w14:textId="556DE390" w:rsidR="00EB7879" w:rsidRPr="00C61DAD" w:rsidRDefault="00EB7879" w:rsidP="00C61DAD">
      <w:pPr>
        <w:pStyle w:val="Akapitzlist"/>
        <w:numPr>
          <w:ilvl w:val="1"/>
          <w:numId w:val="68"/>
        </w:numPr>
        <w:spacing w:before="120" w:line="360" w:lineRule="auto"/>
        <w:ind w:left="850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Wykonawca, którego oferta zostanie najwyżej oceniona, w celu wykazania braku podstaw (przesłanek) wykluczenia z postępowania, na podstawie </w:t>
      </w:r>
      <w:r w:rsidR="00447374" w:rsidRPr="00C61DAD">
        <w:rPr>
          <w:rFonts w:asciiTheme="minorHAnsi" w:hAnsiTheme="minorHAnsi" w:cstheme="minorHAnsi"/>
          <w:b/>
          <w:sz w:val="22"/>
          <w:szCs w:val="22"/>
        </w:rPr>
        <w:t xml:space="preserve">                   </w:t>
      </w:r>
      <w:r w:rsidRPr="00C61DAD">
        <w:rPr>
          <w:rFonts w:asciiTheme="minorHAnsi" w:hAnsiTheme="minorHAnsi" w:cstheme="minorHAnsi"/>
          <w:b/>
          <w:sz w:val="22"/>
          <w:szCs w:val="22"/>
        </w:rPr>
        <w:t>art. 274 ust. 1 ustawy zostanie wezwany do złożenia następujących podmiotowych środków dowodowych (aktualnych na dzień ich złożenia):</w:t>
      </w:r>
    </w:p>
    <w:p w14:paraId="03F9F2C9" w14:textId="658BDBB8" w:rsidR="00EB7879" w:rsidRPr="00C61DAD" w:rsidRDefault="00EB7879" w:rsidP="00C61DAD">
      <w:pPr>
        <w:spacing w:before="120" w:line="360" w:lineRule="auto"/>
        <w:ind w:left="851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bCs/>
          <w:sz w:val="22"/>
          <w:szCs w:val="22"/>
        </w:rPr>
        <w:t>oświadczenia Wykonawcy, w zakresie art. 108 ust. 1 pkt 5 ustawy, o braku przynależności do tej samej grupy kapitałowej</w:t>
      </w:r>
      <w:r w:rsidRPr="00C61DAD">
        <w:rPr>
          <w:rFonts w:asciiTheme="minorHAnsi" w:hAnsiTheme="minorHAnsi" w:cstheme="minorHAnsi"/>
          <w:bCs/>
          <w:sz w:val="22"/>
          <w:szCs w:val="22"/>
        </w:rPr>
        <w:t xml:space="preserve"> w rozumieniu ustawy z dnia 16 lutego 2007r. o ochronie konkurencji i konsumentów (Dz. U. z 202</w:t>
      </w:r>
      <w:r w:rsidR="00580E07" w:rsidRPr="00C61DAD">
        <w:rPr>
          <w:rFonts w:asciiTheme="minorHAnsi" w:hAnsiTheme="minorHAnsi" w:cstheme="minorHAnsi"/>
          <w:bCs/>
          <w:sz w:val="22"/>
          <w:szCs w:val="22"/>
        </w:rPr>
        <w:t>1</w:t>
      </w:r>
      <w:r w:rsidRPr="00C61DAD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580E07" w:rsidRPr="00C61DAD">
        <w:rPr>
          <w:rFonts w:asciiTheme="minorHAnsi" w:hAnsiTheme="minorHAnsi" w:cstheme="minorHAnsi"/>
          <w:bCs/>
          <w:sz w:val="22"/>
          <w:szCs w:val="22"/>
        </w:rPr>
        <w:t>275</w:t>
      </w:r>
      <w:r w:rsidRPr="00C61DAD">
        <w:rPr>
          <w:rFonts w:asciiTheme="minorHAnsi" w:hAnsiTheme="minorHAnsi" w:cstheme="minorHAnsi"/>
          <w:bCs/>
          <w:sz w:val="22"/>
          <w:szCs w:val="22"/>
        </w:rPr>
        <w:t>), z innym Wykonawcą, który złożył odrębną ofertę, ofertę częściową lub wniosek o dopuszczenie do udziału w postępowaniu, albo oświadczenia o przynależności do tej samej grupy kapitałowej wraz z dokumentami lub informacjami potwierdzającymi przygotowanie oferty, oferty częściowej lub wniosku o dopuszczenie do udziału w postępowaniu niezależnie od innego Wykonawcy należącego do tej samej grupy kapitałowej</w:t>
      </w:r>
      <w:r w:rsidRPr="00C61DAD">
        <w:rPr>
          <w:rFonts w:asciiTheme="minorHAnsi" w:hAnsiTheme="minorHAnsi" w:cstheme="minorHAnsi"/>
          <w:sz w:val="22"/>
          <w:szCs w:val="22"/>
        </w:rPr>
        <w:t>.</w:t>
      </w:r>
    </w:p>
    <w:p w14:paraId="26E3AB57" w14:textId="3B3D22F5" w:rsidR="00EB7879" w:rsidRPr="00C61DAD" w:rsidRDefault="00EB7879" w:rsidP="00C61DAD">
      <w:pPr>
        <w:spacing w:line="360" w:lineRule="auto"/>
        <w:ind w:left="851"/>
        <w:contextualSpacing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W przypadku wspólnego ubiegania się o zamówienie przez Wykonawców, oświadczenie w zakresie pkt 4.1 składa każdy z Wykonawców wspólnie ubiegających się o zamówienie</w:t>
      </w:r>
      <w:r w:rsidR="004824F2" w:rsidRPr="00C61DAD">
        <w:rPr>
          <w:rFonts w:asciiTheme="minorHAnsi" w:hAnsiTheme="minorHAnsi" w:cstheme="minorHAnsi"/>
          <w:bCs/>
          <w:sz w:val="22"/>
          <w:szCs w:val="22"/>
        </w:rPr>
        <w:t>.</w:t>
      </w:r>
    </w:p>
    <w:p w14:paraId="2B15C155" w14:textId="576C87CA" w:rsidR="00FB5449" w:rsidRPr="00C61DAD" w:rsidRDefault="00EB7879" w:rsidP="00C61DAD">
      <w:pPr>
        <w:pStyle w:val="Akapitzlist"/>
        <w:numPr>
          <w:ilvl w:val="1"/>
          <w:numId w:val="68"/>
        </w:numPr>
        <w:spacing w:before="120" w:line="360" w:lineRule="auto"/>
        <w:ind w:left="850" w:hanging="425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Wykonawca, którego oferta zostanie najwyżej oceniona, w celu wykazania spełniania warunków udziału w postępowaniu, na podstawie art. 274 ust. 1 ustawy zostanie wezwany do złożenia następujących podmiotowych środków dowodowych (aktualnych na dzień ich złożenia):</w:t>
      </w:r>
    </w:p>
    <w:p w14:paraId="4A97A3F5" w14:textId="242DE0ED" w:rsidR="00EB7879" w:rsidRPr="00C61DAD" w:rsidRDefault="00FB5449" w:rsidP="00C61DAD">
      <w:pPr>
        <w:spacing w:before="120" w:line="360" w:lineRule="auto"/>
        <w:ind w:left="567" w:firstLine="283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</w:pPr>
      <w:bookmarkStart w:id="6" w:name="_Hlk85198429"/>
      <w:r w:rsidRPr="00C61D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n</w:t>
      </w:r>
      <w:r w:rsidR="00EB7879" w:rsidRPr="00C61D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ie dotyczy </w:t>
      </w:r>
      <w:bookmarkEnd w:id="6"/>
    </w:p>
    <w:p w14:paraId="3679C0E0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</w:t>
      </w:r>
    </w:p>
    <w:p w14:paraId="77E9272A" w14:textId="77777777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KORZYSTANIE PRZEZ WYKONAWCĘ Z ZASOBÓW INNYCH PODMIOTÓW</w:t>
      </w:r>
    </w:p>
    <w:p w14:paraId="469075A3" w14:textId="77777777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CELU POTWIERDZENIA SPEŁNIANIA WARUNKÓW UDZIAŁU W POSTĘPOWANIU</w:t>
      </w:r>
    </w:p>
    <w:p w14:paraId="18E9C58F" w14:textId="533D7344" w:rsidR="009D1D8B" w:rsidRPr="00C61DAD" w:rsidRDefault="00FB5449" w:rsidP="00C61DAD">
      <w:pPr>
        <w:pStyle w:val="NormalnyWeb"/>
        <w:spacing w:before="120" w:beforeAutospacing="0" w:after="0" w:afterAutospacing="0" w:line="360" w:lineRule="auto"/>
        <w:ind w:left="425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</w:pPr>
      <w:r w:rsidRPr="00C61D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Nie dotyczy. </w:t>
      </w:r>
    </w:p>
    <w:p w14:paraId="25E76847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XXI</w:t>
      </w:r>
    </w:p>
    <w:p w14:paraId="1FABE0EF" w14:textId="509ADC78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PROCEDURA SANACYJNA - SAMOOCZYSZCZENIE</w:t>
      </w:r>
    </w:p>
    <w:p w14:paraId="1FE0F4DD" w14:textId="7E16C9D6" w:rsidR="00EB7879" w:rsidRPr="00C61DAD" w:rsidRDefault="00EB7879" w:rsidP="00C61DAD">
      <w:pPr>
        <w:pStyle w:val="NormalnyWeb"/>
        <w:numPr>
          <w:ilvl w:val="2"/>
          <w:numId w:val="29"/>
        </w:numPr>
        <w:tabs>
          <w:tab w:val="clear" w:pos="2520"/>
          <w:tab w:val="num" w:pos="426"/>
        </w:tabs>
        <w:spacing w:before="0" w:beforeAutospacing="0" w:after="0" w:afterAutospacing="0" w:line="360" w:lineRule="auto"/>
        <w:ind w:left="426" w:right="-114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Wykonawca nie podlega wykluczeniu w okolicznościach określonych w art. 108 pkt 1, 2 i 5 lub art. 109 ust. 1 pkt </w:t>
      </w:r>
      <w:r w:rsidR="00053B7C" w:rsidRPr="00C61DAD">
        <w:rPr>
          <w:rFonts w:asciiTheme="minorHAnsi" w:hAnsiTheme="minorHAnsi" w:cstheme="minorHAnsi"/>
          <w:color w:val="000000"/>
          <w:sz w:val="22"/>
          <w:szCs w:val="22"/>
        </w:rPr>
        <w:t xml:space="preserve">2, 3, </w:t>
      </w: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4,</w:t>
      </w:r>
      <w:r w:rsidRPr="00C61DA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>5, 7, 8 i 10,</w:t>
      </w:r>
      <w:r w:rsidRPr="00C61DAD">
        <w:rPr>
          <w:rFonts w:asciiTheme="minorHAnsi" w:hAnsiTheme="minorHAnsi" w:cstheme="minorHAnsi"/>
          <w:sz w:val="22"/>
          <w:szCs w:val="22"/>
        </w:rPr>
        <w:t xml:space="preserve"> jeżeli udowodni Zamawiającemu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>, że spełnił łącznie następujące przesłanki:</w:t>
      </w:r>
    </w:p>
    <w:p w14:paraId="141E7311" w14:textId="77777777" w:rsidR="00EB7879" w:rsidRPr="00C61DAD" w:rsidRDefault="00EB7879" w:rsidP="00C61DAD">
      <w:p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lastRenderedPageBreak/>
        <w:t>1)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6F31102A" w14:textId="77777777" w:rsidR="00EB7879" w:rsidRPr="00C61DAD" w:rsidRDefault="00EB7879" w:rsidP="00C61DAD">
      <w:p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2)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484615EA" w14:textId="77777777" w:rsidR="00EB7879" w:rsidRPr="00C61DAD" w:rsidRDefault="00EB7879" w:rsidP="00C61DAD">
      <w:p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3)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ab/>
        <w:t>podjął konkretne środki techniczne, organizacyjne i kadrowe, odpowiednie dla zapobiegania dalszym przestępstwom, wykroczeniom lub nieprawidłowemu postępowaniu, w szczególności:</w:t>
      </w:r>
    </w:p>
    <w:p w14:paraId="43C3992F" w14:textId="77777777" w:rsidR="00EB7879" w:rsidRPr="00C61DAD" w:rsidRDefault="00EB7879" w:rsidP="00C61DAD">
      <w:pPr>
        <w:spacing w:line="36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a)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ab/>
        <w:t>zerwał wszelkie powiązania z osobami lub podmiotami odpowiedzialnymi za nieprawidłowe postępowanie Wykonawcy,</w:t>
      </w:r>
    </w:p>
    <w:p w14:paraId="41D87E7C" w14:textId="77777777" w:rsidR="00EB7879" w:rsidRPr="00C61DAD" w:rsidRDefault="00EB7879" w:rsidP="00C61DAD">
      <w:pPr>
        <w:spacing w:line="36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b)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ab/>
        <w:t>zreorganizował personel,</w:t>
      </w:r>
    </w:p>
    <w:p w14:paraId="29792FCB" w14:textId="77777777" w:rsidR="00EB7879" w:rsidRPr="00C61DAD" w:rsidRDefault="00EB7879" w:rsidP="00C61DAD">
      <w:pPr>
        <w:spacing w:line="36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c)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ab/>
        <w:t>wdrożył system sprawozdawczości i kontroli,</w:t>
      </w:r>
    </w:p>
    <w:p w14:paraId="292B42EF" w14:textId="77777777" w:rsidR="00EB7879" w:rsidRPr="00C61DAD" w:rsidRDefault="00EB7879" w:rsidP="00C61DAD">
      <w:pPr>
        <w:spacing w:line="360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d)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ab/>
        <w:t>utworzył struktury audytu wewnętrznego do monitorowania przestrzegania przepisów, wewnętrznych regulacji lub standardów,</w:t>
      </w:r>
    </w:p>
    <w:p w14:paraId="7BB38989" w14:textId="77777777" w:rsidR="00EB7879" w:rsidRPr="00C61DAD" w:rsidRDefault="00EB7879" w:rsidP="00C61DAD">
      <w:pPr>
        <w:spacing w:line="360" w:lineRule="auto"/>
        <w:ind w:left="1418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e)</w:t>
      </w:r>
      <w:r w:rsidRPr="00C61DAD">
        <w:rPr>
          <w:rFonts w:asciiTheme="minorHAnsi" w:hAnsiTheme="minorHAnsi" w:cstheme="minorHAnsi"/>
          <w:color w:val="000000"/>
          <w:sz w:val="22"/>
          <w:szCs w:val="22"/>
        </w:rPr>
        <w:tab/>
        <w:t>wprowadził wewnętrzne regulacje dotyczące odpowiedzialności i odszkodowań za nieprzestrzeganie przepisów, wewnętrznych regulacji lub standardów.</w:t>
      </w:r>
    </w:p>
    <w:p w14:paraId="4D3090E5" w14:textId="32A71C51" w:rsidR="00CC7309" w:rsidRPr="00C61DAD" w:rsidRDefault="00EB7879" w:rsidP="00C61DAD">
      <w:pPr>
        <w:pStyle w:val="Akapitzlist"/>
        <w:numPr>
          <w:ilvl w:val="2"/>
          <w:numId w:val="29"/>
        </w:numPr>
        <w:tabs>
          <w:tab w:val="clear" w:pos="2520"/>
          <w:tab w:val="num" w:pos="426"/>
        </w:tabs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/>
          <w:sz w:val="22"/>
          <w:szCs w:val="22"/>
        </w:rPr>
        <w:t>Zamawiający oceni, czy podjęte przez Wykonawcę czynności, o których mowa w ust. 1 niniejszego rozdziału SWZ, są wystarczające do wykazania jego rzetelności, uwzględniając wagę i szczególne okoliczności czynu Wykonawcy. Jeżeli podjęte przez Wykonawcę czynności, o których mowa w ust. 1 niniejszego rozdziału SWZ, nie są wystarczające do wykazania jego rzetelności, Zamawiający wykluczy Wykonawcę.</w:t>
      </w:r>
    </w:p>
    <w:p w14:paraId="600D97E9" w14:textId="62E69DD9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XXII</w:t>
      </w:r>
    </w:p>
    <w:p w14:paraId="2F2284EF" w14:textId="4AEBA47D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WYMAGANIA DOTYCZĄCE WADIUM</w:t>
      </w:r>
    </w:p>
    <w:p w14:paraId="5A529F30" w14:textId="77777777" w:rsidR="00EB7879" w:rsidRPr="00C61DAD" w:rsidRDefault="00EB7879" w:rsidP="00C61DAD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nie wymaga wniesienia wadium w niniejszym postepowaniu o udzielenie zamówienia.</w:t>
      </w:r>
    </w:p>
    <w:p w14:paraId="2EB1D087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XXIII</w:t>
      </w:r>
    </w:p>
    <w:p w14:paraId="7AF35656" w14:textId="4D123889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SPOSÓB ORAZ TERMIN SKŁADANIA OFERT</w:t>
      </w:r>
    </w:p>
    <w:p w14:paraId="64442125" w14:textId="77777777" w:rsidR="00EB7879" w:rsidRPr="00C61DAD" w:rsidRDefault="00EB7879" w:rsidP="00C61DAD">
      <w:pPr>
        <w:pStyle w:val="Tekstpodstawowy"/>
        <w:numPr>
          <w:ilvl w:val="0"/>
          <w:numId w:val="7"/>
        </w:numPr>
        <w:tabs>
          <w:tab w:val="clear" w:pos="567"/>
          <w:tab w:val="left" w:pos="426"/>
        </w:tabs>
        <w:spacing w:line="360" w:lineRule="auto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Ofertę należy złożyć za pośrednictwem Platformy zakupowej dostępnej pod adresem: </w:t>
      </w:r>
      <w:hyperlink r:id="rId20" w:history="1">
        <w:r w:rsidRPr="00C61DAD">
          <w:rPr>
            <w:rStyle w:val="Hipercze"/>
            <w:rFonts w:asciiTheme="minorHAnsi" w:hAnsiTheme="minorHAnsi" w:cstheme="minorHAnsi"/>
          </w:rPr>
          <w:t>https://platformazakupowa.pl/pn/skoczow/proceedings</w:t>
        </w:r>
      </w:hyperlink>
      <w:r w:rsidRPr="00C61DAD">
        <w:rPr>
          <w:rFonts w:asciiTheme="minorHAnsi" w:hAnsiTheme="minorHAnsi" w:cstheme="minorHAnsi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4B864AE" w14:textId="5DDE75F0" w:rsidR="00EB7879" w:rsidRPr="00C61DAD" w:rsidRDefault="00EB7879" w:rsidP="00C61DAD">
      <w:pPr>
        <w:pStyle w:val="Tekstpodstawowy"/>
        <w:tabs>
          <w:tab w:val="left" w:pos="426"/>
        </w:tabs>
        <w:spacing w:line="360" w:lineRule="auto"/>
        <w:ind w:left="426" w:right="28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nie później niż do dnia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D11E1">
        <w:rPr>
          <w:rFonts w:asciiTheme="minorHAnsi" w:hAnsiTheme="minorHAnsi" w:cstheme="minorHAnsi"/>
          <w:b/>
          <w:sz w:val="22"/>
          <w:szCs w:val="22"/>
          <w:highlight w:val="yellow"/>
        </w:rPr>
        <w:t>20.10.</w:t>
      </w:r>
      <w:r w:rsidR="007C34C7" w:rsidRPr="00C61DAD">
        <w:rPr>
          <w:rFonts w:asciiTheme="minorHAnsi" w:hAnsiTheme="minorHAnsi" w:cstheme="minorHAnsi"/>
          <w:b/>
          <w:sz w:val="22"/>
          <w:szCs w:val="22"/>
          <w:highlight w:val="yellow"/>
        </w:rPr>
        <w:t>202</w:t>
      </w:r>
      <w:r w:rsidR="00053B7C" w:rsidRPr="00C61DAD">
        <w:rPr>
          <w:rFonts w:asciiTheme="minorHAnsi" w:hAnsiTheme="minorHAnsi" w:cstheme="minorHAnsi"/>
          <w:b/>
          <w:sz w:val="22"/>
          <w:szCs w:val="22"/>
          <w:highlight w:val="yellow"/>
        </w:rPr>
        <w:t>2</w:t>
      </w:r>
      <w:r w:rsidR="007C34C7" w:rsidRPr="00C61DAD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r. </w:t>
      </w:r>
      <w:r w:rsidRPr="00C61DAD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do godziny </w:t>
      </w:r>
      <w:r w:rsidR="00AD11E1">
        <w:rPr>
          <w:rFonts w:asciiTheme="minorHAnsi" w:hAnsiTheme="minorHAnsi" w:cstheme="minorHAnsi"/>
          <w:b/>
          <w:sz w:val="22"/>
          <w:szCs w:val="22"/>
          <w:highlight w:val="yellow"/>
        </w:rPr>
        <w:t>08:00.00</w:t>
      </w:r>
      <w:r w:rsidR="007C34C7" w:rsidRPr="00C61DAD">
        <w:rPr>
          <w:rFonts w:asciiTheme="minorHAnsi" w:hAnsiTheme="minorHAnsi" w:cstheme="minorHAnsi"/>
          <w:b/>
          <w:sz w:val="22"/>
          <w:szCs w:val="22"/>
          <w:highlight w:val="yellow"/>
        </w:rPr>
        <w:t>.</w:t>
      </w:r>
    </w:p>
    <w:p w14:paraId="456DAE67" w14:textId="77777777" w:rsidR="00470931" w:rsidRPr="00C61DAD" w:rsidRDefault="00470931" w:rsidP="00C61DAD">
      <w:pPr>
        <w:pStyle w:val="Tekstpodstawowy"/>
        <w:tabs>
          <w:tab w:val="left" w:pos="284"/>
        </w:tabs>
        <w:spacing w:line="360" w:lineRule="auto"/>
        <w:ind w:left="426" w:right="2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5716D7E" w14:textId="77777777" w:rsidR="00EB7879" w:rsidRPr="00C61DAD" w:rsidRDefault="00EB7879" w:rsidP="00C61DAD">
      <w:pPr>
        <w:pStyle w:val="Tekstpodstawowy"/>
        <w:tabs>
          <w:tab w:val="left" w:pos="284"/>
        </w:tabs>
        <w:spacing w:line="360" w:lineRule="auto"/>
        <w:ind w:left="426" w:right="28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Za datę i godzinę złożenia oferty rozumie się datę i godzinę jej wpływu na Platformę zakupową, tj. datę i godzinę złożenia oferty wyświetloną na koncie Zamawiającego.</w:t>
      </w:r>
    </w:p>
    <w:p w14:paraId="65F42EAA" w14:textId="77777777" w:rsidR="00EB7879" w:rsidRPr="00C61DAD" w:rsidRDefault="00EB7879" w:rsidP="00C61DAD">
      <w:pPr>
        <w:pStyle w:val="Tekstpodstawowy"/>
        <w:numPr>
          <w:ilvl w:val="0"/>
          <w:numId w:val="7"/>
        </w:numPr>
        <w:tabs>
          <w:tab w:val="clear" w:pos="567"/>
          <w:tab w:val="left" w:pos="426"/>
        </w:tabs>
        <w:spacing w:before="120" w:line="360" w:lineRule="auto"/>
        <w:ind w:left="425" w:right="28" w:hanging="425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otrzymania przez Zamawiającego oferty po terminie podanym w ust. 1 niniejszego rozdziału SWZ, oferta zostanie odrzucona.</w:t>
      </w:r>
    </w:p>
    <w:p w14:paraId="63AF2638" w14:textId="77777777" w:rsidR="00EB7879" w:rsidRPr="00C61DAD" w:rsidRDefault="00EB7879" w:rsidP="00C61DA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15A12DA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XXIV</w:t>
      </w:r>
    </w:p>
    <w:p w14:paraId="07920D3D" w14:textId="77777777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TERMIN ZWIĄZANIA OFERTĄ</w:t>
      </w:r>
    </w:p>
    <w:p w14:paraId="2AB91291" w14:textId="6855389A" w:rsidR="00EB7879" w:rsidRPr="00C61DAD" w:rsidRDefault="00EB7879" w:rsidP="00C61DAD">
      <w:pPr>
        <w:pStyle w:val="Tekstpodstawowy"/>
        <w:spacing w:before="120"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Termin związania ofertą </w:t>
      </w:r>
      <w:r w:rsidR="00290E30" w:rsidRPr="00C61DAD">
        <w:rPr>
          <w:rFonts w:asciiTheme="minorHAnsi" w:hAnsiTheme="minorHAnsi" w:cstheme="minorHAnsi"/>
          <w:sz w:val="22"/>
          <w:szCs w:val="22"/>
        </w:rPr>
        <w:t xml:space="preserve">upływa w dniu </w:t>
      </w:r>
      <w:r w:rsidR="00AD11E1" w:rsidRPr="00A641F7">
        <w:rPr>
          <w:rFonts w:asciiTheme="minorHAnsi" w:hAnsiTheme="minorHAnsi" w:cstheme="minorHAnsi"/>
          <w:sz w:val="22"/>
          <w:szCs w:val="22"/>
          <w:highlight w:val="yellow"/>
        </w:rPr>
        <w:t>18.</w:t>
      </w:r>
      <w:r w:rsidR="00290E30" w:rsidRPr="00A641F7">
        <w:rPr>
          <w:rFonts w:asciiTheme="minorHAnsi" w:hAnsiTheme="minorHAnsi" w:cstheme="minorHAnsi"/>
          <w:sz w:val="22"/>
          <w:szCs w:val="22"/>
          <w:highlight w:val="yellow"/>
        </w:rPr>
        <w:t>11.2022r.</w:t>
      </w:r>
    </w:p>
    <w:p w14:paraId="190A09EA" w14:textId="77777777" w:rsidR="00EB7879" w:rsidRPr="00C61DAD" w:rsidRDefault="00EB7879" w:rsidP="00C61DA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12B0331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XXV</w:t>
      </w:r>
    </w:p>
    <w:p w14:paraId="5A263695" w14:textId="77777777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TERMIN OTWARCIA OFERT</w:t>
      </w:r>
    </w:p>
    <w:p w14:paraId="7796F9FD" w14:textId="59C364D0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CZYNNOŚCI ZWIĄZANE Z OTWARCIEM OFERT</w:t>
      </w:r>
    </w:p>
    <w:p w14:paraId="760145EF" w14:textId="7E4B26DC" w:rsidR="00EB7879" w:rsidRPr="00C61DAD" w:rsidRDefault="00EB7879" w:rsidP="00C61DAD">
      <w:pPr>
        <w:pStyle w:val="Tekstpodstawowy"/>
        <w:numPr>
          <w:ilvl w:val="0"/>
          <w:numId w:val="4"/>
        </w:numPr>
        <w:spacing w:before="120" w:line="360" w:lineRule="auto"/>
        <w:ind w:left="425" w:right="28" w:hanging="425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Otwarcie ofert nastąpi </w:t>
      </w:r>
      <w:r w:rsidRPr="00C61DAD">
        <w:rPr>
          <w:rFonts w:asciiTheme="minorHAnsi" w:hAnsiTheme="minorHAnsi" w:cstheme="minorHAnsi"/>
          <w:sz w:val="22"/>
          <w:szCs w:val="22"/>
          <w:highlight w:val="yellow"/>
        </w:rPr>
        <w:t xml:space="preserve">w dniu </w:t>
      </w:r>
      <w:r w:rsidR="00AD11E1">
        <w:rPr>
          <w:rFonts w:asciiTheme="minorHAnsi" w:hAnsiTheme="minorHAnsi" w:cstheme="minorHAnsi"/>
          <w:b/>
          <w:sz w:val="22"/>
          <w:szCs w:val="22"/>
          <w:highlight w:val="yellow"/>
        </w:rPr>
        <w:t>20.</w:t>
      </w:r>
      <w:r w:rsidR="00ED5BB5" w:rsidRPr="00C61DAD">
        <w:rPr>
          <w:rFonts w:asciiTheme="minorHAnsi" w:hAnsiTheme="minorHAnsi" w:cstheme="minorHAnsi"/>
          <w:b/>
          <w:sz w:val="22"/>
          <w:szCs w:val="22"/>
          <w:highlight w:val="yellow"/>
        </w:rPr>
        <w:t>10.</w:t>
      </w:r>
      <w:r w:rsidR="007C34C7" w:rsidRPr="00C61DAD">
        <w:rPr>
          <w:rFonts w:asciiTheme="minorHAnsi" w:hAnsiTheme="minorHAnsi" w:cstheme="minorHAnsi"/>
          <w:b/>
          <w:sz w:val="22"/>
          <w:szCs w:val="22"/>
          <w:highlight w:val="yellow"/>
        </w:rPr>
        <w:t>2022</w:t>
      </w:r>
      <w:r w:rsidRPr="00C61DAD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r. </w:t>
      </w:r>
      <w:r w:rsidRPr="00C61DAD">
        <w:rPr>
          <w:rFonts w:asciiTheme="minorHAnsi" w:hAnsiTheme="minorHAnsi" w:cstheme="minorHAnsi"/>
          <w:sz w:val="22"/>
          <w:szCs w:val="22"/>
          <w:highlight w:val="yellow"/>
        </w:rPr>
        <w:t xml:space="preserve">o </w:t>
      </w:r>
      <w:r w:rsidRPr="00A641F7">
        <w:rPr>
          <w:rFonts w:asciiTheme="minorHAnsi" w:hAnsiTheme="minorHAnsi" w:cstheme="minorHAnsi"/>
          <w:sz w:val="22"/>
          <w:szCs w:val="22"/>
          <w:highlight w:val="yellow"/>
        </w:rPr>
        <w:t>godzinie</w:t>
      </w:r>
      <w:r w:rsidR="00AD11E1" w:rsidRPr="00A641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</w:t>
      </w:r>
      <w:r w:rsidR="00A50B69" w:rsidRPr="00A641F7">
        <w:rPr>
          <w:rFonts w:asciiTheme="minorHAnsi" w:hAnsiTheme="minorHAnsi" w:cstheme="minorHAnsi"/>
          <w:b/>
          <w:sz w:val="22"/>
          <w:szCs w:val="22"/>
          <w:highlight w:val="yellow"/>
        </w:rPr>
        <w:t>0</w:t>
      </w:r>
      <w:r w:rsidR="00AD11E1" w:rsidRPr="00A641F7">
        <w:rPr>
          <w:rFonts w:asciiTheme="minorHAnsi" w:hAnsiTheme="minorHAnsi" w:cstheme="minorHAnsi"/>
          <w:b/>
          <w:sz w:val="22"/>
          <w:szCs w:val="22"/>
          <w:highlight w:val="yellow"/>
        </w:rPr>
        <w:t>8:05.00</w:t>
      </w:r>
      <w:r w:rsidR="00AD11E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11E1">
        <w:rPr>
          <w:rFonts w:asciiTheme="minorHAnsi" w:hAnsiTheme="minorHAnsi" w:cstheme="minorHAnsi"/>
          <w:sz w:val="22"/>
          <w:szCs w:val="22"/>
        </w:rPr>
        <w:t>na</w:t>
      </w:r>
      <w:r w:rsidRPr="00C61DAD">
        <w:rPr>
          <w:rFonts w:asciiTheme="minorHAnsi" w:hAnsiTheme="minorHAnsi" w:cstheme="minorHAnsi"/>
          <w:sz w:val="22"/>
          <w:szCs w:val="22"/>
        </w:rPr>
        <w:t xml:space="preserve"> komputerze Zamawiającego, po odszyfrowaniu i pobraniu z Platformy zakupowej złożonych ofert.</w:t>
      </w:r>
    </w:p>
    <w:p w14:paraId="4B5B8853" w14:textId="77777777" w:rsidR="00EB7879" w:rsidRPr="00C61DAD" w:rsidRDefault="00EB7879" w:rsidP="00C61DAD">
      <w:pPr>
        <w:numPr>
          <w:ilvl w:val="0"/>
          <w:numId w:val="4"/>
        </w:numPr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Najpóźniej przed otwarciem ofert, Zamawiający udostępni na Platformie zakupowej informację o kwocie, jaką zamierza przeznaczyć na sfinansowanie niniejszego zamówienia (kwota brutto, wraz z podatkiem VAT).</w:t>
      </w:r>
    </w:p>
    <w:p w14:paraId="6D4FAE7B" w14:textId="77777777" w:rsidR="00EB7879" w:rsidRPr="00C61DAD" w:rsidRDefault="00EB7879" w:rsidP="00C61DAD">
      <w:pPr>
        <w:numPr>
          <w:ilvl w:val="0"/>
          <w:numId w:val="4"/>
        </w:numPr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Niezwłocznie po otwarciu ofert Zamawiający udostępni na Platformie zakupowej</w:t>
      </w:r>
      <w:r w:rsidRPr="00C61DAD">
        <w:rPr>
          <w:rFonts w:asciiTheme="minorHAnsi" w:hAnsiTheme="minorHAnsi" w:cstheme="minorHAnsi"/>
          <w:bCs/>
          <w:sz w:val="22"/>
          <w:szCs w:val="22"/>
        </w:rPr>
        <w:br/>
        <w:t>informacje o:</w:t>
      </w:r>
    </w:p>
    <w:p w14:paraId="24E5A5DD" w14:textId="77777777" w:rsidR="00EB7879" w:rsidRPr="00C61DAD" w:rsidRDefault="00EB7879" w:rsidP="00C61DAD">
      <w:pPr>
        <w:pStyle w:val="Akapitzlist"/>
        <w:numPr>
          <w:ilvl w:val="1"/>
          <w:numId w:val="58"/>
        </w:numPr>
        <w:spacing w:line="360" w:lineRule="auto"/>
        <w:ind w:left="993"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1918C875" w14:textId="77777777" w:rsidR="00EB7879" w:rsidRPr="00C61DAD" w:rsidRDefault="00EB7879" w:rsidP="00C61DAD">
      <w:pPr>
        <w:pStyle w:val="Akapitzlist"/>
        <w:numPr>
          <w:ilvl w:val="0"/>
          <w:numId w:val="58"/>
        </w:numPr>
        <w:spacing w:line="360" w:lineRule="auto"/>
        <w:ind w:left="993"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cenach zawartych w ofertach.</w:t>
      </w:r>
    </w:p>
    <w:p w14:paraId="2D73DEAC" w14:textId="77777777" w:rsidR="00EB7879" w:rsidRPr="00C61DAD" w:rsidRDefault="00EB7879" w:rsidP="00C61DAD">
      <w:pPr>
        <w:spacing w:line="360" w:lineRule="auto"/>
        <w:rPr>
          <w:rFonts w:asciiTheme="minorHAnsi" w:hAnsiTheme="minorHAnsi" w:cstheme="minorHAnsi"/>
        </w:rPr>
      </w:pPr>
    </w:p>
    <w:p w14:paraId="513230D1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XXVI</w:t>
      </w:r>
    </w:p>
    <w:p w14:paraId="2A35546C" w14:textId="13EA828A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INFORMACJE O TRYBIE OCENY OFERT</w:t>
      </w:r>
    </w:p>
    <w:p w14:paraId="5AF48907" w14:textId="77777777" w:rsidR="00EB7879" w:rsidRPr="00C61DAD" w:rsidRDefault="00EB7879" w:rsidP="00C61DAD">
      <w:pPr>
        <w:pStyle w:val="Akapitzlist"/>
        <w:numPr>
          <w:ilvl w:val="1"/>
          <w:numId w:val="51"/>
        </w:numPr>
        <w:tabs>
          <w:tab w:val="clear" w:pos="18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95101B3" w14:textId="77777777" w:rsidR="00EB7879" w:rsidRPr="00C61DAD" w:rsidRDefault="00EB7879" w:rsidP="00C61DAD">
      <w:pPr>
        <w:pStyle w:val="Akapitzlist"/>
        <w:numPr>
          <w:ilvl w:val="1"/>
          <w:numId w:val="51"/>
        </w:numPr>
        <w:tabs>
          <w:tab w:val="clear" w:pos="18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Zamawiający poprawi w ofercie omyłki wskazane w art. 223 ust. 2 ustawy, niezwłocznie zawiadamiając o tym Wykonawcę, którego oferta zostanie poprawiona. </w:t>
      </w:r>
    </w:p>
    <w:p w14:paraId="54B39227" w14:textId="77777777" w:rsidR="00EB7879" w:rsidRPr="00C61DAD" w:rsidRDefault="00EB7879" w:rsidP="00C61DAD">
      <w:pPr>
        <w:pStyle w:val="Akapitzlist"/>
        <w:numPr>
          <w:ilvl w:val="1"/>
          <w:numId w:val="51"/>
        </w:numPr>
        <w:tabs>
          <w:tab w:val="clear" w:pos="18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Zamawiający odrzuci złożoną ofertę, w przypadku wystąpienia przynajmniej jednej z okoliczności, o których mowa w art. 226 ust. 1 ustawy.</w:t>
      </w:r>
    </w:p>
    <w:p w14:paraId="3C1F06F7" w14:textId="77777777" w:rsidR="00EB7879" w:rsidRPr="00C61DAD" w:rsidRDefault="00EB7879" w:rsidP="00C61DAD">
      <w:pPr>
        <w:pStyle w:val="Akapitzlist"/>
        <w:numPr>
          <w:ilvl w:val="1"/>
          <w:numId w:val="51"/>
        </w:numPr>
        <w:tabs>
          <w:tab w:val="clear" w:pos="18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76484F32" w14:textId="77777777" w:rsidR="00EB7879" w:rsidRPr="00C61DAD" w:rsidRDefault="00EB7879" w:rsidP="00C61DAD">
      <w:pPr>
        <w:pStyle w:val="Akapitzlist"/>
        <w:numPr>
          <w:ilvl w:val="1"/>
          <w:numId w:val="51"/>
        </w:numPr>
        <w:tabs>
          <w:tab w:val="clear" w:pos="18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Zamawiający wezwie Wykonawcę, którego oferta została najwyżej oceniona, do złożenia w wyznaczonym terminie, nie krótszym niż 5 dni od dnia wezwania, podmiotowych środków dowodowych wskazanych w SWZ, aktualnych na dzień złożenia podmiotowych środków dowodowych.</w:t>
      </w:r>
    </w:p>
    <w:p w14:paraId="2B5D174C" w14:textId="77777777" w:rsidR="00EB7879" w:rsidRPr="00C61DAD" w:rsidRDefault="00EB7879" w:rsidP="00C61DAD">
      <w:pPr>
        <w:pStyle w:val="Akapitzlist"/>
        <w:numPr>
          <w:ilvl w:val="1"/>
          <w:numId w:val="51"/>
        </w:numPr>
        <w:tabs>
          <w:tab w:val="clear" w:pos="18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przyzna zamówienie Wykonawcy, który złoży ofertę niepodlegającą odrzuceniu, i która zostanie najwyżej oceniona (uzyska największą liczbę punktów przyznanych według kryteriów wyboru oferty określonych w niniejszej SWZ). Zamawiający nie przewiduje prowadzenia negocjacji w celu ulepszenia treści ofert.</w:t>
      </w:r>
      <w:r w:rsidRPr="00C61DAD">
        <w:rPr>
          <w:rFonts w:asciiTheme="minorHAnsi" w:hAnsiTheme="minorHAnsi" w:cstheme="minorHAnsi"/>
        </w:rPr>
        <w:t xml:space="preserve"> </w:t>
      </w:r>
    </w:p>
    <w:p w14:paraId="7993B663" w14:textId="77777777" w:rsidR="00EB7879" w:rsidRPr="00C61DAD" w:rsidRDefault="00EB7879" w:rsidP="00C61DAD">
      <w:pPr>
        <w:pStyle w:val="Akapitzlist"/>
        <w:numPr>
          <w:ilvl w:val="1"/>
          <w:numId w:val="51"/>
        </w:numPr>
        <w:tabs>
          <w:tab w:val="clear" w:pos="18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powiadomi o wyniku postępowania przesyłając zawiadomienie wszystkim Wykonawcom, którzy złożyli oferty oraz poprzez zamieszczenie stosownej informacji na Platformie zakupowej. Zawiadomienie o rozstrzygnięciu postępowania będzie zawierało informacje, o których mowa w art. 253 ustawy.</w:t>
      </w:r>
    </w:p>
    <w:p w14:paraId="32C8F67E" w14:textId="77777777" w:rsidR="00EB7879" w:rsidRPr="00C61DAD" w:rsidRDefault="00EB7879" w:rsidP="00C61DAD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2A5036F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XXVII</w:t>
      </w:r>
    </w:p>
    <w:p w14:paraId="59172282" w14:textId="749AD09F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NEGOCJACJE TREŚCI OFERT W CELU ICH ULEPSZENIA</w:t>
      </w:r>
    </w:p>
    <w:p w14:paraId="6793A7B8" w14:textId="77777777" w:rsidR="00EB7879" w:rsidRPr="00C61DAD" w:rsidRDefault="00EB7879" w:rsidP="00C61DAD">
      <w:pPr>
        <w:pStyle w:val="Tekstpodstawowy"/>
        <w:spacing w:line="360" w:lineRule="auto"/>
        <w:rPr>
          <w:rFonts w:asciiTheme="minorHAnsi" w:hAnsiTheme="minorHAnsi" w:cstheme="minorHAnsi"/>
          <w:strike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dokona wyboru oferty najkorzystniejszej bez przeprowadzenia negocjacji.</w:t>
      </w:r>
    </w:p>
    <w:p w14:paraId="26963D86" w14:textId="77777777" w:rsidR="00EB7879" w:rsidRPr="00C61DAD" w:rsidRDefault="00EB7879" w:rsidP="00C61DAD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CC304EF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XXVIII</w:t>
      </w:r>
    </w:p>
    <w:p w14:paraId="10A13B10" w14:textId="77777777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OPIS KRYTERIÓW OCENY OFERT, WRAZ Z PODANIEM WAG TYCH KRYTERIÓW</w:t>
      </w:r>
    </w:p>
    <w:p w14:paraId="4D13A6A7" w14:textId="308607EE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 SPOSOBU OCENY OFERT</w:t>
      </w:r>
    </w:p>
    <w:p w14:paraId="05ED358E" w14:textId="77777777" w:rsidR="00EB7879" w:rsidRPr="00C61DAD" w:rsidRDefault="00EB7879" w:rsidP="00C61DAD">
      <w:pPr>
        <w:pStyle w:val="Tekstpodstawowy"/>
        <w:numPr>
          <w:ilvl w:val="0"/>
          <w:numId w:val="2"/>
        </w:numPr>
        <w:tabs>
          <w:tab w:val="clear" w:pos="567"/>
          <w:tab w:val="num" w:pos="284"/>
        </w:tabs>
        <w:spacing w:line="36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Przy wyborze oferty najkorzystniejszej, Zamawiający będzie się kierował następującymi kryteriami :</w:t>
      </w:r>
    </w:p>
    <w:p w14:paraId="6B275828" w14:textId="3583962E" w:rsidR="00EB7879" w:rsidRPr="00C61DAD" w:rsidRDefault="00A32092" w:rsidP="00C61DAD">
      <w:pPr>
        <w:pStyle w:val="Tekstpodstawowy"/>
        <w:tabs>
          <w:tab w:val="num" w:pos="567"/>
        </w:tabs>
        <w:spacing w:line="360" w:lineRule="auto"/>
        <w:ind w:left="567" w:right="28" w:hanging="283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a)</w:t>
      </w:r>
      <w:r w:rsidR="00EB7879" w:rsidRPr="00C61DAD">
        <w:rPr>
          <w:rFonts w:asciiTheme="minorHAnsi" w:hAnsiTheme="minorHAnsi" w:cstheme="minorHAnsi"/>
          <w:sz w:val="22"/>
          <w:szCs w:val="22"/>
        </w:rPr>
        <w:tab/>
        <w:t>Cena ofertowa — 60 pkt</w:t>
      </w:r>
    </w:p>
    <w:p w14:paraId="0168296C" w14:textId="6BE497B7" w:rsidR="00A32092" w:rsidRPr="00C61DAD" w:rsidRDefault="00AE1D09" w:rsidP="00C61DAD">
      <w:pPr>
        <w:pStyle w:val="Tekstpodstawowy"/>
        <w:tabs>
          <w:tab w:val="num" w:pos="567"/>
        </w:tabs>
        <w:spacing w:line="360" w:lineRule="auto"/>
        <w:ind w:left="567" w:right="28" w:hanging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b</w:t>
      </w:r>
      <w:r w:rsidR="00EB7879" w:rsidRPr="00C61DAD">
        <w:rPr>
          <w:rFonts w:asciiTheme="minorHAnsi" w:hAnsiTheme="minorHAnsi" w:cstheme="minorHAnsi"/>
          <w:sz w:val="22"/>
          <w:szCs w:val="22"/>
        </w:rPr>
        <w:t>)</w:t>
      </w:r>
      <w:r w:rsidR="00EB7879" w:rsidRPr="00C61DAD">
        <w:rPr>
          <w:rFonts w:asciiTheme="minorHAnsi" w:hAnsiTheme="minorHAnsi" w:cstheme="minorHAnsi"/>
          <w:sz w:val="22"/>
          <w:szCs w:val="22"/>
        </w:rPr>
        <w:tab/>
        <w:t>Zwiększone kary umowne</w:t>
      </w:r>
      <w:bookmarkStart w:id="7" w:name="_Hlk88209004"/>
      <w:r w:rsidR="00B85F93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A32092" w:rsidRPr="00C61DAD">
        <w:rPr>
          <w:rFonts w:asciiTheme="minorHAnsi" w:hAnsiTheme="minorHAnsi" w:cstheme="minorHAnsi"/>
          <w:sz w:val="22"/>
          <w:szCs w:val="22"/>
        </w:rPr>
        <w:t xml:space="preserve">za nienależyte wykonanie przedmiotu umowy w danym miesiącu kalendarzowym </w:t>
      </w:r>
      <w:r w:rsidR="00A32092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(za 2 i kolejny przypadek nieprawidłowości stwierdzony w protokole</w:t>
      </w:r>
      <w:r w:rsidR="00A15509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kontroli należytego wykonania umowy</w:t>
      </w:r>
      <w:r w:rsidR="00A32092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) – 20</w:t>
      </w:r>
      <w:r w:rsidR="00E11CB3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693C27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pkt</w:t>
      </w:r>
      <w:r w:rsidR="00E40263"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1C86FA43" w14:textId="77777777" w:rsidR="00B85F93" w:rsidRPr="00C61DAD" w:rsidRDefault="00B85F93" w:rsidP="00C61DAD">
      <w:pPr>
        <w:pStyle w:val="Tekstpodstawowy"/>
        <w:tabs>
          <w:tab w:val="num" w:pos="567"/>
        </w:tabs>
        <w:spacing w:line="360" w:lineRule="auto"/>
        <w:ind w:left="567" w:right="28" w:hanging="283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c) </w:t>
      </w:r>
      <w:r w:rsidRPr="00C61DAD">
        <w:rPr>
          <w:rFonts w:asciiTheme="minorHAnsi" w:hAnsiTheme="minorHAnsi" w:cstheme="minorHAnsi"/>
          <w:sz w:val="22"/>
          <w:szCs w:val="22"/>
        </w:rPr>
        <w:t xml:space="preserve">Zwiększone kary umowne </w:t>
      </w:r>
      <w:r w:rsidR="00A32092" w:rsidRPr="00C61DAD">
        <w:rPr>
          <w:rFonts w:asciiTheme="minorHAnsi" w:hAnsiTheme="minorHAnsi" w:cstheme="minorHAnsi"/>
          <w:sz w:val="22"/>
          <w:szCs w:val="22"/>
        </w:rPr>
        <w:t>za niewykonanie usługi w ustalonym czasie (porze dnia)  - 10</w:t>
      </w:r>
      <w:r w:rsidR="00E11CB3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693C27" w:rsidRPr="00C61DAD">
        <w:rPr>
          <w:rFonts w:asciiTheme="minorHAnsi" w:hAnsiTheme="minorHAnsi" w:cstheme="minorHAnsi"/>
          <w:sz w:val="22"/>
          <w:szCs w:val="22"/>
        </w:rPr>
        <w:t>pkt</w:t>
      </w:r>
      <w:r w:rsidR="00A32092" w:rsidRPr="00C61DAD">
        <w:rPr>
          <w:rFonts w:asciiTheme="minorHAnsi" w:hAnsiTheme="minorHAnsi" w:cstheme="minorHAnsi"/>
          <w:sz w:val="22"/>
          <w:szCs w:val="22"/>
        </w:rPr>
        <w:t>,</w:t>
      </w:r>
    </w:p>
    <w:p w14:paraId="79BC63B4" w14:textId="6A90413B" w:rsidR="00EB7879" w:rsidRPr="00C61DAD" w:rsidRDefault="00B85F93" w:rsidP="00C61DAD">
      <w:pPr>
        <w:pStyle w:val="Tekstpodstawowy"/>
        <w:tabs>
          <w:tab w:val="num" w:pos="567"/>
        </w:tabs>
        <w:spacing w:line="360" w:lineRule="auto"/>
        <w:ind w:left="567" w:right="28" w:hanging="283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d) </w:t>
      </w:r>
      <w:r w:rsidRPr="00C61DAD">
        <w:rPr>
          <w:rFonts w:asciiTheme="minorHAnsi" w:hAnsiTheme="minorHAnsi" w:cstheme="minorHAnsi"/>
          <w:sz w:val="22"/>
          <w:szCs w:val="22"/>
        </w:rPr>
        <w:t>Zwiększone kary umowne</w:t>
      </w:r>
      <w:r w:rsidR="00A32092" w:rsidRPr="00C61DAD">
        <w:rPr>
          <w:rFonts w:asciiTheme="minorHAnsi" w:hAnsiTheme="minorHAnsi" w:cstheme="minorHAnsi"/>
          <w:sz w:val="22"/>
          <w:szCs w:val="22"/>
        </w:rPr>
        <w:t xml:space="preserve"> za  nienależyte wykonanie usługi mycia okien (w przypadku stwierdzenia w protokole</w:t>
      </w:r>
      <w:r w:rsidR="00E40263" w:rsidRPr="00C61DAD">
        <w:rPr>
          <w:rFonts w:asciiTheme="minorHAnsi" w:hAnsiTheme="minorHAnsi" w:cstheme="minorHAnsi"/>
          <w:sz w:val="22"/>
          <w:szCs w:val="22"/>
        </w:rPr>
        <w:t xml:space="preserve"> kontroli należytego wykonania umowy</w:t>
      </w:r>
      <w:r w:rsidR="00A32092" w:rsidRPr="00C61DAD">
        <w:rPr>
          <w:rFonts w:asciiTheme="minorHAnsi" w:hAnsiTheme="minorHAnsi" w:cstheme="minorHAnsi"/>
          <w:sz w:val="22"/>
          <w:szCs w:val="22"/>
        </w:rPr>
        <w:t>, iż 10</w:t>
      </w:r>
      <w:r w:rsidR="00E11CB3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A32092" w:rsidRPr="00C61DAD">
        <w:rPr>
          <w:rFonts w:asciiTheme="minorHAnsi" w:hAnsiTheme="minorHAnsi" w:cstheme="minorHAnsi"/>
          <w:sz w:val="22"/>
          <w:szCs w:val="22"/>
        </w:rPr>
        <w:t xml:space="preserve">% i więcej </w:t>
      </w:r>
      <w:r w:rsidR="003909A2" w:rsidRPr="00C61DAD">
        <w:rPr>
          <w:rFonts w:asciiTheme="minorHAnsi" w:hAnsiTheme="minorHAnsi" w:cstheme="minorHAnsi"/>
          <w:sz w:val="22"/>
          <w:szCs w:val="22"/>
        </w:rPr>
        <w:t xml:space="preserve">powierzchni </w:t>
      </w:r>
      <w:r w:rsidR="00A32092" w:rsidRPr="00C61DAD">
        <w:rPr>
          <w:rFonts w:asciiTheme="minorHAnsi" w:hAnsiTheme="minorHAnsi" w:cstheme="minorHAnsi"/>
          <w:sz w:val="22"/>
          <w:szCs w:val="22"/>
        </w:rPr>
        <w:t>okien znajdujących się w budynkach zostało nienależycie umyte) – 10</w:t>
      </w:r>
      <w:r w:rsidR="00E11CB3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693C27" w:rsidRPr="00C61DAD">
        <w:rPr>
          <w:rFonts w:asciiTheme="minorHAnsi" w:hAnsiTheme="minorHAnsi" w:cstheme="minorHAnsi"/>
          <w:sz w:val="22"/>
          <w:szCs w:val="22"/>
        </w:rPr>
        <w:t>pkt</w:t>
      </w:r>
      <w:r w:rsidRPr="00C61DAD">
        <w:rPr>
          <w:rFonts w:asciiTheme="minorHAnsi" w:hAnsiTheme="minorHAnsi" w:cstheme="minorHAnsi"/>
          <w:sz w:val="22"/>
          <w:szCs w:val="22"/>
        </w:rPr>
        <w:t>.</w:t>
      </w:r>
      <w:r w:rsidR="00A32092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7"/>
    <w:p w14:paraId="54BCD862" w14:textId="77777777" w:rsidR="00A32092" w:rsidRPr="00C61DAD" w:rsidRDefault="00A32092" w:rsidP="00C61DAD">
      <w:pPr>
        <w:pStyle w:val="Tekstpodstawowy"/>
        <w:spacing w:line="360" w:lineRule="auto"/>
        <w:ind w:left="709" w:right="28" w:hanging="142"/>
        <w:rPr>
          <w:rFonts w:asciiTheme="minorHAnsi" w:hAnsiTheme="minorHAnsi" w:cstheme="minorHAnsi"/>
          <w:sz w:val="22"/>
          <w:szCs w:val="22"/>
        </w:rPr>
      </w:pPr>
    </w:p>
    <w:p w14:paraId="4B49DBC3" w14:textId="77777777" w:rsidR="00EB7879" w:rsidRPr="00C61DAD" w:rsidRDefault="00EB7879" w:rsidP="00C61DAD">
      <w:pPr>
        <w:pStyle w:val="Tekstpodstawowy"/>
        <w:numPr>
          <w:ilvl w:val="0"/>
          <w:numId w:val="2"/>
        </w:numPr>
        <w:tabs>
          <w:tab w:val="clear" w:pos="567"/>
          <w:tab w:val="num" w:pos="284"/>
        </w:tabs>
        <w:spacing w:line="36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Każdy z Wykonawców w ww. kryteriach otrzyma odpowiednią ilość punktów, wyliczoną w następujący sposób:</w:t>
      </w:r>
    </w:p>
    <w:p w14:paraId="31B4CC92" w14:textId="77777777" w:rsidR="005E6A57" w:rsidRPr="00C61DAD" w:rsidRDefault="005E6A57" w:rsidP="00C61DAD">
      <w:pPr>
        <w:spacing w:line="360" w:lineRule="auto"/>
        <w:ind w:left="142" w:right="57"/>
        <w:rPr>
          <w:rFonts w:asciiTheme="minorHAnsi" w:hAnsiTheme="minorHAnsi" w:cstheme="minorHAnsi"/>
          <w:b/>
          <w:sz w:val="22"/>
          <w:szCs w:val="22"/>
        </w:rPr>
      </w:pPr>
    </w:p>
    <w:p w14:paraId="527CD87B" w14:textId="24702124" w:rsidR="005E6A57" w:rsidRPr="00C61DAD" w:rsidRDefault="005E6A57" w:rsidP="00C61DAD">
      <w:pPr>
        <w:pStyle w:val="Akapitzlist"/>
        <w:numPr>
          <w:ilvl w:val="0"/>
          <w:numId w:val="69"/>
        </w:numPr>
        <w:spacing w:line="360" w:lineRule="auto"/>
        <w:ind w:left="851" w:right="57" w:hanging="425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cena ofertowa – maksymalnie 60 pkt</w:t>
      </w:r>
      <w:r w:rsidRPr="00C61DAD">
        <w:rPr>
          <w:rFonts w:asciiTheme="minorHAnsi" w:hAnsiTheme="minorHAnsi" w:cstheme="minorHAnsi"/>
          <w:sz w:val="22"/>
          <w:szCs w:val="22"/>
        </w:rPr>
        <w:t xml:space="preserve"> – liczona wg następującego wzoru:</w:t>
      </w:r>
    </w:p>
    <w:p w14:paraId="7CB42117" w14:textId="1BF5DD70" w:rsidR="00C40A87" w:rsidRPr="00C61DAD" w:rsidRDefault="005E6A57" w:rsidP="00C61DAD">
      <w:pPr>
        <w:spacing w:line="360" w:lineRule="auto"/>
        <w:ind w:left="709" w:right="57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C61DAD">
        <w:rPr>
          <w:rFonts w:asciiTheme="minorHAnsi" w:hAnsiTheme="minorHAnsi" w:cstheme="minorHAnsi"/>
          <w:b/>
          <w:sz w:val="22"/>
          <w:szCs w:val="22"/>
        </w:rPr>
        <w:t>C</w:t>
      </w:r>
      <w:r w:rsidRPr="00C61DAD">
        <w:rPr>
          <w:rFonts w:asciiTheme="minorHAnsi" w:hAnsiTheme="minorHAnsi" w:cstheme="minorHAnsi"/>
          <w:b/>
          <w:sz w:val="22"/>
          <w:szCs w:val="22"/>
          <w:vertAlign w:val="subscript"/>
        </w:rPr>
        <w:t>n</w:t>
      </w:r>
      <w:proofErr w:type="spellEnd"/>
      <w:r w:rsidRPr="00C61DAD">
        <w:rPr>
          <w:rFonts w:asciiTheme="minorHAnsi" w:hAnsiTheme="minorHAnsi" w:cstheme="minorHAnsi"/>
          <w:b/>
          <w:sz w:val="22"/>
          <w:szCs w:val="22"/>
          <w:vertAlign w:val="subscript"/>
        </w:rPr>
        <w:t xml:space="preserve"> </w:t>
      </w:r>
      <w:r w:rsidRPr="00C61DAD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/ </w:t>
      </w:r>
      <w:proofErr w:type="spellStart"/>
      <w:r w:rsidRPr="00C61DAD">
        <w:rPr>
          <w:rFonts w:asciiTheme="minorHAnsi" w:hAnsiTheme="minorHAnsi" w:cstheme="minorHAnsi"/>
          <w:b/>
          <w:sz w:val="22"/>
          <w:szCs w:val="22"/>
        </w:rPr>
        <w:t>C</w:t>
      </w:r>
      <w:r w:rsidRPr="00C61DAD">
        <w:rPr>
          <w:rFonts w:asciiTheme="minorHAnsi" w:hAnsiTheme="minorHAnsi" w:cstheme="minorHAnsi"/>
          <w:b/>
          <w:sz w:val="22"/>
          <w:szCs w:val="22"/>
          <w:vertAlign w:val="subscript"/>
        </w:rPr>
        <w:t>of</w:t>
      </w:r>
      <w:proofErr w:type="spellEnd"/>
      <w:r w:rsidRPr="00C61DAD">
        <w:rPr>
          <w:rFonts w:asciiTheme="minorHAnsi" w:hAnsiTheme="minorHAnsi" w:cstheme="minorHAnsi"/>
          <w:b/>
          <w:sz w:val="22"/>
          <w:szCs w:val="22"/>
          <w:vertAlign w:val="subscript"/>
        </w:rPr>
        <w:t xml:space="preserve">. b. </w:t>
      </w:r>
      <w:r w:rsidRPr="00C61DAD">
        <w:rPr>
          <w:rFonts w:asciiTheme="minorHAnsi" w:hAnsiTheme="minorHAnsi" w:cstheme="minorHAnsi"/>
          <w:b/>
          <w:sz w:val="22"/>
          <w:szCs w:val="22"/>
        </w:rPr>
        <w:t>x 60 = ilość punktów</w:t>
      </w:r>
    </w:p>
    <w:p w14:paraId="32A2E8DE" w14:textId="77777777" w:rsidR="005E6A57" w:rsidRPr="00C61DAD" w:rsidRDefault="005E6A57" w:rsidP="00C61DAD">
      <w:pPr>
        <w:spacing w:line="360" w:lineRule="auto"/>
        <w:ind w:left="993" w:right="57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gdzie:</w:t>
      </w:r>
    </w:p>
    <w:p w14:paraId="2ECC5F25" w14:textId="77777777" w:rsidR="005E6A57" w:rsidRPr="00C61DAD" w:rsidRDefault="005E6A57" w:rsidP="00C61DAD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61DAD">
        <w:rPr>
          <w:rFonts w:asciiTheme="minorHAnsi" w:hAnsiTheme="minorHAnsi" w:cstheme="minorHAnsi"/>
          <w:sz w:val="22"/>
          <w:szCs w:val="22"/>
        </w:rPr>
        <w:t>C</w:t>
      </w:r>
      <w:r w:rsidRPr="00C61DAD">
        <w:rPr>
          <w:rFonts w:asciiTheme="minorHAnsi" w:hAnsiTheme="minorHAnsi" w:cstheme="minorHAnsi"/>
          <w:sz w:val="22"/>
          <w:szCs w:val="22"/>
          <w:vertAlign w:val="subscript"/>
        </w:rPr>
        <w:t>n</w:t>
      </w:r>
      <w:proofErr w:type="spellEnd"/>
      <w:r w:rsidRPr="00C61DAD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 xml:space="preserve"> - najniższa cena spośród ofert nieodrzuconych,</w:t>
      </w:r>
    </w:p>
    <w:p w14:paraId="716AE7C1" w14:textId="77777777" w:rsidR="005E6A57" w:rsidRPr="00C61DAD" w:rsidRDefault="005E6A57" w:rsidP="00C61DAD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61DAD">
        <w:rPr>
          <w:rFonts w:asciiTheme="minorHAnsi" w:hAnsiTheme="minorHAnsi" w:cstheme="minorHAnsi"/>
          <w:sz w:val="22"/>
          <w:szCs w:val="22"/>
        </w:rPr>
        <w:t>C</w:t>
      </w:r>
      <w:r w:rsidRPr="00C61DAD">
        <w:rPr>
          <w:rFonts w:asciiTheme="minorHAnsi" w:hAnsiTheme="minorHAnsi" w:cstheme="minorHAnsi"/>
          <w:sz w:val="22"/>
          <w:szCs w:val="22"/>
          <w:vertAlign w:val="subscript"/>
        </w:rPr>
        <w:t>of</w:t>
      </w:r>
      <w:proofErr w:type="spellEnd"/>
      <w:r w:rsidRPr="00C61DAD">
        <w:rPr>
          <w:rFonts w:asciiTheme="minorHAnsi" w:hAnsiTheme="minorHAnsi" w:cstheme="minorHAnsi"/>
          <w:sz w:val="22"/>
          <w:szCs w:val="22"/>
          <w:vertAlign w:val="subscript"/>
        </w:rPr>
        <w:t xml:space="preserve">. b. – </w:t>
      </w:r>
      <w:r w:rsidRPr="00C61DAD">
        <w:rPr>
          <w:rFonts w:asciiTheme="minorHAnsi" w:hAnsiTheme="minorHAnsi" w:cstheme="minorHAnsi"/>
          <w:sz w:val="22"/>
          <w:szCs w:val="22"/>
        </w:rPr>
        <w:t>cena oferty badanej nieodrzuconej,</w:t>
      </w:r>
    </w:p>
    <w:p w14:paraId="2D49C4BC" w14:textId="1445CA7D" w:rsidR="005E6A57" w:rsidRPr="00C61DAD" w:rsidRDefault="005E6A57" w:rsidP="00C61DAD">
      <w:pPr>
        <w:spacing w:line="360" w:lineRule="auto"/>
        <w:ind w:left="426" w:right="57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60 - znaczenie (waga) kryterium „cena ofertowa” wyrażone w punktach</w:t>
      </w:r>
      <w:r w:rsidR="00651CE3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4D5534F7" w14:textId="77777777" w:rsidR="003909A2" w:rsidRPr="00C61DAD" w:rsidRDefault="003909A2" w:rsidP="00C61DAD">
      <w:pPr>
        <w:pStyle w:val="Tekstpodstawowywcity2"/>
        <w:spacing w:after="0" w:line="360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C5F3D2A" w14:textId="1EC7529B" w:rsidR="003909A2" w:rsidRPr="00C61DAD" w:rsidRDefault="003909A2" w:rsidP="00C61DAD">
      <w:pPr>
        <w:pStyle w:val="Tekstpodstawowywcity2"/>
        <w:spacing w:after="0" w:line="360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Przy obliczaniu punktów, Zamawiający zastosuje zaokrąglenie do dwóch miejsc po przecinku według zasady, że trzecia cyfra po przecinku od 5 w górę powoduje zaokrąglenie drugiej cyfry po przecinku w górę o 1. Jeśli trzecia cyfra po przecinku jest mniejsza niż 5, to druga cyfra po przecinku nie ulega zmianie.</w:t>
      </w:r>
    </w:p>
    <w:p w14:paraId="5FB8CB1D" w14:textId="00053EDA" w:rsidR="003909A2" w:rsidRPr="00C61DAD" w:rsidRDefault="003909A2" w:rsidP="00C61DAD">
      <w:pPr>
        <w:shd w:val="clear" w:color="auto" w:fill="FFFFFF"/>
        <w:spacing w:before="120" w:line="360" w:lineRule="auto"/>
        <w:ind w:left="284" w:right="102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Cs/>
          <w:sz w:val="22"/>
          <w:szCs w:val="22"/>
        </w:rPr>
        <w:t>Jeżeli zostanie złożona oferta, której wybór prowadziłby do powstania u Zamawiającego obowiązku podatkowego zgodnie z ustawą z dnia 11 marca 2004r. o podatku od towarów i usług (</w:t>
      </w:r>
      <w:proofErr w:type="spellStart"/>
      <w:r w:rsidRPr="00C61DAD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Pr="00C61DAD">
        <w:rPr>
          <w:rFonts w:asciiTheme="minorHAnsi" w:hAnsiTheme="minorHAnsi" w:cstheme="minorHAnsi"/>
          <w:bCs/>
          <w:sz w:val="22"/>
          <w:szCs w:val="22"/>
        </w:rPr>
        <w:t>.: Dz.U. z 202</w:t>
      </w:r>
      <w:r w:rsidR="005609BD" w:rsidRPr="00C61DAD">
        <w:rPr>
          <w:rFonts w:asciiTheme="minorHAnsi" w:hAnsiTheme="minorHAnsi" w:cstheme="minorHAnsi"/>
          <w:bCs/>
          <w:sz w:val="22"/>
          <w:szCs w:val="22"/>
        </w:rPr>
        <w:t>2</w:t>
      </w:r>
      <w:r w:rsidRPr="00C61DAD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5609BD" w:rsidRPr="00C61DAD">
        <w:rPr>
          <w:rFonts w:asciiTheme="minorHAnsi" w:hAnsiTheme="minorHAnsi" w:cstheme="minorHAnsi"/>
          <w:bCs/>
          <w:sz w:val="22"/>
          <w:szCs w:val="22"/>
        </w:rPr>
        <w:t>931</w:t>
      </w:r>
      <w:r w:rsidRPr="00C61DAD">
        <w:rPr>
          <w:rFonts w:asciiTheme="minorHAnsi" w:hAnsiTheme="minorHAnsi" w:cstheme="minorHAnsi"/>
          <w:bCs/>
          <w:sz w:val="22"/>
          <w:szCs w:val="22"/>
        </w:rPr>
        <w:t>), dla celów zastosowania kryterium ceny Zamawiający dolicza do przedstawionej w tej ofercie ceny kwotę podatku od towarów i usług, którą miałby obowiązek rozliczyć.</w:t>
      </w:r>
    </w:p>
    <w:p w14:paraId="345A3F87" w14:textId="50BDEA1B" w:rsidR="005E6A57" w:rsidRPr="00C61DAD" w:rsidRDefault="005E6A57" w:rsidP="00C61DAD">
      <w:pPr>
        <w:shd w:val="clear" w:color="auto" w:fill="FFFFFF"/>
        <w:spacing w:line="360" w:lineRule="auto"/>
        <w:ind w:right="100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8" w:name="_Hlk112329008"/>
    </w:p>
    <w:p w14:paraId="0543DBB6" w14:textId="043765CB" w:rsidR="005E6A57" w:rsidRPr="00C61DAD" w:rsidRDefault="005E6A57" w:rsidP="00C61DAD">
      <w:pPr>
        <w:pStyle w:val="Akapitzlist"/>
        <w:numPr>
          <w:ilvl w:val="0"/>
          <w:numId w:val="69"/>
        </w:numPr>
        <w:spacing w:line="360" w:lineRule="auto"/>
        <w:ind w:left="709" w:right="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wysokość kary umownej </w:t>
      </w:r>
      <w:r w:rsidR="00AD5A3B"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za </w:t>
      </w:r>
      <w:bookmarkStart w:id="9" w:name="_Hlk88139099"/>
      <w:r w:rsidR="001750A4"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nienależyte wykonanie przedmiotu </w:t>
      </w:r>
      <w:r w:rsidR="00A674F4" w:rsidRPr="00C61DAD">
        <w:rPr>
          <w:rFonts w:asciiTheme="minorHAnsi" w:hAnsiTheme="minorHAnsi" w:cstheme="minorHAnsi"/>
          <w:b/>
          <w:bCs/>
          <w:sz w:val="22"/>
          <w:szCs w:val="22"/>
        </w:rPr>
        <w:t>umowy</w:t>
      </w:r>
      <w:r w:rsidR="001750A4"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 w danym miesiącu kalendarzowym</w:t>
      </w:r>
      <w:bookmarkEnd w:id="9"/>
      <w:r w:rsidR="00714028"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bookmarkStart w:id="10" w:name="_Hlk112317977"/>
      <w:r w:rsidR="00714028" w:rsidRPr="00C61DAD">
        <w:rPr>
          <w:rFonts w:asciiTheme="minorHAnsi" w:hAnsiTheme="minorHAnsi" w:cstheme="minorHAnsi"/>
          <w:b/>
          <w:bCs/>
          <w:sz w:val="22"/>
          <w:szCs w:val="22"/>
        </w:rPr>
        <w:t>za drugi</w:t>
      </w:r>
      <w:r w:rsidR="001750A4"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 i kolejny przypadek nieprawidłowości</w:t>
      </w:r>
      <w:bookmarkEnd w:id="10"/>
      <w:r w:rsidR="001750A4"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 stwierdzony </w:t>
      </w:r>
      <w:r w:rsidR="00E40263" w:rsidRPr="00C61DAD">
        <w:rPr>
          <w:rFonts w:asciiTheme="minorHAnsi" w:hAnsiTheme="minorHAnsi" w:cstheme="minorHAnsi"/>
          <w:b/>
          <w:bCs/>
          <w:sz w:val="22"/>
          <w:szCs w:val="22"/>
        </w:rPr>
        <w:t>w protokole kontroli należytego wykonania umowy</w:t>
      </w:r>
      <w:r w:rsidR="001750A4"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- maksymalnie </w:t>
      </w:r>
      <w:r w:rsidR="001750A4" w:rsidRPr="00C61DA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>0 pkt</w:t>
      </w:r>
    </w:p>
    <w:p w14:paraId="1657E6EA" w14:textId="77777777" w:rsidR="002246A8" w:rsidRPr="00C61DAD" w:rsidRDefault="002246A8" w:rsidP="00C61DAD">
      <w:pPr>
        <w:spacing w:before="120" w:line="360" w:lineRule="auto"/>
        <w:ind w:left="426"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Ocena prowadzona będzie na podstawie oświadczenia, zawartego w formularzu ofertowym.</w:t>
      </w:r>
    </w:p>
    <w:p w14:paraId="3F1C7570" w14:textId="75038FF6" w:rsidR="005E6A57" w:rsidRPr="00C61DAD" w:rsidRDefault="002246A8" w:rsidP="00C61DAD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Minimalna wysokość kary umownej za </w:t>
      </w:r>
      <w:r w:rsidR="001750A4" w:rsidRPr="00C61DAD">
        <w:rPr>
          <w:rFonts w:asciiTheme="minorHAnsi" w:hAnsiTheme="minorHAnsi" w:cstheme="minorHAnsi"/>
          <w:sz w:val="22"/>
          <w:szCs w:val="22"/>
        </w:rPr>
        <w:t xml:space="preserve">nienależyte wykonanie przedmiotu zamówienia w danym miesiącu kalendarzowym </w:t>
      </w:r>
      <w:r w:rsidRPr="00C61DAD">
        <w:rPr>
          <w:rFonts w:asciiTheme="minorHAnsi" w:hAnsiTheme="minorHAnsi" w:cstheme="minorHAnsi"/>
          <w:sz w:val="22"/>
          <w:szCs w:val="22"/>
        </w:rPr>
        <w:t xml:space="preserve">wynosi </w:t>
      </w:r>
      <w:r w:rsidR="00E40263" w:rsidRPr="00C61DAD">
        <w:rPr>
          <w:rFonts w:asciiTheme="minorHAnsi" w:hAnsiTheme="minorHAnsi" w:cstheme="minorHAnsi"/>
          <w:sz w:val="22"/>
          <w:szCs w:val="22"/>
        </w:rPr>
        <w:t>2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wynagrodzenia </w:t>
      </w:r>
      <w:r w:rsidR="00D00AB5" w:rsidRPr="00C61DAD">
        <w:rPr>
          <w:rFonts w:asciiTheme="minorHAnsi" w:hAnsiTheme="minorHAnsi" w:cstheme="minorHAnsi"/>
          <w:sz w:val="22"/>
          <w:szCs w:val="22"/>
        </w:rPr>
        <w:t>miesięcznego</w:t>
      </w:r>
      <w:r w:rsidRPr="00C61DAD">
        <w:rPr>
          <w:rFonts w:asciiTheme="minorHAnsi" w:hAnsiTheme="minorHAnsi" w:cstheme="minorHAnsi"/>
          <w:sz w:val="22"/>
          <w:szCs w:val="22"/>
        </w:rPr>
        <w:t xml:space="preserve"> brutto – </w:t>
      </w:r>
      <w:r w:rsidR="00D31D7E" w:rsidRPr="00C61DAD">
        <w:rPr>
          <w:rFonts w:asciiTheme="minorHAnsi" w:hAnsiTheme="minorHAnsi" w:cstheme="minorHAnsi"/>
          <w:sz w:val="22"/>
          <w:szCs w:val="22"/>
        </w:rPr>
        <w:t>za drugi i każdy kolejny stwierdzony przypadek nieprawidłowości</w:t>
      </w:r>
      <w:r w:rsidRPr="00C61DAD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46EB7B45" w14:textId="3FCA27F0" w:rsidR="00EB7879" w:rsidRPr="00C61DAD" w:rsidRDefault="00EB7879" w:rsidP="00C61DAD">
      <w:pPr>
        <w:pStyle w:val="Akapitzlist"/>
        <w:spacing w:before="120"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Wykonawca z tego tytułu uzyska odpowiednio:</w:t>
      </w:r>
    </w:p>
    <w:p w14:paraId="7C61D96B" w14:textId="13BFCA8C" w:rsidR="003508E5" w:rsidRPr="00C61DAD" w:rsidRDefault="003508E5" w:rsidP="00C61DAD">
      <w:pPr>
        <w:pStyle w:val="Akapitzlist"/>
        <w:tabs>
          <w:tab w:val="right" w:pos="7088"/>
        </w:tabs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 zadeklarowaną karę umowną w wysokości </w:t>
      </w:r>
      <w:r w:rsidR="00D31D7E" w:rsidRPr="00C61DAD">
        <w:rPr>
          <w:rFonts w:asciiTheme="minorHAnsi" w:hAnsiTheme="minorHAnsi" w:cstheme="minorHAnsi"/>
          <w:sz w:val="22"/>
          <w:szCs w:val="22"/>
        </w:rPr>
        <w:t>2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 </w:t>
      </w:r>
      <w:r w:rsidRPr="00C61DAD">
        <w:rPr>
          <w:rFonts w:asciiTheme="minorHAnsi" w:hAnsiTheme="minorHAnsi" w:cstheme="minorHAnsi"/>
          <w:sz w:val="22"/>
          <w:szCs w:val="22"/>
        </w:rPr>
        <w:tab/>
        <w:t>- 0 punktów</w:t>
      </w:r>
    </w:p>
    <w:p w14:paraId="1C250E52" w14:textId="6E874024" w:rsidR="00651CE3" w:rsidRPr="00C61DAD" w:rsidRDefault="00651CE3" w:rsidP="00C61DAD">
      <w:pPr>
        <w:pStyle w:val="Akapitzlist"/>
        <w:tabs>
          <w:tab w:val="right" w:pos="7088"/>
        </w:tabs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 zadeklarowaną karę umowną w wysokości </w:t>
      </w:r>
      <w:r w:rsidR="00D31D7E" w:rsidRPr="00C61DAD">
        <w:rPr>
          <w:rFonts w:asciiTheme="minorHAnsi" w:hAnsiTheme="minorHAnsi" w:cstheme="minorHAnsi"/>
          <w:sz w:val="22"/>
          <w:szCs w:val="22"/>
        </w:rPr>
        <w:t>3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 </w:t>
      </w:r>
      <w:r w:rsidRPr="00C61DAD">
        <w:rPr>
          <w:rFonts w:asciiTheme="minorHAnsi" w:hAnsiTheme="minorHAnsi" w:cstheme="minorHAnsi"/>
          <w:sz w:val="22"/>
          <w:szCs w:val="22"/>
        </w:rPr>
        <w:tab/>
        <w:t>- 10 punktów</w:t>
      </w:r>
    </w:p>
    <w:p w14:paraId="54A3113E" w14:textId="2EB29200" w:rsidR="00651CE3" w:rsidRPr="00C61DAD" w:rsidRDefault="00651CE3" w:rsidP="00C61DAD">
      <w:pPr>
        <w:pStyle w:val="Akapitzlist"/>
        <w:tabs>
          <w:tab w:val="right" w:pos="708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 xml:space="preserve">Za zadeklarowaną karę umowną w wysokości </w:t>
      </w:r>
      <w:r w:rsidR="00B038DD" w:rsidRPr="00C61DAD">
        <w:rPr>
          <w:rFonts w:asciiTheme="minorHAnsi" w:hAnsiTheme="minorHAnsi" w:cstheme="minorHAnsi"/>
          <w:sz w:val="22"/>
          <w:szCs w:val="22"/>
        </w:rPr>
        <w:t>4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  </w:t>
      </w:r>
      <w:r w:rsidRPr="00C61DAD">
        <w:rPr>
          <w:rFonts w:asciiTheme="minorHAnsi" w:hAnsiTheme="minorHAnsi" w:cstheme="minorHAnsi"/>
          <w:sz w:val="22"/>
          <w:szCs w:val="22"/>
        </w:rPr>
        <w:tab/>
        <w:t>- 20 punktów</w:t>
      </w:r>
    </w:p>
    <w:p w14:paraId="53DE3978" w14:textId="3B2E6DB1" w:rsidR="00EB7879" w:rsidRPr="00C61DAD" w:rsidRDefault="001750A4" w:rsidP="00C61DAD">
      <w:pPr>
        <w:pStyle w:val="Akapitzlist"/>
        <w:tabs>
          <w:tab w:val="right" w:pos="708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4F88B6" w14:textId="69997384" w:rsidR="00EB7879" w:rsidRPr="00C61DAD" w:rsidRDefault="00EB7879" w:rsidP="00C61DAD">
      <w:pPr>
        <w:pStyle w:val="Tekstpodstawowywcity2"/>
        <w:spacing w:after="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W przypadku braku złożonej deklaracji kary umownej w formularzu ofertowym Zamawiający przyjmuje najniższy wymiar kary </w:t>
      </w:r>
      <w:r w:rsidR="00651CE3" w:rsidRPr="00C61DAD">
        <w:rPr>
          <w:rFonts w:asciiTheme="minorHAnsi" w:hAnsiTheme="minorHAnsi" w:cstheme="minorHAnsi"/>
          <w:sz w:val="22"/>
          <w:szCs w:val="22"/>
        </w:rPr>
        <w:t xml:space="preserve">tj. </w:t>
      </w:r>
      <w:r w:rsidR="00B038DD" w:rsidRPr="00C61DAD">
        <w:rPr>
          <w:rFonts w:asciiTheme="minorHAnsi" w:hAnsiTheme="minorHAnsi" w:cstheme="minorHAnsi"/>
          <w:sz w:val="22"/>
          <w:szCs w:val="22"/>
        </w:rPr>
        <w:t>2</w:t>
      </w:r>
      <w:r w:rsidR="00651CE3" w:rsidRPr="00C61DAD">
        <w:rPr>
          <w:rFonts w:asciiTheme="minorHAnsi" w:hAnsiTheme="minorHAnsi" w:cstheme="minorHAnsi"/>
          <w:sz w:val="22"/>
          <w:szCs w:val="22"/>
        </w:rPr>
        <w:t xml:space="preserve">% </w:t>
      </w:r>
      <w:r w:rsidRPr="00C61DAD">
        <w:rPr>
          <w:rFonts w:asciiTheme="minorHAnsi" w:hAnsiTheme="minorHAnsi" w:cstheme="minorHAnsi"/>
          <w:sz w:val="22"/>
          <w:szCs w:val="22"/>
        </w:rPr>
        <w:t xml:space="preserve">oraz nie przydzieli Wykonawcy dodatkowych punktów. Jeśli Wykonawca poda wyższą karę umowną niż </w:t>
      </w:r>
      <w:r w:rsidR="00B038DD" w:rsidRPr="00C61DAD">
        <w:rPr>
          <w:rFonts w:asciiTheme="minorHAnsi" w:hAnsiTheme="minorHAnsi" w:cstheme="minorHAnsi"/>
          <w:sz w:val="22"/>
          <w:szCs w:val="22"/>
        </w:rPr>
        <w:t>4</w:t>
      </w:r>
      <w:r w:rsidRPr="00C61DAD">
        <w:rPr>
          <w:rFonts w:asciiTheme="minorHAnsi" w:hAnsiTheme="minorHAnsi" w:cstheme="minorHAnsi"/>
          <w:sz w:val="22"/>
          <w:szCs w:val="22"/>
        </w:rPr>
        <w:t xml:space="preserve">%, to do wyliczeń punktów przyjęte będzie </w:t>
      </w:r>
      <w:r w:rsidR="00B038DD" w:rsidRPr="00C61DAD">
        <w:rPr>
          <w:rFonts w:asciiTheme="minorHAnsi" w:hAnsiTheme="minorHAnsi" w:cstheme="minorHAnsi"/>
          <w:sz w:val="22"/>
          <w:szCs w:val="22"/>
        </w:rPr>
        <w:t>4</w:t>
      </w:r>
      <w:r w:rsidRPr="00C61DAD">
        <w:rPr>
          <w:rFonts w:asciiTheme="minorHAnsi" w:hAnsiTheme="minorHAnsi" w:cstheme="minorHAnsi"/>
          <w:sz w:val="22"/>
          <w:szCs w:val="22"/>
        </w:rPr>
        <w:t>%.</w:t>
      </w:r>
      <w:r w:rsidR="00E11CB3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00CFF2" w14:textId="0E3655C7" w:rsidR="00842697" w:rsidRPr="00C61DAD" w:rsidRDefault="00842697" w:rsidP="00C61DAD">
      <w:pPr>
        <w:pStyle w:val="Tekstpodstawowywcity2"/>
        <w:spacing w:after="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C4365A3" w14:textId="422F32D1" w:rsidR="00842697" w:rsidRPr="00C61DAD" w:rsidRDefault="00842697" w:rsidP="00C61DAD">
      <w:pPr>
        <w:pStyle w:val="Akapitzlist"/>
        <w:numPr>
          <w:ilvl w:val="0"/>
          <w:numId w:val="69"/>
        </w:numPr>
        <w:spacing w:line="360" w:lineRule="auto"/>
        <w:ind w:left="709" w:right="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wysokość kary umownej za niewykonanie usługi w ustalonym czasie (porze dnia)- maksymalnie </w:t>
      </w:r>
      <w:r w:rsidR="00693C27" w:rsidRPr="00C61DA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>0 pkt</w:t>
      </w:r>
    </w:p>
    <w:p w14:paraId="409F24A3" w14:textId="77777777" w:rsidR="00842697" w:rsidRPr="00C61DAD" w:rsidRDefault="00842697" w:rsidP="00C61DAD">
      <w:pPr>
        <w:spacing w:before="120" w:line="360" w:lineRule="auto"/>
        <w:ind w:left="426"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Ocena prowadzona będzie na podstawie oświadczenia, zawartego w formularzu ofertowym.</w:t>
      </w:r>
    </w:p>
    <w:p w14:paraId="344D55F6" w14:textId="52EB7044" w:rsidR="00842697" w:rsidRPr="00C61DAD" w:rsidRDefault="00842697" w:rsidP="00C61DAD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Minimalna wysokość kary umownej za niewykonanie usługi w ustalonym czasie (porze dnia)</w:t>
      </w:r>
      <w:r w:rsidR="009555F0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 xml:space="preserve">wynosi </w:t>
      </w:r>
      <w:r w:rsidR="00B038DD" w:rsidRPr="00C61DAD">
        <w:rPr>
          <w:rFonts w:asciiTheme="minorHAnsi" w:hAnsiTheme="minorHAnsi" w:cstheme="minorHAnsi"/>
          <w:sz w:val="22"/>
          <w:szCs w:val="22"/>
        </w:rPr>
        <w:t>2</w:t>
      </w:r>
      <w:r w:rsidR="003830F3"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 xml:space="preserve">% wynagrodzenia </w:t>
      </w:r>
      <w:r w:rsidR="00D00AB5" w:rsidRPr="00C61DAD">
        <w:rPr>
          <w:rFonts w:asciiTheme="minorHAnsi" w:hAnsiTheme="minorHAnsi" w:cstheme="minorHAnsi"/>
          <w:sz w:val="22"/>
          <w:szCs w:val="22"/>
        </w:rPr>
        <w:t>miesięcznego</w:t>
      </w:r>
      <w:r w:rsidRPr="00C61DAD">
        <w:rPr>
          <w:rFonts w:asciiTheme="minorHAnsi" w:hAnsiTheme="minorHAnsi" w:cstheme="minorHAnsi"/>
          <w:sz w:val="22"/>
          <w:szCs w:val="22"/>
        </w:rPr>
        <w:t xml:space="preserve"> brutto – za każdy przypadek.  </w:t>
      </w:r>
    </w:p>
    <w:p w14:paraId="15E7828E" w14:textId="2D3EB453" w:rsidR="00842697" w:rsidRPr="00C61DAD" w:rsidRDefault="00842697" w:rsidP="00C61DAD">
      <w:pPr>
        <w:pStyle w:val="Akapitzlist"/>
        <w:spacing w:before="120"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Wykonawca z tego tytułu uzyska odpowiednio:</w:t>
      </w:r>
    </w:p>
    <w:p w14:paraId="6D88404C" w14:textId="4FAE4E16" w:rsidR="00842697" w:rsidRPr="00C61DAD" w:rsidRDefault="00842697" w:rsidP="00C61DAD">
      <w:pPr>
        <w:pStyle w:val="Akapitzlist"/>
        <w:tabs>
          <w:tab w:val="right" w:pos="7088"/>
        </w:tabs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 zadeklarowaną karę umowną w wysokości </w:t>
      </w:r>
      <w:r w:rsidR="00B038DD" w:rsidRPr="00C61DAD">
        <w:rPr>
          <w:rFonts w:asciiTheme="minorHAnsi" w:hAnsiTheme="minorHAnsi" w:cstheme="minorHAnsi"/>
          <w:sz w:val="22"/>
          <w:szCs w:val="22"/>
        </w:rPr>
        <w:t>2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 </w:t>
      </w:r>
      <w:r w:rsidRPr="00C61DAD">
        <w:rPr>
          <w:rFonts w:asciiTheme="minorHAnsi" w:hAnsiTheme="minorHAnsi" w:cstheme="minorHAnsi"/>
          <w:sz w:val="22"/>
          <w:szCs w:val="22"/>
        </w:rPr>
        <w:tab/>
        <w:t>- 0 punktów</w:t>
      </w:r>
    </w:p>
    <w:p w14:paraId="0BD332ED" w14:textId="4652B38D" w:rsidR="009555F0" w:rsidRPr="00C61DAD" w:rsidRDefault="009555F0" w:rsidP="00C61DAD">
      <w:pPr>
        <w:pStyle w:val="Akapitzlist"/>
        <w:tabs>
          <w:tab w:val="right" w:pos="7088"/>
        </w:tabs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 zadeklarowaną karę umowną w wysokości </w:t>
      </w:r>
      <w:r w:rsidR="00B038DD" w:rsidRPr="00C61DAD">
        <w:rPr>
          <w:rFonts w:asciiTheme="minorHAnsi" w:hAnsiTheme="minorHAnsi" w:cstheme="minorHAnsi"/>
          <w:sz w:val="22"/>
          <w:szCs w:val="22"/>
        </w:rPr>
        <w:t>3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 </w:t>
      </w:r>
      <w:r w:rsidRPr="00C61DAD">
        <w:rPr>
          <w:rFonts w:asciiTheme="minorHAnsi" w:hAnsiTheme="minorHAnsi" w:cstheme="minorHAnsi"/>
          <w:sz w:val="22"/>
          <w:szCs w:val="22"/>
        </w:rPr>
        <w:tab/>
        <w:t>- 5 punktów</w:t>
      </w:r>
    </w:p>
    <w:p w14:paraId="1F17A516" w14:textId="5500E300" w:rsidR="00842697" w:rsidRPr="00C61DAD" w:rsidRDefault="00842697" w:rsidP="00C61DAD">
      <w:pPr>
        <w:pStyle w:val="Akapitzlist"/>
        <w:tabs>
          <w:tab w:val="right" w:pos="7088"/>
        </w:tabs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 zadeklarowaną karę umowną w wysokości </w:t>
      </w:r>
      <w:r w:rsidR="00B038DD" w:rsidRPr="00C61DAD">
        <w:rPr>
          <w:rFonts w:asciiTheme="minorHAnsi" w:hAnsiTheme="minorHAnsi" w:cstheme="minorHAnsi"/>
          <w:sz w:val="22"/>
          <w:szCs w:val="22"/>
        </w:rPr>
        <w:t>4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 </w:t>
      </w:r>
      <w:r w:rsidRPr="00C61DAD">
        <w:rPr>
          <w:rFonts w:asciiTheme="minorHAnsi" w:hAnsiTheme="minorHAnsi" w:cstheme="minorHAnsi"/>
          <w:sz w:val="22"/>
          <w:szCs w:val="22"/>
        </w:rPr>
        <w:tab/>
        <w:t>- 10 punktów</w:t>
      </w:r>
    </w:p>
    <w:p w14:paraId="4E31C354" w14:textId="20BF9FDC" w:rsidR="00842697" w:rsidRPr="00C61DAD" w:rsidRDefault="00842697" w:rsidP="00C61DAD">
      <w:pPr>
        <w:pStyle w:val="Akapitzlist"/>
        <w:tabs>
          <w:tab w:val="right" w:pos="708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61F421C" w14:textId="4BE675EB" w:rsidR="00842697" w:rsidRPr="00C61DAD" w:rsidRDefault="00842697" w:rsidP="00C61DAD">
      <w:pPr>
        <w:pStyle w:val="Tekstpodstawowywcity2"/>
        <w:spacing w:after="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W przypadku braku złożonej deklaracji kary umownej w formularzu ofertowym Zamawiający przyjmuje najniższy wymiar kary </w:t>
      </w:r>
      <w:r w:rsidR="003830F3" w:rsidRPr="00C61DAD">
        <w:rPr>
          <w:rFonts w:asciiTheme="minorHAnsi" w:hAnsiTheme="minorHAnsi" w:cstheme="minorHAnsi"/>
          <w:sz w:val="22"/>
          <w:szCs w:val="22"/>
        </w:rPr>
        <w:t xml:space="preserve">tj. </w:t>
      </w:r>
      <w:r w:rsidR="00B038DD" w:rsidRPr="00C61DAD">
        <w:rPr>
          <w:rFonts w:asciiTheme="minorHAnsi" w:hAnsiTheme="minorHAnsi" w:cstheme="minorHAnsi"/>
          <w:sz w:val="22"/>
          <w:szCs w:val="22"/>
        </w:rPr>
        <w:t>2</w:t>
      </w:r>
      <w:r w:rsidRPr="00C61DAD">
        <w:rPr>
          <w:rFonts w:asciiTheme="minorHAnsi" w:hAnsiTheme="minorHAnsi" w:cstheme="minorHAnsi"/>
          <w:sz w:val="22"/>
          <w:szCs w:val="22"/>
        </w:rPr>
        <w:t xml:space="preserve">% oraz nie przydzieli Wykonawcy dodatkowych punktów. Jeśli Wykonawca poda wyższą karę umowną niż </w:t>
      </w:r>
      <w:r w:rsidR="00B038DD" w:rsidRPr="00C61DAD">
        <w:rPr>
          <w:rFonts w:asciiTheme="minorHAnsi" w:hAnsiTheme="minorHAnsi" w:cstheme="minorHAnsi"/>
          <w:sz w:val="22"/>
          <w:szCs w:val="22"/>
        </w:rPr>
        <w:t>4</w:t>
      </w:r>
      <w:r w:rsidRPr="00C61DAD">
        <w:rPr>
          <w:rFonts w:asciiTheme="minorHAnsi" w:hAnsiTheme="minorHAnsi" w:cstheme="minorHAnsi"/>
          <w:sz w:val="22"/>
          <w:szCs w:val="22"/>
        </w:rPr>
        <w:t xml:space="preserve">%, to do wyliczeń punktów przyjęte będzie </w:t>
      </w:r>
      <w:r w:rsidR="00B038DD" w:rsidRPr="00C61DAD">
        <w:rPr>
          <w:rFonts w:asciiTheme="minorHAnsi" w:hAnsiTheme="minorHAnsi" w:cstheme="minorHAnsi"/>
          <w:sz w:val="22"/>
          <w:szCs w:val="22"/>
        </w:rPr>
        <w:t>4</w:t>
      </w:r>
      <w:r w:rsidRPr="00C61DAD">
        <w:rPr>
          <w:rFonts w:asciiTheme="minorHAnsi" w:hAnsiTheme="minorHAnsi" w:cstheme="minorHAnsi"/>
          <w:sz w:val="22"/>
          <w:szCs w:val="22"/>
        </w:rPr>
        <w:t>%.</w:t>
      </w:r>
    </w:p>
    <w:p w14:paraId="5585651F" w14:textId="456D7672" w:rsidR="00842697" w:rsidRPr="00C61DAD" w:rsidRDefault="00842697" w:rsidP="00C61DAD">
      <w:pPr>
        <w:pStyle w:val="Tekstpodstawowywcity2"/>
        <w:spacing w:after="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36069B5" w14:textId="3433B01E" w:rsidR="009555F0" w:rsidRPr="00C61DAD" w:rsidRDefault="009555F0" w:rsidP="00C61DAD">
      <w:pPr>
        <w:pStyle w:val="Akapitzlist"/>
        <w:numPr>
          <w:ilvl w:val="0"/>
          <w:numId w:val="69"/>
        </w:numPr>
        <w:spacing w:line="360" w:lineRule="auto"/>
        <w:ind w:left="709" w:right="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wysokość kary umownej za nienależyte wykonanie usługi mycia okien </w:t>
      </w:r>
      <w:r w:rsidR="00A32092" w:rsidRPr="00C61DA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>(w przypadku stwierdzenia w protokole</w:t>
      </w:r>
      <w:r w:rsidR="000F479E"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 kontroli należytego wykonania umowy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, iż 10% i więcej </w:t>
      </w:r>
      <w:r w:rsidR="00A84C4D"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powierzchni 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>okien znajdujących się w budynkach zostało nienależycie umyte) - maksymalnie 10 pkt</w:t>
      </w:r>
    </w:p>
    <w:p w14:paraId="64C4251C" w14:textId="77777777" w:rsidR="009555F0" w:rsidRPr="00C61DAD" w:rsidRDefault="009555F0" w:rsidP="00C61DAD">
      <w:pPr>
        <w:spacing w:before="120" w:line="360" w:lineRule="auto"/>
        <w:ind w:left="426"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Ocena prowadzona będzie na podstawie oświadczenia, zawartego w formularzu ofertowym.</w:t>
      </w:r>
    </w:p>
    <w:p w14:paraId="53D093A3" w14:textId="5FCC0775" w:rsidR="009555F0" w:rsidRPr="00C61DAD" w:rsidRDefault="009555F0" w:rsidP="00C61DAD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Minimalna wysokość kary umownej za nienależyte wykonanie usługi mycia okien wynosi </w:t>
      </w:r>
      <w:r w:rsidR="00811E6D" w:rsidRPr="00C61DAD">
        <w:rPr>
          <w:rFonts w:asciiTheme="minorHAnsi" w:hAnsiTheme="minorHAnsi" w:cstheme="minorHAnsi"/>
          <w:sz w:val="22"/>
          <w:szCs w:val="22"/>
        </w:rPr>
        <w:t>5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wynagrodzenia </w:t>
      </w:r>
      <w:r w:rsidR="00D00AB5" w:rsidRPr="00C61DAD">
        <w:rPr>
          <w:rFonts w:asciiTheme="minorHAnsi" w:hAnsiTheme="minorHAnsi" w:cstheme="minorHAnsi"/>
          <w:sz w:val="22"/>
          <w:szCs w:val="22"/>
        </w:rPr>
        <w:t>miesięcznego</w:t>
      </w:r>
      <w:r w:rsidRPr="00C61DAD">
        <w:rPr>
          <w:rFonts w:asciiTheme="minorHAnsi" w:hAnsiTheme="minorHAnsi" w:cstheme="minorHAnsi"/>
          <w:sz w:val="22"/>
          <w:szCs w:val="22"/>
        </w:rPr>
        <w:t xml:space="preserve"> brutto – za każdy przypadek.  </w:t>
      </w:r>
    </w:p>
    <w:p w14:paraId="03BCC6B6" w14:textId="77777777" w:rsidR="009555F0" w:rsidRPr="00C61DAD" w:rsidRDefault="009555F0" w:rsidP="00C61DAD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zadeklarowania przez Wykonawcę wyższej kary umownej, Wykonawca z tego tytułu uzyska odpowiednio:</w:t>
      </w:r>
    </w:p>
    <w:p w14:paraId="7C1FD635" w14:textId="351A9A3B" w:rsidR="009555F0" w:rsidRPr="00C61DAD" w:rsidRDefault="009555F0" w:rsidP="00C61DAD">
      <w:pPr>
        <w:pStyle w:val="Akapitzlist"/>
        <w:tabs>
          <w:tab w:val="right" w:pos="7088"/>
        </w:tabs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 zadeklarowaną karę umowną w wysokości </w:t>
      </w:r>
      <w:r w:rsidR="00811E6D" w:rsidRPr="00C61DAD">
        <w:rPr>
          <w:rFonts w:asciiTheme="minorHAnsi" w:hAnsiTheme="minorHAnsi" w:cstheme="minorHAnsi"/>
          <w:sz w:val="22"/>
          <w:szCs w:val="22"/>
        </w:rPr>
        <w:t>5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 </w:t>
      </w:r>
      <w:r w:rsidRPr="00C61DAD">
        <w:rPr>
          <w:rFonts w:asciiTheme="minorHAnsi" w:hAnsiTheme="minorHAnsi" w:cstheme="minorHAnsi"/>
          <w:sz w:val="22"/>
          <w:szCs w:val="22"/>
        </w:rPr>
        <w:tab/>
        <w:t>- 0 punktów</w:t>
      </w:r>
    </w:p>
    <w:p w14:paraId="6C69A1E4" w14:textId="6501AF8A" w:rsidR="009555F0" w:rsidRPr="00C61DAD" w:rsidRDefault="009555F0" w:rsidP="00C61DAD">
      <w:pPr>
        <w:pStyle w:val="Akapitzlist"/>
        <w:tabs>
          <w:tab w:val="right" w:pos="7088"/>
        </w:tabs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 zadeklarowaną karę umowną w wysokości </w:t>
      </w:r>
      <w:r w:rsidR="00811E6D" w:rsidRPr="00C61DAD">
        <w:rPr>
          <w:rFonts w:asciiTheme="minorHAnsi" w:hAnsiTheme="minorHAnsi" w:cstheme="minorHAnsi"/>
          <w:sz w:val="22"/>
          <w:szCs w:val="22"/>
        </w:rPr>
        <w:t>6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 </w:t>
      </w:r>
      <w:r w:rsidRPr="00C61DAD">
        <w:rPr>
          <w:rFonts w:asciiTheme="minorHAnsi" w:hAnsiTheme="minorHAnsi" w:cstheme="minorHAnsi"/>
          <w:sz w:val="22"/>
          <w:szCs w:val="22"/>
        </w:rPr>
        <w:tab/>
        <w:t>- 5 punktów</w:t>
      </w:r>
    </w:p>
    <w:p w14:paraId="2B74A4BC" w14:textId="12B53D2B" w:rsidR="009555F0" w:rsidRPr="00C61DAD" w:rsidRDefault="009555F0" w:rsidP="00C61DAD">
      <w:pPr>
        <w:pStyle w:val="Akapitzlist"/>
        <w:tabs>
          <w:tab w:val="right" w:pos="7088"/>
        </w:tabs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 zadeklarowaną karę umowną w wysokości </w:t>
      </w:r>
      <w:r w:rsidR="00811E6D" w:rsidRPr="00C61DAD">
        <w:rPr>
          <w:rFonts w:asciiTheme="minorHAnsi" w:hAnsiTheme="minorHAnsi" w:cstheme="minorHAnsi"/>
          <w:sz w:val="22"/>
          <w:szCs w:val="22"/>
        </w:rPr>
        <w:t>7</w:t>
      </w:r>
      <w:r w:rsidRPr="00C61DAD">
        <w:rPr>
          <w:rFonts w:asciiTheme="minorHAnsi" w:hAnsiTheme="minorHAnsi" w:cstheme="minorHAnsi"/>
          <w:sz w:val="22"/>
          <w:szCs w:val="22"/>
        </w:rPr>
        <w:t xml:space="preserve"> %  </w:t>
      </w:r>
      <w:r w:rsidRPr="00C61DAD">
        <w:rPr>
          <w:rFonts w:asciiTheme="minorHAnsi" w:hAnsiTheme="minorHAnsi" w:cstheme="minorHAnsi"/>
          <w:sz w:val="22"/>
          <w:szCs w:val="22"/>
        </w:rPr>
        <w:tab/>
        <w:t>- 10 punktów</w:t>
      </w:r>
    </w:p>
    <w:p w14:paraId="34E09258" w14:textId="77777777" w:rsidR="009555F0" w:rsidRPr="00C61DAD" w:rsidRDefault="009555F0" w:rsidP="00C61DAD">
      <w:pPr>
        <w:pStyle w:val="Akapitzlist"/>
        <w:tabs>
          <w:tab w:val="right" w:pos="7088"/>
        </w:tabs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65B0FD7" w14:textId="179EDCC4" w:rsidR="009555F0" w:rsidRPr="00C61DAD" w:rsidRDefault="009555F0" w:rsidP="00C61DAD">
      <w:pPr>
        <w:pStyle w:val="Tekstpodstawowywcity2"/>
        <w:spacing w:after="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W przypadku braku złożonej deklaracji kary umownej w formularzu ofertowym Zamawiający przyjmuje najniższy wymiar kary tj. </w:t>
      </w:r>
      <w:r w:rsidR="00811E6D" w:rsidRPr="00C61DAD">
        <w:rPr>
          <w:rFonts w:asciiTheme="minorHAnsi" w:hAnsiTheme="minorHAnsi" w:cstheme="minorHAnsi"/>
          <w:sz w:val="22"/>
          <w:szCs w:val="22"/>
        </w:rPr>
        <w:t>5</w:t>
      </w:r>
      <w:r w:rsidRPr="00C61DAD">
        <w:rPr>
          <w:rFonts w:asciiTheme="minorHAnsi" w:hAnsiTheme="minorHAnsi" w:cstheme="minorHAnsi"/>
          <w:sz w:val="22"/>
          <w:szCs w:val="22"/>
        </w:rPr>
        <w:t xml:space="preserve">% oraz nie przydzieli Wykonawcy dodatkowych punktów. Jeśli Wykonawca poda wyższą karę umowną niż </w:t>
      </w:r>
      <w:r w:rsidR="00811E6D" w:rsidRPr="00C61DAD">
        <w:rPr>
          <w:rFonts w:asciiTheme="minorHAnsi" w:hAnsiTheme="minorHAnsi" w:cstheme="minorHAnsi"/>
          <w:sz w:val="22"/>
          <w:szCs w:val="22"/>
        </w:rPr>
        <w:t>7</w:t>
      </w:r>
      <w:r w:rsidRPr="00C61DAD">
        <w:rPr>
          <w:rFonts w:asciiTheme="minorHAnsi" w:hAnsiTheme="minorHAnsi" w:cstheme="minorHAnsi"/>
          <w:sz w:val="22"/>
          <w:szCs w:val="22"/>
        </w:rPr>
        <w:t xml:space="preserve">%, to do wyliczeń punktów przyjęte będzie </w:t>
      </w:r>
      <w:r w:rsidR="00811E6D" w:rsidRPr="00C61DAD">
        <w:rPr>
          <w:rFonts w:asciiTheme="minorHAnsi" w:hAnsiTheme="minorHAnsi" w:cstheme="minorHAnsi"/>
          <w:sz w:val="22"/>
          <w:szCs w:val="22"/>
        </w:rPr>
        <w:t>7</w:t>
      </w:r>
      <w:r w:rsidRPr="00C61DAD">
        <w:rPr>
          <w:rFonts w:asciiTheme="minorHAnsi" w:hAnsiTheme="minorHAnsi" w:cstheme="minorHAnsi"/>
          <w:sz w:val="22"/>
          <w:szCs w:val="22"/>
        </w:rPr>
        <w:t>%.</w:t>
      </w:r>
    </w:p>
    <w:bookmarkEnd w:id="8"/>
    <w:p w14:paraId="48837341" w14:textId="77777777" w:rsidR="00EB7879" w:rsidRPr="00C61DAD" w:rsidRDefault="00EB7879" w:rsidP="00C61DAD">
      <w:pPr>
        <w:pStyle w:val="Akapitzlist"/>
        <w:numPr>
          <w:ilvl w:val="0"/>
          <w:numId w:val="2"/>
        </w:numPr>
        <w:shd w:val="clear" w:color="auto" w:fill="FFFFFF"/>
        <w:tabs>
          <w:tab w:val="clear" w:pos="567"/>
          <w:tab w:val="num" w:pos="284"/>
        </w:tabs>
        <w:spacing w:before="120" w:line="360" w:lineRule="auto"/>
        <w:ind w:left="284" w:right="28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 ofertę najkorzystniejszą będzie uznana oferta, która nie podlega odrzuceniu i która po zsumowaniu  uzyskanych z powyższych kryteriów punktów otrzyma najwyższą punktację.</w:t>
      </w:r>
    </w:p>
    <w:p w14:paraId="4B28871C" w14:textId="77777777" w:rsidR="009555F0" w:rsidRPr="00C61DAD" w:rsidRDefault="009555F0" w:rsidP="00C61DAD">
      <w:pPr>
        <w:pStyle w:val="Akapitzlist"/>
        <w:numPr>
          <w:ilvl w:val="0"/>
          <w:numId w:val="2"/>
        </w:numPr>
        <w:tabs>
          <w:tab w:val="clear" w:pos="567"/>
        </w:tabs>
        <w:spacing w:before="120" w:line="360" w:lineRule="auto"/>
        <w:ind w:left="284" w:right="28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</w:t>
      </w:r>
    </w:p>
    <w:p w14:paraId="6CD41403" w14:textId="77777777" w:rsidR="009555F0" w:rsidRPr="00C61DAD" w:rsidRDefault="009555F0" w:rsidP="00C61DAD">
      <w:pPr>
        <w:pStyle w:val="Akapitzlist"/>
        <w:numPr>
          <w:ilvl w:val="0"/>
          <w:numId w:val="2"/>
        </w:numPr>
        <w:tabs>
          <w:tab w:val="clear" w:pos="567"/>
        </w:tabs>
        <w:spacing w:before="120" w:line="360" w:lineRule="auto"/>
        <w:ind w:left="284" w:right="28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Jeżeli oferty otrzymały taką samą ocenę w kryterium o najwyższej wadze, zamawiający wybiera ofertę z najniższą ceną lub najniższym kosztem.</w:t>
      </w:r>
    </w:p>
    <w:p w14:paraId="748ACEE3" w14:textId="193EEEC8" w:rsidR="00EB7879" w:rsidRPr="00C61DAD" w:rsidRDefault="009555F0" w:rsidP="00C61DAD">
      <w:pPr>
        <w:pStyle w:val="Akapitzlist"/>
        <w:numPr>
          <w:ilvl w:val="0"/>
          <w:numId w:val="2"/>
        </w:numPr>
        <w:tabs>
          <w:tab w:val="clear" w:pos="567"/>
        </w:tabs>
        <w:spacing w:before="120" w:line="360" w:lineRule="auto"/>
        <w:ind w:left="284" w:right="28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Jeżeli nie można dokonać wyboru oferty w sposób, o którym mowa w ust. 5 powyżej, zamawiający wzywa wykonawców, którzy złożyli te oferty, do złożenia w terminie określonym przez zamawiającego ofert dodatkowych zawierających nową cenę lub koszt.</w:t>
      </w:r>
    </w:p>
    <w:p w14:paraId="0C2FC697" w14:textId="77777777" w:rsidR="00EB7879" w:rsidRPr="00C61DAD" w:rsidRDefault="00EB7879" w:rsidP="00C61DAD">
      <w:pPr>
        <w:spacing w:line="360" w:lineRule="auto"/>
        <w:ind w:right="28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FE24688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XXIX</w:t>
      </w:r>
    </w:p>
    <w:p w14:paraId="5B6B305C" w14:textId="20EB0B7B" w:rsidR="001D55BE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INFORMACJE NA TEMAT AUKCJI ELEKTRONICZNEJ</w:t>
      </w:r>
    </w:p>
    <w:p w14:paraId="1A2B7A9E" w14:textId="26C47FE5" w:rsidR="00EB7879" w:rsidRPr="00C61DAD" w:rsidRDefault="00EB7879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Zamawiający nie przewiduje w niniejszym postępowaniu przeprowadzenia aukcji elektronicznej.</w:t>
      </w:r>
    </w:p>
    <w:p w14:paraId="110BC5C2" w14:textId="77777777" w:rsidR="00EB7879" w:rsidRPr="00C61DAD" w:rsidRDefault="00EB7879" w:rsidP="00C61DAD">
      <w:pPr>
        <w:pStyle w:val="Tekstpodstawowy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0BAE6C76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XXX</w:t>
      </w:r>
    </w:p>
    <w:p w14:paraId="7CE5AD12" w14:textId="7424353D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INFORMACJE O FORMALNOŚCIACH, JAKIE MUSZĄ ZOSTAĆ DOPEŁNIONE PO WYBORZE OFERTY W CELU ZAWARCIA UMOWY W SPRAWIE ZAMÓWIENIA PUBLICZNEGO</w:t>
      </w:r>
    </w:p>
    <w:p w14:paraId="122D7890" w14:textId="77777777" w:rsidR="00EB7879" w:rsidRPr="00C61DAD" w:rsidRDefault="00EB7879" w:rsidP="00C61DAD">
      <w:pPr>
        <w:pStyle w:val="Akapitzlist"/>
        <w:numPr>
          <w:ilvl w:val="3"/>
          <w:numId w:val="52"/>
        </w:numPr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Umowa w sprawie zamówienia publicznego może zostać zawarta wyłącznie z Wykonawcą, którego oferta zostanie wybrana jako najkorzystniejsza, po upływie terminów określonych w art. 308 ust. 2 ustawy.</w:t>
      </w:r>
    </w:p>
    <w:p w14:paraId="7576EAE0" w14:textId="77777777" w:rsidR="00EB7879" w:rsidRPr="00C61DAD" w:rsidRDefault="00EB7879" w:rsidP="00C61DAD">
      <w:pPr>
        <w:pStyle w:val="Akapitzlist"/>
        <w:numPr>
          <w:ilvl w:val="3"/>
          <w:numId w:val="52"/>
        </w:numPr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wniesienia odwołania, z zastrzeżeniem wyjątków przewidzianych w ustawie, Zamawiający nie może zawrzeć umowy do czasu ogłoszenia przez Krajową Izbę Odwoławczą (zwanej dalej KIO lub Izbą) wyroku lub postanowienia kończącego postępowanie odwoławcze.</w:t>
      </w:r>
    </w:p>
    <w:p w14:paraId="7DCD9C71" w14:textId="77777777" w:rsidR="00EB7879" w:rsidRPr="00C61DAD" w:rsidRDefault="00EB7879" w:rsidP="00C61DAD">
      <w:pPr>
        <w:pStyle w:val="Akapitzlist"/>
        <w:numPr>
          <w:ilvl w:val="3"/>
          <w:numId w:val="52"/>
        </w:numPr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 wyborze najkorzystniejszej oferty, w celu zawarcia umowy w sprawie zamówienia publicznego, Wykonawca zobowiązany będzie do:</w:t>
      </w:r>
    </w:p>
    <w:p w14:paraId="53F7885F" w14:textId="328628DC" w:rsidR="00EB7879" w:rsidRPr="00C61DAD" w:rsidRDefault="00EB7879" w:rsidP="00C61DAD">
      <w:pPr>
        <w:pStyle w:val="Akapitzlist"/>
        <w:numPr>
          <w:ilvl w:val="0"/>
          <w:numId w:val="53"/>
        </w:numPr>
        <w:spacing w:before="120" w:line="360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złożenia dokumentu pełnomocnictwa dla osoby zawierającej umowę w imieniu Wykonawcy, o ile upoważnienie do reprezentowania Wykonawcy nie wynika z dokumentów rejestrowych Wykonawcy, jeżeli Zamawiający może je uzyskać za pomocą bezpłatnych i ogólnodostępnych baz danych, lub dokument pełnomocnictwa nie został wcześniej złożony w trakcie postępowania o udzielenie zamówienia,</w:t>
      </w:r>
    </w:p>
    <w:p w14:paraId="3851F050" w14:textId="77777777" w:rsidR="003A1751" w:rsidRPr="00C61DAD" w:rsidRDefault="003A1751" w:rsidP="00C61DAD">
      <w:pPr>
        <w:pStyle w:val="Akapitzlist"/>
        <w:numPr>
          <w:ilvl w:val="0"/>
          <w:numId w:val="53"/>
        </w:numPr>
        <w:spacing w:before="120" w:line="360" w:lineRule="auto"/>
        <w:ind w:left="850" w:hanging="425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wniesienia zabezpieczenia należytego wykonania umowy, zgodnie z informacją zawartą w rozdziale XXXI SWZ,</w:t>
      </w:r>
    </w:p>
    <w:p w14:paraId="5A377EF3" w14:textId="77777777" w:rsidR="00EB7879" w:rsidRPr="00C61DAD" w:rsidRDefault="00EB7879" w:rsidP="00C61DAD">
      <w:pPr>
        <w:pStyle w:val="Akapitzlist"/>
        <w:numPr>
          <w:ilvl w:val="0"/>
          <w:numId w:val="53"/>
        </w:numPr>
        <w:spacing w:before="120" w:line="360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złożenia umowy regulującej współpracę tych podmiotów (np. umowa konsorcjum, umowa spółki cywilnej),</w:t>
      </w:r>
    </w:p>
    <w:p w14:paraId="1E0E1356" w14:textId="55956395" w:rsidR="00EB7879" w:rsidRPr="00C61DAD" w:rsidRDefault="00EB7879" w:rsidP="00C61DAD">
      <w:pPr>
        <w:pStyle w:val="Akapitzlist"/>
        <w:numPr>
          <w:ilvl w:val="0"/>
          <w:numId w:val="53"/>
        </w:numPr>
        <w:spacing w:before="120" w:line="360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złożenia dokumentu potwierdzającego ubezpieczenie Wykonawcy, w zakresie i na kwotę określoną w projektowanych postanowieniach umowy w sprawie zamówienia publicznego, które zostaną </w:t>
      </w:r>
      <w:r w:rsidR="00AD5A3B" w:rsidRPr="00C61DAD">
        <w:rPr>
          <w:rFonts w:asciiTheme="minorHAnsi" w:hAnsiTheme="minorHAnsi" w:cstheme="minorHAnsi"/>
          <w:sz w:val="22"/>
          <w:szCs w:val="22"/>
        </w:rPr>
        <w:t>wprowadzone do treści tej umowy</w:t>
      </w:r>
      <w:r w:rsidR="007A2987" w:rsidRPr="00C61DAD">
        <w:rPr>
          <w:rFonts w:asciiTheme="minorHAnsi" w:hAnsiTheme="minorHAnsi" w:cstheme="minorHAnsi"/>
          <w:sz w:val="22"/>
          <w:szCs w:val="22"/>
        </w:rPr>
        <w:t>,</w:t>
      </w:r>
    </w:p>
    <w:p w14:paraId="25BC5F99" w14:textId="518D161A" w:rsidR="007A2987" w:rsidRPr="00C61DAD" w:rsidRDefault="00EB7879" w:rsidP="00C61DAD">
      <w:pPr>
        <w:pStyle w:val="Akapitzlist"/>
        <w:numPr>
          <w:ilvl w:val="0"/>
          <w:numId w:val="53"/>
        </w:numPr>
        <w:spacing w:before="120" w:line="360" w:lineRule="auto"/>
        <w:ind w:left="850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złożenia innych oświadczeń lub dokumentów, które wynikają z projektowanych postanowień umowy w sprawie zamówienia publicznego, które zostaną </w:t>
      </w:r>
      <w:r w:rsidR="007A2987" w:rsidRPr="00C61DAD">
        <w:rPr>
          <w:rFonts w:asciiTheme="minorHAnsi" w:hAnsiTheme="minorHAnsi" w:cstheme="minorHAnsi"/>
          <w:sz w:val="22"/>
          <w:szCs w:val="22"/>
        </w:rPr>
        <w:t>wprowadzone do treści tej umowy,</w:t>
      </w:r>
    </w:p>
    <w:p w14:paraId="65D6CA1C" w14:textId="77777777" w:rsidR="003A1751" w:rsidRPr="00C61DAD" w:rsidRDefault="003A1751" w:rsidP="00C61DAD">
      <w:pPr>
        <w:pStyle w:val="Akapitzlist"/>
        <w:numPr>
          <w:ilvl w:val="3"/>
          <w:numId w:val="52"/>
        </w:numPr>
        <w:spacing w:before="12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 przypadku, gdy Wykonawca nie wniesie wymaganego zabezpieczenia należytego wykonania umowy lub nie złoży wymaganych przez Zamawiającego w ust. 3 niniejszego rozdziału SWZ oświadczeń lub dokumentów, oznaczać to będzie, iż Wykonawca uchyla się od zawarcia umowy. Zamawiający w takim przypadku postąpi zgodnie z dyspozycją zawartą w art. 263 ustawy.</w:t>
      </w:r>
    </w:p>
    <w:p w14:paraId="17610803" w14:textId="4BDC0CA4" w:rsidR="00AD5A3B" w:rsidRPr="00C61DAD" w:rsidRDefault="00EB7879" w:rsidP="00C61DAD">
      <w:pPr>
        <w:pStyle w:val="Akapitzlist"/>
        <w:numPr>
          <w:ilvl w:val="3"/>
          <w:numId w:val="52"/>
        </w:numPr>
        <w:spacing w:before="120" w:line="360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Osobą uprawnioną ze strony Zamawiającego do ustalania szczegółów związanych z podpisaniem umowy po wyborze najkorzystniejszej oferty będzie:</w:t>
      </w:r>
    </w:p>
    <w:p w14:paraId="1D743000" w14:textId="56B15E98" w:rsidR="001A4F33" w:rsidRPr="00C61DAD" w:rsidRDefault="00DB0940" w:rsidP="00C61DAD">
      <w:pPr>
        <w:spacing w:before="40"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Patrycja Barszczak, Katarzyna </w:t>
      </w:r>
      <w:proofErr w:type="spellStart"/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Doleszczak</w:t>
      </w:r>
      <w:proofErr w:type="spellEnd"/>
      <w:r w:rsidRPr="00C61DAD">
        <w:rPr>
          <w:rFonts w:asciiTheme="minorHAnsi" w:hAnsiTheme="minorHAnsi" w:cstheme="minorHAnsi"/>
          <w:color w:val="000000" w:themeColor="text1"/>
          <w:sz w:val="22"/>
          <w:szCs w:val="22"/>
        </w:rPr>
        <w:t>-Jakubiec.</w:t>
      </w:r>
    </w:p>
    <w:p w14:paraId="4657279A" w14:textId="77777777" w:rsidR="00CD2316" w:rsidRPr="00C61DAD" w:rsidRDefault="00CD2316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4FF8B82C" w14:textId="77777777" w:rsidR="00EB7879" w:rsidRPr="00C61DAD" w:rsidRDefault="00EB7879" w:rsidP="00C61DAD">
      <w:pPr>
        <w:pStyle w:val="Nagwek2"/>
        <w:tabs>
          <w:tab w:val="left" w:pos="142"/>
        </w:tabs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XXXI</w:t>
      </w:r>
    </w:p>
    <w:p w14:paraId="44D3D4B5" w14:textId="2B936D62" w:rsidR="00CB713C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INFORMACJE DOTYCZĄCE ZABEZPIECZENIA NALEŻYTEGO WYKONANIA UMOWY</w:t>
      </w:r>
    </w:p>
    <w:p w14:paraId="2642264D" w14:textId="0C212B04" w:rsidR="001247EE" w:rsidRPr="00C61DAD" w:rsidRDefault="001247EE" w:rsidP="00C61DAD">
      <w:p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1.</w:t>
      </w:r>
      <w:r w:rsidRPr="00C61DAD">
        <w:rPr>
          <w:rFonts w:asciiTheme="minorHAnsi" w:hAnsiTheme="minorHAnsi" w:cstheme="minorHAnsi"/>
          <w:sz w:val="22"/>
          <w:szCs w:val="22"/>
        </w:rPr>
        <w:tab/>
        <w:t>Wykonawca, którego oferta zostanie wybrana (uznana za najkorzystniejszą), zobowiązany jest przed zawarciem umowy w sprawie zamówienia publicznego, do wniesienia zabezpieczenia należytego wykonania umowy, w wysokości 5% ceny całkowitej podanej w ofercie.</w:t>
      </w:r>
    </w:p>
    <w:p w14:paraId="52C41C3B" w14:textId="77777777" w:rsidR="001247EE" w:rsidRPr="00C61DAD" w:rsidRDefault="001247EE" w:rsidP="00C61DAD">
      <w:p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2.</w:t>
      </w:r>
      <w:r w:rsidRPr="00C61DAD">
        <w:rPr>
          <w:rFonts w:asciiTheme="minorHAnsi" w:hAnsiTheme="minorHAnsi" w:cstheme="minorHAnsi"/>
          <w:sz w:val="22"/>
          <w:szCs w:val="22"/>
        </w:rPr>
        <w:tab/>
        <w:t>Zabezpieczenie służy pokryciu roszczeń z tytułu niewykonania lub nienależytego wykonania umowy.</w:t>
      </w:r>
    </w:p>
    <w:p w14:paraId="487BEF7B" w14:textId="77777777" w:rsidR="001247EE" w:rsidRPr="00C61DAD" w:rsidRDefault="001247EE" w:rsidP="00C61DAD">
      <w:p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3.</w:t>
      </w:r>
      <w:r w:rsidRPr="00C61DAD">
        <w:rPr>
          <w:rFonts w:asciiTheme="minorHAnsi" w:hAnsiTheme="minorHAnsi" w:cstheme="minorHAnsi"/>
          <w:sz w:val="22"/>
          <w:szCs w:val="22"/>
        </w:rPr>
        <w:tab/>
        <w:t>Zabezpieczenie może być wnoszone, według wyboru Wykonawcy, w jednej lub kilku następujących formach:</w:t>
      </w:r>
    </w:p>
    <w:p w14:paraId="559F18AD" w14:textId="77777777" w:rsidR="001247EE" w:rsidRPr="00C61DAD" w:rsidRDefault="001247EE" w:rsidP="00C61DAD">
      <w:p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1)</w:t>
      </w:r>
      <w:r w:rsidRPr="00C61DAD">
        <w:rPr>
          <w:rFonts w:asciiTheme="minorHAnsi" w:hAnsiTheme="minorHAnsi" w:cstheme="minorHAnsi"/>
          <w:sz w:val="22"/>
          <w:szCs w:val="22"/>
        </w:rPr>
        <w:tab/>
        <w:t>pieniądzu;</w:t>
      </w:r>
    </w:p>
    <w:p w14:paraId="53827A44" w14:textId="77777777" w:rsidR="001247EE" w:rsidRPr="00C61DAD" w:rsidRDefault="001247EE" w:rsidP="00C61DAD">
      <w:p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2)</w:t>
      </w:r>
      <w:r w:rsidRPr="00C61DAD">
        <w:rPr>
          <w:rFonts w:asciiTheme="minorHAnsi" w:hAnsiTheme="minorHAnsi" w:cstheme="minorHAnsi"/>
          <w:sz w:val="22"/>
          <w:szCs w:val="22"/>
        </w:rPr>
        <w:tab/>
        <w:t>poręczeniach bankowych lub poręczeniach spółdzielczej kasy oszczędnościowo-kredytowej, z tym że zobowiązanie kasy jest zawsze zobowiązaniem pieniężnym;</w:t>
      </w:r>
    </w:p>
    <w:p w14:paraId="4F995F3D" w14:textId="77777777" w:rsidR="001247EE" w:rsidRPr="00C61DAD" w:rsidRDefault="001247EE" w:rsidP="00C61DAD">
      <w:p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3)</w:t>
      </w:r>
      <w:r w:rsidRPr="00C61DAD">
        <w:rPr>
          <w:rFonts w:asciiTheme="minorHAnsi" w:hAnsiTheme="minorHAnsi" w:cstheme="minorHAnsi"/>
          <w:sz w:val="22"/>
          <w:szCs w:val="22"/>
        </w:rPr>
        <w:tab/>
        <w:t>gwarancjach bankowych;</w:t>
      </w:r>
    </w:p>
    <w:p w14:paraId="49E78D83" w14:textId="77777777" w:rsidR="001247EE" w:rsidRPr="00C61DAD" w:rsidRDefault="001247EE" w:rsidP="00C61DAD">
      <w:p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4)</w:t>
      </w:r>
      <w:r w:rsidRPr="00C61DAD">
        <w:rPr>
          <w:rFonts w:asciiTheme="minorHAnsi" w:hAnsiTheme="minorHAnsi" w:cstheme="minorHAnsi"/>
          <w:sz w:val="22"/>
          <w:szCs w:val="22"/>
        </w:rPr>
        <w:tab/>
        <w:t>gwarancjach ubezpieczeniowych;</w:t>
      </w:r>
    </w:p>
    <w:p w14:paraId="532CB913" w14:textId="77777777" w:rsidR="001247EE" w:rsidRPr="00C61DAD" w:rsidRDefault="001247EE" w:rsidP="00C61DAD">
      <w:pPr>
        <w:suppressAutoHyphens/>
        <w:autoSpaceDN w:val="0"/>
        <w:spacing w:line="360" w:lineRule="auto"/>
        <w:ind w:left="567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5)</w:t>
      </w:r>
      <w:r w:rsidRPr="00C61DAD">
        <w:rPr>
          <w:rFonts w:asciiTheme="minorHAnsi" w:hAnsiTheme="minorHAnsi" w:cstheme="minorHAnsi"/>
          <w:sz w:val="22"/>
          <w:szCs w:val="22"/>
        </w:rPr>
        <w:tab/>
        <w:t>poręczeniach udzielanych przez podmioty, o których mowa w art. 6b ust. 5 pkt 2 ustawy z dnia 9 listopada 2000r. o utworzeniu Polskiej Agencji Rozwoju Przedsiębiorczości.</w:t>
      </w:r>
    </w:p>
    <w:p w14:paraId="75C4E99D" w14:textId="74E99BD8" w:rsidR="001247EE" w:rsidRPr="00C61DAD" w:rsidRDefault="001247EE" w:rsidP="00C61DAD">
      <w:p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4.</w:t>
      </w:r>
      <w:r w:rsidRPr="00C61DAD">
        <w:rPr>
          <w:rFonts w:asciiTheme="minorHAnsi" w:hAnsiTheme="minorHAnsi" w:cstheme="minorHAnsi"/>
          <w:sz w:val="22"/>
          <w:szCs w:val="22"/>
        </w:rPr>
        <w:tab/>
        <w:t>Zamawiający nie wyraża zgody na wniesienie zabezpieczenia w formach, o których mowa w art. 450 ust. 2 ustawy</w:t>
      </w:r>
      <w:r w:rsidR="00122AE2" w:rsidRPr="00C61DAD">
        <w:rPr>
          <w:rFonts w:asciiTheme="minorHAnsi" w:hAnsiTheme="minorHAnsi" w:cstheme="minorHAnsi"/>
          <w:sz w:val="22"/>
          <w:szCs w:val="22"/>
        </w:rPr>
        <w:t xml:space="preserve"> Pzp</w:t>
      </w:r>
      <w:r w:rsidRPr="00C61DAD">
        <w:rPr>
          <w:rFonts w:asciiTheme="minorHAnsi" w:hAnsiTheme="minorHAnsi" w:cstheme="minorHAnsi"/>
          <w:sz w:val="22"/>
          <w:szCs w:val="22"/>
        </w:rPr>
        <w:t>.</w:t>
      </w:r>
    </w:p>
    <w:p w14:paraId="1E431277" w14:textId="77777777" w:rsidR="001247EE" w:rsidRPr="00C61DAD" w:rsidRDefault="001247EE" w:rsidP="00C61DAD">
      <w:p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5.</w:t>
      </w:r>
      <w:r w:rsidRPr="00C61DAD">
        <w:rPr>
          <w:rFonts w:asciiTheme="minorHAnsi" w:hAnsiTheme="minorHAnsi" w:cstheme="minorHAnsi"/>
          <w:sz w:val="22"/>
          <w:szCs w:val="22"/>
        </w:rPr>
        <w:tab/>
        <w:t xml:space="preserve">W przypadku zabezpieczenia należytego wykonania umowy wnoszonego w pieniądzu, należy je wpłacić przelewem na konto: </w:t>
      </w:r>
    </w:p>
    <w:p w14:paraId="0E281E66" w14:textId="77777777" w:rsidR="001247EE" w:rsidRPr="00C61DAD" w:rsidRDefault="001247EE" w:rsidP="00C61DAD">
      <w:pPr>
        <w:suppressAutoHyphens/>
        <w:autoSpaceDN w:val="0"/>
        <w:spacing w:line="360" w:lineRule="auto"/>
        <w:ind w:left="284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C61DAD">
        <w:rPr>
          <w:rFonts w:asciiTheme="minorHAnsi" w:hAnsiTheme="minorHAnsi" w:cstheme="minorHAnsi"/>
          <w:b/>
          <w:bCs/>
          <w:sz w:val="22"/>
          <w:szCs w:val="22"/>
        </w:rPr>
        <w:t>Bank Spółdzielczy w Skoczowie nr 08 8126 0007 0000 2381 2000 0050 .</w:t>
      </w:r>
    </w:p>
    <w:p w14:paraId="614E8305" w14:textId="34806ED0" w:rsidR="00EB7879" w:rsidRPr="00C61DAD" w:rsidRDefault="001247EE" w:rsidP="00C61DAD">
      <w:p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  <w:lang w:eastAsia="zh-CN"/>
        </w:rPr>
      </w:pPr>
      <w:r w:rsidRPr="00C61DAD">
        <w:rPr>
          <w:rFonts w:asciiTheme="minorHAnsi" w:hAnsiTheme="minorHAnsi" w:cstheme="minorHAnsi"/>
          <w:sz w:val="22"/>
          <w:szCs w:val="22"/>
        </w:rPr>
        <w:t>6.</w:t>
      </w:r>
      <w:r w:rsidRPr="00C61DAD">
        <w:rPr>
          <w:rFonts w:asciiTheme="minorHAnsi" w:hAnsiTheme="minorHAnsi" w:cstheme="minorHAnsi"/>
          <w:sz w:val="22"/>
          <w:szCs w:val="22"/>
        </w:rPr>
        <w:tab/>
        <w:t>Zamawiający zwróci zabezpieczenie należytego wykonania umowy w terminie i na warunkach określonych w ustawie oraz w projektowanych postanowieniach umowy w sprawie zamówienia, które zostaną wprowadzone do treści tej umowy (załącznik nr 4 do SWZ).</w:t>
      </w:r>
    </w:p>
    <w:p w14:paraId="1C053BF9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XXXII</w:t>
      </w:r>
    </w:p>
    <w:p w14:paraId="4BB43E45" w14:textId="51D819F9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POUCZENIE O ŚRODKACH OCHRONY PRAWNEJ PRZYSŁUGUJĄCYCH WYKONAWCY</w:t>
      </w:r>
    </w:p>
    <w:p w14:paraId="5CC5BD7F" w14:textId="77777777" w:rsidR="00EB7879" w:rsidRPr="00C61DAD" w:rsidRDefault="00EB7879" w:rsidP="00C61DAD">
      <w:pPr>
        <w:numPr>
          <w:ilvl w:val="0"/>
          <w:numId w:val="28"/>
        </w:numPr>
        <w:tabs>
          <w:tab w:val="num" w:pos="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Zasady, terminy oraz sposób korzystania ze środków ochrony prawnej szczegółowo regulują przepisy </w:t>
      </w:r>
      <w:r w:rsidRPr="00C61DAD">
        <w:rPr>
          <w:rFonts w:asciiTheme="minorHAnsi" w:hAnsiTheme="minorHAnsi" w:cstheme="minorHAnsi"/>
          <w:b/>
          <w:sz w:val="22"/>
          <w:szCs w:val="22"/>
        </w:rPr>
        <w:t>działu IX ustawy</w:t>
      </w:r>
      <w:r w:rsidRPr="00C61DAD">
        <w:rPr>
          <w:rFonts w:asciiTheme="minorHAnsi" w:hAnsiTheme="minorHAnsi" w:cstheme="minorHAnsi"/>
          <w:sz w:val="22"/>
          <w:szCs w:val="22"/>
        </w:rPr>
        <w:t xml:space="preserve"> – Środki ochrony prawnej (</w:t>
      </w:r>
      <w:r w:rsidRPr="00C61DAD">
        <w:rPr>
          <w:rFonts w:asciiTheme="minorHAnsi" w:hAnsiTheme="minorHAnsi" w:cstheme="minorHAnsi"/>
          <w:b/>
          <w:sz w:val="22"/>
          <w:szCs w:val="22"/>
        </w:rPr>
        <w:t>art. 505 – 590 ustawy</w:t>
      </w:r>
      <w:r w:rsidRPr="00C61DAD">
        <w:rPr>
          <w:rFonts w:asciiTheme="minorHAnsi" w:hAnsiTheme="minorHAnsi" w:cstheme="minorHAnsi"/>
          <w:sz w:val="22"/>
          <w:szCs w:val="22"/>
        </w:rPr>
        <w:t>)</w:t>
      </w:r>
      <w:r w:rsidRPr="00C61DAD">
        <w:rPr>
          <w:rFonts w:asciiTheme="minorHAnsi" w:hAnsiTheme="minorHAnsi" w:cstheme="minorHAnsi"/>
          <w:b/>
          <w:sz w:val="22"/>
          <w:szCs w:val="22"/>
        </w:rPr>
        <w:t>.</w:t>
      </w:r>
    </w:p>
    <w:p w14:paraId="0C66D769" w14:textId="77777777" w:rsidR="00EB7879" w:rsidRPr="00C61DAD" w:rsidRDefault="00EB7879" w:rsidP="00C61DAD">
      <w:pPr>
        <w:numPr>
          <w:ilvl w:val="0"/>
          <w:numId w:val="28"/>
        </w:numPr>
        <w:tabs>
          <w:tab w:val="num" w:pos="426"/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14:paraId="42A00293" w14:textId="77777777" w:rsidR="00EB7879" w:rsidRPr="00C61DAD" w:rsidRDefault="00EB7879" w:rsidP="00C61DAD">
      <w:pPr>
        <w:numPr>
          <w:ilvl w:val="0"/>
          <w:numId w:val="28"/>
        </w:numPr>
        <w:tabs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</w:p>
    <w:p w14:paraId="1568727F" w14:textId="77777777" w:rsidR="00EB7879" w:rsidRPr="00C61DAD" w:rsidRDefault="00EB7879" w:rsidP="00C61DAD">
      <w:pPr>
        <w:numPr>
          <w:ilvl w:val="0"/>
          <w:numId w:val="28"/>
        </w:numPr>
        <w:tabs>
          <w:tab w:val="num" w:pos="426"/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Odwołanie przysługuje na:</w:t>
      </w:r>
    </w:p>
    <w:p w14:paraId="62FD37AB" w14:textId="77777777" w:rsidR="00EB7879" w:rsidRPr="00C61DAD" w:rsidRDefault="00EB7879" w:rsidP="00C61DAD">
      <w:pPr>
        <w:tabs>
          <w:tab w:val="left" w:pos="851"/>
        </w:tabs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1) </w:t>
      </w:r>
      <w:r w:rsidRPr="00C61DAD">
        <w:rPr>
          <w:rFonts w:asciiTheme="minorHAnsi" w:hAnsiTheme="minorHAnsi" w:cstheme="minorHAnsi"/>
          <w:sz w:val="22"/>
          <w:szCs w:val="22"/>
        </w:rPr>
        <w:tab/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274D8A8B" w14:textId="77777777" w:rsidR="00EB7879" w:rsidRPr="00C61DAD" w:rsidRDefault="00EB7879" w:rsidP="00C61DAD">
      <w:p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 xml:space="preserve">2) </w:t>
      </w:r>
      <w:r w:rsidRPr="00C61DAD">
        <w:rPr>
          <w:rFonts w:asciiTheme="minorHAnsi" w:hAnsiTheme="minorHAnsi" w:cstheme="minorHAnsi"/>
          <w:sz w:val="22"/>
          <w:szCs w:val="22"/>
        </w:rPr>
        <w:tab/>
        <w:t>zaniechanie czynności w postępowaniu o udzielenie zamówienia, o zawarcie umowy ramowej, dynamicznym systemie zakupów, systemie kwalifikowania wykonawców lub konkursie, do której zamawiający był obowiązany na podstawie ustawy;</w:t>
      </w:r>
    </w:p>
    <w:p w14:paraId="64C8ADCB" w14:textId="77777777" w:rsidR="00EB7879" w:rsidRPr="00C61DAD" w:rsidRDefault="00EB7879" w:rsidP="00C61DAD">
      <w:pPr>
        <w:spacing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3) </w:t>
      </w:r>
      <w:r w:rsidRPr="00C61DAD">
        <w:rPr>
          <w:rFonts w:asciiTheme="minorHAnsi" w:hAnsiTheme="minorHAnsi" w:cstheme="minorHAnsi"/>
          <w:sz w:val="22"/>
          <w:szCs w:val="22"/>
        </w:rPr>
        <w:tab/>
        <w:t>zaniechanie przeprowadzenia postępowania o udzielenie zamówienia lub zorganizowania konkursu na podstawie ustawy, mimo że zamawiający był do tego obowiązany.</w:t>
      </w:r>
    </w:p>
    <w:p w14:paraId="42ACEECD" w14:textId="159B8388" w:rsidR="00EB7879" w:rsidRPr="00C61DAD" w:rsidRDefault="00EB7879" w:rsidP="00C61DAD">
      <w:pPr>
        <w:numPr>
          <w:ilvl w:val="0"/>
          <w:numId w:val="28"/>
        </w:numPr>
        <w:tabs>
          <w:tab w:val="num" w:pos="426"/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Odwołanie wnosi się do Prezesa </w:t>
      </w:r>
      <w:r w:rsidR="00CB713C" w:rsidRPr="00C61DAD">
        <w:rPr>
          <w:rFonts w:asciiTheme="minorHAnsi" w:hAnsiTheme="minorHAnsi" w:cstheme="minorHAnsi"/>
          <w:sz w:val="22"/>
          <w:szCs w:val="22"/>
        </w:rPr>
        <w:t xml:space="preserve">Krajowej </w:t>
      </w:r>
      <w:r w:rsidRPr="00C61DAD">
        <w:rPr>
          <w:rFonts w:asciiTheme="minorHAnsi" w:hAnsiTheme="minorHAnsi" w:cstheme="minorHAnsi"/>
          <w:sz w:val="22"/>
          <w:szCs w:val="22"/>
        </w:rPr>
        <w:t>Izby</w:t>
      </w:r>
      <w:r w:rsidR="00CB713C" w:rsidRPr="00C61DAD">
        <w:rPr>
          <w:rFonts w:asciiTheme="minorHAnsi" w:hAnsiTheme="minorHAnsi" w:cstheme="minorHAnsi"/>
          <w:sz w:val="22"/>
          <w:szCs w:val="22"/>
        </w:rPr>
        <w:t xml:space="preserve"> Odwoławczej</w:t>
      </w:r>
      <w:r w:rsidRPr="00C61DAD">
        <w:rPr>
          <w:rFonts w:asciiTheme="minorHAnsi" w:hAnsiTheme="minorHAnsi" w:cstheme="minorHAnsi"/>
          <w:sz w:val="22"/>
          <w:szCs w:val="22"/>
        </w:rPr>
        <w:t>.</w:t>
      </w:r>
    </w:p>
    <w:p w14:paraId="7F520FCE" w14:textId="77777777" w:rsidR="00EB7879" w:rsidRPr="00C61DAD" w:rsidRDefault="00EB7879" w:rsidP="00C61DAD">
      <w:pPr>
        <w:numPr>
          <w:ilvl w:val="0"/>
          <w:numId w:val="28"/>
        </w:numPr>
        <w:tabs>
          <w:tab w:val="num" w:pos="426"/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3803F920" w14:textId="77777777" w:rsidR="00EB7879" w:rsidRPr="00C61DAD" w:rsidRDefault="00EB7879" w:rsidP="00C61DAD">
      <w:pPr>
        <w:numPr>
          <w:ilvl w:val="0"/>
          <w:numId w:val="28"/>
        </w:numPr>
        <w:tabs>
          <w:tab w:val="num" w:pos="426"/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3F44010D" w14:textId="77777777" w:rsidR="00EB7879" w:rsidRPr="00C61DAD" w:rsidRDefault="00EB7879" w:rsidP="00C61DAD">
      <w:pPr>
        <w:numPr>
          <w:ilvl w:val="0"/>
          <w:numId w:val="28"/>
        </w:numPr>
        <w:tabs>
          <w:tab w:val="num" w:pos="426"/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Zgodnie z art. 515 ustawy, odwołanie wnosi się:</w:t>
      </w:r>
    </w:p>
    <w:p w14:paraId="2EE92032" w14:textId="77777777" w:rsidR="00EB7879" w:rsidRPr="00C61DAD" w:rsidRDefault="00EB7879" w:rsidP="00C61DAD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„1. Odwołanie wnosi się:</w:t>
      </w:r>
    </w:p>
    <w:p w14:paraId="4084FB26" w14:textId="77777777" w:rsidR="00EB7879" w:rsidRPr="00C61DAD" w:rsidRDefault="00EB7879" w:rsidP="00C61DAD">
      <w:pPr>
        <w:spacing w:line="360" w:lineRule="auto"/>
        <w:ind w:left="37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1) w przypadku zamówień, których wartość jest równa albo przekracza progi unijne, w terminie:</w:t>
      </w:r>
    </w:p>
    <w:p w14:paraId="48A3CA9A" w14:textId="77777777" w:rsidR="00EB7879" w:rsidRPr="00C61DAD" w:rsidRDefault="00EB7879" w:rsidP="00C61DAD">
      <w:pPr>
        <w:spacing w:line="360" w:lineRule="auto"/>
        <w:ind w:left="74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a) 10 dni od dnia przekazania informacji o czynności zamawiającego stanowiącej podstawę jego wniesienia, jeżeli informacja została przekazana przy użyciu środków komunikacji elektronicznej,</w:t>
      </w:r>
    </w:p>
    <w:p w14:paraId="4EA06211" w14:textId="77777777" w:rsidR="00EB7879" w:rsidRPr="00C61DAD" w:rsidRDefault="00EB7879" w:rsidP="00C61DAD">
      <w:pPr>
        <w:spacing w:line="360" w:lineRule="auto"/>
        <w:ind w:left="74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b) 15 dni od dnia przekazania informacji o czynności zamawiającego stanowiącej podstawę jego wniesienia, jeżeli informacja została przekazana w sposób inny niż określony w lit. a;</w:t>
      </w:r>
    </w:p>
    <w:p w14:paraId="79DF0422" w14:textId="77777777" w:rsidR="00EB7879" w:rsidRPr="00C61DAD" w:rsidRDefault="00EB7879" w:rsidP="00C61DAD">
      <w:pPr>
        <w:spacing w:line="360" w:lineRule="auto"/>
        <w:ind w:left="37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2) w przypadku zamówień, których wartość jest mniejsza niż progi unijne, w terminie:</w:t>
      </w:r>
    </w:p>
    <w:p w14:paraId="7BAE8402" w14:textId="77777777" w:rsidR="00EB7879" w:rsidRPr="00C61DAD" w:rsidRDefault="00EB7879" w:rsidP="00C61DAD">
      <w:pPr>
        <w:spacing w:line="360" w:lineRule="auto"/>
        <w:ind w:left="74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a) 5 dni od dnia przekazania informacji o czynności zamawiającego stanowiącej podstawę jego wniesienia, jeżeli informacja została przekazana przy użyciu środków komunikacji elektronicznej,</w:t>
      </w:r>
    </w:p>
    <w:p w14:paraId="710B4413" w14:textId="77777777" w:rsidR="00EB7879" w:rsidRPr="00C61DAD" w:rsidRDefault="00EB7879" w:rsidP="00C61DAD">
      <w:pPr>
        <w:spacing w:line="360" w:lineRule="auto"/>
        <w:ind w:left="74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b) 10 dni od dnia przekazania informacji o czynności zamawiającego stanowiącej podstawę jego wniesienia, jeżeli informacja została przekazana w sposób inny niż określony w lit. a.</w:t>
      </w:r>
    </w:p>
    <w:p w14:paraId="583F76C6" w14:textId="77777777" w:rsidR="00EB7879" w:rsidRPr="00C61DAD" w:rsidRDefault="00EB7879" w:rsidP="00C61DAD">
      <w:pPr>
        <w:spacing w:before="12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2. Odwołanie wobec treści ogłoszenia wszczynającego postępowanie o udzielenie zamówienia lub konkurs lub wobec treści dokumentów zamówienia wnosi się w terminie:</w:t>
      </w:r>
    </w:p>
    <w:p w14:paraId="15BC7D19" w14:textId="77777777" w:rsidR="00EB7879" w:rsidRPr="00C61DAD" w:rsidRDefault="00EB7879" w:rsidP="00C61DAD">
      <w:pPr>
        <w:spacing w:line="360" w:lineRule="auto"/>
        <w:ind w:left="37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7B17E286" w14:textId="77777777" w:rsidR="00EB7879" w:rsidRPr="00C61DAD" w:rsidRDefault="00EB7879" w:rsidP="00C61DAD">
      <w:pPr>
        <w:spacing w:line="360" w:lineRule="auto"/>
        <w:ind w:left="373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2) 5 dni od dnia zamieszczenia ogłoszenia w Biuletynie Zamówień Publicznych lub dokumentów zamówienia na stronie internetowej, w przypadku zamówień, których wartość jest mniejsza niż progi unijne.</w:t>
      </w:r>
    </w:p>
    <w:p w14:paraId="5E5A2298" w14:textId="77777777" w:rsidR="00EB7879" w:rsidRPr="00C61DAD" w:rsidRDefault="00EB7879" w:rsidP="00C61DAD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3. Odwołanie w przypadkach innych niż określone w ust. 1 i 2 wnosi się w terminie:</w:t>
      </w:r>
    </w:p>
    <w:p w14:paraId="42EDFB0F" w14:textId="77777777" w:rsidR="00EB7879" w:rsidRPr="00C61DAD" w:rsidRDefault="00EB7879" w:rsidP="00C61DAD">
      <w:pPr>
        <w:spacing w:before="40" w:line="360" w:lineRule="auto"/>
        <w:ind w:left="37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3EC5401F" w14:textId="77777777" w:rsidR="00EB7879" w:rsidRPr="00C61DAD" w:rsidRDefault="00EB7879" w:rsidP="00C61DAD">
      <w:pPr>
        <w:spacing w:before="40" w:line="360" w:lineRule="auto"/>
        <w:ind w:left="37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3039BEA7" w14:textId="77777777" w:rsidR="00EB7879" w:rsidRPr="00C61DAD" w:rsidRDefault="00EB7879" w:rsidP="00C61DAD">
      <w:pPr>
        <w:spacing w:before="12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4.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3253DAE5" w14:textId="77777777" w:rsidR="00EB7879" w:rsidRPr="00C61DAD" w:rsidRDefault="00EB7879" w:rsidP="00C61DAD">
      <w:pPr>
        <w:spacing w:before="40" w:line="360" w:lineRule="auto"/>
        <w:ind w:left="37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</w:p>
    <w:p w14:paraId="56014EF1" w14:textId="77777777" w:rsidR="00EB7879" w:rsidRPr="00C61DAD" w:rsidRDefault="00EB7879" w:rsidP="00C61DAD">
      <w:pPr>
        <w:spacing w:before="40" w:line="360" w:lineRule="auto"/>
        <w:ind w:left="37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2) 6 miesięcy od dnia zawarcia umowy, jeżeli zamawiający:</w:t>
      </w:r>
    </w:p>
    <w:p w14:paraId="0B3E65E5" w14:textId="77777777" w:rsidR="00EB7879" w:rsidRPr="00C61DAD" w:rsidRDefault="00EB7879" w:rsidP="00C61DAD">
      <w:pPr>
        <w:spacing w:line="360" w:lineRule="auto"/>
        <w:ind w:left="74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a) nie opublikował w Dzienniku Urzędowym Unii Europejskiej ogłoszenia o udzieleniu zamówienia albo</w:t>
      </w:r>
    </w:p>
    <w:p w14:paraId="73D7BCB5" w14:textId="77777777" w:rsidR="00EB7879" w:rsidRPr="00C61DAD" w:rsidRDefault="00EB7879" w:rsidP="00C61DAD">
      <w:pPr>
        <w:spacing w:line="360" w:lineRule="auto"/>
        <w:ind w:left="74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14:paraId="366F66A3" w14:textId="77777777" w:rsidR="00EB7879" w:rsidRPr="00C61DAD" w:rsidRDefault="00EB7879" w:rsidP="00C61DAD">
      <w:pPr>
        <w:spacing w:before="40" w:line="360" w:lineRule="auto"/>
        <w:ind w:left="37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3) miesiąca od dnia zawarcia umowy, jeżeli zamawiający:</w:t>
      </w:r>
    </w:p>
    <w:p w14:paraId="6AC150DB" w14:textId="77777777" w:rsidR="00EB7879" w:rsidRPr="00C61DAD" w:rsidRDefault="00EB7879" w:rsidP="00C61DAD">
      <w:pPr>
        <w:spacing w:line="360" w:lineRule="auto"/>
        <w:ind w:left="74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a) nie zamieścił w Biuletynie Zamówień Publicznych ogłoszenia o wyniku postępowania albo</w:t>
      </w:r>
    </w:p>
    <w:p w14:paraId="1547D301" w14:textId="77777777" w:rsidR="00EB7879" w:rsidRPr="00C61DAD" w:rsidRDefault="00EB7879" w:rsidP="00C61DAD">
      <w:pPr>
        <w:spacing w:line="360" w:lineRule="auto"/>
        <w:ind w:left="746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b) zamieścił w Biuletynie Zamówień Publicznych ogłoszenie o wyniku postępowania, które nie zawiera uzasadnienia udzielenia zamówienia w trybie negocjacji bez ogłoszenia albo zamówienia z wolnej ręki.”</w:t>
      </w:r>
    </w:p>
    <w:p w14:paraId="003F4986" w14:textId="77777777" w:rsidR="00EB7879" w:rsidRPr="00C61DAD" w:rsidRDefault="00EB7879" w:rsidP="00C61DAD">
      <w:pPr>
        <w:numPr>
          <w:ilvl w:val="0"/>
          <w:numId w:val="28"/>
        </w:numPr>
        <w:tabs>
          <w:tab w:val="num" w:pos="426"/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Na orzeczenie Izby oraz postanowienie Prezesa Izby, o którym mowa w art. 519 ust. 1 ustawy, stronom oraz uczestnikom postępowania odwoławczego przysługuje skarga do sądu. Skargę </w:t>
      </w:r>
      <w:r w:rsidRPr="00C61DAD">
        <w:rPr>
          <w:rFonts w:asciiTheme="minorHAnsi" w:hAnsiTheme="minorHAnsi" w:cstheme="minorHAnsi"/>
          <w:sz w:val="22"/>
          <w:szCs w:val="22"/>
        </w:rPr>
        <w:lastRenderedPageBreak/>
        <w:t>wnosi się do Sądu Okręgowego w Warszawie – sądu zamówień publicznych, zwanego „sądem zamówień publicznych”.</w:t>
      </w:r>
    </w:p>
    <w:p w14:paraId="33F35835" w14:textId="77777777" w:rsidR="00EB7879" w:rsidRPr="00C61DAD" w:rsidRDefault="00EB7879" w:rsidP="00C61DAD">
      <w:pPr>
        <w:numPr>
          <w:ilvl w:val="0"/>
          <w:numId w:val="28"/>
        </w:numPr>
        <w:tabs>
          <w:tab w:val="num" w:pos="426"/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 rozumieniu ustawy z dnia 23 listopada 2012 r. – Prawo pocztowe jest równoznaczne z jej wniesieniem.</w:t>
      </w:r>
    </w:p>
    <w:p w14:paraId="3A2F560E" w14:textId="627663D3" w:rsidR="00EB7879" w:rsidRPr="00C61DAD" w:rsidRDefault="00EB7879" w:rsidP="00C61DAD">
      <w:pPr>
        <w:numPr>
          <w:ilvl w:val="0"/>
          <w:numId w:val="28"/>
        </w:numPr>
        <w:tabs>
          <w:tab w:val="num" w:pos="426"/>
          <w:tab w:val="left" w:pos="900"/>
        </w:tabs>
        <w:spacing w:before="120" w:line="360" w:lineRule="auto"/>
        <w:ind w:left="425" w:right="28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Od wyroku sądu lub postanowienia kończącego postępowanie w sprawie przysługuje skarga kasacyjna do Sądu Najwyższego.</w:t>
      </w:r>
    </w:p>
    <w:p w14:paraId="45051F3E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XXXIII</w:t>
      </w:r>
    </w:p>
    <w:p w14:paraId="54F051C2" w14:textId="72E08B5D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INFORMACJA W SPRAWIE ZWROTU KOSZTÓW W POSTĘPOWANIU</w:t>
      </w:r>
    </w:p>
    <w:p w14:paraId="227D6874" w14:textId="77777777" w:rsidR="00EB7879" w:rsidRPr="00C61DAD" w:rsidRDefault="00EB7879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Koszty udziału w postępowaniu, a w szczególności koszty sporządzenia oferty, pokrywa Wykonawca. Zamawiający nie przewiduje zwrotu kosztów udziału w postępowaniu (za wyjątkiem zaistnienia okoliczności, o której mowa w art. 261 ustawy).</w:t>
      </w:r>
    </w:p>
    <w:p w14:paraId="6D480D40" w14:textId="77777777" w:rsidR="007A2987" w:rsidRPr="00C61DAD" w:rsidRDefault="007A2987" w:rsidP="00C61DAD">
      <w:pPr>
        <w:pStyle w:val="Nagwek2"/>
        <w:spacing w:line="36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312F0863" w14:textId="77777777" w:rsidR="00EB7879" w:rsidRPr="00C61DAD" w:rsidRDefault="00EB7879" w:rsidP="00C61DAD">
      <w:pPr>
        <w:pStyle w:val="Nagwek2"/>
        <w:spacing w:before="120" w:after="120"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ROZDZIAŁ XXXIV</w:t>
      </w:r>
    </w:p>
    <w:p w14:paraId="5D23C15D" w14:textId="03020C45" w:rsidR="00EB7879" w:rsidRPr="00C61DAD" w:rsidRDefault="00EB7879" w:rsidP="00C61DAD">
      <w:pPr>
        <w:pStyle w:val="Nagwek2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INFORMACJA DOTYCZĄCA OCHRONY DANYCH OSOBOWYCH – RODO</w:t>
      </w:r>
    </w:p>
    <w:p w14:paraId="3FBDEC2B" w14:textId="77777777" w:rsidR="00EB7879" w:rsidRPr="00C61DAD" w:rsidRDefault="00EB7879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 dnia 27kwietnia 2016r.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14:paraId="741A1039" w14:textId="77777777" w:rsidR="00EB7879" w:rsidRPr="00C61DAD" w:rsidRDefault="00EB7879" w:rsidP="00C61DAD">
      <w:pPr>
        <w:spacing w:before="120" w:line="360" w:lineRule="auto"/>
        <w:ind w:left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administratorem Pani/Pana danych osobowych jest: Burmistrz Miasta Skoczowa reprezentujący Gminę Skoczów z siedzibą w Skoczowie 43-430 Skoczów Rynek 1</w:t>
      </w:r>
      <w:r w:rsidRPr="00C61DAD">
        <w:rPr>
          <w:rFonts w:asciiTheme="minorHAnsi" w:hAnsiTheme="minorHAnsi" w:cstheme="minorHAnsi"/>
          <w:i/>
          <w:sz w:val="22"/>
          <w:szCs w:val="22"/>
        </w:rPr>
        <w:t>;</w:t>
      </w:r>
    </w:p>
    <w:p w14:paraId="26ED5C69" w14:textId="77777777" w:rsidR="00EB7879" w:rsidRPr="00C61DAD" w:rsidRDefault="00EB7879" w:rsidP="00C61DAD">
      <w:pPr>
        <w:numPr>
          <w:ilvl w:val="0"/>
          <w:numId w:val="43"/>
        </w:numPr>
        <w:spacing w:line="360" w:lineRule="auto"/>
        <w:ind w:left="567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Administrator wyznaczył </w:t>
      </w:r>
      <w:r w:rsidRPr="00C61DAD">
        <w:rPr>
          <w:rFonts w:asciiTheme="minorHAnsi" w:hAnsiTheme="minorHAnsi" w:cstheme="minorHAnsi"/>
          <w:b/>
          <w:sz w:val="22"/>
          <w:szCs w:val="22"/>
        </w:rPr>
        <w:t>Inspektora Ochrony Danych</w:t>
      </w:r>
      <w:r w:rsidRPr="00C61DAD">
        <w:rPr>
          <w:rFonts w:asciiTheme="minorHAnsi" w:hAnsiTheme="minorHAnsi" w:cstheme="minorHAnsi"/>
          <w:sz w:val="22"/>
          <w:szCs w:val="22"/>
        </w:rPr>
        <w:t>, z którym może się Pani/Pan skontaktować w sprawach związanych z ochroną danych osobowych w następujący sposób:</w:t>
      </w:r>
    </w:p>
    <w:p w14:paraId="7AFEEBCD" w14:textId="77777777" w:rsidR="00EB7879" w:rsidRPr="00C61DAD" w:rsidRDefault="00EB7879" w:rsidP="00C61DAD">
      <w:pPr>
        <w:numPr>
          <w:ilvl w:val="1"/>
          <w:numId w:val="43"/>
        </w:numPr>
        <w:spacing w:line="360" w:lineRule="auto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pod adresem poczty elektronicznej: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hyperlink r:id="rId21" w:history="1">
        <w:r w:rsidRPr="00C61DAD">
          <w:rPr>
            <w:rStyle w:val="Hyperlink1"/>
            <w:rFonts w:asciiTheme="minorHAnsi" w:hAnsiTheme="minorHAnsi" w:cstheme="minorHAnsi"/>
            <w:sz w:val="22"/>
            <w:szCs w:val="22"/>
          </w:rPr>
          <w:t>iod@um.skoczow.pl</w:t>
        </w:r>
      </w:hyperlink>
      <w:r w:rsidRPr="00C61DAD">
        <w:rPr>
          <w:rFonts w:asciiTheme="minorHAnsi" w:hAnsiTheme="minorHAnsi" w:cstheme="minorHAnsi"/>
          <w:bCs/>
          <w:sz w:val="22"/>
          <w:szCs w:val="22"/>
        </w:rPr>
        <w:t>;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20A91880" w14:textId="77777777" w:rsidR="00EB7879" w:rsidRPr="00C61DAD" w:rsidRDefault="00EB7879" w:rsidP="00C61DAD">
      <w:pPr>
        <w:numPr>
          <w:ilvl w:val="1"/>
          <w:numId w:val="43"/>
        </w:numPr>
        <w:spacing w:line="360" w:lineRule="auto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pisemnie na adres siedziby Administratora</w:t>
      </w:r>
      <w:r w:rsidRPr="00C61DAD">
        <w:rPr>
          <w:rFonts w:asciiTheme="minorHAnsi" w:hAnsiTheme="minorHAnsi" w:cstheme="minorHAnsi"/>
          <w:b/>
          <w:sz w:val="22"/>
          <w:szCs w:val="22"/>
        </w:rPr>
        <w:t>;</w:t>
      </w:r>
    </w:p>
    <w:p w14:paraId="121DB840" w14:textId="5CB6D800" w:rsidR="00EB7879" w:rsidRPr="00C61DAD" w:rsidRDefault="002941E7" w:rsidP="00C61DAD">
      <w:pPr>
        <w:numPr>
          <w:ilvl w:val="0"/>
          <w:numId w:val="43"/>
        </w:numPr>
        <w:spacing w:line="360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związku z przepisami ustawy z dnia 11 września 2019 r. – Prawo zamówień publicznych (tekst jednolity: Dz. U. z 2022 r. poz. 1710), dalej „ustawa Pzp” w celu przeprowadzenia przedmiotowego postępowania o udzielenie zamówienia publicznego oraz jego </w:t>
      </w:r>
      <w:r w:rsidRPr="00C61DAD">
        <w:rPr>
          <w:rFonts w:asciiTheme="minorHAnsi" w:hAnsiTheme="minorHAnsi" w:cstheme="minorHAnsi"/>
          <w:sz w:val="22"/>
          <w:szCs w:val="22"/>
        </w:rPr>
        <w:lastRenderedPageBreak/>
        <w:t>rozstrzygnięcia, jak również zawarcia umowy w sprawie zamówienia publicznego i jego archiwizacji</w:t>
      </w:r>
      <w:r w:rsidR="00EB7879" w:rsidRPr="00C61DAD">
        <w:rPr>
          <w:rFonts w:asciiTheme="minorHAnsi" w:hAnsiTheme="minorHAnsi" w:cstheme="minorHAnsi"/>
          <w:sz w:val="22"/>
          <w:szCs w:val="22"/>
        </w:rPr>
        <w:t>;</w:t>
      </w:r>
    </w:p>
    <w:p w14:paraId="367DDEBB" w14:textId="77777777" w:rsidR="002941E7" w:rsidRPr="00C61DAD" w:rsidRDefault="00EB7879" w:rsidP="00C61DAD">
      <w:pPr>
        <w:numPr>
          <w:ilvl w:val="0"/>
          <w:numId w:val="43"/>
        </w:numPr>
        <w:spacing w:line="360" w:lineRule="auto"/>
        <w:ind w:left="64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odbiorcami Pani/Pana danych osobowych będą</w:t>
      </w:r>
      <w:r w:rsidR="002941E7" w:rsidRPr="00C61DAD">
        <w:rPr>
          <w:rFonts w:asciiTheme="minorHAnsi" w:hAnsiTheme="minorHAnsi" w:cstheme="minorHAnsi"/>
          <w:sz w:val="22"/>
          <w:szCs w:val="22"/>
        </w:rPr>
        <w:t>:</w:t>
      </w:r>
    </w:p>
    <w:p w14:paraId="1932293F" w14:textId="070CC8B2" w:rsidR="00EB7879" w:rsidRPr="00C61DAD" w:rsidRDefault="00EB7879" w:rsidP="00C61DAD">
      <w:pPr>
        <w:numPr>
          <w:ilvl w:val="1"/>
          <w:numId w:val="43"/>
        </w:numPr>
        <w:spacing w:line="360" w:lineRule="auto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 osoby lub podmioty, którym udostępniona zostanie dokumentacja postępowania w oparciu o art. 18 oraz art. 74 ust. 1 ustawy Pzp;</w:t>
      </w:r>
    </w:p>
    <w:p w14:paraId="0F1DAE2A" w14:textId="7C21BC14" w:rsidR="002941E7" w:rsidRPr="00C61DAD" w:rsidRDefault="002941E7" w:rsidP="00C61DAD">
      <w:pPr>
        <w:pStyle w:val="Akapitzlist"/>
        <w:numPr>
          <w:ilvl w:val="1"/>
          <w:numId w:val="4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firma Open </w:t>
      </w:r>
      <w:proofErr w:type="spellStart"/>
      <w:r w:rsidRPr="00C61DAD">
        <w:rPr>
          <w:rFonts w:asciiTheme="minorHAnsi" w:hAnsiTheme="minorHAnsi" w:cstheme="minorHAnsi"/>
          <w:sz w:val="22"/>
          <w:szCs w:val="22"/>
        </w:rPr>
        <w:t>Nexus</w:t>
      </w:r>
      <w:proofErr w:type="spellEnd"/>
      <w:r w:rsidRPr="00C61DAD">
        <w:rPr>
          <w:rFonts w:asciiTheme="minorHAnsi" w:hAnsiTheme="minorHAnsi" w:cstheme="minorHAnsi"/>
          <w:sz w:val="22"/>
          <w:szCs w:val="22"/>
        </w:rPr>
        <w:t xml:space="preserve">  Sp. z o.o., ul. Bolesława Krzywoustego 3, 61-144 Poznań, z która administrator zawarł umowę na obsługę Platformy Przetargowej, na której prowadzone są postępowania o udzielenie zamówienia publicznego;</w:t>
      </w:r>
    </w:p>
    <w:p w14:paraId="5F507BA0" w14:textId="77777777" w:rsidR="002941E7" w:rsidRPr="00C61DAD" w:rsidRDefault="002941E7" w:rsidP="00C61DAD">
      <w:pPr>
        <w:pStyle w:val="Akapitzlist"/>
        <w:numPr>
          <w:ilvl w:val="1"/>
          <w:numId w:val="4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podmiot uprawniony do obsługi doręczeń (Poczta Polska S.A.);</w:t>
      </w:r>
    </w:p>
    <w:p w14:paraId="107C1BB3" w14:textId="7158A632" w:rsidR="002941E7" w:rsidRPr="00C61DAD" w:rsidRDefault="002941E7" w:rsidP="00C61DAD">
      <w:pPr>
        <w:pStyle w:val="Akapitzlist"/>
        <w:numPr>
          <w:ilvl w:val="1"/>
          <w:numId w:val="4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podmioty, z którymi administrator zawarł umowę na świadczenie usług serwisowych dla użytkowanych w Urzędzie Miejskim systemów informatycznych;</w:t>
      </w:r>
    </w:p>
    <w:p w14:paraId="34651FFE" w14:textId="18B6AC78" w:rsidR="00EB7879" w:rsidRPr="00C61DAD" w:rsidRDefault="002941E7" w:rsidP="00C61DAD">
      <w:pPr>
        <w:numPr>
          <w:ilvl w:val="0"/>
          <w:numId w:val="43"/>
        </w:numPr>
        <w:spacing w:line="360" w:lineRule="auto"/>
        <w:ind w:left="644" w:hanging="42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Pani/Pana dane osobowe będą przechowywane jedynie w okresie niezbędnym do spełnienia celu, dla którego zostały zebrane, a następnie w celach archiwalnych przechowywane będą przez 5 lat, chyba, że przepisy szczególne będą stanowić inacze</w:t>
      </w:r>
      <w:r w:rsidR="0006233A" w:rsidRPr="00C61DAD">
        <w:rPr>
          <w:rFonts w:asciiTheme="minorHAnsi" w:hAnsiTheme="minorHAnsi" w:cstheme="minorHAnsi"/>
          <w:sz w:val="22"/>
          <w:szCs w:val="22"/>
        </w:rPr>
        <w:t>j</w:t>
      </w:r>
      <w:r w:rsidR="00EB7879" w:rsidRPr="00C61DAD">
        <w:rPr>
          <w:rFonts w:asciiTheme="minorHAnsi" w:hAnsiTheme="minorHAnsi" w:cstheme="minorHAnsi"/>
          <w:sz w:val="22"/>
          <w:szCs w:val="22"/>
        </w:rPr>
        <w:t>;</w:t>
      </w:r>
    </w:p>
    <w:p w14:paraId="26891F67" w14:textId="77777777" w:rsidR="00EB7879" w:rsidRPr="00C61DAD" w:rsidRDefault="00EB7879" w:rsidP="00C61DAD">
      <w:pPr>
        <w:numPr>
          <w:ilvl w:val="0"/>
          <w:numId w:val="43"/>
        </w:numPr>
        <w:spacing w:line="360" w:lineRule="auto"/>
        <w:ind w:left="644" w:hanging="42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14:paraId="4324AFA7" w14:textId="77777777" w:rsidR="00EB7879" w:rsidRPr="00C61DAD" w:rsidRDefault="00EB7879" w:rsidP="00C61DAD">
      <w:pPr>
        <w:numPr>
          <w:ilvl w:val="0"/>
          <w:numId w:val="43"/>
        </w:numPr>
        <w:spacing w:line="360" w:lineRule="auto"/>
        <w:ind w:left="64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posiada Pani/Pan:</w:t>
      </w:r>
    </w:p>
    <w:p w14:paraId="3AB727A0" w14:textId="77777777" w:rsidR="0006233A" w:rsidRPr="00C61DAD" w:rsidRDefault="0006233A" w:rsidP="00C61DAD">
      <w:pPr>
        <w:numPr>
          <w:ilvl w:val="0"/>
          <w:numId w:val="44"/>
        </w:num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z zastrzeżeniem, iż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ustawą;</w:t>
      </w:r>
    </w:p>
    <w:p w14:paraId="1F77F201" w14:textId="77777777" w:rsidR="0006233A" w:rsidRPr="00C61DAD" w:rsidRDefault="0006233A" w:rsidP="00C61DAD">
      <w:pPr>
        <w:numPr>
          <w:ilvl w:val="0"/>
          <w:numId w:val="44"/>
        </w:num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zastrzeżeniem, iż w postępowaniu o  udzielenie zamówienia zgłoszenie żądania ograniczenia przetwarzania, o którym mowa w art. 18 ust. 1 RODO, nie ogranicza przetwarzania danych osobowych do czasu zakończenia tego postępowania;</w:t>
      </w:r>
    </w:p>
    <w:p w14:paraId="7ABA0408" w14:textId="578BD1C6" w:rsidR="00EB7879" w:rsidRPr="00C61DAD" w:rsidRDefault="0006233A" w:rsidP="00C61DAD">
      <w:pPr>
        <w:numPr>
          <w:ilvl w:val="0"/>
          <w:numId w:val="44"/>
        </w:numPr>
        <w:spacing w:line="360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  <w:r w:rsidR="00EB7879" w:rsidRPr="00C61DAD">
        <w:rPr>
          <w:rFonts w:asciiTheme="minorHAnsi" w:hAnsiTheme="minorHAnsi" w:cstheme="minorHAnsi"/>
          <w:sz w:val="22"/>
          <w:szCs w:val="22"/>
        </w:rPr>
        <w:t>;</w:t>
      </w:r>
    </w:p>
    <w:p w14:paraId="4D39993F" w14:textId="77777777" w:rsidR="00EB7879" w:rsidRPr="00C61DAD" w:rsidRDefault="00EB7879" w:rsidP="00C61DAD">
      <w:pPr>
        <w:numPr>
          <w:ilvl w:val="0"/>
          <w:numId w:val="43"/>
        </w:numPr>
        <w:spacing w:line="360" w:lineRule="auto"/>
        <w:ind w:left="644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5B8E6EB" w14:textId="25900D97" w:rsidR="00EB7879" w:rsidRPr="00C61DAD" w:rsidRDefault="0006233A" w:rsidP="00C61DAD">
      <w:pPr>
        <w:numPr>
          <w:ilvl w:val="0"/>
          <w:numId w:val="44"/>
        </w:num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="00EB7879" w:rsidRPr="00C61DA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117FA7D4" w14:textId="77777777" w:rsidR="00EB7879" w:rsidRPr="00C61DAD" w:rsidRDefault="00EB7879" w:rsidP="00C61DAD">
      <w:pPr>
        <w:numPr>
          <w:ilvl w:val="0"/>
          <w:numId w:val="44"/>
        </w:num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69563D6A" w14:textId="77777777" w:rsidR="00EB7879" w:rsidRPr="00C61DAD" w:rsidRDefault="00EB7879" w:rsidP="00C61DAD">
      <w:pPr>
        <w:numPr>
          <w:ilvl w:val="0"/>
          <w:numId w:val="44"/>
        </w:numP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na podstawie art. 21 RODO prawo sprzeciwu, wobec przetwarzania danych osobowych, gdyż podstawą prawną przetwarzania Pani/Pana danych osobowych jest art. 6 ust. 1 lit. c RODO.</w:t>
      </w:r>
    </w:p>
    <w:p w14:paraId="249494FF" w14:textId="44986722" w:rsidR="00EB7879" w:rsidRDefault="00EB7879" w:rsidP="00C61DA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5B95241" w14:textId="77777777" w:rsidR="00D125C6" w:rsidRPr="00C61DAD" w:rsidRDefault="00D125C6" w:rsidP="00C61DAD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324B022" w14:textId="77777777" w:rsidR="00EB7879" w:rsidRPr="00C61DAD" w:rsidRDefault="00EB7879" w:rsidP="00C61DAD">
      <w:pPr>
        <w:tabs>
          <w:tab w:val="center" w:pos="4607"/>
        </w:tabs>
        <w:spacing w:line="360" w:lineRule="auto"/>
        <w:ind w:right="2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Załączniki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 do specyfikacji</w:t>
      </w:r>
      <w:r w:rsidRPr="00C61DAD">
        <w:rPr>
          <w:rFonts w:asciiTheme="minorHAnsi" w:hAnsiTheme="minorHAnsi" w:cstheme="minorHAnsi"/>
          <w:b/>
          <w:sz w:val="22"/>
          <w:szCs w:val="22"/>
        </w:rPr>
        <w:t>:</w:t>
      </w:r>
    </w:p>
    <w:p w14:paraId="52950B8F" w14:textId="65822A75" w:rsidR="0069002F" w:rsidRPr="00C61DAD" w:rsidRDefault="00EB7879" w:rsidP="00C61DAD">
      <w:pPr>
        <w:pStyle w:val="Akapitzlist"/>
        <w:numPr>
          <w:ilvl w:val="0"/>
          <w:numId w:val="75"/>
        </w:numPr>
        <w:spacing w:before="40" w:line="360" w:lineRule="auto"/>
        <w:ind w:left="425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Formularz oferty</w:t>
      </w:r>
      <w:r w:rsidR="008502D7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08172318" w14:textId="2663253D" w:rsidR="0069002F" w:rsidRPr="00C61DAD" w:rsidRDefault="00EB7879" w:rsidP="00C61DAD">
      <w:pPr>
        <w:pStyle w:val="Akapitzlist"/>
        <w:numPr>
          <w:ilvl w:val="0"/>
          <w:numId w:val="75"/>
        </w:numPr>
        <w:spacing w:before="40" w:line="360" w:lineRule="auto"/>
        <w:ind w:left="425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Wzór oświadczenia Wykonawcy o niepodleganiu wykluczeniu z postępowania</w:t>
      </w:r>
      <w:r w:rsidR="008502D7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00B7BC97" w14:textId="1B757573" w:rsidR="00314B42" w:rsidRPr="00C61DAD" w:rsidRDefault="00EB7879" w:rsidP="00C61DAD">
      <w:pPr>
        <w:pStyle w:val="Akapitzlist"/>
        <w:numPr>
          <w:ilvl w:val="0"/>
          <w:numId w:val="75"/>
        </w:numPr>
        <w:spacing w:before="40" w:line="360" w:lineRule="auto"/>
        <w:ind w:left="425" w:right="28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Opis przedmiotu zamówienia</w:t>
      </w:r>
      <w:r w:rsidR="008502D7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61D693FF" w14:textId="7C938B09" w:rsidR="00CC7309" w:rsidRPr="00C61DAD" w:rsidRDefault="00EB7879" w:rsidP="00C61DAD">
      <w:pPr>
        <w:pStyle w:val="Akapitzlist"/>
        <w:numPr>
          <w:ilvl w:val="0"/>
          <w:numId w:val="75"/>
        </w:numPr>
        <w:spacing w:before="40" w:line="360" w:lineRule="auto"/>
        <w:ind w:left="425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Projektowane postanowienia umowy, które zostaną wprowadzone do treści umowy w sprawie zamówienia</w:t>
      </w:r>
      <w:r w:rsidR="008502D7" w:rsidRPr="00C61DAD">
        <w:rPr>
          <w:rFonts w:asciiTheme="minorHAnsi" w:hAnsiTheme="minorHAnsi" w:cstheme="minorHAnsi"/>
          <w:sz w:val="22"/>
          <w:szCs w:val="22"/>
        </w:rPr>
        <w:t>.</w:t>
      </w:r>
    </w:p>
    <w:p w14:paraId="5D885FDC" w14:textId="77777777" w:rsidR="00F86A86" w:rsidRPr="00C61DAD" w:rsidRDefault="00F86A86" w:rsidP="00C61DAD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11DE57B" w14:textId="350DC2FD" w:rsidR="000F0676" w:rsidRPr="00C61DAD" w:rsidRDefault="000F0676" w:rsidP="00C61DA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2786E8E8" w14:textId="77777777" w:rsidR="000F0676" w:rsidRPr="00C61DAD" w:rsidRDefault="000F0676" w:rsidP="00C61DAD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lastRenderedPageBreak/>
        <w:t>Załącznik nr 1 do SWZ</w:t>
      </w:r>
    </w:p>
    <w:p w14:paraId="7DA1D39C" w14:textId="77777777" w:rsidR="000F0676" w:rsidRPr="00C61DAD" w:rsidRDefault="000F0676" w:rsidP="00C61DAD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44004E1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07F34B" w14:textId="77777777" w:rsidR="000F0676" w:rsidRPr="00C61DAD" w:rsidRDefault="000F0676" w:rsidP="00C61DAD">
      <w:pPr>
        <w:spacing w:line="360" w:lineRule="auto"/>
        <w:jc w:val="both"/>
        <w:rPr>
          <w:rFonts w:asciiTheme="minorHAnsi" w:eastAsia="Bookman Old Style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.......................................................</w:t>
      </w:r>
    </w:p>
    <w:p w14:paraId="370D6FFE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eastAsia="Bookman Old Style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 xml:space="preserve">pieczątka wykonawcy                                                                                          </w:t>
      </w:r>
    </w:p>
    <w:p w14:paraId="198E44C2" w14:textId="77777777" w:rsidR="000F0676" w:rsidRPr="00C61DAD" w:rsidRDefault="000F0676" w:rsidP="00C61DA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1F08605" w14:textId="77777777" w:rsidR="000F0676" w:rsidRPr="00C61DAD" w:rsidRDefault="000F0676" w:rsidP="00C61DA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352227F" w14:textId="77777777" w:rsidR="000F0676" w:rsidRPr="00C61DAD" w:rsidRDefault="000F0676" w:rsidP="00C61DA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10209DB" w14:textId="77777777" w:rsidR="000F0676" w:rsidRPr="00C61DAD" w:rsidRDefault="000F0676" w:rsidP="00C61DA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4640C502" w14:textId="77777777" w:rsidR="000F0676" w:rsidRPr="00C61DAD" w:rsidRDefault="000F0676" w:rsidP="00C61DA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DD2C79E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40C127" w14:textId="3EEDE8A6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podstawowym, o którym mowa w art. 275 pkt 1 ustawy </w:t>
      </w:r>
      <w:r w:rsidR="00122AE2" w:rsidRPr="00C61DAD">
        <w:rPr>
          <w:rFonts w:asciiTheme="minorHAnsi" w:hAnsiTheme="minorHAnsi" w:cstheme="minorHAnsi"/>
          <w:b/>
          <w:sz w:val="22"/>
          <w:szCs w:val="22"/>
        </w:rPr>
        <w:t xml:space="preserve">Pzp. 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na zadanie o nazwie: </w:t>
      </w:r>
    </w:p>
    <w:p w14:paraId="013EDD53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BD58B2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Świadczenie usług kompleksowego sprzątania i utrzymania w czystości pomieszczeń w budynkach Urzędu Miejskiego w Skoczowie.</w:t>
      </w:r>
    </w:p>
    <w:p w14:paraId="7200908F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B6B8D6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6EDD9905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6444642" w14:textId="4DB4EB24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NAZWA(firma)WYKONAWCY</w:t>
      </w:r>
      <w:r w:rsidRPr="00C61DAD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C61DA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</w:t>
      </w:r>
    </w:p>
    <w:p w14:paraId="44482C1E" w14:textId="439BCABA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</w:t>
      </w:r>
      <w:r w:rsidR="00C61DA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</w:t>
      </w:r>
      <w:r w:rsidRPr="00C61DAD">
        <w:rPr>
          <w:rFonts w:asciiTheme="minorHAnsi" w:hAnsiTheme="minorHAnsi" w:cstheme="minorHAnsi"/>
          <w:sz w:val="22"/>
          <w:szCs w:val="22"/>
        </w:rPr>
        <w:t>………</w:t>
      </w:r>
    </w:p>
    <w:p w14:paraId="1FD14215" w14:textId="018AEFA8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ADRES…......................................................................................................................................................................</w:t>
      </w:r>
      <w:r w:rsidR="00C61DA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</w:t>
      </w:r>
      <w:r w:rsidRPr="00C61DAD">
        <w:rPr>
          <w:rFonts w:asciiTheme="minorHAnsi" w:hAnsiTheme="minorHAnsi" w:cstheme="minorHAnsi"/>
          <w:sz w:val="22"/>
          <w:szCs w:val="22"/>
        </w:rPr>
        <w:t>...........</w:t>
      </w:r>
    </w:p>
    <w:p w14:paraId="39E0E889" w14:textId="4A18A62B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1ED149FF" w14:textId="77777777" w:rsidR="00803008" w:rsidRPr="00C61DAD" w:rsidRDefault="00803008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1"/>
        <w:gridCol w:w="4396"/>
      </w:tblGrid>
      <w:tr w:rsidR="000F0676" w:rsidRPr="00C61DAD" w14:paraId="0F010D1F" w14:textId="77777777" w:rsidTr="00827763">
        <w:tc>
          <w:tcPr>
            <w:tcW w:w="9232" w:type="dxa"/>
            <w:gridSpan w:val="2"/>
          </w:tcPr>
          <w:p w14:paraId="04459F7F" w14:textId="52B84E6B" w:rsidR="000F0676" w:rsidRPr="00C61DAD" w:rsidRDefault="000F0676" w:rsidP="00C61DAD">
            <w:pPr>
              <w:shd w:val="clear" w:color="auto" w:fill="FFFFFF"/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C61DAD">
              <w:rPr>
                <w:rFonts w:asciiTheme="minorHAnsi" w:hAnsiTheme="minorHAnsi" w:cstheme="minorHAnsi"/>
                <w:bCs/>
                <w:i/>
              </w:rPr>
              <w:t>Dane (telefon, faks, e-mail) podaję dobrowolnie, w celu usprawnienia kontaktu z Urzędem Miejskim w Skoczowie</w:t>
            </w:r>
            <w:r w:rsidR="001E045C" w:rsidRPr="00C61DAD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Pr="00C61DAD">
              <w:rPr>
                <w:rFonts w:asciiTheme="minorHAnsi" w:hAnsiTheme="minorHAnsi" w:cstheme="minorHAnsi"/>
                <w:bCs/>
                <w:i/>
              </w:rPr>
              <w:t>w zakresie prowadzonego postępowania</w:t>
            </w:r>
          </w:p>
          <w:p w14:paraId="7E0488CD" w14:textId="77777777" w:rsidR="000F0676" w:rsidRPr="00C61DAD" w:rsidRDefault="000F0676" w:rsidP="00C61DAD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</w:rPr>
            </w:pPr>
          </w:p>
        </w:tc>
      </w:tr>
      <w:tr w:rsidR="000F0676" w:rsidRPr="00C61DAD" w14:paraId="3D22A409" w14:textId="77777777" w:rsidTr="001E045C">
        <w:trPr>
          <w:trHeight w:val="796"/>
        </w:trPr>
        <w:tc>
          <w:tcPr>
            <w:tcW w:w="4616" w:type="dxa"/>
          </w:tcPr>
          <w:p w14:paraId="3661206D" w14:textId="77777777" w:rsidR="000F0676" w:rsidRPr="00C61DAD" w:rsidRDefault="000F0676" w:rsidP="00C61DA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  <w:p w14:paraId="4725B7FC" w14:textId="77777777" w:rsidR="000F0676" w:rsidRPr="00C61DAD" w:rsidRDefault="000F0676" w:rsidP="00C61DAD">
            <w:pPr>
              <w:spacing w:before="120"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4616" w:type="dxa"/>
          </w:tcPr>
          <w:p w14:paraId="0D1015D7" w14:textId="77777777" w:rsidR="000F0676" w:rsidRPr="00C61DAD" w:rsidRDefault="000F0676" w:rsidP="00C61DA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</w:tr>
      <w:tr w:rsidR="000F0676" w:rsidRPr="00C61DAD" w14:paraId="68CB7220" w14:textId="77777777" w:rsidTr="001E045C">
        <w:trPr>
          <w:trHeight w:val="438"/>
        </w:trPr>
        <w:tc>
          <w:tcPr>
            <w:tcW w:w="4616" w:type="dxa"/>
          </w:tcPr>
          <w:p w14:paraId="74FBB952" w14:textId="77777777" w:rsidR="000F0676" w:rsidRPr="00C61DAD" w:rsidRDefault="000F0676" w:rsidP="00C61DAD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Faks: </w:t>
            </w:r>
          </w:p>
        </w:tc>
        <w:tc>
          <w:tcPr>
            <w:tcW w:w="4616" w:type="dxa"/>
          </w:tcPr>
          <w:p w14:paraId="780166A3" w14:textId="77777777" w:rsidR="000F0676" w:rsidRPr="00C61DAD" w:rsidRDefault="000F0676" w:rsidP="00C61DA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</w:tr>
    </w:tbl>
    <w:p w14:paraId="5FE619A7" w14:textId="77777777" w:rsidR="000F0676" w:rsidRPr="00C61DAD" w:rsidRDefault="000F0676" w:rsidP="00C61DAD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9730851" w14:textId="77777777" w:rsidR="000F0676" w:rsidRPr="00C61DAD" w:rsidRDefault="000F0676" w:rsidP="00C61DAD">
      <w:pPr>
        <w:spacing w:line="360" w:lineRule="auto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C61DAD">
        <w:rPr>
          <w:rFonts w:asciiTheme="minorHAnsi" w:eastAsia="Calibri" w:hAnsiTheme="minorHAnsi" w:cstheme="minorHAnsi"/>
          <w:sz w:val="18"/>
          <w:szCs w:val="18"/>
          <w:vertAlign w:val="superscript"/>
        </w:rPr>
        <w:lastRenderedPageBreak/>
        <w:t>*</w:t>
      </w:r>
      <w:r w:rsidRPr="00C61DAD">
        <w:rPr>
          <w:rFonts w:asciiTheme="minorHAnsi" w:eastAsia="Calibri" w:hAnsiTheme="minorHAnsi" w:cstheme="minorHAnsi"/>
          <w:sz w:val="18"/>
          <w:szCs w:val="18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05601C81" w14:textId="2EABAAEC" w:rsidR="000F0676" w:rsidRPr="00C61DAD" w:rsidRDefault="000F0676" w:rsidP="00C61DAD">
      <w:pPr>
        <w:spacing w:before="367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Oświadczam/y, że:</w:t>
      </w:r>
    </w:p>
    <w:p w14:paraId="53323A08" w14:textId="77777777" w:rsidR="000F0676" w:rsidRPr="00C61DAD" w:rsidRDefault="000F0676" w:rsidP="00C61DAD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line="360" w:lineRule="auto"/>
        <w:ind w:left="3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1.</w:t>
      </w:r>
      <w:r w:rsidRPr="00C61DAD">
        <w:rPr>
          <w:rFonts w:asciiTheme="minorHAnsi" w:hAnsiTheme="minorHAnsi" w:cstheme="minorHAnsi"/>
          <w:sz w:val="22"/>
          <w:szCs w:val="22"/>
        </w:rPr>
        <w:t xml:space="preserve"> Oferuję/Oferujemy 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>wykonanie</w:t>
      </w:r>
      <w:r w:rsidRPr="00C61DAD">
        <w:rPr>
          <w:rFonts w:asciiTheme="minorHAnsi" w:hAnsiTheme="minorHAnsi" w:cstheme="minorHAnsi"/>
          <w:sz w:val="22"/>
          <w:szCs w:val="22"/>
        </w:rPr>
        <w:t xml:space="preserve"> </w:t>
      </w:r>
      <w:r w:rsidRPr="00C61DAD">
        <w:rPr>
          <w:rFonts w:asciiTheme="minorHAnsi" w:hAnsiTheme="minorHAnsi" w:cstheme="minorHAnsi"/>
          <w:b/>
          <w:bCs/>
          <w:sz w:val="22"/>
          <w:szCs w:val="22"/>
        </w:rPr>
        <w:t xml:space="preserve">przedmiotu zamówienia </w:t>
      </w:r>
      <w:r w:rsidRPr="00C61DAD">
        <w:rPr>
          <w:rFonts w:asciiTheme="minorHAnsi" w:hAnsiTheme="minorHAnsi" w:cstheme="minorHAnsi"/>
          <w:sz w:val="22"/>
          <w:szCs w:val="22"/>
        </w:rPr>
        <w:t>na następujących zasadach:</w:t>
      </w:r>
    </w:p>
    <w:p w14:paraId="48E93573" w14:textId="77777777" w:rsidR="000F0676" w:rsidRPr="00C61DAD" w:rsidRDefault="000F0676" w:rsidP="00C61DAD">
      <w:pPr>
        <w:spacing w:before="113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cena brutto:...................................................................................................................... zł (podana cyfrowo) </w:t>
      </w:r>
    </w:p>
    <w:p w14:paraId="35B44FE0" w14:textId="77777777" w:rsidR="000F0676" w:rsidRPr="00C61DAD" w:rsidRDefault="000F0676" w:rsidP="00C61DAD">
      <w:pPr>
        <w:spacing w:before="120" w:after="120" w:line="360" w:lineRule="auto"/>
        <w:rPr>
          <w:rFonts w:asciiTheme="minorHAnsi" w:eastAsia="Calibri" w:hAnsiTheme="minorHAnsi" w:cstheme="minorHAnsi"/>
          <w:sz w:val="22"/>
          <w:szCs w:val="22"/>
        </w:rPr>
      </w:pPr>
      <w:r w:rsidRPr="00C61DAD">
        <w:rPr>
          <w:rFonts w:asciiTheme="minorHAnsi" w:eastAsia="Calibri" w:hAnsiTheme="minorHAnsi" w:cstheme="minorHAnsi"/>
          <w:sz w:val="22"/>
          <w:szCs w:val="22"/>
        </w:rPr>
        <w:t xml:space="preserve">w tym podatek VAT w wysokości </w:t>
      </w:r>
      <w:r w:rsidRPr="00C61DAD">
        <w:rPr>
          <w:rFonts w:asciiTheme="minorHAnsi" w:eastAsia="Calibri" w:hAnsiTheme="minorHAnsi" w:cstheme="minorHAnsi"/>
          <w:color w:val="000000"/>
          <w:sz w:val="22"/>
          <w:szCs w:val="22"/>
        </w:rPr>
        <w:t>………..%</w:t>
      </w:r>
      <w:r w:rsidRPr="00C61DA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                         </w:t>
      </w:r>
    </w:p>
    <w:p w14:paraId="523F98DA" w14:textId="77777777" w:rsidR="00803008" w:rsidRPr="00C61DAD" w:rsidRDefault="00803008" w:rsidP="00C61DAD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16908B5" w14:textId="6C1A9128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eastAsia="Calibri" w:hAnsiTheme="minorHAnsi" w:cstheme="minorHAnsi"/>
          <w:sz w:val="22"/>
          <w:szCs w:val="22"/>
        </w:rPr>
        <w:t xml:space="preserve">Oświadczamy, że </w:t>
      </w:r>
      <w:r w:rsidRPr="00C61DAD">
        <w:rPr>
          <w:rFonts w:asciiTheme="minorHAnsi" w:hAnsiTheme="minorHAnsi" w:cstheme="minorHAnsi"/>
          <w:sz w:val="22"/>
          <w:szCs w:val="22"/>
        </w:rPr>
        <w:t>powyższa cena obejmuje pełen zakres zamówienia określony w dokumentacji przetargowej.</w:t>
      </w:r>
    </w:p>
    <w:p w14:paraId="2B92D2E9" w14:textId="3AB1ED37" w:rsidR="00803008" w:rsidRPr="00C61DAD" w:rsidRDefault="00803008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0F0676" w:rsidRPr="00C61DAD" w14:paraId="0BCFC3FE" w14:textId="77777777" w:rsidTr="00FC7B51">
        <w:tc>
          <w:tcPr>
            <w:tcW w:w="8931" w:type="dxa"/>
          </w:tcPr>
          <w:p w14:paraId="69C42A6F" w14:textId="77777777" w:rsidR="000F0676" w:rsidRPr="00C61DAD" w:rsidRDefault="000F0676" w:rsidP="00C61DAD">
            <w:pPr>
              <w:spacing w:line="360" w:lineRule="auto"/>
              <w:ind w:left="360" w:right="28" w:hanging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 xml:space="preserve">1.1. </w:t>
            </w:r>
            <w:r w:rsidRPr="00C61DAD">
              <w:rPr>
                <w:rFonts w:asciiTheme="minorHAnsi" w:hAnsiTheme="minorHAnsi" w:cstheme="minorHAnsi"/>
                <w:bCs/>
                <w:sz w:val="22"/>
                <w:szCs w:val="22"/>
              </w:rPr>
              <w:t>Wybór oferty prowadzić będzie do powstania u Zamawiającego obowiązku podatkowego w zakresie następujących towarów/usług</w:t>
            </w:r>
            <w:r w:rsidRPr="00C61DA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259CE07B" w14:textId="77777777" w:rsidR="000F0676" w:rsidRPr="00C61DAD" w:rsidRDefault="000F0676" w:rsidP="00C61DAD">
            <w:pPr>
              <w:spacing w:line="360" w:lineRule="auto"/>
              <w:ind w:left="360" w:right="28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…………………………………………………………………………….……………………………………………</w:t>
            </w:r>
          </w:p>
          <w:p w14:paraId="0E5CA7B4" w14:textId="77777777" w:rsidR="000F0676" w:rsidRPr="00C61DAD" w:rsidRDefault="000F0676" w:rsidP="00C61DAD">
            <w:pPr>
              <w:spacing w:line="360" w:lineRule="auto"/>
              <w:ind w:left="349" w:right="28" w:hanging="34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1.2. Wartość ww. towarów lub usług bez kwoty podatku wynosi:  ……………………………………………………………………………………………………………………………</w:t>
            </w:r>
          </w:p>
          <w:p w14:paraId="139A4FC7" w14:textId="3E81B849" w:rsidR="000F0676" w:rsidRPr="00C61DAD" w:rsidRDefault="000F0676" w:rsidP="00C61DAD">
            <w:pPr>
              <w:spacing w:line="360" w:lineRule="auto"/>
              <w:ind w:left="349" w:right="28" w:hanging="34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1.3. Stawka podatku od towarów i usług, która zgodnie z wiedzą Wykonawcy będzie miała zastosowanie:</w:t>
            </w:r>
            <w:r w:rsidR="00FC7B51" w:rsidRPr="00C61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</w:t>
            </w:r>
          </w:p>
          <w:p w14:paraId="21F33F4A" w14:textId="77777777" w:rsidR="000F0676" w:rsidRPr="00C61DAD" w:rsidRDefault="000F0676" w:rsidP="00C61DAD">
            <w:pPr>
              <w:spacing w:before="120" w:line="360" w:lineRule="auto"/>
              <w:ind w:right="28"/>
              <w:jc w:val="both"/>
              <w:rPr>
                <w:rFonts w:asciiTheme="minorHAnsi" w:hAnsiTheme="minorHAnsi" w:cstheme="minorHAnsi"/>
                <w:bCs/>
                <w:i/>
                <w:color w:val="FF0000"/>
              </w:rPr>
            </w:pPr>
            <w:r w:rsidRPr="00C61DAD">
              <w:rPr>
                <w:rFonts w:asciiTheme="minorHAnsi" w:hAnsiTheme="minorHAnsi" w:cstheme="minorHAnsi"/>
                <w:bCs/>
                <w:i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3C9E8D0A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9958117" w14:textId="77777777" w:rsidR="000F0676" w:rsidRPr="00C61DAD" w:rsidRDefault="000F0676" w:rsidP="00C61DAD">
      <w:p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Pr="00C61DAD">
        <w:rPr>
          <w:rFonts w:asciiTheme="minorHAnsi" w:hAnsiTheme="minorHAnsi" w:cstheme="minorHAnsi"/>
          <w:b/>
          <w:sz w:val="22"/>
          <w:szCs w:val="22"/>
          <w:u w:val="single"/>
        </w:rPr>
        <w:t xml:space="preserve">Kryteria </w:t>
      </w:r>
      <w:proofErr w:type="spellStart"/>
      <w:r w:rsidRPr="00C61DAD">
        <w:rPr>
          <w:rFonts w:asciiTheme="minorHAnsi" w:hAnsiTheme="minorHAnsi" w:cstheme="minorHAnsi"/>
          <w:b/>
          <w:sz w:val="22"/>
          <w:szCs w:val="22"/>
          <w:u w:val="single"/>
        </w:rPr>
        <w:t>pozacenowe</w:t>
      </w:r>
      <w:proofErr w:type="spellEnd"/>
      <w:r w:rsidRPr="00C61DAD">
        <w:rPr>
          <w:rFonts w:asciiTheme="minorHAnsi" w:hAnsiTheme="minorHAnsi" w:cstheme="minorHAnsi"/>
          <w:b/>
          <w:sz w:val="22"/>
          <w:szCs w:val="22"/>
          <w:u w:val="single"/>
        </w:rPr>
        <w:t xml:space="preserve"> odnoszące się do przedmiotu zamówienia:</w:t>
      </w:r>
    </w:p>
    <w:p w14:paraId="67861BA1" w14:textId="77777777" w:rsidR="000F0676" w:rsidRPr="00C61DAD" w:rsidRDefault="000F0676" w:rsidP="00C61DAD">
      <w:pPr>
        <w:spacing w:before="120" w:line="360" w:lineRule="auto"/>
        <w:ind w:right="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2.1. Wysokość kary umownej:</w:t>
      </w:r>
    </w:p>
    <w:p w14:paraId="1EDEEC3F" w14:textId="28407024" w:rsidR="000F0676" w:rsidRPr="00C61DAD" w:rsidRDefault="000F0676" w:rsidP="00C61DAD">
      <w:pPr>
        <w:spacing w:before="120" w:line="360" w:lineRule="auto"/>
        <w:ind w:left="284" w:right="57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a)  </w:t>
      </w:r>
      <w:bookmarkStart w:id="11" w:name="_Hlk88141069"/>
      <w:r w:rsidRPr="00C61DAD">
        <w:rPr>
          <w:rFonts w:asciiTheme="minorHAnsi" w:hAnsiTheme="minorHAnsi" w:cstheme="minorHAnsi"/>
          <w:b/>
          <w:sz w:val="22"/>
          <w:szCs w:val="22"/>
        </w:rPr>
        <w:t xml:space="preserve">za nienależyte wykonanie przedmiotu umowy w danym miesiącu kalendarzowym </w:t>
      </w:r>
      <w:bookmarkEnd w:id="11"/>
      <w:r w:rsidRPr="00C61DAD">
        <w:rPr>
          <w:rFonts w:asciiTheme="minorHAnsi" w:hAnsiTheme="minorHAnsi" w:cstheme="minorHAnsi"/>
          <w:b/>
          <w:sz w:val="22"/>
          <w:szCs w:val="22"/>
        </w:rPr>
        <w:t xml:space="preserve">(za drugi i kolejny przypadek nieprawidłowości stwierdzony </w:t>
      </w:r>
      <w:r w:rsidR="00A674F4" w:rsidRPr="00C61DAD">
        <w:rPr>
          <w:rFonts w:asciiTheme="minorHAnsi" w:hAnsiTheme="minorHAnsi" w:cstheme="minorHAnsi"/>
          <w:b/>
          <w:sz w:val="22"/>
          <w:szCs w:val="22"/>
        </w:rPr>
        <w:t>w protokole kontroli należytego wykonania umowy</w:t>
      </w:r>
      <w:r w:rsidRPr="00C61DAD">
        <w:rPr>
          <w:rFonts w:asciiTheme="minorHAnsi" w:hAnsiTheme="minorHAnsi" w:cstheme="minorHAnsi"/>
          <w:b/>
          <w:sz w:val="22"/>
          <w:szCs w:val="22"/>
        </w:rPr>
        <w:t>)</w:t>
      </w:r>
    </w:p>
    <w:p w14:paraId="6919F0EB" w14:textId="77777777" w:rsidR="000F0676" w:rsidRPr="00C61DAD" w:rsidRDefault="000F0676" w:rsidP="00C61DAD">
      <w:pPr>
        <w:spacing w:line="360" w:lineRule="auto"/>
        <w:ind w:right="5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4B3E5B" w14:textId="0B52D762" w:rsidR="00572B45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      _______ % </w:t>
      </w:r>
      <w:r w:rsidR="00DD10E0" w:rsidRPr="00C61DAD">
        <w:rPr>
          <w:rFonts w:asciiTheme="minorHAnsi" w:hAnsiTheme="minorHAnsi" w:cstheme="minorHAnsi"/>
          <w:sz w:val="22"/>
          <w:szCs w:val="22"/>
        </w:rPr>
        <w:t xml:space="preserve">(2%, 3%, 4%) </w:t>
      </w:r>
      <w:r w:rsidRPr="00C61DAD">
        <w:rPr>
          <w:rFonts w:asciiTheme="minorHAnsi" w:hAnsiTheme="minorHAnsi" w:cstheme="minorHAnsi"/>
          <w:sz w:val="22"/>
          <w:szCs w:val="22"/>
        </w:rPr>
        <w:t>wynagrodzenia miesięcznego brutto</w:t>
      </w:r>
      <w:r w:rsidR="00DD10E0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10F6AA" w14:textId="77777777" w:rsidR="00DD10E0" w:rsidRPr="00C61DAD" w:rsidRDefault="00DD10E0" w:rsidP="00C61DAD">
      <w:pPr>
        <w:spacing w:line="360" w:lineRule="auto"/>
        <w:ind w:left="284"/>
        <w:jc w:val="both"/>
        <w:rPr>
          <w:rFonts w:asciiTheme="minorHAnsi" w:hAnsiTheme="minorHAnsi" w:cstheme="minorHAnsi"/>
          <w:sz w:val="16"/>
          <w:szCs w:val="16"/>
        </w:rPr>
      </w:pPr>
    </w:p>
    <w:p w14:paraId="5EF6C8BA" w14:textId="5E541F75" w:rsidR="000F0676" w:rsidRPr="00C61DAD" w:rsidRDefault="00DD10E0" w:rsidP="00C61DAD">
      <w:pPr>
        <w:spacing w:line="360" w:lineRule="auto"/>
        <w:ind w:left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C61DAD">
        <w:rPr>
          <w:rFonts w:asciiTheme="minorHAnsi" w:hAnsiTheme="minorHAnsi" w:cstheme="minorHAnsi"/>
          <w:sz w:val="16"/>
          <w:szCs w:val="16"/>
        </w:rPr>
        <w:t>W przypadku braku wypełnienia przyjmuje się minimalną wysokość kary tj. 2%</w:t>
      </w:r>
    </w:p>
    <w:p w14:paraId="3C7F823A" w14:textId="77777777" w:rsidR="000F0676" w:rsidRPr="00C61DAD" w:rsidRDefault="000F0676" w:rsidP="00C61DAD">
      <w:pPr>
        <w:spacing w:before="120" w:line="360" w:lineRule="auto"/>
        <w:ind w:left="284" w:right="57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b)  za niewykonanie usługi w ustalonym czasie (porze dnia)  </w:t>
      </w:r>
    </w:p>
    <w:p w14:paraId="0692585B" w14:textId="1E5AE09A" w:rsidR="00572B45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      _______ % </w:t>
      </w:r>
      <w:r w:rsidR="00DD10E0" w:rsidRPr="00C61DAD">
        <w:rPr>
          <w:rFonts w:asciiTheme="minorHAnsi" w:hAnsiTheme="minorHAnsi" w:cstheme="minorHAnsi"/>
          <w:sz w:val="22"/>
          <w:szCs w:val="22"/>
        </w:rPr>
        <w:t xml:space="preserve">(2%, 3%, 4%) </w:t>
      </w:r>
      <w:r w:rsidRPr="00C61DAD">
        <w:rPr>
          <w:rFonts w:asciiTheme="minorHAnsi" w:hAnsiTheme="minorHAnsi" w:cstheme="minorHAnsi"/>
          <w:sz w:val="22"/>
          <w:szCs w:val="22"/>
        </w:rPr>
        <w:t xml:space="preserve">wynagrodzenia miesięcznego brutto </w:t>
      </w:r>
    </w:p>
    <w:p w14:paraId="73E2130F" w14:textId="77777777" w:rsidR="00DD10E0" w:rsidRPr="00C61DAD" w:rsidRDefault="00DD10E0" w:rsidP="00C61DAD">
      <w:pPr>
        <w:spacing w:line="360" w:lineRule="auto"/>
        <w:ind w:left="284"/>
        <w:jc w:val="both"/>
        <w:rPr>
          <w:rFonts w:asciiTheme="minorHAnsi" w:hAnsiTheme="minorHAnsi" w:cstheme="minorHAnsi"/>
          <w:sz w:val="16"/>
          <w:szCs w:val="16"/>
        </w:rPr>
      </w:pPr>
    </w:p>
    <w:p w14:paraId="4D952CE9" w14:textId="6EE8CBDF" w:rsidR="00DD10E0" w:rsidRPr="00C61DAD" w:rsidRDefault="00DD10E0" w:rsidP="00C61DAD">
      <w:pPr>
        <w:spacing w:line="360" w:lineRule="auto"/>
        <w:ind w:left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C61DAD">
        <w:rPr>
          <w:rFonts w:asciiTheme="minorHAnsi" w:hAnsiTheme="minorHAnsi" w:cstheme="minorHAnsi"/>
          <w:sz w:val="16"/>
          <w:szCs w:val="16"/>
        </w:rPr>
        <w:t>W przypadku braku wypełnienia przyjmuje się minimalną wysokość kary tj. 2%</w:t>
      </w:r>
    </w:p>
    <w:p w14:paraId="62E06377" w14:textId="35922444" w:rsidR="000F0676" w:rsidRPr="00C61DAD" w:rsidRDefault="000F0676" w:rsidP="00C61DAD">
      <w:pPr>
        <w:spacing w:before="120" w:line="360" w:lineRule="auto"/>
        <w:ind w:left="284" w:right="57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c)  za  nienależyte wykonanie usługi mycia okien (w przypadku stwierdzenia w </w:t>
      </w:r>
      <w:r w:rsidR="000F479E" w:rsidRPr="00C61DAD">
        <w:rPr>
          <w:rFonts w:asciiTheme="minorHAnsi" w:hAnsiTheme="minorHAnsi" w:cstheme="minorHAnsi"/>
          <w:b/>
          <w:bCs/>
          <w:sz w:val="22"/>
          <w:szCs w:val="22"/>
        </w:rPr>
        <w:t>kontroli należytego wykonania umowy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, iż 10% i więcej powierzchni okien znajdujących się w budynkach zostało nienależycie umyte)   </w:t>
      </w:r>
    </w:p>
    <w:p w14:paraId="4C899619" w14:textId="11ABC35E" w:rsidR="000F479E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      _______ % </w:t>
      </w:r>
      <w:r w:rsidR="00DD10E0" w:rsidRPr="00C61DAD">
        <w:rPr>
          <w:rFonts w:asciiTheme="minorHAnsi" w:hAnsiTheme="minorHAnsi" w:cstheme="minorHAnsi"/>
          <w:sz w:val="22"/>
          <w:szCs w:val="22"/>
        </w:rPr>
        <w:t xml:space="preserve">(5%, 6%, 7%) </w:t>
      </w:r>
      <w:r w:rsidRPr="00C61DAD">
        <w:rPr>
          <w:rFonts w:asciiTheme="minorHAnsi" w:hAnsiTheme="minorHAnsi" w:cstheme="minorHAnsi"/>
          <w:sz w:val="22"/>
          <w:szCs w:val="22"/>
        </w:rPr>
        <w:t>wynagrodzenia miesięcznego brutto</w:t>
      </w:r>
      <w:r w:rsidR="00DD10E0" w:rsidRPr="00C61DA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E79B96" w14:textId="6192507A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</w:p>
    <w:p w14:paraId="6855FE6C" w14:textId="3199F3EF" w:rsidR="00DD10E0" w:rsidRPr="00C61DAD" w:rsidRDefault="00DD10E0" w:rsidP="00C61DAD">
      <w:pPr>
        <w:spacing w:line="360" w:lineRule="auto"/>
        <w:ind w:left="284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C61DAD">
        <w:rPr>
          <w:rFonts w:asciiTheme="minorHAnsi" w:hAnsiTheme="minorHAnsi" w:cstheme="minorHAnsi"/>
          <w:sz w:val="16"/>
          <w:szCs w:val="16"/>
        </w:rPr>
        <w:t>W przypadku braku wypełnienia przyjmuje się minimalną wysokość kary tj. 5%</w:t>
      </w:r>
    </w:p>
    <w:p w14:paraId="452645F1" w14:textId="77777777" w:rsidR="00DD10E0" w:rsidRPr="00C61DAD" w:rsidRDefault="00DD10E0" w:rsidP="00C61DAD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</w:p>
    <w:p w14:paraId="06489C97" w14:textId="215B3E7C" w:rsidR="000F0676" w:rsidRPr="00C61DAD" w:rsidRDefault="000F0676" w:rsidP="00C61DAD">
      <w:pPr>
        <w:numPr>
          <w:ilvl w:val="0"/>
          <w:numId w:val="61"/>
        </w:numPr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Rodzaj przedsiębiorstwa jakim jest Wykonawca (zaznaczyć właściwą opcję):</w:t>
      </w:r>
    </w:p>
    <w:p w14:paraId="4478E91F" w14:textId="77777777" w:rsidR="00FC7B51" w:rsidRPr="00C61DAD" w:rsidRDefault="00FC7B51" w:rsidP="00C61DAD">
      <w:pPr>
        <w:tabs>
          <w:tab w:val="left" w:pos="851"/>
        </w:tabs>
        <w:spacing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FC7B51" w:rsidRPr="00C61DAD" w14:paraId="65597612" w14:textId="77777777" w:rsidTr="00F86E76">
        <w:tc>
          <w:tcPr>
            <w:tcW w:w="641" w:type="dxa"/>
          </w:tcPr>
          <w:p w14:paraId="68776FD1" w14:textId="3093973E" w:rsidR="00FC7B51" w:rsidRPr="00C61DAD" w:rsidRDefault="00FC7B51" w:rsidP="00C61DAD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  <w:r w:rsidRPr="00C61DAD">
              <w:rPr>
                <w:rFonts w:cstheme="minorHAnsi"/>
                <w:lang w:eastAsia="zh-CN"/>
              </w:rPr>
              <w:object w:dxaOrig="225" w:dyaOrig="225" w14:anchorId="3081F6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5pt;height:18pt" o:ole="">
                  <v:imagedata r:id="rId22" o:title=""/>
                </v:shape>
                <w:control r:id="rId23" w:name="CheckBox15" w:shapeid="_x0000_i1037"/>
              </w:object>
            </w:r>
          </w:p>
        </w:tc>
        <w:tc>
          <w:tcPr>
            <w:tcW w:w="8106" w:type="dxa"/>
          </w:tcPr>
          <w:p w14:paraId="4909952B" w14:textId="77777777" w:rsidR="00FC7B51" w:rsidRPr="00C61DAD" w:rsidRDefault="00FC7B51" w:rsidP="00C61DAD">
            <w:pPr>
              <w:spacing w:line="360" w:lineRule="auto"/>
              <w:ind w:righ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 xml:space="preserve">Mikroprzedsiębiorstwo </w:t>
            </w:r>
          </w:p>
          <w:p w14:paraId="0FAC7036" w14:textId="77777777" w:rsidR="00FC7B51" w:rsidRPr="00C61DAD" w:rsidRDefault="00FC7B51" w:rsidP="00C61DAD">
            <w:pPr>
              <w:spacing w:line="360" w:lineRule="auto"/>
              <w:ind w:right="28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61DAD">
              <w:rPr>
                <w:rFonts w:asciiTheme="minorHAnsi" w:hAnsiTheme="minorHAnsi" w:cstheme="minorHAnsi"/>
                <w:i/>
                <w:sz w:val="18"/>
                <w:szCs w:val="18"/>
              </w:rPr>
              <w:t>(Przedsiębiorstwo, które zatrudnia mniej niż 10 osób i którego roczny obrót lub roczna suma bilansowa nie przekracza 2 milionów EURO)</w:t>
            </w:r>
          </w:p>
        </w:tc>
      </w:tr>
      <w:tr w:rsidR="00FC7B51" w:rsidRPr="00C61DAD" w14:paraId="51D017A5" w14:textId="77777777" w:rsidTr="00F86E76">
        <w:tc>
          <w:tcPr>
            <w:tcW w:w="641" w:type="dxa"/>
          </w:tcPr>
          <w:p w14:paraId="3413820E" w14:textId="07170BCF" w:rsidR="00FC7B51" w:rsidRPr="00C61DAD" w:rsidRDefault="00FC7B51" w:rsidP="00C61DAD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  <w:r w:rsidRPr="00C61DAD">
              <w:rPr>
                <w:rFonts w:cstheme="minorHAnsi"/>
                <w:lang w:eastAsia="zh-CN"/>
              </w:rPr>
              <w:object w:dxaOrig="225" w:dyaOrig="225" w14:anchorId="04E55776">
                <v:shape id="_x0000_i1039" type="#_x0000_t75" style="width:16.5pt;height:18pt" o:ole="">
                  <v:imagedata r:id="rId22" o:title=""/>
                </v:shape>
                <w:control r:id="rId24" w:name="CheckBox121" w:shapeid="_x0000_i1039"/>
              </w:object>
            </w:r>
          </w:p>
        </w:tc>
        <w:tc>
          <w:tcPr>
            <w:tcW w:w="8106" w:type="dxa"/>
          </w:tcPr>
          <w:p w14:paraId="6B71340A" w14:textId="77777777" w:rsidR="00FC7B51" w:rsidRPr="00C61DAD" w:rsidRDefault="00FC7B51" w:rsidP="00C61DAD">
            <w:pPr>
              <w:spacing w:line="360" w:lineRule="auto"/>
              <w:ind w:righ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Małe przedsiębiorstwo</w:t>
            </w:r>
          </w:p>
          <w:p w14:paraId="70E6657B" w14:textId="77777777" w:rsidR="00FC7B51" w:rsidRPr="00C61DAD" w:rsidRDefault="00FC7B51" w:rsidP="00C61DAD">
            <w:pPr>
              <w:spacing w:line="360" w:lineRule="auto"/>
              <w:ind w:right="28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61DAD">
              <w:rPr>
                <w:rFonts w:asciiTheme="minorHAnsi" w:hAnsiTheme="minorHAnsi" w:cstheme="minorHAnsi"/>
                <w:i/>
                <w:sz w:val="18"/>
                <w:szCs w:val="18"/>
              </w:rPr>
              <w:t>(Przedsiębiorstwo, które zatrudnia mniej niż 50 osób i katorgo roczny obrót lub roczna suma bilansowa nie przekracza 10 milionów EURO)</w:t>
            </w:r>
          </w:p>
        </w:tc>
      </w:tr>
      <w:tr w:rsidR="00FC7B51" w:rsidRPr="00C61DAD" w14:paraId="082271A4" w14:textId="77777777" w:rsidTr="00F86E76">
        <w:tc>
          <w:tcPr>
            <w:tcW w:w="641" w:type="dxa"/>
          </w:tcPr>
          <w:p w14:paraId="3727E770" w14:textId="3D42120B" w:rsidR="00FC7B51" w:rsidRPr="00C61DAD" w:rsidRDefault="00FC7B51" w:rsidP="00C61DAD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  <w:r w:rsidRPr="00C61DAD">
              <w:rPr>
                <w:rFonts w:cstheme="minorHAnsi"/>
                <w:lang w:eastAsia="zh-CN"/>
              </w:rPr>
              <w:object w:dxaOrig="225" w:dyaOrig="225" w14:anchorId="6D59068F">
                <v:shape id="_x0000_i1041" type="#_x0000_t75" style="width:16.5pt;height:18pt" o:ole="">
                  <v:imagedata r:id="rId22" o:title=""/>
                </v:shape>
                <w:control r:id="rId25" w:name="CheckBox1211" w:shapeid="_x0000_i1041"/>
              </w:object>
            </w:r>
          </w:p>
        </w:tc>
        <w:tc>
          <w:tcPr>
            <w:tcW w:w="8106" w:type="dxa"/>
          </w:tcPr>
          <w:p w14:paraId="10E68D01" w14:textId="77777777" w:rsidR="00FC7B51" w:rsidRPr="00C61DAD" w:rsidRDefault="00FC7B51" w:rsidP="00C61D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Średnie przedsiębiorstwo</w:t>
            </w:r>
          </w:p>
          <w:p w14:paraId="77BC269E" w14:textId="77777777" w:rsidR="00FC7B51" w:rsidRPr="00C61DAD" w:rsidRDefault="00FC7B51" w:rsidP="00C61DAD">
            <w:pPr>
              <w:spacing w:line="360" w:lineRule="auto"/>
              <w:ind w:right="28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61DAD">
              <w:rPr>
                <w:rFonts w:asciiTheme="minorHAnsi" w:hAnsiTheme="minorHAnsi" w:cstheme="minorHAnsi"/>
                <w:i/>
                <w:sz w:val="18"/>
                <w:szCs w:val="18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</w:t>
            </w:r>
          </w:p>
        </w:tc>
      </w:tr>
      <w:tr w:rsidR="00FC7B51" w:rsidRPr="00C61DAD" w14:paraId="2D3F1E6C" w14:textId="77777777" w:rsidTr="00F86E76">
        <w:tc>
          <w:tcPr>
            <w:tcW w:w="641" w:type="dxa"/>
          </w:tcPr>
          <w:p w14:paraId="2C6E45F8" w14:textId="6836C4AC" w:rsidR="00FC7B51" w:rsidRPr="00C61DAD" w:rsidRDefault="00FC7B51" w:rsidP="00C61DAD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  <w:r w:rsidRPr="00C61DAD">
              <w:rPr>
                <w:rFonts w:cstheme="minorHAnsi"/>
                <w:lang w:eastAsia="zh-CN"/>
              </w:rPr>
              <w:object w:dxaOrig="225" w:dyaOrig="225" w14:anchorId="0B5D7ABD">
                <v:shape id="_x0000_i1043" type="#_x0000_t75" style="width:16.5pt;height:18pt" o:ole="">
                  <v:imagedata r:id="rId22" o:title=""/>
                </v:shape>
                <w:control r:id="rId26" w:name="CheckBox1212" w:shapeid="_x0000_i1043"/>
              </w:object>
            </w:r>
          </w:p>
        </w:tc>
        <w:tc>
          <w:tcPr>
            <w:tcW w:w="8106" w:type="dxa"/>
          </w:tcPr>
          <w:p w14:paraId="1D7F0713" w14:textId="77777777" w:rsidR="00FC7B51" w:rsidRPr="00C61DAD" w:rsidRDefault="00FC7B51" w:rsidP="00C61D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Jednoosobowa działalność gospodarcza</w:t>
            </w:r>
          </w:p>
        </w:tc>
      </w:tr>
      <w:tr w:rsidR="00FC7B51" w:rsidRPr="00C61DAD" w14:paraId="09A4EB8F" w14:textId="77777777" w:rsidTr="00F86E76">
        <w:tc>
          <w:tcPr>
            <w:tcW w:w="641" w:type="dxa"/>
          </w:tcPr>
          <w:p w14:paraId="697EE9C0" w14:textId="4E962461" w:rsidR="00FC7B51" w:rsidRPr="00C61DAD" w:rsidRDefault="00FC7B51" w:rsidP="00C61DAD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  <w:r w:rsidRPr="00C61DAD">
              <w:rPr>
                <w:rFonts w:cstheme="minorHAnsi"/>
                <w:lang w:eastAsia="zh-CN"/>
              </w:rPr>
              <w:object w:dxaOrig="225" w:dyaOrig="225" w14:anchorId="1C3A4F99">
                <v:shape id="_x0000_i1045" type="#_x0000_t75" style="width:16.5pt;height:18pt" o:ole="">
                  <v:imagedata r:id="rId22" o:title=""/>
                </v:shape>
                <w:control r:id="rId27" w:name="CheckBox1213" w:shapeid="_x0000_i1045"/>
              </w:object>
            </w:r>
          </w:p>
        </w:tc>
        <w:tc>
          <w:tcPr>
            <w:tcW w:w="8106" w:type="dxa"/>
          </w:tcPr>
          <w:p w14:paraId="44DA66C2" w14:textId="77777777" w:rsidR="00FC7B51" w:rsidRPr="00C61DAD" w:rsidRDefault="00FC7B51" w:rsidP="00C61DA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Osoba fizyczna nieprowadząca działalności gospodarczej</w:t>
            </w:r>
          </w:p>
        </w:tc>
      </w:tr>
      <w:tr w:rsidR="00FC7B51" w:rsidRPr="00C61DAD" w14:paraId="7CFEAF3C" w14:textId="77777777" w:rsidTr="00F86E76">
        <w:tc>
          <w:tcPr>
            <w:tcW w:w="641" w:type="dxa"/>
          </w:tcPr>
          <w:p w14:paraId="16ED8094" w14:textId="719F3A0C" w:rsidR="00FC7B51" w:rsidRPr="00C61DAD" w:rsidRDefault="00FC7B51" w:rsidP="00C61DAD">
            <w:pPr>
              <w:spacing w:line="360" w:lineRule="auto"/>
              <w:jc w:val="right"/>
              <w:rPr>
                <w:rFonts w:asciiTheme="minorHAnsi" w:hAnsiTheme="minorHAnsi" w:cstheme="minorHAnsi"/>
              </w:rPr>
            </w:pPr>
            <w:r w:rsidRPr="00C61DAD">
              <w:rPr>
                <w:rFonts w:cstheme="minorHAnsi"/>
                <w:lang w:eastAsia="zh-CN"/>
              </w:rPr>
              <w:object w:dxaOrig="225" w:dyaOrig="225" w14:anchorId="040C5722">
                <v:shape id="_x0000_i1047" type="#_x0000_t75" style="width:16.5pt;height:18pt" o:ole="">
                  <v:imagedata r:id="rId22" o:title=""/>
                </v:shape>
                <w:control r:id="rId28" w:name="CheckBox1214" w:shapeid="_x0000_i1047"/>
              </w:object>
            </w:r>
          </w:p>
        </w:tc>
        <w:tc>
          <w:tcPr>
            <w:tcW w:w="8106" w:type="dxa"/>
          </w:tcPr>
          <w:p w14:paraId="306A6703" w14:textId="77777777" w:rsidR="00FC7B51" w:rsidRPr="00C61DAD" w:rsidRDefault="00FC7B51" w:rsidP="00C61DAD">
            <w:pPr>
              <w:spacing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Inny rodzaj</w:t>
            </w:r>
          </w:p>
        </w:tc>
      </w:tr>
    </w:tbl>
    <w:p w14:paraId="22AD5100" w14:textId="77777777" w:rsidR="00F86E76" w:rsidRPr="00C61DAD" w:rsidRDefault="00F86E76" w:rsidP="00C61DAD">
      <w:pPr>
        <w:pStyle w:val="Akapitzlist"/>
        <w:spacing w:line="360" w:lineRule="auto"/>
        <w:ind w:left="360" w:right="28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C61DAD">
        <w:rPr>
          <w:rFonts w:asciiTheme="minorHAnsi" w:hAnsiTheme="minorHAnsi" w:cstheme="minorHAnsi"/>
          <w:b/>
          <w:i/>
          <w:sz w:val="18"/>
          <w:szCs w:val="18"/>
          <w:u w:val="single"/>
        </w:rPr>
        <w:t xml:space="preserve">W przypadku Wykonawców składających ofertę wspólną należy wypełnić dla każdego podmiotu osobno. </w:t>
      </w:r>
    </w:p>
    <w:p w14:paraId="4C48A1A8" w14:textId="196E74E3" w:rsidR="00FC7B51" w:rsidRPr="00C61DAD" w:rsidRDefault="00FC7B51" w:rsidP="00C61DAD">
      <w:pPr>
        <w:tabs>
          <w:tab w:val="left" w:pos="360"/>
        </w:tabs>
        <w:spacing w:line="360" w:lineRule="auto"/>
        <w:ind w:left="360" w:right="28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6B1AA65" w14:textId="77777777" w:rsidR="000F0676" w:rsidRPr="00C61DAD" w:rsidRDefault="000F0676" w:rsidP="00C61DAD">
      <w:pPr>
        <w:spacing w:line="360" w:lineRule="auto"/>
        <w:ind w:right="2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8E2AD25" w14:textId="77777777" w:rsidR="000F0676" w:rsidRPr="00C61DAD" w:rsidRDefault="000F0676" w:rsidP="00C61DAD">
      <w:pPr>
        <w:numPr>
          <w:ilvl w:val="0"/>
          <w:numId w:val="62"/>
        </w:numPr>
        <w:tabs>
          <w:tab w:val="left" w:pos="851"/>
        </w:tabs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Niniejszym oświadczam, że:</w:t>
      </w:r>
    </w:p>
    <w:p w14:paraId="0B195716" w14:textId="77777777" w:rsidR="000F0676" w:rsidRPr="00C61DAD" w:rsidRDefault="000F0676" w:rsidP="00C61DAD">
      <w:pPr>
        <w:numPr>
          <w:ilvl w:val="0"/>
          <w:numId w:val="6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zapoznałem się z </w:t>
      </w:r>
      <w:r w:rsidRPr="00C61DAD">
        <w:rPr>
          <w:rFonts w:asciiTheme="minorHAnsi" w:eastAsia="Calibri" w:hAnsiTheme="minorHAnsi" w:cstheme="minorHAnsi"/>
          <w:sz w:val="22"/>
          <w:szCs w:val="22"/>
        </w:rPr>
        <w:t>warunkami zamówienia i przyjmuję je bez zastrzeżeń</w:t>
      </w:r>
      <w:r w:rsidRPr="00C61DAD">
        <w:rPr>
          <w:rFonts w:asciiTheme="minorHAnsi" w:hAnsiTheme="minorHAnsi" w:cstheme="minorHAnsi"/>
          <w:sz w:val="22"/>
          <w:szCs w:val="22"/>
        </w:rPr>
        <w:t>;</w:t>
      </w:r>
    </w:p>
    <w:p w14:paraId="662E9705" w14:textId="77777777" w:rsidR="000F0676" w:rsidRPr="00C61DAD" w:rsidRDefault="000F0676" w:rsidP="00C61DAD">
      <w:pPr>
        <w:numPr>
          <w:ilvl w:val="0"/>
          <w:numId w:val="6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zapoznałem się z załączonymi do SWZ projektowanymi postanowieniami umowy </w:t>
      </w:r>
      <w:r w:rsidRPr="00C61DAD">
        <w:rPr>
          <w:rFonts w:asciiTheme="minorHAnsi" w:hAnsiTheme="minorHAnsi" w:cstheme="minorHAnsi"/>
          <w:sz w:val="22"/>
          <w:szCs w:val="22"/>
        </w:rPr>
        <w:br/>
        <w:t>i przyjmuję je bez zastrzeżeń;</w:t>
      </w:r>
    </w:p>
    <w:p w14:paraId="24648537" w14:textId="77777777" w:rsidR="000F0676" w:rsidRPr="00C61DAD" w:rsidRDefault="000F0676" w:rsidP="00C61DAD">
      <w:pPr>
        <w:numPr>
          <w:ilvl w:val="0"/>
          <w:numId w:val="6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przedmiot oferty jest zgodny z przedmiotem zamówienia;</w:t>
      </w:r>
    </w:p>
    <w:p w14:paraId="3F57661F" w14:textId="77777777" w:rsidR="000F0676" w:rsidRPr="00C61DAD" w:rsidRDefault="000F0676" w:rsidP="00C61DAD">
      <w:pPr>
        <w:numPr>
          <w:ilvl w:val="0"/>
          <w:numId w:val="6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jestem związany niniejszą ofertą przez okres 30 dni, licząc od dnia składania ofert tj. do dnia wskazanego w SWZ;</w:t>
      </w:r>
    </w:p>
    <w:p w14:paraId="16F5969F" w14:textId="7D29E87D" w:rsidR="000F0676" w:rsidRPr="00C61DAD" w:rsidRDefault="000F0676" w:rsidP="00C61DAD">
      <w:pPr>
        <w:numPr>
          <w:ilvl w:val="0"/>
          <w:numId w:val="60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lub art. 14 RODO</w:t>
      </w:r>
      <w:r w:rsidR="00F86E76" w:rsidRPr="00C61DA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C61DAD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C61DAD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</w:t>
      </w:r>
      <w:r w:rsidR="00F86E76" w:rsidRPr="00C61DA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C61DAD">
        <w:rPr>
          <w:rFonts w:asciiTheme="minorHAnsi" w:hAnsiTheme="minorHAnsi" w:cstheme="minorHAnsi"/>
          <w:sz w:val="22"/>
          <w:szCs w:val="22"/>
        </w:rPr>
        <w:t>.</w:t>
      </w:r>
    </w:p>
    <w:p w14:paraId="467F16DC" w14:textId="394C2C9A" w:rsidR="000F0676" w:rsidRPr="00C61DAD" w:rsidRDefault="000F0676" w:rsidP="00C61DAD">
      <w:pPr>
        <w:numPr>
          <w:ilvl w:val="0"/>
          <w:numId w:val="62"/>
        </w:numPr>
        <w:spacing w:before="24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Niżej podaną część/zakres zamówienia, wykonywać będą w moim imieniu podwykonawcy:</w:t>
      </w:r>
    </w:p>
    <w:p w14:paraId="3A57DC00" w14:textId="77777777" w:rsidR="00F86E76" w:rsidRPr="00C61DAD" w:rsidRDefault="00F86E76" w:rsidP="00C61DAD">
      <w:pPr>
        <w:spacing w:before="240"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73"/>
        <w:gridCol w:w="4394"/>
      </w:tblGrid>
      <w:tr w:rsidR="000F0676" w:rsidRPr="00C61DAD" w14:paraId="76668FC5" w14:textId="77777777" w:rsidTr="000F479E">
        <w:trPr>
          <w:trHeight w:val="560"/>
        </w:trPr>
        <w:tc>
          <w:tcPr>
            <w:tcW w:w="709" w:type="dxa"/>
            <w:vAlign w:val="center"/>
          </w:tcPr>
          <w:p w14:paraId="149CCECA" w14:textId="77777777" w:rsidR="000F0676" w:rsidRPr="00C61DAD" w:rsidRDefault="000F0676" w:rsidP="00C61DA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573" w:type="dxa"/>
            <w:vAlign w:val="center"/>
          </w:tcPr>
          <w:p w14:paraId="5EB5DF31" w14:textId="3B47C9E8" w:rsidR="000F0676" w:rsidRPr="00C61DAD" w:rsidRDefault="000F0676" w:rsidP="00C61DA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b/>
                <w:sz w:val="22"/>
                <w:szCs w:val="22"/>
              </w:rPr>
              <w:t>Część/zakres zamówienia</w:t>
            </w:r>
          </w:p>
        </w:tc>
        <w:tc>
          <w:tcPr>
            <w:tcW w:w="4394" w:type="dxa"/>
            <w:vAlign w:val="center"/>
          </w:tcPr>
          <w:p w14:paraId="02404368" w14:textId="30CFB418" w:rsidR="000F0676" w:rsidRPr="00C61DAD" w:rsidRDefault="000F0676" w:rsidP="00C61DA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</w:pPr>
            <w:r w:rsidRPr="00C61D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(firma) podwykonawcy </w:t>
            </w:r>
            <w:r w:rsidR="00F86E76" w:rsidRPr="00C61D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C61D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(o ile są znane)</w:t>
            </w:r>
          </w:p>
        </w:tc>
      </w:tr>
      <w:tr w:rsidR="000F0676" w:rsidRPr="00C61DAD" w14:paraId="685603B9" w14:textId="77777777" w:rsidTr="000F479E">
        <w:trPr>
          <w:trHeight w:val="838"/>
        </w:trPr>
        <w:tc>
          <w:tcPr>
            <w:tcW w:w="709" w:type="dxa"/>
          </w:tcPr>
          <w:p w14:paraId="57A6721A" w14:textId="77777777" w:rsidR="000F0676" w:rsidRPr="00C61DAD" w:rsidRDefault="000F0676" w:rsidP="00C61DA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73" w:type="dxa"/>
          </w:tcPr>
          <w:p w14:paraId="277431D4" w14:textId="77777777" w:rsidR="000F0676" w:rsidRPr="00C61DAD" w:rsidRDefault="000F0676" w:rsidP="00C61DA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FA85873" w14:textId="77777777" w:rsidR="000F0676" w:rsidRPr="00C61DAD" w:rsidRDefault="000F0676" w:rsidP="00C61DA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0676" w:rsidRPr="00C61DAD" w14:paraId="55E0F1FB" w14:textId="77777777" w:rsidTr="000F479E">
        <w:trPr>
          <w:trHeight w:val="978"/>
        </w:trPr>
        <w:tc>
          <w:tcPr>
            <w:tcW w:w="709" w:type="dxa"/>
          </w:tcPr>
          <w:p w14:paraId="46D9C924" w14:textId="77777777" w:rsidR="000F0676" w:rsidRPr="00C61DAD" w:rsidRDefault="000F0676" w:rsidP="00C61DAD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1DA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573" w:type="dxa"/>
          </w:tcPr>
          <w:p w14:paraId="2C064A5D" w14:textId="77777777" w:rsidR="000F0676" w:rsidRPr="00C61DAD" w:rsidRDefault="000F0676" w:rsidP="00C61DA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85F94ED" w14:textId="77777777" w:rsidR="000F0676" w:rsidRPr="00C61DAD" w:rsidRDefault="000F0676" w:rsidP="00C61DA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B018A1" w14:textId="12EEC420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E6A96F" w14:textId="67FEEECC" w:rsidR="0036150F" w:rsidRPr="00C61DAD" w:rsidRDefault="0036150F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1C0278" w14:textId="5F9780D2" w:rsidR="0036150F" w:rsidRPr="00C61DAD" w:rsidRDefault="0036150F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235E037" w14:textId="77777777" w:rsidR="0036150F" w:rsidRPr="00C61DAD" w:rsidRDefault="0036150F" w:rsidP="00C61DAD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31F5FB" w14:textId="77777777" w:rsidR="000F0676" w:rsidRPr="00C61DAD" w:rsidRDefault="000F0676" w:rsidP="00C61DAD">
      <w:pPr>
        <w:spacing w:line="360" w:lineRule="auto"/>
        <w:ind w:left="5387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FB6770D" w14:textId="77777777" w:rsidR="000F0676" w:rsidRPr="00C61DAD" w:rsidRDefault="000F0676" w:rsidP="00C61DAD">
      <w:pPr>
        <w:spacing w:line="360" w:lineRule="auto"/>
        <w:ind w:left="5387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BFE3C40" w14:textId="4FFE4B17" w:rsidR="000F0676" w:rsidRPr="00C61DAD" w:rsidRDefault="000F0676" w:rsidP="00C61DAD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C61DAD">
        <w:rPr>
          <w:rFonts w:asciiTheme="minorHAnsi" w:eastAsia="Calibri" w:hAnsiTheme="minorHAnsi" w:cstheme="minorHAnsi"/>
          <w:b/>
          <w:sz w:val="22"/>
          <w:szCs w:val="22"/>
        </w:rPr>
        <w:br w:type="page"/>
      </w:r>
    </w:p>
    <w:p w14:paraId="01C6B8B8" w14:textId="77777777" w:rsidR="000F0676" w:rsidRPr="00C61DAD" w:rsidRDefault="000F0676" w:rsidP="00C61DAD">
      <w:pPr>
        <w:spacing w:line="360" w:lineRule="auto"/>
        <w:ind w:left="5387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  <w:r w:rsidRPr="00C61DAD">
        <w:rPr>
          <w:rFonts w:asciiTheme="minorHAnsi" w:eastAsia="Calibri" w:hAnsiTheme="minorHAnsi" w:cstheme="minorHAnsi"/>
          <w:b/>
          <w:sz w:val="22"/>
          <w:szCs w:val="22"/>
        </w:rPr>
        <w:lastRenderedPageBreak/>
        <w:t>Załącznik nr 2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3FA91C4C" w14:textId="77777777" w:rsidR="000F0676" w:rsidRPr="00C61DAD" w:rsidRDefault="000F0676" w:rsidP="00C61DAD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5AF64F4" w14:textId="77777777" w:rsidR="000F0676" w:rsidRPr="00C61DAD" w:rsidRDefault="000F0676" w:rsidP="00C61DAD">
      <w:pPr>
        <w:spacing w:line="360" w:lineRule="auto"/>
        <w:ind w:left="5246" w:firstLine="708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1DAD">
        <w:rPr>
          <w:rFonts w:asciiTheme="minorHAnsi" w:hAnsiTheme="minorHAnsi" w:cstheme="minorHAnsi"/>
          <w:b/>
          <w:sz w:val="22"/>
          <w:szCs w:val="22"/>
          <w:u w:val="single"/>
        </w:rPr>
        <w:t>Zamawiający:</w:t>
      </w:r>
    </w:p>
    <w:p w14:paraId="44C0D136" w14:textId="77777777" w:rsidR="000F0676" w:rsidRPr="00C61DAD" w:rsidRDefault="000F0676" w:rsidP="00C61DAD">
      <w:pPr>
        <w:spacing w:line="360" w:lineRule="auto"/>
        <w:ind w:left="5812" w:firstLine="142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bCs/>
          <w:sz w:val="22"/>
          <w:szCs w:val="22"/>
        </w:rPr>
        <w:t>Gmina Skoczów</w:t>
      </w:r>
    </w:p>
    <w:p w14:paraId="3426E606" w14:textId="77777777" w:rsidR="000F0676" w:rsidRPr="00C61DAD" w:rsidRDefault="000F0676" w:rsidP="00C61DAD">
      <w:pPr>
        <w:spacing w:line="360" w:lineRule="auto"/>
        <w:ind w:left="5812" w:firstLine="142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bCs/>
          <w:sz w:val="22"/>
          <w:szCs w:val="22"/>
        </w:rPr>
        <w:t>Rynek 1</w:t>
      </w:r>
    </w:p>
    <w:p w14:paraId="5353531D" w14:textId="77777777" w:rsidR="000F0676" w:rsidRPr="00C61DAD" w:rsidRDefault="000F0676" w:rsidP="00C61DAD">
      <w:pPr>
        <w:spacing w:line="360" w:lineRule="auto"/>
        <w:ind w:left="5812" w:firstLine="142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b/>
          <w:bCs/>
          <w:sz w:val="22"/>
          <w:szCs w:val="22"/>
        </w:rPr>
        <w:t>43-430 Skoczów</w:t>
      </w:r>
    </w:p>
    <w:p w14:paraId="3EA85EB2" w14:textId="77777777" w:rsidR="000F0676" w:rsidRPr="00C61DAD" w:rsidRDefault="000F0676" w:rsidP="00C61DA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1DAD">
        <w:rPr>
          <w:rFonts w:asciiTheme="minorHAnsi" w:hAnsiTheme="minorHAnsi" w:cstheme="minorHAnsi"/>
          <w:b/>
          <w:sz w:val="22"/>
          <w:szCs w:val="22"/>
          <w:u w:val="single"/>
        </w:rPr>
        <w:t>Wykonawca:</w:t>
      </w:r>
    </w:p>
    <w:p w14:paraId="5A486ECE" w14:textId="77777777" w:rsidR="00413B26" w:rsidRPr="00C61DAD" w:rsidRDefault="000F0676" w:rsidP="00C61DAD">
      <w:pPr>
        <w:spacing w:before="240"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5C45A05D" w14:textId="2E18B107" w:rsidR="000F0676" w:rsidRPr="00C61DAD" w:rsidRDefault="000F0676" w:rsidP="00C61DAD">
      <w:pPr>
        <w:spacing w:before="240"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413B26" w:rsidRPr="00C61DAD">
        <w:rPr>
          <w:rFonts w:asciiTheme="minorHAnsi" w:hAnsiTheme="minorHAnsi" w:cstheme="minorHAnsi"/>
          <w:sz w:val="22"/>
          <w:szCs w:val="22"/>
        </w:rPr>
        <w:t>.</w:t>
      </w:r>
      <w:r w:rsidRPr="00C61DAD">
        <w:rPr>
          <w:rFonts w:asciiTheme="minorHAnsi" w:hAnsiTheme="minorHAnsi" w:cstheme="minorHAnsi"/>
          <w:sz w:val="22"/>
          <w:szCs w:val="22"/>
        </w:rPr>
        <w:t>………..</w:t>
      </w:r>
    </w:p>
    <w:p w14:paraId="7625F77C" w14:textId="77777777" w:rsidR="000F0676" w:rsidRPr="00C61DAD" w:rsidRDefault="000F0676" w:rsidP="00C61DAD">
      <w:pPr>
        <w:spacing w:line="360" w:lineRule="auto"/>
        <w:ind w:right="5954"/>
        <w:rPr>
          <w:rFonts w:asciiTheme="minorHAnsi" w:hAnsiTheme="minorHAnsi" w:cstheme="minorHAnsi"/>
          <w:i/>
          <w:sz w:val="22"/>
          <w:szCs w:val="22"/>
        </w:rPr>
      </w:pPr>
      <w:r w:rsidRPr="00C61DAD">
        <w:rPr>
          <w:rFonts w:asciiTheme="minorHAnsi" w:hAnsiTheme="minorHAnsi" w:cstheme="minorHAnsi"/>
          <w:i/>
          <w:sz w:val="22"/>
          <w:szCs w:val="22"/>
        </w:rPr>
        <w:t xml:space="preserve">(pełna nazwa/firma, adres, </w:t>
      </w:r>
    </w:p>
    <w:p w14:paraId="299438E0" w14:textId="77777777" w:rsidR="000F0676" w:rsidRPr="00C61DAD" w:rsidRDefault="000F0676" w:rsidP="00C61DAD">
      <w:pPr>
        <w:spacing w:line="360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61DAD">
        <w:rPr>
          <w:rFonts w:asciiTheme="minorHAnsi" w:hAnsiTheme="minorHAnsi" w:cstheme="minorHAnsi"/>
          <w:i/>
          <w:sz w:val="22"/>
          <w:szCs w:val="22"/>
        </w:rPr>
        <w:t xml:space="preserve">w zależności od podmiotu </w:t>
      </w:r>
    </w:p>
    <w:p w14:paraId="1BCCE139" w14:textId="77777777" w:rsidR="0036150F" w:rsidRPr="00C61DAD" w:rsidRDefault="0036150F" w:rsidP="00C61DAD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656A159" w14:textId="27CFB379" w:rsidR="000F0676" w:rsidRPr="00C61DAD" w:rsidRDefault="000F0676" w:rsidP="00C61DAD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C61DA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624EC3E" w14:textId="77777777" w:rsidR="00413B26" w:rsidRPr="00C61DAD" w:rsidRDefault="00413B26" w:rsidP="00C61DAD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455DD9F5" w14:textId="044C1FC1" w:rsidR="00413B26" w:rsidRPr="00C61DAD" w:rsidRDefault="000F0676" w:rsidP="00C61DAD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776AEA27" w14:textId="77777777" w:rsidR="00413B26" w:rsidRPr="00C61DAD" w:rsidRDefault="00413B26" w:rsidP="00C61DAD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</w:p>
    <w:p w14:paraId="3478A11C" w14:textId="7D0E712C" w:rsidR="000F0676" w:rsidRPr="00C61DAD" w:rsidRDefault="00413B26" w:rsidP="00C61DAD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..</w:t>
      </w:r>
      <w:r w:rsidR="000F0676" w:rsidRPr="00C61DAD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12C9777B" w14:textId="1DE90646" w:rsidR="000F0676" w:rsidRPr="00C61DAD" w:rsidRDefault="000F0676" w:rsidP="00C61DAD">
      <w:pPr>
        <w:spacing w:line="360" w:lineRule="auto"/>
        <w:ind w:right="5131"/>
        <w:rPr>
          <w:rFonts w:asciiTheme="minorHAnsi" w:hAnsiTheme="minorHAnsi" w:cstheme="minorHAnsi"/>
          <w:i/>
          <w:sz w:val="22"/>
          <w:szCs w:val="22"/>
        </w:rPr>
      </w:pPr>
      <w:r w:rsidRPr="00C61DAD">
        <w:rPr>
          <w:rFonts w:asciiTheme="minorHAnsi" w:hAnsiTheme="minorHAnsi" w:cstheme="minorHAnsi"/>
          <w:i/>
          <w:sz w:val="22"/>
          <w:szCs w:val="22"/>
        </w:rPr>
        <w:t>(imię, nazwisko, stanowisko/podstawa do reprezentacji)</w:t>
      </w:r>
    </w:p>
    <w:p w14:paraId="0FA2789C" w14:textId="77777777" w:rsidR="0036150F" w:rsidRPr="00C61DAD" w:rsidRDefault="0036150F" w:rsidP="00C61DAD">
      <w:pPr>
        <w:spacing w:line="360" w:lineRule="auto"/>
        <w:ind w:right="5131"/>
        <w:rPr>
          <w:rFonts w:asciiTheme="minorHAnsi" w:hAnsiTheme="minorHAnsi" w:cstheme="minorHAnsi"/>
          <w:i/>
          <w:sz w:val="22"/>
          <w:szCs w:val="22"/>
        </w:rPr>
      </w:pPr>
    </w:p>
    <w:p w14:paraId="55F96806" w14:textId="77777777" w:rsidR="000F0676" w:rsidRPr="00C61DAD" w:rsidRDefault="000F0676" w:rsidP="00C61DA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C188CD0" w14:textId="77777777" w:rsidR="000F0676" w:rsidRPr="00C61DAD" w:rsidRDefault="000F0676" w:rsidP="00C61DA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1DAD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O NIEPODLEGANIU WYKLUCZENIU </w:t>
      </w:r>
    </w:p>
    <w:p w14:paraId="34DEF136" w14:textId="77777777" w:rsidR="000F0676" w:rsidRPr="00C61DAD" w:rsidRDefault="000F0676" w:rsidP="00C61DA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1DAD">
        <w:rPr>
          <w:rFonts w:asciiTheme="minorHAnsi" w:hAnsiTheme="minorHAnsi" w:cstheme="minorHAnsi"/>
          <w:b/>
          <w:sz w:val="22"/>
          <w:szCs w:val="22"/>
          <w:u w:val="single"/>
        </w:rPr>
        <w:t xml:space="preserve">ORAZ SPEŁNIANIU WARUNKÓW UDZIAŁU W POSTĘPOWANIU </w:t>
      </w:r>
    </w:p>
    <w:p w14:paraId="13D23988" w14:textId="77777777" w:rsidR="0036150F" w:rsidRPr="00C61DAD" w:rsidRDefault="0036150F" w:rsidP="00C61DA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7D882CD" w14:textId="66F9AF98" w:rsidR="000F0676" w:rsidRPr="00C61DAD" w:rsidRDefault="000F0676" w:rsidP="00C61DA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2019r. </w:t>
      </w:r>
    </w:p>
    <w:p w14:paraId="781ED8AC" w14:textId="77777777" w:rsidR="000F0676" w:rsidRPr="00C61DAD" w:rsidRDefault="000F0676" w:rsidP="00C61DA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Prawo zamówień publicznych (dalej jako: ustawa Pzp)</w:t>
      </w:r>
    </w:p>
    <w:p w14:paraId="526B3565" w14:textId="77777777" w:rsidR="000F0676" w:rsidRPr="00C61DAD" w:rsidRDefault="000F0676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3A697" w14:textId="78038A01" w:rsidR="00FD0853" w:rsidRPr="00C61DAD" w:rsidRDefault="000F0676" w:rsidP="00C61DAD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,,Świadczenie usług kompleksowego sprzątania i utrzymania czystości pomieszczeń w budynkach Urzędu Miejskiego w Skoczowie” </w:t>
      </w:r>
      <w:r w:rsidR="00FD0853" w:rsidRPr="00C61DAD">
        <w:rPr>
          <w:rFonts w:asciiTheme="minorHAnsi" w:hAnsiTheme="minorHAnsi" w:cstheme="minorHAnsi"/>
          <w:sz w:val="22"/>
          <w:szCs w:val="22"/>
        </w:rPr>
        <w:t>prowadzonego przez Gminę Skoczów, z siedzibą przy Rynku 1, 43-430 Skoczów</w:t>
      </w:r>
      <w:r w:rsidR="00FD0853" w:rsidRPr="00C61DA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FD0853" w:rsidRPr="00C61DAD">
        <w:rPr>
          <w:rFonts w:asciiTheme="minorHAnsi" w:hAnsiTheme="minorHAnsi" w:cstheme="minorHAnsi"/>
          <w:sz w:val="22"/>
          <w:szCs w:val="22"/>
        </w:rPr>
        <w:t>oświadczam, co następuje:</w:t>
      </w:r>
      <w:r w:rsidR="00FD0853" w:rsidRPr="00C61DA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DFAAC4C" w14:textId="77777777" w:rsidR="00FD0853" w:rsidRPr="00C61DAD" w:rsidRDefault="00FD0853" w:rsidP="00C61DAD">
      <w:pPr>
        <w:numPr>
          <w:ilvl w:val="0"/>
          <w:numId w:val="78"/>
        </w:numPr>
        <w:suppressAutoHyphens/>
        <w:spacing w:line="360" w:lineRule="auto"/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61DAD">
        <w:rPr>
          <w:rFonts w:asciiTheme="minorHAnsi" w:eastAsia="Calibri" w:hAnsiTheme="minorHAnsi" w:cstheme="minorHAnsi"/>
          <w:sz w:val="22"/>
          <w:szCs w:val="22"/>
        </w:rPr>
        <w:t xml:space="preserve">Mając na uwadze </w:t>
      </w:r>
      <w:r w:rsidRPr="00C61DAD">
        <w:rPr>
          <w:rFonts w:asciiTheme="minorHAnsi" w:hAnsiTheme="minorHAnsi" w:cstheme="minorHAnsi"/>
          <w:sz w:val="22"/>
          <w:szCs w:val="22"/>
        </w:rPr>
        <w:t>przesłanki wykluczenia zawarte w art. 108 ust. 1 pkt 1-6</w:t>
      </w:r>
      <w:r w:rsidRPr="00C61DAD">
        <w:rPr>
          <w:rFonts w:asciiTheme="minorHAnsi" w:eastAsia="Calibri" w:hAnsiTheme="minorHAnsi" w:cstheme="minorHAnsi"/>
          <w:sz w:val="22"/>
          <w:szCs w:val="22"/>
        </w:rPr>
        <w:t xml:space="preserve"> oraz przesłanki zawarte w art. 109 ust. 1 pkt 2, 3, 4, 5, 7, 8 i pkt 10</w:t>
      </w:r>
      <w:r w:rsidRPr="00C61DAD">
        <w:rPr>
          <w:rFonts w:asciiTheme="minorHAnsi" w:hAnsiTheme="minorHAnsi" w:cstheme="minorHAnsi"/>
          <w:b/>
          <w:sz w:val="22"/>
          <w:szCs w:val="22"/>
        </w:rPr>
        <w:t xml:space="preserve"> *</w:t>
      </w:r>
      <w:r w:rsidRPr="00C61DAD">
        <w:rPr>
          <w:rFonts w:asciiTheme="minorHAnsi" w:eastAsia="Calibri" w:hAnsiTheme="minorHAnsi" w:cstheme="minorHAnsi"/>
          <w:sz w:val="22"/>
          <w:szCs w:val="22"/>
        </w:rPr>
        <w:t>:</w:t>
      </w:r>
    </w:p>
    <w:p w14:paraId="24B0B75A" w14:textId="77777777" w:rsidR="00FD0853" w:rsidRPr="00C61DAD" w:rsidRDefault="00FD0853" w:rsidP="00C61DAD">
      <w:pPr>
        <w:spacing w:line="360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61DAD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- oświadczam, że nie podlegam wykluczeniu z postępowania na podstawie </w:t>
      </w:r>
      <w:r w:rsidRPr="00C61DAD">
        <w:rPr>
          <w:rFonts w:asciiTheme="minorHAnsi" w:eastAsia="Calibri" w:hAnsiTheme="minorHAnsi" w:cstheme="minorHAnsi"/>
          <w:sz w:val="22"/>
          <w:szCs w:val="22"/>
        </w:rPr>
        <w:br/>
        <w:t>art. 108 ust. 1 pkt 1-6 ustawy.</w:t>
      </w:r>
    </w:p>
    <w:p w14:paraId="2A76C612" w14:textId="77777777" w:rsidR="00FD0853" w:rsidRPr="00C61DAD" w:rsidRDefault="00FD0853" w:rsidP="00C61DAD">
      <w:p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61DAD">
        <w:rPr>
          <w:rFonts w:asciiTheme="minorHAnsi" w:eastAsia="Calibri" w:hAnsiTheme="minorHAnsi" w:cstheme="minorHAnsi"/>
        </w:rPr>
        <w:t>- o</w:t>
      </w:r>
      <w:r w:rsidRPr="00C61DAD">
        <w:rPr>
          <w:rFonts w:asciiTheme="minorHAnsi" w:hAnsiTheme="minorHAnsi" w:cstheme="minorHAnsi"/>
        </w:rPr>
        <w:t xml:space="preserve">świadczam, że zachodzą w stosunku do mnie podstawy wykluczenia z postępowania na podstawie art. ……………… ustawy Pzp </w:t>
      </w:r>
      <w:r w:rsidRPr="00C61DAD">
        <w:rPr>
          <w:rFonts w:asciiTheme="minorHAnsi" w:hAnsiTheme="minorHAnsi" w:cstheme="minorHAnsi"/>
          <w:i/>
        </w:rPr>
        <w:t>(</w:t>
      </w:r>
      <w:r w:rsidRPr="00C61DAD">
        <w:rPr>
          <w:rFonts w:asciiTheme="minorHAnsi" w:hAnsiTheme="minorHAnsi" w:cstheme="minorHAnsi"/>
          <w:i/>
          <w:sz w:val="18"/>
        </w:rPr>
        <w:t>podać mającą zastosowanie podstawę wykluczenia spośród wymienionych w art. 108 ust. 1 pkt 1, 2, i 5</w:t>
      </w:r>
      <w:r w:rsidRPr="00C61DAD">
        <w:rPr>
          <w:rFonts w:asciiTheme="minorHAnsi" w:hAnsiTheme="minorHAnsi" w:cstheme="minorHAnsi"/>
          <w:i/>
        </w:rPr>
        <w:t>).</w:t>
      </w:r>
      <w:r w:rsidRPr="00C61DAD">
        <w:rPr>
          <w:rFonts w:asciiTheme="minorHAnsi" w:hAnsiTheme="minorHAnsi" w:cstheme="minorHAnsi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29997A3B" w14:textId="77777777" w:rsidR="00FD0853" w:rsidRPr="00C61DAD" w:rsidRDefault="00FD0853" w:rsidP="00C61DAD">
      <w:p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61DA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7FF2ED2A" w14:textId="77777777" w:rsidR="00FD0853" w:rsidRPr="00C61DAD" w:rsidRDefault="00FD0853" w:rsidP="00C61DAD">
      <w:pPr>
        <w:spacing w:line="360" w:lineRule="auto"/>
        <w:ind w:right="28"/>
        <w:jc w:val="both"/>
        <w:rPr>
          <w:rFonts w:asciiTheme="minorHAnsi" w:hAnsiTheme="minorHAnsi" w:cstheme="minorHAnsi"/>
        </w:rPr>
      </w:pPr>
      <w:r w:rsidRPr="00C61DA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5816C41" w14:textId="6FA94D06" w:rsidR="00FD0853" w:rsidRPr="00C61DAD" w:rsidRDefault="00FD0853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16"/>
          <w:szCs w:val="16"/>
        </w:rPr>
      </w:pPr>
    </w:p>
    <w:p w14:paraId="4CFCC6E1" w14:textId="18668E91" w:rsidR="00FD0853" w:rsidRPr="00C61DAD" w:rsidRDefault="00FD0853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16"/>
          <w:szCs w:val="16"/>
        </w:rPr>
      </w:pPr>
    </w:p>
    <w:p w14:paraId="31780893" w14:textId="77777777" w:rsidR="00FD0853" w:rsidRPr="00C61DAD" w:rsidRDefault="00FD0853" w:rsidP="00C61DAD">
      <w:pPr>
        <w:spacing w:line="360" w:lineRule="auto"/>
        <w:ind w:right="28"/>
        <w:jc w:val="both"/>
        <w:rPr>
          <w:rFonts w:asciiTheme="minorHAnsi" w:hAnsiTheme="minorHAnsi" w:cstheme="minorHAnsi"/>
          <w:sz w:val="16"/>
          <w:szCs w:val="16"/>
        </w:rPr>
      </w:pPr>
    </w:p>
    <w:p w14:paraId="7122C729" w14:textId="77777777" w:rsidR="00FD0853" w:rsidRPr="00C61DAD" w:rsidRDefault="00FD0853" w:rsidP="00C61DAD">
      <w:pPr>
        <w:spacing w:line="360" w:lineRule="auto"/>
        <w:ind w:right="28"/>
        <w:jc w:val="both"/>
        <w:rPr>
          <w:rFonts w:asciiTheme="minorHAnsi" w:hAnsiTheme="minorHAnsi" w:cstheme="minorHAnsi"/>
        </w:rPr>
      </w:pPr>
      <w:r w:rsidRPr="00C61DAD">
        <w:rPr>
          <w:rFonts w:asciiTheme="minorHAnsi" w:hAnsiTheme="minorHAnsi" w:cstheme="minorHAnsi"/>
        </w:rPr>
        <w:t>Na potwierdzenie powyższego przedkładam następujące środki dowodowe:</w:t>
      </w:r>
    </w:p>
    <w:p w14:paraId="5E3F7005" w14:textId="77777777" w:rsidR="00FD0853" w:rsidRPr="00C61DAD" w:rsidRDefault="00FD0853" w:rsidP="00C61DAD">
      <w:pPr>
        <w:spacing w:line="360" w:lineRule="auto"/>
        <w:ind w:right="28"/>
        <w:jc w:val="both"/>
        <w:rPr>
          <w:rFonts w:asciiTheme="minorHAnsi" w:hAnsiTheme="minorHAnsi" w:cstheme="minorHAnsi"/>
        </w:rPr>
      </w:pPr>
      <w:r w:rsidRPr="00C61DAD">
        <w:rPr>
          <w:rFonts w:asciiTheme="minorHAnsi" w:hAnsiTheme="minorHAnsi" w:cstheme="minorHAnsi"/>
        </w:rPr>
        <w:t>1) ……………………………………………………………………………………………………………………</w:t>
      </w:r>
    </w:p>
    <w:p w14:paraId="42B96109" w14:textId="77777777" w:rsidR="00FD0853" w:rsidRPr="00C61DAD" w:rsidRDefault="00FD0853" w:rsidP="00C61DAD">
      <w:pPr>
        <w:spacing w:line="360" w:lineRule="auto"/>
        <w:ind w:right="28"/>
        <w:jc w:val="both"/>
        <w:rPr>
          <w:rFonts w:asciiTheme="minorHAnsi" w:hAnsiTheme="minorHAnsi" w:cstheme="minorHAnsi"/>
        </w:rPr>
      </w:pPr>
      <w:r w:rsidRPr="00C61DAD">
        <w:rPr>
          <w:rFonts w:asciiTheme="minorHAnsi" w:hAnsiTheme="minorHAnsi" w:cstheme="minorHAnsi"/>
        </w:rPr>
        <w:t>2) ……………………………………………………………………………………………………………………</w:t>
      </w:r>
    </w:p>
    <w:p w14:paraId="5CCC5B5A" w14:textId="77777777" w:rsidR="00FD0853" w:rsidRPr="00C61DAD" w:rsidRDefault="00FD0853" w:rsidP="00C61DAD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6D977AB" w14:textId="77777777" w:rsidR="00FD0853" w:rsidRPr="00C61DAD" w:rsidRDefault="00FD0853" w:rsidP="00C61DAD">
      <w:pPr>
        <w:spacing w:line="360" w:lineRule="auto"/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61DAD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C61DAD">
        <w:rPr>
          <w:rFonts w:asciiTheme="minorHAnsi" w:eastAsia="Calibri" w:hAnsiTheme="minorHAnsi" w:cstheme="minorHAnsi"/>
          <w:sz w:val="22"/>
          <w:szCs w:val="22"/>
        </w:rPr>
        <w:br/>
        <w:t xml:space="preserve">art. 108 ust 1 pkt 1-5 oraz art. 109 ust. 1 pkt 2, 3, 4, 5, 7, 8 i pkt 10 ustawy Pzp, </w:t>
      </w:r>
    </w:p>
    <w:p w14:paraId="7FD0AB24" w14:textId="77777777" w:rsidR="00FD0853" w:rsidRPr="00C61DAD" w:rsidRDefault="00FD0853" w:rsidP="00C61DAD">
      <w:pPr>
        <w:spacing w:line="360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eastAsia="Calibri" w:hAnsiTheme="minorHAnsi" w:cstheme="minorHAnsi"/>
          <w:sz w:val="22"/>
          <w:szCs w:val="22"/>
        </w:rPr>
        <w:t>- o</w:t>
      </w:r>
      <w:r w:rsidRPr="00C61DAD">
        <w:rPr>
          <w:rFonts w:asciiTheme="minorHAnsi" w:hAnsiTheme="minorHAnsi" w:cstheme="minorHAnsi"/>
          <w:sz w:val="22"/>
          <w:szCs w:val="22"/>
        </w:rPr>
        <w:t xml:space="preserve">świadczam, że zachodzą w stosunku do mnie podstawy wykluczenia z postępowania na podstawie art. ……………… ustawy Pzp </w:t>
      </w:r>
      <w:r w:rsidRPr="00C61DAD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 w art. 108 ust. 1 pkt 1-5 oraz art. 109 ust. 1 pkt 2, 3, 4, 5, 7, 8 i pkt 10).</w:t>
      </w:r>
      <w:r w:rsidRPr="00C61DAD">
        <w:rPr>
          <w:rFonts w:asciiTheme="minorHAnsi" w:hAnsiTheme="minorHAnsi" w:cstheme="minorHAnsi"/>
          <w:sz w:val="22"/>
          <w:szCs w:val="22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</w:t>
      </w:r>
    </w:p>
    <w:p w14:paraId="034283FC" w14:textId="77777777" w:rsidR="00FD0853" w:rsidRPr="00C61DAD" w:rsidRDefault="00FD0853" w:rsidP="00C61DAD">
      <w:pPr>
        <w:spacing w:line="360" w:lineRule="auto"/>
        <w:ind w:left="284" w:right="28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9CE106C" w14:textId="77777777" w:rsidR="00FD0853" w:rsidRPr="00C61DAD" w:rsidRDefault="00FD0853" w:rsidP="00C61DAD">
      <w:pPr>
        <w:spacing w:line="360" w:lineRule="auto"/>
        <w:ind w:left="284" w:right="28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Na potwierdzenie powyższego przedkładam następujące środki dowodowe:</w:t>
      </w:r>
    </w:p>
    <w:p w14:paraId="6158C9B7" w14:textId="77777777" w:rsidR="00FD0853" w:rsidRPr="00C61DAD" w:rsidRDefault="00FD0853" w:rsidP="00C61DAD">
      <w:pPr>
        <w:spacing w:line="360" w:lineRule="auto"/>
        <w:ind w:left="284" w:right="28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1) ………………………………………………</w:t>
      </w:r>
    </w:p>
    <w:p w14:paraId="263F5117" w14:textId="77777777" w:rsidR="00FD0853" w:rsidRPr="00C61DAD" w:rsidRDefault="00FD0853" w:rsidP="00C61DAD">
      <w:pPr>
        <w:spacing w:line="360" w:lineRule="auto"/>
        <w:ind w:left="284" w:right="28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2) ………………………………………………</w:t>
      </w:r>
    </w:p>
    <w:p w14:paraId="72CBE3D0" w14:textId="77777777" w:rsidR="00FD0853" w:rsidRPr="00C61DAD" w:rsidRDefault="00FD0853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EF920F" w14:textId="1EBEEFE0" w:rsidR="00FD0853" w:rsidRPr="00C61DAD" w:rsidRDefault="00FD0853" w:rsidP="00C61DAD">
      <w:pPr>
        <w:pStyle w:val="Akapitzlist"/>
        <w:numPr>
          <w:ilvl w:val="0"/>
          <w:numId w:val="77"/>
        </w:numPr>
        <w:suppressAutoHyphens/>
        <w:spacing w:line="360" w:lineRule="auto"/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2D4C88">
        <w:rPr>
          <w:rFonts w:asciiTheme="minorHAnsi" w:hAnsiTheme="minorHAnsi" w:cstheme="minorHAnsi"/>
          <w:sz w:val="22"/>
          <w:szCs w:val="22"/>
        </w:rPr>
        <w:t xml:space="preserve">2022 </w:t>
      </w:r>
      <w:r w:rsidRPr="00C61DAD">
        <w:rPr>
          <w:rFonts w:asciiTheme="minorHAnsi" w:hAnsiTheme="minorHAnsi" w:cstheme="minorHAnsi"/>
          <w:sz w:val="22"/>
          <w:szCs w:val="22"/>
        </w:rPr>
        <w:t>poz. 835):</w:t>
      </w:r>
    </w:p>
    <w:p w14:paraId="540BCF25" w14:textId="323019B4" w:rsidR="00FD0853" w:rsidRPr="00C61DAD" w:rsidRDefault="00FD0853" w:rsidP="00C61DAD">
      <w:pPr>
        <w:pStyle w:val="Akapitzlist"/>
        <w:spacing w:line="360" w:lineRule="auto"/>
        <w:ind w:left="284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61DAD">
        <w:rPr>
          <w:rFonts w:asciiTheme="minorHAnsi" w:eastAsia="Calibri" w:hAnsiTheme="minorHAnsi" w:cstheme="minorHAnsi"/>
          <w:sz w:val="22"/>
          <w:szCs w:val="22"/>
        </w:rPr>
        <w:t xml:space="preserve">- oświadczam, że nie podlegam wykluczeniu z postępowania na podstawie </w:t>
      </w:r>
      <w:r w:rsidRPr="00C61DAD">
        <w:rPr>
          <w:rFonts w:asciiTheme="minorHAnsi" w:eastAsia="Calibri" w:hAnsiTheme="minorHAnsi" w:cstheme="minorHAnsi"/>
          <w:sz w:val="22"/>
          <w:szCs w:val="22"/>
        </w:rPr>
        <w:br/>
        <w:t xml:space="preserve">art. 7 ust. 1 pkt 1-3 ustawy </w:t>
      </w:r>
      <w:r w:rsidRPr="00C61DAD">
        <w:rPr>
          <w:rFonts w:asciiTheme="minorHAnsi" w:hAnsiTheme="minorHAnsi" w:cstheme="minorHAnsi"/>
          <w:sz w:val="22"/>
          <w:szCs w:val="22"/>
        </w:rPr>
        <w:t xml:space="preserve">z dnia 13 kwietnia 2022r. o szczególnych rozwiązaniach w zakresie przeciwdziałania wspieraniu agresji na Ukrainę oraz służących ochronie bezpieczeństwa narodowego (Dz.U. </w:t>
      </w:r>
      <w:r w:rsidR="002D4C88">
        <w:rPr>
          <w:rFonts w:asciiTheme="minorHAnsi" w:hAnsiTheme="minorHAnsi" w:cstheme="minorHAnsi"/>
          <w:sz w:val="22"/>
          <w:szCs w:val="22"/>
        </w:rPr>
        <w:t xml:space="preserve">2022 </w:t>
      </w:r>
      <w:r w:rsidRPr="00C61DAD">
        <w:rPr>
          <w:rFonts w:asciiTheme="minorHAnsi" w:hAnsiTheme="minorHAnsi" w:cstheme="minorHAnsi"/>
          <w:sz w:val="22"/>
          <w:szCs w:val="22"/>
        </w:rPr>
        <w:t>poz. 835)</w:t>
      </w:r>
      <w:r w:rsidRPr="00C61DAD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588F8EF7" w14:textId="397616F1" w:rsidR="00FD0853" w:rsidRPr="00C61DAD" w:rsidRDefault="00FD0853" w:rsidP="00C61DAD">
      <w:pPr>
        <w:pStyle w:val="Akapitzlist"/>
        <w:spacing w:line="360" w:lineRule="auto"/>
        <w:ind w:left="665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 xml:space="preserve">*zaznaczyć właściwe </w:t>
      </w:r>
    </w:p>
    <w:p w14:paraId="025AEF40" w14:textId="77777777" w:rsidR="00305D42" w:rsidRPr="00C61DAD" w:rsidRDefault="00305D42" w:rsidP="00C61DAD">
      <w:pPr>
        <w:pStyle w:val="Akapitzlist"/>
        <w:spacing w:line="360" w:lineRule="auto"/>
        <w:ind w:left="6656"/>
        <w:jc w:val="both"/>
        <w:rPr>
          <w:rFonts w:asciiTheme="minorHAnsi" w:hAnsiTheme="minorHAnsi" w:cstheme="minorHAnsi"/>
          <w:sz w:val="22"/>
          <w:szCs w:val="22"/>
        </w:rPr>
      </w:pPr>
    </w:p>
    <w:p w14:paraId="166C85DB" w14:textId="77777777" w:rsidR="00FD0853" w:rsidRPr="00C61DAD" w:rsidRDefault="00FD0853" w:rsidP="00C61DAD">
      <w:pPr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1DA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5C57DA27" w14:textId="77777777" w:rsidR="00FD0853" w:rsidRPr="00C61DAD" w:rsidRDefault="00FD0853" w:rsidP="00C61DA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A7FEED" w14:textId="77777777" w:rsidR="00FD0853" w:rsidRPr="00C61DAD" w:rsidRDefault="00FD0853" w:rsidP="00C61DAD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555F057" w14:textId="6355CB33" w:rsidR="00FD0853" w:rsidRPr="00C61DAD" w:rsidRDefault="00FD0853" w:rsidP="00C61DAD">
      <w:pPr>
        <w:spacing w:line="360" w:lineRule="auto"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C61DAD">
        <w:rPr>
          <w:rFonts w:asciiTheme="minorHAnsi" w:hAnsiTheme="minorHAnsi" w:cstheme="minorHAnsi"/>
          <w:sz w:val="22"/>
          <w:szCs w:val="22"/>
        </w:rPr>
        <w:t xml:space="preserve">                    </w:t>
      </w:r>
    </w:p>
    <w:p w14:paraId="6993995B" w14:textId="2CF21731" w:rsidR="00206407" w:rsidRPr="00C61DAD" w:rsidRDefault="00206407" w:rsidP="00C61DAD">
      <w:pPr>
        <w:tabs>
          <w:tab w:val="left" w:pos="142"/>
        </w:tabs>
        <w:spacing w:line="360" w:lineRule="auto"/>
        <w:ind w:right="28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sectPr w:rsidR="00206407" w:rsidRPr="00C61DAD" w:rsidSect="00BE2C26">
      <w:headerReference w:type="default" r:id="rId29"/>
      <w:footerReference w:type="even" r:id="rId30"/>
      <w:footerReference w:type="default" r:id="rId31"/>
      <w:headerReference w:type="first" r:id="rId32"/>
      <w:pgSz w:w="11907" w:h="16840" w:code="9"/>
      <w:pgMar w:top="1418" w:right="1247" w:bottom="1418" w:left="1701" w:header="709" w:footer="709" w:gutter="0"/>
      <w:cols w:space="708" w:equalWidth="0">
        <w:col w:w="881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8A5B" w14:textId="77777777" w:rsidR="007C34C7" w:rsidRDefault="007C34C7">
      <w:r>
        <w:separator/>
      </w:r>
    </w:p>
  </w:endnote>
  <w:endnote w:type="continuationSeparator" w:id="0">
    <w:p w14:paraId="49FA68D1" w14:textId="77777777" w:rsidR="007C34C7" w:rsidRDefault="007C3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2878" w14:textId="36E1B383" w:rsidR="007C34C7" w:rsidRDefault="007C34C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7C34C7" w:rsidRDefault="007C34C7" w:rsidP="00A16332">
    <w:pPr>
      <w:pStyle w:val="Stopka"/>
      <w:ind w:right="360"/>
    </w:pPr>
  </w:p>
  <w:p w14:paraId="487353A2" w14:textId="77777777" w:rsidR="007C34C7" w:rsidRDefault="007C34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A91BB" w14:textId="3576F79C" w:rsidR="007C34C7" w:rsidRPr="0050288C" w:rsidRDefault="007C34C7" w:rsidP="001168EF">
    <w:pPr>
      <w:pStyle w:val="Stopka"/>
      <w:framePr w:wrap="around" w:vAnchor="text" w:hAnchor="page" w:x="10546" w:y="1"/>
      <w:rPr>
        <w:rStyle w:val="Numerstrony"/>
        <w:rFonts w:ascii="Cambria" w:hAnsi="Cambria" w:cs="Arial"/>
      </w:rPr>
    </w:pPr>
    <w:r w:rsidRPr="0050288C">
      <w:rPr>
        <w:rStyle w:val="Numerstrony"/>
        <w:rFonts w:ascii="Cambria" w:hAnsi="Cambria" w:cs="Arial"/>
      </w:rPr>
      <w:fldChar w:fldCharType="begin"/>
    </w:r>
    <w:r w:rsidRPr="0050288C">
      <w:rPr>
        <w:rStyle w:val="Numerstrony"/>
        <w:rFonts w:ascii="Cambria" w:hAnsi="Cambria" w:cs="Arial"/>
      </w:rPr>
      <w:instrText xml:space="preserve">PAGE  </w:instrText>
    </w:r>
    <w:r w:rsidRPr="0050288C">
      <w:rPr>
        <w:rStyle w:val="Numerstrony"/>
        <w:rFonts w:ascii="Cambria" w:hAnsi="Cambria" w:cs="Arial"/>
      </w:rPr>
      <w:fldChar w:fldCharType="separate"/>
    </w:r>
    <w:r w:rsidR="007E578D">
      <w:rPr>
        <w:rStyle w:val="Numerstrony"/>
        <w:rFonts w:ascii="Cambria" w:hAnsi="Cambria" w:cs="Arial"/>
        <w:noProof/>
      </w:rPr>
      <w:t>25</w:t>
    </w:r>
    <w:r w:rsidRPr="0050288C">
      <w:rPr>
        <w:rStyle w:val="Numerstrony"/>
        <w:rFonts w:ascii="Cambria" w:hAnsi="Cambria" w:cs="Arial"/>
      </w:rPr>
      <w:fldChar w:fldCharType="end"/>
    </w:r>
  </w:p>
  <w:p w14:paraId="3C95996A" w14:textId="77777777" w:rsidR="007C34C7" w:rsidRPr="00814FF4" w:rsidRDefault="007C34C7" w:rsidP="00EC33EC">
    <w:pPr>
      <w:pStyle w:val="Nagwek"/>
      <w:jc w:val="center"/>
      <w:rPr>
        <w:rFonts w:ascii="Arial" w:hAnsi="Arial"/>
        <w:sz w:val="14"/>
        <w:szCs w:val="14"/>
      </w:rPr>
    </w:pPr>
  </w:p>
  <w:p w14:paraId="522B5385" w14:textId="77777777" w:rsidR="007C34C7" w:rsidRPr="00426CF8" w:rsidRDefault="007C34C7" w:rsidP="00EC33EC">
    <w:pPr>
      <w:pStyle w:val="Nagwek"/>
      <w:ind w:left="284"/>
      <w:rPr>
        <w:sz w:val="16"/>
        <w:szCs w:val="16"/>
        <w:u w:val="single"/>
      </w:rPr>
    </w:pPr>
    <w:bookmarkStart w:id="12" w:name="_Hlk65490865"/>
    <w:bookmarkStart w:id="13" w:name="_Hlk65490866"/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66E5AD5D" w14:textId="6DC24DBF" w:rsidR="007C34C7" w:rsidRPr="00CA3917" w:rsidRDefault="007C34C7" w:rsidP="00EC33EC">
    <w:pPr>
      <w:pStyle w:val="Stopka"/>
      <w:tabs>
        <w:tab w:val="clear" w:pos="4536"/>
      </w:tabs>
      <w:ind w:left="284" w:right="360"/>
      <w:rPr>
        <w:rFonts w:ascii="Cambria" w:hAnsi="Cambria"/>
        <w:sz w:val="18"/>
        <w:szCs w:val="18"/>
      </w:rPr>
    </w:pPr>
    <w:r w:rsidRPr="00CA3917">
      <w:rPr>
        <w:rFonts w:ascii="Cambria" w:hAnsi="Cambria"/>
        <w:sz w:val="18"/>
        <w:szCs w:val="18"/>
      </w:rPr>
      <w:t>BZP.271.</w:t>
    </w:r>
    <w:r>
      <w:rPr>
        <w:rFonts w:ascii="Cambria" w:hAnsi="Cambria"/>
        <w:sz w:val="18"/>
        <w:szCs w:val="18"/>
      </w:rPr>
      <w:t>1</w:t>
    </w:r>
    <w:r w:rsidR="00311045">
      <w:rPr>
        <w:rFonts w:ascii="Cambria" w:hAnsi="Cambria"/>
        <w:sz w:val="18"/>
        <w:szCs w:val="18"/>
      </w:rPr>
      <w:t>5</w:t>
    </w:r>
    <w:r>
      <w:rPr>
        <w:rFonts w:ascii="Cambria" w:hAnsi="Cambria"/>
        <w:sz w:val="18"/>
        <w:szCs w:val="18"/>
      </w:rPr>
      <w:t>.</w:t>
    </w:r>
    <w:r w:rsidRPr="00CA3917">
      <w:rPr>
        <w:rFonts w:ascii="Cambria" w:hAnsi="Cambria"/>
        <w:sz w:val="18"/>
        <w:szCs w:val="18"/>
      </w:rPr>
      <w:t>202</w:t>
    </w:r>
    <w:bookmarkEnd w:id="12"/>
    <w:bookmarkEnd w:id="13"/>
    <w:r w:rsidR="00311045">
      <w:rPr>
        <w:rFonts w:ascii="Cambria" w:hAnsi="Cambria"/>
        <w:sz w:val="18"/>
        <w:szCs w:val="18"/>
      </w:rPr>
      <w:t>2</w:t>
    </w:r>
  </w:p>
  <w:p w14:paraId="6E286091" w14:textId="77777777" w:rsidR="007C34C7" w:rsidRDefault="007C34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591B5" w14:textId="77777777" w:rsidR="007C34C7" w:rsidRDefault="007C34C7">
      <w:r>
        <w:separator/>
      </w:r>
    </w:p>
  </w:footnote>
  <w:footnote w:type="continuationSeparator" w:id="0">
    <w:p w14:paraId="72B206F6" w14:textId="77777777" w:rsidR="007C34C7" w:rsidRDefault="007C34C7">
      <w:r>
        <w:continuationSeparator/>
      </w:r>
    </w:p>
  </w:footnote>
  <w:footnote w:id="1">
    <w:p w14:paraId="5DB83FA7" w14:textId="799620C3" w:rsidR="00F86E76" w:rsidRDefault="00F86E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32C0">
        <w:rPr>
          <w:rFonts w:asciiTheme="majorHAnsi" w:hAnsiTheme="majorHAnsi" w:cs="Arial"/>
          <w:i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BC8FCB8" w14:textId="10F3DB8D" w:rsidR="00F86E76" w:rsidRDefault="00F86E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32C0">
        <w:rPr>
          <w:rFonts w:asciiTheme="majorHAnsi" w:hAnsiTheme="majorHAnsi" w:cs="Arial"/>
          <w:i/>
          <w:color w:val="000000"/>
          <w:sz w:val="16"/>
          <w:szCs w:val="16"/>
        </w:rPr>
        <w:t xml:space="preserve">w przypadku gdy wykonawca </w:t>
      </w:r>
      <w:r w:rsidRPr="001632C0">
        <w:rPr>
          <w:rFonts w:asciiTheme="majorHAnsi" w:hAnsiTheme="maj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Theme="majorHAnsi" w:hAnsiTheme="majorHAnsi" w:cs="Arial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CC2A" w14:textId="367121D5" w:rsidR="007C34C7" w:rsidRPr="00426CF8" w:rsidRDefault="007C34C7" w:rsidP="00814FF4">
    <w:pPr>
      <w:pStyle w:val="Nagwek"/>
      <w:ind w:left="284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42663CD3" w14:textId="77777777" w:rsidR="007C34C7" w:rsidRDefault="007C34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30C6" w14:textId="31DF664B" w:rsidR="007C34C7" w:rsidRPr="00776C08" w:rsidRDefault="007C34C7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7C34C7" w:rsidRPr="002B2C77" w:rsidRDefault="007C34C7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7C34C7" w:rsidRPr="00335A5D" w:rsidRDefault="007C34C7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13"/>
    <w:lvl w:ilvl="0">
      <w:start w:val="1"/>
      <w:numFmt w:val="lowerLetter"/>
      <w:pStyle w:val="Zwykytekst1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18"/>
        <w:szCs w:val="18"/>
      </w:r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00001F"/>
    <w:multiLevelType w:val="multilevel"/>
    <w:tmpl w:val="1D5A7ED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0" w15:restartNumberingAfterBreak="0">
    <w:nsid w:val="01571B29"/>
    <w:multiLevelType w:val="multilevel"/>
    <w:tmpl w:val="02DC06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05594DEB"/>
    <w:multiLevelType w:val="multilevel"/>
    <w:tmpl w:val="FA66BB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071A16A1"/>
    <w:multiLevelType w:val="multilevel"/>
    <w:tmpl w:val="345AD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3" w15:restartNumberingAfterBreak="0">
    <w:nsid w:val="076B378D"/>
    <w:multiLevelType w:val="multilevel"/>
    <w:tmpl w:val="CDC46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4" w15:restartNumberingAfterBreak="0">
    <w:nsid w:val="09215C84"/>
    <w:multiLevelType w:val="multilevel"/>
    <w:tmpl w:val="D72AEF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5" w15:restartNumberingAfterBreak="0">
    <w:nsid w:val="09B80403"/>
    <w:multiLevelType w:val="hybridMultilevel"/>
    <w:tmpl w:val="759C3E88"/>
    <w:lvl w:ilvl="0" w:tplc="6456C23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31783AEC">
      <w:start w:val="1"/>
      <w:numFmt w:val="lowerLetter"/>
      <w:lvlText w:val="%2)"/>
      <w:lvlJc w:val="left"/>
      <w:pPr>
        <w:ind w:left="180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E5D4927"/>
    <w:multiLevelType w:val="multilevel"/>
    <w:tmpl w:val="2C564D8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9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0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2" w15:restartNumberingAfterBreak="0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16283678"/>
    <w:multiLevelType w:val="hybridMultilevel"/>
    <w:tmpl w:val="A0347BB4"/>
    <w:lvl w:ilvl="0" w:tplc="04150011">
      <w:start w:val="1"/>
      <w:numFmt w:val="decimal"/>
      <w:lvlText w:val="%1)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65917E6"/>
    <w:multiLevelType w:val="multilevel"/>
    <w:tmpl w:val="F350F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17E90A27"/>
    <w:multiLevelType w:val="hybridMultilevel"/>
    <w:tmpl w:val="CF5C8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D8106B02">
      <w:start w:val="1"/>
      <w:numFmt w:val="decimal"/>
      <w:lvlText w:val="%4."/>
      <w:lvlJc w:val="left"/>
      <w:pPr>
        <w:ind w:left="3588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19592690"/>
    <w:multiLevelType w:val="hybridMultilevel"/>
    <w:tmpl w:val="34760700"/>
    <w:lvl w:ilvl="0" w:tplc="CA86F956">
      <w:start w:val="1"/>
      <w:numFmt w:val="lowerLetter"/>
      <w:lvlText w:val="%1)"/>
      <w:lvlJc w:val="left"/>
      <w:pPr>
        <w:ind w:left="180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8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21D63BB9"/>
    <w:multiLevelType w:val="hybridMultilevel"/>
    <w:tmpl w:val="5462C8F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F36CCF0">
      <w:start w:val="1"/>
      <w:numFmt w:val="decimal"/>
      <w:lvlText w:val="%3)"/>
      <w:lvlJc w:val="left"/>
      <w:pPr>
        <w:ind w:left="2340" w:hanging="360"/>
      </w:pPr>
      <w:rPr>
        <w:rFonts w:ascii="Times New Roman" w:hAnsi="Times New Roman" w:cs="Times New Roman"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1D93E91"/>
    <w:multiLevelType w:val="hybridMultilevel"/>
    <w:tmpl w:val="DB5E5BAE"/>
    <w:lvl w:ilvl="0" w:tplc="B002E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D2CB42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225961E4"/>
    <w:multiLevelType w:val="hybridMultilevel"/>
    <w:tmpl w:val="2AE01954"/>
    <w:lvl w:ilvl="0" w:tplc="30905A70">
      <w:start w:val="1"/>
      <w:numFmt w:val="decimal"/>
      <w:lvlText w:val="%1."/>
      <w:lvlJc w:val="left"/>
      <w:pPr>
        <w:ind w:left="1070" w:hanging="360"/>
      </w:pPr>
      <w:rPr>
        <w:color w:val="000000" w:themeColor="text1"/>
      </w:r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26694B22"/>
    <w:multiLevelType w:val="multilevel"/>
    <w:tmpl w:val="4936026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  <w:strike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5" w15:restartNumberingAfterBreak="0">
    <w:nsid w:val="269B5401"/>
    <w:multiLevelType w:val="hybridMultilevel"/>
    <w:tmpl w:val="15EC791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 w15:restartNumberingAfterBreak="0">
    <w:nsid w:val="2D166C07"/>
    <w:multiLevelType w:val="multilevel"/>
    <w:tmpl w:val="DD4E9386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9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0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3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6837401"/>
    <w:multiLevelType w:val="multilevel"/>
    <w:tmpl w:val="1DAE1D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994225D"/>
    <w:multiLevelType w:val="multilevel"/>
    <w:tmpl w:val="59E4FDC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 w15:restartNumberingAfterBreak="0">
    <w:nsid w:val="3CB079AE"/>
    <w:multiLevelType w:val="multilevel"/>
    <w:tmpl w:val="FE2CA0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7" w15:restartNumberingAfterBreak="0">
    <w:nsid w:val="41E1198E"/>
    <w:multiLevelType w:val="hybridMultilevel"/>
    <w:tmpl w:val="E312C8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43AF62AC"/>
    <w:multiLevelType w:val="hybridMultilevel"/>
    <w:tmpl w:val="AF20D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47FD7D07"/>
    <w:multiLevelType w:val="multilevel"/>
    <w:tmpl w:val="29B09BE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4BDB67A2"/>
    <w:multiLevelType w:val="hybridMultilevel"/>
    <w:tmpl w:val="116CC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0D4873"/>
    <w:multiLevelType w:val="hybridMultilevel"/>
    <w:tmpl w:val="F0DE1D8E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F28AA46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ajorHAnsi" w:eastAsia="Times New Roman" w:hAnsiTheme="majorHAnsi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66118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19CCE5F4"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1346B3C0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 w15:restartNumberingAfterBreak="0">
    <w:nsid w:val="516D14F6"/>
    <w:multiLevelType w:val="multilevel"/>
    <w:tmpl w:val="73F632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8" w15:restartNumberingAfterBreak="0">
    <w:nsid w:val="52E30AE0"/>
    <w:multiLevelType w:val="multilevel"/>
    <w:tmpl w:val="CA3290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0" w15:restartNumberingAfterBreak="0">
    <w:nsid w:val="53953EB5"/>
    <w:multiLevelType w:val="hybridMultilevel"/>
    <w:tmpl w:val="BF628D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7EC472D"/>
    <w:multiLevelType w:val="multilevel"/>
    <w:tmpl w:val="BA9EC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5" w15:restartNumberingAfterBreak="0">
    <w:nsid w:val="5C5A40FE"/>
    <w:multiLevelType w:val="hybridMultilevel"/>
    <w:tmpl w:val="6D584192"/>
    <w:lvl w:ilvl="0" w:tplc="E50ED3D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149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8" w15:restartNumberingAfterBreak="0">
    <w:nsid w:val="5E787565"/>
    <w:multiLevelType w:val="multilevel"/>
    <w:tmpl w:val="757810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000000" w:themeColor="text1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9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0" w15:restartNumberingAfterBreak="0">
    <w:nsid w:val="637422A4"/>
    <w:multiLevelType w:val="multilevel"/>
    <w:tmpl w:val="3A4838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2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6C900F77"/>
    <w:multiLevelType w:val="multilevel"/>
    <w:tmpl w:val="251C21A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 w15:restartNumberingAfterBreak="0">
    <w:nsid w:val="72EE7097"/>
    <w:multiLevelType w:val="multilevel"/>
    <w:tmpl w:val="AE1AB57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6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7" w15:restartNumberingAfterBreak="0">
    <w:nsid w:val="74F65F22"/>
    <w:multiLevelType w:val="multilevel"/>
    <w:tmpl w:val="E2FA29B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8" w15:restartNumberingAfterBreak="0">
    <w:nsid w:val="765F6630"/>
    <w:multiLevelType w:val="multilevel"/>
    <w:tmpl w:val="69DCB6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9" w15:restartNumberingAfterBreak="0">
    <w:nsid w:val="76D50C18"/>
    <w:multiLevelType w:val="hybridMultilevel"/>
    <w:tmpl w:val="52700F9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9B155D5"/>
    <w:multiLevelType w:val="hybridMultilevel"/>
    <w:tmpl w:val="F8DCA9A4"/>
    <w:lvl w:ilvl="0" w:tplc="79E6C96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DC11A0A"/>
    <w:multiLevelType w:val="multilevel"/>
    <w:tmpl w:val="F3F6D28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mbria" w:eastAsia="Times New Roman" w:hAnsi="Cambria" w:cs="Arial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  <w:b w:val="0"/>
        <w:strike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2" w15:restartNumberingAfterBreak="0">
    <w:nsid w:val="7E7D4A3E"/>
    <w:multiLevelType w:val="multilevel"/>
    <w:tmpl w:val="0DFCE63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169226204">
    <w:abstractNumId w:val="37"/>
  </w:num>
  <w:num w:numId="2" w16cid:durableId="673803335">
    <w:abstractNumId w:val="74"/>
  </w:num>
  <w:num w:numId="3" w16cid:durableId="519659354">
    <w:abstractNumId w:val="68"/>
  </w:num>
  <w:num w:numId="4" w16cid:durableId="1417366024">
    <w:abstractNumId w:val="17"/>
  </w:num>
  <w:num w:numId="5" w16cid:durableId="1842160383">
    <w:abstractNumId w:val="54"/>
  </w:num>
  <w:num w:numId="6" w16cid:durableId="703361546">
    <w:abstractNumId w:val="73"/>
  </w:num>
  <w:num w:numId="7" w16cid:durableId="1380669219">
    <w:abstractNumId w:val="40"/>
  </w:num>
  <w:num w:numId="8" w16cid:durableId="895818118">
    <w:abstractNumId w:val="81"/>
  </w:num>
  <w:num w:numId="9" w16cid:durableId="667826992">
    <w:abstractNumId w:val="77"/>
  </w:num>
  <w:num w:numId="10" w16cid:durableId="1947615310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2622201">
    <w:abstractNumId w:val="41"/>
  </w:num>
  <w:num w:numId="12" w16cid:durableId="1063211635">
    <w:abstractNumId w:val="0"/>
  </w:num>
  <w:num w:numId="13" w16cid:durableId="1272785225">
    <w:abstractNumId w:val="39"/>
  </w:num>
  <w:num w:numId="14" w16cid:durableId="490411672">
    <w:abstractNumId w:val="51"/>
  </w:num>
  <w:num w:numId="15" w16cid:durableId="1999528435">
    <w:abstractNumId w:val="42"/>
  </w:num>
  <w:num w:numId="16" w16cid:durableId="2018461907">
    <w:abstractNumId w:val="9"/>
  </w:num>
  <w:num w:numId="17" w16cid:durableId="433136071">
    <w:abstractNumId w:val="21"/>
  </w:num>
  <w:num w:numId="18" w16cid:durableId="1259215189">
    <w:abstractNumId w:val="19"/>
  </w:num>
  <w:num w:numId="19" w16cid:durableId="701129102">
    <w:abstractNumId w:val="16"/>
  </w:num>
  <w:num w:numId="20" w16cid:durableId="1167592657">
    <w:abstractNumId w:val="71"/>
  </w:num>
  <w:num w:numId="21" w16cid:durableId="496307011">
    <w:abstractNumId w:val="61"/>
  </w:num>
  <w:num w:numId="22" w16cid:durableId="2061436795">
    <w:abstractNumId w:val="69"/>
  </w:num>
  <w:num w:numId="23" w16cid:durableId="812917225">
    <w:abstractNumId w:val="59"/>
  </w:num>
  <w:num w:numId="24" w16cid:durableId="1513488418">
    <w:abstractNumId w:val="38"/>
  </w:num>
  <w:num w:numId="25" w16cid:durableId="904296964">
    <w:abstractNumId w:val="55"/>
  </w:num>
  <w:num w:numId="26" w16cid:durableId="896434088">
    <w:abstractNumId w:val="36"/>
  </w:num>
  <w:num w:numId="27" w16cid:durableId="937762348">
    <w:abstractNumId w:val="62"/>
  </w:num>
  <w:num w:numId="28" w16cid:durableId="130488112">
    <w:abstractNumId w:val="49"/>
  </w:num>
  <w:num w:numId="29" w16cid:durableId="1855920247">
    <w:abstractNumId w:val="57"/>
  </w:num>
  <w:num w:numId="30" w16cid:durableId="1333024968">
    <w:abstractNumId w:val="76"/>
  </w:num>
  <w:num w:numId="31" w16cid:durableId="900556142">
    <w:abstractNumId w:val="5"/>
  </w:num>
  <w:num w:numId="32" w16cid:durableId="1442257471">
    <w:abstractNumId w:val="63"/>
  </w:num>
  <w:num w:numId="33" w16cid:durableId="123741388">
    <w:abstractNumId w:val="72"/>
  </w:num>
  <w:num w:numId="34" w16cid:durableId="855000263">
    <w:abstractNumId w:val="43"/>
  </w:num>
  <w:num w:numId="35" w16cid:durableId="1572500879">
    <w:abstractNumId w:val="28"/>
  </w:num>
  <w:num w:numId="36" w16cid:durableId="1033770602">
    <w:abstractNumId w:val="66"/>
    <w:lvlOverride w:ilvl="0">
      <w:startOverride w:val="1"/>
    </w:lvlOverride>
  </w:num>
  <w:num w:numId="37" w16cid:durableId="1971595575">
    <w:abstractNumId w:val="48"/>
    <w:lvlOverride w:ilvl="0">
      <w:startOverride w:val="1"/>
    </w:lvlOverride>
  </w:num>
  <w:num w:numId="38" w16cid:durableId="1135299790">
    <w:abstractNumId w:val="32"/>
  </w:num>
  <w:num w:numId="39" w16cid:durableId="477301831">
    <w:abstractNumId w:val="64"/>
  </w:num>
  <w:num w:numId="40" w16cid:durableId="750002021">
    <w:abstractNumId w:val="15"/>
  </w:num>
  <w:num w:numId="41" w16cid:durableId="1347294068">
    <w:abstractNumId w:val="50"/>
  </w:num>
  <w:num w:numId="42" w16cid:durableId="150616917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1048211">
    <w:abstractNumId w:val="35"/>
  </w:num>
  <w:num w:numId="44" w16cid:durableId="2057503160">
    <w:abstractNumId w:val="27"/>
  </w:num>
  <w:num w:numId="45" w16cid:durableId="1281571876">
    <w:abstractNumId w:val="52"/>
  </w:num>
  <w:num w:numId="46" w16cid:durableId="215355464">
    <w:abstractNumId w:val="31"/>
  </w:num>
  <w:num w:numId="47" w16cid:durableId="1628047389">
    <w:abstractNumId w:val="33"/>
  </w:num>
  <w:num w:numId="48" w16cid:durableId="484590281">
    <w:abstractNumId w:val="20"/>
  </w:num>
  <w:num w:numId="49" w16cid:durableId="356202357">
    <w:abstractNumId w:val="80"/>
  </w:num>
  <w:num w:numId="50" w16cid:durableId="107815525">
    <w:abstractNumId w:val="22"/>
  </w:num>
  <w:num w:numId="51" w16cid:durableId="1999458781">
    <w:abstractNumId w:val="78"/>
  </w:num>
  <w:num w:numId="52" w16cid:durableId="6973908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96348288">
    <w:abstractNumId w:val="65"/>
  </w:num>
  <w:num w:numId="54" w16cid:durableId="1666006725">
    <w:abstractNumId w:val="67"/>
  </w:num>
  <w:num w:numId="55" w16cid:durableId="1223906386">
    <w:abstractNumId w:val="79"/>
  </w:num>
  <w:num w:numId="56" w16cid:durableId="763459039">
    <w:abstractNumId w:val="60"/>
  </w:num>
  <w:num w:numId="57" w16cid:durableId="1787889554">
    <w:abstractNumId w:val="23"/>
  </w:num>
  <w:num w:numId="58" w16cid:durableId="1165902204">
    <w:abstractNumId w:val="47"/>
  </w:num>
  <w:num w:numId="59" w16cid:durableId="1302811011">
    <w:abstractNumId w:val="4"/>
  </w:num>
  <w:num w:numId="60" w16cid:durableId="721564601">
    <w:abstractNumId w:val="30"/>
  </w:num>
  <w:num w:numId="61" w16cid:durableId="1611622865">
    <w:abstractNumId w:val="75"/>
  </w:num>
  <w:num w:numId="62" w16cid:durableId="180634728">
    <w:abstractNumId w:val="46"/>
  </w:num>
  <w:num w:numId="63" w16cid:durableId="1398170067">
    <w:abstractNumId w:val="45"/>
  </w:num>
  <w:num w:numId="64" w16cid:durableId="722557926">
    <w:abstractNumId w:val="12"/>
  </w:num>
  <w:num w:numId="65" w16cid:durableId="1142887477">
    <w:abstractNumId w:val="70"/>
  </w:num>
  <w:num w:numId="66" w16cid:durableId="632950580">
    <w:abstractNumId w:val="14"/>
  </w:num>
  <w:num w:numId="67" w16cid:durableId="617181694">
    <w:abstractNumId w:val="18"/>
  </w:num>
  <w:num w:numId="68" w16cid:durableId="23026359">
    <w:abstractNumId w:val="10"/>
  </w:num>
  <w:num w:numId="69" w16cid:durableId="1960254604">
    <w:abstractNumId w:val="26"/>
  </w:num>
  <w:num w:numId="70" w16cid:durableId="1697927150">
    <w:abstractNumId w:val="24"/>
  </w:num>
  <w:num w:numId="71" w16cid:durableId="1728600294">
    <w:abstractNumId w:val="34"/>
  </w:num>
  <w:num w:numId="72" w16cid:durableId="1718314234">
    <w:abstractNumId w:val="44"/>
  </w:num>
  <w:num w:numId="73" w16cid:durableId="1090468770">
    <w:abstractNumId w:val="11"/>
  </w:num>
  <w:num w:numId="74" w16cid:durableId="1549297518">
    <w:abstractNumId w:val="56"/>
  </w:num>
  <w:num w:numId="75" w16cid:durableId="251402068">
    <w:abstractNumId w:val="53"/>
  </w:num>
  <w:num w:numId="76" w16cid:durableId="1334144101">
    <w:abstractNumId w:val="13"/>
  </w:num>
  <w:num w:numId="77" w16cid:durableId="1269777187">
    <w:abstractNumId w:val="82"/>
  </w:num>
  <w:num w:numId="78" w16cid:durableId="591016043">
    <w:abstractNumId w:val="58"/>
    <w:lvlOverride w:ilvl="0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56C"/>
    <w:rsid w:val="0000076D"/>
    <w:rsid w:val="0000079E"/>
    <w:rsid w:val="00000A7A"/>
    <w:rsid w:val="00000E4C"/>
    <w:rsid w:val="000011A0"/>
    <w:rsid w:val="00001B8A"/>
    <w:rsid w:val="00002298"/>
    <w:rsid w:val="00002F22"/>
    <w:rsid w:val="00003041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36A2"/>
    <w:rsid w:val="00013804"/>
    <w:rsid w:val="000140AE"/>
    <w:rsid w:val="00014386"/>
    <w:rsid w:val="000143A2"/>
    <w:rsid w:val="0001645B"/>
    <w:rsid w:val="00017339"/>
    <w:rsid w:val="000179BE"/>
    <w:rsid w:val="00017C25"/>
    <w:rsid w:val="00017D4D"/>
    <w:rsid w:val="00020D40"/>
    <w:rsid w:val="00021386"/>
    <w:rsid w:val="00021FF1"/>
    <w:rsid w:val="00023CF4"/>
    <w:rsid w:val="00023D10"/>
    <w:rsid w:val="000240D6"/>
    <w:rsid w:val="000241F1"/>
    <w:rsid w:val="0002459F"/>
    <w:rsid w:val="00024B5B"/>
    <w:rsid w:val="00024E9B"/>
    <w:rsid w:val="000250F2"/>
    <w:rsid w:val="00025AA3"/>
    <w:rsid w:val="00025D3C"/>
    <w:rsid w:val="00026364"/>
    <w:rsid w:val="00027154"/>
    <w:rsid w:val="00027404"/>
    <w:rsid w:val="00027566"/>
    <w:rsid w:val="00027C2E"/>
    <w:rsid w:val="00027C91"/>
    <w:rsid w:val="00027F57"/>
    <w:rsid w:val="0003141F"/>
    <w:rsid w:val="00031452"/>
    <w:rsid w:val="000315C1"/>
    <w:rsid w:val="00031BFA"/>
    <w:rsid w:val="00032E48"/>
    <w:rsid w:val="0003304F"/>
    <w:rsid w:val="000334AA"/>
    <w:rsid w:val="00033990"/>
    <w:rsid w:val="00034009"/>
    <w:rsid w:val="000341E7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0BE9"/>
    <w:rsid w:val="000414E0"/>
    <w:rsid w:val="00041C41"/>
    <w:rsid w:val="00042AF0"/>
    <w:rsid w:val="00042D49"/>
    <w:rsid w:val="00042DCF"/>
    <w:rsid w:val="0004409E"/>
    <w:rsid w:val="00044778"/>
    <w:rsid w:val="000458D4"/>
    <w:rsid w:val="00045ACA"/>
    <w:rsid w:val="000460CA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B7C"/>
    <w:rsid w:val="00053D93"/>
    <w:rsid w:val="000549E7"/>
    <w:rsid w:val="00055A26"/>
    <w:rsid w:val="000569BD"/>
    <w:rsid w:val="00056FE7"/>
    <w:rsid w:val="00057317"/>
    <w:rsid w:val="0005763F"/>
    <w:rsid w:val="000576BA"/>
    <w:rsid w:val="00060D07"/>
    <w:rsid w:val="00060EB0"/>
    <w:rsid w:val="0006114A"/>
    <w:rsid w:val="00061E3C"/>
    <w:rsid w:val="0006227A"/>
    <w:rsid w:val="0006233A"/>
    <w:rsid w:val="00062CF5"/>
    <w:rsid w:val="00063822"/>
    <w:rsid w:val="00063A92"/>
    <w:rsid w:val="00064269"/>
    <w:rsid w:val="000645EA"/>
    <w:rsid w:val="00064F4F"/>
    <w:rsid w:val="00065C5A"/>
    <w:rsid w:val="00066113"/>
    <w:rsid w:val="0007023D"/>
    <w:rsid w:val="00070243"/>
    <w:rsid w:val="000713BB"/>
    <w:rsid w:val="00071A28"/>
    <w:rsid w:val="0007362E"/>
    <w:rsid w:val="000741D1"/>
    <w:rsid w:val="00075341"/>
    <w:rsid w:val="00075426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17EA"/>
    <w:rsid w:val="00083925"/>
    <w:rsid w:val="000839CC"/>
    <w:rsid w:val="00083A16"/>
    <w:rsid w:val="00083D90"/>
    <w:rsid w:val="00084646"/>
    <w:rsid w:val="0008525C"/>
    <w:rsid w:val="00085DF8"/>
    <w:rsid w:val="0008615A"/>
    <w:rsid w:val="00086162"/>
    <w:rsid w:val="000861FF"/>
    <w:rsid w:val="0008658B"/>
    <w:rsid w:val="00086FFA"/>
    <w:rsid w:val="00087C8C"/>
    <w:rsid w:val="00087EC1"/>
    <w:rsid w:val="00090BC0"/>
    <w:rsid w:val="00091105"/>
    <w:rsid w:val="00091477"/>
    <w:rsid w:val="00091483"/>
    <w:rsid w:val="00091F63"/>
    <w:rsid w:val="00092EDF"/>
    <w:rsid w:val="00093551"/>
    <w:rsid w:val="00094482"/>
    <w:rsid w:val="000949B3"/>
    <w:rsid w:val="000952D1"/>
    <w:rsid w:val="0009584C"/>
    <w:rsid w:val="000958E9"/>
    <w:rsid w:val="00095B9A"/>
    <w:rsid w:val="00096248"/>
    <w:rsid w:val="000963AC"/>
    <w:rsid w:val="00096C32"/>
    <w:rsid w:val="000A0726"/>
    <w:rsid w:val="000A07E1"/>
    <w:rsid w:val="000A088B"/>
    <w:rsid w:val="000A0A18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486"/>
    <w:rsid w:val="000A65FF"/>
    <w:rsid w:val="000A687C"/>
    <w:rsid w:val="000A697E"/>
    <w:rsid w:val="000B0152"/>
    <w:rsid w:val="000B09E1"/>
    <w:rsid w:val="000B0C12"/>
    <w:rsid w:val="000B1921"/>
    <w:rsid w:val="000B1BE8"/>
    <w:rsid w:val="000B1C3F"/>
    <w:rsid w:val="000B1E68"/>
    <w:rsid w:val="000B2442"/>
    <w:rsid w:val="000B244B"/>
    <w:rsid w:val="000B2AB0"/>
    <w:rsid w:val="000B2EFD"/>
    <w:rsid w:val="000B61C4"/>
    <w:rsid w:val="000B6C82"/>
    <w:rsid w:val="000B7A78"/>
    <w:rsid w:val="000C04C8"/>
    <w:rsid w:val="000C0874"/>
    <w:rsid w:val="000C0DF6"/>
    <w:rsid w:val="000C0F14"/>
    <w:rsid w:val="000C10A5"/>
    <w:rsid w:val="000C1238"/>
    <w:rsid w:val="000C12FF"/>
    <w:rsid w:val="000C1C5E"/>
    <w:rsid w:val="000C2161"/>
    <w:rsid w:val="000C22D2"/>
    <w:rsid w:val="000C22E2"/>
    <w:rsid w:val="000C2428"/>
    <w:rsid w:val="000C35F7"/>
    <w:rsid w:val="000C415E"/>
    <w:rsid w:val="000C4B23"/>
    <w:rsid w:val="000C4E82"/>
    <w:rsid w:val="000C5557"/>
    <w:rsid w:val="000C56D2"/>
    <w:rsid w:val="000C5984"/>
    <w:rsid w:val="000C5DA3"/>
    <w:rsid w:val="000C661E"/>
    <w:rsid w:val="000C682C"/>
    <w:rsid w:val="000C7101"/>
    <w:rsid w:val="000C7C41"/>
    <w:rsid w:val="000D0109"/>
    <w:rsid w:val="000D0527"/>
    <w:rsid w:val="000D0C78"/>
    <w:rsid w:val="000D1268"/>
    <w:rsid w:val="000D15D3"/>
    <w:rsid w:val="000D23BC"/>
    <w:rsid w:val="000D2528"/>
    <w:rsid w:val="000D2577"/>
    <w:rsid w:val="000D2768"/>
    <w:rsid w:val="000D2933"/>
    <w:rsid w:val="000D2C45"/>
    <w:rsid w:val="000D2DA4"/>
    <w:rsid w:val="000D4DD2"/>
    <w:rsid w:val="000D4F7E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981"/>
    <w:rsid w:val="000E0AF5"/>
    <w:rsid w:val="000E137F"/>
    <w:rsid w:val="000E240B"/>
    <w:rsid w:val="000E343F"/>
    <w:rsid w:val="000E3803"/>
    <w:rsid w:val="000E387A"/>
    <w:rsid w:val="000E39E8"/>
    <w:rsid w:val="000E3EF8"/>
    <w:rsid w:val="000E4630"/>
    <w:rsid w:val="000E5084"/>
    <w:rsid w:val="000E50E3"/>
    <w:rsid w:val="000E5323"/>
    <w:rsid w:val="000E5709"/>
    <w:rsid w:val="000E5A8E"/>
    <w:rsid w:val="000E6188"/>
    <w:rsid w:val="000E6847"/>
    <w:rsid w:val="000E68E1"/>
    <w:rsid w:val="000E6A8D"/>
    <w:rsid w:val="000E7508"/>
    <w:rsid w:val="000E7741"/>
    <w:rsid w:val="000F0570"/>
    <w:rsid w:val="000F0612"/>
    <w:rsid w:val="000F0676"/>
    <w:rsid w:val="000F1435"/>
    <w:rsid w:val="000F155C"/>
    <w:rsid w:val="000F1ECF"/>
    <w:rsid w:val="000F26C4"/>
    <w:rsid w:val="000F270D"/>
    <w:rsid w:val="000F27F1"/>
    <w:rsid w:val="000F3BE7"/>
    <w:rsid w:val="000F41CB"/>
    <w:rsid w:val="000F43E1"/>
    <w:rsid w:val="000F479E"/>
    <w:rsid w:val="000F4934"/>
    <w:rsid w:val="000F4BFB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C40"/>
    <w:rsid w:val="000F7DA5"/>
    <w:rsid w:val="001002C0"/>
    <w:rsid w:val="00100C8A"/>
    <w:rsid w:val="00101460"/>
    <w:rsid w:val="001016FD"/>
    <w:rsid w:val="00102F57"/>
    <w:rsid w:val="0010323B"/>
    <w:rsid w:val="00103EDB"/>
    <w:rsid w:val="00104272"/>
    <w:rsid w:val="0010470C"/>
    <w:rsid w:val="00104746"/>
    <w:rsid w:val="00105086"/>
    <w:rsid w:val="0010526D"/>
    <w:rsid w:val="001052A3"/>
    <w:rsid w:val="00105AA9"/>
    <w:rsid w:val="00106DEE"/>
    <w:rsid w:val="001070A9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379"/>
    <w:rsid w:val="00112958"/>
    <w:rsid w:val="001139FD"/>
    <w:rsid w:val="00113BB6"/>
    <w:rsid w:val="0011451F"/>
    <w:rsid w:val="00114785"/>
    <w:rsid w:val="0011506B"/>
    <w:rsid w:val="0011573B"/>
    <w:rsid w:val="00116794"/>
    <w:rsid w:val="001168EF"/>
    <w:rsid w:val="00116A9D"/>
    <w:rsid w:val="00116C21"/>
    <w:rsid w:val="00116C4B"/>
    <w:rsid w:val="00117B59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AE2"/>
    <w:rsid w:val="00122B87"/>
    <w:rsid w:val="00123A60"/>
    <w:rsid w:val="001247EE"/>
    <w:rsid w:val="0012495C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1AEF"/>
    <w:rsid w:val="001320FE"/>
    <w:rsid w:val="001322B3"/>
    <w:rsid w:val="001324A4"/>
    <w:rsid w:val="0013312A"/>
    <w:rsid w:val="001332BC"/>
    <w:rsid w:val="00133C21"/>
    <w:rsid w:val="00133F16"/>
    <w:rsid w:val="00133FE4"/>
    <w:rsid w:val="00135936"/>
    <w:rsid w:val="00135B39"/>
    <w:rsid w:val="001364CC"/>
    <w:rsid w:val="001402D5"/>
    <w:rsid w:val="00142572"/>
    <w:rsid w:val="0014271B"/>
    <w:rsid w:val="00143414"/>
    <w:rsid w:val="00143755"/>
    <w:rsid w:val="00143A7B"/>
    <w:rsid w:val="00143D2A"/>
    <w:rsid w:val="00144373"/>
    <w:rsid w:val="0014464A"/>
    <w:rsid w:val="00145019"/>
    <w:rsid w:val="00145194"/>
    <w:rsid w:val="00145A1A"/>
    <w:rsid w:val="00145E37"/>
    <w:rsid w:val="001460EE"/>
    <w:rsid w:val="0014657F"/>
    <w:rsid w:val="0014703D"/>
    <w:rsid w:val="00147F2B"/>
    <w:rsid w:val="00150E6B"/>
    <w:rsid w:val="00150F29"/>
    <w:rsid w:val="00152127"/>
    <w:rsid w:val="00152E81"/>
    <w:rsid w:val="00152EE7"/>
    <w:rsid w:val="001530E0"/>
    <w:rsid w:val="00153109"/>
    <w:rsid w:val="00153289"/>
    <w:rsid w:val="00153FFD"/>
    <w:rsid w:val="00154348"/>
    <w:rsid w:val="00154BC8"/>
    <w:rsid w:val="00154DE2"/>
    <w:rsid w:val="001558C5"/>
    <w:rsid w:val="001558E5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352"/>
    <w:rsid w:val="00161574"/>
    <w:rsid w:val="0016230A"/>
    <w:rsid w:val="001629BE"/>
    <w:rsid w:val="00162DE6"/>
    <w:rsid w:val="001636D9"/>
    <w:rsid w:val="001639C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6E20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0A4"/>
    <w:rsid w:val="001754D6"/>
    <w:rsid w:val="00175FE6"/>
    <w:rsid w:val="001761C2"/>
    <w:rsid w:val="00176800"/>
    <w:rsid w:val="00177184"/>
    <w:rsid w:val="001773DA"/>
    <w:rsid w:val="00177633"/>
    <w:rsid w:val="001777A0"/>
    <w:rsid w:val="001804FC"/>
    <w:rsid w:val="00180855"/>
    <w:rsid w:val="0018270E"/>
    <w:rsid w:val="001833E0"/>
    <w:rsid w:val="00183D74"/>
    <w:rsid w:val="00183DEF"/>
    <w:rsid w:val="00184387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20CC"/>
    <w:rsid w:val="0019211F"/>
    <w:rsid w:val="0019213F"/>
    <w:rsid w:val="00192239"/>
    <w:rsid w:val="00193758"/>
    <w:rsid w:val="00193856"/>
    <w:rsid w:val="0019390D"/>
    <w:rsid w:val="00193995"/>
    <w:rsid w:val="0019483D"/>
    <w:rsid w:val="00194AA4"/>
    <w:rsid w:val="001958C8"/>
    <w:rsid w:val="00195C77"/>
    <w:rsid w:val="00195FEC"/>
    <w:rsid w:val="00196015"/>
    <w:rsid w:val="00196D33"/>
    <w:rsid w:val="00196E2F"/>
    <w:rsid w:val="00197DD7"/>
    <w:rsid w:val="001A0454"/>
    <w:rsid w:val="001A09C2"/>
    <w:rsid w:val="001A0F3D"/>
    <w:rsid w:val="001A1004"/>
    <w:rsid w:val="001A10D7"/>
    <w:rsid w:val="001A1615"/>
    <w:rsid w:val="001A2094"/>
    <w:rsid w:val="001A235D"/>
    <w:rsid w:val="001A2A61"/>
    <w:rsid w:val="001A3321"/>
    <w:rsid w:val="001A3AAC"/>
    <w:rsid w:val="001A426A"/>
    <w:rsid w:val="001A4C25"/>
    <w:rsid w:val="001A4F33"/>
    <w:rsid w:val="001A5275"/>
    <w:rsid w:val="001A538D"/>
    <w:rsid w:val="001A65D9"/>
    <w:rsid w:val="001A68B8"/>
    <w:rsid w:val="001A6C84"/>
    <w:rsid w:val="001A7611"/>
    <w:rsid w:val="001A7835"/>
    <w:rsid w:val="001B096E"/>
    <w:rsid w:val="001B0F66"/>
    <w:rsid w:val="001B1029"/>
    <w:rsid w:val="001B1792"/>
    <w:rsid w:val="001B181A"/>
    <w:rsid w:val="001B1D3C"/>
    <w:rsid w:val="001B1DB0"/>
    <w:rsid w:val="001B1FDD"/>
    <w:rsid w:val="001B2268"/>
    <w:rsid w:val="001B287A"/>
    <w:rsid w:val="001B2D7E"/>
    <w:rsid w:val="001B36DF"/>
    <w:rsid w:val="001B37C3"/>
    <w:rsid w:val="001B3A5C"/>
    <w:rsid w:val="001B3F81"/>
    <w:rsid w:val="001B53B9"/>
    <w:rsid w:val="001B58A4"/>
    <w:rsid w:val="001B5DCA"/>
    <w:rsid w:val="001B5DEC"/>
    <w:rsid w:val="001B5FCD"/>
    <w:rsid w:val="001B6074"/>
    <w:rsid w:val="001B62AC"/>
    <w:rsid w:val="001B65C6"/>
    <w:rsid w:val="001B66A5"/>
    <w:rsid w:val="001B7217"/>
    <w:rsid w:val="001B7B62"/>
    <w:rsid w:val="001C1F91"/>
    <w:rsid w:val="001C1FBA"/>
    <w:rsid w:val="001C2A6F"/>
    <w:rsid w:val="001C2FDE"/>
    <w:rsid w:val="001C308D"/>
    <w:rsid w:val="001C4190"/>
    <w:rsid w:val="001C41E7"/>
    <w:rsid w:val="001C49DD"/>
    <w:rsid w:val="001C4CC9"/>
    <w:rsid w:val="001C4D15"/>
    <w:rsid w:val="001C4DB9"/>
    <w:rsid w:val="001C50E6"/>
    <w:rsid w:val="001C5172"/>
    <w:rsid w:val="001C55DD"/>
    <w:rsid w:val="001C5829"/>
    <w:rsid w:val="001C5EB4"/>
    <w:rsid w:val="001C6553"/>
    <w:rsid w:val="001C6A5D"/>
    <w:rsid w:val="001C6EA3"/>
    <w:rsid w:val="001C70B6"/>
    <w:rsid w:val="001C735D"/>
    <w:rsid w:val="001C7471"/>
    <w:rsid w:val="001C7CBD"/>
    <w:rsid w:val="001C7FD0"/>
    <w:rsid w:val="001D1A3C"/>
    <w:rsid w:val="001D2680"/>
    <w:rsid w:val="001D3025"/>
    <w:rsid w:val="001D3084"/>
    <w:rsid w:val="001D3BC9"/>
    <w:rsid w:val="001D40B0"/>
    <w:rsid w:val="001D439B"/>
    <w:rsid w:val="001D55BE"/>
    <w:rsid w:val="001D5FDE"/>
    <w:rsid w:val="001D65B1"/>
    <w:rsid w:val="001D66D8"/>
    <w:rsid w:val="001D6B87"/>
    <w:rsid w:val="001D7040"/>
    <w:rsid w:val="001E045C"/>
    <w:rsid w:val="001E09FD"/>
    <w:rsid w:val="001E0B73"/>
    <w:rsid w:val="001E1DFE"/>
    <w:rsid w:val="001E28F5"/>
    <w:rsid w:val="001E29AB"/>
    <w:rsid w:val="001E2A1C"/>
    <w:rsid w:val="001E2C28"/>
    <w:rsid w:val="001E3F6E"/>
    <w:rsid w:val="001E4E45"/>
    <w:rsid w:val="001E4FBF"/>
    <w:rsid w:val="001E5474"/>
    <w:rsid w:val="001E5E97"/>
    <w:rsid w:val="001E7219"/>
    <w:rsid w:val="001E7AAE"/>
    <w:rsid w:val="001E7C2C"/>
    <w:rsid w:val="001F0402"/>
    <w:rsid w:val="001F08EF"/>
    <w:rsid w:val="001F09C1"/>
    <w:rsid w:val="001F0F97"/>
    <w:rsid w:val="001F1893"/>
    <w:rsid w:val="001F1996"/>
    <w:rsid w:val="001F30B6"/>
    <w:rsid w:val="001F35FA"/>
    <w:rsid w:val="001F3CDC"/>
    <w:rsid w:val="001F4164"/>
    <w:rsid w:val="001F4831"/>
    <w:rsid w:val="001F4DF6"/>
    <w:rsid w:val="001F5E37"/>
    <w:rsid w:val="001F610F"/>
    <w:rsid w:val="001F62ED"/>
    <w:rsid w:val="001F66CF"/>
    <w:rsid w:val="001F77B1"/>
    <w:rsid w:val="001F79B6"/>
    <w:rsid w:val="00200066"/>
    <w:rsid w:val="00200234"/>
    <w:rsid w:val="00201144"/>
    <w:rsid w:val="0020194C"/>
    <w:rsid w:val="00201B92"/>
    <w:rsid w:val="00201BF6"/>
    <w:rsid w:val="00201E7D"/>
    <w:rsid w:val="00202EEB"/>
    <w:rsid w:val="0020315F"/>
    <w:rsid w:val="00203217"/>
    <w:rsid w:val="00203546"/>
    <w:rsid w:val="002038DA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D84"/>
    <w:rsid w:val="00205F4D"/>
    <w:rsid w:val="00206407"/>
    <w:rsid w:val="0020666C"/>
    <w:rsid w:val="00206FEA"/>
    <w:rsid w:val="00207212"/>
    <w:rsid w:val="0021064B"/>
    <w:rsid w:val="00210A89"/>
    <w:rsid w:val="00210D36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6F8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1C0"/>
    <w:rsid w:val="00220945"/>
    <w:rsid w:val="0022183B"/>
    <w:rsid w:val="002218E8"/>
    <w:rsid w:val="00221B84"/>
    <w:rsid w:val="0022210C"/>
    <w:rsid w:val="0022216D"/>
    <w:rsid w:val="00222590"/>
    <w:rsid w:val="00222ABA"/>
    <w:rsid w:val="00222DAD"/>
    <w:rsid w:val="00223A7C"/>
    <w:rsid w:val="00223DB2"/>
    <w:rsid w:val="00224263"/>
    <w:rsid w:val="002246A8"/>
    <w:rsid w:val="00224AF1"/>
    <w:rsid w:val="002251AA"/>
    <w:rsid w:val="00226DA3"/>
    <w:rsid w:val="00226F9B"/>
    <w:rsid w:val="0022757E"/>
    <w:rsid w:val="00227796"/>
    <w:rsid w:val="002277A4"/>
    <w:rsid w:val="00227FE7"/>
    <w:rsid w:val="00230041"/>
    <w:rsid w:val="00230352"/>
    <w:rsid w:val="00230CC9"/>
    <w:rsid w:val="00231196"/>
    <w:rsid w:val="0023171E"/>
    <w:rsid w:val="00231AC4"/>
    <w:rsid w:val="00231F62"/>
    <w:rsid w:val="00232561"/>
    <w:rsid w:val="00233271"/>
    <w:rsid w:val="002334C8"/>
    <w:rsid w:val="00233AF7"/>
    <w:rsid w:val="00233D5B"/>
    <w:rsid w:val="00233E56"/>
    <w:rsid w:val="0023424A"/>
    <w:rsid w:val="0023492C"/>
    <w:rsid w:val="00234C42"/>
    <w:rsid w:val="00235ADD"/>
    <w:rsid w:val="00236169"/>
    <w:rsid w:val="002365EC"/>
    <w:rsid w:val="00237893"/>
    <w:rsid w:val="00237ED7"/>
    <w:rsid w:val="0024109B"/>
    <w:rsid w:val="002416DC"/>
    <w:rsid w:val="002419EC"/>
    <w:rsid w:val="00241AC1"/>
    <w:rsid w:val="0024287A"/>
    <w:rsid w:val="0024365A"/>
    <w:rsid w:val="00243956"/>
    <w:rsid w:val="00244368"/>
    <w:rsid w:val="00244460"/>
    <w:rsid w:val="002453B7"/>
    <w:rsid w:val="0024541B"/>
    <w:rsid w:val="00245798"/>
    <w:rsid w:val="002459FF"/>
    <w:rsid w:val="00246E4E"/>
    <w:rsid w:val="00246EA2"/>
    <w:rsid w:val="00246F8F"/>
    <w:rsid w:val="00246FB5"/>
    <w:rsid w:val="00250BD1"/>
    <w:rsid w:val="00250C70"/>
    <w:rsid w:val="002526BC"/>
    <w:rsid w:val="00253CAB"/>
    <w:rsid w:val="002552B9"/>
    <w:rsid w:val="00256297"/>
    <w:rsid w:val="002567CF"/>
    <w:rsid w:val="00256ADC"/>
    <w:rsid w:val="00257017"/>
    <w:rsid w:val="0025713A"/>
    <w:rsid w:val="00257667"/>
    <w:rsid w:val="00257BF2"/>
    <w:rsid w:val="002603FF"/>
    <w:rsid w:val="00260BC0"/>
    <w:rsid w:val="00260EAE"/>
    <w:rsid w:val="002616C7"/>
    <w:rsid w:val="00261707"/>
    <w:rsid w:val="002621C7"/>
    <w:rsid w:val="002627F4"/>
    <w:rsid w:val="00262C69"/>
    <w:rsid w:val="0026375B"/>
    <w:rsid w:val="0026398D"/>
    <w:rsid w:val="00264036"/>
    <w:rsid w:val="0026418C"/>
    <w:rsid w:val="0026445A"/>
    <w:rsid w:val="00264F9B"/>
    <w:rsid w:val="002650CB"/>
    <w:rsid w:val="00265121"/>
    <w:rsid w:val="002653C6"/>
    <w:rsid w:val="002658AA"/>
    <w:rsid w:val="002664E9"/>
    <w:rsid w:val="00266856"/>
    <w:rsid w:val="00266D83"/>
    <w:rsid w:val="002707DA"/>
    <w:rsid w:val="00271198"/>
    <w:rsid w:val="0027178A"/>
    <w:rsid w:val="002726C7"/>
    <w:rsid w:val="00272F5A"/>
    <w:rsid w:val="00272FB3"/>
    <w:rsid w:val="00273323"/>
    <w:rsid w:val="00273425"/>
    <w:rsid w:val="00273890"/>
    <w:rsid w:val="00273979"/>
    <w:rsid w:val="00274872"/>
    <w:rsid w:val="00274A01"/>
    <w:rsid w:val="00274DC7"/>
    <w:rsid w:val="00277A10"/>
    <w:rsid w:val="00277FCA"/>
    <w:rsid w:val="00280275"/>
    <w:rsid w:val="00280371"/>
    <w:rsid w:val="00280550"/>
    <w:rsid w:val="00280B73"/>
    <w:rsid w:val="00280F17"/>
    <w:rsid w:val="00281747"/>
    <w:rsid w:val="00281805"/>
    <w:rsid w:val="00281CD2"/>
    <w:rsid w:val="00281F60"/>
    <w:rsid w:val="002824D1"/>
    <w:rsid w:val="002826E9"/>
    <w:rsid w:val="00282D5E"/>
    <w:rsid w:val="00282F78"/>
    <w:rsid w:val="00283C8C"/>
    <w:rsid w:val="0028411B"/>
    <w:rsid w:val="00284417"/>
    <w:rsid w:val="00285157"/>
    <w:rsid w:val="00285451"/>
    <w:rsid w:val="00285832"/>
    <w:rsid w:val="00286409"/>
    <w:rsid w:val="00286811"/>
    <w:rsid w:val="002876FE"/>
    <w:rsid w:val="00287AB6"/>
    <w:rsid w:val="00287E21"/>
    <w:rsid w:val="002905D1"/>
    <w:rsid w:val="00290E30"/>
    <w:rsid w:val="00291036"/>
    <w:rsid w:val="00291716"/>
    <w:rsid w:val="002919E4"/>
    <w:rsid w:val="00292036"/>
    <w:rsid w:val="002923FA"/>
    <w:rsid w:val="00292592"/>
    <w:rsid w:val="00292634"/>
    <w:rsid w:val="00292683"/>
    <w:rsid w:val="00293146"/>
    <w:rsid w:val="002939C8"/>
    <w:rsid w:val="00293AB7"/>
    <w:rsid w:val="002941E7"/>
    <w:rsid w:val="00294939"/>
    <w:rsid w:val="00294FCC"/>
    <w:rsid w:val="00295C93"/>
    <w:rsid w:val="0029603B"/>
    <w:rsid w:val="00296B68"/>
    <w:rsid w:val="00296C45"/>
    <w:rsid w:val="00296C4E"/>
    <w:rsid w:val="002971EF"/>
    <w:rsid w:val="002972D5"/>
    <w:rsid w:val="00297DD2"/>
    <w:rsid w:val="00297F3A"/>
    <w:rsid w:val="002A029A"/>
    <w:rsid w:val="002A0372"/>
    <w:rsid w:val="002A073A"/>
    <w:rsid w:val="002A09D9"/>
    <w:rsid w:val="002A0B8F"/>
    <w:rsid w:val="002A0BC9"/>
    <w:rsid w:val="002A1660"/>
    <w:rsid w:val="002A26EB"/>
    <w:rsid w:val="002A2709"/>
    <w:rsid w:val="002A2BCB"/>
    <w:rsid w:val="002A3CF8"/>
    <w:rsid w:val="002A412F"/>
    <w:rsid w:val="002A542E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5F42"/>
    <w:rsid w:val="002B6043"/>
    <w:rsid w:val="002B7397"/>
    <w:rsid w:val="002B7F00"/>
    <w:rsid w:val="002C0C60"/>
    <w:rsid w:val="002C0EFB"/>
    <w:rsid w:val="002C10C2"/>
    <w:rsid w:val="002C3962"/>
    <w:rsid w:val="002C3C8A"/>
    <w:rsid w:val="002C4FEF"/>
    <w:rsid w:val="002C5445"/>
    <w:rsid w:val="002C555A"/>
    <w:rsid w:val="002C5677"/>
    <w:rsid w:val="002C5A1B"/>
    <w:rsid w:val="002C5DBE"/>
    <w:rsid w:val="002C5F7F"/>
    <w:rsid w:val="002C636E"/>
    <w:rsid w:val="002C6F52"/>
    <w:rsid w:val="002C73A5"/>
    <w:rsid w:val="002D0692"/>
    <w:rsid w:val="002D1243"/>
    <w:rsid w:val="002D1886"/>
    <w:rsid w:val="002D19BB"/>
    <w:rsid w:val="002D1BC5"/>
    <w:rsid w:val="002D1DF6"/>
    <w:rsid w:val="002D1FF8"/>
    <w:rsid w:val="002D220F"/>
    <w:rsid w:val="002D2968"/>
    <w:rsid w:val="002D2DA0"/>
    <w:rsid w:val="002D35EA"/>
    <w:rsid w:val="002D3834"/>
    <w:rsid w:val="002D3D32"/>
    <w:rsid w:val="002D4419"/>
    <w:rsid w:val="002D4C88"/>
    <w:rsid w:val="002D510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BE"/>
    <w:rsid w:val="002E004C"/>
    <w:rsid w:val="002E0244"/>
    <w:rsid w:val="002E057D"/>
    <w:rsid w:val="002E0DE9"/>
    <w:rsid w:val="002E15E7"/>
    <w:rsid w:val="002E1CB6"/>
    <w:rsid w:val="002E1DD3"/>
    <w:rsid w:val="002E1FC4"/>
    <w:rsid w:val="002E25B7"/>
    <w:rsid w:val="002E2818"/>
    <w:rsid w:val="002E2D32"/>
    <w:rsid w:val="002E360E"/>
    <w:rsid w:val="002E3E9E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07"/>
    <w:rsid w:val="002F1F10"/>
    <w:rsid w:val="002F29FD"/>
    <w:rsid w:val="002F33E3"/>
    <w:rsid w:val="002F3B3C"/>
    <w:rsid w:val="002F3D0A"/>
    <w:rsid w:val="002F4038"/>
    <w:rsid w:val="002F4164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0EBF"/>
    <w:rsid w:val="00301674"/>
    <w:rsid w:val="00301D2A"/>
    <w:rsid w:val="00301EC3"/>
    <w:rsid w:val="003027E1"/>
    <w:rsid w:val="00302D01"/>
    <w:rsid w:val="00302FDF"/>
    <w:rsid w:val="00303339"/>
    <w:rsid w:val="00303A68"/>
    <w:rsid w:val="00304D95"/>
    <w:rsid w:val="0030511F"/>
    <w:rsid w:val="003053F4"/>
    <w:rsid w:val="003059E3"/>
    <w:rsid w:val="00305D42"/>
    <w:rsid w:val="00305E89"/>
    <w:rsid w:val="00305EA4"/>
    <w:rsid w:val="003067C7"/>
    <w:rsid w:val="00306C73"/>
    <w:rsid w:val="00311045"/>
    <w:rsid w:val="003114AF"/>
    <w:rsid w:val="003117CE"/>
    <w:rsid w:val="00312608"/>
    <w:rsid w:val="00312762"/>
    <w:rsid w:val="00312939"/>
    <w:rsid w:val="00312941"/>
    <w:rsid w:val="00313C06"/>
    <w:rsid w:val="0031420A"/>
    <w:rsid w:val="003144A5"/>
    <w:rsid w:val="003149E8"/>
    <w:rsid w:val="00314B42"/>
    <w:rsid w:val="00314F36"/>
    <w:rsid w:val="00315A5D"/>
    <w:rsid w:val="00316769"/>
    <w:rsid w:val="0031703F"/>
    <w:rsid w:val="00317241"/>
    <w:rsid w:val="0031735C"/>
    <w:rsid w:val="0031757B"/>
    <w:rsid w:val="00317909"/>
    <w:rsid w:val="00320C4E"/>
    <w:rsid w:val="00321AF1"/>
    <w:rsid w:val="003227EF"/>
    <w:rsid w:val="0032294C"/>
    <w:rsid w:val="0032298D"/>
    <w:rsid w:val="00322F31"/>
    <w:rsid w:val="003238BB"/>
    <w:rsid w:val="003240A0"/>
    <w:rsid w:val="00324D48"/>
    <w:rsid w:val="00325135"/>
    <w:rsid w:val="00325DC9"/>
    <w:rsid w:val="00325DD9"/>
    <w:rsid w:val="00325EB9"/>
    <w:rsid w:val="003263F0"/>
    <w:rsid w:val="00326BEF"/>
    <w:rsid w:val="00326C76"/>
    <w:rsid w:val="0033074D"/>
    <w:rsid w:val="0033108A"/>
    <w:rsid w:val="00332E69"/>
    <w:rsid w:val="00333417"/>
    <w:rsid w:val="00333513"/>
    <w:rsid w:val="00333563"/>
    <w:rsid w:val="00333DDC"/>
    <w:rsid w:val="00333EA4"/>
    <w:rsid w:val="00334805"/>
    <w:rsid w:val="0033606D"/>
    <w:rsid w:val="00336392"/>
    <w:rsid w:val="003369D5"/>
    <w:rsid w:val="00336B63"/>
    <w:rsid w:val="00336F30"/>
    <w:rsid w:val="003371BA"/>
    <w:rsid w:val="003372CC"/>
    <w:rsid w:val="003377F0"/>
    <w:rsid w:val="00337ED9"/>
    <w:rsid w:val="00340654"/>
    <w:rsid w:val="0034066D"/>
    <w:rsid w:val="0034087D"/>
    <w:rsid w:val="00340FA9"/>
    <w:rsid w:val="00341D3C"/>
    <w:rsid w:val="00341D83"/>
    <w:rsid w:val="0034239A"/>
    <w:rsid w:val="00343545"/>
    <w:rsid w:val="003437DD"/>
    <w:rsid w:val="00343BAD"/>
    <w:rsid w:val="00344B58"/>
    <w:rsid w:val="00344D23"/>
    <w:rsid w:val="0034686F"/>
    <w:rsid w:val="00346F2A"/>
    <w:rsid w:val="003473EF"/>
    <w:rsid w:val="003474BE"/>
    <w:rsid w:val="003476C6"/>
    <w:rsid w:val="00347A1B"/>
    <w:rsid w:val="0035069B"/>
    <w:rsid w:val="0035085E"/>
    <w:rsid w:val="003508E5"/>
    <w:rsid w:val="00351B01"/>
    <w:rsid w:val="00351D88"/>
    <w:rsid w:val="0035252F"/>
    <w:rsid w:val="00352767"/>
    <w:rsid w:val="003528C6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0651"/>
    <w:rsid w:val="003613D1"/>
    <w:rsid w:val="0036150F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5864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1C19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5AFD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18EE"/>
    <w:rsid w:val="0038231E"/>
    <w:rsid w:val="00382348"/>
    <w:rsid w:val="003830F3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87F08"/>
    <w:rsid w:val="003909A2"/>
    <w:rsid w:val="00390ADE"/>
    <w:rsid w:val="003912B9"/>
    <w:rsid w:val="003913E6"/>
    <w:rsid w:val="0039256C"/>
    <w:rsid w:val="0039283E"/>
    <w:rsid w:val="00392AAF"/>
    <w:rsid w:val="00392B28"/>
    <w:rsid w:val="00392F19"/>
    <w:rsid w:val="003955CB"/>
    <w:rsid w:val="00395C43"/>
    <w:rsid w:val="00395CB7"/>
    <w:rsid w:val="00396046"/>
    <w:rsid w:val="00396912"/>
    <w:rsid w:val="003A0723"/>
    <w:rsid w:val="003A1265"/>
    <w:rsid w:val="003A1403"/>
    <w:rsid w:val="003A1751"/>
    <w:rsid w:val="003A2626"/>
    <w:rsid w:val="003A26E9"/>
    <w:rsid w:val="003A3019"/>
    <w:rsid w:val="003A306B"/>
    <w:rsid w:val="003A30F3"/>
    <w:rsid w:val="003A32FD"/>
    <w:rsid w:val="003A564A"/>
    <w:rsid w:val="003A5713"/>
    <w:rsid w:val="003A5DAA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95A"/>
    <w:rsid w:val="003B21A1"/>
    <w:rsid w:val="003B2E73"/>
    <w:rsid w:val="003B3999"/>
    <w:rsid w:val="003B414B"/>
    <w:rsid w:val="003B46E2"/>
    <w:rsid w:val="003B4F41"/>
    <w:rsid w:val="003B518D"/>
    <w:rsid w:val="003B51C3"/>
    <w:rsid w:val="003B53A2"/>
    <w:rsid w:val="003B550B"/>
    <w:rsid w:val="003B5EB1"/>
    <w:rsid w:val="003B6D0E"/>
    <w:rsid w:val="003B77B2"/>
    <w:rsid w:val="003B78BD"/>
    <w:rsid w:val="003C006A"/>
    <w:rsid w:val="003C0325"/>
    <w:rsid w:val="003C08F2"/>
    <w:rsid w:val="003C0DBA"/>
    <w:rsid w:val="003C13DF"/>
    <w:rsid w:val="003C15EA"/>
    <w:rsid w:val="003C1A19"/>
    <w:rsid w:val="003C1D72"/>
    <w:rsid w:val="003C20A5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B01"/>
    <w:rsid w:val="003D5400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1F69"/>
    <w:rsid w:val="003E3D30"/>
    <w:rsid w:val="003E4723"/>
    <w:rsid w:val="003E5029"/>
    <w:rsid w:val="003E5234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E7E02"/>
    <w:rsid w:val="003F057D"/>
    <w:rsid w:val="003F0A39"/>
    <w:rsid w:val="003F0BCA"/>
    <w:rsid w:val="003F11A5"/>
    <w:rsid w:val="003F15B5"/>
    <w:rsid w:val="003F17B8"/>
    <w:rsid w:val="003F207E"/>
    <w:rsid w:val="003F2122"/>
    <w:rsid w:val="003F225D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3DDC"/>
    <w:rsid w:val="003F40B5"/>
    <w:rsid w:val="003F4482"/>
    <w:rsid w:val="003F5175"/>
    <w:rsid w:val="003F585B"/>
    <w:rsid w:val="003F5C71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648"/>
    <w:rsid w:val="00403CBE"/>
    <w:rsid w:val="00403E0E"/>
    <w:rsid w:val="00403FD2"/>
    <w:rsid w:val="004040D9"/>
    <w:rsid w:val="00405140"/>
    <w:rsid w:val="00405F87"/>
    <w:rsid w:val="004068B0"/>
    <w:rsid w:val="00406BB7"/>
    <w:rsid w:val="00406CBD"/>
    <w:rsid w:val="004072CB"/>
    <w:rsid w:val="00407601"/>
    <w:rsid w:val="00407C45"/>
    <w:rsid w:val="00407F1C"/>
    <w:rsid w:val="0041015C"/>
    <w:rsid w:val="004105AD"/>
    <w:rsid w:val="00410CC8"/>
    <w:rsid w:val="00410F84"/>
    <w:rsid w:val="0041133C"/>
    <w:rsid w:val="00411DF9"/>
    <w:rsid w:val="004122CF"/>
    <w:rsid w:val="0041252D"/>
    <w:rsid w:val="00412623"/>
    <w:rsid w:val="0041326C"/>
    <w:rsid w:val="0041384C"/>
    <w:rsid w:val="00413B26"/>
    <w:rsid w:val="00413C6D"/>
    <w:rsid w:val="00414373"/>
    <w:rsid w:val="00414F25"/>
    <w:rsid w:val="004151BA"/>
    <w:rsid w:val="004158FD"/>
    <w:rsid w:val="00415B47"/>
    <w:rsid w:val="00415F52"/>
    <w:rsid w:val="00415F57"/>
    <w:rsid w:val="00416478"/>
    <w:rsid w:val="004165DB"/>
    <w:rsid w:val="00416675"/>
    <w:rsid w:val="0041760C"/>
    <w:rsid w:val="00417EBF"/>
    <w:rsid w:val="00420205"/>
    <w:rsid w:val="0042083D"/>
    <w:rsid w:val="00420887"/>
    <w:rsid w:val="00420B66"/>
    <w:rsid w:val="0042208E"/>
    <w:rsid w:val="0042299B"/>
    <w:rsid w:val="00422C87"/>
    <w:rsid w:val="00423470"/>
    <w:rsid w:val="004235F5"/>
    <w:rsid w:val="00423A9D"/>
    <w:rsid w:val="00423E86"/>
    <w:rsid w:val="0042417D"/>
    <w:rsid w:val="00425A7B"/>
    <w:rsid w:val="00426110"/>
    <w:rsid w:val="00426512"/>
    <w:rsid w:val="0042684A"/>
    <w:rsid w:val="00427388"/>
    <w:rsid w:val="004276A7"/>
    <w:rsid w:val="004303B1"/>
    <w:rsid w:val="0043255E"/>
    <w:rsid w:val="00432C69"/>
    <w:rsid w:val="0043319E"/>
    <w:rsid w:val="00433208"/>
    <w:rsid w:val="0043354D"/>
    <w:rsid w:val="004341D8"/>
    <w:rsid w:val="004343CE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B80"/>
    <w:rsid w:val="004411CF"/>
    <w:rsid w:val="0044133A"/>
    <w:rsid w:val="00441706"/>
    <w:rsid w:val="00442659"/>
    <w:rsid w:val="00442670"/>
    <w:rsid w:val="00442B5E"/>
    <w:rsid w:val="00442BD6"/>
    <w:rsid w:val="00443110"/>
    <w:rsid w:val="0044315F"/>
    <w:rsid w:val="0044398F"/>
    <w:rsid w:val="00444034"/>
    <w:rsid w:val="00444189"/>
    <w:rsid w:val="00444C81"/>
    <w:rsid w:val="00444DB2"/>
    <w:rsid w:val="0044648B"/>
    <w:rsid w:val="00447374"/>
    <w:rsid w:val="00447717"/>
    <w:rsid w:val="00447F77"/>
    <w:rsid w:val="004504AC"/>
    <w:rsid w:val="00450F58"/>
    <w:rsid w:val="0045101B"/>
    <w:rsid w:val="00451398"/>
    <w:rsid w:val="00451841"/>
    <w:rsid w:val="004519E9"/>
    <w:rsid w:val="00451DED"/>
    <w:rsid w:val="004525A7"/>
    <w:rsid w:val="00452B06"/>
    <w:rsid w:val="004543FF"/>
    <w:rsid w:val="00454559"/>
    <w:rsid w:val="00454D58"/>
    <w:rsid w:val="00455452"/>
    <w:rsid w:val="004557C9"/>
    <w:rsid w:val="00455CF9"/>
    <w:rsid w:val="00456532"/>
    <w:rsid w:val="00456E72"/>
    <w:rsid w:val="00457C66"/>
    <w:rsid w:val="004600C3"/>
    <w:rsid w:val="00460668"/>
    <w:rsid w:val="00460905"/>
    <w:rsid w:val="00460D88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C6E"/>
    <w:rsid w:val="00465471"/>
    <w:rsid w:val="00466F3C"/>
    <w:rsid w:val="0046701B"/>
    <w:rsid w:val="00467223"/>
    <w:rsid w:val="00467368"/>
    <w:rsid w:val="004677C5"/>
    <w:rsid w:val="00467A0B"/>
    <w:rsid w:val="00467A73"/>
    <w:rsid w:val="00467BA8"/>
    <w:rsid w:val="00470346"/>
    <w:rsid w:val="0047038D"/>
    <w:rsid w:val="00470486"/>
    <w:rsid w:val="004708E8"/>
    <w:rsid w:val="00470931"/>
    <w:rsid w:val="0047162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67C"/>
    <w:rsid w:val="004808F8"/>
    <w:rsid w:val="00480BBB"/>
    <w:rsid w:val="00480F7B"/>
    <w:rsid w:val="004813CE"/>
    <w:rsid w:val="004818D9"/>
    <w:rsid w:val="004823DC"/>
    <w:rsid w:val="004824F2"/>
    <w:rsid w:val="0048261E"/>
    <w:rsid w:val="00482995"/>
    <w:rsid w:val="004829E2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3D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204"/>
    <w:rsid w:val="00497366"/>
    <w:rsid w:val="00497DDF"/>
    <w:rsid w:val="004A0164"/>
    <w:rsid w:val="004A01A5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B01FF"/>
    <w:rsid w:val="004B0CDB"/>
    <w:rsid w:val="004B11D3"/>
    <w:rsid w:val="004B1855"/>
    <w:rsid w:val="004B186C"/>
    <w:rsid w:val="004B20B2"/>
    <w:rsid w:val="004B2430"/>
    <w:rsid w:val="004B2610"/>
    <w:rsid w:val="004B2A71"/>
    <w:rsid w:val="004B31D3"/>
    <w:rsid w:val="004B3233"/>
    <w:rsid w:val="004B3845"/>
    <w:rsid w:val="004B3928"/>
    <w:rsid w:val="004B3D6E"/>
    <w:rsid w:val="004B4232"/>
    <w:rsid w:val="004B49EE"/>
    <w:rsid w:val="004B52C6"/>
    <w:rsid w:val="004B5579"/>
    <w:rsid w:val="004B5C26"/>
    <w:rsid w:val="004B62A8"/>
    <w:rsid w:val="004B636D"/>
    <w:rsid w:val="004B646A"/>
    <w:rsid w:val="004B6EFC"/>
    <w:rsid w:val="004B7248"/>
    <w:rsid w:val="004B74AF"/>
    <w:rsid w:val="004B74EA"/>
    <w:rsid w:val="004B761F"/>
    <w:rsid w:val="004B79ED"/>
    <w:rsid w:val="004C08FA"/>
    <w:rsid w:val="004C1013"/>
    <w:rsid w:val="004C15D2"/>
    <w:rsid w:val="004C1867"/>
    <w:rsid w:val="004C2043"/>
    <w:rsid w:val="004C22C4"/>
    <w:rsid w:val="004C243B"/>
    <w:rsid w:val="004C293B"/>
    <w:rsid w:val="004C31C4"/>
    <w:rsid w:val="004C3807"/>
    <w:rsid w:val="004C41AD"/>
    <w:rsid w:val="004C41E0"/>
    <w:rsid w:val="004C4F04"/>
    <w:rsid w:val="004C566C"/>
    <w:rsid w:val="004C6004"/>
    <w:rsid w:val="004C636D"/>
    <w:rsid w:val="004C7AB1"/>
    <w:rsid w:val="004D0D72"/>
    <w:rsid w:val="004D0D9E"/>
    <w:rsid w:val="004D102F"/>
    <w:rsid w:val="004D14DA"/>
    <w:rsid w:val="004D1586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2E02"/>
    <w:rsid w:val="004E311D"/>
    <w:rsid w:val="004E3993"/>
    <w:rsid w:val="004E4397"/>
    <w:rsid w:val="004E52B5"/>
    <w:rsid w:val="004E55CB"/>
    <w:rsid w:val="004E60F0"/>
    <w:rsid w:val="004E61E4"/>
    <w:rsid w:val="004E6386"/>
    <w:rsid w:val="004E67CA"/>
    <w:rsid w:val="004E69AE"/>
    <w:rsid w:val="004E69D0"/>
    <w:rsid w:val="004E711B"/>
    <w:rsid w:val="004F02DA"/>
    <w:rsid w:val="004F0C2B"/>
    <w:rsid w:val="004F1B48"/>
    <w:rsid w:val="004F1F73"/>
    <w:rsid w:val="004F21A4"/>
    <w:rsid w:val="004F228E"/>
    <w:rsid w:val="004F244E"/>
    <w:rsid w:val="004F2D26"/>
    <w:rsid w:val="004F3090"/>
    <w:rsid w:val="004F310B"/>
    <w:rsid w:val="004F3431"/>
    <w:rsid w:val="004F3719"/>
    <w:rsid w:val="004F3CF2"/>
    <w:rsid w:val="004F4F76"/>
    <w:rsid w:val="004F56A3"/>
    <w:rsid w:val="004F5DEF"/>
    <w:rsid w:val="004F5EBB"/>
    <w:rsid w:val="004F5EE9"/>
    <w:rsid w:val="004F70F1"/>
    <w:rsid w:val="004F7440"/>
    <w:rsid w:val="00500594"/>
    <w:rsid w:val="00500856"/>
    <w:rsid w:val="005011E7"/>
    <w:rsid w:val="0050137D"/>
    <w:rsid w:val="005019EB"/>
    <w:rsid w:val="00501F8B"/>
    <w:rsid w:val="00501FCB"/>
    <w:rsid w:val="00502040"/>
    <w:rsid w:val="0050288C"/>
    <w:rsid w:val="005028D7"/>
    <w:rsid w:val="00503317"/>
    <w:rsid w:val="0050361D"/>
    <w:rsid w:val="005037F0"/>
    <w:rsid w:val="0050397D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925"/>
    <w:rsid w:val="00511D63"/>
    <w:rsid w:val="00511E5B"/>
    <w:rsid w:val="00511F23"/>
    <w:rsid w:val="00511FD5"/>
    <w:rsid w:val="005130F0"/>
    <w:rsid w:val="00513167"/>
    <w:rsid w:val="005138BD"/>
    <w:rsid w:val="00513B2A"/>
    <w:rsid w:val="00513D3D"/>
    <w:rsid w:val="0051433F"/>
    <w:rsid w:val="00514699"/>
    <w:rsid w:val="00514AF7"/>
    <w:rsid w:val="00514C74"/>
    <w:rsid w:val="005150E6"/>
    <w:rsid w:val="00515227"/>
    <w:rsid w:val="00515BFE"/>
    <w:rsid w:val="00515D6C"/>
    <w:rsid w:val="00516FC2"/>
    <w:rsid w:val="005173A6"/>
    <w:rsid w:val="00517409"/>
    <w:rsid w:val="00520066"/>
    <w:rsid w:val="005206A4"/>
    <w:rsid w:val="005207EA"/>
    <w:rsid w:val="00520923"/>
    <w:rsid w:val="00520D2B"/>
    <w:rsid w:val="00522A3B"/>
    <w:rsid w:val="005235B9"/>
    <w:rsid w:val="00523DAE"/>
    <w:rsid w:val="005244BE"/>
    <w:rsid w:val="00524B47"/>
    <w:rsid w:val="005252B2"/>
    <w:rsid w:val="00525899"/>
    <w:rsid w:val="00525DA8"/>
    <w:rsid w:val="00525E04"/>
    <w:rsid w:val="0052630F"/>
    <w:rsid w:val="005263A0"/>
    <w:rsid w:val="00526495"/>
    <w:rsid w:val="00526690"/>
    <w:rsid w:val="00526B06"/>
    <w:rsid w:val="00526B26"/>
    <w:rsid w:val="0052731C"/>
    <w:rsid w:val="00527AD9"/>
    <w:rsid w:val="00530DEE"/>
    <w:rsid w:val="00530FAC"/>
    <w:rsid w:val="00531DC7"/>
    <w:rsid w:val="005324B1"/>
    <w:rsid w:val="00533509"/>
    <w:rsid w:val="00533FC1"/>
    <w:rsid w:val="00534269"/>
    <w:rsid w:val="00534271"/>
    <w:rsid w:val="005344FE"/>
    <w:rsid w:val="00534C10"/>
    <w:rsid w:val="005351DF"/>
    <w:rsid w:val="00535C00"/>
    <w:rsid w:val="00535DE0"/>
    <w:rsid w:val="00536261"/>
    <w:rsid w:val="0053647C"/>
    <w:rsid w:val="00536506"/>
    <w:rsid w:val="00536721"/>
    <w:rsid w:val="005368BF"/>
    <w:rsid w:val="0054068C"/>
    <w:rsid w:val="00540CE9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B38"/>
    <w:rsid w:val="00547CD9"/>
    <w:rsid w:val="0055047F"/>
    <w:rsid w:val="005507BF"/>
    <w:rsid w:val="00550897"/>
    <w:rsid w:val="00550E43"/>
    <w:rsid w:val="00551B43"/>
    <w:rsid w:val="00552AE5"/>
    <w:rsid w:val="00552B3E"/>
    <w:rsid w:val="00553013"/>
    <w:rsid w:val="005531FE"/>
    <w:rsid w:val="00553FD4"/>
    <w:rsid w:val="005549C6"/>
    <w:rsid w:val="00555284"/>
    <w:rsid w:val="005553A9"/>
    <w:rsid w:val="00555E12"/>
    <w:rsid w:val="00556555"/>
    <w:rsid w:val="00557F9F"/>
    <w:rsid w:val="005609BD"/>
    <w:rsid w:val="00560FF5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40F"/>
    <w:rsid w:val="00567CA7"/>
    <w:rsid w:val="00567D53"/>
    <w:rsid w:val="00567FDC"/>
    <w:rsid w:val="0057038D"/>
    <w:rsid w:val="00571329"/>
    <w:rsid w:val="00572166"/>
    <w:rsid w:val="0057265C"/>
    <w:rsid w:val="00572B45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0C3"/>
    <w:rsid w:val="0058033E"/>
    <w:rsid w:val="0058089A"/>
    <w:rsid w:val="00580D96"/>
    <w:rsid w:val="00580DD8"/>
    <w:rsid w:val="00580E07"/>
    <w:rsid w:val="00580E2C"/>
    <w:rsid w:val="00580F17"/>
    <w:rsid w:val="005816EE"/>
    <w:rsid w:val="00581B4B"/>
    <w:rsid w:val="00581D0A"/>
    <w:rsid w:val="00581DA3"/>
    <w:rsid w:val="005821CE"/>
    <w:rsid w:val="00582281"/>
    <w:rsid w:val="005832A1"/>
    <w:rsid w:val="00583A7D"/>
    <w:rsid w:val="00584476"/>
    <w:rsid w:val="00584DDD"/>
    <w:rsid w:val="00585A43"/>
    <w:rsid w:val="005864FA"/>
    <w:rsid w:val="00586734"/>
    <w:rsid w:val="0058707E"/>
    <w:rsid w:val="00587190"/>
    <w:rsid w:val="00587DD1"/>
    <w:rsid w:val="00587F98"/>
    <w:rsid w:val="00590494"/>
    <w:rsid w:val="005912CB"/>
    <w:rsid w:val="005914E2"/>
    <w:rsid w:val="0059172A"/>
    <w:rsid w:val="00591F8F"/>
    <w:rsid w:val="00592BFB"/>
    <w:rsid w:val="00593483"/>
    <w:rsid w:val="00593BCE"/>
    <w:rsid w:val="005940FA"/>
    <w:rsid w:val="00594506"/>
    <w:rsid w:val="0059464D"/>
    <w:rsid w:val="00594660"/>
    <w:rsid w:val="00594C65"/>
    <w:rsid w:val="00594C8B"/>
    <w:rsid w:val="00595661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2BE5"/>
    <w:rsid w:val="005A2E9B"/>
    <w:rsid w:val="005A3573"/>
    <w:rsid w:val="005A3ADF"/>
    <w:rsid w:val="005A3DCD"/>
    <w:rsid w:val="005A42BC"/>
    <w:rsid w:val="005A48F1"/>
    <w:rsid w:val="005A565E"/>
    <w:rsid w:val="005A5945"/>
    <w:rsid w:val="005A6879"/>
    <w:rsid w:val="005A6E1A"/>
    <w:rsid w:val="005A6FD7"/>
    <w:rsid w:val="005A7B40"/>
    <w:rsid w:val="005A7E00"/>
    <w:rsid w:val="005B124B"/>
    <w:rsid w:val="005B12D4"/>
    <w:rsid w:val="005B1AED"/>
    <w:rsid w:val="005B1BAD"/>
    <w:rsid w:val="005B1FCC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9A"/>
    <w:rsid w:val="005C42D5"/>
    <w:rsid w:val="005C47A2"/>
    <w:rsid w:val="005C4816"/>
    <w:rsid w:val="005C56C1"/>
    <w:rsid w:val="005C5865"/>
    <w:rsid w:val="005C5972"/>
    <w:rsid w:val="005C5D45"/>
    <w:rsid w:val="005C5FDE"/>
    <w:rsid w:val="005C6FFE"/>
    <w:rsid w:val="005C7E04"/>
    <w:rsid w:val="005D0112"/>
    <w:rsid w:val="005D05E0"/>
    <w:rsid w:val="005D07D7"/>
    <w:rsid w:val="005D131F"/>
    <w:rsid w:val="005D1A75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D79"/>
    <w:rsid w:val="005E052E"/>
    <w:rsid w:val="005E09A8"/>
    <w:rsid w:val="005E0C33"/>
    <w:rsid w:val="005E332D"/>
    <w:rsid w:val="005E34BF"/>
    <w:rsid w:val="005E3A99"/>
    <w:rsid w:val="005E4053"/>
    <w:rsid w:val="005E56E6"/>
    <w:rsid w:val="005E6A57"/>
    <w:rsid w:val="005E6ACA"/>
    <w:rsid w:val="005E7080"/>
    <w:rsid w:val="005E7EEC"/>
    <w:rsid w:val="005E7F94"/>
    <w:rsid w:val="005F018A"/>
    <w:rsid w:val="005F046D"/>
    <w:rsid w:val="005F0D5A"/>
    <w:rsid w:val="005F0FA7"/>
    <w:rsid w:val="005F113E"/>
    <w:rsid w:val="005F1150"/>
    <w:rsid w:val="005F1C3A"/>
    <w:rsid w:val="005F1F84"/>
    <w:rsid w:val="005F2F07"/>
    <w:rsid w:val="005F3949"/>
    <w:rsid w:val="005F3A19"/>
    <w:rsid w:val="005F4036"/>
    <w:rsid w:val="005F54BB"/>
    <w:rsid w:val="005F600F"/>
    <w:rsid w:val="005F614B"/>
    <w:rsid w:val="005F6482"/>
    <w:rsid w:val="005F673C"/>
    <w:rsid w:val="005F67CB"/>
    <w:rsid w:val="005F6B18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41F9"/>
    <w:rsid w:val="006050C3"/>
    <w:rsid w:val="00605AE9"/>
    <w:rsid w:val="006061CB"/>
    <w:rsid w:val="006063E9"/>
    <w:rsid w:val="00607607"/>
    <w:rsid w:val="00607721"/>
    <w:rsid w:val="006111D7"/>
    <w:rsid w:val="0061159C"/>
    <w:rsid w:val="00611E52"/>
    <w:rsid w:val="006120BB"/>
    <w:rsid w:val="00612588"/>
    <w:rsid w:val="00612A23"/>
    <w:rsid w:val="00612F61"/>
    <w:rsid w:val="00613DA7"/>
    <w:rsid w:val="00613E0B"/>
    <w:rsid w:val="006144B8"/>
    <w:rsid w:val="0061500B"/>
    <w:rsid w:val="006151DD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092F"/>
    <w:rsid w:val="006210F8"/>
    <w:rsid w:val="00621411"/>
    <w:rsid w:val="006214C0"/>
    <w:rsid w:val="006217DD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264BC"/>
    <w:rsid w:val="00627A72"/>
    <w:rsid w:val="00630488"/>
    <w:rsid w:val="00630877"/>
    <w:rsid w:val="00630F97"/>
    <w:rsid w:val="0063122E"/>
    <w:rsid w:val="0063133B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4DA7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88B"/>
    <w:rsid w:val="00636B4B"/>
    <w:rsid w:val="00636CC3"/>
    <w:rsid w:val="00637106"/>
    <w:rsid w:val="006372D3"/>
    <w:rsid w:val="00637E82"/>
    <w:rsid w:val="00637E9C"/>
    <w:rsid w:val="00637F45"/>
    <w:rsid w:val="0064002D"/>
    <w:rsid w:val="006400E9"/>
    <w:rsid w:val="006401CA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532"/>
    <w:rsid w:val="0064499D"/>
    <w:rsid w:val="00645E3E"/>
    <w:rsid w:val="00646290"/>
    <w:rsid w:val="00646531"/>
    <w:rsid w:val="00646950"/>
    <w:rsid w:val="00646BFF"/>
    <w:rsid w:val="0064774E"/>
    <w:rsid w:val="00650231"/>
    <w:rsid w:val="0065030B"/>
    <w:rsid w:val="00650B48"/>
    <w:rsid w:val="006519EE"/>
    <w:rsid w:val="00651B95"/>
    <w:rsid w:val="00651CE3"/>
    <w:rsid w:val="00651F39"/>
    <w:rsid w:val="006524F4"/>
    <w:rsid w:val="00652BBF"/>
    <w:rsid w:val="00653216"/>
    <w:rsid w:val="0065334D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0E8"/>
    <w:rsid w:val="00657178"/>
    <w:rsid w:val="0065723F"/>
    <w:rsid w:val="00657A33"/>
    <w:rsid w:val="00657DEE"/>
    <w:rsid w:val="00657E0A"/>
    <w:rsid w:val="006601B2"/>
    <w:rsid w:val="00661335"/>
    <w:rsid w:val="00662AF4"/>
    <w:rsid w:val="00662DB9"/>
    <w:rsid w:val="0066309B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70157"/>
    <w:rsid w:val="00670994"/>
    <w:rsid w:val="00670EB9"/>
    <w:rsid w:val="006717D8"/>
    <w:rsid w:val="006722B1"/>
    <w:rsid w:val="0067255F"/>
    <w:rsid w:val="0067279A"/>
    <w:rsid w:val="00672841"/>
    <w:rsid w:val="0067387B"/>
    <w:rsid w:val="00675243"/>
    <w:rsid w:val="00675405"/>
    <w:rsid w:val="0067543A"/>
    <w:rsid w:val="00675812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79"/>
    <w:rsid w:val="00677A85"/>
    <w:rsid w:val="006818B3"/>
    <w:rsid w:val="006818C9"/>
    <w:rsid w:val="006821BC"/>
    <w:rsid w:val="00682494"/>
    <w:rsid w:val="00682A0D"/>
    <w:rsid w:val="00682DAC"/>
    <w:rsid w:val="006836BD"/>
    <w:rsid w:val="00683D08"/>
    <w:rsid w:val="00684128"/>
    <w:rsid w:val="00684B38"/>
    <w:rsid w:val="00685A25"/>
    <w:rsid w:val="00686005"/>
    <w:rsid w:val="006860CD"/>
    <w:rsid w:val="0068666F"/>
    <w:rsid w:val="00686686"/>
    <w:rsid w:val="006867ED"/>
    <w:rsid w:val="00686B0B"/>
    <w:rsid w:val="0068773D"/>
    <w:rsid w:val="00687DD0"/>
    <w:rsid w:val="0069002F"/>
    <w:rsid w:val="00690666"/>
    <w:rsid w:val="006912A8"/>
    <w:rsid w:val="00692256"/>
    <w:rsid w:val="00692CBC"/>
    <w:rsid w:val="00692DA6"/>
    <w:rsid w:val="0069364C"/>
    <w:rsid w:val="00693913"/>
    <w:rsid w:val="00693924"/>
    <w:rsid w:val="0069397E"/>
    <w:rsid w:val="00693C27"/>
    <w:rsid w:val="00694397"/>
    <w:rsid w:val="00694494"/>
    <w:rsid w:val="00694B24"/>
    <w:rsid w:val="00695C12"/>
    <w:rsid w:val="00695D30"/>
    <w:rsid w:val="00696131"/>
    <w:rsid w:val="006961C7"/>
    <w:rsid w:val="0069677F"/>
    <w:rsid w:val="00696F6D"/>
    <w:rsid w:val="006971C0"/>
    <w:rsid w:val="00697269"/>
    <w:rsid w:val="00697297"/>
    <w:rsid w:val="00697C65"/>
    <w:rsid w:val="006A011E"/>
    <w:rsid w:val="006A0654"/>
    <w:rsid w:val="006A0D84"/>
    <w:rsid w:val="006A0DF1"/>
    <w:rsid w:val="006A142B"/>
    <w:rsid w:val="006A192F"/>
    <w:rsid w:val="006A1AA0"/>
    <w:rsid w:val="006A327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8C6"/>
    <w:rsid w:val="006A78DE"/>
    <w:rsid w:val="006A79D9"/>
    <w:rsid w:val="006A7C65"/>
    <w:rsid w:val="006A7CD5"/>
    <w:rsid w:val="006B0624"/>
    <w:rsid w:val="006B1077"/>
    <w:rsid w:val="006B16DE"/>
    <w:rsid w:val="006B1F85"/>
    <w:rsid w:val="006B1FD0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B78A4"/>
    <w:rsid w:val="006C1007"/>
    <w:rsid w:val="006C10AD"/>
    <w:rsid w:val="006C1F75"/>
    <w:rsid w:val="006C2716"/>
    <w:rsid w:val="006C36BD"/>
    <w:rsid w:val="006C3C6A"/>
    <w:rsid w:val="006C42DD"/>
    <w:rsid w:val="006C5CAD"/>
    <w:rsid w:val="006C617B"/>
    <w:rsid w:val="006C6207"/>
    <w:rsid w:val="006C6D43"/>
    <w:rsid w:val="006C7168"/>
    <w:rsid w:val="006C727A"/>
    <w:rsid w:val="006C75FC"/>
    <w:rsid w:val="006C77D3"/>
    <w:rsid w:val="006C7811"/>
    <w:rsid w:val="006D0000"/>
    <w:rsid w:val="006D02DF"/>
    <w:rsid w:val="006D0549"/>
    <w:rsid w:val="006D0898"/>
    <w:rsid w:val="006D0E78"/>
    <w:rsid w:val="006D127D"/>
    <w:rsid w:val="006D1615"/>
    <w:rsid w:val="006D16CF"/>
    <w:rsid w:val="006D1A18"/>
    <w:rsid w:val="006D2108"/>
    <w:rsid w:val="006D2634"/>
    <w:rsid w:val="006D28B6"/>
    <w:rsid w:val="006D2F83"/>
    <w:rsid w:val="006D3273"/>
    <w:rsid w:val="006D3354"/>
    <w:rsid w:val="006D3814"/>
    <w:rsid w:val="006D3AEB"/>
    <w:rsid w:val="006D40B0"/>
    <w:rsid w:val="006D495D"/>
    <w:rsid w:val="006D565F"/>
    <w:rsid w:val="006D57AD"/>
    <w:rsid w:val="006D5C03"/>
    <w:rsid w:val="006D5E89"/>
    <w:rsid w:val="006D6132"/>
    <w:rsid w:val="006D68EC"/>
    <w:rsid w:val="006E044D"/>
    <w:rsid w:val="006E06A0"/>
    <w:rsid w:val="006E0B68"/>
    <w:rsid w:val="006E1D1D"/>
    <w:rsid w:val="006E1FBD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5684"/>
    <w:rsid w:val="006E59E9"/>
    <w:rsid w:val="006E5A22"/>
    <w:rsid w:val="006E66F6"/>
    <w:rsid w:val="006E67D3"/>
    <w:rsid w:val="006E6D34"/>
    <w:rsid w:val="006E75BC"/>
    <w:rsid w:val="006E7BB1"/>
    <w:rsid w:val="006F050A"/>
    <w:rsid w:val="006F10D5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1368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259"/>
    <w:rsid w:val="00706290"/>
    <w:rsid w:val="0070631B"/>
    <w:rsid w:val="0070647D"/>
    <w:rsid w:val="00706486"/>
    <w:rsid w:val="007065E6"/>
    <w:rsid w:val="007068D3"/>
    <w:rsid w:val="00706D3A"/>
    <w:rsid w:val="00706E07"/>
    <w:rsid w:val="0070786B"/>
    <w:rsid w:val="00707D21"/>
    <w:rsid w:val="007103B5"/>
    <w:rsid w:val="0071081B"/>
    <w:rsid w:val="0071178D"/>
    <w:rsid w:val="00711F25"/>
    <w:rsid w:val="00714028"/>
    <w:rsid w:val="0071421D"/>
    <w:rsid w:val="0071463A"/>
    <w:rsid w:val="00714EF9"/>
    <w:rsid w:val="00714F8E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9C2"/>
    <w:rsid w:val="0072456A"/>
    <w:rsid w:val="00724B03"/>
    <w:rsid w:val="00724BBE"/>
    <w:rsid w:val="00724D88"/>
    <w:rsid w:val="00726057"/>
    <w:rsid w:val="0072608D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1682"/>
    <w:rsid w:val="00732DD9"/>
    <w:rsid w:val="00733245"/>
    <w:rsid w:val="00733529"/>
    <w:rsid w:val="0073454F"/>
    <w:rsid w:val="00734DE5"/>
    <w:rsid w:val="00734E12"/>
    <w:rsid w:val="00735477"/>
    <w:rsid w:val="0073547D"/>
    <w:rsid w:val="00735887"/>
    <w:rsid w:val="00735ACA"/>
    <w:rsid w:val="00735B13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355A"/>
    <w:rsid w:val="00743DBA"/>
    <w:rsid w:val="0074446C"/>
    <w:rsid w:val="00744734"/>
    <w:rsid w:val="007449E7"/>
    <w:rsid w:val="00745413"/>
    <w:rsid w:val="00745ACD"/>
    <w:rsid w:val="00745B80"/>
    <w:rsid w:val="00745C90"/>
    <w:rsid w:val="007460AD"/>
    <w:rsid w:val="00746B28"/>
    <w:rsid w:val="00746BA9"/>
    <w:rsid w:val="00746EBA"/>
    <w:rsid w:val="00747ECF"/>
    <w:rsid w:val="0075003F"/>
    <w:rsid w:val="00750DF3"/>
    <w:rsid w:val="00750EC4"/>
    <w:rsid w:val="0075221B"/>
    <w:rsid w:val="00752D17"/>
    <w:rsid w:val="00753276"/>
    <w:rsid w:val="007544FB"/>
    <w:rsid w:val="00754EB9"/>
    <w:rsid w:val="00755CF0"/>
    <w:rsid w:val="00755D07"/>
    <w:rsid w:val="00756EED"/>
    <w:rsid w:val="0075701E"/>
    <w:rsid w:val="00757223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59D5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11A"/>
    <w:rsid w:val="007715D6"/>
    <w:rsid w:val="007717F9"/>
    <w:rsid w:val="007720E2"/>
    <w:rsid w:val="007720F3"/>
    <w:rsid w:val="007721F3"/>
    <w:rsid w:val="00772226"/>
    <w:rsid w:val="00773BC7"/>
    <w:rsid w:val="007746F6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804"/>
    <w:rsid w:val="007778FB"/>
    <w:rsid w:val="007801F4"/>
    <w:rsid w:val="00780D19"/>
    <w:rsid w:val="00781996"/>
    <w:rsid w:val="00781B87"/>
    <w:rsid w:val="00781D9E"/>
    <w:rsid w:val="007820FD"/>
    <w:rsid w:val="00782859"/>
    <w:rsid w:val="00782EF6"/>
    <w:rsid w:val="007838F5"/>
    <w:rsid w:val="007841DF"/>
    <w:rsid w:val="00784FF0"/>
    <w:rsid w:val="00785242"/>
    <w:rsid w:val="00785E5F"/>
    <w:rsid w:val="00786386"/>
    <w:rsid w:val="00786AF3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1CE"/>
    <w:rsid w:val="0079283D"/>
    <w:rsid w:val="00792E1C"/>
    <w:rsid w:val="00792E45"/>
    <w:rsid w:val="007934C6"/>
    <w:rsid w:val="00793A73"/>
    <w:rsid w:val="00793EC8"/>
    <w:rsid w:val="007941DD"/>
    <w:rsid w:val="007945A4"/>
    <w:rsid w:val="0079490D"/>
    <w:rsid w:val="00794F45"/>
    <w:rsid w:val="00795255"/>
    <w:rsid w:val="0079580B"/>
    <w:rsid w:val="00796409"/>
    <w:rsid w:val="00796667"/>
    <w:rsid w:val="00796703"/>
    <w:rsid w:val="007971F2"/>
    <w:rsid w:val="00797370"/>
    <w:rsid w:val="0079756D"/>
    <w:rsid w:val="0079782A"/>
    <w:rsid w:val="007A05A0"/>
    <w:rsid w:val="007A05A6"/>
    <w:rsid w:val="007A0B59"/>
    <w:rsid w:val="007A0EA7"/>
    <w:rsid w:val="007A1AB6"/>
    <w:rsid w:val="007A1D44"/>
    <w:rsid w:val="007A2693"/>
    <w:rsid w:val="007A2987"/>
    <w:rsid w:val="007A2D98"/>
    <w:rsid w:val="007A2E5E"/>
    <w:rsid w:val="007A30DF"/>
    <w:rsid w:val="007A45DB"/>
    <w:rsid w:val="007A4F23"/>
    <w:rsid w:val="007A59E7"/>
    <w:rsid w:val="007A5D19"/>
    <w:rsid w:val="007A5F14"/>
    <w:rsid w:val="007A6B80"/>
    <w:rsid w:val="007A726E"/>
    <w:rsid w:val="007A7424"/>
    <w:rsid w:val="007A77C7"/>
    <w:rsid w:val="007A7AFE"/>
    <w:rsid w:val="007B0AC1"/>
    <w:rsid w:val="007B241D"/>
    <w:rsid w:val="007B26B2"/>
    <w:rsid w:val="007B29DC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70C9"/>
    <w:rsid w:val="007C03B0"/>
    <w:rsid w:val="007C0B12"/>
    <w:rsid w:val="007C11DB"/>
    <w:rsid w:val="007C17E7"/>
    <w:rsid w:val="007C1834"/>
    <w:rsid w:val="007C1E70"/>
    <w:rsid w:val="007C213E"/>
    <w:rsid w:val="007C2768"/>
    <w:rsid w:val="007C2D9A"/>
    <w:rsid w:val="007C34C7"/>
    <w:rsid w:val="007C34F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6E0C"/>
    <w:rsid w:val="007C7088"/>
    <w:rsid w:val="007C76C1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4D89"/>
    <w:rsid w:val="007D5410"/>
    <w:rsid w:val="007D5F61"/>
    <w:rsid w:val="007D60A4"/>
    <w:rsid w:val="007D63D0"/>
    <w:rsid w:val="007D658F"/>
    <w:rsid w:val="007D67BB"/>
    <w:rsid w:val="007D7043"/>
    <w:rsid w:val="007D77B1"/>
    <w:rsid w:val="007E0284"/>
    <w:rsid w:val="007E08DE"/>
    <w:rsid w:val="007E0D80"/>
    <w:rsid w:val="007E1045"/>
    <w:rsid w:val="007E1BD0"/>
    <w:rsid w:val="007E1BDB"/>
    <w:rsid w:val="007E2635"/>
    <w:rsid w:val="007E35E0"/>
    <w:rsid w:val="007E4079"/>
    <w:rsid w:val="007E578D"/>
    <w:rsid w:val="007E5BB4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1FD0"/>
    <w:rsid w:val="007F2521"/>
    <w:rsid w:val="007F3C07"/>
    <w:rsid w:val="007F4312"/>
    <w:rsid w:val="007F477D"/>
    <w:rsid w:val="007F49F2"/>
    <w:rsid w:val="007F4B8F"/>
    <w:rsid w:val="007F4C4D"/>
    <w:rsid w:val="007F5595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3008"/>
    <w:rsid w:val="00804A50"/>
    <w:rsid w:val="00804E2D"/>
    <w:rsid w:val="00804E76"/>
    <w:rsid w:val="0080504A"/>
    <w:rsid w:val="00805226"/>
    <w:rsid w:val="00805B01"/>
    <w:rsid w:val="008071A0"/>
    <w:rsid w:val="008103AB"/>
    <w:rsid w:val="00811167"/>
    <w:rsid w:val="00811799"/>
    <w:rsid w:val="00811E6D"/>
    <w:rsid w:val="00812B20"/>
    <w:rsid w:val="00812D4B"/>
    <w:rsid w:val="00813390"/>
    <w:rsid w:val="008138F4"/>
    <w:rsid w:val="008143BF"/>
    <w:rsid w:val="00814FB4"/>
    <w:rsid w:val="00814FF4"/>
    <w:rsid w:val="0081518C"/>
    <w:rsid w:val="00815690"/>
    <w:rsid w:val="00815B6A"/>
    <w:rsid w:val="00815C38"/>
    <w:rsid w:val="00815C5A"/>
    <w:rsid w:val="00815CEB"/>
    <w:rsid w:val="00815D28"/>
    <w:rsid w:val="00815FCF"/>
    <w:rsid w:val="008164BE"/>
    <w:rsid w:val="00817353"/>
    <w:rsid w:val="00817567"/>
    <w:rsid w:val="008203DA"/>
    <w:rsid w:val="00820919"/>
    <w:rsid w:val="00820B0B"/>
    <w:rsid w:val="008219AA"/>
    <w:rsid w:val="00821D3B"/>
    <w:rsid w:val="00822713"/>
    <w:rsid w:val="00822B0B"/>
    <w:rsid w:val="00822F6F"/>
    <w:rsid w:val="008230FB"/>
    <w:rsid w:val="0082451F"/>
    <w:rsid w:val="00824D4C"/>
    <w:rsid w:val="00824EE5"/>
    <w:rsid w:val="00825504"/>
    <w:rsid w:val="00825668"/>
    <w:rsid w:val="008257C9"/>
    <w:rsid w:val="00825854"/>
    <w:rsid w:val="00825904"/>
    <w:rsid w:val="00825ACD"/>
    <w:rsid w:val="008265A1"/>
    <w:rsid w:val="008278C8"/>
    <w:rsid w:val="008308D1"/>
    <w:rsid w:val="00830C28"/>
    <w:rsid w:val="008316F9"/>
    <w:rsid w:val="008318BD"/>
    <w:rsid w:val="008319CB"/>
    <w:rsid w:val="00831C16"/>
    <w:rsid w:val="00831EF3"/>
    <w:rsid w:val="00832462"/>
    <w:rsid w:val="00833490"/>
    <w:rsid w:val="008335AF"/>
    <w:rsid w:val="00834660"/>
    <w:rsid w:val="008346AF"/>
    <w:rsid w:val="00834B67"/>
    <w:rsid w:val="0083538B"/>
    <w:rsid w:val="00835795"/>
    <w:rsid w:val="0083595C"/>
    <w:rsid w:val="00835A20"/>
    <w:rsid w:val="00835D50"/>
    <w:rsid w:val="00836734"/>
    <w:rsid w:val="00836B04"/>
    <w:rsid w:val="008372A7"/>
    <w:rsid w:val="0083741D"/>
    <w:rsid w:val="00837665"/>
    <w:rsid w:val="00837AB0"/>
    <w:rsid w:val="00837F0D"/>
    <w:rsid w:val="0084011F"/>
    <w:rsid w:val="00840219"/>
    <w:rsid w:val="00840385"/>
    <w:rsid w:val="008404B8"/>
    <w:rsid w:val="008417C8"/>
    <w:rsid w:val="00841F8A"/>
    <w:rsid w:val="0084216D"/>
    <w:rsid w:val="0084257E"/>
    <w:rsid w:val="00842697"/>
    <w:rsid w:val="008430F2"/>
    <w:rsid w:val="00843F27"/>
    <w:rsid w:val="00844187"/>
    <w:rsid w:val="008449B0"/>
    <w:rsid w:val="00845315"/>
    <w:rsid w:val="0084571A"/>
    <w:rsid w:val="00846B97"/>
    <w:rsid w:val="00846E5C"/>
    <w:rsid w:val="008471A3"/>
    <w:rsid w:val="008477C2"/>
    <w:rsid w:val="008501F7"/>
    <w:rsid w:val="008502D7"/>
    <w:rsid w:val="00850A70"/>
    <w:rsid w:val="00850AEC"/>
    <w:rsid w:val="008514A6"/>
    <w:rsid w:val="00851AD3"/>
    <w:rsid w:val="0085238D"/>
    <w:rsid w:val="0085306D"/>
    <w:rsid w:val="0085320E"/>
    <w:rsid w:val="008536A1"/>
    <w:rsid w:val="00854094"/>
    <w:rsid w:val="0085449F"/>
    <w:rsid w:val="0085450D"/>
    <w:rsid w:val="00855002"/>
    <w:rsid w:val="00855653"/>
    <w:rsid w:val="0085587C"/>
    <w:rsid w:val="00855BC0"/>
    <w:rsid w:val="00856355"/>
    <w:rsid w:val="008578C9"/>
    <w:rsid w:val="0085796F"/>
    <w:rsid w:val="00860620"/>
    <w:rsid w:val="00860792"/>
    <w:rsid w:val="008607F4"/>
    <w:rsid w:val="008614CA"/>
    <w:rsid w:val="00862035"/>
    <w:rsid w:val="008622CF"/>
    <w:rsid w:val="00862662"/>
    <w:rsid w:val="00863197"/>
    <w:rsid w:val="00864416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3A6"/>
    <w:rsid w:val="00872955"/>
    <w:rsid w:val="00873B1C"/>
    <w:rsid w:val="00874206"/>
    <w:rsid w:val="00874331"/>
    <w:rsid w:val="00874DD2"/>
    <w:rsid w:val="00875AA5"/>
    <w:rsid w:val="00875FA2"/>
    <w:rsid w:val="00876E2C"/>
    <w:rsid w:val="00876FB5"/>
    <w:rsid w:val="00877339"/>
    <w:rsid w:val="00877576"/>
    <w:rsid w:val="00880429"/>
    <w:rsid w:val="0088059C"/>
    <w:rsid w:val="008814E6"/>
    <w:rsid w:val="008817AA"/>
    <w:rsid w:val="008820D7"/>
    <w:rsid w:val="00882391"/>
    <w:rsid w:val="008823E6"/>
    <w:rsid w:val="00882973"/>
    <w:rsid w:val="00883116"/>
    <w:rsid w:val="008838D5"/>
    <w:rsid w:val="00883E90"/>
    <w:rsid w:val="00883FE1"/>
    <w:rsid w:val="00884D20"/>
    <w:rsid w:val="00885999"/>
    <w:rsid w:val="00885D73"/>
    <w:rsid w:val="0088715B"/>
    <w:rsid w:val="0088724A"/>
    <w:rsid w:val="0088789F"/>
    <w:rsid w:val="008878AA"/>
    <w:rsid w:val="00890389"/>
    <w:rsid w:val="00891432"/>
    <w:rsid w:val="00891533"/>
    <w:rsid w:val="00891721"/>
    <w:rsid w:val="00891918"/>
    <w:rsid w:val="00892379"/>
    <w:rsid w:val="00892780"/>
    <w:rsid w:val="0089285A"/>
    <w:rsid w:val="00892E5E"/>
    <w:rsid w:val="00893254"/>
    <w:rsid w:val="0089337A"/>
    <w:rsid w:val="00894B89"/>
    <w:rsid w:val="00895BA2"/>
    <w:rsid w:val="0089628B"/>
    <w:rsid w:val="00896985"/>
    <w:rsid w:val="00897F93"/>
    <w:rsid w:val="008A0016"/>
    <w:rsid w:val="008A04B7"/>
    <w:rsid w:val="008A122E"/>
    <w:rsid w:val="008A128B"/>
    <w:rsid w:val="008A1B5A"/>
    <w:rsid w:val="008A1D3A"/>
    <w:rsid w:val="008A213C"/>
    <w:rsid w:val="008A22CF"/>
    <w:rsid w:val="008A255D"/>
    <w:rsid w:val="008A43EB"/>
    <w:rsid w:val="008A569E"/>
    <w:rsid w:val="008A5D7C"/>
    <w:rsid w:val="008A6534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BE6"/>
    <w:rsid w:val="008B5D04"/>
    <w:rsid w:val="008B5DC8"/>
    <w:rsid w:val="008B5DCB"/>
    <w:rsid w:val="008B6837"/>
    <w:rsid w:val="008B68B0"/>
    <w:rsid w:val="008B68BA"/>
    <w:rsid w:val="008B6A3D"/>
    <w:rsid w:val="008B7741"/>
    <w:rsid w:val="008B7EA6"/>
    <w:rsid w:val="008C0EB2"/>
    <w:rsid w:val="008C1DB4"/>
    <w:rsid w:val="008C2638"/>
    <w:rsid w:val="008C2959"/>
    <w:rsid w:val="008C4C5C"/>
    <w:rsid w:val="008C5DE7"/>
    <w:rsid w:val="008C695B"/>
    <w:rsid w:val="008C7780"/>
    <w:rsid w:val="008C7AD7"/>
    <w:rsid w:val="008D12E0"/>
    <w:rsid w:val="008D1A55"/>
    <w:rsid w:val="008D1CDE"/>
    <w:rsid w:val="008D2857"/>
    <w:rsid w:val="008D2BB2"/>
    <w:rsid w:val="008D3306"/>
    <w:rsid w:val="008D3554"/>
    <w:rsid w:val="008D40AD"/>
    <w:rsid w:val="008D429C"/>
    <w:rsid w:val="008D4537"/>
    <w:rsid w:val="008D4C88"/>
    <w:rsid w:val="008D4EDE"/>
    <w:rsid w:val="008D4F99"/>
    <w:rsid w:val="008D71D8"/>
    <w:rsid w:val="008D72B0"/>
    <w:rsid w:val="008D795C"/>
    <w:rsid w:val="008D7B58"/>
    <w:rsid w:val="008E0402"/>
    <w:rsid w:val="008E0BC6"/>
    <w:rsid w:val="008E1339"/>
    <w:rsid w:val="008E23AE"/>
    <w:rsid w:val="008E2A0B"/>
    <w:rsid w:val="008E3440"/>
    <w:rsid w:val="008E3934"/>
    <w:rsid w:val="008E3A32"/>
    <w:rsid w:val="008E3CDE"/>
    <w:rsid w:val="008E44B9"/>
    <w:rsid w:val="008E52EC"/>
    <w:rsid w:val="008E56F9"/>
    <w:rsid w:val="008E5BF2"/>
    <w:rsid w:val="008E61DD"/>
    <w:rsid w:val="008E6230"/>
    <w:rsid w:val="008E62B3"/>
    <w:rsid w:val="008E637B"/>
    <w:rsid w:val="008E6DCB"/>
    <w:rsid w:val="008E7E29"/>
    <w:rsid w:val="008E7E52"/>
    <w:rsid w:val="008F12EA"/>
    <w:rsid w:val="008F1A75"/>
    <w:rsid w:val="008F1CDE"/>
    <w:rsid w:val="008F1CEF"/>
    <w:rsid w:val="008F1F35"/>
    <w:rsid w:val="008F2D3F"/>
    <w:rsid w:val="008F4F41"/>
    <w:rsid w:val="008F5309"/>
    <w:rsid w:val="008F6381"/>
    <w:rsid w:val="008F65C3"/>
    <w:rsid w:val="008F76FF"/>
    <w:rsid w:val="008F7797"/>
    <w:rsid w:val="008F787A"/>
    <w:rsid w:val="009008A1"/>
    <w:rsid w:val="00901280"/>
    <w:rsid w:val="009017DC"/>
    <w:rsid w:val="00901BEF"/>
    <w:rsid w:val="00901D27"/>
    <w:rsid w:val="00902A60"/>
    <w:rsid w:val="00903025"/>
    <w:rsid w:val="0090484B"/>
    <w:rsid w:val="009054A3"/>
    <w:rsid w:val="00907703"/>
    <w:rsid w:val="00907949"/>
    <w:rsid w:val="00910272"/>
    <w:rsid w:val="009105B7"/>
    <w:rsid w:val="00910F54"/>
    <w:rsid w:val="009112C9"/>
    <w:rsid w:val="00911D37"/>
    <w:rsid w:val="009128BE"/>
    <w:rsid w:val="009129E6"/>
    <w:rsid w:val="00912A2B"/>
    <w:rsid w:val="00912D33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51EA"/>
    <w:rsid w:val="009158F7"/>
    <w:rsid w:val="009159C7"/>
    <w:rsid w:val="00915D81"/>
    <w:rsid w:val="00915E04"/>
    <w:rsid w:val="00915FC7"/>
    <w:rsid w:val="00916146"/>
    <w:rsid w:val="009163E0"/>
    <w:rsid w:val="009163F9"/>
    <w:rsid w:val="0092013C"/>
    <w:rsid w:val="009210E9"/>
    <w:rsid w:val="00921636"/>
    <w:rsid w:val="00921A0C"/>
    <w:rsid w:val="00922383"/>
    <w:rsid w:val="009228AE"/>
    <w:rsid w:val="00923224"/>
    <w:rsid w:val="009232F0"/>
    <w:rsid w:val="009235B5"/>
    <w:rsid w:val="00924A35"/>
    <w:rsid w:val="00924C45"/>
    <w:rsid w:val="00925127"/>
    <w:rsid w:val="0092541B"/>
    <w:rsid w:val="00925F64"/>
    <w:rsid w:val="00925F9C"/>
    <w:rsid w:val="0092678D"/>
    <w:rsid w:val="009276C2"/>
    <w:rsid w:val="00927EA5"/>
    <w:rsid w:val="00930D4E"/>
    <w:rsid w:val="009316D4"/>
    <w:rsid w:val="00932042"/>
    <w:rsid w:val="009327DD"/>
    <w:rsid w:val="00933B96"/>
    <w:rsid w:val="00933B97"/>
    <w:rsid w:val="00933C96"/>
    <w:rsid w:val="00933D61"/>
    <w:rsid w:val="00933E88"/>
    <w:rsid w:val="00934254"/>
    <w:rsid w:val="0093488A"/>
    <w:rsid w:val="00935677"/>
    <w:rsid w:val="00936515"/>
    <w:rsid w:val="00936BD3"/>
    <w:rsid w:val="00936C0C"/>
    <w:rsid w:val="00937475"/>
    <w:rsid w:val="00940038"/>
    <w:rsid w:val="0094039A"/>
    <w:rsid w:val="00941137"/>
    <w:rsid w:val="0094158F"/>
    <w:rsid w:val="0094211E"/>
    <w:rsid w:val="009422D2"/>
    <w:rsid w:val="00942AE4"/>
    <w:rsid w:val="00942EF6"/>
    <w:rsid w:val="00943808"/>
    <w:rsid w:val="00943E7A"/>
    <w:rsid w:val="00943FB6"/>
    <w:rsid w:val="00944081"/>
    <w:rsid w:val="0094430B"/>
    <w:rsid w:val="00944CB0"/>
    <w:rsid w:val="00945161"/>
    <w:rsid w:val="00946637"/>
    <w:rsid w:val="009468F6"/>
    <w:rsid w:val="00946A6A"/>
    <w:rsid w:val="0094762A"/>
    <w:rsid w:val="00947E07"/>
    <w:rsid w:val="00950D83"/>
    <w:rsid w:val="00950F1A"/>
    <w:rsid w:val="00951CA8"/>
    <w:rsid w:val="0095217A"/>
    <w:rsid w:val="009524C6"/>
    <w:rsid w:val="00952530"/>
    <w:rsid w:val="009533DE"/>
    <w:rsid w:val="00954F45"/>
    <w:rsid w:val="009551CE"/>
    <w:rsid w:val="00955375"/>
    <w:rsid w:val="0095549E"/>
    <w:rsid w:val="009555F0"/>
    <w:rsid w:val="00955EBD"/>
    <w:rsid w:val="00956046"/>
    <w:rsid w:val="009561E5"/>
    <w:rsid w:val="0095622F"/>
    <w:rsid w:val="009569EB"/>
    <w:rsid w:val="00956E3A"/>
    <w:rsid w:val="00956F1D"/>
    <w:rsid w:val="00957915"/>
    <w:rsid w:val="00957BCE"/>
    <w:rsid w:val="00957F90"/>
    <w:rsid w:val="00960119"/>
    <w:rsid w:val="009616A3"/>
    <w:rsid w:val="009628D6"/>
    <w:rsid w:val="00962D41"/>
    <w:rsid w:val="00962EC6"/>
    <w:rsid w:val="00962F12"/>
    <w:rsid w:val="00963320"/>
    <w:rsid w:val="0096397C"/>
    <w:rsid w:val="00963D90"/>
    <w:rsid w:val="00964159"/>
    <w:rsid w:val="009649C7"/>
    <w:rsid w:val="009649D2"/>
    <w:rsid w:val="009652C3"/>
    <w:rsid w:val="00965975"/>
    <w:rsid w:val="00965A88"/>
    <w:rsid w:val="00966728"/>
    <w:rsid w:val="00966E69"/>
    <w:rsid w:val="0096749C"/>
    <w:rsid w:val="009706C6"/>
    <w:rsid w:val="00970826"/>
    <w:rsid w:val="0097123E"/>
    <w:rsid w:val="00971649"/>
    <w:rsid w:val="0097199D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A2B"/>
    <w:rsid w:val="00975C0A"/>
    <w:rsid w:val="009765BF"/>
    <w:rsid w:val="009777EA"/>
    <w:rsid w:val="0097786F"/>
    <w:rsid w:val="00977A13"/>
    <w:rsid w:val="00977D1B"/>
    <w:rsid w:val="00977FF3"/>
    <w:rsid w:val="00980415"/>
    <w:rsid w:val="00980A96"/>
    <w:rsid w:val="00980F6A"/>
    <w:rsid w:val="0098164B"/>
    <w:rsid w:val="00984128"/>
    <w:rsid w:val="00984367"/>
    <w:rsid w:val="009850A6"/>
    <w:rsid w:val="00985142"/>
    <w:rsid w:val="009856C7"/>
    <w:rsid w:val="00985A7C"/>
    <w:rsid w:val="00986428"/>
    <w:rsid w:val="00986DC1"/>
    <w:rsid w:val="009872E4"/>
    <w:rsid w:val="00987330"/>
    <w:rsid w:val="00987C4B"/>
    <w:rsid w:val="00990BAB"/>
    <w:rsid w:val="00990C00"/>
    <w:rsid w:val="00990D92"/>
    <w:rsid w:val="00990EEE"/>
    <w:rsid w:val="00991454"/>
    <w:rsid w:val="0099147E"/>
    <w:rsid w:val="009919EF"/>
    <w:rsid w:val="009926C8"/>
    <w:rsid w:val="0099366C"/>
    <w:rsid w:val="00993E51"/>
    <w:rsid w:val="0099466A"/>
    <w:rsid w:val="00994885"/>
    <w:rsid w:val="00994D21"/>
    <w:rsid w:val="00994E65"/>
    <w:rsid w:val="0099500A"/>
    <w:rsid w:val="0099522C"/>
    <w:rsid w:val="00995C92"/>
    <w:rsid w:val="00996068"/>
    <w:rsid w:val="00996DDC"/>
    <w:rsid w:val="0099704C"/>
    <w:rsid w:val="00997648"/>
    <w:rsid w:val="00997736"/>
    <w:rsid w:val="00997D62"/>
    <w:rsid w:val="00997FC1"/>
    <w:rsid w:val="009A07CC"/>
    <w:rsid w:val="009A0A88"/>
    <w:rsid w:val="009A1042"/>
    <w:rsid w:val="009A17F6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9EC"/>
    <w:rsid w:val="009A6A9F"/>
    <w:rsid w:val="009A7160"/>
    <w:rsid w:val="009A73D1"/>
    <w:rsid w:val="009A750F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1BD1"/>
    <w:rsid w:val="009B2579"/>
    <w:rsid w:val="009B26D4"/>
    <w:rsid w:val="009B31DA"/>
    <w:rsid w:val="009B3581"/>
    <w:rsid w:val="009B387F"/>
    <w:rsid w:val="009B3959"/>
    <w:rsid w:val="009B406B"/>
    <w:rsid w:val="009B4117"/>
    <w:rsid w:val="009B579C"/>
    <w:rsid w:val="009B698D"/>
    <w:rsid w:val="009B6E4B"/>
    <w:rsid w:val="009B7170"/>
    <w:rsid w:val="009B7F44"/>
    <w:rsid w:val="009C13B5"/>
    <w:rsid w:val="009C13E8"/>
    <w:rsid w:val="009C1F77"/>
    <w:rsid w:val="009C2721"/>
    <w:rsid w:val="009C2ADB"/>
    <w:rsid w:val="009C35F4"/>
    <w:rsid w:val="009C374C"/>
    <w:rsid w:val="009C3E40"/>
    <w:rsid w:val="009C4B00"/>
    <w:rsid w:val="009C4B19"/>
    <w:rsid w:val="009C50E3"/>
    <w:rsid w:val="009C5E31"/>
    <w:rsid w:val="009C688E"/>
    <w:rsid w:val="009C72C1"/>
    <w:rsid w:val="009C7665"/>
    <w:rsid w:val="009C76C6"/>
    <w:rsid w:val="009C7DF5"/>
    <w:rsid w:val="009D06F8"/>
    <w:rsid w:val="009D06FF"/>
    <w:rsid w:val="009D0C20"/>
    <w:rsid w:val="009D0C49"/>
    <w:rsid w:val="009D1469"/>
    <w:rsid w:val="009D1483"/>
    <w:rsid w:val="009D1B0E"/>
    <w:rsid w:val="009D1D8B"/>
    <w:rsid w:val="009D215D"/>
    <w:rsid w:val="009D21B5"/>
    <w:rsid w:val="009D29D4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AD6"/>
    <w:rsid w:val="009D7BEE"/>
    <w:rsid w:val="009D7EBE"/>
    <w:rsid w:val="009E03ED"/>
    <w:rsid w:val="009E13FB"/>
    <w:rsid w:val="009E1BD3"/>
    <w:rsid w:val="009E1DD5"/>
    <w:rsid w:val="009E2848"/>
    <w:rsid w:val="009E2CFE"/>
    <w:rsid w:val="009E2F24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6964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2F9F"/>
    <w:rsid w:val="009F3AF3"/>
    <w:rsid w:val="009F3FBA"/>
    <w:rsid w:val="009F42A9"/>
    <w:rsid w:val="009F449E"/>
    <w:rsid w:val="009F452E"/>
    <w:rsid w:val="009F49E6"/>
    <w:rsid w:val="009F5C6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2FD"/>
    <w:rsid w:val="00A0237B"/>
    <w:rsid w:val="00A025D3"/>
    <w:rsid w:val="00A02C80"/>
    <w:rsid w:val="00A02D33"/>
    <w:rsid w:val="00A02EE4"/>
    <w:rsid w:val="00A0354B"/>
    <w:rsid w:val="00A05D43"/>
    <w:rsid w:val="00A06187"/>
    <w:rsid w:val="00A06BBA"/>
    <w:rsid w:val="00A0742D"/>
    <w:rsid w:val="00A104DF"/>
    <w:rsid w:val="00A10B89"/>
    <w:rsid w:val="00A11036"/>
    <w:rsid w:val="00A111B4"/>
    <w:rsid w:val="00A114CB"/>
    <w:rsid w:val="00A11652"/>
    <w:rsid w:val="00A11682"/>
    <w:rsid w:val="00A11EC9"/>
    <w:rsid w:val="00A1229B"/>
    <w:rsid w:val="00A12353"/>
    <w:rsid w:val="00A12FAF"/>
    <w:rsid w:val="00A1318F"/>
    <w:rsid w:val="00A13734"/>
    <w:rsid w:val="00A13807"/>
    <w:rsid w:val="00A144BB"/>
    <w:rsid w:val="00A14C89"/>
    <w:rsid w:val="00A151F4"/>
    <w:rsid w:val="00A153E4"/>
    <w:rsid w:val="00A15509"/>
    <w:rsid w:val="00A15734"/>
    <w:rsid w:val="00A15B0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BC3"/>
    <w:rsid w:val="00A22C78"/>
    <w:rsid w:val="00A22CF0"/>
    <w:rsid w:val="00A23329"/>
    <w:rsid w:val="00A2492F"/>
    <w:rsid w:val="00A24960"/>
    <w:rsid w:val="00A24BBC"/>
    <w:rsid w:val="00A24D52"/>
    <w:rsid w:val="00A25065"/>
    <w:rsid w:val="00A25DFE"/>
    <w:rsid w:val="00A25F26"/>
    <w:rsid w:val="00A261C8"/>
    <w:rsid w:val="00A263D9"/>
    <w:rsid w:val="00A26D46"/>
    <w:rsid w:val="00A270E2"/>
    <w:rsid w:val="00A27E95"/>
    <w:rsid w:val="00A30B3B"/>
    <w:rsid w:val="00A31254"/>
    <w:rsid w:val="00A31C16"/>
    <w:rsid w:val="00A31EE1"/>
    <w:rsid w:val="00A32092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2F80"/>
    <w:rsid w:val="00A43E0D"/>
    <w:rsid w:val="00A4436D"/>
    <w:rsid w:val="00A44897"/>
    <w:rsid w:val="00A44D79"/>
    <w:rsid w:val="00A45103"/>
    <w:rsid w:val="00A45EDC"/>
    <w:rsid w:val="00A460C4"/>
    <w:rsid w:val="00A46B9C"/>
    <w:rsid w:val="00A47E35"/>
    <w:rsid w:val="00A47EF3"/>
    <w:rsid w:val="00A503D2"/>
    <w:rsid w:val="00A50789"/>
    <w:rsid w:val="00A50B69"/>
    <w:rsid w:val="00A50C73"/>
    <w:rsid w:val="00A52196"/>
    <w:rsid w:val="00A521A9"/>
    <w:rsid w:val="00A5287D"/>
    <w:rsid w:val="00A5301C"/>
    <w:rsid w:val="00A53D34"/>
    <w:rsid w:val="00A54219"/>
    <w:rsid w:val="00A548C0"/>
    <w:rsid w:val="00A5522E"/>
    <w:rsid w:val="00A5564A"/>
    <w:rsid w:val="00A55980"/>
    <w:rsid w:val="00A56575"/>
    <w:rsid w:val="00A5670E"/>
    <w:rsid w:val="00A56E20"/>
    <w:rsid w:val="00A56F27"/>
    <w:rsid w:val="00A574FA"/>
    <w:rsid w:val="00A57988"/>
    <w:rsid w:val="00A579FA"/>
    <w:rsid w:val="00A57B25"/>
    <w:rsid w:val="00A57D5B"/>
    <w:rsid w:val="00A60024"/>
    <w:rsid w:val="00A60296"/>
    <w:rsid w:val="00A6100E"/>
    <w:rsid w:val="00A614FE"/>
    <w:rsid w:val="00A6151C"/>
    <w:rsid w:val="00A615A3"/>
    <w:rsid w:val="00A616EA"/>
    <w:rsid w:val="00A6210A"/>
    <w:rsid w:val="00A62D54"/>
    <w:rsid w:val="00A62F92"/>
    <w:rsid w:val="00A63639"/>
    <w:rsid w:val="00A6389B"/>
    <w:rsid w:val="00A63C9D"/>
    <w:rsid w:val="00A641F7"/>
    <w:rsid w:val="00A64D96"/>
    <w:rsid w:val="00A64E3B"/>
    <w:rsid w:val="00A6503E"/>
    <w:rsid w:val="00A65A9E"/>
    <w:rsid w:val="00A65E51"/>
    <w:rsid w:val="00A65E68"/>
    <w:rsid w:val="00A662FE"/>
    <w:rsid w:val="00A6641A"/>
    <w:rsid w:val="00A66D71"/>
    <w:rsid w:val="00A6707F"/>
    <w:rsid w:val="00A674F4"/>
    <w:rsid w:val="00A67CF6"/>
    <w:rsid w:val="00A67FDA"/>
    <w:rsid w:val="00A7033C"/>
    <w:rsid w:val="00A70348"/>
    <w:rsid w:val="00A7094D"/>
    <w:rsid w:val="00A71355"/>
    <w:rsid w:val="00A7192E"/>
    <w:rsid w:val="00A72118"/>
    <w:rsid w:val="00A72638"/>
    <w:rsid w:val="00A728AC"/>
    <w:rsid w:val="00A72AC8"/>
    <w:rsid w:val="00A731D0"/>
    <w:rsid w:val="00A734C2"/>
    <w:rsid w:val="00A738FF"/>
    <w:rsid w:val="00A748FC"/>
    <w:rsid w:val="00A754E7"/>
    <w:rsid w:val="00A75782"/>
    <w:rsid w:val="00A76562"/>
    <w:rsid w:val="00A76BB7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3850"/>
    <w:rsid w:val="00A83A96"/>
    <w:rsid w:val="00A83ECA"/>
    <w:rsid w:val="00A84289"/>
    <w:rsid w:val="00A8473E"/>
    <w:rsid w:val="00A84782"/>
    <w:rsid w:val="00A84C4D"/>
    <w:rsid w:val="00A84C4F"/>
    <w:rsid w:val="00A84CE0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5E9"/>
    <w:rsid w:val="00A91F1F"/>
    <w:rsid w:val="00A91F9D"/>
    <w:rsid w:val="00A92116"/>
    <w:rsid w:val="00A9217E"/>
    <w:rsid w:val="00A921B1"/>
    <w:rsid w:val="00A921CB"/>
    <w:rsid w:val="00A925CC"/>
    <w:rsid w:val="00A934A8"/>
    <w:rsid w:val="00A954D2"/>
    <w:rsid w:val="00A956D8"/>
    <w:rsid w:val="00A96443"/>
    <w:rsid w:val="00A964AB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368"/>
    <w:rsid w:val="00AA4AFD"/>
    <w:rsid w:val="00AA4DF5"/>
    <w:rsid w:val="00AB02D4"/>
    <w:rsid w:val="00AB0D29"/>
    <w:rsid w:val="00AB10FF"/>
    <w:rsid w:val="00AB150D"/>
    <w:rsid w:val="00AB1C09"/>
    <w:rsid w:val="00AB41FB"/>
    <w:rsid w:val="00AB4AC2"/>
    <w:rsid w:val="00AB529F"/>
    <w:rsid w:val="00AB5B62"/>
    <w:rsid w:val="00AB5BF1"/>
    <w:rsid w:val="00AB5F4E"/>
    <w:rsid w:val="00AB61EF"/>
    <w:rsid w:val="00AB6277"/>
    <w:rsid w:val="00AB6AF7"/>
    <w:rsid w:val="00AB73C6"/>
    <w:rsid w:val="00AB7749"/>
    <w:rsid w:val="00AB7A28"/>
    <w:rsid w:val="00AC0E86"/>
    <w:rsid w:val="00AC0FB3"/>
    <w:rsid w:val="00AC1366"/>
    <w:rsid w:val="00AC1626"/>
    <w:rsid w:val="00AC1646"/>
    <w:rsid w:val="00AC19AE"/>
    <w:rsid w:val="00AC2713"/>
    <w:rsid w:val="00AC486D"/>
    <w:rsid w:val="00AC49B1"/>
    <w:rsid w:val="00AC580D"/>
    <w:rsid w:val="00AC5D3D"/>
    <w:rsid w:val="00AC6055"/>
    <w:rsid w:val="00AC62EE"/>
    <w:rsid w:val="00AC6C1F"/>
    <w:rsid w:val="00AC6FB0"/>
    <w:rsid w:val="00AC7635"/>
    <w:rsid w:val="00AC7C2A"/>
    <w:rsid w:val="00AD07B5"/>
    <w:rsid w:val="00AD081E"/>
    <w:rsid w:val="00AD11E1"/>
    <w:rsid w:val="00AD1319"/>
    <w:rsid w:val="00AD2075"/>
    <w:rsid w:val="00AD2676"/>
    <w:rsid w:val="00AD300F"/>
    <w:rsid w:val="00AD3D34"/>
    <w:rsid w:val="00AD46D6"/>
    <w:rsid w:val="00AD4A66"/>
    <w:rsid w:val="00AD4B74"/>
    <w:rsid w:val="00AD4E85"/>
    <w:rsid w:val="00AD52EF"/>
    <w:rsid w:val="00AD55FE"/>
    <w:rsid w:val="00AD56B3"/>
    <w:rsid w:val="00AD5A3B"/>
    <w:rsid w:val="00AD5BC7"/>
    <w:rsid w:val="00AD5FA1"/>
    <w:rsid w:val="00AD66E8"/>
    <w:rsid w:val="00AD6B52"/>
    <w:rsid w:val="00AD7B37"/>
    <w:rsid w:val="00AD7CB3"/>
    <w:rsid w:val="00AD7E46"/>
    <w:rsid w:val="00AE02CC"/>
    <w:rsid w:val="00AE0B39"/>
    <w:rsid w:val="00AE135D"/>
    <w:rsid w:val="00AE1C1B"/>
    <w:rsid w:val="00AE1D09"/>
    <w:rsid w:val="00AE2421"/>
    <w:rsid w:val="00AE2C4D"/>
    <w:rsid w:val="00AE36DE"/>
    <w:rsid w:val="00AE3C2C"/>
    <w:rsid w:val="00AE3C92"/>
    <w:rsid w:val="00AE4E5E"/>
    <w:rsid w:val="00AE5021"/>
    <w:rsid w:val="00AE552A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7B"/>
    <w:rsid w:val="00AF44CD"/>
    <w:rsid w:val="00AF4D4C"/>
    <w:rsid w:val="00AF56FC"/>
    <w:rsid w:val="00AF5C62"/>
    <w:rsid w:val="00AF7093"/>
    <w:rsid w:val="00AF73A9"/>
    <w:rsid w:val="00AF7724"/>
    <w:rsid w:val="00AF7782"/>
    <w:rsid w:val="00AF7819"/>
    <w:rsid w:val="00AF7FA6"/>
    <w:rsid w:val="00B01642"/>
    <w:rsid w:val="00B01752"/>
    <w:rsid w:val="00B019EB"/>
    <w:rsid w:val="00B01E2A"/>
    <w:rsid w:val="00B022F6"/>
    <w:rsid w:val="00B02687"/>
    <w:rsid w:val="00B029B9"/>
    <w:rsid w:val="00B02D44"/>
    <w:rsid w:val="00B033EC"/>
    <w:rsid w:val="00B038DD"/>
    <w:rsid w:val="00B039EE"/>
    <w:rsid w:val="00B04DDC"/>
    <w:rsid w:val="00B0560B"/>
    <w:rsid w:val="00B06011"/>
    <w:rsid w:val="00B064A2"/>
    <w:rsid w:val="00B0656A"/>
    <w:rsid w:val="00B06A53"/>
    <w:rsid w:val="00B06D3A"/>
    <w:rsid w:val="00B07478"/>
    <w:rsid w:val="00B07C48"/>
    <w:rsid w:val="00B10332"/>
    <w:rsid w:val="00B10F62"/>
    <w:rsid w:val="00B11519"/>
    <w:rsid w:val="00B115B2"/>
    <w:rsid w:val="00B12267"/>
    <w:rsid w:val="00B122F6"/>
    <w:rsid w:val="00B1256C"/>
    <w:rsid w:val="00B12B08"/>
    <w:rsid w:val="00B14134"/>
    <w:rsid w:val="00B1427A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1124"/>
    <w:rsid w:val="00B2139D"/>
    <w:rsid w:val="00B21857"/>
    <w:rsid w:val="00B2191F"/>
    <w:rsid w:val="00B22F1F"/>
    <w:rsid w:val="00B2396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123"/>
    <w:rsid w:val="00B304D2"/>
    <w:rsid w:val="00B3073C"/>
    <w:rsid w:val="00B309E6"/>
    <w:rsid w:val="00B30FE5"/>
    <w:rsid w:val="00B32295"/>
    <w:rsid w:val="00B32307"/>
    <w:rsid w:val="00B325B8"/>
    <w:rsid w:val="00B32BF2"/>
    <w:rsid w:val="00B3538E"/>
    <w:rsid w:val="00B35AB0"/>
    <w:rsid w:val="00B35D74"/>
    <w:rsid w:val="00B35F50"/>
    <w:rsid w:val="00B362C1"/>
    <w:rsid w:val="00B3739B"/>
    <w:rsid w:val="00B37790"/>
    <w:rsid w:val="00B3792D"/>
    <w:rsid w:val="00B379F8"/>
    <w:rsid w:val="00B37B6D"/>
    <w:rsid w:val="00B37F52"/>
    <w:rsid w:val="00B40019"/>
    <w:rsid w:val="00B411B1"/>
    <w:rsid w:val="00B41D9D"/>
    <w:rsid w:val="00B4248D"/>
    <w:rsid w:val="00B42BEA"/>
    <w:rsid w:val="00B44092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3002"/>
    <w:rsid w:val="00B533AD"/>
    <w:rsid w:val="00B54726"/>
    <w:rsid w:val="00B54D68"/>
    <w:rsid w:val="00B55472"/>
    <w:rsid w:val="00B55F14"/>
    <w:rsid w:val="00B5772B"/>
    <w:rsid w:val="00B57A76"/>
    <w:rsid w:val="00B6182B"/>
    <w:rsid w:val="00B61D11"/>
    <w:rsid w:val="00B62380"/>
    <w:rsid w:val="00B62529"/>
    <w:rsid w:val="00B6282E"/>
    <w:rsid w:val="00B62B42"/>
    <w:rsid w:val="00B62D99"/>
    <w:rsid w:val="00B63293"/>
    <w:rsid w:val="00B632F0"/>
    <w:rsid w:val="00B638DE"/>
    <w:rsid w:val="00B63A45"/>
    <w:rsid w:val="00B6445C"/>
    <w:rsid w:val="00B647E1"/>
    <w:rsid w:val="00B65183"/>
    <w:rsid w:val="00B675F3"/>
    <w:rsid w:val="00B678CD"/>
    <w:rsid w:val="00B67D82"/>
    <w:rsid w:val="00B67E2B"/>
    <w:rsid w:val="00B701BC"/>
    <w:rsid w:val="00B705E9"/>
    <w:rsid w:val="00B708B3"/>
    <w:rsid w:val="00B70B13"/>
    <w:rsid w:val="00B7136B"/>
    <w:rsid w:val="00B71A29"/>
    <w:rsid w:val="00B71F90"/>
    <w:rsid w:val="00B72770"/>
    <w:rsid w:val="00B72C52"/>
    <w:rsid w:val="00B74BF7"/>
    <w:rsid w:val="00B74F57"/>
    <w:rsid w:val="00B75565"/>
    <w:rsid w:val="00B76178"/>
    <w:rsid w:val="00B76287"/>
    <w:rsid w:val="00B76311"/>
    <w:rsid w:val="00B76721"/>
    <w:rsid w:val="00B76B71"/>
    <w:rsid w:val="00B76D2E"/>
    <w:rsid w:val="00B76EAD"/>
    <w:rsid w:val="00B76FE7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096"/>
    <w:rsid w:val="00B838FB"/>
    <w:rsid w:val="00B852B7"/>
    <w:rsid w:val="00B857CE"/>
    <w:rsid w:val="00B85A29"/>
    <w:rsid w:val="00B85CD0"/>
    <w:rsid w:val="00B85F93"/>
    <w:rsid w:val="00B86071"/>
    <w:rsid w:val="00B87908"/>
    <w:rsid w:val="00B87B9B"/>
    <w:rsid w:val="00B90229"/>
    <w:rsid w:val="00B90324"/>
    <w:rsid w:val="00B917ED"/>
    <w:rsid w:val="00B91854"/>
    <w:rsid w:val="00B91901"/>
    <w:rsid w:val="00B91EA4"/>
    <w:rsid w:val="00B920BE"/>
    <w:rsid w:val="00B92103"/>
    <w:rsid w:val="00B9307A"/>
    <w:rsid w:val="00B93700"/>
    <w:rsid w:val="00B957F4"/>
    <w:rsid w:val="00B95AC2"/>
    <w:rsid w:val="00B969A6"/>
    <w:rsid w:val="00B96DC7"/>
    <w:rsid w:val="00B970EC"/>
    <w:rsid w:val="00B974CB"/>
    <w:rsid w:val="00B97853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196D"/>
    <w:rsid w:val="00BB1AD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646F"/>
    <w:rsid w:val="00BB7027"/>
    <w:rsid w:val="00BB7608"/>
    <w:rsid w:val="00BB7D5B"/>
    <w:rsid w:val="00BB7EC6"/>
    <w:rsid w:val="00BC0478"/>
    <w:rsid w:val="00BC057A"/>
    <w:rsid w:val="00BC0A92"/>
    <w:rsid w:val="00BC0E2A"/>
    <w:rsid w:val="00BC108E"/>
    <w:rsid w:val="00BC15E6"/>
    <w:rsid w:val="00BC18AD"/>
    <w:rsid w:val="00BC21B4"/>
    <w:rsid w:val="00BC270A"/>
    <w:rsid w:val="00BC28CA"/>
    <w:rsid w:val="00BC2C02"/>
    <w:rsid w:val="00BC32B3"/>
    <w:rsid w:val="00BC3306"/>
    <w:rsid w:val="00BC330D"/>
    <w:rsid w:val="00BC3743"/>
    <w:rsid w:val="00BC40C4"/>
    <w:rsid w:val="00BC433B"/>
    <w:rsid w:val="00BC59AC"/>
    <w:rsid w:val="00BC5E14"/>
    <w:rsid w:val="00BC6353"/>
    <w:rsid w:val="00BC65C7"/>
    <w:rsid w:val="00BC6B07"/>
    <w:rsid w:val="00BC743B"/>
    <w:rsid w:val="00BC78EA"/>
    <w:rsid w:val="00BD1242"/>
    <w:rsid w:val="00BD219D"/>
    <w:rsid w:val="00BD2FD7"/>
    <w:rsid w:val="00BD3129"/>
    <w:rsid w:val="00BD32A8"/>
    <w:rsid w:val="00BD3803"/>
    <w:rsid w:val="00BD3F5D"/>
    <w:rsid w:val="00BD3FE8"/>
    <w:rsid w:val="00BD4227"/>
    <w:rsid w:val="00BD4CEA"/>
    <w:rsid w:val="00BD4F5D"/>
    <w:rsid w:val="00BD5276"/>
    <w:rsid w:val="00BD5329"/>
    <w:rsid w:val="00BD5474"/>
    <w:rsid w:val="00BD5BAC"/>
    <w:rsid w:val="00BD620B"/>
    <w:rsid w:val="00BD6995"/>
    <w:rsid w:val="00BD7BEF"/>
    <w:rsid w:val="00BE042C"/>
    <w:rsid w:val="00BE0CFC"/>
    <w:rsid w:val="00BE139A"/>
    <w:rsid w:val="00BE20BC"/>
    <w:rsid w:val="00BE2329"/>
    <w:rsid w:val="00BE268F"/>
    <w:rsid w:val="00BE2798"/>
    <w:rsid w:val="00BE2AC2"/>
    <w:rsid w:val="00BE2C26"/>
    <w:rsid w:val="00BE33FE"/>
    <w:rsid w:val="00BE4579"/>
    <w:rsid w:val="00BE4650"/>
    <w:rsid w:val="00BE4EF1"/>
    <w:rsid w:val="00BE552D"/>
    <w:rsid w:val="00BE5E27"/>
    <w:rsid w:val="00BE691C"/>
    <w:rsid w:val="00BE6E99"/>
    <w:rsid w:val="00BE75E3"/>
    <w:rsid w:val="00BE79B6"/>
    <w:rsid w:val="00BF00AF"/>
    <w:rsid w:val="00BF0284"/>
    <w:rsid w:val="00BF049C"/>
    <w:rsid w:val="00BF0515"/>
    <w:rsid w:val="00BF0A9F"/>
    <w:rsid w:val="00BF0B13"/>
    <w:rsid w:val="00BF0D1E"/>
    <w:rsid w:val="00BF1827"/>
    <w:rsid w:val="00BF1CF3"/>
    <w:rsid w:val="00BF2991"/>
    <w:rsid w:val="00BF2A1B"/>
    <w:rsid w:val="00BF2A2C"/>
    <w:rsid w:val="00BF2C6B"/>
    <w:rsid w:val="00BF3258"/>
    <w:rsid w:val="00BF3300"/>
    <w:rsid w:val="00BF4281"/>
    <w:rsid w:val="00BF4820"/>
    <w:rsid w:val="00BF4CC4"/>
    <w:rsid w:val="00BF4D36"/>
    <w:rsid w:val="00BF57C0"/>
    <w:rsid w:val="00BF6376"/>
    <w:rsid w:val="00BF684C"/>
    <w:rsid w:val="00BF7BCF"/>
    <w:rsid w:val="00BF7DBE"/>
    <w:rsid w:val="00C0143B"/>
    <w:rsid w:val="00C0232E"/>
    <w:rsid w:val="00C02567"/>
    <w:rsid w:val="00C0323E"/>
    <w:rsid w:val="00C03714"/>
    <w:rsid w:val="00C03868"/>
    <w:rsid w:val="00C03E03"/>
    <w:rsid w:val="00C040F5"/>
    <w:rsid w:val="00C045D7"/>
    <w:rsid w:val="00C04BE1"/>
    <w:rsid w:val="00C04BE4"/>
    <w:rsid w:val="00C055FB"/>
    <w:rsid w:val="00C05F22"/>
    <w:rsid w:val="00C060AC"/>
    <w:rsid w:val="00C062DC"/>
    <w:rsid w:val="00C063BF"/>
    <w:rsid w:val="00C06D8A"/>
    <w:rsid w:val="00C10F94"/>
    <w:rsid w:val="00C11309"/>
    <w:rsid w:val="00C1140F"/>
    <w:rsid w:val="00C115BD"/>
    <w:rsid w:val="00C11889"/>
    <w:rsid w:val="00C11DDE"/>
    <w:rsid w:val="00C12557"/>
    <w:rsid w:val="00C12C26"/>
    <w:rsid w:val="00C12D40"/>
    <w:rsid w:val="00C1344F"/>
    <w:rsid w:val="00C13641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2F8"/>
    <w:rsid w:val="00C225AC"/>
    <w:rsid w:val="00C226F7"/>
    <w:rsid w:val="00C228EE"/>
    <w:rsid w:val="00C22A45"/>
    <w:rsid w:val="00C22C1F"/>
    <w:rsid w:val="00C24A73"/>
    <w:rsid w:val="00C2657A"/>
    <w:rsid w:val="00C268BA"/>
    <w:rsid w:val="00C2769D"/>
    <w:rsid w:val="00C27966"/>
    <w:rsid w:val="00C27DDA"/>
    <w:rsid w:val="00C3081A"/>
    <w:rsid w:val="00C314CF"/>
    <w:rsid w:val="00C31690"/>
    <w:rsid w:val="00C320F6"/>
    <w:rsid w:val="00C3365D"/>
    <w:rsid w:val="00C34004"/>
    <w:rsid w:val="00C340E8"/>
    <w:rsid w:val="00C34356"/>
    <w:rsid w:val="00C35775"/>
    <w:rsid w:val="00C366D0"/>
    <w:rsid w:val="00C37320"/>
    <w:rsid w:val="00C373C5"/>
    <w:rsid w:val="00C37624"/>
    <w:rsid w:val="00C406A2"/>
    <w:rsid w:val="00C40A87"/>
    <w:rsid w:val="00C40D52"/>
    <w:rsid w:val="00C41E4E"/>
    <w:rsid w:val="00C41FE2"/>
    <w:rsid w:val="00C420B1"/>
    <w:rsid w:val="00C42449"/>
    <w:rsid w:val="00C42523"/>
    <w:rsid w:val="00C42A7D"/>
    <w:rsid w:val="00C4309C"/>
    <w:rsid w:val="00C43139"/>
    <w:rsid w:val="00C44D0B"/>
    <w:rsid w:val="00C44DCD"/>
    <w:rsid w:val="00C46252"/>
    <w:rsid w:val="00C4628B"/>
    <w:rsid w:val="00C465A3"/>
    <w:rsid w:val="00C46D5D"/>
    <w:rsid w:val="00C46D69"/>
    <w:rsid w:val="00C46DAC"/>
    <w:rsid w:val="00C47670"/>
    <w:rsid w:val="00C4769C"/>
    <w:rsid w:val="00C477D3"/>
    <w:rsid w:val="00C50203"/>
    <w:rsid w:val="00C50C2E"/>
    <w:rsid w:val="00C50D62"/>
    <w:rsid w:val="00C51115"/>
    <w:rsid w:val="00C518F3"/>
    <w:rsid w:val="00C5243F"/>
    <w:rsid w:val="00C52A34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7"/>
    <w:rsid w:val="00C56EFF"/>
    <w:rsid w:val="00C60A4C"/>
    <w:rsid w:val="00C60C22"/>
    <w:rsid w:val="00C61125"/>
    <w:rsid w:val="00C61CBE"/>
    <w:rsid w:val="00C61D48"/>
    <w:rsid w:val="00C61DAD"/>
    <w:rsid w:val="00C62F9C"/>
    <w:rsid w:val="00C62FCE"/>
    <w:rsid w:val="00C63EAA"/>
    <w:rsid w:val="00C64C15"/>
    <w:rsid w:val="00C65123"/>
    <w:rsid w:val="00C65537"/>
    <w:rsid w:val="00C65BA9"/>
    <w:rsid w:val="00C660A9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876"/>
    <w:rsid w:val="00C749F8"/>
    <w:rsid w:val="00C74AE1"/>
    <w:rsid w:val="00C757E1"/>
    <w:rsid w:val="00C75ABD"/>
    <w:rsid w:val="00C75ACC"/>
    <w:rsid w:val="00C75FEC"/>
    <w:rsid w:val="00C76BC2"/>
    <w:rsid w:val="00C76E5F"/>
    <w:rsid w:val="00C76F8D"/>
    <w:rsid w:val="00C771D0"/>
    <w:rsid w:val="00C77678"/>
    <w:rsid w:val="00C806A8"/>
    <w:rsid w:val="00C80908"/>
    <w:rsid w:val="00C80EA5"/>
    <w:rsid w:val="00C82A86"/>
    <w:rsid w:val="00C82F3C"/>
    <w:rsid w:val="00C8305D"/>
    <w:rsid w:val="00C83760"/>
    <w:rsid w:val="00C84423"/>
    <w:rsid w:val="00C84559"/>
    <w:rsid w:val="00C8499C"/>
    <w:rsid w:val="00C84A31"/>
    <w:rsid w:val="00C86387"/>
    <w:rsid w:val="00C864E1"/>
    <w:rsid w:val="00C867A2"/>
    <w:rsid w:val="00C868F2"/>
    <w:rsid w:val="00C87A95"/>
    <w:rsid w:val="00C87B8A"/>
    <w:rsid w:val="00C90A96"/>
    <w:rsid w:val="00C90EDC"/>
    <w:rsid w:val="00C91709"/>
    <w:rsid w:val="00C918B8"/>
    <w:rsid w:val="00C92240"/>
    <w:rsid w:val="00C92591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4D2A"/>
    <w:rsid w:val="00C954DD"/>
    <w:rsid w:val="00C95AC5"/>
    <w:rsid w:val="00C96890"/>
    <w:rsid w:val="00C96BC2"/>
    <w:rsid w:val="00C977FC"/>
    <w:rsid w:val="00C97EB9"/>
    <w:rsid w:val="00CA11A8"/>
    <w:rsid w:val="00CA12D1"/>
    <w:rsid w:val="00CA25EB"/>
    <w:rsid w:val="00CA2CBD"/>
    <w:rsid w:val="00CA37AC"/>
    <w:rsid w:val="00CA3917"/>
    <w:rsid w:val="00CA3B84"/>
    <w:rsid w:val="00CA455A"/>
    <w:rsid w:val="00CA4D07"/>
    <w:rsid w:val="00CA4DD6"/>
    <w:rsid w:val="00CA5029"/>
    <w:rsid w:val="00CA542D"/>
    <w:rsid w:val="00CA569E"/>
    <w:rsid w:val="00CA66DF"/>
    <w:rsid w:val="00CA6BB6"/>
    <w:rsid w:val="00CA6C20"/>
    <w:rsid w:val="00CA7641"/>
    <w:rsid w:val="00CA7C05"/>
    <w:rsid w:val="00CB07D6"/>
    <w:rsid w:val="00CB126F"/>
    <w:rsid w:val="00CB1A19"/>
    <w:rsid w:val="00CB21DB"/>
    <w:rsid w:val="00CB2324"/>
    <w:rsid w:val="00CB2347"/>
    <w:rsid w:val="00CB257D"/>
    <w:rsid w:val="00CB2776"/>
    <w:rsid w:val="00CB3056"/>
    <w:rsid w:val="00CB3779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41D"/>
    <w:rsid w:val="00CB6626"/>
    <w:rsid w:val="00CB713C"/>
    <w:rsid w:val="00CB71B2"/>
    <w:rsid w:val="00CB71FB"/>
    <w:rsid w:val="00CB7239"/>
    <w:rsid w:val="00CB73B5"/>
    <w:rsid w:val="00CC0E0B"/>
    <w:rsid w:val="00CC117C"/>
    <w:rsid w:val="00CC1E5A"/>
    <w:rsid w:val="00CC221D"/>
    <w:rsid w:val="00CC24E9"/>
    <w:rsid w:val="00CC3117"/>
    <w:rsid w:val="00CC3997"/>
    <w:rsid w:val="00CC3A2D"/>
    <w:rsid w:val="00CC3BAB"/>
    <w:rsid w:val="00CC3BAE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309"/>
    <w:rsid w:val="00CC742A"/>
    <w:rsid w:val="00CD0232"/>
    <w:rsid w:val="00CD069D"/>
    <w:rsid w:val="00CD0C32"/>
    <w:rsid w:val="00CD0D0A"/>
    <w:rsid w:val="00CD0E4F"/>
    <w:rsid w:val="00CD0E9F"/>
    <w:rsid w:val="00CD126A"/>
    <w:rsid w:val="00CD1273"/>
    <w:rsid w:val="00CD2316"/>
    <w:rsid w:val="00CD2DA6"/>
    <w:rsid w:val="00CD36BA"/>
    <w:rsid w:val="00CD46BE"/>
    <w:rsid w:val="00CD5042"/>
    <w:rsid w:val="00CD5678"/>
    <w:rsid w:val="00CD5B52"/>
    <w:rsid w:val="00CD5E5C"/>
    <w:rsid w:val="00CD5EF9"/>
    <w:rsid w:val="00CD6291"/>
    <w:rsid w:val="00CD6674"/>
    <w:rsid w:val="00CD74AB"/>
    <w:rsid w:val="00CD7EBD"/>
    <w:rsid w:val="00CE03B6"/>
    <w:rsid w:val="00CE0492"/>
    <w:rsid w:val="00CE0714"/>
    <w:rsid w:val="00CE0EFC"/>
    <w:rsid w:val="00CE24F2"/>
    <w:rsid w:val="00CE2BC6"/>
    <w:rsid w:val="00CE2FA0"/>
    <w:rsid w:val="00CE3C7A"/>
    <w:rsid w:val="00CE520E"/>
    <w:rsid w:val="00CE5857"/>
    <w:rsid w:val="00CE627C"/>
    <w:rsid w:val="00CE6E1D"/>
    <w:rsid w:val="00CE730B"/>
    <w:rsid w:val="00CE7312"/>
    <w:rsid w:val="00CE793E"/>
    <w:rsid w:val="00CE7D0C"/>
    <w:rsid w:val="00CE7E77"/>
    <w:rsid w:val="00CF0675"/>
    <w:rsid w:val="00CF170D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3FC5"/>
    <w:rsid w:val="00CF4254"/>
    <w:rsid w:val="00CF4405"/>
    <w:rsid w:val="00CF51C4"/>
    <w:rsid w:val="00CF6117"/>
    <w:rsid w:val="00CF63B0"/>
    <w:rsid w:val="00CF6435"/>
    <w:rsid w:val="00CF64D3"/>
    <w:rsid w:val="00CF6AFD"/>
    <w:rsid w:val="00CF6B69"/>
    <w:rsid w:val="00CF72ED"/>
    <w:rsid w:val="00CF736C"/>
    <w:rsid w:val="00CF7765"/>
    <w:rsid w:val="00CF7DF6"/>
    <w:rsid w:val="00D007D4"/>
    <w:rsid w:val="00D00AB5"/>
    <w:rsid w:val="00D00E56"/>
    <w:rsid w:val="00D01349"/>
    <w:rsid w:val="00D01770"/>
    <w:rsid w:val="00D01888"/>
    <w:rsid w:val="00D01B2B"/>
    <w:rsid w:val="00D01D9F"/>
    <w:rsid w:val="00D01F3C"/>
    <w:rsid w:val="00D02758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590"/>
    <w:rsid w:val="00D117AC"/>
    <w:rsid w:val="00D11910"/>
    <w:rsid w:val="00D125C6"/>
    <w:rsid w:val="00D12ABE"/>
    <w:rsid w:val="00D12AC7"/>
    <w:rsid w:val="00D12D03"/>
    <w:rsid w:val="00D1327D"/>
    <w:rsid w:val="00D13941"/>
    <w:rsid w:val="00D13CBB"/>
    <w:rsid w:val="00D13CC3"/>
    <w:rsid w:val="00D141BC"/>
    <w:rsid w:val="00D14E93"/>
    <w:rsid w:val="00D153B6"/>
    <w:rsid w:val="00D1544D"/>
    <w:rsid w:val="00D15BE7"/>
    <w:rsid w:val="00D15E65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1DEB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1D0"/>
    <w:rsid w:val="00D30234"/>
    <w:rsid w:val="00D30EA4"/>
    <w:rsid w:val="00D31928"/>
    <w:rsid w:val="00D31BE0"/>
    <w:rsid w:val="00D31D7E"/>
    <w:rsid w:val="00D32413"/>
    <w:rsid w:val="00D324E2"/>
    <w:rsid w:val="00D32927"/>
    <w:rsid w:val="00D33DAC"/>
    <w:rsid w:val="00D34C0F"/>
    <w:rsid w:val="00D34D4B"/>
    <w:rsid w:val="00D35002"/>
    <w:rsid w:val="00D355BF"/>
    <w:rsid w:val="00D36ADF"/>
    <w:rsid w:val="00D37304"/>
    <w:rsid w:val="00D37774"/>
    <w:rsid w:val="00D37803"/>
    <w:rsid w:val="00D3790C"/>
    <w:rsid w:val="00D37985"/>
    <w:rsid w:val="00D37C36"/>
    <w:rsid w:val="00D405A9"/>
    <w:rsid w:val="00D40B3D"/>
    <w:rsid w:val="00D41399"/>
    <w:rsid w:val="00D413CB"/>
    <w:rsid w:val="00D415FC"/>
    <w:rsid w:val="00D41EF9"/>
    <w:rsid w:val="00D420DC"/>
    <w:rsid w:val="00D42536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473E7"/>
    <w:rsid w:val="00D509D9"/>
    <w:rsid w:val="00D50B3C"/>
    <w:rsid w:val="00D51474"/>
    <w:rsid w:val="00D5150D"/>
    <w:rsid w:val="00D515CD"/>
    <w:rsid w:val="00D5175F"/>
    <w:rsid w:val="00D51B95"/>
    <w:rsid w:val="00D51CA1"/>
    <w:rsid w:val="00D538D0"/>
    <w:rsid w:val="00D53A51"/>
    <w:rsid w:val="00D5419A"/>
    <w:rsid w:val="00D5448C"/>
    <w:rsid w:val="00D545BC"/>
    <w:rsid w:val="00D54860"/>
    <w:rsid w:val="00D54D5C"/>
    <w:rsid w:val="00D55529"/>
    <w:rsid w:val="00D56860"/>
    <w:rsid w:val="00D56963"/>
    <w:rsid w:val="00D56C59"/>
    <w:rsid w:val="00D57F70"/>
    <w:rsid w:val="00D6038F"/>
    <w:rsid w:val="00D608BD"/>
    <w:rsid w:val="00D60AD7"/>
    <w:rsid w:val="00D612F8"/>
    <w:rsid w:val="00D6164E"/>
    <w:rsid w:val="00D620C2"/>
    <w:rsid w:val="00D6281F"/>
    <w:rsid w:val="00D62A68"/>
    <w:rsid w:val="00D63049"/>
    <w:rsid w:val="00D63EC6"/>
    <w:rsid w:val="00D64503"/>
    <w:rsid w:val="00D64D94"/>
    <w:rsid w:val="00D64DF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0C58"/>
    <w:rsid w:val="00D714AB"/>
    <w:rsid w:val="00D71CA3"/>
    <w:rsid w:val="00D72086"/>
    <w:rsid w:val="00D72AC5"/>
    <w:rsid w:val="00D72CC4"/>
    <w:rsid w:val="00D72D4F"/>
    <w:rsid w:val="00D72D72"/>
    <w:rsid w:val="00D7318B"/>
    <w:rsid w:val="00D73844"/>
    <w:rsid w:val="00D739F5"/>
    <w:rsid w:val="00D73F7F"/>
    <w:rsid w:val="00D742A4"/>
    <w:rsid w:val="00D75177"/>
    <w:rsid w:val="00D7570C"/>
    <w:rsid w:val="00D75BE0"/>
    <w:rsid w:val="00D75E32"/>
    <w:rsid w:val="00D75E61"/>
    <w:rsid w:val="00D7629C"/>
    <w:rsid w:val="00D76365"/>
    <w:rsid w:val="00D769EF"/>
    <w:rsid w:val="00D76AB7"/>
    <w:rsid w:val="00D76C93"/>
    <w:rsid w:val="00D77678"/>
    <w:rsid w:val="00D777F5"/>
    <w:rsid w:val="00D77DEB"/>
    <w:rsid w:val="00D8014C"/>
    <w:rsid w:val="00D80D13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D21"/>
    <w:rsid w:val="00D86D9F"/>
    <w:rsid w:val="00D86F2B"/>
    <w:rsid w:val="00D86FA1"/>
    <w:rsid w:val="00D871FA"/>
    <w:rsid w:val="00D90164"/>
    <w:rsid w:val="00D90206"/>
    <w:rsid w:val="00D902D0"/>
    <w:rsid w:val="00D90F47"/>
    <w:rsid w:val="00D91699"/>
    <w:rsid w:val="00D92031"/>
    <w:rsid w:val="00D9207F"/>
    <w:rsid w:val="00D9277A"/>
    <w:rsid w:val="00D92DF3"/>
    <w:rsid w:val="00D93AC4"/>
    <w:rsid w:val="00D9400D"/>
    <w:rsid w:val="00D9460F"/>
    <w:rsid w:val="00D952CE"/>
    <w:rsid w:val="00D95840"/>
    <w:rsid w:val="00D95ABF"/>
    <w:rsid w:val="00D95C4A"/>
    <w:rsid w:val="00D95EF6"/>
    <w:rsid w:val="00D962C0"/>
    <w:rsid w:val="00D9693C"/>
    <w:rsid w:val="00D96BD2"/>
    <w:rsid w:val="00D96C78"/>
    <w:rsid w:val="00D971A6"/>
    <w:rsid w:val="00D97DE7"/>
    <w:rsid w:val="00DA0901"/>
    <w:rsid w:val="00DA0EB4"/>
    <w:rsid w:val="00DA154D"/>
    <w:rsid w:val="00DA1705"/>
    <w:rsid w:val="00DA17C4"/>
    <w:rsid w:val="00DA1985"/>
    <w:rsid w:val="00DA1D4B"/>
    <w:rsid w:val="00DA229F"/>
    <w:rsid w:val="00DA28DC"/>
    <w:rsid w:val="00DA2A06"/>
    <w:rsid w:val="00DA2A49"/>
    <w:rsid w:val="00DA31F6"/>
    <w:rsid w:val="00DA3DB1"/>
    <w:rsid w:val="00DA3E1B"/>
    <w:rsid w:val="00DA41A5"/>
    <w:rsid w:val="00DA424E"/>
    <w:rsid w:val="00DA464D"/>
    <w:rsid w:val="00DA4B5A"/>
    <w:rsid w:val="00DA5F55"/>
    <w:rsid w:val="00DA6669"/>
    <w:rsid w:val="00DA729D"/>
    <w:rsid w:val="00DA7742"/>
    <w:rsid w:val="00DA7F62"/>
    <w:rsid w:val="00DB090F"/>
    <w:rsid w:val="00DB0940"/>
    <w:rsid w:val="00DB0E75"/>
    <w:rsid w:val="00DB1346"/>
    <w:rsid w:val="00DB16C4"/>
    <w:rsid w:val="00DB1D1F"/>
    <w:rsid w:val="00DB220F"/>
    <w:rsid w:val="00DB27BD"/>
    <w:rsid w:val="00DB27CD"/>
    <w:rsid w:val="00DB2AC9"/>
    <w:rsid w:val="00DB316D"/>
    <w:rsid w:val="00DB3543"/>
    <w:rsid w:val="00DB3A53"/>
    <w:rsid w:val="00DB4140"/>
    <w:rsid w:val="00DB419F"/>
    <w:rsid w:val="00DB4681"/>
    <w:rsid w:val="00DB478B"/>
    <w:rsid w:val="00DB4CFA"/>
    <w:rsid w:val="00DB4F0F"/>
    <w:rsid w:val="00DB56D5"/>
    <w:rsid w:val="00DB5956"/>
    <w:rsid w:val="00DB5A86"/>
    <w:rsid w:val="00DB5F4E"/>
    <w:rsid w:val="00DB7000"/>
    <w:rsid w:val="00DB7629"/>
    <w:rsid w:val="00DB7A4F"/>
    <w:rsid w:val="00DC0F33"/>
    <w:rsid w:val="00DC1173"/>
    <w:rsid w:val="00DC12B6"/>
    <w:rsid w:val="00DC145C"/>
    <w:rsid w:val="00DC18E0"/>
    <w:rsid w:val="00DC1BFB"/>
    <w:rsid w:val="00DC2C33"/>
    <w:rsid w:val="00DC3217"/>
    <w:rsid w:val="00DC3248"/>
    <w:rsid w:val="00DC3BB7"/>
    <w:rsid w:val="00DC3F43"/>
    <w:rsid w:val="00DC44AE"/>
    <w:rsid w:val="00DC46AB"/>
    <w:rsid w:val="00DC4DBD"/>
    <w:rsid w:val="00DC5658"/>
    <w:rsid w:val="00DC5CE4"/>
    <w:rsid w:val="00DC5F9D"/>
    <w:rsid w:val="00DC5FA8"/>
    <w:rsid w:val="00DC6099"/>
    <w:rsid w:val="00DC63A8"/>
    <w:rsid w:val="00DC6950"/>
    <w:rsid w:val="00DC7529"/>
    <w:rsid w:val="00DD0546"/>
    <w:rsid w:val="00DD10E0"/>
    <w:rsid w:val="00DD1C50"/>
    <w:rsid w:val="00DD2170"/>
    <w:rsid w:val="00DD23EB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E137F"/>
    <w:rsid w:val="00DE17AB"/>
    <w:rsid w:val="00DE1B84"/>
    <w:rsid w:val="00DE2AB6"/>
    <w:rsid w:val="00DE2D0C"/>
    <w:rsid w:val="00DE33FA"/>
    <w:rsid w:val="00DE38BB"/>
    <w:rsid w:val="00DE3F86"/>
    <w:rsid w:val="00DE452A"/>
    <w:rsid w:val="00DE4EC9"/>
    <w:rsid w:val="00DE6228"/>
    <w:rsid w:val="00DE7C8A"/>
    <w:rsid w:val="00DE7EA0"/>
    <w:rsid w:val="00DE7F49"/>
    <w:rsid w:val="00DF0241"/>
    <w:rsid w:val="00DF11B9"/>
    <w:rsid w:val="00DF28C0"/>
    <w:rsid w:val="00DF3373"/>
    <w:rsid w:val="00DF34C9"/>
    <w:rsid w:val="00DF387B"/>
    <w:rsid w:val="00DF49FF"/>
    <w:rsid w:val="00DF5565"/>
    <w:rsid w:val="00DF6D03"/>
    <w:rsid w:val="00DF7C11"/>
    <w:rsid w:val="00E00A8F"/>
    <w:rsid w:val="00E00F76"/>
    <w:rsid w:val="00E0192E"/>
    <w:rsid w:val="00E019BD"/>
    <w:rsid w:val="00E01BDD"/>
    <w:rsid w:val="00E01D75"/>
    <w:rsid w:val="00E0205B"/>
    <w:rsid w:val="00E02E10"/>
    <w:rsid w:val="00E0319E"/>
    <w:rsid w:val="00E037EC"/>
    <w:rsid w:val="00E03DF6"/>
    <w:rsid w:val="00E048E2"/>
    <w:rsid w:val="00E04ACE"/>
    <w:rsid w:val="00E05674"/>
    <w:rsid w:val="00E05884"/>
    <w:rsid w:val="00E05E88"/>
    <w:rsid w:val="00E0601F"/>
    <w:rsid w:val="00E063E7"/>
    <w:rsid w:val="00E06861"/>
    <w:rsid w:val="00E074E0"/>
    <w:rsid w:val="00E0767A"/>
    <w:rsid w:val="00E07747"/>
    <w:rsid w:val="00E10597"/>
    <w:rsid w:val="00E10806"/>
    <w:rsid w:val="00E10FCB"/>
    <w:rsid w:val="00E114F5"/>
    <w:rsid w:val="00E11CB3"/>
    <w:rsid w:val="00E12158"/>
    <w:rsid w:val="00E12819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09FA"/>
    <w:rsid w:val="00E22C40"/>
    <w:rsid w:val="00E22E7D"/>
    <w:rsid w:val="00E23570"/>
    <w:rsid w:val="00E2379F"/>
    <w:rsid w:val="00E23879"/>
    <w:rsid w:val="00E241AE"/>
    <w:rsid w:val="00E248EA"/>
    <w:rsid w:val="00E25309"/>
    <w:rsid w:val="00E2638D"/>
    <w:rsid w:val="00E2649C"/>
    <w:rsid w:val="00E26585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29C8"/>
    <w:rsid w:val="00E331C4"/>
    <w:rsid w:val="00E33292"/>
    <w:rsid w:val="00E3347F"/>
    <w:rsid w:val="00E33E93"/>
    <w:rsid w:val="00E34277"/>
    <w:rsid w:val="00E34341"/>
    <w:rsid w:val="00E34A3B"/>
    <w:rsid w:val="00E34A3C"/>
    <w:rsid w:val="00E354E4"/>
    <w:rsid w:val="00E355AA"/>
    <w:rsid w:val="00E35939"/>
    <w:rsid w:val="00E35A96"/>
    <w:rsid w:val="00E36002"/>
    <w:rsid w:val="00E37293"/>
    <w:rsid w:val="00E37DDF"/>
    <w:rsid w:val="00E40263"/>
    <w:rsid w:val="00E403B8"/>
    <w:rsid w:val="00E40A91"/>
    <w:rsid w:val="00E41390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660D"/>
    <w:rsid w:val="00E472D9"/>
    <w:rsid w:val="00E47745"/>
    <w:rsid w:val="00E50686"/>
    <w:rsid w:val="00E50878"/>
    <w:rsid w:val="00E50C05"/>
    <w:rsid w:val="00E5100D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03A"/>
    <w:rsid w:val="00E61DFB"/>
    <w:rsid w:val="00E623CF"/>
    <w:rsid w:val="00E625A9"/>
    <w:rsid w:val="00E629B5"/>
    <w:rsid w:val="00E638DD"/>
    <w:rsid w:val="00E63F2E"/>
    <w:rsid w:val="00E64581"/>
    <w:rsid w:val="00E64BB4"/>
    <w:rsid w:val="00E64F92"/>
    <w:rsid w:val="00E6505D"/>
    <w:rsid w:val="00E65754"/>
    <w:rsid w:val="00E65C87"/>
    <w:rsid w:val="00E660D3"/>
    <w:rsid w:val="00E66AB4"/>
    <w:rsid w:val="00E66F98"/>
    <w:rsid w:val="00E67C1E"/>
    <w:rsid w:val="00E70179"/>
    <w:rsid w:val="00E70B7F"/>
    <w:rsid w:val="00E70D20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B5"/>
    <w:rsid w:val="00E76784"/>
    <w:rsid w:val="00E76886"/>
    <w:rsid w:val="00E76E6A"/>
    <w:rsid w:val="00E77324"/>
    <w:rsid w:val="00E77574"/>
    <w:rsid w:val="00E77951"/>
    <w:rsid w:val="00E8050D"/>
    <w:rsid w:val="00E80EE4"/>
    <w:rsid w:val="00E816F6"/>
    <w:rsid w:val="00E81A9C"/>
    <w:rsid w:val="00E81F57"/>
    <w:rsid w:val="00E82527"/>
    <w:rsid w:val="00E8256A"/>
    <w:rsid w:val="00E8283A"/>
    <w:rsid w:val="00E82DED"/>
    <w:rsid w:val="00E8388D"/>
    <w:rsid w:val="00E8494C"/>
    <w:rsid w:val="00E84E68"/>
    <w:rsid w:val="00E8509C"/>
    <w:rsid w:val="00E857DE"/>
    <w:rsid w:val="00E85CB5"/>
    <w:rsid w:val="00E85FE5"/>
    <w:rsid w:val="00E861B4"/>
    <w:rsid w:val="00E86719"/>
    <w:rsid w:val="00E869C1"/>
    <w:rsid w:val="00E86D0C"/>
    <w:rsid w:val="00E87283"/>
    <w:rsid w:val="00E87DBE"/>
    <w:rsid w:val="00E87EDA"/>
    <w:rsid w:val="00E905CA"/>
    <w:rsid w:val="00E9091C"/>
    <w:rsid w:val="00E90EF4"/>
    <w:rsid w:val="00E912E2"/>
    <w:rsid w:val="00E91522"/>
    <w:rsid w:val="00E91A0B"/>
    <w:rsid w:val="00E91A17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142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488"/>
    <w:rsid w:val="00EA2BC3"/>
    <w:rsid w:val="00EA2BCA"/>
    <w:rsid w:val="00EA378E"/>
    <w:rsid w:val="00EA3B2E"/>
    <w:rsid w:val="00EA4C28"/>
    <w:rsid w:val="00EA5692"/>
    <w:rsid w:val="00EA6531"/>
    <w:rsid w:val="00EA74DD"/>
    <w:rsid w:val="00EB0705"/>
    <w:rsid w:val="00EB179A"/>
    <w:rsid w:val="00EB24B7"/>
    <w:rsid w:val="00EB294E"/>
    <w:rsid w:val="00EB2B02"/>
    <w:rsid w:val="00EB33DB"/>
    <w:rsid w:val="00EB4879"/>
    <w:rsid w:val="00EB54D6"/>
    <w:rsid w:val="00EB57FE"/>
    <w:rsid w:val="00EB5856"/>
    <w:rsid w:val="00EB5BF0"/>
    <w:rsid w:val="00EB6009"/>
    <w:rsid w:val="00EB6250"/>
    <w:rsid w:val="00EB6C47"/>
    <w:rsid w:val="00EB7527"/>
    <w:rsid w:val="00EB7616"/>
    <w:rsid w:val="00EB7867"/>
    <w:rsid w:val="00EB7879"/>
    <w:rsid w:val="00EC1686"/>
    <w:rsid w:val="00EC1688"/>
    <w:rsid w:val="00EC1BEE"/>
    <w:rsid w:val="00EC272E"/>
    <w:rsid w:val="00EC2D38"/>
    <w:rsid w:val="00EC3086"/>
    <w:rsid w:val="00EC33EC"/>
    <w:rsid w:val="00EC3A87"/>
    <w:rsid w:val="00EC3BDB"/>
    <w:rsid w:val="00EC3E71"/>
    <w:rsid w:val="00EC4153"/>
    <w:rsid w:val="00EC4239"/>
    <w:rsid w:val="00EC4A74"/>
    <w:rsid w:val="00EC4AE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803"/>
    <w:rsid w:val="00ED29EF"/>
    <w:rsid w:val="00ED2A6C"/>
    <w:rsid w:val="00ED3012"/>
    <w:rsid w:val="00ED36DF"/>
    <w:rsid w:val="00ED4542"/>
    <w:rsid w:val="00ED46EB"/>
    <w:rsid w:val="00ED50F3"/>
    <w:rsid w:val="00ED5260"/>
    <w:rsid w:val="00ED52EE"/>
    <w:rsid w:val="00ED589B"/>
    <w:rsid w:val="00ED5BB5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2111"/>
    <w:rsid w:val="00EE22BA"/>
    <w:rsid w:val="00EE2383"/>
    <w:rsid w:val="00EE3B72"/>
    <w:rsid w:val="00EE3BC3"/>
    <w:rsid w:val="00EE3E59"/>
    <w:rsid w:val="00EE7F43"/>
    <w:rsid w:val="00EF05AD"/>
    <w:rsid w:val="00EF19D0"/>
    <w:rsid w:val="00EF1F3D"/>
    <w:rsid w:val="00EF1FD3"/>
    <w:rsid w:val="00EF293A"/>
    <w:rsid w:val="00EF2AD4"/>
    <w:rsid w:val="00EF48F3"/>
    <w:rsid w:val="00EF4B98"/>
    <w:rsid w:val="00EF4C72"/>
    <w:rsid w:val="00EF4C74"/>
    <w:rsid w:val="00EF4EAF"/>
    <w:rsid w:val="00EF5099"/>
    <w:rsid w:val="00EF5281"/>
    <w:rsid w:val="00EF54E9"/>
    <w:rsid w:val="00EF5A0F"/>
    <w:rsid w:val="00EF5F15"/>
    <w:rsid w:val="00EF5F4A"/>
    <w:rsid w:val="00EF66DC"/>
    <w:rsid w:val="00EF6F8E"/>
    <w:rsid w:val="00EF6FA2"/>
    <w:rsid w:val="00EF723D"/>
    <w:rsid w:val="00EF7627"/>
    <w:rsid w:val="00F0044F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524"/>
    <w:rsid w:val="00F0615F"/>
    <w:rsid w:val="00F06ABA"/>
    <w:rsid w:val="00F06B59"/>
    <w:rsid w:val="00F06B64"/>
    <w:rsid w:val="00F06F00"/>
    <w:rsid w:val="00F072B5"/>
    <w:rsid w:val="00F1014A"/>
    <w:rsid w:val="00F103E5"/>
    <w:rsid w:val="00F1082D"/>
    <w:rsid w:val="00F10D64"/>
    <w:rsid w:val="00F110E2"/>
    <w:rsid w:val="00F11277"/>
    <w:rsid w:val="00F123E2"/>
    <w:rsid w:val="00F1268F"/>
    <w:rsid w:val="00F1349B"/>
    <w:rsid w:val="00F135DA"/>
    <w:rsid w:val="00F13E8A"/>
    <w:rsid w:val="00F13F50"/>
    <w:rsid w:val="00F145E4"/>
    <w:rsid w:val="00F14DEB"/>
    <w:rsid w:val="00F14E62"/>
    <w:rsid w:val="00F15125"/>
    <w:rsid w:val="00F15B8E"/>
    <w:rsid w:val="00F171FB"/>
    <w:rsid w:val="00F2003F"/>
    <w:rsid w:val="00F204B1"/>
    <w:rsid w:val="00F2062D"/>
    <w:rsid w:val="00F2068A"/>
    <w:rsid w:val="00F20782"/>
    <w:rsid w:val="00F212F5"/>
    <w:rsid w:val="00F21594"/>
    <w:rsid w:val="00F22A9C"/>
    <w:rsid w:val="00F2307E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603D"/>
    <w:rsid w:val="00F262DB"/>
    <w:rsid w:val="00F27035"/>
    <w:rsid w:val="00F27EA5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4A67"/>
    <w:rsid w:val="00F35429"/>
    <w:rsid w:val="00F36DB9"/>
    <w:rsid w:val="00F36FB1"/>
    <w:rsid w:val="00F373D1"/>
    <w:rsid w:val="00F3752F"/>
    <w:rsid w:val="00F37A73"/>
    <w:rsid w:val="00F37BAE"/>
    <w:rsid w:val="00F37EE3"/>
    <w:rsid w:val="00F40A85"/>
    <w:rsid w:val="00F40F47"/>
    <w:rsid w:val="00F412DC"/>
    <w:rsid w:val="00F419B0"/>
    <w:rsid w:val="00F41E76"/>
    <w:rsid w:val="00F422DD"/>
    <w:rsid w:val="00F42B75"/>
    <w:rsid w:val="00F43156"/>
    <w:rsid w:val="00F4323B"/>
    <w:rsid w:val="00F43EAE"/>
    <w:rsid w:val="00F44DF6"/>
    <w:rsid w:val="00F455B0"/>
    <w:rsid w:val="00F46EE9"/>
    <w:rsid w:val="00F472DA"/>
    <w:rsid w:val="00F47900"/>
    <w:rsid w:val="00F50A52"/>
    <w:rsid w:val="00F512C3"/>
    <w:rsid w:val="00F529C1"/>
    <w:rsid w:val="00F54F79"/>
    <w:rsid w:val="00F5503E"/>
    <w:rsid w:val="00F55D43"/>
    <w:rsid w:val="00F5616E"/>
    <w:rsid w:val="00F57082"/>
    <w:rsid w:val="00F570BB"/>
    <w:rsid w:val="00F57462"/>
    <w:rsid w:val="00F576B8"/>
    <w:rsid w:val="00F60735"/>
    <w:rsid w:val="00F6086A"/>
    <w:rsid w:val="00F60F7F"/>
    <w:rsid w:val="00F61FEC"/>
    <w:rsid w:val="00F6201F"/>
    <w:rsid w:val="00F62812"/>
    <w:rsid w:val="00F63331"/>
    <w:rsid w:val="00F6396B"/>
    <w:rsid w:val="00F6467A"/>
    <w:rsid w:val="00F656BB"/>
    <w:rsid w:val="00F656C1"/>
    <w:rsid w:val="00F65EC8"/>
    <w:rsid w:val="00F66386"/>
    <w:rsid w:val="00F6640A"/>
    <w:rsid w:val="00F66AFD"/>
    <w:rsid w:val="00F66CD9"/>
    <w:rsid w:val="00F673E5"/>
    <w:rsid w:val="00F70231"/>
    <w:rsid w:val="00F7023E"/>
    <w:rsid w:val="00F702BE"/>
    <w:rsid w:val="00F70E46"/>
    <w:rsid w:val="00F70EA5"/>
    <w:rsid w:val="00F725C7"/>
    <w:rsid w:val="00F72771"/>
    <w:rsid w:val="00F72BCD"/>
    <w:rsid w:val="00F72C2E"/>
    <w:rsid w:val="00F72D7B"/>
    <w:rsid w:val="00F731C3"/>
    <w:rsid w:val="00F73694"/>
    <w:rsid w:val="00F73982"/>
    <w:rsid w:val="00F74D0B"/>
    <w:rsid w:val="00F75136"/>
    <w:rsid w:val="00F75AB1"/>
    <w:rsid w:val="00F76600"/>
    <w:rsid w:val="00F76B74"/>
    <w:rsid w:val="00F776CB"/>
    <w:rsid w:val="00F77AF7"/>
    <w:rsid w:val="00F80D4E"/>
    <w:rsid w:val="00F82024"/>
    <w:rsid w:val="00F82C98"/>
    <w:rsid w:val="00F83475"/>
    <w:rsid w:val="00F8365A"/>
    <w:rsid w:val="00F83997"/>
    <w:rsid w:val="00F83A79"/>
    <w:rsid w:val="00F83DDB"/>
    <w:rsid w:val="00F83FDC"/>
    <w:rsid w:val="00F848E3"/>
    <w:rsid w:val="00F84CD8"/>
    <w:rsid w:val="00F8570E"/>
    <w:rsid w:val="00F86695"/>
    <w:rsid w:val="00F86908"/>
    <w:rsid w:val="00F86A86"/>
    <w:rsid w:val="00F86E76"/>
    <w:rsid w:val="00F8722D"/>
    <w:rsid w:val="00F87428"/>
    <w:rsid w:val="00F904C4"/>
    <w:rsid w:val="00F90E4D"/>
    <w:rsid w:val="00F916D3"/>
    <w:rsid w:val="00F916F6"/>
    <w:rsid w:val="00F92220"/>
    <w:rsid w:val="00F925CA"/>
    <w:rsid w:val="00F9278A"/>
    <w:rsid w:val="00F92951"/>
    <w:rsid w:val="00F92DAA"/>
    <w:rsid w:val="00F92EF5"/>
    <w:rsid w:val="00F933A3"/>
    <w:rsid w:val="00F937D2"/>
    <w:rsid w:val="00F93EE5"/>
    <w:rsid w:val="00F942E6"/>
    <w:rsid w:val="00F95B1D"/>
    <w:rsid w:val="00F95C25"/>
    <w:rsid w:val="00F9619D"/>
    <w:rsid w:val="00F96857"/>
    <w:rsid w:val="00F97037"/>
    <w:rsid w:val="00FA0F07"/>
    <w:rsid w:val="00FA166B"/>
    <w:rsid w:val="00FA1939"/>
    <w:rsid w:val="00FA1C87"/>
    <w:rsid w:val="00FA2C0E"/>
    <w:rsid w:val="00FA31D5"/>
    <w:rsid w:val="00FA3799"/>
    <w:rsid w:val="00FA55C7"/>
    <w:rsid w:val="00FA5A73"/>
    <w:rsid w:val="00FA5D50"/>
    <w:rsid w:val="00FA5D7C"/>
    <w:rsid w:val="00FA67C3"/>
    <w:rsid w:val="00FA68A5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165"/>
    <w:rsid w:val="00FB47D9"/>
    <w:rsid w:val="00FB4DCF"/>
    <w:rsid w:val="00FB5104"/>
    <w:rsid w:val="00FB5449"/>
    <w:rsid w:val="00FB6BA2"/>
    <w:rsid w:val="00FB6F90"/>
    <w:rsid w:val="00FB7067"/>
    <w:rsid w:val="00FC0571"/>
    <w:rsid w:val="00FC1C1C"/>
    <w:rsid w:val="00FC21F2"/>
    <w:rsid w:val="00FC283D"/>
    <w:rsid w:val="00FC2962"/>
    <w:rsid w:val="00FC2DAA"/>
    <w:rsid w:val="00FC397D"/>
    <w:rsid w:val="00FC4672"/>
    <w:rsid w:val="00FC5173"/>
    <w:rsid w:val="00FC5603"/>
    <w:rsid w:val="00FC5EE9"/>
    <w:rsid w:val="00FC63FF"/>
    <w:rsid w:val="00FC6AF8"/>
    <w:rsid w:val="00FC6CC2"/>
    <w:rsid w:val="00FC6FDF"/>
    <w:rsid w:val="00FC71FC"/>
    <w:rsid w:val="00FC7B51"/>
    <w:rsid w:val="00FD025A"/>
    <w:rsid w:val="00FD0853"/>
    <w:rsid w:val="00FD08AA"/>
    <w:rsid w:val="00FD0AAC"/>
    <w:rsid w:val="00FD0FE5"/>
    <w:rsid w:val="00FD1627"/>
    <w:rsid w:val="00FD1732"/>
    <w:rsid w:val="00FD2802"/>
    <w:rsid w:val="00FD4849"/>
    <w:rsid w:val="00FD4F8C"/>
    <w:rsid w:val="00FD538B"/>
    <w:rsid w:val="00FD56D6"/>
    <w:rsid w:val="00FD58C8"/>
    <w:rsid w:val="00FD76DF"/>
    <w:rsid w:val="00FD7BEF"/>
    <w:rsid w:val="00FD7C16"/>
    <w:rsid w:val="00FD7D33"/>
    <w:rsid w:val="00FE0256"/>
    <w:rsid w:val="00FE04C2"/>
    <w:rsid w:val="00FE0527"/>
    <w:rsid w:val="00FE0AFD"/>
    <w:rsid w:val="00FE0E65"/>
    <w:rsid w:val="00FE1414"/>
    <w:rsid w:val="00FE2360"/>
    <w:rsid w:val="00FE2E7C"/>
    <w:rsid w:val="00FE2FD2"/>
    <w:rsid w:val="00FE3B7B"/>
    <w:rsid w:val="00FE49D1"/>
    <w:rsid w:val="00FE4E92"/>
    <w:rsid w:val="00FE5FED"/>
    <w:rsid w:val="00FE6718"/>
    <w:rsid w:val="00FE68A0"/>
    <w:rsid w:val="00FE6E63"/>
    <w:rsid w:val="00FE76D6"/>
    <w:rsid w:val="00FE7C9C"/>
    <w:rsid w:val="00FF072C"/>
    <w:rsid w:val="00FF0C85"/>
    <w:rsid w:val="00FF0C8C"/>
    <w:rsid w:val="00FF0D85"/>
    <w:rsid w:val="00FF1765"/>
    <w:rsid w:val="00FF18BE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3DFD701"/>
  <w15:docId w15:val="{B390DA00-CA24-46A0-B10D-BBAB7B63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542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1518C"/>
    <w:pPr>
      <w:keepNext/>
      <w:spacing w:line="288" w:lineRule="auto"/>
      <w:ind w:firstLine="851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Normal,Akapit z listą31,Wypunktowanie,Normal2,Asia 2  Akapit z listą,tekst normalny,normalny tekst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81518C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1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2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7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3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4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5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6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7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8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6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9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20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21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22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3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4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5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30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2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31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3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4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5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8"/>
      </w:numPr>
    </w:pPr>
  </w:style>
  <w:style w:type="numbering" w:customStyle="1" w:styleId="WW8Num5">
    <w:name w:val="WW8Num5"/>
    <w:rsid w:val="00FD56D6"/>
    <w:pPr>
      <w:numPr>
        <w:numId w:val="47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303B1"/>
    <w:rPr>
      <w:color w:val="605E5C"/>
      <w:shd w:val="clear" w:color="auto" w:fill="E1DFDD"/>
    </w:rPr>
  </w:style>
  <w:style w:type="character" w:customStyle="1" w:styleId="Hyperlink1">
    <w:name w:val="Hyperlink.1"/>
    <w:rsid w:val="00CE6E1D"/>
    <w:rPr>
      <w:color w:val="0000FF"/>
      <w:sz w:val="20"/>
      <w:szCs w:val="20"/>
      <w:u w:val="single" w:color="0000FF"/>
    </w:rPr>
  </w:style>
  <w:style w:type="paragraph" w:customStyle="1" w:styleId="Tekstpodstawowywciety2">
    <w:name w:val="Tekst podstawowy wciety 2"/>
    <w:basedOn w:val="Normalny"/>
    <w:rsid w:val="0042083D"/>
    <w:pPr>
      <w:widowControl w:val="0"/>
      <w:suppressAutoHyphens/>
      <w:autoSpaceDE w:val="0"/>
      <w:ind w:left="284" w:hanging="284"/>
      <w:jc w:val="both"/>
    </w:pPr>
    <w:rPr>
      <w:sz w:val="28"/>
      <w:szCs w:val="28"/>
      <w:lang w:eastAsia="zh-CN"/>
    </w:rPr>
  </w:style>
  <w:style w:type="paragraph" w:customStyle="1" w:styleId="Zwykytekst1">
    <w:name w:val="Zwykły tekst1"/>
    <w:basedOn w:val="Normalny"/>
    <w:rsid w:val="0042083D"/>
    <w:pPr>
      <w:numPr>
        <w:numId w:val="59"/>
      </w:numPr>
      <w:suppressAutoHyphens/>
    </w:pPr>
    <w:rPr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42083D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Default1">
    <w:name w:val="Default1"/>
    <w:basedOn w:val="Normalny"/>
    <w:rsid w:val="00333EA4"/>
    <w:pPr>
      <w:widowControl w:val="0"/>
      <w:suppressAutoHyphens/>
      <w:autoSpaceDE w:val="0"/>
    </w:pPr>
    <w:rPr>
      <w:color w:val="000000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rsid w:val="00701368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zh-CN"/>
    </w:rPr>
  </w:style>
  <w:style w:type="paragraph" w:customStyle="1" w:styleId="ZnakZnakZnakZnakZnakZnakZnak">
    <w:name w:val="Znak Znak Znak Znak Znak Znak Znak"/>
    <w:basedOn w:val="Normalny"/>
    <w:rsid w:val="006217DD"/>
    <w:rPr>
      <w:sz w:val="24"/>
      <w:szCs w:val="24"/>
    </w:rPr>
  </w:style>
  <w:style w:type="character" w:styleId="Uwydatnienie">
    <w:name w:val="Emphasis"/>
    <w:qFormat/>
    <w:rsid w:val="002B5F42"/>
    <w:rPr>
      <w:i/>
      <w:iCs/>
    </w:rPr>
  </w:style>
  <w:style w:type="paragraph" w:customStyle="1" w:styleId="WW-Tekstpodstawowywcity3">
    <w:name w:val="WW-Tekst podstawowy wcięty 3"/>
    <w:basedOn w:val="Normalny"/>
    <w:rsid w:val="001E4FBF"/>
    <w:pPr>
      <w:tabs>
        <w:tab w:val="left" w:pos="16756"/>
      </w:tabs>
      <w:suppressAutoHyphens/>
      <w:ind w:left="284"/>
      <w:jc w:val="both"/>
    </w:pPr>
    <w:rPr>
      <w:kern w:val="1"/>
      <w:sz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50361D"/>
    <w:rPr>
      <w:vertAlign w:val="superscript"/>
    </w:rPr>
  </w:style>
  <w:style w:type="character" w:customStyle="1" w:styleId="markedcontent">
    <w:name w:val="markedcontent"/>
    <w:basedOn w:val="Domylnaczcionkaakapitu"/>
    <w:rsid w:val="00F73982"/>
  </w:style>
  <w:style w:type="character" w:styleId="Nierozpoznanawzmianka">
    <w:name w:val="Unresolved Mention"/>
    <w:basedOn w:val="Domylnaczcionkaakapitu"/>
    <w:uiPriority w:val="99"/>
    <w:semiHidden/>
    <w:unhideWhenUsed/>
    <w:rsid w:val="003110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skoczow/proceedings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control" Target="activeX/activeX4.xml"/><Relationship Id="rId3" Type="http://schemas.openxmlformats.org/officeDocument/2006/relationships/styles" Target="styles.xml"/><Relationship Id="rId21" Type="http://schemas.openxmlformats.org/officeDocument/2006/relationships/hyperlink" Target="mailto:iod@um.skoczow.p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zampub@um.skoczow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control" Target="activeX/activeX3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strona/45-instrukcje" TargetMode="External"/><Relationship Id="rId20" Type="http://schemas.openxmlformats.org/officeDocument/2006/relationships/hyperlink" Target="https://platformazakupowa.pl/pn/skoczow/proceedings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pub@um.skoczow.pl" TargetMode="External"/><Relationship Id="rId24" Type="http://schemas.openxmlformats.org/officeDocument/2006/relationships/control" Target="activeX/activeX2.xm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zampub@um.skoczow.pl" TargetMode="External"/><Relationship Id="rId23" Type="http://schemas.openxmlformats.org/officeDocument/2006/relationships/control" Target="activeX/activeX1.xml"/><Relationship Id="rId28" Type="http://schemas.openxmlformats.org/officeDocument/2006/relationships/control" Target="activeX/activeX6.xml"/><Relationship Id="rId10" Type="http://schemas.openxmlformats.org/officeDocument/2006/relationships/hyperlink" Target="https://platformazakupowa.pl/pn/skoczow/proceedings" TargetMode="External"/><Relationship Id="rId19" Type="http://schemas.openxmlformats.org/officeDocument/2006/relationships/hyperlink" Target="mailto:cwk@platformazakupowa.pl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skoczow.pl" TargetMode="External"/><Relationship Id="rId14" Type="http://schemas.openxmlformats.org/officeDocument/2006/relationships/hyperlink" Target="https://platformazakupowa.pl/pn/skoczow/proceedings" TargetMode="External"/><Relationship Id="rId22" Type="http://schemas.openxmlformats.org/officeDocument/2006/relationships/image" Target="media/image2.wmf"/><Relationship Id="rId27" Type="http://schemas.openxmlformats.org/officeDocument/2006/relationships/control" Target="activeX/activeX5.xml"/><Relationship Id="rId30" Type="http://schemas.openxmlformats.org/officeDocument/2006/relationships/footer" Target="footer1.xml"/><Relationship Id="rId8" Type="http://schemas.openxmlformats.org/officeDocument/2006/relationships/image" Target="media/image1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08EC7-FA04-446A-B44C-20140DD2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38</Pages>
  <Words>9073</Words>
  <Characters>61222</Characters>
  <Application>Microsoft Office Word</Application>
  <DocSecurity>0</DocSecurity>
  <Lines>510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70155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</dc:creator>
  <cp:lastModifiedBy>Patrycja Barszczak</cp:lastModifiedBy>
  <cp:revision>33</cp:revision>
  <cp:lastPrinted>2022-10-11T12:09:00Z</cp:lastPrinted>
  <dcterms:created xsi:type="dcterms:W3CDTF">2022-08-25T11:13:00Z</dcterms:created>
  <dcterms:modified xsi:type="dcterms:W3CDTF">2022-10-11T12:23:00Z</dcterms:modified>
</cp:coreProperties>
</file>