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64304E36" w:rsidR="005C4A49" w:rsidRPr="00241A18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2"/>
        </w:rPr>
      </w:pPr>
      <w:r w:rsidRPr="00241A18">
        <w:rPr>
          <w:rFonts w:asciiTheme="minorHAnsi" w:hAnsiTheme="minorHAnsi" w:cstheme="minorHAnsi"/>
          <w:b/>
          <w:bCs/>
          <w:iCs/>
          <w:sz w:val="22"/>
        </w:rPr>
        <w:t xml:space="preserve">Załącznik nr </w:t>
      </w:r>
      <w:r w:rsidR="00521954"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>3</w:t>
      </w:r>
      <w:bookmarkStart w:id="0" w:name="_GoBack"/>
      <w:bookmarkEnd w:id="0"/>
      <w:r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 xml:space="preserve"> </w:t>
      </w:r>
      <w:r w:rsidRPr="00241A18">
        <w:rPr>
          <w:rFonts w:asciiTheme="minorHAnsi" w:hAnsiTheme="minorHAnsi" w:cstheme="minorHAnsi"/>
          <w:b/>
          <w:bCs/>
          <w:iCs/>
          <w:sz w:val="22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 xml:space="preserve">Oświadczenia </w:t>
      </w:r>
      <w:r w:rsidR="003E4C52" w:rsidRPr="00B336D4">
        <w:rPr>
          <w:rFonts w:cstheme="minorHAnsi"/>
          <w:b/>
          <w:u w:val="single"/>
          <w:shd w:val="clear" w:color="auto" w:fill="D9D9D9" w:themeFill="background1" w:themeFillShade="D9"/>
        </w:rPr>
        <w:t>Wykonawcy/W</w:t>
      </w: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B336D4">
        <w:rPr>
          <w:rFonts w:cstheme="minorHAnsi"/>
          <w:b/>
          <w:u w:val="single"/>
        </w:rPr>
        <w:t xml:space="preserve"> </w:t>
      </w:r>
    </w:p>
    <w:p w14:paraId="01960931" w14:textId="16761BEC" w:rsidR="00EF45B6" w:rsidRPr="00B336D4" w:rsidRDefault="00FF10E4" w:rsidP="008D364D">
      <w:pPr>
        <w:spacing w:after="0" w:line="360" w:lineRule="auto"/>
        <w:jc w:val="center"/>
        <w:rPr>
          <w:rFonts w:cstheme="minorHAnsi"/>
          <w:b/>
          <w:caps/>
        </w:rPr>
      </w:pPr>
      <w:r w:rsidRPr="00B336D4">
        <w:rPr>
          <w:rFonts w:cstheme="minorHAnsi"/>
          <w:b/>
        </w:rPr>
        <w:t xml:space="preserve">dotyczące przesłanek wykluczenia z art. 5k rozporządzenia 833/2014 oraz art. 7 ust. 1 ustawy </w:t>
      </w:r>
      <w:r w:rsidR="00824B57">
        <w:rPr>
          <w:rFonts w:cstheme="minorHAnsi"/>
          <w:b/>
        </w:rPr>
        <w:br/>
      </w:r>
      <w:r w:rsidRPr="00B336D4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</w:rPr>
        <w:t>składane na podstawie art. 125 ust. 1 ustawy Pzp</w:t>
      </w:r>
    </w:p>
    <w:p w14:paraId="6CB494BB" w14:textId="77777777" w:rsidR="00C12566" w:rsidRPr="00B336D4" w:rsidRDefault="00C12566" w:rsidP="008D364D">
      <w:pPr>
        <w:spacing w:after="0" w:line="360" w:lineRule="auto"/>
        <w:jc w:val="center"/>
        <w:rPr>
          <w:rFonts w:cstheme="minorHAnsi"/>
          <w:b/>
          <w:u w:val="single"/>
        </w:rPr>
      </w:pPr>
    </w:p>
    <w:p w14:paraId="029E220A" w14:textId="3CA0141C" w:rsidR="001571F2" w:rsidRPr="00B336D4" w:rsidRDefault="00EF45B6" w:rsidP="00937BD3">
      <w:pPr>
        <w:spacing w:after="0" w:line="360" w:lineRule="auto"/>
        <w:rPr>
          <w:rFonts w:cstheme="minorHAnsi"/>
          <w:b/>
        </w:rPr>
      </w:pPr>
      <w:r w:rsidRPr="00B336D4">
        <w:rPr>
          <w:rFonts w:cstheme="minorHAnsi"/>
        </w:rPr>
        <w:t>Na potrzeby postępowania o udz</w:t>
      </w:r>
      <w:r w:rsidR="00FF10E4" w:rsidRPr="00B336D4">
        <w:rPr>
          <w:rFonts w:cstheme="minorHAnsi"/>
        </w:rPr>
        <w:t xml:space="preserve">ielenie zamówienia publicznego </w:t>
      </w:r>
      <w:r w:rsidRPr="00B336D4">
        <w:rPr>
          <w:rFonts w:cstheme="minorHAnsi"/>
        </w:rPr>
        <w:t>pn.</w:t>
      </w:r>
      <w:r w:rsidR="00AF7F23" w:rsidRPr="00B336D4">
        <w:rPr>
          <w:rFonts w:cstheme="minorHAnsi"/>
        </w:rPr>
        <w:t xml:space="preserve"> </w:t>
      </w:r>
      <w:r w:rsidR="00A10FAF">
        <w:rPr>
          <w:rFonts w:cstheme="minorHAnsi"/>
          <w:b/>
        </w:rPr>
        <w:t>dostawa energii elektrycznej</w:t>
      </w:r>
      <w:r w:rsidRPr="00B336D4">
        <w:rPr>
          <w:rFonts w:cstheme="minorHAnsi"/>
          <w:i/>
        </w:rPr>
        <w:t xml:space="preserve">, </w:t>
      </w:r>
      <w:r w:rsidRPr="00B336D4">
        <w:rPr>
          <w:rFonts w:cstheme="minorHAnsi"/>
        </w:rPr>
        <w:t>oświadczam, co następuje:</w:t>
      </w:r>
    </w:p>
    <w:p w14:paraId="7BE19D19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B336D4">
        <w:rPr>
          <w:rFonts w:cstheme="minorHAnsi"/>
          <w:b/>
        </w:rPr>
        <w:t>OŚWIADCZENIA DOTYCZĄCE WYKONAWCY:</w:t>
      </w:r>
    </w:p>
    <w:p w14:paraId="1954B854" w14:textId="2BF56EF5" w:rsidR="00BF4EF0" w:rsidRPr="00B336D4" w:rsidRDefault="00BF4EF0" w:rsidP="008D364D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B336D4">
        <w:rPr>
          <w:rFonts w:cstheme="minorHAnsi"/>
        </w:rPr>
        <w:t xml:space="preserve">Oświadczam, że nie podlegam wykluczeniu z postępowania na podstawie art. 5k rozporządzenia </w:t>
      </w:r>
      <w:r w:rsidRPr="00B336D4">
        <w:rPr>
          <w:rFonts w:cstheme="minorHAnsi"/>
        </w:rPr>
        <w:br/>
        <w:t xml:space="preserve">Rady (UE) nr 833/2014 z dnia 31 lipca 2014 r. dotyczącego środków ograniczających w związku </w:t>
      </w:r>
      <w:r w:rsidRPr="00B336D4">
        <w:rPr>
          <w:rFonts w:cstheme="minorHAnsi"/>
        </w:rPr>
        <w:br/>
        <w:t>z działaniami Rosji destabilizującymi sytuację na Ukrainie (Dz. Urz. UE nr L 229 z 31.7.2014, str. 1</w:t>
      </w:r>
      <w:r w:rsidR="0038148C" w:rsidRPr="00B336D4">
        <w:rPr>
          <w:rFonts w:cstheme="minorHAnsi"/>
        </w:rPr>
        <w:t xml:space="preserve"> </w:t>
      </w:r>
      <w:r w:rsidR="00B336D4" w:rsidRPr="00B336D4">
        <w:rPr>
          <w:rFonts w:cstheme="minorHAnsi"/>
        </w:rPr>
        <w:br/>
      </w:r>
      <w:r w:rsidR="0038148C" w:rsidRPr="00B336D4">
        <w:rPr>
          <w:rFonts w:cstheme="minorHAnsi"/>
        </w:rPr>
        <w:t xml:space="preserve">ze zm.), </w:t>
      </w:r>
      <w:r w:rsidRPr="00B336D4">
        <w:rPr>
          <w:rFonts w:cstheme="minorHAnsi"/>
        </w:rPr>
        <w:t xml:space="preserve">dalej: rozporządzenie 833/2014, </w:t>
      </w:r>
    </w:p>
    <w:p w14:paraId="623025E3" w14:textId="6A5B3551" w:rsidR="00BF4EF0" w:rsidRPr="00824B57" w:rsidRDefault="00BF4EF0" w:rsidP="008D364D">
      <w:pPr>
        <w:pStyle w:val="NormalnyWeb"/>
        <w:numPr>
          <w:ilvl w:val="0"/>
          <w:numId w:val="2"/>
        </w:numPr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36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Pr="00B336D4">
        <w:rPr>
          <w:rFonts w:asciiTheme="minorHAnsi" w:hAnsiTheme="minorHAnsi" w:cstheme="minorHAnsi"/>
          <w:sz w:val="22"/>
          <w:szCs w:val="22"/>
        </w:rPr>
        <w:br/>
      </w:r>
      <w:r w:rsidRPr="00824B5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824B5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824B57">
        <w:rPr>
          <w:rFonts w:asciiTheme="minorHAnsi" w:hAnsiTheme="minorHAnsi" w:cstheme="minorHAnsi"/>
          <w:sz w:val="22"/>
          <w:szCs w:val="22"/>
        </w:rPr>
        <w:t>z dnia 13 kwietnia 2022 r.</w:t>
      </w:r>
      <w:r w:rsidRPr="00824B5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Pr="00824B57">
        <w:rPr>
          <w:rFonts w:asciiTheme="minorHAnsi" w:hAnsiTheme="minorHAnsi" w:cstheme="minorHAnsi"/>
          <w:iCs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824B57">
        <w:rPr>
          <w:rFonts w:asciiTheme="minorHAnsi" w:hAnsiTheme="minorHAnsi" w:cstheme="minorHAnsi"/>
          <w:sz w:val="22"/>
          <w:szCs w:val="22"/>
        </w:rPr>
        <w:t>(</w:t>
      </w:r>
      <w:r w:rsidR="00577027" w:rsidRPr="00824B57">
        <w:rPr>
          <w:rFonts w:asciiTheme="minorHAnsi" w:hAnsiTheme="minorHAnsi" w:cstheme="minorHAnsi"/>
          <w:sz w:val="22"/>
          <w:szCs w:val="22"/>
        </w:rPr>
        <w:t xml:space="preserve">Dz. U. z 2023 r. poz. </w:t>
      </w:r>
      <w:r w:rsidR="00794B32" w:rsidRPr="00824B57">
        <w:rPr>
          <w:rFonts w:asciiTheme="minorHAnsi" w:hAnsiTheme="minorHAnsi" w:cstheme="minorHAnsi"/>
          <w:sz w:val="22"/>
          <w:szCs w:val="22"/>
        </w:rPr>
        <w:t>1497</w:t>
      </w:r>
      <w:r w:rsidRPr="00824B57">
        <w:rPr>
          <w:rFonts w:asciiTheme="minorHAnsi" w:hAnsiTheme="minorHAnsi" w:cstheme="minorHAnsi"/>
          <w:sz w:val="22"/>
          <w:szCs w:val="22"/>
        </w:rPr>
        <w:t xml:space="preserve"> z</w:t>
      </w:r>
      <w:r w:rsidR="00577027" w:rsidRPr="00824B57">
        <w:rPr>
          <w:rFonts w:asciiTheme="minorHAnsi" w:hAnsiTheme="minorHAnsi" w:cstheme="minorHAnsi"/>
          <w:sz w:val="22"/>
          <w:szCs w:val="22"/>
        </w:rPr>
        <w:t>e</w:t>
      </w:r>
      <w:r w:rsidRPr="00824B57">
        <w:rPr>
          <w:rFonts w:asciiTheme="minorHAnsi" w:hAnsiTheme="minorHAnsi" w:cstheme="minorHAnsi"/>
          <w:sz w:val="22"/>
          <w:szCs w:val="22"/>
        </w:rPr>
        <w:t xml:space="preserve"> zm.)</w:t>
      </w:r>
      <w:r w:rsidRPr="00824B57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87459F" w14:textId="77777777" w:rsidR="00BF4EF0" w:rsidRPr="00A10FAF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strike/>
        </w:rPr>
      </w:pPr>
      <w:r w:rsidRPr="00A10FAF">
        <w:rPr>
          <w:rFonts w:cstheme="minorHAnsi"/>
          <w:b/>
          <w:strike/>
        </w:rPr>
        <w:t>INFORMACJA DOTYCZĄCA POLEGANIA NA ZDOLNOŚCIACH LUB SYTUACJI PODMIOTU UDOSTĘPNIAJĄCEGO ZASOBY W ZAKRESIE ODPOWIADAJĄCYM PONAD 10% WARTOŚCI ZAMÓWIENIA</w:t>
      </w:r>
      <w:r w:rsidRPr="00A10FAF">
        <w:rPr>
          <w:rFonts w:cstheme="minorHAnsi"/>
          <w:b/>
          <w:bCs/>
          <w:strike/>
        </w:rPr>
        <w:t>:</w:t>
      </w:r>
    </w:p>
    <w:p w14:paraId="7386A02D" w14:textId="77777777" w:rsidR="00BF4EF0" w:rsidRPr="00A10FAF" w:rsidRDefault="00BF4EF0" w:rsidP="008D364D">
      <w:pPr>
        <w:spacing w:after="0" w:line="360" w:lineRule="auto"/>
        <w:jc w:val="both"/>
        <w:rPr>
          <w:rFonts w:cstheme="minorHAnsi"/>
          <w:strike/>
          <w:sz w:val="20"/>
          <w:szCs w:val="20"/>
        </w:rPr>
      </w:pPr>
      <w:bookmarkStart w:id="1" w:name="_Hlk99016800"/>
      <w:r w:rsidRPr="00A10FAF">
        <w:rPr>
          <w:rFonts w:cstheme="minorHAnsi"/>
          <w:strike/>
          <w:sz w:val="16"/>
          <w:szCs w:val="16"/>
        </w:rPr>
        <w:t>[UWAGA</w:t>
      </w:r>
      <w:r w:rsidRPr="00A10FAF">
        <w:rPr>
          <w:rFonts w:cstheme="minorHAnsi"/>
          <w:i/>
          <w:strike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A10FAF">
        <w:rPr>
          <w:rFonts w:cstheme="minorHAnsi"/>
          <w:i/>
          <w:strike/>
          <w:sz w:val="16"/>
          <w:szCs w:val="16"/>
        </w:rPr>
        <w:br/>
        <w:t>ile jest to konieczne.</w:t>
      </w:r>
      <w:r w:rsidRPr="00A10FAF">
        <w:rPr>
          <w:rFonts w:cstheme="minorHAnsi"/>
          <w:strike/>
          <w:sz w:val="16"/>
          <w:szCs w:val="16"/>
        </w:rPr>
        <w:t>]</w:t>
      </w:r>
      <w:bookmarkEnd w:id="1"/>
    </w:p>
    <w:p w14:paraId="0EBBE020" w14:textId="0C169742" w:rsidR="00BF4EF0" w:rsidRPr="00A10FAF" w:rsidRDefault="00BF4EF0" w:rsidP="008D364D">
      <w:pPr>
        <w:spacing w:after="0" w:line="360" w:lineRule="auto"/>
        <w:jc w:val="both"/>
        <w:rPr>
          <w:rFonts w:cstheme="minorHAnsi"/>
          <w:strike/>
          <w:sz w:val="21"/>
          <w:szCs w:val="21"/>
        </w:rPr>
      </w:pPr>
      <w:r w:rsidRPr="00A10FAF">
        <w:rPr>
          <w:rFonts w:cstheme="minorHAnsi"/>
          <w:strike/>
        </w:rPr>
        <w:t xml:space="preserve">Oświadczam, że w celu wykazania spełniania warunków udziału w postępowaniu, określonych przez zamawiającego w </w:t>
      </w:r>
      <w:bookmarkStart w:id="2" w:name="_Hlk99005462"/>
      <w:r w:rsidR="008558D0" w:rsidRPr="00A10FAF">
        <w:rPr>
          <w:rFonts w:cstheme="minorHAnsi"/>
          <w:strike/>
        </w:rPr>
        <w:t>C</w:t>
      </w:r>
      <w:r w:rsidR="00577027" w:rsidRPr="00A10FAF">
        <w:rPr>
          <w:rFonts w:cstheme="minorHAnsi"/>
          <w:strike/>
        </w:rPr>
        <w:t>zęści VIII</w:t>
      </w:r>
      <w:r w:rsidRPr="00A10FAF">
        <w:rPr>
          <w:rFonts w:cstheme="minorHAnsi"/>
          <w:strike/>
        </w:rPr>
        <w:t xml:space="preserve"> SWZ</w:t>
      </w:r>
      <w:bookmarkEnd w:id="2"/>
      <w:r w:rsidRPr="00A10FAF">
        <w:rPr>
          <w:rFonts w:cstheme="minorHAnsi"/>
          <w:i/>
          <w:strike/>
        </w:rPr>
        <w:t>,</w:t>
      </w:r>
      <w:r w:rsidRPr="00A10FAF">
        <w:rPr>
          <w:rFonts w:cstheme="minorHAnsi"/>
          <w:strike/>
        </w:rPr>
        <w:t xml:space="preserve"> polegam na zdolnościach lub sytuacji następującego podmiotu</w:t>
      </w:r>
      <w:r w:rsidRPr="00A10FAF">
        <w:rPr>
          <w:rFonts w:cstheme="minorHAnsi"/>
          <w:strike/>
          <w:sz w:val="21"/>
          <w:szCs w:val="21"/>
        </w:rPr>
        <w:t xml:space="preserve"> </w:t>
      </w:r>
      <w:r w:rsidRPr="00A10FAF">
        <w:rPr>
          <w:rFonts w:cstheme="minorHAnsi"/>
          <w:strike/>
        </w:rPr>
        <w:t xml:space="preserve">udostępniającego  zasoby: </w:t>
      </w:r>
      <w:bookmarkStart w:id="3" w:name="_Hlk99014455"/>
      <w:r w:rsidRPr="00A10FAF">
        <w:rPr>
          <w:rFonts w:cstheme="minorHAnsi"/>
          <w:strike/>
        </w:rPr>
        <w:t>……………………………………………………………………………………………………….…</w:t>
      </w:r>
      <w:r w:rsidRPr="00A10FAF">
        <w:rPr>
          <w:rFonts w:cstheme="minorHAnsi"/>
          <w:i/>
          <w:strike/>
          <w:sz w:val="16"/>
          <w:szCs w:val="16"/>
        </w:rPr>
        <w:t xml:space="preserve"> </w:t>
      </w:r>
      <w:bookmarkEnd w:id="3"/>
      <w:r w:rsidR="00B336D4" w:rsidRPr="00A10FAF">
        <w:rPr>
          <w:rFonts w:cstheme="minorHAnsi"/>
          <w:i/>
          <w:strike/>
          <w:sz w:val="16"/>
          <w:szCs w:val="16"/>
        </w:rPr>
        <w:t xml:space="preserve">(podać pełną </w:t>
      </w:r>
      <w:r w:rsidRPr="00A10FAF">
        <w:rPr>
          <w:rFonts w:cstheme="minorHAnsi"/>
          <w:i/>
          <w:strike/>
          <w:sz w:val="16"/>
          <w:szCs w:val="16"/>
        </w:rPr>
        <w:t>nazwę/firmę, adres, a także w zależności od podmiotu: NIP/PESEL, KRS/CEiDG)</w:t>
      </w:r>
      <w:r w:rsidRPr="00A10FAF">
        <w:rPr>
          <w:rFonts w:cstheme="minorHAnsi"/>
          <w:strike/>
          <w:sz w:val="16"/>
          <w:szCs w:val="16"/>
        </w:rPr>
        <w:t>,</w:t>
      </w:r>
      <w:r w:rsidRPr="00A10FAF">
        <w:rPr>
          <w:rFonts w:cstheme="minorHAnsi"/>
          <w:strike/>
          <w:sz w:val="21"/>
          <w:szCs w:val="21"/>
        </w:rPr>
        <w:t xml:space="preserve"> </w:t>
      </w:r>
      <w:r w:rsidRPr="00A10FAF">
        <w:rPr>
          <w:rFonts w:cstheme="minorHAnsi"/>
          <w:strike/>
        </w:rPr>
        <w:t xml:space="preserve">w następującym zakresie: </w:t>
      </w:r>
      <w:r w:rsidRPr="00A10FAF">
        <w:rPr>
          <w:rFonts w:cstheme="minorHAnsi"/>
          <w:strike/>
        </w:rPr>
        <w:lastRenderedPageBreak/>
        <w:t>……………………………………………………………………………</w:t>
      </w:r>
      <w:r w:rsidRPr="00A10FAF">
        <w:rPr>
          <w:rFonts w:cstheme="minorHAnsi"/>
          <w:strike/>
          <w:sz w:val="21"/>
          <w:szCs w:val="21"/>
        </w:rPr>
        <w:t xml:space="preserve"> </w:t>
      </w:r>
      <w:r w:rsidRPr="00A10FAF">
        <w:rPr>
          <w:rFonts w:cstheme="minorHAnsi"/>
          <w:i/>
          <w:strike/>
          <w:sz w:val="16"/>
          <w:szCs w:val="16"/>
        </w:rPr>
        <w:t>(określić odpowiedni zakres udostępnianych zasobów dla wskazanego podmiotu)</w:t>
      </w:r>
      <w:r w:rsidRPr="00A10FAF">
        <w:rPr>
          <w:rFonts w:cstheme="minorHAnsi"/>
          <w:iCs/>
          <w:strike/>
          <w:sz w:val="16"/>
          <w:szCs w:val="16"/>
        </w:rPr>
        <w:t>,</w:t>
      </w:r>
      <w:r w:rsidRPr="00A10FAF">
        <w:rPr>
          <w:rFonts w:cstheme="minorHAnsi"/>
          <w:i/>
          <w:strike/>
          <w:sz w:val="16"/>
          <w:szCs w:val="16"/>
        </w:rPr>
        <w:t xml:space="preserve"> </w:t>
      </w:r>
      <w:r w:rsidRPr="00A10FAF">
        <w:rPr>
          <w:rFonts w:cstheme="minorHAnsi"/>
          <w:strike/>
        </w:rPr>
        <w:t>co odpowiada ponad 10% wartości przedmiotowego zamówienia.</w:t>
      </w:r>
      <w:r w:rsidRPr="00A10FAF">
        <w:rPr>
          <w:rFonts w:cstheme="minorHAnsi"/>
          <w:strike/>
          <w:sz w:val="21"/>
          <w:szCs w:val="21"/>
        </w:rPr>
        <w:t xml:space="preserve"> </w:t>
      </w:r>
    </w:p>
    <w:p w14:paraId="5891F62D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336D4">
        <w:rPr>
          <w:rFonts w:cstheme="minorHAnsi"/>
          <w:b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19A18077" w:rsidR="00BF4EF0" w:rsidRPr="00B336D4" w:rsidRDefault="00BF4EF0" w:rsidP="008D364D">
      <w:pPr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</w:rPr>
        <w:t>Oświadczam, że w stosunku do następującego podmiotu, będącego podwykonawcą, na którego przypada ponad 10% wartości zamówienia: ………………………………</w:t>
      </w:r>
      <w:r w:rsidR="00B336D4">
        <w:rPr>
          <w:rFonts w:cstheme="minorHAnsi"/>
        </w:rPr>
        <w:t>………………………………………………………</w:t>
      </w:r>
      <w:r w:rsidRPr="00B336D4">
        <w:rPr>
          <w:rFonts w:cstheme="minorHAnsi"/>
        </w:rPr>
        <w:t>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B336D4">
        <w:rPr>
          <w:rFonts w:cstheme="minorHAnsi"/>
        </w:rPr>
        <w:t xml:space="preserve">nie </w:t>
      </w:r>
      <w:r w:rsidR="00B336D4">
        <w:rPr>
          <w:rFonts w:cstheme="minorHAnsi"/>
        </w:rPr>
        <w:t xml:space="preserve">zachodzą podstawy wykluczenia </w:t>
      </w:r>
      <w:r w:rsidRPr="00B336D4">
        <w:rPr>
          <w:rFonts w:cstheme="minorHAnsi"/>
        </w:rPr>
        <w:t>z postępowania o udzielenie zamówienia przewidziane w  art.  5k rozporządzenia 833/2014</w:t>
      </w:r>
      <w:r w:rsidR="00F275EE" w:rsidRPr="00B336D4">
        <w:rPr>
          <w:rFonts w:cstheme="minorHAnsi"/>
        </w:rPr>
        <w:t>.</w:t>
      </w:r>
    </w:p>
    <w:p w14:paraId="199165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47749434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C5F44">
        <w:rPr>
          <w:rFonts w:cstheme="minorHAnsi"/>
        </w:rPr>
        <w:t>Oświadczam, że w stosunku do następującego podmiotu, będącego dostawcą, na którego przypada ponad 10% wartości zamówienia: ……………</w:t>
      </w:r>
      <w:r w:rsidR="00BC5F44">
        <w:rPr>
          <w:rFonts w:cstheme="minorHAnsi"/>
        </w:rPr>
        <w:t>……………………………………………………………………………</w:t>
      </w:r>
      <w:r w:rsidRPr="00BC5F44">
        <w:rPr>
          <w:rFonts w:cstheme="minorHAnsi"/>
        </w:rPr>
        <w:t>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</w:t>
      </w:r>
      <w:r w:rsidRPr="00BC5F44">
        <w:rPr>
          <w:rFonts w:cstheme="minorHAnsi"/>
          <w:i/>
        </w:rPr>
        <w:t>)</w:t>
      </w:r>
      <w:r w:rsidRPr="00BC5F44">
        <w:rPr>
          <w:rFonts w:cstheme="minorHAnsi"/>
        </w:rPr>
        <w:t xml:space="preserve">, nie </w:t>
      </w:r>
      <w:r w:rsidR="00BC5F44">
        <w:rPr>
          <w:rFonts w:cstheme="minorHAnsi"/>
        </w:rPr>
        <w:t xml:space="preserve">zachodzą podstawy wykluczenia </w:t>
      </w:r>
      <w:r w:rsidRPr="00BC5F44">
        <w:rPr>
          <w:rFonts w:cstheme="minorHAnsi"/>
        </w:rPr>
        <w:t>z postępowania o udzielenie zamówienia przewidziane w  art.  5k rozporządzenia 833/2014</w:t>
      </w:r>
      <w:r w:rsidR="00F275EE" w:rsidRPr="00BC5F44">
        <w:rPr>
          <w:rFonts w:cstheme="minorHAnsi"/>
        </w:rPr>
        <w:t>.</w:t>
      </w:r>
    </w:p>
    <w:p w14:paraId="101C71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PODANYCH INFORMACJI:</w:t>
      </w:r>
    </w:p>
    <w:p w14:paraId="0C8E3652" w14:textId="59CBA63F" w:rsidR="0072465F" w:rsidRPr="00BC5F44" w:rsidRDefault="00BF4EF0" w:rsidP="008D364D">
      <w:pPr>
        <w:spacing w:after="0" w:line="360" w:lineRule="auto"/>
        <w:jc w:val="both"/>
        <w:rPr>
          <w:rFonts w:cstheme="minorHAnsi"/>
        </w:rPr>
      </w:pPr>
      <w:r w:rsidRPr="00BC5F44">
        <w:rPr>
          <w:rFonts w:cstheme="minorHAnsi"/>
        </w:rPr>
        <w:t>Oświadczam, że wszystkie informacje podane w powyższ</w:t>
      </w:r>
      <w:r w:rsidR="006025EA" w:rsidRPr="00BC5F44">
        <w:rPr>
          <w:rFonts w:cstheme="minorHAnsi"/>
        </w:rPr>
        <w:t xml:space="preserve">ych oświadczeniach są aktualne </w:t>
      </w:r>
      <w:r w:rsidRPr="00BC5F44">
        <w:rPr>
          <w:rFonts w:cstheme="minorHAnsi"/>
        </w:rPr>
        <w:t xml:space="preserve">i zgodne </w:t>
      </w:r>
      <w:r w:rsidR="000C593E">
        <w:rPr>
          <w:rFonts w:cstheme="minorHAnsi"/>
        </w:rPr>
        <w:br/>
      </w:r>
      <w:r w:rsidRPr="00BC5F44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DA0FEE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i/>
          <w:u w:val="single"/>
        </w:rPr>
      </w:pPr>
      <w:r w:rsidRPr="00DA0FEE">
        <w:rPr>
          <w:rFonts w:cstheme="minorHAnsi"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7A4B1" w14:textId="77777777" w:rsidR="004B212A" w:rsidRDefault="004B212A" w:rsidP="00EF45B6">
      <w:pPr>
        <w:spacing w:after="0" w:line="240" w:lineRule="auto"/>
      </w:pPr>
      <w:r>
        <w:separator/>
      </w:r>
    </w:p>
  </w:endnote>
  <w:endnote w:type="continuationSeparator" w:id="0">
    <w:p w14:paraId="1A81A8EC" w14:textId="77777777" w:rsidR="004B212A" w:rsidRDefault="004B212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F7492" w14:textId="77777777" w:rsidR="004B212A" w:rsidRDefault="004B212A" w:rsidP="00EF45B6">
      <w:pPr>
        <w:spacing w:after="0" w:line="240" w:lineRule="auto"/>
      </w:pPr>
      <w:r>
        <w:separator/>
      </w:r>
    </w:p>
  </w:footnote>
  <w:footnote w:type="continuationSeparator" w:id="0">
    <w:p w14:paraId="78436C9E" w14:textId="77777777" w:rsidR="004B212A" w:rsidRDefault="004B212A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1DD7"/>
    <w:rsid w:val="00002C4D"/>
    <w:rsid w:val="00074793"/>
    <w:rsid w:val="0008372E"/>
    <w:rsid w:val="000B07BD"/>
    <w:rsid w:val="000B1DB3"/>
    <w:rsid w:val="000C593E"/>
    <w:rsid w:val="000F1021"/>
    <w:rsid w:val="00101E83"/>
    <w:rsid w:val="00136DAB"/>
    <w:rsid w:val="001571F2"/>
    <w:rsid w:val="00163825"/>
    <w:rsid w:val="00164500"/>
    <w:rsid w:val="00177B3E"/>
    <w:rsid w:val="001878D7"/>
    <w:rsid w:val="001A0D70"/>
    <w:rsid w:val="001C7622"/>
    <w:rsid w:val="001D4BE2"/>
    <w:rsid w:val="001D5D0E"/>
    <w:rsid w:val="00205F16"/>
    <w:rsid w:val="0021086B"/>
    <w:rsid w:val="0023624C"/>
    <w:rsid w:val="00241A18"/>
    <w:rsid w:val="00244D67"/>
    <w:rsid w:val="00252230"/>
    <w:rsid w:val="002608C1"/>
    <w:rsid w:val="00274196"/>
    <w:rsid w:val="00275181"/>
    <w:rsid w:val="002B39C8"/>
    <w:rsid w:val="002C4F89"/>
    <w:rsid w:val="002D047F"/>
    <w:rsid w:val="002D2032"/>
    <w:rsid w:val="002D73F2"/>
    <w:rsid w:val="002E308D"/>
    <w:rsid w:val="0031511B"/>
    <w:rsid w:val="00325FD5"/>
    <w:rsid w:val="00326360"/>
    <w:rsid w:val="00350370"/>
    <w:rsid w:val="00353215"/>
    <w:rsid w:val="00363404"/>
    <w:rsid w:val="00380D51"/>
    <w:rsid w:val="0038148C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F8C"/>
    <w:rsid w:val="004B212A"/>
    <w:rsid w:val="004E30CE"/>
    <w:rsid w:val="004E4476"/>
    <w:rsid w:val="00515797"/>
    <w:rsid w:val="00520931"/>
    <w:rsid w:val="00521954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61308"/>
    <w:rsid w:val="00671064"/>
    <w:rsid w:val="00675729"/>
    <w:rsid w:val="00675CEE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24B57"/>
    <w:rsid w:val="00830142"/>
    <w:rsid w:val="00830BFB"/>
    <w:rsid w:val="00834047"/>
    <w:rsid w:val="00835AA4"/>
    <w:rsid w:val="0084509A"/>
    <w:rsid w:val="008558D0"/>
    <w:rsid w:val="00865841"/>
    <w:rsid w:val="0087106E"/>
    <w:rsid w:val="008A3178"/>
    <w:rsid w:val="008D0D88"/>
    <w:rsid w:val="008D0E7E"/>
    <w:rsid w:val="008D364D"/>
    <w:rsid w:val="008F60AE"/>
    <w:rsid w:val="008F6ED5"/>
    <w:rsid w:val="009067DC"/>
    <w:rsid w:val="0091611E"/>
    <w:rsid w:val="00935C15"/>
    <w:rsid w:val="00937BD3"/>
    <w:rsid w:val="009561D0"/>
    <w:rsid w:val="00983066"/>
    <w:rsid w:val="009A0A1A"/>
    <w:rsid w:val="009A110B"/>
    <w:rsid w:val="009A138B"/>
    <w:rsid w:val="009D26F2"/>
    <w:rsid w:val="009E44CB"/>
    <w:rsid w:val="00A0641D"/>
    <w:rsid w:val="00A10FAF"/>
    <w:rsid w:val="00A21AF8"/>
    <w:rsid w:val="00A271E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F7F23"/>
    <w:rsid w:val="00B076D6"/>
    <w:rsid w:val="00B336D4"/>
    <w:rsid w:val="00B406D1"/>
    <w:rsid w:val="00B81D52"/>
    <w:rsid w:val="00BA798A"/>
    <w:rsid w:val="00BC5F44"/>
    <w:rsid w:val="00BF4EF0"/>
    <w:rsid w:val="00C0362F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56E3"/>
    <w:rsid w:val="00D6317D"/>
    <w:rsid w:val="00D91691"/>
    <w:rsid w:val="00D92243"/>
    <w:rsid w:val="00D9619E"/>
    <w:rsid w:val="00DA0FEE"/>
    <w:rsid w:val="00DB5B59"/>
    <w:rsid w:val="00DD39BE"/>
    <w:rsid w:val="00DF4767"/>
    <w:rsid w:val="00E10B15"/>
    <w:rsid w:val="00E22985"/>
    <w:rsid w:val="00E34D47"/>
    <w:rsid w:val="00E36D39"/>
    <w:rsid w:val="00E475A1"/>
    <w:rsid w:val="00E90AA9"/>
    <w:rsid w:val="00EC5C90"/>
    <w:rsid w:val="00EE6766"/>
    <w:rsid w:val="00EF149E"/>
    <w:rsid w:val="00EF45B6"/>
    <w:rsid w:val="00EF7F7F"/>
    <w:rsid w:val="00F14423"/>
    <w:rsid w:val="00F275EE"/>
    <w:rsid w:val="00F3511F"/>
    <w:rsid w:val="00F6589D"/>
    <w:rsid w:val="00F90528"/>
    <w:rsid w:val="00FA22ED"/>
    <w:rsid w:val="00FB3729"/>
    <w:rsid w:val="00FB3FB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70F0B-B884-491F-A8CB-55F4A070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Samsonowicz-Łęczycka</cp:lastModifiedBy>
  <cp:revision>67</cp:revision>
  <dcterms:created xsi:type="dcterms:W3CDTF">2022-05-06T13:13:00Z</dcterms:created>
  <dcterms:modified xsi:type="dcterms:W3CDTF">2024-08-28T08:05:00Z</dcterms:modified>
</cp:coreProperties>
</file>