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CE5FC" w14:textId="77777777" w:rsidR="000E1098" w:rsidRPr="002F557E" w:rsidRDefault="000E1098" w:rsidP="00F03AE5">
      <w:pPr>
        <w:tabs>
          <w:tab w:val="left" w:pos="645"/>
          <w:tab w:val="center" w:pos="4607"/>
        </w:tabs>
        <w:spacing w:line="360" w:lineRule="auto"/>
        <w:ind w:right="28"/>
        <w:rPr>
          <w:rFonts w:ascii="Calibri Light" w:hAnsi="Calibri Light" w:cs="Calibri Light"/>
          <w:noProof/>
        </w:rPr>
      </w:pPr>
    </w:p>
    <w:p w14:paraId="576F9849" w14:textId="77777777" w:rsidR="000E1098" w:rsidRPr="002F557E" w:rsidRDefault="000E1098" w:rsidP="00F03AE5">
      <w:pPr>
        <w:tabs>
          <w:tab w:val="left" w:pos="645"/>
          <w:tab w:val="center" w:pos="4607"/>
        </w:tabs>
        <w:spacing w:line="360" w:lineRule="auto"/>
        <w:ind w:right="28"/>
        <w:rPr>
          <w:rFonts w:ascii="Calibri Light" w:hAnsi="Calibri Light" w:cs="Calibri Light"/>
          <w:noProof/>
        </w:rPr>
      </w:pPr>
      <w:r w:rsidRPr="002F557E">
        <w:rPr>
          <w:rFonts w:ascii="Calibri Light" w:hAnsi="Calibri Light" w:cs="Calibri Light"/>
          <w:noProof/>
        </w:rPr>
        <w:drawing>
          <wp:inline distT="0" distB="0" distL="0" distR="0" wp14:anchorId="7D60424E" wp14:editId="70DCA238">
            <wp:extent cx="1016533" cy="9429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9341" cy="991961"/>
                    </a:xfrm>
                    <a:prstGeom prst="rect">
                      <a:avLst/>
                    </a:prstGeom>
                    <a:solidFill>
                      <a:srgbClr val="FFFFFF"/>
                    </a:solidFill>
                    <a:ln>
                      <a:noFill/>
                    </a:ln>
                  </pic:spPr>
                </pic:pic>
              </a:graphicData>
            </a:graphic>
          </wp:inline>
        </w:drawing>
      </w:r>
    </w:p>
    <w:p w14:paraId="6F321B02" w14:textId="77777777" w:rsidR="000E1098" w:rsidRPr="002F557E" w:rsidRDefault="000E1098" w:rsidP="00F03AE5">
      <w:pPr>
        <w:tabs>
          <w:tab w:val="left" w:pos="645"/>
          <w:tab w:val="center" w:pos="4607"/>
        </w:tabs>
        <w:spacing w:line="360" w:lineRule="auto"/>
        <w:ind w:right="28"/>
        <w:rPr>
          <w:rFonts w:ascii="Calibri Light" w:hAnsi="Calibri Light" w:cs="Calibri Light"/>
          <w:noProof/>
        </w:rPr>
      </w:pPr>
    </w:p>
    <w:p w14:paraId="70430A8B" w14:textId="77777777" w:rsidR="001D6B87" w:rsidRPr="002F557E" w:rsidRDefault="004303B1" w:rsidP="00F03AE5">
      <w:pPr>
        <w:tabs>
          <w:tab w:val="left" w:pos="645"/>
          <w:tab w:val="center" w:pos="4607"/>
        </w:tabs>
        <w:spacing w:line="360" w:lineRule="auto"/>
        <w:ind w:right="28"/>
        <w:jc w:val="center"/>
        <w:rPr>
          <w:rFonts w:ascii="Calibri Light" w:hAnsi="Calibri Light" w:cs="Calibri Light"/>
          <w:b/>
          <w:sz w:val="22"/>
          <w:szCs w:val="22"/>
        </w:rPr>
      </w:pPr>
      <w:r w:rsidRPr="002F557E">
        <w:rPr>
          <w:rFonts w:ascii="Calibri Light" w:hAnsi="Calibri Light" w:cs="Calibri Light"/>
          <w:b/>
          <w:sz w:val="22"/>
          <w:szCs w:val="22"/>
        </w:rPr>
        <w:t>GMINA SKOCZÓW</w:t>
      </w:r>
    </w:p>
    <w:p w14:paraId="56F86936" w14:textId="77777777" w:rsidR="001D6B87" w:rsidRPr="002F557E" w:rsidRDefault="00C420B1" w:rsidP="00F03AE5">
      <w:pPr>
        <w:spacing w:line="360" w:lineRule="auto"/>
        <w:ind w:right="28"/>
        <w:jc w:val="center"/>
        <w:rPr>
          <w:rFonts w:ascii="Calibri Light" w:hAnsi="Calibri Light" w:cs="Calibri Light"/>
          <w:b/>
          <w:sz w:val="22"/>
          <w:szCs w:val="22"/>
        </w:rPr>
      </w:pPr>
      <w:r w:rsidRPr="002F557E">
        <w:rPr>
          <w:rFonts w:ascii="Calibri Light" w:hAnsi="Calibri Light" w:cs="Calibri Light"/>
          <w:b/>
          <w:sz w:val="22"/>
          <w:szCs w:val="22"/>
        </w:rPr>
        <w:t>4</w:t>
      </w:r>
      <w:r w:rsidR="004303B1" w:rsidRPr="002F557E">
        <w:rPr>
          <w:rFonts w:ascii="Calibri Light" w:hAnsi="Calibri Light" w:cs="Calibri Light"/>
          <w:b/>
          <w:sz w:val="22"/>
          <w:szCs w:val="22"/>
        </w:rPr>
        <w:t>3</w:t>
      </w:r>
      <w:r w:rsidRPr="002F557E">
        <w:rPr>
          <w:rFonts w:ascii="Calibri Light" w:hAnsi="Calibri Light" w:cs="Calibri Light"/>
          <w:b/>
          <w:sz w:val="22"/>
          <w:szCs w:val="22"/>
        </w:rPr>
        <w:t>-</w:t>
      </w:r>
      <w:r w:rsidR="004303B1" w:rsidRPr="002F557E">
        <w:rPr>
          <w:rFonts w:ascii="Calibri Light" w:hAnsi="Calibri Light" w:cs="Calibri Light"/>
          <w:b/>
          <w:sz w:val="22"/>
          <w:szCs w:val="22"/>
        </w:rPr>
        <w:t>430</w:t>
      </w:r>
      <w:r w:rsidRPr="002F557E">
        <w:rPr>
          <w:rFonts w:ascii="Calibri Light" w:hAnsi="Calibri Light" w:cs="Calibri Light"/>
          <w:b/>
          <w:sz w:val="22"/>
          <w:szCs w:val="22"/>
        </w:rPr>
        <w:t xml:space="preserve"> </w:t>
      </w:r>
      <w:r w:rsidR="004303B1" w:rsidRPr="002F557E">
        <w:rPr>
          <w:rFonts w:ascii="Calibri Light" w:hAnsi="Calibri Light" w:cs="Calibri Light"/>
          <w:b/>
          <w:sz w:val="22"/>
          <w:szCs w:val="22"/>
        </w:rPr>
        <w:t>Skoczów</w:t>
      </w:r>
      <w:r w:rsidRPr="002F557E">
        <w:rPr>
          <w:rFonts w:ascii="Calibri Light" w:hAnsi="Calibri Light" w:cs="Calibri Light"/>
          <w:b/>
          <w:sz w:val="22"/>
          <w:szCs w:val="22"/>
        </w:rPr>
        <w:t xml:space="preserve">, </w:t>
      </w:r>
      <w:r w:rsidR="004303B1" w:rsidRPr="002F557E">
        <w:rPr>
          <w:rFonts w:ascii="Calibri Light" w:hAnsi="Calibri Light" w:cs="Calibri Light"/>
          <w:b/>
          <w:sz w:val="22"/>
          <w:szCs w:val="22"/>
        </w:rPr>
        <w:t>Rynek 1</w:t>
      </w:r>
    </w:p>
    <w:p w14:paraId="12E91A0E" w14:textId="77777777" w:rsidR="001D6B87" w:rsidRPr="002F557E" w:rsidRDefault="008C5DE7" w:rsidP="00F03AE5">
      <w:pPr>
        <w:spacing w:line="360" w:lineRule="auto"/>
        <w:ind w:right="28"/>
        <w:jc w:val="center"/>
        <w:rPr>
          <w:rFonts w:ascii="Calibri Light" w:hAnsi="Calibri Light" w:cs="Calibri Light"/>
          <w:b/>
          <w:sz w:val="22"/>
          <w:szCs w:val="22"/>
        </w:rPr>
      </w:pPr>
      <w:r w:rsidRPr="002F557E">
        <w:rPr>
          <w:rFonts w:ascii="Calibri Light" w:hAnsi="Calibri Light" w:cs="Calibri Light"/>
          <w:b/>
          <w:sz w:val="22"/>
          <w:szCs w:val="22"/>
        </w:rPr>
        <w:t xml:space="preserve">tel. </w:t>
      </w:r>
      <w:r w:rsidR="00C420B1" w:rsidRPr="002F557E">
        <w:rPr>
          <w:rFonts w:ascii="Calibri Light" w:hAnsi="Calibri Light" w:cs="Calibri Light"/>
          <w:b/>
          <w:sz w:val="22"/>
          <w:szCs w:val="22"/>
        </w:rPr>
        <w:t>3</w:t>
      </w:r>
      <w:r w:rsidR="004303B1" w:rsidRPr="002F557E">
        <w:rPr>
          <w:rFonts w:ascii="Calibri Light" w:hAnsi="Calibri Light" w:cs="Calibri Light"/>
          <w:b/>
          <w:sz w:val="22"/>
          <w:szCs w:val="22"/>
        </w:rPr>
        <w:t>3</w:t>
      </w:r>
      <w:r w:rsidRPr="002F557E">
        <w:rPr>
          <w:rFonts w:ascii="Calibri Light" w:hAnsi="Calibri Light" w:cs="Calibri Light"/>
          <w:b/>
          <w:sz w:val="22"/>
          <w:szCs w:val="22"/>
        </w:rPr>
        <w:t>/</w:t>
      </w:r>
      <w:r w:rsidR="003D5400" w:rsidRPr="002F557E">
        <w:rPr>
          <w:rFonts w:ascii="Calibri Light" w:hAnsi="Calibri Light" w:cs="Calibri Light"/>
          <w:b/>
          <w:sz w:val="22"/>
          <w:szCs w:val="22"/>
        </w:rPr>
        <w:t xml:space="preserve"> 82 80 171</w:t>
      </w:r>
    </w:p>
    <w:p w14:paraId="139951F9" w14:textId="77777777" w:rsidR="003D5400" w:rsidRPr="002F557E" w:rsidRDefault="003D5400" w:rsidP="00F03AE5">
      <w:pPr>
        <w:spacing w:line="360" w:lineRule="auto"/>
        <w:jc w:val="center"/>
        <w:rPr>
          <w:rFonts w:ascii="Calibri Light" w:hAnsi="Calibri Light" w:cs="Calibri Light"/>
          <w:b/>
          <w:bCs/>
          <w:sz w:val="22"/>
          <w:szCs w:val="22"/>
        </w:rPr>
      </w:pPr>
      <w:r w:rsidRPr="002F557E">
        <w:rPr>
          <w:rFonts w:ascii="Calibri Light" w:hAnsi="Calibri Light" w:cs="Calibri Light"/>
          <w:b/>
          <w:bCs/>
          <w:sz w:val="22"/>
          <w:szCs w:val="22"/>
        </w:rPr>
        <w:t>NIP: 548-24-04-967; REGON: 072182522</w:t>
      </w:r>
    </w:p>
    <w:p w14:paraId="7BEA6A7C" w14:textId="77777777" w:rsidR="00733F92" w:rsidRPr="002F557E" w:rsidRDefault="00733F92" w:rsidP="00F03AE5">
      <w:pPr>
        <w:spacing w:line="360" w:lineRule="auto"/>
        <w:ind w:right="28"/>
        <w:rPr>
          <w:rFonts w:ascii="Calibri Light" w:hAnsi="Calibri Light" w:cs="Calibri Light"/>
          <w:b/>
          <w:sz w:val="22"/>
          <w:szCs w:val="22"/>
        </w:rPr>
      </w:pPr>
    </w:p>
    <w:p w14:paraId="6B041D9E" w14:textId="77777777" w:rsidR="003D5400" w:rsidRPr="002F557E" w:rsidRDefault="00D74FA6" w:rsidP="00F03AE5">
      <w:pPr>
        <w:spacing w:line="360" w:lineRule="auto"/>
        <w:ind w:right="28"/>
        <w:jc w:val="center"/>
        <w:rPr>
          <w:rFonts w:ascii="Calibri Light" w:hAnsi="Calibri Light" w:cs="Calibri Light"/>
          <w:sz w:val="22"/>
          <w:szCs w:val="22"/>
        </w:rPr>
      </w:pPr>
      <w:hyperlink r:id="rId9" w:history="1">
        <w:r w:rsidR="003D5400" w:rsidRPr="002F557E">
          <w:rPr>
            <w:rStyle w:val="Hipercze"/>
            <w:rFonts w:ascii="Calibri Light" w:hAnsi="Calibri Light" w:cs="Calibri Light"/>
            <w:sz w:val="22"/>
            <w:szCs w:val="22"/>
          </w:rPr>
          <w:t>https://www.skoczow.pl</w:t>
        </w:r>
      </w:hyperlink>
    </w:p>
    <w:p w14:paraId="17F118EF" w14:textId="77777777" w:rsidR="003D5400" w:rsidRPr="002F557E" w:rsidRDefault="00D74FA6" w:rsidP="00F03AE5">
      <w:pPr>
        <w:spacing w:line="360" w:lineRule="auto"/>
        <w:ind w:left="709" w:right="28"/>
        <w:jc w:val="center"/>
        <w:rPr>
          <w:rFonts w:ascii="Calibri Light" w:hAnsi="Calibri Light" w:cs="Calibri Light"/>
          <w:sz w:val="22"/>
          <w:szCs w:val="22"/>
        </w:rPr>
      </w:pPr>
      <w:hyperlink r:id="rId10" w:history="1">
        <w:r w:rsidR="003D5400" w:rsidRPr="002F557E">
          <w:rPr>
            <w:rStyle w:val="Hipercze"/>
            <w:rFonts w:ascii="Calibri Light" w:hAnsi="Calibri Light" w:cs="Calibri Light"/>
            <w:sz w:val="22"/>
            <w:szCs w:val="22"/>
          </w:rPr>
          <w:t>https://platformazakupowa.pl/pn/skoczow/proceedings</w:t>
        </w:r>
      </w:hyperlink>
    </w:p>
    <w:p w14:paraId="175636E8" w14:textId="0D7620B1" w:rsidR="001D6B87" w:rsidRPr="002F557E" w:rsidRDefault="00C420B1" w:rsidP="00F03AE5">
      <w:pPr>
        <w:spacing w:line="360" w:lineRule="auto"/>
        <w:ind w:right="28"/>
        <w:jc w:val="center"/>
        <w:rPr>
          <w:rFonts w:ascii="Calibri Light" w:hAnsi="Calibri Light" w:cs="Calibri Light"/>
          <w:b/>
          <w:sz w:val="22"/>
          <w:szCs w:val="22"/>
          <w:lang w:val="de-DE"/>
        </w:rPr>
      </w:pPr>
      <w:proofErr w:type="spellStart"/>
      <w:r w:rsidRPr="002F557E">
        <w:rPr>
          <w:rFonts w:ascii="Calibri Light" w:hAnsi="Calibri Light" w:cs="Calibri Light"/>
          <w:b/>
          <w:sz w:val="22"/>
          <w:szCs w:val="22"/>
          <w:lang w:val="de-DE"/>
        </w:rPr>
        <w:t>e-mail</w:t>
      </w:r>
      <w:proofErr w:type="spellEnd"/>
      <w:r w:rsidRPr="002F557E">
        <w:rPr>
          <w:rFonts w:ascii="Calibri Light" w:hAnsi="Calibri Light" w:cs="Calibri Light"/>
          <w:b/>
          <w:sz w:val="22"/>
          <w:szCs w:val="22"/>
          <w:lang w:val="de-DE"/>
        </w:rPr>
        <w:t xml:space="preserve">: </w:t>
      </w:r>
      <w:hyperlink r:id="rId11" w:history="1">
        <w:r w:rsidR="00821AF6" w:rsidRPr="002F557E">
          <w:rPr>
            <w:rStyle w:val="Hipercze"/>
            <w:rFonts w:ascii="Calibri Light" w:hAnsi="Calibri Light" w:cs="Calibri Light"/>
            <w:sz w:val="22"/>
            <w:szCs w:val="22"/>
          </w:rPr>
          <w:t>zampub@um.skoczow.pl</w:t>
        </w:r>
      </w:hyperlink>
    </w:p>
    <w:p w14:paraId="618530F4" w14:textId="77777777" w:rsidR="003616AB" w:rsidRPr="002F557E" w:rsidRDefault="003616AB" w:rsidP="00F03AE5">
      <w:pPr>
        <w:spacing w:line="360" w:lineRule="auto"/>
        <w:rPr>
          <w:rFonts w:ascii="Calibri Light" w:hAnsi="Calibri Light" w:cs="Calibri Light"/>
          <w:b/>
          <w:sz w:val="22"/>
          <w:szCs w:val="22"/>
          <w:lang w:val="en-US"/>
        </w:rPr>
      </w:pPr>
    </w:p>
    <w:p w14:paraId="4DB3F634" w14:textId="77777777" w:rsidR="003616AB" w:rsidRPr="002F557E" w:rsidRDefault="003616AB" w:rsidP="00F03AE5">
      <w:pPr>
        <w:spacing w:line="360" w:lineRule="auto"/>
        <w:jc w:val="center"/>
        <w:rPr>
          <w:rFonts w:ascii="Calibri Light" w:hAnsi="Calibri Light" w:cs="Calibri Light"/>
          <w:b/>
          <w:sz w:val="22"/>
          <w:szCs w:val="22"/>
        </w:rPr>
      </w:pPr>
      <w:r w:rsidRPr="002F557E">
        <w:rPr>
          <w:rFonts w:ascii="Calibri Light" w:hAnsi="Calibri Light" w:cs="Calibri Light"/>
          <w:b/>
          <w:sz w:val="22"/>
          <w:szCs w:val="22"/>
        </w:rPr>
        <w:t>SPECYFIKACJA WARUNKÓW ZAMÓWIENIA</w:t>
      </w:r>
    </w:p>
    <w:p w14:paraId="0BF90282" w14:textId="77777777" w:rsidR="00A16332" w:rsidRPr="002F557E" w:rsidRDefault="003616AB" w:rsidP="00F03AE5">
      <w:pPr>
        <w:spacing w:line="360" w:lineRule="auto"/>
        <w:jc w:val="center"/>
        <w:rPr>
          <w:rFonts w:ascii="Calibri Light" w:hAnsi="Calibri Light" w:cs="Calibri Light"/>
          <w:b/>
          <w:sz w:val="22"/>
          <w:szCs w:val="22"/>
        </w:rPr>
      </w:pPr>
      <w:r w:rsidRPr="002F557E">
        <w:rPr>
          <w:rFonts w:ascii="Calibri Light" w:hAnsi="Calibri Light" w:cs="Calibri Light"/>
          <w:b/>
          <w:sz w:val="22"/>
          <w:szCs w:val="22"/>
        </w:rPr>
        <w:t>DLA ZAMÓWIENIA O NAZWIE</w:t>
      </w:r>
    </w:p>
    <w:p w14:paraId="6AE1F1FE" w14:textId="77777777" w:rsidR="004E3E25" w:rsidRPr="002F557E" w:rsidRDefault="004E3E25" w:rsidP="00F03AE5">
      <w:pPr>
        <w:spacing w:line="360" w:lineRule="auto"/>
        <w:jc w:val="center"/>
        <w:rPr>
          <w:rFonts w:ascii="Calibri Light" w:hAnsi="Calibri Light" w:cs="Calibri Light"/>
          <w:b/>
          <w:sz w:val="28"/>
          <w:szCs w:val="28"/>
        </w:rPr>
      </w:pPr>
    </w:p>
    <w:p w14:paraId="75EFC81D" w14:textId="77777777" w:rsidR="00146963" w:rsidRDefault="00AB5C20" w:rsidP="00146963">
      <w:pPr>
        <w:pStyle w:val="Akapitzlist"/>
        <w:spacing w:line="360" w:lineRule="auto"/>
        <w:ind w:left="357"/>
        <w:jc w:val="center"/>
        <w:rPr>
          <w:rFonts w:ascii="Calibri Light" w:hAnsi="Calibri Light" w:cs="Calibri Light"/>
          <w:b/>
          <w:sz w:val="28"/>
          <w:szCs w:val="28"/>
        </w:rPr>
      </w:pPr>
      <w:r w:rsidRPr="00146963">
        <w:rPr>
          <w:rFonts w:ascii="Calibri Light" w:hAnsi="Calibri Light" w:cs="Calibri Light"/>
          <w:b/>
          <w:sz w:val="28"/>
          <w:szCs w:val="28"/>
        </w:rPr>
        <w:t xml:space="preserve">Świadczenie usług pocztowych dla Gminy Skoczów i Urzędu </w:t>
      </w:r>
    </w:p>
    <w:p w14:paraId="790D8306" w14:textId="25E8FAF1" w:rsidR="007064B4" w:rsidRPr="00146963" w:rsidRDefault="00AB5C20" w:rsidP="00146963">
      <w:pPr>
        <w:pStyle w:val="Akapitzlist"/>
        <w:spacing w:line="360" w:lineRule="auto"/>
        <w:ind w:left="357"/>
        <w:jc w:val="center"/>
        <w:rPr>
          <w:rFonts w:ascii="Calibri Light" w:hAnsi="Calibri Light" w:cs="Calibri Light"/>
          <w:b/>
          <w:sz w:val="28"/>
          <w:szCs w:val="28"/>
        </w:rPr>
      </w:pPr>
      <w:r w:rsidRPr="00146963">
        <w:rPr>
          <w:rFonts w:ascii="Calibri Light" w:hAnsi="Calibri Light" w:cs="Calibri Light"/>
          <w:b/>
          <w:sz w:val="28"/>
          <w:szCs w:val="28"/>
        </w:rPr>
        <w:t>Miejskiego w Skoczowie</w:t>
      </w:r>
    </w:p>
    <w:p w14:paraId="166870CC" w14:textId="77777777" w:rsidR="007064B4" w:rsidRPr="002F557E" w:rsidRDefault="007064B4" w:rsidP="00F03AE5">
      <w:pPr>
        <w:spacing w:line="360" w:lineRule="auto"/>
        <w:rPr>
          <w:rFonts w:ascii="Calibri Light" w:hAnsi="Calibri Light" w:cs="Calibri Light"/>
          <w:b/>
          <w:sz w:val="22"/>
          <w:szCs w:val="22"/>
        </w:rPr>
      </w:pPr>
    </w:p>
    <w:p w14:paraId="3FBC0013" w14:textId="77777777" w:rsidR="00112612" w:rsidRPr="002F557E" w:rsidRDefault="004E3E25" w:rsidP="00F03AE5">
      <w:pPr>
        <w:pStyle w:val="Akapitzlist"/>
        <w:spacing w:line="360" w:lineRule="auto"/>
        <w:ind w:left="357"/>
        <w:jc w:val="center"/>
        <w:rPr>
          <w:rFonts w:ascii="Calibri Light" w:hAnsi="Calibri Light" w:cs="Calibri Light"/>
          <w:b/>
          <w:sz w:val="22"/>
          <w:szCs w:val="22"/>
          <w:u w:val="single"/>
        </w:rPr>
      </w:pPr>
      <w:r w:rsidRPr="002F557E">
        <w:rPr>
          <w:rFonts w:ascii="Calibri Light" w:hAnsi="Calibri Light" w:cs="Calibri Light"/>
          <w:b/>
          <w:sz w:val="22"/>
          <w:szCs w:val="22"/>
        </w:rPr>
        <w:t>Nr sprawy: BZP.271.</w:t>
      </w:r>
      <w:r w:rsidR="00F03AE5" w:rsidRPr="002F557E">
        <w:rPr>
          <w:rFonts w:ascii="Calibri Light" w:hAnsi="Calibri Light" w:cs="Calibri Light"/>
          <w:b/>
          <w:sz w:val="22"/>
          <w:szCs w:val="22"/>
        </w:rPr>
        <w:t>14</w:t>
      </w:r>
      <w:r w:rsidR="00112612" w:rsidRPr="002F557E">
        <w:rPr>
          <w:rFonts w:ascii="Calibri Light" w:hAnsi="Calibri Light" w:cs="Calibri Light"/>
          <w:b/>
          <w:sz w:val="22"/>
          <w:szCs w:val="22"/>
        </w:rPr>
        <w:t>.2022</w:t>
      </w:r>
    </w:p>
    <w:p w14:paraId="2A5BBB0F" w14:textId="77777777" w:rsidR="00EC33EC" w:rsidRPr="002F557E" w:rsidRDefault="00EC33EC" w:rsidP="00F03AE5">
      <w:pPr>
        <w:spacing w:line="360" w:lineRule="auto"/>
        <w:ind w:right="28"/>
        <w:rPr>
          <w:rFonts w:ascii="Calibri Light" w:hAnsi="Calibri Light" w:cs="Calibri Light"/>
          <w:b/>
          <w:sz w:val="22"/>
          <w:szCs w:val="22"/>
        </w:rPr>
      </w:pPr>
    </w:p>
    <w:p w14:paraId="1C240658" w14:textId="77777777" w:rsidR="00EC33EC" w:rsidRPr="002F557E" w:rsidRDefault="00C56EF7" w:rsidP="00F03AE5">
      <w:pPr>
        <w:spacing w:line="360" w:lineRule="auto"/>
        <w:rPr>
          <w:rFonts w:ascii="Calibri Light" w:hAnsi="Calibri Light" w:cs="Calibri Light"/>
        </w:rPr>
      </w:pPr>
      <w:r w:rsidRPr="002F557E">
        <w:rPr>
          <w:rFonts w:ascii="Calibri Light" w:hAnsi="Calibri Light" w:cs="Calibri Light"/>
        </w:rPr>
        <w:t>o</w:t>
      </w:r>
      <w:r w:rsidR="00EC33EC" w:rsidRPr="002F557E">
        <w:rPr>
          <w:rFonts w:ascii="Calibri Light" w:hAnsi="Calibri Light" w:cs="Calibri Light"/>
        </w:rPr>
        <w:t>pracowana przez:</w:t>
      </w:r>
    </w:p>
    <w:p w14:paraId="2D1413EB" w14:textId="77777777" w:rsidR="00EC33EC" w:rsidRPr="002F557E" w:rsidRDefault="00EC33EC" w:rsidP="00F03AE5">
      <w:pPr>
        <w:spacing w:line="360" w:lineRule="auto"/>
        <w:ind w:right="28"/>
        <w:rPr>
          <w:rFonts w:ascii="Calibri Light" w:hAnsi="Calibri Light" w:cs="Calibri Light"/>
          <w:b/>
          <w:sz w:val="22"/>
          <w:szCs w:val="22"/>
        </w:rPr>
      </w:pPr>
    </w:p>
    <w:p w14:paraId="764CEFD1" w14:textId="77777777" w:rsidR="00EC33EC" w:rsidRPr="002F557E" w:rsidRDefault="00EC33EC" w:rsidP="00F03AE5">
      <w:pPr>
        <w:spacing w:line="360" w:lineRule="auto"/>
        <w:ind w:left="4956" w:right="28" w:firstLine="708"/>
        <w:rPr>
          <w:rFonts w:ascii="Calibri Light" w:hAnsi="Calibri Light" w:cs="Calibri Light"/>
          <w:b/>
          <w:sz w:val="22"/>
          <w:szCs w:val="22"/>
        </w:rPr>
      </w:pPr>
    </w:p>
    <w:p w14:paraId="00990FC7" w14:textId="77777777" w:rsidR="00997648" w:rsidRPr="002F557E" w:rsidRDefault="00C56EF7" w:rsidP="00F03AE5">
      <w:pPr>
        <w:spacing w:line="360" w:lineRule="auto"/>
        <w:ind w:left="4956" w:right="28" w:firstLine="708"/>
        <w:rPr>
          <w:rFonts w:ascii="Calibri Light" w:hAnsi="Calibri Light" w:cs="Calibri Light"/>
          <w:b/>
          <w:sz w:val="22"/>
          <w:szCs w:val="22"/>
        </w:rPr>
      </w:pPr>
      <w:r w:rsidRPr="002F557E">
        <w:rPr>
          <w:rFonts w:ascii="Calibri Light" w:hAnsi="Calibri Light" w:cs="Calibri Light"/>
          <w:b/>
          <w:sz w:val="22"/>
          <w:szCs w:val="22"/>
        </w:rPr>
        <w:t>z</w:t>
      </w:r>
      <w:r w:rsidR="00997648" w:rsidRPr="002F557E">
        <w:rPr>
          <w:rFonts w:ascii="Calibri Light" w:hAnsi="Calibri Light" w:cs="Calibri Light"/>
          <w:b/>
          <w:sz w:val="22"/>
          <w:szCs w:val="22"/>
        </w:rPr>
        <w:t>atwierdzona przez:</w:t>
      </w:r>
    </w:p>
    <w:p w14:paraId="0AFEF9AC" w14:textId="77777777" w:rsidR="007D658F" w:rsidRPr="002F557E" w:rsidRDefault="007D658F" w:rsidP="00F03AE5">
      <w:pPr>
        <w:spacing w:line="360" w:lineRule="auto"/>
        <w:ind w:left="4956" w:right="28" w:firstLine="708"/>
        <w:rPr>
          <w:rFonts w:ascii="Calibri Light" w:hAnsi="Calibri Light" w:cs="Calibri Light"/>
          <w:sz w:val="22"/>
          <w:szCs w:val="22"/>
        </w:rPr>
      </w:pPr>
    </w:p>
    <w:p w14:paraId="72BCEDAF" w14:textId="77777777" w:rsidR="00997648" w:rsidRPr="002F557E" w:rsidRDefault="00EC33EC" w:rsidP="00F03AE5">
      <w:pPr>
        <w:spacing w:line="360" w:lineRule="auto"/>
        <w:ind w:left="4956" w:right="28" w:firstLine="708"/>
        <w:rPr>
          <w:rFonts w:ascii="Calibri Light" w:hAnsi="Calibri Light" w:cs="Calibri Light"/>
          <w:color w:val="BFBFBF" w:themeColor="background1" w:themeShade="BF"/>
          <w:sz w:val="22"/>
          <w:szCs w:val="22"/>
        </w:rPr>
      </w:pPr>
      <w:r w:rsidRPr="002F557E">
        <w:rPr>
          <w:rFonts w:ascii="Calibri Light" w:hAnsi="Calibri Light" w:cs="Calibri Light"/>
          <w:sz w:val="22"/>
          <w:szCs w:val="22"/>
        </w:rPr>
        <w:t>Skoczów</w:t>
      </w:r>
      <w:r w:rsidR="00997648" w:rsidRPr="002F557E">
        <w:rPr>
          <w:rFonts w:ascii="Calibri Light" w:hAnsi="Calibri Light" w:cs="Calibri Light"/>
          <w:sz w:val="22"/>
          <w:szCs w:val="22"/>
        </w:rPr>
        <w:t xml:space="preserve">, dnia </w:t>
      </w:r>
      <w:r w:rsidR="00997648" w:rsidRPr="002F557E">
        <w:rPr>
          <w:rFonts w:ascii="Calibri Light" w:hAnsi="Calibri Light" w:cs="Calibri Light"/>
          <w:color w:val="BFBFBF" w:themeColor="background1" w:themeShade="BF"/>
          <w:sz w:val="22"/>
          <w:szCs w:val="22"/>
        </w:rPr>
        <w:t>……………</w:t>
      </w:r>
      <w:r w:rsidRPr="002F557E">
        <w:rPr>
          <w:rFonts w:ascii="Calibri Light" w:hAnsi="Calibri Light" w:cs="Calibri Light"/>
          <w:color w:val="BFBFBF" w:themeColor="background1" w:themeShade="BF"/>
          <w:sz w:val="22"/>
          <w:szCs w:val="22"/>
        </w:rPr>
        <w:t>..</w:t>
      </w:r>
      <w:r w:rsidR="00997648" w:rsidRPr="002F557E">
        <w:rPr>
          <w:rFonts w:ascii="Calibri Light" w:hAnsi="Calibri Light" w:cs="Calibri Light"/>
          <w:color w:val="BFBFBF" w:themeColor="background1" w:themeShade="BF"/>
          <w:sz w:val="22"/>
          <w:szCs w:val="22"/>
        </w:rPr>
        <w:t>………</w:t>
      </w:r>
      <w:r w:rsidRPr="002F557E">
        <w:rPr>
          <w:rFonts w:ascii="Calibri Light" w:hAnsi="Calibri Light" w:cs="Calibri Light"/>
          <w:color w:val="BFBFBF" w:themeColor="background1" w:themeShade="BF"/>
          <w:sz w:val="22"/>
          <w:szCs w:val="22"/>
        </w:rPr>
        <w:t>………..</w:t>
      </w:r>
    </w:p>
    <w:p w14:paraId="54F752BD" w14:textId="77777777" w:rsidR="00EC33EC" w:rsidRPr="002F557E" w:rsidRDefault="00EC33EC" w:rsidP="00F03AE5">
      <w:pPr>
        <w:spacing w:line="360" w:lineRule="auto"/>
        <w:ind w:right="28"/>
        <w:jc w:val="both"/>
        <w:rPr>
          <w:rFonts w:ascii="Calibri Light" w:hAnsi="Calibri Light" w:cs="Calibri Light"/>
          <w:color w:val="BFBFBF" w:themeColor="background1" w:themeShade="BF"/>
          <w:sz w:val="22"/>
          <w:szCs w:val="22"/>
        </w:rPr>
      </w:pPr>
    </w:p>
    <w:p w14:paraId="2F2DFE25" w14:textId="77777777" w:rsidR="00EC33EC" w:rsidRPr="002F557E" w:rsidRDefault="00EC33EC" w:rsidP="00F03AE5">
      <w:pPr>
        <w:spacing w:line="360" w:lineRule="auto"/>
        <w:ind w:right="28"/>
        <w:jc w:val="both"/>
        <w:rPr>
          <w:rFonts w:ascii="Calibri Light" w:hAnsi="Calibri Light" w:cs="Calibri Light"/>
          <w:color w:val="BFBFBF" w:themeColor="background1" w:themeShade="BF"/>
          <w:sz w:val="22"/>
          <w:szCs w:val="22"/>
        </w:rPr>
      </w:pPr>
    </w:p>
    <w:p w14:paraId="127B90FC" w14:textId="77777777" w:rsidR="00997648" w:rsidRPr="002F557E" w:rsidRDefault="00997648" w:rsidP="00F03AE5">
      <w:pPr>
        <w:spacing w:line="360" w:lineRule="auto"/>
        <w:ind w:left="4956" w:right="28" w:firstLine="708"/>
        <w:jc w:val="both"/>
        <w:rPr>
          <w:rFonts w:ascii="Calibri Light" w:hAnsi="Calibri Light" w:cs="Calibri Light"/>
          <w:color w:val="BFBFBF" w:themeColor="background1" w:themeShade="BF"/>
          <w:sz w:val="22"/>
          <w:szCs w:val="22"/>
        </w:rPr>
      </w:pPr>
      <w:r w:rsidRPr="002F557E">
        <w:rPr>
          <w:rFonts w:ascii="Calibri Light" w:hAnsi="Calibri Light" w:cs="Calibri Light"/>
          <w:color w:val="BFBFBF" w:themeColor="background1" w:themeShade="BF"/>
          <w:sz w:val="22"/>
          <w:szCs w:val="22"/>
        </w:rPr>
        <w:t>…………………………………………………</w:t>
      </w:r>
    </w:p>
    <w:p w14:paraId="2975C839" w14:textId="77777777" w:rsidR="00997648" w:rsidRPr="002F557E" w:rsidRDefault="00997648" w:rsidP="00F03AE5">
      <w:pPr>
        <w:spacing w:line="360" w:lineRule="auto"/>
        <w:ind w:left="4956" w:right="28" w:firstLine="708"/>
        <w:jc w:val="both"/>
        <w:rPr>
          <w:rFonts w:ascii="Calibri Light" w:hAnsi="Calibri Light" w:cs="Calibri Light"/>
          <w:i/>
        </w:rPr>
      </w:pPr>
      <w:r w:rsidRPr="002F557E">
        <w:rPr>
          <w:rFonts w:ascii="Calibri Light" w:hAnsi="Calibri Light" w:cs="Calibri Light"/>
          <w:i/>
          <w:sz w:val="22"/>
          <w:szCs w:val="22"/>
        </w:rPr>
        <w:t>(</w:t>
      </w:r>
      <w:r w:rsidRPr="002F557E">
        <w:rPr>
          <w:rFonts w:ascii="Calibri Light" w:hAnsi="Calibri Light" w:cs="Calibri Light"/>
          <w:i/>
        </w:rPr>
        <w:t>podpis Kierownika Zamawiającego</w:t>
      </w:r>
    </w:p>
    <w:p w14:paraId="268F00C9" w14:textId="77777777" w:rsidR="005E34BF" w:rsidRPr="002F557E" w:rsidRDefault="00997648" w:rsidP="00F03AE5">
      <w:pPr>
        <w:spacing w:line="360" w:lineRule="auto"/>
        <w:ind w:left="4956" w:right="28" w:firstLine="708"/>
        <w:jc w:val="both"/>
        <w:rPr>
          <w:rFonts w:ascii="Calibri Light" w:hAnsi="Calibri Light" w:cs="Calibri Light"/>
          <w:sz w:val="22"/>
          <w:szCs w:val="22"/>
          <w:highlight w:val="yellow"/>
        </w:rPr>
      </w:pPr>
      <w:r w:rsidRPr="002F557E">
        <w:rPr>
          <w:rFonts w:ascii="Calibri Light" w:hAnsi="Calibri Light" w:cs="Calibri Light"/>
          <w:i/>
        </w:rPr>
        <w:t>lub osoby upoważnionej</w:t>
      </w:r>
      <w:r w:rsidRPr="002F557E">
        <w:rPr>
          <w:rFonts w:ascii="Calibri Light" w:hAnsi="Calibri Light" w:cs="Calibri Light"/>
          <w:i/>
          <w:sz w:val="22"/>
          <w:szCs w:val="22"/>
        </w:rPr>
        <w:t>)</w:t>
      </w:r>
      <w:r w:rsidR="000A088B" w:rsidRPr="002F557E">
        <w:rPr>
          <w:rFonts w:ascii="Calibri Light" w:hAnsi="Calibri Light" w:cs="Calibri Light"/>
          <w:sz w:val="22"/>
          <w:szCs w:val="22"/>
        </w:rPr>
        <w:br w:type="page"/>
      </w:r>
    </w:p>
    <w:p w14:paraId="571DDCD6" w14:textId="77777777" w:rsidR="005064DB" w:rsidRPr="002F557E" w:rsidRDefault="005064DB" w:rsidP="00F03AE5">
      <w:pPr>
        <w:spacing w:line="360" w:lineRule="auto"/>
        <w:ind w:right="28"/>
        <w:jc w:val="center"/>
        <w:rPr>
          <w:rFonts w:ascii="Calibri Light" w:hAnsi="Calibri Light" w:cs="Calibri Light"/>
          <w:b/>
          <w:sz w:val="22"/>
          <w:szCs w:val="22"/>
        </w:rPr>
      </w:pPr>
      <w:r w:rsidRPr="002F557E">
        <w:rPr>
          <w:rFonts w:ascii="Calibri Light" w:hAnsi="Calibri Light" w:cs="Calibri Light"/>
          <w:b/>
          <w:sz w:val="22"/>
          <w:szCs w:val="22"/>
        </w:rPr>
        <w:lastRenderedPageBreak/>
        <w:t>POSTANOWIENIA</w:t>
      </w:r>
    </w:p>
    <w:p w14:paraId="2FADD1F7" w14:textId="77777777" w:rsidR="005064DB" w:rsidRPr="002F557E" w:rsidRDefault="00A6503E" w:rsidP="00F03AE5">
      <w:pPr>
        <w:spacing w:line="360" w:lineRule="auto"/>
        <w:ind w:right="28"/>
        <w:jc w:val="center"/>
        <w:rPr>
          <w:rFonts w:ascii="Calibri Light" w:hAnsi="Calibri Light" w:cs="Calibri Light"/>
          <w:b/>
          <w:sz w:val="22"/>
          <w:szCs w:val="22"/>
        </w:rPr>
      </w:pPr>
      <w:r w:rsidRPr="002F557E">
        <w:rPr>
          <w:rFonts w:ascii="Calibri Light" w:hAnsi="Calibri Light" w:cs="Calibri Light"/>
          <w:b/>
          <w:sz w:val="22"/>
          <w:szCs w:val="22"/>
        </w:rPr>
        <w:t xml:space="preserve">SPECYFIKACJI </w:t>
      </w:r>
      <w:r w:rsidR="003616AB" w:rsidRPr="002F557E">
        <w:rPr>
          <w:rFonts w:ascii="Calibri Light" w:hAnsi="Calibri Light" w:cs="Calibri Light"/>
          <w:b/>
          <w:sz w:val="22"/>
          <w:szCs w:val="22"/>
        </w:rPr>
        <w:t xml:space="preserve">WARUNKÓW </w:t>
      </w:r>
      <w:r w:rsidR="005064DB" w:rsidRPr="002F557E">
        <w:rPr>
          <w:rFonts w:ascii="Calibri Light" w:hAnsi="Calibri Light" w:cs="Calibri Light"/>
          <w:b/>
          <w:sz w:val="22"/>
          <w:szCs w:val="22"/>
        </w:rPr>
        <w:t>ZAMÓWIENIA</w:t>
      </w:r>
    </w:p>
    <w:p w14:paraId="3A5CAA80" w14:textId="77777777" w:rsidR="005064DB" w:rsidRPr="002F557E" w:rsidRDefault="00A6503E" w:rsidP="00F03AE5">
      <w:pPr>
        <w:spacing w:line="360" w:lineRule="auto"/>
        <w:ind w:right="28"/>
        <w:jc w:val="center"/>
        <w:rPr>
          <w:rFonts w:ascii="Calibri Light" w:hAnsi="Calibri Light" w:cs="Calibri Light"/>
          <w:b/>
          <w:sz w:val="22"/>
          <w:szCs w:val="22"/>
        </w:rPr>
      </w:pPr>
      <w:r w:rsidRPr="002F557E">
        <w:rPr>
          <w:rFonts w:ascii="Calibri Light" w:hAnsi="Calibri Light" w:cs="Calibri Light"/>
          <w:b/>
          <w:sz w:val="22"/>
          <w:szCs w:val="22"/>
        </w:rPr>
        <w:t>(S</w:t>
      </w:r>
      <w:r w:rsidR="005064DB" w:rsidRPr="002F557E">
        <w:rPr>
          <w:rFonts w:ascii="Calibri Light" w:hAnsi="Calibri Light" w:cs="Calibri Light"/>
          <w:b/>
          <w:sz w:val="22"/>
          <w:szCs w:val="22"/>
        </w:rPr>
        <w:t>WZ)</w:t>
      </w:r>
    </w:p>
    <w:p w14:paraId="1005CC11" w14:textId="77777777" w:rsidR="007D658F" w:rsidRPr="002F557E" w:rsidRDefault="007D658F" w:rsidP="00F03AE5">
      <w:pPr>
        <w:spacing w:line="360" w:lineRule="auto"/>
        <w:ind w:right="28"/>
        <w:jc w:val="both"/>
        <w:rPr>
          <w:rFonts w:ascii="Calibri Light" w:hAnsi="Calibri Light" w:cs="Calibri Light"/>
          <w:sz w:val="22"/>
          <w:szCs w:val="22"/>
        </w:rPr>
      </w:pPr>
    </w:p>
    <w:p w14:paraId="49725A4D" w14:textId="77777777" w:rsidR="00B4667B" w:rsidRPr="002F557E" w:rsidRDefault="005064DB"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w:t>
      </w:r>
      <w:r w:rsidR="00B4667B" w:rsidRPr="002F557E">
        <w:rPr>
          <w:rFonts w:ascii="Calibri Light" w:hAnsi="Calibri Light" w:cs="Calibri Light"/>
          <w:sz w:val="22"/>
          <w:szCs w:val="22"/>
        </w:rPr>
        <w:t>Ł I</w:t>
      </w:r>
    </w:p>
    <w:p w14:paraId="51EE5BF6" w14:textId="703E1B92" w:rsidR="00A6503E" w:rsidRPr="002F557E" w:rsidRDefault="005064DB" w:rsidP="00821AF6">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ZAMAWIAJĄCY (NAZWA I ADRES</w:t>
      </w:r>
      <w:r w:rsidR="00A6503E" w:rsidRPr="002F557E">
        <w:rPr>
          <w:rFonts w:ascii="Calibri Light" w:hAnsi="Calibri Light" w:cs="Calibri Light"/>
          <w:sz w:val="22"/>
          <w:szCs w:val="22"/>
        </w:rPr>
        <w:t xml:space="preserve"> ORAZ INNE DANE TELE-INFORMATYCZNE</w:t>
      </w:r>
      <w:r w:rsidRPr="002F557E">
        <w:rPr>
          <w:rFonts w:ascii="Calibri Light" w:hAnsi="Calibri Light" w:cs="Calibri Light"/>
          <w:sz w:val="22"/>
          <w:szCs w:val="22"/>
        </w:rPr>
        <w:t>)</w:t>
      </w:r>
    </w:p>
    <w:p w14:paraId="404ADA36" w14:textId="77777777" w:rsidR="00917456" w:rsidRPr="002F557E" w:rsidRDefault="00917456" w:rsidP="00F03AE5">
      <w:pPr>
        <w:spacing w:line="360" w:lineRule="auto"/>
        <w:jc w:val="both"/>
        <w:rPr>
          <w:rFonts w:ascii="Calibri Light" w:hAnsi="Calibri Light" w:cs="Calibri Light"/>
          <w:sz w:val="22"/>
          <w:szCs w:val="22"/>
        </w:rPr>
      </w:pPr>
      <w:r w:rsidRPr="002F557E">
        <w:rPr>
          <w:rFonts w:ascii="Calibri Light" w:hAnsi="Calibri Light" w:cs="Calibri Light"/>
          <w:b/>
          <w:sz w:val="22"/>
          <w:szCs w:val="22"/>
        </w:rPr>
        <w:t>Gmina Skoczów, Rynek 1, 43-430 Skoczów</w:t>
      </w:r>
    </w:p>
    <w:p w14:paraId="12A22E66" w14:textId="77777777" w:rsidR="00917456" w:rsidRPr="002F557E" w:rsidRDefault="00917456" w:rsidP="00F03AE5">
      <w:pPr>
        <w:tabs>
          <w:tab w:val="left" w:pos="567"/>
        </w:tabs>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zwany dalej Zamawiającym:</w:t>
      </w:r>
    </w:p>
    <w:p w14:paraId="72DABE4B" w14:textId="77777777" w:rsidR="00917456" w:rsidRPr="002F557E" w:rsidRDefault="00917456" w:rsidP="00F03AE5">
      <w:pPr>
        <w:pStyle w:val="Akapitzlist"/>
        <w:numPr>
          <w:ilvl w:val="0"/>
          <w:numId w:val="67"/>
        </w:numPr>
        <w:suppressAutoHyphens/>
        <w:spacing w:line="360" w:lineRule="auto"/>
        <w:ind w:right="28"/>
        <w:rPr>
          <w:rFonts w:ascii="Calibri Light" w:hAnsi="Calibri Light" w:cs="Calibri Light"/>
          <w:sz w:val="22"/>
          <w:szCs w:val="22"/>
        </w:rPr>
      </w:pPr>
      <w:r w:rsidRPr="002F557E">
        <w:rPr>
          <w:rFonts w:ascii="Calibri Light" w:hAnsi="Calibri Light" w:cs="Calibri Light"/>
          <w:sz w:val="22"/>
          <w:szCs w:val="22"/>
        </w:rPr>
        <w:t xml:space="preserve">nr telefonu: </w:t>
      </w:r>
      <w:r w:rsidRPr="002F557E">
        <w:rPr>
          <w:rFonts w:ascii="Calibri Light" w:hAnsi="Calibri Light" w:cs="Calibri Light"/>
          <w:b/>
          <w:sz w:val="22"/>
          <w:szCs w:val="22"/>
        </w:rPr>
        <w:t>tel. 33/ 82 80 171</w:t>
      </w:r>
      <w:r w:rsidRPr="002F557E">
        <w:rPr>
          <w:rFonts w:ascii="Calibri Light" w:hAnsi="Calibri Light" w:cs="Calibri Light"/>
          <w:sz w:val="22"/>
          <w:szCs w:val="22"/>
        </w:rPr>
        <w:t xml:space="preserve"> (Biuro Zamówień Publicznych)</w:t>
      </w:r>
    </w:p>
    <w:p w14:paraId="4CC328C6" w14:textId="1299BF3C" w:rsidR="00917456" w:rsidRPr="002F557E" w:rsidRDefault="00917456" w:rsidP="00F03AE5">
      <w:pPr>
        <w:pStyle w:val="Akapitzlist"/>
        <w:numPr>
          <w:ilvl w:val="0"/>
          <w:numId w:val="67"/>
        </w:numPr>
        <w:suppressAutoHyphens/>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 xml:space="preserve">adres poczty elektronicznej: </w:t>
      </w:r>
      <w:hyperlink r:id="rId12" w:history="1">
        <w:r w:rsidR="00821AF6" w:rsidRPr="002F557E">
          <w:rPr>
            <w:rStyle w:val="czeinternetowe"/>
            <w:rFonts w:ascii="Calibri Light" w:hAnsi="Calibri Light" w:cs="Calibri Light"/>
            <w:sz w:val="22"/>
            <w:szCs w:val="22"/>
          </w:rPr>
          <w:t>zampub@um.skoczow.pl</w:t>
        </w:r>
      </w:hyperlink>
    </w:p>
    <w:p w14:paraId="76001290" w14:textId="77777777" w:rsidR="00917456" w:rsidRPr="002F557E" w:rsidRDefault="00917456" w:rsidP="00F03AE5">
      <w:pPr>
        <w:pStyle w:val="Akapitzlist"/>
        <w:numPr>
          <w:ilvl w:val="0"/>
          <w:numId w:val="67"/>
        </w:numPr>
        <w:suppressAutoHyphens/>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strona internetowa prowadzonego postępowania, na której będą zamieszczane zmiany i wyjaśnienia treści SWZ oraz inne dokumenty zamówienia bezpośrednio związane z postępowaniem:</w:t>
      </w:r>
    </w:p>
    <w:p w14:paraId="7BD507F5" w14:textId="77777777" w:rsidR="00917456" w:rsidRPr="002F557E" w:rsidRDefault="00D74FA6" w:rsidP="00F03AE5">
      <w:pPr>
        <w:pStyle w:val="Akapitzlist"/>
        <w:spacing w:line="360" w:lineRule="auto"/>
        <w:ind w:left="720" w:right="28"/>
        <w:jc w:val="both"/>
        <w:rPr>
          <w:rFonts w:ascii="Calibri Light" w:hAnsi="Calibri Light" w:cs="Calibri Light"/>
          <w:sz w:val="22"/>
          <w:szCs w:val="22"/>
        </w:rPr>
      </w:pPr>
      <w:hyperlink r:id="rId13">
        <w:r w:rsidR="00917456" w:rsidRPr="002F557E">
          <w:rPr>
            <w:rStyle w:val="czeinternetowe"/>
            <w:rFonts w:ascii="Calibri Light" w:hAnsi="Calibri Light" w:cs="Calibri Light"/>
            <w:sz w:val="22"/>
            <w:szCs w:val="22"/>
          </w:rPr>
          <w:t>https://platformazakupowa.pl/pn/skoczow/proceedings</w:t>
        </w:r>
      </w:hyperlink>
      <w:r w:rsidR="00917456" w:rsidRPr="002F557E">
        <w:rPr>
          <w:rStyle w:val="czeinternetowe"/>
          <w:rFonts w:ascii="Calibri Light" w:hAnsi="Calibri Light" w:cs="Calibri Light"/>
          <w:sz w:val="22"/>
          <w:szCs w:val="22"/>
        </w:rPr>
        <w:t xml:space="preserve"> </w:t>
      </w:r>
      <w:r w:rsidR="00917456" w:rsidRPr="002F557E">
        <w:rPr>
          <w:rFonts w:ascii="Calibri Light" w:hAnsi="Calibri Light" w:cs="Calibri Light"/>
          <w:sz w:val="22"/>
          <w:szCs w:val="22"/>
        </w:rPr>
        <w:t>(Platforma przetargowa).</w:t>
      </w:r>
    </w:p>
    <w:p w14:paraId="369F46B4" w14:textId="77777777" w:rsidR="00917456" w:rsidRPr="002F557E" w:rsidRDefault="00917456" w:rsidP="00F03AE5">
      <w:pPr>
        <w:pStyle w:val="Akapitzlist"/>
        <w:spacing w:line="360" w:lineRule="auto"/>
        <w:ind w:left="720" w:right="28"/>
        <w:jc w:val="both"/>
        <w:rPr>
          <w:rFonts w:ascii="Calibri Light" w:hAnsi="Calibri Light" w:cs="Calibri Light"/>
          <w:sz w:val="22"/>
          <w:szCs w:val="22"/>
        </w:rPr>
      </w:pPr>
    </w:p>
    <w:p w14:paraId="1768353E" w14:textId="77777777" w:rsidR="00B4667B" w:rsidRPr="002F557E" w:rsidRDefault="00B4667B"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II</w:t>
      </w:r>
    </w:p>
    <w:p w14:paraId="14DB24B2" w14:textId="13F67047" w:rsidR="00E0767A" w:rsidRPr="002F557E" w:rsidRDefault="005064DB" w:rsidP="00821AF6">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TRYB U</w:t>
      </w:r>
      <w:r w:rsidR="00E0767A" w:rsidRPr="002F557E">
        <w:rPr>
          <w:rFonts w:ascii="Calibri Light" w:hAnsi="Calibri Light" w:cs="Calibri Light"/>
          <w:sz w:val="22"/>
          <w:szCs w:val="22"/>
        </w:rPr>
        <w:t>DZIELENIA ZAMÓWIENIA</w:t>
      </w:r>
    </w:p>
    <w:p w14:paraId="6C95B307" w14:textId="1B5E66E0" w:rsidR="00821AF6" w:rsidRPr="002F557E" w:rsidRDefault="005064DB" w:rsidP="00821AF6">
      <w:pPr>
        <w:pStyle w:val="Akapitzlist"/>
        <w:numPr>
          <w:ilvl w:val="0"/>
          <w:numId w:val="51"/>
        </w:numPr>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 xml:space="preserve">Postępowanie </w:t>
      </w:r>
      <w:r w:rsidR="00821AF6" w:rsidRPr="002F557E">
        <w:rPr>
          <w:rFonts w:ascii="Calibri Light" w:hAnsi="Calibri Light" w:cs="Calibri Light"/>
          <w:sz w:val="22"/>
          <w:szCs w:val="22"/>
        </w:rPr>
        <w:t xml:space="preserve">prowadzone </w:t>
      </w:r>
      <w:r w:rsidR="00821AF6" w:rsidRPr="002F557E">
        <w:rPr>
          <w:rFonts w:ascii="Calibri Light" w:hAnsi="Calibri Light" w:cs="Calibri Light"/>
        </w:rPr>
        <w:t xml:space="preserve">na usługę społeczną o wartości mniejszej niż 750 000 euro, nie mniejszej jednak niż 130 000 PLN prowadzone jest w </w:t>
      </w:r>
      <w:r w:rsidR="00821AF6" w:rsidRPr="002F557E">
        <w:rPr>
          <w:rFonts w:ascii="Calibri Light" w:hAnsi="Calibri Light" w:cs="Calibri Light"/>
          <w:b/>
        </w:rPr>
        <w:t>trybie</w:t>
      </w:r>
      <w:r w:rsidR="00821AF6" w:rsidRPr="002F557E">
        <w:rPr>
          <w:rFonts w:ascii="Calibri Light" w:hAnsi="Calibri Light" w:cs="Calibri Light"/>
        </w:rPr>
        <w:t xml:space="preserve"> </w:t>
      </w:r>
      <w:r w:rsidR="00821AF6" w:rsidRPr="002F557E">
        <w:rPr>
          <w:rFonts w:ascii="Calibri Light" w:hAnsi="Calibri Light" w:cs="Calibri Light"/>
          <w:b/>
        </w:rPr>
        <w:t>podstawowym,</w:t>
      </w:r>
      <w:r w:rsidR="00821AF6" w:rsidRPr="002F557E">
        <w:rPr>
          <w:rFonts w:ascii="Calibri Light" w:hAnsi="Calibri Light" w:cs="Calibri Light"/>
        </w:rPr>
        <w:t xml:space="preserve"> zgodnie z ustawą z dnia 11 września 2019r. Prawo zamówień publicznych (tj. Dz.U. z 2022r. poz. 1710 z </w:t>
      </w:r>
      <w:proofErr w:type="spellStart"/>
      <w:r w:rsidR="00821AF6" w:rsidRPr="002F557E">
        <w:rPr>
          <w:rFonts w:ascii="Calibri Light" w:hAnsi="Calibri Light" w:cs="Calibri Light"/>
        </w:rPr>
        <w:t>późn</w:t>
      </w:r>
      <w:proofErr w:type="spellEnd"/>
      <w:r w:rsidR="00821AF6" w:rsidRPr="002F557E">
        <w:rPr>
          <w:rFonts w:ascii="Calibri Light" w:hAnsi="Calibri Light" w:cs="Calibri Light"/>
        </w:rPr>
        <w:t xml:space="preserve">. zm.) zwaną w dalszej części ustawą – na podstawie art. 359 pkt 2 ustawy. W sprawach </w:t>
      </w:r>
      <w:r w:rsidR="00F15253" w:rsidRPr="002F557E">
        <w:rPr>
          <w:rFonts w:ascii="Calibri Light" w:hAnsi="Calibri Light" w:cs="Calibri Light"/>
        </w:rPr>
        <w:t>,</w:t>
      </w:r>
      <w:r w:rsidR="00821AF6" w:rsidRPr="002F557E">
        <w:rPr>
          <w:rFonts w:ascii="Calibri Light" w:hAnsi="Calibri Light" w:cs="Calibri Light"/>
        </w:rPr>
        <w:t>aktami wykonawczymi do tej ustawy.</w:t>
      </w:r>
    </w:p>
    <w:p w14:paraId="5709B1D3" w14:textId="77777777" w:rsidR="002E63FB" w:rsidRPr="002F557E" w:rsidRDefault="00EB179A" w:rsidP="00F03AE5">
      <w:pPr>
        <w:pStyle w:val="Akapitzlist"/>
        <w:numPr>
          <w:ilvl w:val="0"/>
          <w:numId w:val="51"/>
        </w:numPr>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Zamawiający dokona wyboru oferty najkorzystniejszej bez przeprowadzenia negocjacji, co oznacza tryb podstawowy, o którym mowa w art. 275 pkt 1 ustawy.</w:t>
      </w:r>
    </w:p>
    <w:p w14:paraId="29F7DB99" w14:textId="77777777" w:rsidR="00E0767A" w:rsidRPr="002F557E" w:rsidRDefault="00E0767A" w:rsidP="00F03AE5">
      <w:pPr>
        <w:pStyle w:val="Akapitzlist"/>
        <w:numPr>
          <w:ilvl w:val="0"/>
          <w:numId w:val="51"/>
        </w:numPr>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Postępowanie prowadzone jest dla wartości zamówienia mniejszej niż próg unijny.</w:t>
      </w:r>
    </w:p>
    <w:p w14:paraId="24B03E4C" w14:textId="77777777" w:rsidR="007D658F" w:rsidRPr="002F557E" w:rsidRDefault="007D658F" w:rsidP="00F03AE5">
      <w:pPr>
        <w:tabs>
          <w:tab w:val="left" w:pos="567"/>
        </w:tabs>
        <w:spacing w:line="360" w:lineRule="auto"/>
        <w:jc w:val="both"/>
        <w:rPr>
          <w:rFonts w:ascii="Calibri Light" w:hAnsi="Calibri Light" w:cs="Calibri Light"/>
          <w:b/>
          <w:sz w:val="22"/>
          <w:szCs w:val="22"/>
        </w:rPr>
      </w:pPr>
    </w:p>
    <w:p w14:paraId="1852A88D" w14:textId="77777777" w:rsidR="009F449E" w:rsidRPr="002F557E" w:rsidRDefault="00B4667B"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III</w:t>
      </w:r>
    </w:p>
    <w:p w14:paraId="0BA68801" w14:textId="68562558" w:rsidR="00864308" w:rsidRDefault="00F72BCD" w:rsidP="00864308">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OPIS PRZEDMIOTU ZAMÓWIENIA</w:t>
      </w:r>
    </w:p>
    <w:p w14:paraId="4BE392E6" w14:textId="77777777" w:rsidR="00864308" w:rsidRPr="00864308" w:rsidRDefault="00864308" w:rsidP="00864308"/>
    <w:p w14:paraId="54416C0D" w14:textId="77777777" w:rsidR="00A6641A" w:rsidRPr="002F557E" w:rsidRDefault="006B3A9F" w:rsidP="00F03AE5">
      <w:pPr>
        <w:pStyle w:val="Akapitzlist"/>
        <w:numPr>
          <w:ilvl w:val="0"/>
          <w:numId w:val="52"/>
        </w:numPr>
        <w:spacing w:line="360" w:lineRule="auto"/>
        <w:ind w:left="426" w:hanging="426"/>
        <w:jc w:val="both"/>
        <w:rPr>
          <w:rFonts w:ascii="Calibri Light" w:hAnsi="Calibri Light" w:cs="Calibri Light"/>
          <w:bCs/>
          <w:sz w:val="22"/>
          <w:szCs w:val="22"/>
        </w:rPr>
      </w:pPr>
      <w:r w:rsidRPr="002F557E">
        <w:rPr>
          <w:rFonts w:ascii="Calibri Light" w:hAnsi="Calibri Light" w:cs="Calibri Light"/>
          <w:bCs/>
          <w:sz w:val="22"/>
          <w:szCs w:val="22"/>
        </w:rPr>
        <w:t>Nazwa zamówienia:</w:t>
      </w:r>
    </w:p>
    <w:p w14:paraId="6CDB1F30" w14:textId="77777777" w:rsidR="00AB5C20" w:rsidRPr="002F557E" w:rsidRDefault="00AB5C20" w:rsidP="00F03AE5">
      <w:pPr>
        <w:spacing w:line="360" w:lineRule="auto"/>
        <w:jc w:val="both"/>
        <w:rPr>
          <w:rFonts w:ascii="Calibri Light" w:hAnsi="Calibri Light" w:cs="Calibri Light"/>
          <w:b/>
          <w:bCs/>
          <w:sz w:val="22"/>
          <w:szCs w:val="22"/>
        </w:rPr>
      </w:pPr>
      <w:r w:rsidRPr="002F557E">
        <w:rPr>
          <w:rFonts w:ascii="Calibri Light" w:hAnsi="Calibri Light" w:cs="Calibri Light"/>
          <w:b/>
          <w:bCs/>
          <w:sz w:val="22"/>
          <w:szCs w:val="22"/>
        </w:rPr>
        <w:t>„Świadczenie usług pocztowych dla Gminy Skoczów i Urzędu Miejskiego w Skoczowie”.</w:t>
      </w:r>
    </w:p>
    <w:p w14:paraId="2D4866EE" w14:textId="77777777" w:rsidR="002E518D" w:rsidRPr="002F557E" w:rsidRDefault="002E518D" w:rsidP="002E518D">
      <w:pPr>
        <w:pStyle w:val="Akapitzlist"/>
        <w:numPr>
          <w:ilvl w:val="0"/>
          <w:numId w:val="52"/>
        </w:numPr>
        <w:spacing w:line="360" w:lineRule="auto"/>
        <w:jc w:val="both"/>
        <w:rPr>
          <w:rFonts w:ascii="Calibri Light" w:hAnsi="Calibri Light" w:cs="Calibri Light"/>
          <w:bCs/>
          <w:sz w:val="22"/>
          <w:szCs w:val="22"/>
        </w:rPr>
      </w:pPr>
      <w:r w:rsidRPr="002F557E">
        <w:rPr>
          <w:rFonts w:ascii="Calibri Light" w:hAnsi="Calibri Light" w:cs="Calibri Light"/>
          <w:bCs/>
          <w:sz w:val="22"/>
          <w:szCs w:val="22"/>
        </w:rPr>
        <w:t>Przedmiot zamówienia</w:t>
      </w:r>
    </w:p>
    <w:p w14:paraId="172123BC" w14:textId="3F13B039" w:rsidR="00F1107C" w:rsidRPr="000170FF" w:rsidRDefault="002E518D" w:rsidP="000170FF">
      <w:pPr>
        <w:widowControl w:val="0"/>
        <w:shd w:val="clear" w:color="auto" w:fill="FFFFFF"/>
        <w:tabs>
          <w:tab w:val="left" w:pos="426"/>
          <w:tab w:val="left" w:pos="9781"/>
        </w:tabs>
        <w:autoSpaceDE w:val="0"/>
        <w:autoSpaceDN w:val="0"/>
        <w:adjustRightInd w:val="0"/>
        <w:spacing w:before="120" w:line="360" w:lineRule="auto"/>
        <w:ind w:right="117"/>
        <w:contextualSpacing/>
        <w:jc w:val="both"/>
        <w:rPr>
          <w:sz w:val="24"/>
          <w:szCs w:val="24"/>
        </w:rPr>
      </w:pPr>
      <w:r w:rsidRPr="000170FF">
        <w:rPr>
          <w:rFonts w:ascii="Calibri Light" w:hAnsi="Calibri Light" w:cs="Calibri Light"/>
          <w:bCs/>
          <w:sz w:val="22"/>
          <w:szCs w:val="22"/>
        </w:rPr>
        <w:t xml:space="preserve">Przedmiotem zamówienia jest świadczenie usług pocztowych w obrocie krajowym </w:t>
      </w:r>
      <w:r w:rsidR="00976DD1" w:rsidRPr="000170FF">
        <w:rPr>
          <w:rFonts w:ascii="Calibri Light" w:hAnsi="Calibri Light" w:cs="Calibri Light"/>
          <w:bCs/>
          <w:sz w:val="22"/>
          <w:szCs w:val="22"/>
        </w:rPr>
        <w:br/>
      </w:r>
      <w:r w:rsidRPr="000170FF">
        <w:rPr>
          <w:rFonts w:ascii="Calibri Light" w:hAnsi="Calibri Light" w:cs="Calibri Light"/>
          <w:bCs/>
          <w:sz w:val="22"/>
          <w:szCs w:val="22"/>
        </w:rPr>
        <w:t xml:space="preserve">i zagranicznym, w zakresie przyjmowania, przemieszczania i doręczania przesyłek pocztowych (listowych i paczek), oraz ich ewentualnych zwrotów na potrzeby </w:t>
      </w:r>
      <w:r w:rsidR="00976DD1" w:rsidRPr="000170FF">
        <w:rPr>
          <w:rFonts w:ascii="Calibri Light" w:hAnsi="Calibri Light" w:cs="Calibri Light"/>
          <w:bCs/>
          <w:sz w:val="22"/>
          <w:szCs w:val="22"/>
        </w:rPr>
        <w:t>Gminy</w:t>
      </w:r>
      <w:r w:rsidRPr="000170FF">
        <w:rPr>
          <w:rFonts w:ascii="Calibri Light" w:hAnsi="Calibri Light" w:cs="Calibri Light"/>
          <w:bCs/>
          <w:sz w:val="22"/>
          <w:szCs w:val="22"/>
        </w:rPr>
        <w:t xml:space="preserve"> Skoczów i Urzędu Miejskiego w Skoczowie oraz odbioru i transportu przesyłek z siedziby głównej Zamawiającego do placówki </w:t>
      </w:r>
      <w:r w:rsidRPr="000170FF">
        <w:rPr>
          <w:rFonts w:ascii="Calibri Light" w:hAnsi="Calibri Light" w:cs="Calibri Light"/>
          <w:bCs/>
          <w:sz w:val="22"/>
          <w:szCs w:val="22"/>
        </w:rPr>
        <w:lastRenderedPageBreak/>
        <w:t>nadawczej Wykonawcy</w:t>
      </w:r>
      <w:r w:rsidR="00976DD1" w:rsidRPr="000170FF">
        <w:rPr>
          <w:rFonts w:ascii="Calibri Light" w:hAnsi="Calibri Light" w:cs="Calibri Light"/>
          <w:bCs/>
          <w:sz w:val="22"/>
          <w:szCs w:val="22"/>
        </w:rPr>
        <w:t>.</w:t>
      </w:r>
      <w:r w:rsidR="00F1107C" w:rsidRPr="000170FF">
        <w:rPr>
          <w:rFonts w:ascii="Calibri Light" w:hAnsi="Calibri Light" w:cs="Calibri Light"/>
          <w:sz w:val="22"/>
          <w:szCs w:val="22"/>
        </w:rPr>
        <w:t xml:space="preserve"> Przedmiot zamówienia będzie realizowany na zasadach określonych </w:t>
      </w:r>
      <w:r w:rsidR="00C507F7">
        <w:rPr>
          <w:rFonts w:ascii="Calibri Light" w:hAnsi="Calibri Light" w:cs="Calibri Light"/>
          <w:sz w:val="22"/>
          <w:szCs w:val="22"/>
        </w:rPr>
        <w:br/>
      </w:r>
      <w:r w:rsidR="00F1107C" w:rsidRPr="000170FF">
        <w:rPr>
          <w:rFonts w:ascii="Calibri Light" w:hAnsi="Calibri Light" w:cs="Calibri Light"/>
          <w:sz w:val="22"/>
          <w:szCs w:val="22"/>
        </w:rPr>
        <w:t xml:space="preserve">w powszechnie obowiązujących przepisach w rozumieniu ustawy Prawo </w:t>
      </w:r>
      <w:r w:rsidR="00DA646B">
        <w:rPr>
          <w:rFonts w:ascii="Calibri Light" w:hAnsi="Calibri Light" w:cs="Calibri Light"/>
          <w:sz w:val="22"/>
          <w:szCs w:val="22"/>
        </w:rPr>
        <w:t>p</w:t>
      </w:r>
      <w:r w:rsidR="00F1107C" w:rsidRPr="000170FF">
        <w:rPr>
          <w:rFonts w:ascii="Calibri Light" w:hAnsi="Calibri Light" w:cs="Calibri Light"/>
          <w:sz w:val="22"/>
          <w:szCs w:val="22"/>
        </w:rPr>
        <w:t>ocztowe z dnia 23 listopada 2012 roku (</w:t>
      </w:r>
      <w:r w:rsidR="00DA646B" w:rsidRPr="002F557E">
        <w:rPr>
          <w:rFonts w:ascii="Calibri Light" w:eastAsia="Calibri" w:hAnsi="Calibri Light" w:cs="Calibri Light"/>
          <w:sz w:val="22"/>
          <w:szCs w:val="22"/>
        </w:rPr>
        <w:t>(tj. Dz.U. z 2022r. poz. 896</w:t>
      </w:r>
      <w:r w:rsidR="00DA646B">
        <w:rPr>
          <w:rFonts w:ascii="Calibri Light" w:eastAsia="Calibri" w:hAnsi="Calibri Light" w:cs="Calibri Light"/>
          <w:sz w:val="22"/>
          <w:szCs w:val="22"/>
        </w:rPr>
        <w:t xml:space="preserve"> z </w:t>
      </w:r>
      <w:proofErr w:type="spellStart"/>
      <w:r w:rsidR="00DA646B">
        <w:rPr>
          <w:rFonts w:ascii="Calibri Light" w:eastAsia="Calibri" w:hAnsi="Calibri Light" w:cs="Calibri Light"/>
          <w:sz w:val="22"/>
          <w:szCs w:val="22"/>
        </w:rPr>
        <w:t>późn</w:t>
      </w:r>
      <w:proofErr w:type="spellEnd"/>
      <w:r w:rsidR="00DA646B">
        <w:rPr>
          <w:rFonts w:ascii="Calibri Light" w:eastAsia="Calibri" w:hAnsi="Calibri Light" w:cs="Calibri Light"/>
          <w:sz w:val="22"/>
          <w:szCs w:val="22"/>
        </w:rPr>
        <w:t>. zm.</w:t>
      </w:r>
      <w:r w:rsidR="00F1107C" w:rsidRPr="000170FF">
        <w:rPr>
          <w:rFonts w:ascii="Calibri Light" w:hAnsi="Calibri Light" w:cs="Calibri Light"/>
          <w:sz w:val="22"/>
          <w:szCs w:val="22"/>
        </w:rPr>
        <w:t>).</w:t>
      </w:r>
    </w:p>
    <w:p w14:paraId="1463D3A3" w14:textId="06A99A45" w:rsidR="00AB7BD2" w:rsidRDefault="00AB7BD2" w:rsidP="000170FF">
      <w:pPr>
        <w:widowControl w:val="0"/>
        <w:shd w:val="clear" w:color="auto" w:fill="FFFFFF"/>
        <w:tabs>
          <w:tab w:val="left" w:pos="426"/>
          <w:tab w:val="left" w:pos="9781"/>
        </w:tabs>
        <w:autoSpaceDE w:val="0"/>
        <w:autoSpaceDN w:val="0"/>
        <w:adjustRightInd w:val="0"/>
        <w:spacing w:before="120" w:line="360" w:lineRule="auto"/>
        <w:ind w:right="117"/>
        <w:contextualSpacing/>
        <w:jc w:val="both"/>
        <w:rPr>
          <w:rFonts w:ascii="Calibri Light" w:hAnsi="Calibri Light" w:cs="Calibri Light"/>
          <w:sz w:val="24"/>
          <w:szCs w:val="24"/>
        </w:rPr>
      </w:pPr>
      <w:r w:rsidRPr="000170FF">
        <w:rPr>
          <w:rFonts w:ascii="Calibri Light" w:hAnsi="Calibri Light" w:cs="Calibri Light"/>
          <w:sz w:val="24"/>
          <w:szCs w:val="24"/>
        </w:rPr>
        <w:t xml:space="preserve">Zamawiający przewiduje nadawanie przesyłek wymagających zastosowania przepisów szczególnych Kodeksu postępowania cywilnego, Kodeksu postępowania administracyjnego </w:t>
      </w:r>
      <w:r w:rsidR="00C507F7">
        <w:rPr>
          <w:rFonts w:ascii="Calibri Light" w:hAnsi="Calibri Light" w:cs="Calibri Light"/>
          <w:sz w:val="24"/>
          <w:szCs w:val="24"/>
        </w:rPr>
        <w:br/>
      </w:r>
      <w:r w:rsidRPr="000170FF">
        <w:rPr>
          <w:rFonts w:ascii="Calibri Light" w:hAnsi="Calibri Light" w:cs="Calibri Light"/>
          <w:sz w:val="24"/>
          <w:szCs w:val="24"/>
        </w:rPr>
        <w:t>i Ordynacji podatkowej lub innych analogicznych przepisów dotyczących nadawania przesyłek ze skutkiem zachowania terminów wymaganych przepisami postępowania cywilnego, administracyjnego i podatkowego.</w:t>
      </w:r>
    </w:p>
    <w:p w14:paraId="2841499B" w14:textId="77777777" w:rsidR="00745A2F" w:rsidRPr="00745A2F" w:rsidRDefault="00745A2F" w:rsidP="00745A2F">
      <w:pPr>
        <w:widowControl w:val="0"/>
        <w:autoSpaceDE w:val="0"/>
        <w:autoSpaceDN w:val="0"/>
        <w:adjustRightInd w:val="0"/>
        <w:spacing w:line="360" w:lineRule="auto"/>
        <w:ind w:right="117"/>
        <w:contextualSpacing/>
        <w:jc w:val="both"/>
        <w:rPr>
          <w:rFonts w:ascii="Calibri Light" w:hAnsi="Calibri Light" w:cs="Calibri Light"/>
          <w:sz w:val="22"/>
          <w:szCs w:val="22"/>
        </w:rPr>
      </w:pPr>
      <w:r w:rsidRPr="00745A2F">
        <w:rPr>
          <w:rFonts w:ascii="Calibri Light" w:hAnsi="Calibri Light" w:cs="Calibri Light"/>
          <w:sz w:val="22"/>
          <w:szCs w:val="22"/>
        </w:rPr>
        <w:t xml:space="preserve">Placówka musi być czynna we wszystkie dni robocze z wyjątkiem sobót co najmniej pięć dni </w:t>
      </w:r>
      <w:r w:rsidRPr="00745A2F">
        <w:rPr>
          <w:rFonts w:ascii="Calibri Light" w:hAnsi="Calibri Light" w:cs="Calibri Light"/>
          <w:sz w:val="22"/>
          <w:szCs w:val="22"/>
        </w:rPr>
        <w:br/>
        <w:t>w tygodniu, a jeżeli w tygodniu przypada dzień ustawowo wolny od pracy, liczba ta może być odpowiednio niższa, co najmniej 7 godzin dziennie.</w:t>
      </w:r>
    </w:p>
    <w:p w14:paraId="52DED89B" w14:textId="77777777" w:rsidR="00AB7BD2" w:rsidRPr="00864308" w:rsidRDefault="00AB7BD2" w:rsidP="00864308">
      <w:pPr>
        <w:spacing w:line="360" w:lineRule="auto"/>
        <w:jc w:val="both"/>
        <w:rPr>
          <w:rFonts w:ascii="Calibri Light" w:hAnsi="Calibri Light" w:cs="Calibri Light"/>
          <w:bCs/>
          <w:sz w:val="22"/>
          <w:szCs w:val="22"/>
        </w:rPr>
      </w:pPr>
    </w:p>
    <w:p w14:paraId="47DB83A6" w14:textId="77777777" w:rsidR="0014525D" w:rsidRPr="002F557E" w:rsidRDefault="0014525D" w:rsidP="00F03AE5">
      <w:pPr>
        <w:spacing w:after="138" w:line="360" w:lineRule="auto"/>
        <w:ind w:right="3"/>
        <w:jc w:val="both"/>
        <w:rPr>
          <w:rFonts w:ascii="Calibri Light" w:hAnsi="Calibri Light" w:cs="Calibri Light"/>
          <w:sz w:val="22"/>
          <w:szCs w:val="22"/>
        </w:rPr>
      </w:pPr>
      <w:r w:rsidRPr="002F557E">
        <w:rPr>
          <w:rFonts w:ascii="Calibri Light" w:hAnsi="Calibri Light" w:cs="Calibri Light"/>
          <w:sz w:val="22"/>
          <w:szCs w:val="22"/>
        </w:rPr>
        <w:t xml:space="preserve">Szczegółowy opis przedmiotu zamówienia </w:t>
      </w:r>
      <w:r w:rsidR="002E518D" w:rsidRPr="002F557E">
        <w:rPr>
          <w:rFonts w:ascii="Calibri Light" w:hAnsi="Calibri Light" w:cs="Calibri Light"/>
          <w:sz w:val="22"/>
          <w:szCs w:val="22"/>
        </w:rPr>
        <w:t>został zawarty w załączniku nr 3 do S</w:t>
      </w:r>
      <w:r w:rsidRPr="002F557E">
        <w:rPr>
          <w:rFonts w:ascii="Calibri Light" w:hAnsi="Calibri Light" w:cs="Calibri Light"/>
          <w:sz w:val="22"/>
          <w:szCs w:val="22"/>
        </w:rPr>
        <w:t>WZ.</w:t>
      </w:r>
    </w:p>
    <w:p w14:paraId="2B591615" w14:textId="0C0FA7E1" w:rsidR="00C1572C" w:rsidRPr="002F557E" w:rsidRDefault="0014525D" w:rsidP="00C1572C">
      <w:pPr>
        <w:spacing w:line="360" w:lineRule="auto"/>
        <w:ind w:right="100"/>
        <w:jc w:val="both"/>
        <w:rPr>
          <w:rFonts w:ascii="Calibri Light" w:hAnsi="Calibri Light" w:cs="Calibri Light"/>
          <w:sz w:val="22"/>
          <w:szCs w:val="22"/>
        </w:rPr>
      </w:pPr>
      <w:r w:rsidRPr="002F557E">
        <w:rPr>
          <w:rFonts w:ascii="Calibri Light" w:hAnsi="Calibri Light" w:cs="Calibri Light"/>
          <w:sz w:val="22"/>
          <w:szCs w:val="22"/>
          <w:u w:val="single" w:color="000000"/>
        </w:rPr>
        <w:t>Obowiązki Wykonawcy związane z realizacją zamówienia określają także załączone do SWZ projektowane postanowienia umowy.</w:t>
      </w:r>
    </w:p>
    <w:p w14:paraId="48EF9010" w14:textId="0D976E24" w:rsidR="0014525D" w:rsidRPr="002F557E" w:rsidRDefault="00C1572C" w:rsidP="005D6044">
      <w:pPr>
        <w:spacing w:after="120" w:line="360" w:lineRule="auto"/>
        <w:jc w:val="both"/>
        <w:rPr>
          <w:rFonts w:ascii="Calibri Light" w:hAnsi="Calibri Light" w:cs="Calibri Light"/>
          <w:sz w:val="22"/>
          <w:szCs w:val="22"/>
        </w:rPr>
      </w:pPr>
      <w:r w:rsidRPr="002F557E">
        <w:rPr>
          <w:rFonts w:ascii="Calibri Light" w:hAnsi="Calibri Light" w:cs="Calibri Light"/>
          <w:sz w:val="22"/>
          <w:szCs w:val="22"/>
        </w:rPr>
        <w:t xml:space="preserve">Na podstawie art. 95 ustawy - Prawo zamówień publicznych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1974r. – Kodeks pracy (tj. Dz. U z 2022 r., poz. 1510 z </w:t>
      </w:r>
      <w:proofErr w:type="spellStart"/>
      <w:r w:rsidRPr="002F557E">
        <w:rPr>
          <w:rFonts w:ascii="Calibri Light" w:hAnsi="Calibri Light" w:cs="Calibri Light"/>
          <w:sz w:val="22"/>
          <w:szCs w:val="22"/>
        </w:rPr>
        <w:t>późn</w:t>
      </w:r>
      <w:proofErr w:type="spellEnd"/>
      <w:r w:rsidRPr="002F557E">
        <w:rPr>
          <w:rFonts w:ascii="Calibri Light" w:hAnsi="Calibri Light" w:cs="Calibri Light"/>
          <w:sz w:val="22"/>
          <w:szCs w:val="22"/>
        </w:rPr>
        <w:t>. zm.) tj. osób wykonujących czynności w zakresie przyjmowania, sortowania, przemieszczania oraz doręczania przesyłek pocztowych. Wymóg ten nie dotyczy między innymi osób wykonujących usługi transportowe, osób fizycznych prowadzących działalność gospodarczą, urzędujących członków organów zarządzających lub nadzorczych Wykonawcy, wspólników spółki jawnej lub partnerskiej w zakresie, w jakim będą wykonywać osobiście usługi na rzecz Zamawiającego bądź Wykonawcy.</w:t>
      </w:r>
    </w:p>
    <w:p w14:paraId="29768CF5" w14:textId="77777777" w:rsidR="0014525D" w:rsidRPr="002F557E" w:rsidRDefault="0014525D" w:rsidP="00F03AE5">
      <w:pPr>
        <w:pStyle w:val="Tekstpodstawowywcity2"/>
        <w:spacing w:after="0" w:line="360" w:lineRule="auto"/>
        <w:ind w:left="0"/>
        <w:jc w:val="both"/>
        <w:rPr>
          <w:rFonts w:ascii="Calibri Light" w:hAnsi="Calibri Light" w:cs="Calibri Light"/>
          <w:sz w:val="22"/>
          <w:szCs w:val="22"/>
        </w:rPr>
      </w:pPr>
      <w:r w:rsidRPr="002F557E">
        <w:rPr>
          <w:rFonts w:ascii="Calibri Light" w:hAnsi="Calibri Light" w:cs="Calibri Light"/>
          <w:sz w:val="22"/>
          <w:szCs w:val="22"/>
        </w:rPr>
        <w:t>2. Nazwy i kody Wspólnego Słownika Zamówień (CPV):</w:t>
      </w:r>
    </w:p>
    <w:p w14:paraId="2A43708D" w14:textId="61A82E93" w:rsidR="005D6044" w:rsidRPr="002F557E" w:rsidRDefault="002E518D" w:rsidP="00F03AE5">
      <w:pPr>
        <w:pStyle w:val="Tekstpodstawowywcity2"/>
        <w:spacing w:after="0" w:line="360" w:lineRule="auto"/>
        <w:ind w:left="0"/>
        <w:jc w:val="both"/>
        <w:rPr>
          <w:rFonts w:ascii="Calibri Light" w:hAnsi="Calibri Light" w:cs="Calibri Light"/>
          <w:sz w:val="22"/>
          <w:szCs w:val="22"/>
        </w:rPr>
      </w:pPr>
      <w:r w:rsidRPr="002F557E">
        <w:rPr>
          <w:rFonts w:ascii="Calibri Light" w:hAnsi="Calibri Light" w:cs="Calibri Light"/>
          <w:sz w:val="22"/>
          <w:szCs w:val="22"/>
        </w:rPr>
        <w:t>64100000-7 – Usługi pocztowe i kurierskie</w:t>
      </w:r>
    </w:p>
    <w:p w14:paraId="0AA85259" w14:textId="3DA795BF" w:rsidR="005D6044" w:rsidRPr="002F557E" w:rsidRDefault="005D6044" w:rsidP="005D6044">
      <w:pPr>
        <w:pStyle w:val="Tekstpodstawowywcity2"/>
        <w:numPr>
          <w:ilvl w:val="0"/>
          <w:numId w:val="52"/>
        </w:numPr>
        <w:spacing w:after="0" w:line="360" w:lineRule="auto"/>
        <w:jc w:val="both"/>
        <w:rPr>
          <w:rFonts w:ascii="Calibri Light" w:hAnsi="Calibri Light" w:cs="Calibri Light"/>
          <w:sz w:val="22"/>
          <w:szCs w:val="22"/>
        </w:rPr>
      </w:pPr>
      <w:r w:rsidRPr="002F557E">
        <w:rPr>
          <w:rFonts w:ascii="Calibri Light" w:hAnsi="Calibri Light" w:cs="Calibri Light"/>
          <w:sz w:val="22"/>
          <w:szCs w:val="22"/>
        </w:rPr>
        <w:t>Przedmiotowe środki dowodowe:</w:t>
      </w:r>
    </w:p>
    <w:p w14:paraId="6128A337" w14:textId="787BD6B8" w:rsidR="005D6044" w:rsidRPr="002F557E" w:rsidRDefault="005D6044" w:rsidP="005D6044">
      <w:pPr>
        <w:pStyle w:val="Tekstpodstawowywcity2"/>
        <w:spacing w:after="0" w:line="360" w:lineRule="auto"/>
        <w:ind w:left="0"/>
        <w:jc w:val="both"/>
        <w:rPr>
          <w:rFonts w:ascii="Calibri Light" w:hAnsi="Calibri Light" w:cs="Calibri Light"/>
          <w:sz w:val="22"/>
          <w:szCs w:val="22"/>
        </w:rPr>
      </w:pPr>
      <w:r w:rsidRPr="002F557E">
        <w:rPr>
          <w:rFonts w:ascii="Calibri Light" w:hAnsi="Calibri Light" w:cs="Calibri Light"/>
          <w:sz w:val="22"/>
          <w:szCs w:val="22"/>
        </w:rPr>
        <w:t>Zamawiający nie wymaga złożenia przedmiotowych środków dowodowych w przedmiotowym postepowaniu.</w:t>
      </w:r>
    </w:p>
    <w:p w14:paraId="5AABBDEE" w14:textId="77777777" w:rsidR="002E518D" w:rsidRPr="002F557E" w:rsidRDefault="002E518D" w:rsidP="00F03AE5">
      <w:pPr>
        <w:pStyle w:val="Tekstpodstawowywcity2"/>
        <w:spacing w:after="0" w:line="360" w:lineRule="auto"/>
        <w:ind w:left="0"/>
        <w:jc w:val="both"/>
        <w:rPr>
          <w:rFonts w:ascii="Calibri Light" w:hAnsi="Calibri Light" w:cs="Calibri Light"/>
          <w:sz w:val="22"/>
          <w:szCs w:val="22"/>
        </w:rPr>
      </w:pPr>
    </w:p>
    <w:p w14:paraId="09A23A91" w14:textId="77777777" w:rsidR="0019483D" w:rsidRPr="002F557E" w:rsidRDefault="0019483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lastRenderedPageBreak/>
        <w:t>ROZDZIAŁ IV</w:t>
      </w:r>
    </w:p>
    <w:p w14:paraId="2DBE2DFB" w14:textId="10D1C386" w:rsidR="00B60153" w:rsidRPr="002F557E" w:rsidRDefault="00E51C12"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INFORMACJA NA TEMAT CZĘŚCI ZAMÓWIENIA I MOŻLIWOŚCI SKŁADANIA OFERT CZĘŚCIOWYCH</w:t>
      </w:r>
    </w:p>
    <w:p w14:paraId="73F6B9FE" w14:textId="6E6D3552" w:rsidR="001B1029" w:rsidRPr="002F557E" w:rsidRDefault="00F15253" w:rsidP="00F03AE5">
      <w:pPr>
        <w:numPr>
          <w:ilvl w:val="0"/>
          <w:numId w:val="45"/>
        </w:numPr>
        <w:tabs>
          <w:tab w:val="clear" w:pos="720"/>
          <w:tab w:val="num" w:pos="426"/>
        </w:tabs>
        <w:spacing w:line="360" w:lineRule="auto"/>
        <w:ind w:left="426" w:right="28" w:hanging="426"/>
        <w:jc w:val="both"/>
        <w:rPr>
          <w:rFonts w:ascii="Calibri Light" w:hAnsi="Calibri Light" w:cs="Calibri Light"/>
          <w:sz w:val="22"/>
          <w:szCs w:val="22"/>
        </w:rPr>
      </w:pPr>
      <w:r w:rsidRPr="002F557E">
        <w:rPr>
          <w:rFonts w:ascii="Calibri Light" w:hAnsi="Calibri Light" w:cs="Calibri Light"/>
          <w:sz w:val="22"/>
          <w:szCs w:val="22"/>
        </w:rPr>
        <w:t xml:space="preserve">Oferta musi obejmować całość zmówienia. </w:t>
      </w:r>
      <w:r w:rsidR="00AF7819" w:rsidRPr="002F557E">
        <w:rPr>
          <w:rFonts w:ascii="Calibri Light" w:hAnsi="Calibri Light" w:cs="Calibri Light"/>
          <w:sz w:val="22"/>
          <w:szCs w:val="22"/>
        </w:rPr>
        <w:t xml:space="preserve">Zamawiający </w:t>
      </w:r>
      <w:r w:rsidR="004E3E25" w:rsidRPr="002F557E">
        <w:rPr>
          <w:rFonts w:ascii="Calibri Light" w:hAnsi="Calibri Light" w:cs="Calibri Light"/>
          <w:sz w:val="22"/>
          <w:szCs w:val="22"/>
        </w:rPr>
        <w:t>nie dopuszcza możliwości</w:t>
      </w:r>
      <w:r w:rsidR="00AF7819" w:rsidRPr="002F557E">
        <w:rPr>
          <w:rFonts w:ascii="Calibri Light" w:hAnsi="Calibri Light" w:cs="Calibri Light"/>
          <w:sz w:val="22"/>
          <w:szCs w:val="22"/>
        </w:rPr>
        <w:t xml:space="preserve"> </w:t>
      </w:r>
      <w:r w:rsidR="004E3E25" w:rsidRPr="002F557E">
        <w:rPr>
          <w:rFonts w:ascii="Calibri Light" w:hAnsi="Calibri Light" w:cs="Calibri Light"/>
          <w:sz w:val="22"/>
          <w:szCs w:val="22"/>
        </w:rPr>
        <w:t>składania ofert częściowych.</w:t>
      </w:r>
    </w:p>
    <w:p w14:paraId="47CEB3BB" w14:textId="2FF64018" w:rsidR="004E3E25" w:rsidRPr="002F557E" w:rsidRDefault="004E3E25" w:rsidP="00F03AE5">
      <w:pPr>
        <w:numPr>
          <w:ilvl w:val="0"/>
          <w:numId w:val="45"/>
        </w:numPr>
        <w:tabs>
          <w:tab w:val="clear" w:pos="720"/>
          <w:tab w:val="num" w:pos="426"/>
        </w:tabs>
        <w:spacing w:line="360" w:lineRule="auto"/>
        <w:ind w:left="426" w:right="28" w:hanging="426"/>
        <w:jc w:val="both"/>
        <w:rPr>
          <w:rFonts w:ascii="Calibri Light" w:hAnsi="Calibri Light" w:cs="Calibri Light"/>
          <w:sz w:val="22"/>
          <w:szCs w:val="22"/>
        </w:rPr>
      </w:pPr>
      <w:r w:rsidRPr="002F557E">
        <w:rPr>
          <w:rFonts w:ascii="Calibri Light" w:hAnsi="Calibri Light" w:cs="Calibri Light"/>
          <w:sz w:val="22"/>
          <w:szCs w:val="22"/>
        </w:rPr>
        <w:t xml:space="preserve">Oferta częściowa stanowić będzie ofertę o treści niezgodnej z warunkami zamówienia </w:t>
      </w:r>
      <w:r w:rsidRPr="002F557E">
        <w:rPr>
          <w:rFonts w:ascii="Calibri Light" w:hAnsi="Calibri Light" w:cs="Calibri Light"/>
          <w:sz w:val="22"/>
          <w:szCs w:val="22"/>
        </w:rPr>
        <w:br/>
        <w:t>i zostanie odrzucona, zgodnie z art. 226 ust. 1 pkt 5 ustawy.</w:t>
      </w:r>
    </w:p>
    <w:p w14:paraId="5FD1E01A" w14:textId="77777777" w:rsidR="004E3E25" w:rsidRPr="002F557E" w:rsidRDefault="004E3E25" w:rsidP="00B4282D">
      <w:pPr>
        <w:numPr>
          <w:ilvl w:val="0"/>
          <w:numId w:val="45"/>
        </w:numPr>
        <w:tabs>
          <w:tab w:val="clear" w:pos="720"/>
          <w:tab w:val="num" w:pos="426"/>
        </w:tabs>
        <w:spacing w:line="360" w:lineRule="auto"/>
        <w:ind w:left="425" w:right="28" w:hanging="426"/>
        <w:jc w:val="both"/>
        <w:rPr>
          <w:rFonts w:ascii="Calibri Light" w:hAnsi="Calibri Light" w:cs="Calibri Light"/>
          <w:sz w:val="22"/>
          <w:szCs w:val="22"/>
        </w:rPr>
      </w:pPr>
      <w:r w:rsidRPr="002F557E">
        <w:rPr>
          <w:rFonts w:ascii="Calibri Light" w:hAnsi="Calibri Light" w:cs="Calibri Light"/>
          <w:sz w:val="22"/>
          <w:szCs w:val="22"/>
        </w:rPr>
        <w:t>Uzasadnienie braku podziału zamówienia na części:</w:t>
      </w:r>
    </w:p>
    <w:p w14:paraId="615604C2" w14:textId="2C0B2665" w:rsidR="00365067" w:rsidRPr="002F557E" w:rsidRDefault="00365067" w:rsidP="00B4282D">
      <w:pPr>
        <w:pStyle w:val="Tekstpodstawowy2"/>
        <w:spacing w:line="360" w:lineRule="auto"/>
        <w:ind w:left="425"/>
        <w:jc w:val="both"/>
        <w:rPr>
          <w:rFonts w:ascii="Calibri Light" w:hAnsi="Calibri Light" w:cs="Calibri Light"/>
          <w:sz w:val="22"/>
          <w:szCs w:val="22"/>
        </w:rPr>
      </w:pPr>
      <w:r w:rsidRPr="002F557E">
        <w:rPr>
          <w:rFonts w:ascii="Calibri Light" w:hAnsi="Calibri Light" w:cs="Calibri Light"/>
          <w:sz w:val="22"/>
          <w:szCs w:val="22"/>
        </w:rPr>
        <w:t xml:space="preserve">Podział zamówienia na części jest bezcelowy i groziłoby nadmiernymi trudnościami technicznymi i w konsekwencji nadmiernymi kosztami wykonania zamówienia a także docelowo, potrzebą skoordynowania działań różnych wykonawców realizujących poszczególne części zamówienia, co mogłoby zagrozić właściwemu zrealizowaniu zamówienia i zostać objęte ryzykiem niewykonania części zamówienia. </w:t>
      </w:r>
    </w:p>
    <w:p w14:paraId="3C017B37" w14:textId="6EA3854B" w:rsidR="00365067" w:rsidRPr="002F557E" w:rsidRDefault="00365067" w:rsidP="00B4282D">
      <w:pPr>
        <w:pStyle w:val="Tekstpodstawowy2"/>
        <w:spacing w:line="360" w:lineRule="auto"/>
        <w:ind w:left="425"/>
        <w:jc w:val="both"/>
        <w:rPr>
          <w:rFonts w:ascii="Calibri Light" w:hAnsi="Calibri Light" w:cs="Calibri Light"/>
          <w:sz w:val="22"/>
          <w:szCs w:val="22"/>
        </w:rPr>
      </w:pPr>
      <w:r w:rsidRPr="002F557E">
        <w:rPr>
          <w:rFonts w:ascii="Calibri Light" w:hAnsi="Calibri Light" w:cs="Calibri Light"/>
          <w:sz w:val="22"/>
          <w:szCs w:val="22"/>
        </w:rPr>
        <w:t>Brak podziału zamówienia na części nie naruszy konkurencji poprzez ograniczenie możliwości ubiegania się o zamówienie mniejszym podmiotom – do świadczenia usług tego typu niezbędne jest posiadanie odpowiednich uprawnień, o których mowa jest w ustawie Prawo pocztowe, a zamówieniami tego typu zajmują się wyspecjalizowane w tym kierunku firmy posiadające systemy logistyczne oraz zaplecze techniczne umożliwiające optymalne świadczenie jednocześnie pełnego zakres usług objętych przedmiotem zamówienia. Zamawiający nie podzielił zamówienia na części, kierując się zasadą optymalizacji kosztów i gospodarnością w wydatkowaniu środków publicznych jednak z zachowaniem zasady konkurencyjności i równego traktowania wykonawców.</w:t>
      </w:r>
    </w:p>
    <w:p w14:paraId="4C608081" w14:textId="77777777" w:rsidR="00804A50" w:rsidRPr="002F557E" w:rsidRDefault="00804A50" w:rsidP="00F03AE5">
      <w:pPr>
        <w:spacing w:line="360" w:lineRule="auto"/>
        <w:ind w:right="28"/>
        <w:jc w:val="both"/>
        <w:rPr>
          <w:rFonts w:ascii="Calibri Light" w:hAnsi="Calibri Light" w:cs="Calibri Light"/>
          <w:sz w:val="22"/>
          <w:szCs w:val="22"/>
        </w:rPr>
      </w:pPr>
    </w:p>
    <w:p w14:paraId="2D2EBFA3" w14:textId="77777777" w:rsidR="00815B6A" w:rsidRPr="002F557E" w:rsidRDefault="00815B6A"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V</w:t>
      </w:r>
    </w:p>
    <w:p w14:paraId="757AA3D5" w14:textId="77777777" w:rsidR="00E51C12" w:rsidRPr="002F557E" w:rsidRDefault="00E51C12"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INFORMACJA NA TEMAT MOŻLIWOŚCI SKŁADANIA OFERT WARIANTOWYCH</w:t>
      </w:r>
    </w:p>
    <w:p w14:paraId="7CEC177D" w14:textId="77777777" w:rsidR="00815B6A" w:rsidRPr="002F557E" w:rsidRDefault="00E51C12" w:rsidP="00F03AE5">
      <w:p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Zamawiający nie dopuszcza możliwości złożenia oferty wariantowej.</w:t>
      </w:r>
    </w:p>
    <w:p w14:paraId="084E1305" w14:textId="77777777" w:rsidR="00CA3917" w:rsidRPr="002F557E" w:rsidRDefault="00CA3917" w:rsidP="00F03AE5">
      <w:pPr>
        <w:spacing w:line="360" w:lineRule="auto"/>
        <w:ind w:right="28"/>
        <w:jc w:val="both"/>
        <w:rPr>
          <w:rFonts w:ascii="Calibri Light" w:hAnsi="Calibri Light" w:cs="Calibri Light"/>
          <w:sz w:val="22"/>
          <w:szCs w:val="22"/>
        </w:rPr>
      </w:pPr>
    </w:p>
    <w:p w14:paraId="363C5CFE" w14:textId="77777777" w:rsidR="00815B6A" w:rsidRPr="002F557E" w:rsidRDefault="006A370E"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VI</w:t>
      </w:r>
    </w:p>
    <w:p w14:paraId="44C83C43" w14:textId="77777777" w:rsidR="00815B6A" w:rsidRPr="002F557E" w:rsidRDefault="00815B6A"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INFORMACJA NA TEMAT PRZEWIDYWANEGO ZAMÓWIENIA POLEGAJĄCEGO NA POWTÓRZ</w:t>
      </w:r>
      <w:r w:rsidR="000741D1" w:rsidRPr="002F557E">
        <w:rPr>
          <w:rFonts w:ascii="Calibri Light" w:hAnsi="Calibri Light" w:cs="Calibri Light"/>
          <w:sz w:val="22"/>
          <w:szCs w:val="22"/>
        </w:rPr>
        <w:t xml:space="preserve">ENIU PODOBNYCH </w:t>
      </w:r>
      <w:r w:rsidR="002B1A86" w:rsidRPr="002F557E">
        <w:rPr>
          <w:rFonts w:ascii="Calibri Light" w:hAnsi="Calibri Light" w:cs="Calibri Light"/>
          <w:sz w:val="22"/>
          <w:szCs w:val="22"/>
        </w:rPr>
        <w:t>DOSTAW LUB DOSTAW OBJĘTYCH PRAWEM OPCJI</w:t>
      </w:r>
    </w:p>
    <w:p w14:paraId="50BCB4D3" w14:textId="4739707B" w:rsidR="00733F92" w:rsidRPr="002F557E" w:rsidRDefault="00733F92" w:rsidP="00F03AE5">
      <w:p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 xml:space="preserve">Zamawiający </w:t>
      </w:r>
      <w:r w:rsidRPr="002F557E">
        <w:rPr>
          <w:rFonts w:ascii="Calibri Light" w:hAnsi="Calibri Light" w:cs="Calibri Light"/>
          <w:b/>
          <w:sz w:val="22"/>
          <w:szCs w:val="22"/>
        </w:rPr>
        <w:t>nie przewiduje</w:t>
      </w:r>
      <w:r w:rsidRPr="002F557E">
        <w:rPr>
          <w:rFonts w:ascii="Calibri Light" w:hAnsi="Calibri Light" w:cs="Calibri Light"/>
          <w:sz w:val="22"/>
          <w:szCs w:val="22"/>
        </w:rPr>
        <w:t xml:space="preserve"> udzielenia zamówienia polegającego na powtórzeniu podobnych usług, </w:t>
      </w:r>
      <w:r w:rsidR="00B4282D" w:rsidRPr="002F557E">
        <w:rPr>
          <w:rFonts w:ascii="Calibri Light" w:hAnsi="Calibri Light" w:cs="Calibri Light"/>
          <w:sz w:val="22"/>
          <w:szCs w:val="22"/>
        </w:rPr>
        <w:br/>
      </w:r>
      <w:r w:rsidRPr="002F557E">
        <w:rPr>
          <w:rFonts w:ascii="Calibri Light" w:hAnsi="Calibri Light" w:cs="Calibri Light"/>
          <w:sz w:val="22"/>
          <w:szCs w:val="22"/>
        </w:rPr>
        <w:t>o którym mowa w art. 214 ust.1 pkt 7 ustawy.</w:t>
      </w:r>
    </w:p>
    <w:p w14:paraId="7271DE5D" w14:textId="77777777" w:rsidR="002D3A15" w:rsidRPr="002F557E" w:rsidRDefault="002D3A15" w:rsidP="00F03AE5">
      <w:pPr>
        <w:spacing w:line="360" w:lineRule="auto"/>
        <w:ind w:right="28"/>
        <w:jc w:val="both"/>
        <w:rPr>
          <w:rFonts w:ascii="Calibri Light" w:hAnsi="Calibri Light" w:cs="Calibri Light"/>
          <w:sz w:val="22"/>
          <w:szCs w:val="22"/>
        </w:rPr>
      </w:pPr>
    </w:p>
    <w:p w14:paraId="156C7C37" w14:textId="77777777" w:rsidR="006A370E" w:rsidRPr="002F557E" w:rsidRDefault="006A370E"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VII</w:t>
      </w:r>
    </w:p>
    <w:p w14:paraId="7DE60924" w14:textId="77777777" w:rsidR="006A370E" w:rsidRPr="002F557E" w:rsidRDefault="006A370E"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MAKSYMALNA LICZBA WYKONAWCÓW, Z KTÓRYMI ZAMAWIAJĄCY ZAWRZE UMOWĘ RAMOWĄ</w:t>
      </w:r>
    </w:p>
    <w:p w14:paraId="7CF9AEFF" w14:textId="77777777" w:rsidR="006A370E" w:rsidRPr="002F557E" w:rsidRDefault="006A370E" w:rsidP="00F03AE5">
      <w:pPr>
        <w:tabs>
          <w:tab w:val="left" w:pos="426"/>
        </w:tabs>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Przedmiotowe postępowanie nie jest prowadzone w celu zawarcia umowy ramowej.</w:t>
      </w:r>
    </w:p>
    <w:p w14:paraId="11BB75D5" w14:textId="77777777" w:rsidR="007E396C" w:rsidRPr="002F557E" w:rsidRDefault="007E396C" w:rsidP="00F03AE5">
      <w:pPr>
        <w:pStyle w:val="Nagwek2"/>
        <w:spacing w:line="360" w:lineRule="auto"/>
        <w:ind w:firstLine="0"/>
        <w:jc w:val="left"/>
        <w:rPr>
          <w:rFonts w:ascii="Calibri Light" w:hAnsi="Calibri Light" w:cs="Calibri Light"/>
          <w:sz w:val="22"/>
          <w:szCs w:val="22"/>
        </w:rPr>
      </w:pPr>
    </w:p>
    <w:p w14:paraId="5FA43655" w14:textId="77777777" w:rsidR="00B4667B" w:rsidRPr="002F557E" w:rsidRDefault="007707A6"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ROZDZIAŁ </w:t>
      </w:r>
      <w:r w:rsidR="00B4667B" w:rsidRPr="002F557E">
        <w:rPr>
          <w:rFonts w:ascii="Calibri Light" w:hAnsi="Calibri Light" w:cs="Calibri Light"/>
          <w:sz w:val="22"/>
          <w:szCs w:val="22"/>
        </w:rPr>
        <w:t>V</w:t>
      </w:r>
      <w:r w:rsidRPr="002F557E">
        <w:rPr>
          <w:rFonts w:ascii="Calibri Light" w:hAnsi="Calibri Light" w:cs="Calibri Light"/>
          <w:sz w:val="22"/>
          <w:szCs w:val="22"/>
        </w:rPr>
        <w:t>III</w:t>
      </w:r>
    </w:p>
    <w:p w14:paraId="39C53F6F" w14:textId="77777777" w:rsidR="00A16332" w:rsidRPr="002F557E" w:rsidRDefault="00A16332"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TERMIN WYKONANIA ZAMÓWIENIA</w:t>
      </w:r>
    </w:p>
    <w:p w14:paraId="5F1F5605" w14:textId="4AF06437" w:rsidR="005A6E1A" w:rsidRPr="002F557E" w:rsidRDefault="00A16332" w:rsidP="00F03AE5">
      <w:pPr>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Zamówienie należy zrealizować w terminie: </w:t>
      </w:r>
      <w:r w:rsidR="002E518D" w:rsidRPr="002F557E">
        <w:rPr>
          <w:rFonts w:ascii="Calibri Light" w:hAnsi="Calibri Light" w:cs="Calibri Light"/>
          <w:sz w:val="22"/>
          <w:szCs w:val="22"/>
        </w:rPr>
        <w:t>26 miesięcy</w:t>
      </w:r>
      <w:r w:rsidR="00AA4E99" w:rsidRPr="002F557E">
        <w:rPr>
          <w:rFonts w:ascii="Calibri Light" w:hAnsi="Calibri Light" w:cs="Calibri Light"/>
          <w:sz w:val="22"/>
          <w:szCs w:val="22"/>
        </w:rPr>
        <w:t xml:space="preserve"> od dnia zawarcia umowy</w:t>
      </w:r>
      <w:r w:rsidR="00FA3991" w:rsidRPr="002F557E">
        <w:rPr>
          <w:rFonts w:ascii="Calibri Light" w:hAnsi="Calibri Light" w:cs="Calibri Light"/>
          <w:sz w:val="22"/>
          <w:szCs w:val="22"/>
        </w:rPr>
        <w:t xml:space="preserve"> -</w:t>
      </w:r>
      <w:r w:rsidR="00FA3991" w:rsidRPr="002F557E">
        <w:rPr>
          <w:rFonts w:ascii="Calibri Light" w:hAnsi="Calibri Light" w:cs="Calibri Light"/>
          <w:w w:val="107"/>
          <w:sz w:val="22"/>
          <w:szCs w:val="22"/>
        </w:rPr>
        <w:t xml:space="preserve"> nie dłużej jednak niż do dnia (włącznie z tym dniem), w którym wynagrodzenie Wykonawcy za wykonywanie umowy osiągnie maksymalną wartość umowną, przy czym rozpoczęcie realizacji usługi nastąpi nie wcześniej niż 01.01.2023r.</w:t>
      </w:r>
    </w:p>
    <w:p w14:paraId="5033EFB5" w14:textId="77777777" w:rsidR="00705259" w:rsidRPr="002F557E" w:rsidRDefault="00705259" w:rsidP="00F03AE5">
      <w:pPr>
        <w:spacing w:line="360" w:lineRule="auto"/>
        <w:jc w:val="both"/>
        <w:rPr>
          <w:rFonts w:ascii="Calibri Light" w:hAnsi="Calibri Light" w:cs="Calibri Light"/>
          <w:b/>
          <w:bCs/>
          <w:sz w:val="22"/>
          <w:szCs w:val="22"/>
        </w:rPr>
      </w:pPr>
    </w:p>
    <w:p w14:paraId="737FD030" w14:textId="77777777" w:rsidR="00C477D3" w:rsidRPr="002F557E" w:rsidRDefault="007707A6"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IX</w:t>
      </w:r>
    </w:p>
    <w:p w14:paraId="29D4431F" w14:textId="5A46AA65" w:rsidR="00C477D3" w:rsidRPr="002F557E" w:rsidRDefault="00C477D3"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PROJEKTOWANE POSTANOWIENIA UMOWY W SPRAWIE ZAMÓWIENIA PUBLICZNEGO, KTÓRE ZOSTANĄ WPROWADZONE DO TREŚCI TEJ UMOWY</w:t>
      </w:r>
    </w:p>
    <w:p w14:paraId="10B0B44A" w14:textId="4106A981" w:rsidR="00C477D3" w:rsidRPr="00AD5714" w:rsidRDefault="00C477D3" w:rsidP="00AD5714">
      <w:pPr>
        <w:numPr>
          <w:ilvl w:val="0"/>
          <w:numId w:val="47"/>
        </w:numPr>
        <w:spacing w:line="360" w:lineRule="auto"/>
        <w:ind w:left="426" w:hanging="426"/>
        <w:jc w:val="both"/>
        <w:rPr>
          <w:rFonts w:ascii="Calibri Light" w:hAnsi="Calibri Light" w:cs="Calibri Light"/>
          <w:sz w:val="22"/>
          <w:szCs w:val="22"/>
        </w:rPr>
      </w:pPr>
      <w:r w:rsidRPr="00AD5714">
        <w:rPr>
          <w:rFonts w:ascii="Calibri Light" w:hAnsi="Calibri Light" w:cs="Calibri Light"/>
          <w:sz w:val="22"/>
          <w:szCs w:val="22"/>
        </w:rPr>
        <w:t xml:space="preserve">Projektowane postanowienia umowy w sprawie zamówienia publicznego, które zostaną wprowadzone do treści tej umowy, </w:t>
      </w:r>
      <w:r w:rsidR="00527AD9" w:rsidRPr="00AD5714">
        <w:rPr>
          <w:rFonts w:ascii="Calibri Light" w:hAnsi="Calibri Light" w:cs="Calibri Light"/>
          <w:sz w:val="22"/>
          <w:szCs w:val="22"/>
        </w:rPr>
        <w:t xml:space="preserve">zawiera </w:t>
      </w:r>
      <w:r w:rsidRPr="00AD5714">
        <w:rPr>
          <w:rFonts w:ascii="Calibri Light" w:hAnsi="Calibri Light" w:cs="Calibri Light"/>
          <w:sz w:val="22"/>
          <w:szCs w:val="22"/>
        </w:rPr>
        <w:t>załącz</w:t>
      </w:r>
      <w:r w:rsidR="004D14DA" w:rsidRPr="00AD5714">
        <w:rPr>
          <w:rFonts w:ascii="Calibri Light" w:hAnsi="Calibri Light" w:cs="Calibri Light"/>
          <w:sz w:val="22"/>
          <w:szCs w:val="22"/>
        </w:rPr>
        <w:t xml:space="preserve">nik nr </w:t>
      </w:r>
      <w:r w:rsidR="004972CC" w:rsidRPr="00AD5714">
        <w:rPr>
          <w:rFonts w:ascii="Calibri Light" w:hAnsi="Calibri Light" w:cs="Calibri Light"/>
          <w:sz w:val="22"/>
          <w:szCs w:val="22"/>
        </w:rPr>
        <w:t>4</w:t>
      </w:r>
      <w:r w:rsidRPr="00AD5714">
        <w:rPr>
          <w:rFonts w:ascii="Calibri Light" w:hAnsi="Calibri Light" w:cs="Calibri Light"/>
          <w:sz w:val="22"/>
          <w:szCs w:val="22"/>
        </w:rPr>
        <w:t xml:space="preserve"> do SW</w:t>
      </w:r>
      <w:r w:rsidR="004D14DA" w:rsidRPr="00AD5714">
        <w:rPr>
          <w:rFonts w:ascii="Calibri Light" w:hAnsi="Calibri Light" w:cs="Calibri Light"/>
          <w:sz w:val="22"/>
          <w:szCs w:val="22"/>
        </w:rPr>
        <w:t>Z</w:t>
      </w:r>
      <w:r w:rsidRPr="00AD5714">
        <w:rPr>
          <w:rFonts w:ascii="Calibri Light" w:hAnsi="Calibri Light" w:cs="Calibri Light"/>
          <w:sz w:val="22"/>
          <w:szCs w:val="22"/>
        </w:rPr>
        <w:t>.</w:t>
      </w:r>
    </w:p>
    <w:p w14:paraId="42CC3E20" w14:textId="10277E17" w:rsidR="00F06956" w:rsidRPr="00AD5714" w:rsidRDefault="00C477D3" w:rsidP="00F06956">
      <w:pPr>
        <w:pStyle w:val="Akapitzlist"/>
        <w:numPr>
          <w:ilvl w:val="1"/>
          <w:numId w:val="53"/>
        </w:numPr>
        <w:tabs>
          <w:tab w:val="left" w:pos="851"/>
        </w:tabs>
        <w:spacing w:line="360" w:lineRule="auto"/>
        <w:jc w:val="both"/>
        <w:rPr>
          <w:rFonts w:ascii="Calibri Light" w:hAnsi="Calibri Light" w:cs="Calibri Light"/>
          <w:sz w:val="22"/>
          <w:szCs w:val="22"/>
        </w:rPr>
      </w:pPr>
      <w:r w:rsidRPr="00AD5714">
        <w:rPr>
          <w:rFonts w:ascii="Calibri Light" w:hAnsi="Calibri Light" w:cs="Calibri Light"/>
          <w:sz w:val="22"/>
          <w:szCs w:val="22"/>
        </w:rPr>
        <w:t xml:space="preserve">Zamawiający przewiduje możliwość zmian postanowień zawartej umowy w stosunku do treści oferty, na podstawie której dokonano wyboru Wykonawcy, zgodnie z warunkami zawartymi w załączniku nr </w:t>
      </w:r>
      <w:r w:rsidR="004972CC" w:rsidRPr="00AD5714">
        <w:rPr>
          <w:rFonts w:ascii="Calibri Light" w:hAnsi="Calibri Light" w:cs="Calibri Light"/>
          <w:sz w:val="22"/>
          <w:szCs w:val="22"/>
        </w:rPr>
        <w:t>4</w:t>
      </w:r>
      <w:r w:rsidRPr="00AD5714">
        <w:rPr>
          <w:rFonts w:ascii="Calibri Light" w:hAnsi="Calibri Light" w:cs="Calibri Light"/>
          <w:sz w:val="22"/>
          <w:szCs w:val="22"/>
        </w:rPr>
        <w:t xml:space="preserve"> do SWZ.</w:t>
      </w:r>
    </w:p>
    <w:p w14:paraId="1FE41C29" w14:textId="0552AF84" w:rsidR="00F06956" w:rsidRPr="00AD5714" w:rsidRDefault="00F06956" w:rsidP="00F06956">
      <w:pPr>
        <w:pStyle w:val="Akapitzlist"/>
        <w:numPr>
          <w:ilvl w:val="1"/>
          <w:numId w:val="53"/>
        </w:numPr>
        <w:tabs>
          <w:tab w:val="left" w:pos="851"/>
        </w:tabs>
        <w:spacing w:line="360" w:lineRule="auto"/>
        <w:jc w:val="both"/>
        <w:rPr>
          <w:rFonts w:ascii="Calibri Light" w:hAnsi="Calibri Light" w:cs="Calibri Light"/>
          <w:sz w:val="22"/>
          <w:szCs w:val="22"/>
        </w:rPr>
      </w:pPr>
      <w:r w:rsidRPr="00AD5714">
        <w:rPr>
          <w:rFonts w:ascii="Calibri Light" w:hAnsi="Calibri Light" w:cs="Calibri Light"/>
          <w:sz w:val="22"/>
          <w:szCs w:val="22"/>
        </w:rPr>
        <w:t>Zmiana umowy może także nastąpić w przypadkach, o których mowa w art. 455 ust. 1 pkt 2-4 oraz ust. 2 ustawy.</w:t>
      </w:r>
    </w:p>
    <w:p w14:paraId="0B4BD000" w14:textId="0ADCF534" w:rsidR="00786AF3" w:rsidRPr="00AD5714" w:rsidRDefault="00C477D3" w:rsidP="00F03AE5">
      <w:pPr>
        <w:pStyle w:val="Akapitzlist"/>
        <w:numPr>
          <w:ilvl w:val="0"/>
          <w:numId w:val="47"/>
        </w:numPr>
        <w:spacing w:line="360" w:lineRule="auto"/>
        <w:ind w:left="426" w:hanging="426"/>
        <w:jc w:val="both"/>
        <w:rPr>
          <w:rFonts w:ascii="Calibri Light" w:hAnsi="Calibri Light" w:cs="Calibri Light"/>
          <w:sz w:val="22"/>
          <w:szCs w:val="22"/>
        </w:rPr>
      </w:pPr>
      <w:r w:rsidRPr="00AD5714">
        <w:rPr>
          <w:rFonts w:ascii="Calibri Light" w:hAnsi="Calibri Light" w:cs="Calibri Light"/>
          <w:sz w:val="22"/>
          <w:szCs w:val="22"/>
        </w:rPr>
        <w:t xml:space="preserve">Przed zawarciem umowy należy dopełnić formalności, które zostały wskazane w Rozdziale </w:t>
      </w:r>
      <w:r w:rsidR="004D14DA" w:rsidRPr="00AD5714">
        <w:rPr>
          <w:rFonts w:ascii="Calibri Light" w:hAnsi="Calibri Light" w:cs="Calibri Light"/>
          <w:sz w:val="22"/>
          <w:szCs w:val="22"/>
        </w:rPr>
        <w:t>XX</w:t>
      </w:r>
      <w:r w:rsidR="007E75FE" w:rsidRPr="00AD5714">
        <w:rPr>
          <w:rFonts w:ascii="Calibri Light" w:hAnsi="Calibri Light" w:cs="Calibri Light"/>
          <w:sz w:val="22"/>
          <w:szCs w:val="22"/>
        </w:rPr>
        <w:t>X</w:t>
      </w:r>
      <w:r w:rsidRPr="00AD5714">
        <w:rPr>
          <w:rFonts w:ascii="Calibri Light" w:hAnsi="Calibri Light" w:cs="Calibri Light"/>
          <w:sz w:val="22"/>
          <w:szCs w:val="22"/>
        </w:rPr>
        <w:t xml:space="preserve"> SWZ.</w:t>
      </w:r>
    </w:p>
    <w:p w14:paraId="59B77852" w14:textId="77777777" w:rsidR="00146963" w:rsidRPr="00AD5714" w:rsidRDefault="00146963" w:rsidP="00146963">
      <w:pPr>
        <w:spacing w:line="360" w:lineRule="auto"/>
        <w:jc w:val="both"/>
        <w:rPr>
          <w:rFonts w:ascii="Calibri Light" w:hAnsi="Calibri Light" w:cs="Calibri Light"/>
          <w:sz w:val="22"/>
          <w:szCs w:val="22"/>
        </w:rPr>
      </w:pPr>
    </w:p>
    <w:p w14:paraId="7677469F" w14:textId="77777777" w:rsidR="00962F12" w:rsidRPr="002F557E" w:rsidRDefault="00962F12"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ROZDZIAŁ </w:t>
      </w:r>
      <w:r w:rsidR="007707A6" w:rsidRPr="002F557E">
        <w:rPr>
          <w:rFonts w:ascii="Calibri Light" w:hAnsi="Calibri Light" w:cs="Calibri Light"/>
          <w:sz w:val="22"/>
          <w:szCs w:val="22"/>
        </w:rPr>
        <w:t>X</w:t>
      </w:r>
    </w:p>
    <w:p w14:paraId="37DCF912" w14:textId="6403BFCD" w:rsidR="00B60153" w:rsidRPr="002F557E" w:rsidRDefault="00962F12"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OPIS SPOSOBU OBLICZENIA CENY</w:t>
      </w:r>
    </w:p>
    <w:p w14:paraId="7AAF89FD" w14:textId="02AEE018" w:rsidR="00125E87" w:rsidRPr="00125E87" w:rsidRDefault="00125E87" w:rsidP="00125E87">
      <w:pPr>
        <w:tabs>
          <w:tab w:val="left" w:pos="749"/>
        </w:tabs>
        <w:autoSpaceDN w:val="0"/>
        <w:adjustRightInd w:val="0"/>
        <w:spacing w:line="360" w:lineRule="auto"/>
        <w:ind w:right="62"/>
        <w:jc w:val="both"/>
        <w:rPr>
          <w:rFonts w:ascii="Calibri Light" w:hAnsi="Calibri Light" w:cs="Calibri Light"/>
          <w:sz w:val="22"/>
          <w:szCs w:val="22"/>
        </w:rPr>
      </w:pPr>
      <w:r w:rsidRPr="00125E87">
        <w:rPr>
          <w:rFonts w:ascii="Calibri Light" w:hAnsi="Calibri Light" w:cs="Calibri Light"/>
          <w:sz w:val="22"/>
          <w:szCs w:val="22"/>
        </w:rPr>
        <w:t>1. Cenę należy określić na podstawie tabel</w:t>
      </w:r>
      <w:r w:rsidR="00762E21">
        <w:rPr>
          <w:rFonts w:ascii="Calibri Light" w:hAnsi="Calibri Light" w:cs="Calibri Light"/>
          <w:sz w:val="22"/>
          <w:szCs w:val="22"/>
        </w:rPr>
        <w:t>i</w:t>
      </w:r>
      <w:r w:rsidRPr="00125E87">
        <w:rPr>
          <w:rFonts w:ascii="Calibri Light" w:hAnsi="Calibri Light" w:cs="Calibri Light"/>
          <w:sz w:val="22"/>
          <w:szCs w:val="22"/>
        </w:rPr>
        <w:t xml:space="preserve"> umieszczon</w:t>
      </w:r>
      <w:r w:rsidR="00762E21">
        <w:rPr>
          <w:rFonts w:ascii="Calibri Light" w:hAnsi="Calibri Light" w:cs="Calibri Light"/>
          <w:sz w:val="22"/>
          <w:szCs w:val="22"/>
        </w:rPr>
        <w:t>ej</w:t>
      </w:r>
      <w:r w:rsidRPr="00125E87">
        <w:rPr>
          <w:rFonts w:ascii="Calibri Light" w:hAnsi="Calibri Light" w:cs="Calibri Light"/>
          <w:sz w:val="22"/>
          <w:szCs w:val="22"/>
        </w:rPr>
        <w:t xml:space="preserve"> w formularzu ofertowym (załącznik nr 1 do SIWZ).  Ceny jednostkowe oferty należy określić w formie jednostkowej ceny ryczałtowej  dla każdego rodzaju wyszczególnionych pozycji. Muszą </w:t>
      </w:r>
      <w:r w:rsidRPr="00125E87">
        <w:rPr>
          <w:rFonts w:ascii="Calibri Light" w:hAnsi="Calibri Light" w:cs="Calibri Light"/>
          <w:bCs/>
          <w:sz w:val="22"/>
          <w:szCs w:val="22"/>
        </w:rPr>
        <w:t xml:space="preserve">one zawierać wszystkie koszty związane z realizacją zamówienia </w:t>
      </w:r>
      <w:r w:rsidRPr="00125E87">
        <w:rPr>
          <w:rFonts w:ascii="Calibri Light" w:hAnsi="Calibri Light" w:cs="Calibri Light"/>
          <w:sz w:val="22"/>
          <w:szCs w:val="22"/>
        </w:rPr>
        <w:t xml:space="preserve"> (art. 632 Kodeksu cywilnego), przy zachowaniu założeń, że obejmują one wszystkie koszty </w:t>
      </w:r>
      <w:r w:rsidR="00762E21">
        <w:rPr>
          <w:rFonts w:ascii="Calibri Light" w:hAnsi="Calibri Light" w:cs="Calibri Light"/>
          <w:sz w:val="22"/>
          <w:szCs w:val="22"/>
        </w:rPr>
        <w:br/>
      </w:r>
      <w:r w:rsidRPr="00125E87">
        <w:rPr>
          <w:rFonts w:ascii="Calibri Light" w:hAnsi="Calibri Light" w:cs="Calibri Light"/>
          <w:sz w:val="22"/>
          <w:szCs w:val="22"/>
        </w:rPr>
        <w:t xml:space="preserve">i narzuty związane z realizacją przedmiotu umowy wynikające wprost z obowiązków Wykonawcy określonych w SIWZ oraz umowie która stanowi załącznik nr </w:t>
      </w:r>
      <w:r w:rsidR="00762E21">
        <w:rPr>
          <w:rFonts w:ascii="Calibri Light" w:hAnsi="Calibri Light" w:cs="Calibri Light"/>
          <w:sz w:val="22"/>
          <w:szCs w:val="22"/>
        </w:rPr>
        <w:t>4</w:t>
      </w:r>
      <w:r w:rsidRPr="00125E87">
        <w:rPr>
          <w:rFonts w:ascii="Calibri Light" w:hAnsi="Calibri Light" w:cs="Calibri Light"/>
          <w:sz w:val="22"/>
          <w:szCs w:val="22"/>
        </w:rPr>
        <w:t xml:space="preserve"> do niniejszej specyfikacji.</w:t>
      </w:r>
    </w:p>
    <w:p w14:paraId="0B64AD90" w14:textId="13D6E167" w:rsidR="00125E87" w:rsidRPr="00125E87" w:rsidRDefault="00125E87" w:rsidP="00125E87">
      <w:pPr>
        <w:tabs>
          <w:tab w:val="left" w:pos="749"/>
        </w:tabs>
        <w:autoSpaceDN w:val="0"/>
        <w:adjustRightInd w:val="0"/>
        <w:spacing w:line="360" w:lineRule="auto"/>
        <w:ind w:right="62"/>
        <w:jc w:val="both"/>
        <w:rPr>
          <w:rFonts w:ascii="Calibri Light" w:hAnsi="Calibri Light" w:cs="Calibri Light"/>
          <w:sz w:val="22"/>
          <w:szCs w:val="22"/>
        </w:rPr>
      </w:pPr>
      <w:r w:rsidRPr="00125E87">
        <w:rPr>
          <w:rFonts w:ascii="Calibri Light" w:hAnsi="Calibri Light" w:cs="Calibri Light"/>
          <w:sz w:val="22"/>
          <w:szCs w:val="22"/>
        </w:rPr>
        <w:t>Ceny  należy podać w walucie polskiej z dokładnością do dwóch miejsc po przecinku.</w:t>
      </w:r>
    </w:p>
    <w:p w14:paraId="2098ECF3" w14:textId="25041E48" w:rsidR="007A1874" w:rsidRPr="002F557E" w:rsidRDefault="007A1874" w:rsidP="00125E87">
      <w:pPr>
        <w:spacing w:line="360" w:lineRule="auto"/>
        <w:jc w:val="both"/>
        <w:rPr>
          <w:rFonts w:ascii="Calibri Light" w:hAnsi="Calibri Light" w:cs="Calibri Light"/>
          <w:sz w:val="22"/>
          <w:szCs w:val="22"/>
        </w:rPr>
      </w:pPr>
      <w:r w:rsidRPr="002F557E">
        <w:rPr>
          <w:rFonts w:ascii="Calibri Light" w:hAnsi="Calibri Light" w:cs="Calibri Light"/>
          <w:sz w:val="22"/>
          <w:szCs w:val="22"/>
        </w:rPr>
        <w:t>Cena ofertowa musi być podana w złotych polskich (PLN), cyfrowo (do drugiego miejsca po przecinku).</w:t>
      </w:r>
    </w:p>
    <w:p w14:paraId="25C6E8BE" w14:textId="616BE333" w:rsidR="007A1874" w:rsidRPr="002F557E" w:rsidRDefault="00607366" w:rsidP="00607366">
      <w:pPr>
        <w:spacing w:line="360" w:lineRule="auto"/>
        <w:jc w:val="both"/>
        <w:rPr>
          <w:rFonts w:ascii="Calibri Light" w:hAnsi="Calibri Light" w:cs="Calibri Light"/>
          <w:sz w:val="22"/>
          <w:szCs w:val="22"/>
        </w:rPr>
      </w:pPr>
      <w:r>
        <w:rPr>
          <w:rFonts w:ascii="Calibri Light" w:hAnsi="Calibri Light" w:cs="Calibri Light"/>
          <w:color w:val="000000"/>
          <w:sz w:val="22"/>
          <w:szCs w:val="22"/>
        </w:rPr>
        <w:t xml:space="preserve">2. </w:t>
      </w:r>
      <w:r w:rsidR="007A1874" w:rsidRPr="002F557E">
        <w:rPr>
          <w:rFonts w:ascii="Calibri Light" w:hAnsi="Calibri Light" w:cs="Calibri Light"/>
          <w:color w:val="000000"/>
          <w:sz w:val="22"/>
          <w:szCs w:val="22"/>
        </w:rPr>
        <w:t>Wykonawca, składając ofertę (na formularzu oferty stanowiącym załącznik nr 1 do SWZ) informuje Zamawiającego, że wybór jego oferty będzie prowadził do powstania u Zamawiającego obowiązku podatkowego, wskazując:</w:t>
      </w:r>
    </w:p>
    <w:p w14:paraId="5ADB78EB" w14:textId="77777777" w:rsidR="007A1874" w:rsidRPr="002F557E" w:rsidRDefault="007A1874" w:rsidP="00125E87">
      <w:pPr>
        <w:pStyle w:val="Akapitzlist"/>
        <w:numPr>
          <w:ilvl w:val="0"/>
          <w:numId w:val="57"/>
        </w:numPr>
        <w:spacing w:line="360" w:lineRule="auto"/>
        <w:jc w:val="both"/>
        <w:rPr>
          <w:rFonts w:ascii="Calibri Light" w:hAnsi="Calibri Light" w:cs="Calibri Light"/>
          <w:sz w:val="22"/>
          <w:szCs w:val="22"/>
        </w:rPr>
      </w:pPr>
      <w:r w:rsidRPr="002F557E">
        <w:rPr>
          <w:rFonts w:ascii="Calibri Light" w:hAnsi="Calibri Light" w:cs="Calibri Light"/>
          <w:color w:val="000000"/>
          <w:sz w:val="22"/>
          <w:szCs w:val="22"/>
        </w:rPr>
        <w:lastRenderedPageBreak/>
        <w:t>nazwę (rodzaj) towaru lub usługi, których dostawa lub świadczenie będą prowadziły do powstania obowiązku podatkowego;</w:t>
      </w:r>
    </w:p>
    <w:p w14:paraId="30BABC8B" w14:textId="77777777" w:rsidR="007A1874" w:rsidRPr="002F557E" w:rsidRDefault="007A1874" w:rsidP="00125E87">
      <w:pPr>
        <w:pStyle w:val="Akapitzlist"/>
        <w:numPr>
          <w:ilvl w:val="0"/>
          <w:numId w:val="57"/>
        </w:numPr>
        <w:spacing w:line="360" w:lineRule="auto"/>
        <w:jc w:val="both"/>
        <w:rPr>
          <w:rFonts w:ascii="Calibri Light" w:hAnsi="Calibri Light" w:cs="Calibri Light"/>
          <w:sz w:val="22"/>
          <w:szCs w:val="22"/>
        </w:rPr>
      </w:pPr>
      <w:r w:rsidRPr="002F557E">
        <w:rPr>
          <w:rFonts w:ascii="Calibri Light" w:hAnsi="Calibri Light" w:cs="Calibri Light"/>
          <w:color w:val="000000"/>
          <w:sz w:val="22"/>
          <w:szCs w:val="22"/>
        </w:rPr>
        <w:t>wartość towaru lub usługi objętego obowiązkiem podatkowym Zamawiającego, bez kwoty podatku;</w:t>
      </w:r>
    </w:p>
    <w:p w14:paraId="35F64333" w14:textId="716EF92E" w:rsidR="00F33C1E" w:rsidRPr="002F557E" w:rsidRDefault="007A1874" w:rsidP="00125E87">
      <w:pPr>
        <w:pStyle w:val="Akapitzlist"/>
        <w:numPr>
          <w:ilvl w:val="0"/>
          <w:numId w:val="57"/>
        </w:numPr>
        <w:spacing w:line="360" w:lineRule="auto"/>
        <w:jc w:val="both"/>
        <w:rPr>
          <w:rFonts w:ascii="Calibri Light" w:hAnsi="Calibri Light" w:cs="Calibri Light"/>
          <w:sz w:val="22"/>
          <w:szCs w:val="22"/>
        </w:rPr>
      </w:pPr>
      <w:r w:rsidRPr="002F557E">
        <w:rPr>
          <w:rFonts w:ascii="Calibri Light" w:hAnsi="Calibri Light" w:cs="Calibri Light"/>
          <w:color w:val="000000"/>
          <w:sz w:val="22"/>
          <w:szCs w:val="22"/>
        </w:rPr>
        <w:t>stawkę podatku od towarów i usług, która zgodnie z wiedzą Wykonawcy, będzie miała zastosowanie.</w:t>
      </w:r>
    </w:p>
    <w:p w14:paraId="437CD764" w14:textId="77777777" w:rsidR="009E2F24" w:rsidRPr="002F557E" w:rsidRDefault="009E2F24" w:rsidP="00F03AE5">
      <w:pPr>
        <w:tabs>
          <w:tab w:val="left" w:pos="1701"/>
        </w:tabs>
        <w:spacing w:line="360" w:lineRule="auto"/>
        <w:ind w:right="28"/>
        <w:jc w:val="both"/>
        <w:rPr>
          <w:rFonts w:ascii="Calibri Light" w:hAnsi="Calibri Light" w:cs="Calibri Light"/>
          <w:b/>
          <w:sz w:val="22"/>
          <w:szCs w:val="22"/>
        </w:rPr>
      </w:pPr>
    </w:p>
    <w:p w14:paraId="275FE555" w14:textId="77777777" w:rsidR="0042417D" w:rsidRPr="002F557E" w:rsidRDefault="0042417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XI</w:t>
      </w:r>
    </w:p>
    <w:p w14:paraId="4BD54BE9" w14:textId="7EE216E0" w:rsidR="0042417D" w:rsidRPr="002F557E" w:rsidRDefault="0042417D"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INFORMACJA NA TEMAT MOŻLIWOŚCI ROZLICZANIA SIĘ W WALUTACH OBCYCH</w:t>
      </w:r>
    </w:p>
    <w:p w14:paraId="0B4B9381" w14:textId="3BE900D4" w:rsidR="00B60153" w:rsidRPr="002F557E" w:rsidRDefault="0042417D" w:rsidP="00F03AE5">
      <w:pPr>
        <w:pStyle w:val="Tekstpodstawowy"/>
        <w:spacing w:line="360" w:lineRule="auto"/>
        <w:rPr>
          <w:rFonts w:ascii="Calibri Light" w:hAnsi="Calibri Light" w:cs="Calibri Light"/>
          <w:sz w:val="22"/>
          <w:szCs w:val="22"/>
        </w:rPr>
      </w:pPr>
      <w:r w:rsidRPr="002F557E">
        <w:rPr>
          <w:rFonts w:ascii="Calibri Light" w:hAnsi="Calibri Light" w:cs="Calibri Light"/>
          <w:sz w:val="22"/>
          <w:szCs w:val="22"/>
        </w:rPr>
        <w:t>Zamawiający będzie rozliczał się z Wykonawcą wyłącznie w walucie polskiej (PLN).</w:t>
      </w:r>
    </w:p>
    <w:p w14:paraId="6D668298" w14:textId="77777777" w:rsidR="006E67D3" w:rsidRPr="002F557E" w:rsidRDefault="00304D95"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XI</w:t>
      </w:r>
      <w:r w:rsidR="0042417D" w:rsidRPr="002F557E">
        <w:rPr>
          <w:rFonts w:ascii="Calibri Light" w:hAnsi="Calibri Light" w:cs="Calibri Light"/>
          <w:sz w:val="22"/>
          <w:szCs w:val="22"/>
        </w:rPr>
        <w:t>I</w:t>
      </w:r>
    </w:p>
    <w:p w14:paraId="10ACED0B" w14:textId="77777777" w:rsidR="006E67D3" w:rsidRPr="002F557E" w:rsidRDefault="006E67D3"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INFORMACJA O ŚRODKACH KOMUNIKACJI ELEKTRONICZNEJ,</w:t>
      </w:r>
    </w:p>
    <w:p w14:paraId="550E8128" w14:textId="77777777" w:rsidR="006E67D3" w:rsidRPr="002F557E" w:rsidRDefault="006E67D3"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PRZY UZYCIU KTÓRYCH ZAMAWIAJĄCY BĘDZIE KOMUNIKOWAŁ SIĘ Z WYKONAWCAMI,</w:t>
      </w:r>
    </w:p>
    <w:p w14:paraId="287DC448" w14:textId="77777777" w:rsidR="006E67D3" w:rsidRPr="002F557E" w:rsidRDefault="006E67D3" w:rsidP="00F03AE5">
      <w:pPr>
        <w:spacing w:line="360" w:lineRule="auto"/>
        <w:jc w:val="both"/>
        <w:rPr>
          <w:rFonts w:ascii="Calibri Light" w:hAnsi="Calibri Light" w:cs="Calibri Light"/>
          <w:b/>
          <w:sz w:val="12"/>
          <w:szCs w:val="12"/>
        </w:rPr>
      </w:pPr>
    </w:p>
    <w:p w14:paraId="7BDFD572" w14:textId="77777777" w:rsidR="002168A0" w:rsidRPr="002F557E" w:rsidRDefault="006E67D3" w:rsidP="00F03AE5">
      <w:pPr>
        <w:numPr>
          <w:ilvl w:val="1"/>
          <w:numId w:val="9"/>
        </w:numPr>
        <w:tabs>
          <w:tab w:val="clear" w:pos="567"/>
        </w:tabs>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 xml:space="preserve">Z zastrzeżeniem postanowień zawartych </w:t>
      </w:r>
      <w:r w:rsidR="00B705E9" w:rsidRPr="002F557E">
        <w:rPr>
          <w:rFonts w:ascii="Calibri Light" w:hAnsi="Calibri Light" w:cs="Calibri Light"/>
          <w:sz w:val="22"/>
          <w:szCs w:val="22"/>
        </w:rPr>
        <w:t xml:space="preserve">w </w:t>
      </w:r>
      <w:r w:rsidR="009D29DC" w:rsidRPr="002F557E">
        <w:rPr>
          <w:rFonts w:ascii="Calibri Light" w:hAnsi="Calibri Light" w:cs="Calibri Light"/>
          <w:sz w:val="22"/>
          <w:szCs w:val="22"/>
        </w:rPr>
        <w:t>rozdziale</w:t>
      </w:r>
      <w:r w:rsidR="00B705E9" w:rsidRPr="002F557E">
        <w:rPr>
          <w:rFonts w:ascii="Calibri Light" w:hAnsi="Calibri Light" w:cs="Calibri Light"/>
          <w:sz w:val="22"/>
          <w:szCs w:val="22"/>
        </w:rPr>
        <w:t xml:space="preserve"> </w:t>
      </w:r>
      <w:r w:rsidR="0063294A" w:rsidRPr="002F557E">
        <w:rPr>
          <w:rFonts w:ascii="Calibri Light" w:hAnsi="Calibri Light" w:cs="Calibri Light"/>
          <w:sz w:val="22"/>
          <w:szCs w:val="22"/>
        </w:rPr>
        <w:t>XVI</w:t>
      </w:r>
      <w:r w:rsidR="00B705E9" w:rsidRPr="002F557E">
        <w:rPr>
          <w:rFonts w:ascii="Calibri Light" w:hAnsi="Calibri Light" w:cs="Calibri Light"/>
          <w:sz w:val="22"/>
          <w:szCs w:val="22"/>
        </w:rPr>
        <w:t xml:space="preserve"> SWZ</w:t>
      </w:r>
      <w:r w:rsidRPr="002F557E">
        <w:rPr>
          <w:rFonts w:ascii="Calibri Light" w:hAnsi="Calibri Light" w:cs="Calibri Light"/>
          <w:sz w:val="22"/>
          <w:szCs w:val="22"/>
        </w:rPr>
        <w:t xml:space="preserve"> oraz w </w:t>
      </w:r>
      <w:r w:rsidR="000C4B23" w:rsidRPr="002F557E">
        <w:rPr>
          <w:rFonts w:ascii="Calibri Light" w:hAnsi="Calibri Light" w:cs="Calibri Light"/>
          <w:sz w:val="22"/>
          <w:szCs w:val="22"/>
        </w:rPr>
        <w:t>ust.</w:t>
      </w:r>
      <w:r w:rsidR="009D29DC" w:rsidRPr="002F557E">
        <w:rPr>
          <w:rFonts w:ascii="Calibri Light" w:hAnsi="Calibri Light" w:cs="Calibri Light"/>
          <w:sz w:val="22"/>
          <w:szCs w:val="22"/>
        </w:rPr>
        <w:t xml:space="preserve"> 2 i</w:t>
      </w:r>
      <w:r w:rsidR="002168A0" w:rsidRPr="002F557E">
        <w:rPr>
          <w:rFonts w:ascii="Calibri Light" w:hAnsi="Calibri Light" w:cs="Calibri Light"/>
          <w:sz w:val="22"/>
          <w:szCs w:val="22"/>
        </w:rPr>
        <w:t xml:space="preserve"> w </w:t>
      </w:r>
      <w:r w:rsidR="000C4B23" w:rsidRPr="002F557E">
        <w:rPr>
          <w:rFonts w:ascii="Calibri Light" w:hAnsi="Calibri Light" w:cs="Calibri Light"/>
          <w:sz w:val="22"/>
          <w:szCs w:val="22"/>
        </w:rPr>
        <w:t>ust.</w:t>
      </w:r>
      <w:r w:rsidR="002168A0" w:rsidRPr="002F557E">
        <w:rPr>
          <w:rFonts w:ascii="Calibri Light" w:hAnsi="Calibri Light" w:cs="Calibri Light"/>
          <w:sz w:val="22"/>
          <w:szCs w:val="22"/>
        </w:rPr>
        <w:t xml:space="preserve"> </w:t>
      </w:r>
      <w:r w:rsidR="00143A7B" w:rsidRPr="002F557E">
        <w:rPr>
          <w:rFonts w:ascii="Calibri Light" w:hAnsi="Calibri Light" w:cs="Calibri Light"/>
          <w:sz w:val="22"/>
          <w:szCs w:val="22"/>
        </w:rPr>
        <w:t>4</w:t>
      </w:r>
      <w:r w:rsidRPr="002F557E">
        <w:rPr>
          <w:rFonts w:ascii="Calibri Light" w:hAnsi="Calibri Light" w:cs="Calibri Light"/>
          <w:sz w:val="22"/>
          <w:szCs w:val="22"/>
        </w:rPr>
        <w:t xml:space="preserve"> niniejszego </w:t>
      </w:r>
      <w:r w:rsidR="00843F27" w:rsidRPr="002F557E">
        <w:rPr>
          <w:rFonts w:ascii="Calibri Light" w:hAnsi="Calibri Light" w:cs="Calibri Light"/>
          <w:sz w:val="22"/>
          <w:szCs w:val="22"/>
        </w:rPr>
        <w:t>r</w:t>
      </w:r>
      <w:r w:rsidRPr="002F557E">
        <w:rPr>
          <w:rFonts w:ascii="Calibri Light" w:hAnsi="Calibri Light" w:cs="Calibri Light"/>
          <w:sz w:val="22"/>
          <w:szCs w:val="22"/>
        </w:rPr>
        <w:t>ozdziału</w:t>
      </w:r>
      <w:r w:rsidR="00AD6B52" w:rsidRPr="002F557E">
        <w:rPr>
          <w:rFonts w:ascii="Calibri Light" w:hAnsi="Calibri Light" w:cs="Calibri Light"/>
          <w:sz w:val="22"/>
          <w:szCs w:val="22"/>
        </w:rPr>
        <w:t xml:space="preserve"> SWZ</w:t>
      </w:r>
      <w:r w:rsidRPr="002F557E">
        <w:rPr>
          <w:rFonts w:ascii="Calibri Light" w:hAnsi="Calibri Light" w:cs="Calibri Light"/>
          <w:sz w:val="22"/>
          <w:szCs w:val="22"/>
        </w:rPr>
        <w:t xml:space="preserve">, komunikacja między Zamawiającym a Wykonawcami </w:t>
      </w:r>
      <w:r w:rsidR="00B705E9" w:rsidRPr="002F557E">
        <w:rPr>
          <w:rFonts w:ascii="Calibri Light" w:hAnsi="Calibri Light" w:cs="Calibri Light"/>
          <w:sz w:val="22"/>
          <w:szCs w:val="22"/>
        </w:rPr>
        <w:t xml:space="preserve">może się odbywać </w:t>
      </w:r>
      <w:r w:rsidR="002168A0" w:rsidRPr="002F557E">
        <w:rPr>
          <w:rFonts w:ascii="Calibri Light" w:hAnsi="Calibri Light" w:cs="Calibri Light"/>
          <w:sz w:val="22"/>
          <w:szCs w:val="22"/>
        </w:rPr>
        <w:t xml:space="preserve">wyłącznie </w:t>
      </w:r>
      <w:r w:rsidRPr="002F557E">
        <w:rPr>
          <w:rFonts w:ascii="Calibri Light" w:hAnsi="Calibri Light" w:cs="Calibri Light"/>
          <w:sz w:val="22"/>
          <w:szCs w:val="22"/>
        </w:rPr>
        <w:t>przy użyciu środk</w:t>
      </w:r>
      <w:r w:rsidR="00B705E9" w:rsidRPr="002F557E">
        <w:rPr>
          <w:rFonts w:ascii="Calibri Light" w:hAnsi="Calibri Light" w:cs="Calibri Light"/>
          <w:sz w:val="22"/>
          <w:szCs w:val="22"/>
        </w:rPr>
        <w:t xml:space="preserve">ów komunikacji elektronicznej w </w:t>
      </w:r>
      <w:r w:rsidRPr="002F557E">
        <w:rPr>
          <w:rFonts w:ascii="Calibri Light" w:hAnsi="Calibri Light" w:cs="Calibri Light"/>
          <w:sz w:val="22"/>
          <w:szCs w:val="22"/>
        </w:rPr>
        <w:t xml:space="preserve">rozumieniu ustawy </w:t>
      </w:r>
      <w:r w:rsidR="002168A0" w:rsidRPr="002F557E">
        <w:rPr>
          <w:rFonts w:ascii="Calibri Light" w:hAnsi="Calibri Light" w:cs="Calibri Light"/>
          <w:sz w:val="22"/>
          <w:szCs w:val="22"/>
        </w:rPr>
        <w:t>z dnia 18 lipca </w:t>
      </w:r>
      <w:r w:rsidR="009D29DC" w:rsidRPr="002F557E">
        <w:rPr>
          <w:rFonts w:ascii="Calibri Light" w:hAnsi="Calibri Light" w:cs="Calibri Light"/>
          <w:sz w:val="22"/>
          <w:szCs w:val="22"/>
        </w:rPr>
        <w:t>2002r. o </w:t>
      </w:r>
      <w:r w:rsidRPr="002F557E">
        <w:rPr>
          <w:rFonts w:ascii="Calibri Light" w:hAnsi="Calibri Light" w:cs="Calibri Light"/>
          <w:sz w:val="22"/>
          <w:szCs w:val="22"/>
        </w:rPr>
        <w:t>świadczeniu usług drogą elektroniczną (Dz.</w:t>
      </w:r>
      <w:r w:rsidR="00B705E9" w:rsidRPr="002F557E">
        <w:rPr>
          <w:rFonts w:ascii="Calibri Light" w:hAnsi="Calibri Light" w:cs="Calibri Light"/>
          <w:sz w:val="22"/>
          <w:szCs w:val="22"/>
        </w:rPr>
        <w:t xml:space="preserve">U. z </w:t>
      </w:r>
      <w:r w:rsidRPr="002F557E">
        <w:rPr>
          <w:rFonts w:ascii="Calibri Light" w:hAnsi="Calibri Light" w:cs="Calibri Light"/>
          <w:sz w:val="22"/>
          <w:szCs w:val="22"/>
        </w:rPr>
        <w:t>2020r. poz. 344</w:t>
      </w:r>
      <w:r w:rsidR="002168A0" w:rsidRPr="002F557E">
        <w:rPr>
          <w:rFonts w:ascii="Calibri Light" w:hAnsi="Calibri Light" w:cs="Calibri Light"/>
          <w:sz w:val="22"/>
          <w:szCs w:val="22"/>
        </w:rPr>
        <w:t>)</w:t>
      </w:r>
      <w:r w:rsidR="002E2D32" w:rsidRPr="002F557E">
        <w:rPr>
          <w:rFonts w:ascii="Calibri Light" w:hAnsi="Calibri Light" w:cs="Calibri Light"/>
          <w:sz w:val="22"/>
          <w:szCs w:val="22"/>
        </w:rPr>
        <w:t>, tj</w:t>
      </w:r>
      <w:r w:rsidR="00F83A79" w:rsidRPr="002F557E">
        <w:rPr>
          <w:rFonts w:ascii="Calibri Light" w:hAnsi="Calibri Light" w:cs="Calibri Light"/>
          <w:sz w:val="22"/>
          <w:szCs w:val="22"/>
        </w:rPr>
        <w:t>.</w:t>
      </w:r>
      <w:r w:rsidR="002E2D32" w:rsidRPr="002F557E">
        <w:rPr>
          <w:rFonts w:ascii="Calibri Light" w:hAnsi="Calibri Light" w:cs="Calibri Light"/>
          <w:sz w:val="22"/>
          <w:szCs w:val="22"/>
        </w:rPr>
        <w:t>:</w:t>
      </w:r>
    </w:p>
    <w:p w14:paraId="550C67B4" w14:textId="77777777" w:rsidR="00075426" w:rsidRPr="002F557E" w:rsidRDefault="004B20B2" w:rsidP="00F03AE5">
      <w:pPr>
        <w:pStyle w:val="Akapitzlist"/>
        <w:numPr>
          <w:ilvl w:val="2"/>
          <w:numId w:val="9"/>
        </w:numPr>
        <w:tabs>
          <w:tab w:val="left" w:pos="851"/>
        </w:tabs>
        <w:spacing w:line="360" w:lineRule="auto"/>
        <w:ind w:left="851" w:hanging="425"/>
        <w:jc w:val="both"/>
        <w:rPr>
          <w:rFonts w:ascii="Calibri Light" w:hAnsi="Calibri Light" w:cs="Calibri Light"/>
          <w:sz w:val="22"/>
          <w:szCs w:val="22"/>
        </w:rPr>
      </w:pPr>
      <w:r w:rsidRPr="002F557E">
        <w:rPr>
          <w:rFonts w:ascii="Calibri Light" w:hAnsi="Calibri Light" w:cs="Calibri Light"/>
          <w:sz w:val="22"/>
          <w:szCs w:val="22"/>
        </w:rPr>
        <w:t>poprzez</w:t>
      </w:r>
      <w:r w:rsidRPr="002F557E">
        <w:rPr>
          <w:rFonts w:ascii="Calibri Light" w:hAnsi="Calibri Light" w:cs="Calibri Light"/>
          <w:b/>
          <w:sz w:val="22"/>
          <w:szCs w:val="22"/>
        </w:rPr>
        <w:t xml:space="preserve"> </w:t>
      </w:r>
      <w:r w:rsidRPr="002F557E">
        <w:rPr>
          <w:rFonts w:ascii="Calibri Light" w:hAnsi="Calibri Light" w:cs="Calibri Light"/>
          <w:sz w:val="22"/>
          <w:szCs w:val="22"/>
        </w:rPr>
        <w:t xml:space="preserve">Platformę </w:t>
      </w:r>
      <w:r w:rsidR="00D5150D" w:rsidRPr="002F557E">
        <w:rPr>
          <w:rFonts w:ascii="Calibri Light" w:hAnsi="Calibri Light" w:cs="Calibri Light"/>
          <w:sz w:val="22"/>
          <w:szCs w:val="22"/>
        </w:rPr>
        <w:t>zakupową</w:t>
      </w:r>
      <w:r w:rsidRPr="002F557E">
        <w:rPr>
          <w:rFonts w:ascii="Calibri Light" w:hAnsi="Calibri Light" w:cs="Calibri Light"/>
          <w:sz w:val="22"/>
          <w:szCs w:val="22"/>
        </w:rPr>
        <w:t xml:space="preserve"> pod adresem</w:t>
      </w:r>
      <w:r w:rsidR="00075426" w:rsidRPr="002F557E">
        <w:rPr>
          <w:rFonts w:ascii="Calibri Light" w:hAnsi="Calibri Light" w:cs="Calibri Light"/>
          <w:sz w:val="22"/>
          <w:szCs w:val="22"/>
        </w:rPr>
        <w:t>:</w:t>
      </w:r>
    </w:p>
    <w:p w14:paraId="57F356CE" w14:textId="77777777" w:rsidR="004B20B2" w:rsidRPr="002F557E" w:rsidRDefault="00D74FA6" w:rsidP="00F03AE5">
      <w:pPr>
        <w:pStyle w:val="Akapitzlist"/>
        <w:tabs>
          <w:tab w:val="left" w:pos="851"/>
        </w:tabs>
        <w:spacing w:line="360" w:lineRule="auto"/>
        <w:ind w:left="851"/>
        <w:jc w:val="both"/>
        <w:rPr>
          <w:rFonts w:ascii="Calibri Light" w:hAnsi="Calibri Light" w:cs="Calibri Light"/>
          <w:sz w:val="22"/>
          <w:szCs w:val="22"/>
        </w:rPr>
      </w:pPr>
      <w:hyperlink r:id="rId14" w:history="1">
        <w:r w:rsidR="00BF7BCF" w:rsidRPr="002F557E">
          <w:rPr>
            <w:rStyle w:val="Hipercze"/>
            <w:rFonts w:ascii="Calibri Light" w:hAnsi="Calibri Light" w:cs="Calibri Light"/>
            <w:sz w:val="22"/>
            <w:szCs w:val="22"/>
          </w:rPr>
          <w:t>https://platformazakupowa.pl/pn/skoczow/proceedings</w:t>
        </w:r>
      </w:hyperlink>
      <w:r w:rsidR="00BF7BCF" w:rsidRPr="002F557E">
        <w:rPr>
          <w:rFonts w:ascii="Calibri Light" w:hAnsi="Calibri Light" w:cs="Calibri Light"/>
          <w:sz w:val="22"/>
          <w:szCs w:val="22"/>
        </w:rPr>
        <w:t xml:space="preserve"> </w:t>
      </w:r>
      <w:r w:rsidR="004B20B2" w:rsidRPr="002F557E">
        <w:rPr>
          <w:rFonts w:ascii="Calibri Light" w:hAnsi="Calibri Light" w:cs="Calibri Light"/>
          <w:sz w:val="22"/>
          <w:szCs w:val="22"/>
        </w:rPr>
        <w:t xml:space="preserve">(zwanej dalej zamiennie Platformą </w:t>
      </w:r>
      <w:r w:rsidR="00D5150D" w:rsidRPr="002F557E">
        <w:rPr>
          <w:rFonts w:ascii="Calibri Light" w:hAnsi="Calibri Light" w:cs="Calibri Light"/>
          <w:sz w:val="22"/>
          <w:szCs w:val="22"/>
        </w:rPr>
        <w:t>zakupową</w:t>
      </w:r>
      <w:r w:rsidR="004B20B2" w:rsidRPr="002F557E">
        <w:rPr>
          <w:rFonts w:ascii="Calibri Light" w:hAnsi="Calibri Light" w:cs="Calibri Light"/>
          <w:sz w:val="22"/>
          <w:szCs w:val="22"/>
        </w:rPr>
        <w:t>)</w:t>
      </w:r>
      <w:r w:rsidR="00075426" w:rsidRPr="002F557E">
        <w:rPr>
          <w:rFonts w:ascii="Calibri Light" w:hAnsi="Calibri Light" w:cs="Calibri Light"/>
          <w:sz w:val="22"/>
          <w:szCs w:val="22"/>
        </w:rPr>
        <w:t xml:space="preserve"> –</w:t>
      </w:r>
      <w:r w:rsidR="004B20B2" w:rsidRPr="002F557E">
        <w:rPr>
          <w:rFonts w:ascii="Calibri Light" w:hAnsi="Calibri Light" w:cs="Calibri Light"/>
          <w:sz w:val="22"/>
          <w:szCs w:val="22"/>
        </w:rPr>
        <w:t xml:space="preserve"> w wierszu oznaczonym tytułem oraz z</w:t>
      </w:r>
      <w:r w:rsidR="009E2F24" w:rsidRPr="002F557E">
        <w:rPr>
          <w:rFonts w:ascii="Calibri Light" w:hAnsi="Calibri Light" w:cs="Calibri Light"/>
          <w:sz w:val="22"/>
          <w:szCs w:val="22"/>
        </w:rPr>
        <w:t>nakiem niniejszego postępowania</w:t>
      </w:r>
    </w:p>
    <w:p w14:paraId="2D5604B0" w14:textId="77777777" w:rsidR="00075426" w:rsidRPr="002F557E" w:rsidRDefault="006041F9" w:rsidP="00F03AE5">
      <w:pPr>
        <w:pStyle w:val="Akapitzlist"/>
        <w:tabs>
          <w:tab w:val="left" w:pos="851"/>
        </w:tabs>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l</w:t>
      </w:r>
      <w:r w:rsidR="00075426" w:rsidRPr="002F557E">
        <w:rPr>
          <w:rFonts w:ascii="Calibri Light" w:hAnsi="Calibri Light" w:cs="Calibri Light"/>
          <w:sz w:val="22"/>
          <w:szCs w:val="22"/>
        </w:rPr>
        <w:t>ub:</w:t>
      </w:r>
    </w:p>
    <w:p w14:paraId="57FEA456" w14:textId="77777777" w:rsidR="0034087D" w:rsidRPr="002F557E" w:rsidRDefault="002168A0" w:rsidP="00F03AE5">
      <w:pPr>
        <w:pStyle w:val="Akapitzlist"/>
        <w:numPr>
          <w:ilvl w:val="2"/>
          <w:numId w:val="9"/>
        </w:numPr>
        <w:tabs>
          <w:tab w:val="left" w:pos="851"/>
        </w:tabs>
        <w:spacing w:line="360" w:lineRule="auto"/>
        <w:ind w:left="851" w:hanging="425"/>
        <w:jc w:val="both"/>
        <w:rPr>
          <w:rFonts w:ascii="Calibri Light" w:hAnsi="Calibri Light" w:cs="Calibri Light"/>
          <w:sz w:val="22"/>
          <w:szCs w:val="22"/>
        </w:rPr>
      </w:pPr>
      <w:r w:rsidRPr="002F557E">
        <w:rPr>
          <w:rFonts w:ascii="Calibri Light" w:hAnsi="Calibri Light" w:cs="Calibri Light"/>
          <w:sz w:val="22"/>
          <w:szCs w:val="22"/>
        </w:rPr>
        <w:t xml:space="preserve">pocztą elektroniczną na </w:t>
      </w:r>
      <w:r w:rsidR="006E67D3" w:rsidRPr="002F557E">
        <w:rPr>
          <w:rFonts w:ascii="Calibri Light" w:hAnsi="Calibri Light" w:cs="Calibri Light"/>
          <w:sz w:val="22"/>
          <w:szCs w:val="22"/>
        </w:rPr>
        <w:t>adres e-mail</w:t>
      </w:r>
      <w:r w:rsidR="0034087D" w:rsidRPr="002F557E">
        <w:rPr>
          <w:rFonts w:ascii="Calibri Light" w:hAnsi="Calibri Light" w:cs="Calibri Light"/>
          <w:sz w:val="22"/>
          <w:szCs w:val="22"/>
        </w:rPr>
        <w:t xml:space="preserve"> Zamawiającego</w:t>
      </w:r>
      <w:r w:rsidR="006E67D3" w:rsidRPr="002F557E">
        <w:rPr>
          <w:rFonts w:ascii="Calibri Light" w:hAnsi="Calibri Light" w:cs="Calibri Light"/>
          <w:sz w:val="22"/>
          <w:szCs w:val="22"/>
        </w:rPr>
        <w:t xml:space="preserve">: </w:t>
      </w:r>
      <w:hyperlink r:id="rId15" w:history="1">
        <w:r w:rsidR="00BF7BCF" w:rsidRPr="002F557E">
          <w:rPr>
            <w:rStyle w:val="Hipercze"/>
            <w:rFonts w:ascii="Calibri Light" w:hAnsi="Calibri Light" w:cs="Calibri Light"/>
            <w:sz w:val="22"/>
            <w:szCs w:val="22"/>
          </w:rPr>
          <w:t>zampub@um.skoczow.pl</w:t>
        </w:r>
      </w:hyperlink>
      <w:r w:rsidR="00075426" w:rsidRPr="002F557E">
        <w:rPr>
          <w:rFonts w:ascii="Calibri Light" w:hAnsi="Calibri Light" w:cs="Calibri Light"/>
          <w:sz w:val="22"/>
          <w:szCs w:val="22"/>
        </w:rPr>
        <w:t xml:space="preserve"> </w:t>
      </w:r>
      <w:r w:rsidR="0034087D" w:rsidRPr="002F557E">
        <w:rPr>
          <w:rFonts w:ascii="Calibri Light" w:hAnsi="Calibri Light" w:cs="Calibri Light"/>
          <w:sz w:val="22"/>
          <w:szCs w:val="22"/>
        </w:rPr>
        <w:t>oraz adresy e</w:t>
      </w:r>
      <w:r w:rsidR="0034087D" w:rsidRPr="002F557E">
        <w:rPr>
          <w:rFonts w:ascii="Calibri Light" w:hAnsi="Calibri Light" w:cs="Calibri Light"/>
          <w:sz w:val="22"/>
          <w:szCs w:val="22"/>
        </w:rPr>
        <w:noBreakHyphen/>
        <w:t>mail Wykonawc</w:t>
      </w:r>
      <w:r w:rsidR="00327D36" w:rsidRPr="002F557E">
        <w:rPr>
          <w:rFonts w:ascii="Calibri Light" w:hAnsi="Calibri Light" w:cs="Calibri Light"/>
          <w:sz w:val="22"/>
          <w:szCs w:val="22"/>
        </w:rPr>
        <w:t>ów</w:t>
      </w:r>
      <w:r w:rsidR="0034087D" w:rsidRPr="002F557E">
        <w:rPr>
          <w:rFonts w:ascii="Calibri Light" w:hAnsi="Calibri Light" w:cs="Calibri Light"/>
          <w:sz w:val="22"/>
          <w:szCs w:val="22"/>
        </w:rPr>
        <w:t xml:space="preserve"> podane w </w:t>
      </w:r>
      <w:r w:rsidR="00EF2A87" w:rsidRPr="002F557E">
        <w:rPr>
          <w:rFonts w:ascii="Calibri Light" w:hAnsi="Calibri Light" w:cs="Calibri Light"/>
          <w:sz w:val="22"/>
          <w:szCs w:val="22"/>
        </w:rPr>
        <w:t>formularzach</w:t>
      </w:r>
      <w:r w:rsidR="0034087D" w:rsidRPr="002F557E">
        <w:rPr>
          <w:rFonts w:ascii="Calibri Light" w:hAnsi="Calibri Light" w:cs="Calibri Light"/>
          <w:sz w:val="22"/>
          <w:szCs w:val="22"/>
        </w:rPr>
        <w:t xml:space="preserve"> ofert</w:t>
      </w:r>
      <w:r w:rsidR="00327D36" w:rsidRPr="002F557E">
        <w:rPr>
          <w:rFonts w:ascii="Calibri Light" w:hAnsi="Calibri Light" w:cs="Calibri Light"/>
          <w:sz w:val="22"/>
          <w:szCs w:val="22"/>
        </w:rPr>
        <w:t>owych</w:t>
      </w:r>
      <w:r w:rsidR="0034087D" w:rsidRPr="002F557E">
        <w:rPr>
          <w:rFonts w:ascii="Calibri Light" w:hAnsi="Calibri Light" w:cs="Calibri Light"/>
          <w:sz w:val="22"/>
          <w:szCs w:val="22"/>
        </w:rPr>
        <w:t xml:space="preserve">. </w:t>
      </w:r>
      <w:r w:rsidR="00EF7627" w:rsidRPr="002F557E">
        <w:rPr>
          <w:rFonts w:ascii="Calibri Light" w:hAnsi="Calibri Light" w:cs="Calibri Light"/>
          <w:sz w:val="22"/>
          <w:szCs w:val="22"/>
        </w:rPr>
        <w:t>Po </w:t>
      </w:r>
      <w:r w:rsidR="0094430B" w:rsidRPr="002F557E">
        <w:rPr>
          <w:rFonts w:ascii="Calibri Light" w:hAnsi="Calibri Light" w:cs="Calibri Light"/>
          <w:sz w:val="22"/>
          <w:szCs w:val="22"/>
        </w:rPr>
        <w:t>otwarciu ofert kontakt przez adres e-mail będzie możliwy tylko poprzez adres (adresy) wskazany w formularzu oferty.</w:t>
      </w:r>
    </w:p>
    <w:p w14:paraId="5EF34D42" w14:textId="77777777" w:rsidR="00DA3E1B" w:rsidRPr="002F557E" w:rsidRDefault="006E67D3" w:rsidP="00F03AE5">
      <w:pPr>
        <w:numPr>
          <w:ilvl w:val="1"/>
          <w:numId w:val="9"/>
        </w:numPr>
        <w:tabs>
          <w:tab w:val="clear" w:pos="567"/>
        </w:tabs>
        <w:spacing w:before="120" w:line="360" w:lineRule="auto"/>
        <w:ind w:left="425" w:hanging="425"/>
        <w:jc w:val="both"/>
        <w:rPr>
          <w:rFonts w:ascii="Calibri Light" w:hAnsi="Calibri Light" w:cs="Calibri Light"/>
          <w:b/>
          <w:sz w:val="22"/>
          <w:szCs w:val="22"/>
        </w:rPr>
      </w:pPr>
      <w:r w:rsidRPr="002F557E">
        <w:rPr>
          <w:rFonts w:ascii="Calibri Light" w:hAnsi="Calibri Light" w:cs="Calibri Light"/>
          <w:b/>
          <w:sz w:val="22"/>
          <w:szCs w:val="22"/>
        </w:rPr>
        <w:t>Ofertę składa się pod rygor</w:t>
      </w:r>
      <w:r w:rsidR="00B04DDC" w:rsidRPr="002F557E">
        <w:rPr>
          <w:rFonts w:ascii="Calibri Light" w:hAnsi="Calibri Light" w:cs="Calibri Light"/>
          <w:b/>
          <w:sz w:val="22"/>
          <w:szCs w:val="22"/>
        </w:rPr>
        <w:t>em nieważności, zgodnie z wyborem W</w:t>
      </w:r>
      <w:r w:rsidR="00DA3E1B" w:rsidRPr="002F557E">
        <w:rPr>
          <w:rFonts w:ascii="Calibri Light" w:hAnsi="Calibri Light" w:cs="Calibri Light"/>
          <w:b/>
          <w:sz w:val="22"/>
          <w:szCs w:val="22"/>
        </w:rPr>
        <w:t>ykonawcy</w:t>
      </w:r>
      <w:r w:rsidR="00230041" w:rsidRPr="002F557E">
        <w:rPr>
          <w:rFonts w:ascii="Calibri Light" w:hAnsi="Calibri Light" w:cs="Calibri Light"/>
          <w:b/>
          <w:sz w:val="22"/>
          <w:szCs w:val="22"/>
        </w:rPr>
        <w:t>:</w:t>
      </w:r>
    </w:p>
    <w:p w14:paraId="36E7CAE6" w14:textId="77777777" w:rsidR="00DA3E1B" w:rsidRPr="002F557E" w:rsidRDefault="00B04DDC" w:rsidP="00F03AE5">
      <w:pPr>
        <w:pStyle w:val="Akapitzlist"/>
        <w:numPr>
          <w:ilvl w:val="2"/>
          <w:numId w:val="9"/>
        </w:numPr>
        <w:spacing w:line="360" w:lineRule="auto"/>
        <w:ind w:left="851" w:hanging="425"/>
        <w:jc w:val="both"/>
        <w:rPr>
          <w:rFonts w:ascii="Calibri Light" w:hAnsi="Calibri Light" w:cs="Calibri Light"/>
          <w:sz w:val="22"/>
          <w:szCs w:val="22"/>
        </w:rPr>
      </w:pPr>
      <w:r w:rsidRPr="002F557E">
        <w:rPr>
          <w:rFonts w:ascii="Calibri Light" w:hAnsi="Calibri Light" w:cs="Calibri Light"/>
          <w:b/>
          <w:sz w:val="22"/>
          <w:szCs w:val="22"/>
        </w:rPr>
        <w:t>w formie elektronicznej (oznacza to postać elektroniczną opatrzoną kwalifikowanym podpisem elektronicznym)</w:t>
      </w:r>
      <w:r w:rsidR="006D40B0" w:rsidRPr="002F557E">
        <w:rPr>
          <w:rFonts w:ascii="Calibri Light" w:hAnsi="Calibri Light" w:cs="Calibri Light"/>
          <w:b/>
          <w:sz w:val="22"/>
          <w:szCs w:val="22"/>
        </w:rPr>
        <w:t xml:space="preserve"> lub</w:t>
      </w:r>
    </w:p>
    <w:p w14:paraId="755F9EEF" w14:textId="77777777" w:rsidR="00933B96" w:rsidRPr="002F557E" w:rsidRDefault="006E67D3" w:rsidP="00F03AE5">
      <w:pPr>
        <w:pStyle w:val="Akapitzlist"/>
        <w:numPr>
          <w:ilvl w:val="2"/>
          <w:numId w:val="9"/>
        </w:numPr>
        <w:spacing w:line="360" w:lineRule="auto"/>
        <w:ind w:left="851" w:hanging="425"/>
        <w:jc w:val="both"/>
        <w:rPr>
          <w:rFonts w:ascii="Calibri Light" w:hAnsi="Calibri Light" w:cs="Calibri Light"/>
          <w:sz w:val="22"/>
          <w:szCs w:val="22"/>
        </w:rPr>
      </w:pPr>
      <w:r w:rsidRPr="002F557E">
        <w:rPr>
          <w:rFonts w:ascii="Calibri Light" w:hAnsi="Calibri Light" w:cs="Calibri Light"/>
          <w:b/>
          <w:sz w:val="22"/>
          <w:szCs w:val="22"/>
        </w:rPr>
        <w:t>w postaci elektronicznej</w:t>
      </w:r>
      <w:r w:rsidR="00DA3E1B" w:rsidRPr="002F557E">
        <w:rPr>
          <w:rFonts w:ascii="Calibri Light" w:hAnsi="Calibri Light" w:cs="Calibri Light"/>
          <w:b/>
          <w:sz w:val="22"/>
          <w:szCs w:val="22"/>
        </w:rPr>
        <w:t xml:space="preserve"> opatrzonej podpisem zaufanym lub podpisem osobistym</w:t>
      </w:r>
    </w:p>
    <w:p w14:paraId="70613EAB" w14:textId="77777777" w:rsidR="00F83A79" w:rsidRPr="002F557E" w:rsidRDefault="007C5F73" w:rsidP="00F03AE5">
      <w:pPr>
        <w:spacing w:line="360" w:lineRule="auto"/>
        <w:ind w:left="426"/>
        <w:jc w:val="both"/>
        <w:rPr>
          <w:rFonts w:ascii="Calibri Light" w:hAnsi="Calibri Light" w:cs="Calibri Light"/>
          <w:b/>
          <w:sz w:val="22"/>
          <w:szCs w:val="22"/>
        </w:rPr>
      </w:pPr>
      <w:r w:rsidRPr="002F557E">
        <w:rPr>
          <w:rFonts w:ascii="Calibri Light" w:hAnsi="Calibri Light" w:cs="Calibri Light"/>
          <w:b/>
          <w:sz w:val="22"/>
          <w:szCs w:val="22"/>
        </w:rPr>
        <w:t xml:space="preserve">- wyłącznie poprzez Platformę </w:t>
      </w:r>
      <w:r w:rsidR="00F37EE3" w:rsidRPr="002F557E">
        <w:rPr>
          <w:rFonts w:ascii="Calibri Light" w:hAnsi="Calibri Light" w:cs="Calibri Light"/>
          <w:b/>
          <w:sz w:val="22"/>
          <w:szCs w:val="22"/>
        </w:rPr>
        <w:t>zakupową</w:t>
      </w:r>
      <w:r w:rsidRPr="002F557E">
        <w:rPr>
          <w:rFonts w:ascii="Calibri Light" w:hAnsi="Calibri Light" w:cs="Calibri Light"/>
          <w:b/>
          <w:sz w:val="22"/>
          <w:szCs w:val="22"/>
        </w:rPr>
        <w:t>.</w:t>
      </w:r>
      <w:r w:rsidR="00F83A79" w:rsidRPr="002F557E">
        <w:rPr>
          <w:rFonts w:ascii="Calibri Light" w:hAnsi="Calibri Light" w:cs="Calibri Light"/>
          <w:b/>
          <w:sz w:val="22"/>
          <w:szCs w:val="22"/>
        </w:rPr>
        <w:t xml:space="preserve"> </w:t>
      </w:r>
    </w:p>
    <w:p w14:paraId="5DAE0C19" w14:textId="77777777" w:rsidR="006E67D3" w:rsidRPr="002F557E" w:rsidRDefault="006E67D3" w:rsidP="00F03AE5">
      <w:pPr>
        <w:numPr>
          <w:ilvl w:val="1"/>
          <w:numId w:val="9"/>
        </w:numPr>
        <w:tabs>
          <w:tab w:val="clear" w:pos="567"/>
        </w:tabs>
        <w:spacing w:before="40" w:line="360" w:lineRule="auto"/>
        <w:ind w:left="425" w:hanging="425"/>
        <w:jc w:val="both"/>
        <w:rPr>
          <w:rFonts w:ascii="Calibri Light" w:hAnsi="Calibri Light" w:cs="Calibri Light"/>
          <w:sz w:val="22"/>
          <w:szCs w:val="22"/>
        </w:rPr>
      </w:pPr>
      <w:r w:rsidRPr="002F557E">
        <w:rPr>
          <w:rFonts w:ascii="Calibri Light" w:hAnsi="Calibri Light" w:cs="Calibri Light"/>
          <w:sz w:val="22"/>
          <w:szCs w:val="22"/>
        </w:rPr>
        <w:t>Zamawiający lub Wykonawca przekazują</w:t>
      </w:r>
      <w:r w:rsidR="00FC397D" w:rsidRPr="002F557E">
        <w:rPr>
          <w:rFonts w:ascii="Calibri Light" w:hAnsi="Calibri Light" w:cs="Calibri Light"/>
          <w:sz w:val="22"/>
          <w:szCs w:val="22"/>
        </w:rPr>
        <w:t>c</w:t>
      </w:r>
      <w:r w:rsidRPr="002F557E">
        <w:rPr>
          <w:rFonts w:ascii="Calibri Light" w:hAnsi="Calibri Light" w:cs="Calibri Light"/>
          <w:sz w:val="22"/>
          <w:szCs w:val="22"/>
        </w:rPr>
        <w:t xml:space="preserve"> oświadczenia, wnioski, zawiadomienia oraz informacje przy użyciu środków komunikacji elektronicznej w rozumieniu ustawy z d</w:t>
      </w:r>
      <w:r w:rsidR="00075426" w:rsidRPr="002F557E">
        <w:rPr>
          <w:rFonts w:ascii="Calibri Light" w:hAnsi="Calibri Light" w:cs="Calibri Light"/>
          <w:sz w:val="22"/>
          <w:szCs w:val="22"/>
        </w:rPr>
        <w:t>nia 18 lipca 2002</w:t>
      </w:r>
      <w:r w:rsidRPr="002F557E">
        <w:rPr>
          <w:rFonts w:ascii="Calibri Light" w:hAnsi="Calibri Light" w:cs="Calibri Light"/>
          <w:sz w:val="22"/>
          <w:szCs w:val="22"/>
        </w:rPr>
        <w:t>r. o</w:t>
      </w:r>
      <w:r w:rsidR="00011A44" w:rsidRPr="002F557E">
        <w:rPr>
          <w:rFonts w:ascii="Calibri Light" w:hAnsi="Calibri Light" w:cs="Calibri Light"/>
          <w:sz w:val="22"/>
          <w:szCs w:val="22"/>
        </w:rPr>
        <w:t> </w:t>
      </w:r>
      <w:r w:rsidRPr="002F557E">
        <w:rPr>
          <w:rFonts w:ascii="Calibri Light" w:hAnsi="Calibri Light" w:cs="Calibri Light"/>
          <w:sz w:val="22"/>
          <w:szCs w:val="22"/>
        </w:rPr>
        <w:t xml:space="preserve">świadczeniu usług drogą elektroniczną, </w:t>
      </w:r>
      <w:r w:rsidR="00FC397D" w:rsidRPr="002F557E">
        <w:rPr>
          <w:rFonts w:ascii="Calibri Light" w:hAnsi="Calibri Light" w:cs="Calibri Light"/>
          <w:sz w:val="22"/>
          <w:szCs w:val="22"/>
        </w:rPr>
        <w:t>mogą</w:t>
      </w:r>
      <w:r w:rsidRPr="002F557E">
        <w:rPr>
          <w:rFonts w:ascii="Calibri Light" w:hAnsi="Calibri Light" w:cs="Calibri Light"/>
          <w:sz w:val="22"/>
          <w:szCs w:val="22"/>
        </w:rPr>
        <w:t xml:space="preserve"> </w:t>
      </w:r>
      <w:r w:rsidR="00FC397D" w:rsidRPr="002F557E">
        <w:rPr>
          <w:rFonts w:ascii="Calibri Light" w:hAnsi="Calibri Light" w:cs="Calibri Light"/>
          <w:sz w:val="22"/>
          <w:szCs w:val="22"/>
        </w:rPr>
        <w:t>zażądać od</w:t>
      </w:r>
      <w:r w:rsidRPr="002F557E">
        <w:rPr>
          <w:rFonts w:ascii="Calibri Light" w:hAnsi="Calibri Light" w:cs="Calibri Light"/>
          <w:sz w:val="22"/>
          <w:szCs w:val="22"/>
        </w:rPr>
        <w:t xml:space="preserve"> drugiej </w:t>
      </w:r>
      <w:r w:rsidR="00FC397D" w:rsidRPr="002F557E">
        <w:rPr>
          <w:rFonts w:ascii="Calibri Light" w:hAnsi="Calibri Light" w:cs="Calibri Light"/>
          <w:sz w:val="22"/>
          <w:szCs w:val="22"/>
        </w:rPr>
        <w:t>strony niezwłocznego potwierdzenia</w:t>
      </w:r>
      <w:r w:rsidRPr="002F557E">
        <w:rPr>
          <w:rFonts w:ascii="Calibri Light" w:hAnsi="Calibri Light" w:cs="Calibri Light"/>
          <w:sz w:val="22"/>
          <w:szCs w:val="22"/>
        </w:rPr>
        <w:t xml:space="preserve"> ich otrzymania.</w:t>
      </w:r>
    </w:p>
    <w:p w14:paraId="7912FD29" w14:textId="77777777" w:rsidR="00011A44" w:rsidRPr="002F557E" w:rsidRDefault="00011A44" w:rsidP="00F03AE5">
      <w:pPr>
        <w:numPr>
          <w:ilvl w:val="1"/>
          <w:numId w:val="9"/>
        </w:numPr>
        <w:tabs>
          <w:tab w:val="clear" w:pos="567"/>
        </w:tabs>
        <w:spacing w:before="40" w:line="360" w:lineRule="auto"/>
        <w:ind w:left="425" w:hanging="425"/>
        <w:jc w:val="both"/>
        <w:rPr>
          <w:rFonts w:ascii="Calibri Light" w:hAnsi="Calibri Light" w:cs="Calibri Light"/>
          <w:sz w:val="22"/>
          <w:szCs w:val="22"/>
        </w:rPr>
      </w:pPr>
      <w:r w:rsidRPr="002F557E">
        <w:rPr>
          <w:rFonts w:ascii="Calibri Light" w:hAnsi="Calibri Light" w:cs="Calibri Light"/>
          <w:sz w:val="22"/>
          <w:szCs w:val="22"/>
        </w:rPr>
        <w:lastRenderedPageBreak/>
        <w:t xml:space="preserve">Komunikacja ustna dopuszczalna jest wyłącznie </w:t>
      </w:r>
      <w:r w:rsidR="00C04BE4" w:rsidRPr="002F557E">
        <w:rPr>
          <w:rFonts w:ascii="Calibri Light" w:hAnsi="Calibri Light" w:cs="Calibri Light"/>
          <w:sz w:val="22"/>
          <w:szCs w:val="22"/>
        </w:rPr>
        <w:t xml:space="preserve">w odniesieniu </w:t>
      </w:r>
      <w:r w:rsidR="0074446C" w:rsidRPr="002F557E">
        <w:rPr>
          <w:rFonts w:ascii="Calibri Light" w:hAnsi="Calibri Light" w:cs="Calibri Light"/>
          <w:sz w:val="22"/>
          <w:szCs w:val="22"/>
        </w:rPr>
        <w:t>do </w:t>
      </w:r>
      <w:r w:rsidRPr="002F557E">
        <w:rPr>
          <w:rFonts w:ascii="Calibri Light" w:hAnsi="Calibri Light" w:cs="Calibri Light"/>
          <w:sz w:val="22"/>
          <w:szCs w:val="22"/>
        </w:rPr>
        <w:t>informacji, które nie są istotne, w szczególności nie doty</w:t>
      </w:r>
      <w:r w:rsidR="0074446C" w:rsidRPr="002F557E">
        <w:rPr>
          <w:rFonts w:ascii="Calibri Light" w:hAnsi="Calibri Light" w:cs="Calibri Light"/>
          <w:sz w:val="22"/>
          <w:szCs w:val="22"/>
        </w:rPr>
        <w:t>czą ogłoszenia o zamówieniu lub </w:t>
      </w:r>
      <w:r w:rsidRPr="002F557E">
        <w:rPr>
          <w:rFonts w:ascii="Calibri Light" w:hAnsi="Calibri Light" w:cs="Calibri Light"/>
          <w:sz w:val="22"/>
          <w:szCs w:val="22"/>
        </w:rPr>
        <w:t>dokumentów zamówienia</w:t>
      </w:r>
      <w:r w:rsidR="00C373C5" w:rsidRPr="002F557E">
        <w:rPr>
          <w:rFonts w:ascii="Calibri Light" w:hAnsi="Calibri Light" w:cs="Calibri Light"/>
          <w:sz w:val="22"/>
          <w:szCs w:val="22"/>
        </w:rPr>
        <w:t>, ofert, o</w:t>
      </w:r>
      <w:r w:rsidR="007715D6" w:rsidRPr="002F557E">
        <w:rPr>
          <w:rFonts w:ascii="Calibri Light" w:hAnsi="Calibri Light" w:cs="Calibri Light"/>
          <w:sz w:val="22"/>
          <w:szCs w:val="22"/>
        </w:rPr>
        <w:t> </w:t>
      </w:r>
      <w:r w:rsidR="00C373C5" w:rsidRPr="002F557E">
        <w:rPr>
          <w:rFonts w:ascii="Calibri Light" w:hAnsi="Calibri Light" w:cs="Calibri Light"/>
          <w:sz w:val="22"/>
          <w:szCs w:val="22"/>
        </w:rPr>
        <w:t>ile</w:t>
      </w:r>
      <w:r w:rsidR="007715D6" w:rsidRPr="002F557E">
        <w:rPr>
          <w:rFonts w:ascii="Calibri Light" w:hAnsi="Calibri Light" w:cs="Calibri Light"/>
          <w:sz w:val="22"/>
          <w:szCs w:val="22"/>
        </w:rPr>
        <w:t> </w:t>
      </w:r>
      <w:r w:rsidR="00C373C5" w:rsidRPr="002F557E">
        <w:rPr>
          <w:rFonts w:ascii="Calibri Light" w:hAnsi="Calibri Light" w:cs="Calibri Light"/>
          <w:sz w:val="22"/>
          <w:szCs w:val="22"/>
        </w:rPr>
        <w:t xml:space="preserve">jej treść jest </w:t>
      </w:r>
      <w:r w:rsidR="00D73844" w:rsidRPr="002F557E">
        <w:rPr>
          <w:rFonts w:ascii="Calibri Light" w:hAnsi="Calibri Light" w:cs="Calibri Light"/>
          <w:sz w:val="22"/>
          <w:szCs w:val="22"/>
        </w:rPr>
        <w:t>u</w:t>
      </w:r>
      <w:r w:rsidR="00C373C5" w:rsidRPr="002F557E">
        <w:rPr>
          <w:rFonts w:ascii="Calibri Light" w:hAnsi="Calibri Light" w:cs="Calibri Light"/>
          <w:sz w:val="22"/>
          <w:szCs w:val="22"/>
        </w:rPr>
        <w:t>dokumentowana (wymagana jest pisemna notatka z ustnej rozmowy).</w:t>
      </w:r>
    </w:p>
    <w:p w14:paraId="6887052E" w14:textId="77777777" w:rsidR="006E67D3" w:rsidRPr="002F557E" w:rsidRDefault="006E67D3" w:rsidP="00F03AE5">
      <w:pPr>
        <w:numPr>
          <w:ilvl w:val="1"/>
          <w:numId w:val="9"/>
        </w:numPr>
        <w:tabs>
          <w:tab w:val="clear" w:pos="567"/>
        </w:tabs>
        <w:spacing w:before="40" w:line="360" w:lineRule="auto"/>
        <w:ind w:left="425" w:hanging="425"/>
        <w:jc w:val="both"/>
        <w:rPr>
          <w:rFonts w:ascii="Calibri Light" w:hAnsi="Calibri Light" w:cs="Calibri Light"/>
          <w:sz w:val="22"/>
          <w:szCs w:val="22"/>
        </w:rPr>
      </w:pPr>
      <w:r w:rsidRPr="002F557E">
        <w:rPr>
          <w:rFonts w:ascii="Calibri Light" w:hAnsi="Calibri Light" w:cs="Calibri Light"/>
          <w:sz w:val="22"/>
          <w:szCs w:val="22"/>
        </w:rPr>
        <w:t xml:space="preserve">Niezwłocznie po otwarciu złożonych ofert, Zamawiający zamieści na Platformie </w:t>
      </w:r>
      <w:r w:rsidR="00D5150D" w:rsidRPr="002F557E">
        <w:rPr>
          <w:rFonts w:ascii="Calibri Light" w:hAnsi="Calibri Light" w:cs="Calibri Light"/>
          <w:sz w:val="22"/>
          <w:szCs w:val="22"/>
        </w:rPr>
        <w:t xml:space="preserve">zakupowej </w:t>
      </w:r>
      <w:r w:rsidRPr="002F557E">
        <w:rPr>
          <w:rFonts w:ascii="Calibri Light" w:hAnsi="Calibri Light" w:cs="Calibri Light"/>
          <w:sz w:val="22"/>
          <w:szCs w:val="22"/>
        </w:rPr>
        <w:t xml:space="preserve">informacje </w:t>
      </w:r>
      <w:r w:rsidR="00044778" w:rsidRPr="002F557E">
        <w:rPr>
          <w:rFonts w:ascii="Calibri Light" w:hAnsi="Calibri Light" w:cs="Calibri Light"/>
          <w:sz w:val="22"/>
          <w:szCs w:val="22"/>
        </w:rPr>
        <w:t>o</w:t>
      </w:r>
      <w:r w:rsidRPr="002F557E">
        <w:rPr>
          <w:rFonts w:ascii="Calibri Light" w:hAnsi="Calibri Light" w:cs="Calibri Light"/>
          <w:sz w:val="22"/>
          <w:szCs w:val="22"/>
        </w:rPr>
        <w:t>:</w:t>
      </w:r>
    </w:p>
    <w:p w14:paraId="1EDE9625" w14:textId="77777777" w:rsidR="006E67D3" w:rsidRPr="002F557E" w:rsidRDefault="00011A44" w:rsidP="00F03AE5">
      <w:pPr>
        <w:pStyle w:val="Akapitzlist"/>
        <w:numPr>
          <w:ilvl w:val="2"/>
          <w:numId w:val="9"/>
        </w:numPr>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nazwac</w:t>
      </w:r>
      <w:r w:rsidR="00044778" w:rsidRPr="002F557E">
        <w:rPr>
          <w:rFonts w:ascii="Calibri Light" w:hAnsi="Calibri Light" w:cs="Calibri Light"/>
          <w:sz w:val="22"/>
          <w:szCs w:val="22"/>
        </w:rPr>
        <w:t>h</w:t>
      </w:r>
      <w:r w:rsidRPr="002F557E">
        <w:rPr>
          <w:rFonts w:ascii="Calibri Light" w:hAnsi="Calibri Light" w:cs="Calibri Light"/>
          <w:sz w:val="22"/>
          <w:szCs w:val="22"/>
        </w:rPr>
        <w:t xml:space="preserve"> albo imionach i nazwiskach oraz siedzibach lub miejscach prowadzonej działalności gospodarczej albo miejscach zamieszkania </w:t>
      </w:r>
      <w:r w:rsidR="00D73844" w:rsidRPr="002F557E">
        <w:rPr>
          <w:rFonts w:ascii="Calibri Light" w:hAnsi="Calibri Light" w:cs="Calibri Light"/>
          <w:sz w:val="22"/>
          <w:szCs w:val="22"/>
        </w:rPr>
        <w:t>W</w:t>
      </w:r>
      <w:r w:rsidRPr="002F557E">
        <w:rPr>
          <w:rFonts w:ascii="Calibri Light" w:hAnsi="Calibri Light" w:cs="Calibri Light"/>
          <w:sz w:val="22"/>
          <w:szCs w:val="22"/>
        </w:rPr>
        <w:t>ykonawców, których oferty zostały otwarte</w:t>
      </w:r>
      <w:r w:rsidR="006E67D3" w:rsidRPr="002F557E">
        <w:rPr>
          <w:rFonts w:ascii="Calibri Light" w:hAnsi="Calibri Light" w:cs="Calibri Light"/>
          <w:sz w:val="22"/>
          <w:szCs w:val="22"/>
        </w:rPr>
        <w:t>;</w:t>
      </w:r>
    </w:p>
    <w:p w14:paraId="5C32DA83" w14:textId="77777777" w:rsidR="006E67D3" w:rsidRPr="002F557E" w:rsidRDefault="00011A44" w:rsidP="00F03AE5">
      <w:pPr>
        <w:pStyle w:val="Akapitzlist"/>
        <w:numPr>
          <w:ilvl w:val="2"/>
          <w:numId w:val="9"/>
        </w:numPr>
        <w:spacing w:line="360" w:lineRule="auto"/>
        <w:ind w:left="851"/>
        <w:jc w:val="both"/>
        <w:rPr>
          <w:rFonts w:ascii="Calibri Light" w:hAnsi="Calibri Light" w:cs="Calibri Light"/>
          <w:b/>
          <w:sz w:val="22"/>
          <w:szCs w:val="22"/>
        </w:rPr>
      </w:pPr>
      <w:r w:rsidRPr="002F557E">
        <w:rPr>
          <w:rFonts w:ascii="Calibri Light" w:hAnsi="Calibri Light" w:cs="Calibri Light"/>
          <w:sz w:val="22"/>
          <w:szCs w:val="22"/>
        </w:rPr>
        <w:t>cenach</w:t>
      </w:r>
      <w:r w:rsidR="00075426" w:rsidRPr="002F557E">
        <w:rPr>
          <w:rFonts w:ascii="Calibri Light" w:hAnsi="Calibri Light" w:cs="Calibri Light"/>
          <w:sz w:val="22"/>
          <w:szCs w:val="22"/>
        </w:rPr>
        <w:t xml:space="preserve"> </w:t>
      </w:r>
      <w:r w:rsidRPr="002F557E">
        <w:rPr>
          <w:rFonts w:ascii="Calibri Light" w:hAnsi="Calibri Light" w:cs="Calibri Light"/>
          <w:sz w:val="22"/>
          <w:szCs w:val="22"/>
        </w:rPr>
        <w:t>zawartych w ofertach.</w:t>
      </w:r>
    </w:p>
    <w:p w14:paraId="25F5C1F6" w14:textId="77777777" w:rsidR="006E67D3" w:rsidRPr="002F557E" w:rsidRDefault="006E67D3" w:rsidP="00F03AE5">
      <w:pPr>
        <w:numPr>
          <w:ilvl w:val="1"/>
          <w:numId w:val="9"/>
        </w:numPr>
        <w:tabs>
          <w:tab w:val="clear" w:pos="567"/>
        </w:tabs>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 xml:space="preserve">Informację o wyborze oferty najkorzystniejszej </w:t>
      </w:r>
      <w:r w:rsidR="001558C5" w:rsidRPr="002F557E">
        <w:rPr>
          <w:rFonts w:ascii="Calibri Light" w:hAnsi="Calibri Light" w:cs="Calibri Light"/>
          <w:sz w:val="22"/>
          <w:szCs w:val="22"/>
        </w:rPr>
        <w:t>lub</w:t>
      </w:r>
      <w:r w:rsidRPr="002F557E">
        <w:rPr>
          <w:rFonts w:ascii="Calibri Light" w:hAnsi="Calibri Light" w:cs="Calibri Light"/>
          <w:sz w:val="22"/>
          <w:szCs w:val="22"/>
        </w:rPr>
        <w:t xml:space="preserve"> o unieważnieniu postępowania Zamawiający zamieści na Platformie </w:t>
      </w:r>
      <w:r w:rsidR="00D5150D" w:rsidRPr="002F557E">
        <w:rPr>
          <w:rFonts w:ascii="Calibri Light" w:hAnsi="Calibri Light" w:cs="Calibri Light"/>
          <w:sz w:val="22"/>
          <w:szCs w:val="22"/>
        </w:rPr>
        <w:t>zakupo</w:t>
      </w:r>
      <w:r w:rsidRPr="002F557E">
        <w:rPr>
          <w:rFonts w:ascii="Calibri Light" w:hAnsi="Calibri Light" w:cs="Calibri Light"/>
          <w:sz w:val="22"/>
          <w:szCs w:val="22"/>
        </w:rPr>
        <w:t>wej.</w:t>
      </w:r>
    </w:p>
    <w:p w14:paraId="601EC332" w14:textId="77777777" w:rsidR="006E67D3" w:rsidRPr="002F557E" w:rsidRDefault="006E67D3" w:rsidP="00F03AE5">
      <w:pPr>
        <w:numPr>
          <w:ilvl w:val="1"/>
          <w:numId w:val="9"/>
        </w:numPr>
        <w:tabs>
          <w:tab w:val="clear" w:pos="567"/>
        </w:tabs>
        <w:spacing w:line="360" w:lineRule="auto"/>
        <w:ind w:left="426" w:hanging="426"/>
        <w:jc w:val="both"/>
        <w:rPr>
          <w:rFonts w:ascii="Calibri Light" w:hAnsi="Calibri Light" w:cs="Calibri Light"/>
          <w:b/>
          <w:sz w:val="22"/>
          <w:szCs w:val="22"/>
        </w:rPr>
      </w:pPr>
      <w:r w:rsidRPr="002F557E">
        <w:rPr>
          <w:rFonts w:ascii="Calibri Light" w:hAnsi="Calibri Light" w:cs="Calibri Light"/>
          <w:b/>
          <w:sz w:val="22"/>
          <w:szCs w:val="22"/>
        </w:rPr>
        <w:t xml:space="preserve">Przyjmuje się, że dokument wysłany przy użyciu Platformy </w:t>
      </w:r>
      <w:r w:rsidR="00D5150D" w:rsidRPr="002F557E">
        <w:rPr>
          <w:rFonts w:ascii="Calibri Light" w:hAnsi="Calibri Light" w:cs="Calibri Light"/>
          <w:b/>
          <w:sz w:val="22"/>
          <w:szCs w:val="22"/>
        </w:rPr>
        <w:t>zakupowej</w:t>
      </w:r>
      <w:r w:rsidRPr="002F557E">
        <w:rPr>
          <w:rFonts w:ascii="Calibri Light" w:hAnsi="Calibri Light" w:cs="Calibri Light"/>
          <w:b/>
          <w:sz w:val="22"/>
          <w:szCs w:val="22"/>
        </w:rPr>
        <w:t xml:space="preserve"> został doręczony Wykonawcy w sposób umożliwiający zapoznanie się z jego t</w:t>
      </w:r>
      <w:r w:rsidR="00011A44" w:rsidRPr="002F557E">
        <w:rPr>
          <w:rFonts w:ascii="Calibri Light" w:hAnsi="Calibri Light" w:cs="Calibri Light"/>
          <w:b/>
          <w:sz w:val="22"/>
          <w:szCs w:val="22"/>
        </w:rPr>
        <w:t>reś</w:t>
      </w:r>
      <w:r w:rsidR="0074446C" w:rsidRPr="002F557E">
        <w:rPr>
          <w:rFonts w:ascii="Calibri Light" w:hAnsi="Calibri Light" w:cs="Calibri Light"/>
          <w:b/>
          <w:sz w:val="22"/>
          <w:szCs w:val="22"/>
        </w:rPr>
        <w:t>cią, w dniu jego przekazania na </w:t>
      </w:r>
      <w:r w:rsidR="00011A44" w:rsidRPr="002F557E">
        <w:rPr>
          <w:rFonts w:ascii="Calibri Light" w:hAnsi="Calibri Light" w:cs="Calibri Light"/>
          <w:b/>
          <w:sz w:val="22"/>
          <w:szCs w:val="22"/>
        </w:rPr>
        <w:t xml:space="preserve">Platformę </w:t>
      </w:r>
      <w:r w:rsidR="00D5150D" w:rsidRPr="002F557E">
        <w:rPr>
          <w:rFonts w:ascii="Calibri Light" w:hAnsi="Calibri Light" w:cs="Calibri Light"/>
          <w:b/>
          <w:sz w:val="22"/>
          <w:szCs w:val="22"/>
        </w:rPr>
        <w:t>zakupową</w:t>
      </w:r>
      <w:r w:rsidR="00011A44" w:rsidRPr="002F557E">
        <w:rPr>
          <w:rFonts w:ascii="Calibri Light" w:hAnsi="Calibri Light" w:cs="Calibri Light"/>
          <w:b/>
          <w:sz w:val="22"/>
          <w:szCs w:val="22"/>
        </w:rPr>
        <w:t>.</w:t>
      </w:r>
    </w:p>
    <w:p w14:paraId="17334449" w14:textId="77777777" w:rsidR="00804A50" w:rsidRPr="002F557E" w:rsidRDefault="00804A50" w:rsidP="00F03AE5">
      <w:pPr>
        <w:spacing w:line="360" w:lineRule="auto"/>
        <w:jc w:val="both"/>
        <w:rPr>
          <w:rFonts w:ascii="Calibri Light" w:hAnsi="Calibri Light" w:cs="Calibri Light"/>
          <w:b/>
          <w:sz w:val="22"/>
          <w:szCs w:val="22"/>
        </w:rPr>
      </w:pPr>
    </w:p>
    <w:p w14:paraId="24CF664F" w14:textId="77777777" w:rsidR="00143A7B" w:rsidRPr="002F557E" w:rsidRDefault="00143A7B"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w:t>
      </w:r>
      <w:r w:rsidR="00EC1688" w:rsidRPr="002F557E">
        <w:rPr>
          <w:rFonts w:ascii="Calibri Light" w:hAnsi="Calibri Light" w:cs="Calibri Light"/>
          <w:sz w:val="22"/>
          <w:szCs w:val="22"/>
        </w:rPr>
        <w:t xml:space="preserve"> XII</w:t>
      </w:r>
      <w:r w:rsidR="0042417D" w:rsidRPr="002F557E">
        <w:rPr>
          <w:rFonts w:ascii="Calibri Light" w:hAnsi="Calibri Light" w:cs="Calibri Light"/>
          <w:sz w:val="22"/>
          <w:szCs w:val="22"/>
        </w:rPr>
        <w:t>I</w:t>
      </w:r>
    </w:p>
    <w:p w14:paraId="4394AA9C" w14:textId="77777777" w:rsidR="00143A7B" w:rsidRPr="002F557E" w:rsidRDefault="00143A7B"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INFORMACJE O WYMAGANIACH TECHNICZNYCH I ORGANIZACYJNYCH SPORZĄDZANIA,</w:t>
      </w:r>
    </w:p>
    <w:p w14:paraId="3961E835" w14:textId="77777777" w:rsidR="00143A7B" w:rsidRPr="002F557E" w:rsidRDefault="00143A7B"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WYSYŁANIA I ODBIERANIA KORESPONDENCJI ELEKTRONICZNEJ</w:t>
      </w:r>
    </w:p>
    <w:p w14:paraId="7C16024E" w14:textId="77777777" w:rsidR="00B60153" w:rsidRPr="002F557E" w:rsidRDefault="00B60153" w:rsidP="00F03AE5">
      <w:pPr>
        <w:spacing w:line="360" w:lineRule="auto"/>
        <w:rPr>
          <w:rFonts w:ascii="Calibri Light" w:hAnsi="Calibri Light" w:cs="Calibri Light"/>
        </w:rPr>
      </w:pPr>
    </w:p>
    <w:p w14:paraId="73636E5B" w14:textId="77777777" w:rsidR="000F3BE7" w:rsidRPr="002F557E" w:rsidRDefault="00143A7B" w:rsidP="00F03AE5">
      <w:pPr>
        <w:pStyle w:val="Akapitzlist"/>
        <w:numPr>
          <w:ilvl w:val="0"/>
          <w:numId w:val="70"/>
        </w:numPr>
        <w:spacing w:line="360" w:lineRule="auto"/>
        <w:ind w:left="426"/>
        <w:jc w:val="both"/>
        <w:rPr>
          <w:rStyle w:val="Hipercze"/>
          <w:rFonts w:ascii="Calibri Light" w:hAnsi="Calibri Light" w:cs="Calibri Light"/>
          <w:color w:val="auto"/>
          <w:sz w:val="22"/>
          <w:szCs w:val="22"/>
          <w:u w:val="none"/>
        </w:rPr>
      </w:pPr>
      <w:r w:rsidRPr="002F557E">
        <w:rPr>
          <w:rFonts w:ascii="Calibri Light" w:hAnsi="Calibri Light" w:cs="Calibri Light"/>
          <w:sz w:val="22"/>
          <w:szCs w:val="22"/>
        </w:rPr>
        <w:t xml:space="preserve">Wykonawca zamierzający złożyć ofertę </w:t>
      </w:r>
      <w:r w:rsidR="0063294A" w:rsidRPr="002F557E">
        <w:rPr>
          <w:rFonts w:ascii="Calibri Light" w:hAnsi="Calibri Light" w:cs="Calibri Light"/>
          <w:sz w:val="22"/>
          <w:szCs w:val="22"/>
        </w:rPr>
        <w:t xml:space="preserve">(wyłącznie </w:t>
      </w:r>
      <w:r w:rsidRPr="002F557E">
        <w:rPr>
          <w:rFonts w:ascii="Calibri Light" w:hAnsi="Calibri Light" w:cs="Calibri Light"/>
          <w:sz w:val="22"/>
          <w:szCs w:val="22"/>
        </w:rPr>
        <w:t xml:space="preserve">poprzez Platformę </w:t>
      </w:r>
      <w:r w:rsidR="00605AE9" w:rsidRPr="002F557E">
        <w:rPr>
          <w:rFonts w:ascii="Calibri Light" w:hAnsi="Calibri Light" w:cs="Calibri Light"/>
          <w:sz w:val="22"/>
          <w:szCs w:val="22"/>
        </w:rPr>
        <w:t>zakupową</w:t>
      </w:r>
      <w:r w:rsidR="00975C0A" w:rsidRPr="002F557E">
        <w:rPr>
          <w:rFonts w:ascii="Calibri Light" w:hAnsi="Calibri Light" w:cs="Calibri Light"/>
          <w:sz w:val="22"/>
          <w:szCs w:val="22"/>
        </w:rPr>
        <w:t>)</w:t>
      </w:r>
      <w:r w:rsidRPr="002F557E">
        <w:rPr>
          <w:rFonts w:ascii="Calibri Light" w:hAnsi="Calibri Light" w:cs="Calibri Light"/>
          <w:sz w:val="22"/>
          <w:szCs w:val="22"/>
        </w:rPr>
        <w:t xml:space="preserve"> – zobowiązany jest zapoznać się z instrukcjami </w:t>
      </w:r>
      <w:r w:rsidR="00A151F4" w:rsidRPr="002F557E">
        <w:rPr>
          <w:rFonts w:ascii="Calibri Light" w:hAnsi="Calibri Light" w:cs="Calibri Light"/>
          <w:sz w:val="22"/>
          <w:szCs w:val="22"/>
        </w:rPr>
        <w:t>dla Wykonawców</w:t>
      </w:r>
      <w:r w:rsidRPr="002F557E">
        <w:rPr>
          <w:rFonts w:ascii="Calibri Light" w:hAnsi="Calibri Light" w:cs="Calibri Light"/>
          <w:sz w:val="22"/>
          <w:szCs w:val="22"/>
        </w:rPr>
        <w:t xml:space="preserve"> Platformy </w:t>
      </w:r>
      <w:r w:rsidR="00605AE9" w:rsidRPr="002F557E">
        <w:rPr>
          <w:rFonts w:ascii="Calibri Light" w:hAnsi="Calibri Light" w:cs="Calibri Light"/>
          <w:sz w:val="22"/>
          <w:szCs w:val="22"/>
        </w:rPr>
        <w:t>zakupowej</w:t>
      </w:r>
      <w:r w:rsidRPr="002F557E">
        <w:rPr>
          <w:rFonts w:ascii="Calibri Light" w:hAnsi="Calibri Light" w:cs="Calibri Light"/>
          <w:sz w:val="22"/>
          <w:szCs w:val="22"/>
        </w:rPr>
        <w:t xml:space="preserve"> -  dostępnymi pod adresem</w:t>
      </w:r>
      <w:r w:rsidR="00594C65" w:rsidRPr="002F557E">
        <w:rPr>
          <w:rFonts w:ascii="Calibri Light" w:hAnsi="Calibri Light" w:cs="Calibri Light"/>
          <w:sz w:val="22"/>
          <w:szCs w:val="22"/>
        </w:rPr>
        <w:t>:</w:t>
      </w:r>
      <w:r w:rsidR="00792E1C" w:rsidRPr="002F557E">
        <w:rPr>
          <w:rFonts w:ascii="Calibri Light" w:hAnsi="Calibri Light" w:cs="Calibri Light"/>
          <w:sz w:val="22"/>
          <w:szCs w:val="22"/>
        </w:rPr>
        <w:t xml:space="preserve"> </w:t>
      </w:r>
    </w:p>
    <w:p w14:paraId="488D9B5C" w14:textId="77777777" w:rsidR="000F3BE7" w:rsidRPr="002F557E" w:rsidRDefault="00D74FA6" w:rsidP="00F03AE5">
      <w:pPr>
        <w:pStyle w:val="Akapitzlist"/>
        <w:spacing w:line="360" w:lineRule="auto"/>
        <w:ind w:left="851" w:right="28"/>
        <w:jc w:val="center"/>
        <w:rPr>
          <w:rStyle w:val="Hipercze"/>
          <w:rFonts w:ascii="Calibri Light" w:hAnsi="Calibri Light" w:cs="Calibri Light"/>
          <w:color w:val="auto"/>
          <w:sz w:val="22"/>
          <w:szCs w:val="22"/>
          <w:u w:val="none"/>
        </w:rPr>
      </w:pPr>
      <w:hyperlink r:id="rId16" w:history="1">
        <w:r w:rsidR="00594C65" w:rsidRPr="002F557E">
          <w:rPr>
            <w:rStyle w:val="Hipercze"/>
            <w:rFonts w:ascii="Calibri Light" w:hAnsi="Calibri Light" w:cs="Calibri Light"/>
            <w:sz w:val="22"/>
            <w:szCs w:val="22"/>
          </w:rPr>
          <w:t>https://platformazakupowa.pl/strona/45-instrukcje</w:t>
        </w:r>
      </w:hyperlink>
    </w:p>
    <w:p w14:paraId="7B8DED76" w14:textId="77777777" w:rsidR="00792E1C" w:rsidRPr="002F557E" w:rsidRDefault="00792E1C" w:rsidP="00F03AE5">
      <w:pPr>
        <w:pStyle w:val="Akapitzlist"/>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oraz regulamin</w:t>
      </w:r>
      <w:r w:rsidR="00594C65" w:rsidRPr="002F557E">
        <w:rPr>
          <w:rFonts w:ascii="Calibri Light" w:hAnsi="Calibri Light" w:cs="Calibri Light"/>
          <w:sz w:val="22"/>
          <w:szCs w:val="22"/>
        </w:rPr>
        <w:t>em</w:t>
      </w:r>
      <w:r w:rsidRPr="002F557E">
        <w:rPr>
          <w:rFonts w:ascii="Calibri Light" w:hAnsi="Calibri Light" w:cs="Calibri Light"/>
          <w:sz w:val="22"/>
          <w:szCs w:val="22"/>
        </w:rPr>
        <w:t xml:space="preserve"> korzystania z Platformy </w:t>
      </w:r>
      <w:r w:rsidR="00594C65" w:rsidRPr="002F557E">
        <w:rPr>
          <w:rFonts w:ascii="Calibri Light" w:hAnsi="Calibri Light" w:cs="Calibri Light"/>
          <w:sz w:val="22"/>
          <w:szCs w:val="22"/>
        </w:rPr>
        <w:t>zakupowej</w:t>
      </w:r>
      <w:r w:rsidRPr="002F557E">
        <w:rPr>
          <w:rFonts w:ascii="Calibri Light" w:hAnsi="Calibri Light" w:cs="Calibri Light"/>
          <w:sz w:val="22"/>
          <w:szCs w:val="22"/>
        </w:rPr>
        <w:t xml:space="preserve"> dostępny pod adresem:</w:t>
      </w:r>
    </w:p>
    <w:p w14:paraId="0EDBCE4B" w14:textId="77777777" w:rsidR="00594C65" w:rsidRPr="002F557E" w:rsidRDefault="00D74FA6" w:rsidP="00F03AE5">
      <w:pPr>
        <w:spacing w:line="360" w:lineRule="auto"/>
        <w:ind w:right="28" w:firstLine="708"/>
        <w:jc w:val="center"/>
        <w:rPr>
          <w:rFonts w:ascii="Calibri Light" w:hAnsi="Calibri Light" w:cs="Calibri Light"/>
          <w:sz w:val="22"/>
          <w:szCs w:val="22"/>
        </w:rPr>
      </w:pPr>
      <w:hyperlink r:id="rId17" w:history="1">
        <w:r w:rsidR="00E70AE0" w:rsidRPr="002F557E">
          <w:rPr>
            <w:rStyle w:val="Hipercze"/>
            <w:rFonts w:ascii="Calibri Light" w:hAnsi="Calibri Light" w:cs="Calibri Light"/>
            <w:sz w:val="22"/>
            <w:szCs w:val="22"/>
          </w:rPr>
          <w:t>https://platformazakupowa.pl/strona/1-regulamin</w:t>
        </w:r>
      </w:hyperlink>
    </w:p>
    <w:p w14:paraId="2185C1A1" w14:textId="77777777" w:rsidR="00E70AE0" w:rsidRPr="002F557E" w:rsidRDefault="00143A7B"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 xml:space="preserve">Złożenie oferty </w:t>
      </w:r>
      <w:r w:rsidR="007715D6" w:rsidRPr="002F557E">
        <w:rPr>
          <w:rFonts w:ascii="Calibri Light" w:hAnsi="Calibri Light" w:cs="Calibri Light"/>
          <w:sz w:val="22"/>
          <w:szCs w:val="22"/>
        </w:rPr>
        <w:t xml:space="preserve">poprzez Platformę </w:t>
      </w:r>
      <w:r w:rsidR="00594C65" w:rsidRPr="002F557E">
        <w:rPr>
          <w:rFonts w:ascii="Calibri Light" w:hAnsi="Calibri Light" w:cs="Calibri Light"/>
          <w:sz w:val="22"/>
          <w:szCs w:val="22"/>
        </w:rPr>
        <w:t>zakupową</w:t>
      </w:r>
      <w:r w:rsidRPr="002F557E">
        <w:rPr>
          <w:rFonts w:ascii="Calibri Light" w:hAnsi="Calibri Light" w:cs="Calibri Light"/>
          <w:sz w:val="22"/>
          <w:szCs w:val="22"/>
        </w:rPr>
        <w:t xml:space="preserve"> oznacza akceptację</w:t>
      </w:r>
      <w:r w:rsidR="0074446C" w:rsidRPr="002F557E">
        <w:rPr>
          <w:rFonts w:ascii="Calibri Light" w:hAnsi="Calibri Light" w:cs="Calibri Light"/>
          <w:sz w:val="22"/>
          <w:szCs w:val="22"/>
        </w:rPr>
        <w:t xml:space="preserve"> regulaminu, o którym mowa w </w:t>
      </w:r>
      <w:r w:rsidR="007715D6" w:rsidRPr="002F557E">
        <w:rPr>
          <w:rFonts w:ascii="Calibri Light" w:hAnsi="Calibri Light" w:cs="Calibri Light"/>
          <w:sz w:val="22"/>
          <w:szCs w:val="22"/>
        </w:rPr>
        <w:t>ust. 1 niniejszego rozdziału SWZ</w:t>
      </w:r>
      <w:r w:rsidRPr="002F557E">
        <w:rPr>
          <w:rFonts w:ascii="Calibri Light" w:hAnsi="Calibri Light" w:cs="Calibri Light"/>
          <w:sz w:val="22"/>
          <w:szCs w:val="22"/>
        </w:rPr>
        <w:t>.</w:t>
      </w:r>
    </w:p>
    <w:p w14:paraId="236201AD" w14:textId="77777777" w:rsidR="0065030B" w:rsidRPr="002F557E" w:rsidRDefault="00E70AE0"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W</w:t>
      </w:r>
      <w:r w:rsidR="00143A7B" w:rsidRPr="002F557E">
        <w:rPr>
          <w:rFonts w:ascii="Calibri Light" w:hAnsi="Calibri Light" w:cs="Calibri Light"/>
          <w:sz w:val="22"/>
          <w:szCs w:val="22"/>
        </w:rPr>
        <w:t xml:space="preserve">ymagania techniczne związane z korzystaniem z Platformy </w:t>
      </w:r>
      <w:r w:rsidR="00A83A96" w:rsidRPr="002F557E">
        <w:rPr>
          <w:rFonts w:ascii="Calibri Light" w:hAnsi="Calibri Light" w:cs="Calibri Light"/>
          <w:sz w:val="22"/>
          <w:szCs w:val="22"/>
        </w:rPr>
        <w:t>zakupowej</w:t>
      </w:r>
      <w:r w:rsidR="00143A7B" w:rsidRPr="002F557E">
        <w:rPr>
          <w:rFonts w:ascii="Calibri Light" w:hAnsi="Calibri Light" w:cs="Calibri Light"/>
          <w:sz w:val="22"/>
          <w:szCs w:val="22"/>
        </w:rPr>
        <w:t xml:space="preserve"> – wskazane są na stronie internetowej Platformy </w:t>
      </w:r>
      <w:r w:rsidR="00A83A96" w:rsidRPr="002F557E">
        <w:rPr>
          <w:rFonts w:ascii="Calibri Light" w:hAnsi="Calibri Light" w:cs="Calibri Light"/>
          <w:sz w:val="22"/>
          <w:szCs w:val="22"/>
        </w:rPr>
        <w:t>zakupowej</w:t>
      </w:r>
      <w:r w:rsidR="00143A7B" w:rsidRPr="002F557E">
        <w:rPr>
          <w:rFonts w:ascii="Calibri Light" w:hAnsi="Calibri Light" w:cs="Calibri Light"/>
          <w:sz w:val="22"/>
          <w:szCs w:val="22"/>
        </w:rPr>
        <w:t xml:space="preserve"> - pod adresem:</w:t>
      </w:r>
    </w:p>
    <w:p w14:paraId="01E70891" w14:textId="77777777" w:rsidR="00E70AE0" w:rsidRPr="002F557E" w:rsidRDefault="00D74FA6" w:rsidP="00F03AE5">
      <w:pPr>
        <w:spacing w:line="360" w:lineRule="auto"/>
        <w:jc w:val="both"/>
        <w:rPr>
          <w:rStyle w:val="Hipercze"/>
          <w:rFonts w:ascii="Calibri Light" w:hAnsi="Calibri Light" w:cs="Calibri Light"/>
          <w:sz w:val="22"/>
          <w:szCs w:val="22"/>
        </w:rPr>
      </w:pPr>
      <w:hyperlink r:id="rId18" w:history="1">
        <w:r w:rsidR="00A83A96" w:rsidRPr="002F557E">
          <w:rPr>
            <w:rStyle w:val="Hipercze"/>
            <w:rFonts w:ascii="Calibri Light" w:hAnsi="Calibri Light" w:cs="Calibri Light"/>
            <w:sz w:val="22"/>
            <w:szCs w:val="22"/>
          </w:rPr>
          <w:t>https://platformazakupowa.pl/strona/1-regulamin</w:t>
        </w:r>
      </w:hyperlink>
    </w:p>
    <w:p w14:paraId="1740576E" w14:textId="2FF35C4D" w:rsidR="00F47D89" w:rsidRPr="002F557E" w:rsidRDefault="00E70AE0"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 xml:space="preserve">Wsparcia </w:t>
      </w:r>
      <w:r w:rsidR="00BE32E4" w:rsidRPr="002F557E">
        <w:rPr>
          <w:rFonts w:ascii="Calibri Light" w:hAnsi="Calibri Light" w:cs="Calibri Light"/>
          <w:sz w:val="22"/>
          <w:szCs w:val="22"/>
        </w:rPr>
        <w:t xml:space="preserve">technicznego </w:t>
      </w:r>
      <w:r w:rsidRPr="002F557E">
        <w:rPr>
          <w:rFonts w:ascii="Calibri Light" w:hAnsi="Calibri Light" w:cs="Calibri Light"/>
          <w:sz w:val="22"/>
          <w:szCs w:val="22"/>
        </w:rPr>
        <w:t xml:space="preserve">w zakresie działania Platformy zakupowej udziela jej dostawca, tj. Open </w:t>
      </w:r>
      <w:proofErr w:type="spellStart"/>
      <w:r w:rsidRPr="002F557E">
        <w:rPr>
          <w:rFonts w:ascii="Calibri Light" w:hAnsi="Calibri Light" w:cs="Calibri Light"/>
          <w:sz w:val="22"/>
          <w:szCs w:val="22"/>
        </w:rPr>
        <w:t>Nexus</w:t>
      </w:r>
      <w:proofErr w:type="spellEnd"/>
      <w:r w:rsidRPr="002F557E">
        <w:rPr>
          <w:rFonts w:ascii="Calibri Light" w:hAnsi="Calibri Light" w:cs="Calibri Light"/>
          <w:sz w:val="22"/>
          <w:szCs w:val="22"/>
        </w:rPr>
        <w:t xml:space="preserve"> Sp. z o.o. Bolesława Krzywoustego 3, 61-144 Poznań, nr tel. 22 101 02 02, e-mail: </w:t>
      </w:r>
      <w:hyperlink r:id="rId19" w:history="1">
        <w:r w:rsidRPr="002F557E">
          <w:rPr>
            <w:rStyle w:val="Hipercze"/>
            <w:rFonts w:ascii="Calibri Light" w:hAnsi="Calibri Light" w:cs="Calibri Light"/>
            <w:sz w:val="22"/>
            <w:szCs w:val="22"/>
          </w:rPr>
          <w:t>cwk@platformazakupowa.pl</w:t>
        </w:r>
      </w:hyperlink>
      <w:r w:rsidRPr="002F557E">
        <w:rPr>
          <w:rFonts w:ascii="Calibri Light" w:hAnsi="Calibri Light" w:cs="Calibri Light"/>
          <w:sz w:val="22"/>
          <w:szCs w:val="22"/>
        </w:rPr>
        <w:t xml:space="preserve"> od poniedziałku do piątku w godz. 8</w:t>
      </w:r>
      <w:r w:rsidRPr="002F557E">
        <w:rPr>
          <w:rFonts w:ascii="Calibri Light" w:hAnsi="Calibri Light" w:cs="Calibri Light"/>
          <w:sz w:val="22"/>
          <w:szCs w:val="22"/>
          <w:vertAlign w:val="superscript"/>
        </w:rPr>
        <w:t>00</w:t>
      </w:r>
      <w:r w:rsidRPr="002F557E">
        <w:rPr>
          <w:rFonts w:ascii="Calibri Light" w:hAnsi="Calibri Light" w:cs="Calibri Light"/>
          <w:sz w:val="22"/>
          <w:szCs w:val="22"/>
        </w:rPr>
        <w:t xml:space="preserve"> - 17</w:t>
      </w:r>
      <w:r w:rsidRPr="002F557E">
        <w:rPr>
          <w:rFonts w:ascii="Calibri Light" w:hAnsi="Calibri Light" w:cs="Calibri Light"/>
          <w:sz w:val="22"/>
          <w:szCs w:val="22"/>
          <w:vertAlign w:val="superscript"/>
        </w:rPr>
        <w:t>00</w:t>
      </w:r>
      <w:r w:rsidRPr="002F557E">
        <w:rPr>
          <w:rFonts w:ascii="Calibri Light" w:hAnsi="Calibri Light" w:cs="Calibri Light"/>
          <w:sz w:val="22"/>
          <w:szCs w:val="22"/>
        </w:rPr>
        <w:t>.</w:t>
      </w:r>
    </w:p>
    <w:p w14:paraId="1A66C5A5" w14:textId="77777777" w:rsidR="00F47D89" w:rsidRPr="002F557E" w:rsidRDefault="00F47D89"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Sposoby złożenia oferty za pośrednictwem Platformy zakupowej oraz potwierdzenia złożenia oferty, zostały opisane w Instrukcjach dla Wykonawców Platformy zakupowej.</w:t>
      </w:r>
    </w:p>
    <w:p w14:paraId="73B91BA3" w14:textId="77777777" w:rsidR="00F47D89" w:rsidRPr="002F557E" w:rsidRDefault="00F47D89"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lastRenderedPageBreak/>
        <w:t xml:space="preserve">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2005r. o informatyzacji działalności podmiotów realizujących zadania publiczne (Dz.U. z 2021r. poz. 2070 z </w:t>
      </w:r>
      <w:proofErr w:type="spellStart"/>
      <w:r w:rsidRPr="002F557E">
        <w:rPr>
          <w:rFonts w:ascii="Calibri Light" w:hAnsi="Calibri Light" w:cs="Calibri Light"/>
          <w:sz w:val="22"/>
          <w:szCs w:val="22"/>
        </w:rPr>
        <w:t>późn</w:t>
      </w:r>
      <w:proofErr w:type="spellEnd"/>
      <w:r w:rsidRPr="002F557E">
        <w:rPr>
          <w:rFonts w:ascii="Calibri Light" w:hAnsi="Calibri Light" w:cs="Calibri Light"/>
          <w:sz w:val="22"/>
          <w:szCs w:val="22"/>
        </w:rPr>
        <w:t>. zm.), z zastrzeżeniem formatów, o których mowa w art. 66 ust. 1 ustawy, z uwzględnieniem rodzaju przekazywanych danych.</w:t>
      </w:r>
    </w:p>
    <w:p w14:paraId="1F662E1C" w14:textId="77777777" w:rsidR="00F47D89" w:rsidRPr="002F557E" w:rsidRDefault="00F47D89"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Zamawiający informuje, iż w przypadku przesyłania przez Wykonawcę dokumentów elektronicznych skompresowanych (w tym oferty), dopuszczone są formaty danych wskazane w Rozporządzeniu Rady Ministrów z dnia 12 kwietnia 2012r. w  sprawie Krajowych Ram Interoperacyjności, minimalnych wymagań dla rejestrów publicznych i wymiany informacji w postaci elektronicznej oraz minimalnych wymagań dla systemów teleinformatycznych (tj. Dz.U. z 2017r., poz. 2247)</w:t>
      </w:r>
      <w:r w:rsidR="00F33C1E" w:rsidRPr="002F557E">
        <w:rPr>
          <w:rFonts w:ascii="Calibri Light" w:hAnsi="Calibri Light" w:cs="Calibri Light"/>
          <w:sz w:val="22"/>
          <w:szCs w:val="22"/>
        </w:rPr>
        <w:t>.</w:t>
      </w:r>
    </w:p>
    <w:p w14:paraId="2E039F3F" w14:textId="77777777" w:rsidR="00F47D89" w:rsidRPr="002F557E" w:rsidRDefault="00F47D89"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Informacje, oświadczenia lub dokumenty, inne niż określone w ust. 6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14:paraId="5C00FAC4" w14:textId="6A9600C2" w:rsidR="00F47D89" w:rsidRPr="002F557E" w:rsidRDefault="00F47D89"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W przypadku gdy dokumenty elektroniczne w postępowaniu o udzielenie zamówienia, przekazywane przy użyciu środków komunikacji elektronicznej, zawierają informacje stanowiące tajemnicę przedsiębiorstwa w rozumieniu przepisów ustawy z dnia 16 kwietnia 1993r. o zwalczaniu nieuczciwej konkurencji (Dz. U. z 202</w:t>
      </w:r>
      <w:r w:rsidR="00BE32E4" w:rsidRPr="002F557E">
        <w:rPr>
          <w:rFonts w:ascii="Calibri Light" w:hAnsi="Calibri Light" w:cs="Calibri Light"/>
          <w:sz w:val="22"/>
          <w:szCs w:val="22"/>
        </w:rPr>
        <w:t>2</w:t>
      </w:r>
      <w:r w:rsidRPr="002F557E">
        <w:rPr>
          <w:rFonts w:ascii="Calibri Light" w:hAnsi="Calibri Light" w:cs="Calibri Light"/>
          <w:sz w:val="22"/>
          <w:szCs w:val="22"/>
        </w:rPr>
        <w:t xml:space="preserve"> r. poz. </w:t>
      </w:r>
      <w:r w:rsidR="00BE32E4" w:rsidRPr="002F557E">
        <w:rPr>
          <w:rFonts w:ascii="Calibri Light" w:hAnsi="Calibri Light" w:cs="Calibri Light"/>
          <w:sz w:val="22"/>
          <w:szCs w:val="22"/>
        </w:rPr>
        <w:t>1233</w:t>
      </w:r>
      <w:r w:rsidRPr="002F557E">
        <w:rPr>
          <w:rFonts w:ascii="Calibri Light" w:hAnsi="Calibri Light" w:cs="Calibri Light"/>
          <w:sz w:val="22"/>
          <w:szCs w:val="22"/>
        </w:rPr>
        <w:t>), Wykonawca, w celu utrzymania w poufności tych informacji, przekazuje je w wydzielonym i odpowiednio oznaczonym pliku.</w:t>
      </w:r>
    </w:p>
    <w:p w14:paraId="2CA12AF7" w14:textId="77777777" w:rsidR="00F47D89" w:rsidRPr="002F557E" w:rsidRDefault="00F47D89"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Podmiotowe środki dowodowe, przedmiotowe środki dowodowe oraz inne dokumenty lub oświadczenia, sporządzone w języku obcym przekazuje się wraz z tłumaczeniem na język polski.</w:t>
      </w:r>
    </w:p>
    <w:p w14:paraId="3DF9FF93" w14:textId="10F89DEF" w:rsidR="00F47D89" w:rsidRPr="002F557E" w:rsidRDefault="002E360E"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W przypadku gdy podmiotowe środki dowodowe, przedmiotowe środki dowodowe, inne dokumenty</w:t>
      </w:r>
      <w:r w:rsidR="0065030B" w:rsidRPr="002F557E">
        <w:rPr>
          <w:rFonts w:ascii="Calibri Light" w:hAnsi="Calibri Light" w:cs="Calibri Light"/>
          <w:sz w:val="22"/>
          <w:szCs w:val="22"/>
        </w:rPr>
        <w:t xml:space="preserve"> l</w:t>
      </w:r>
      <w:r w:rsidRPr="002F557E">
        <w:rPr>
          <w:rFonts w:ascii="Calibri Light" w:hAnsi="Calibri Light" w:cs="Calibri Light"/>
          <w:sz w:val="22"/>
          <w:szCs w:val="22"/>
        </w:rPr>
        <w:t xml:space="preserve">ub dokumenty potwierdzające umocowanie do reprezentowania odpowiednio </w:t>
      </w:r>
      <w:r w:rsidR="00E06861" w:rsidRPr="002F557E">
        <w:rPr>
          <w:rFonts w:ascii="Calibri Light" w:hAnsi="Calibri Light" w:cs="Calibri Light"/>
          <w:sz w:val="22"/>
          <w:szCs w:val="22"/>
        </w:rPr>
        <w:t>W</w:t>
      </w:r>
      <w:r w:rsidRPr="002F557E">
        <w:rPr>
          <w:rFonts w:ascii="Calibri Light" w:hAnsi="Calibri Light" w:cs="Calibri Light"/>
          <w:sz w:val="22"/>
          <w:szCs w:val="22"/>
        </w:rPr>
        <w:t xml:space="preserve">ykonawcy, </w:t>
      </w:r>
      <w:r w:rsidR="00E06861" w:rsidRPr="002F557E">
        <w:rPr>
          <w:rFonts w:ascii="Calibri Light" w:hAnsi="Calibri Light" w:cs="Calibri Light"/>
          <w:sz w:val="22"/>
          <w:szCs w:val="22"/>
        </w:rPr>
        <w:t>W</w:t>
      </w:r>
      <w:r w:rsidRPr="002F557E">
        <w:rPr>
          <w:rFonts w:ascii="Calibri Light" w:hAnsi="Calibri Light" w:cs="Calibri Light"/>
          <w:sz w:val="22"/>
          <w:szCs w:val="22"/>
        </w:rPr>
        <w:t xml:space="preserve">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t>
      </w:r>
      <w:r w:rsidR="00E06861" w:rsidRPr="002F557E">
        <w:rPr>
          <w:rFonts w:ascii="Calibri Light" w:hAnsi="Calibri Light" w:cs="Calibri Light"/>
          <w:sz w:val="22"/>
          <w:szCs w:val="22"/>
        </w:rPr>
        <w:t>W</w:t>
      </w:r>
      <w:r w:rsidRPr="002F557E">
        <w:rPr>
          <w:rFonts w:ascii="Calibri Light" w:hAnsi="Calibri Light" w:cs="Calibri Light"/>
          <w:sz w:val="22"/>
          <w:szCs w:val="22"/>
        </w:rPr>
        <w:t xml:space="preserve">ykonawca, </w:t>
      </w:r>
      <w:r w:rsidR="00E06861" w:rsidRPr="002F557E">
        <w:rPr>
          <w:rFonts w:ascii="Calibri Light" w:hAnsi="Calibri Light" w:cs="Calibri Light"/>
          <w:sz w:val="22"/>
          <w:szCs w:val="22"/>
        </w:rPr>
        <w:t>W</w:t>
      </w:r>
      <w:r w:rsidRPr="002F557E">
        <w:rPr>
          <w:rFonts w:ascii="Calibri Light" w:hAnsi="Calibri Light" w:cs="Calibri Light"/>
          <w:sz w:val="22"/>
          <w:szCs w:val="22"/>
        </w:rPr>
        <w:t xml:space="preserve">ykonawca wspólnie ubiegający się o udzielenie zamówienia, </w:t>
      </w:r>
      <w:r w:rsidRPr="002F557E">
        <w:rPr>
          <w:rFonts w:ascii="Calibri Light" w:hAnsi="Calibri Light" w:cs="Calibri Light"/>
          <w:sz w:val="22"/>
          <w:szCs w:val="22"/>
        </w:rPr>
        <w:lastRenderedPageBreak/>
        <w:t>podmiot udostępniający zasoby lub podwykonawca, zwane dalej „upoważnionymi podmiotami”, jako dokument elektroniczny, przekazuje się ten dokument</w:t>
      </w:r>
      <w:r w:rsidR="00F47D89" w:rsidRPr="002F557E">
        <w:rPr>
          <w:rFonts w:ascii="Calibri Light" w:hAnsi="Calibri Light" w:cs="Calibri Light"/>
          <w:sz w:val="22"/>
          <w:szCs w:val="22"/>
        </w:rPr>
        <w:t xml:space="preserve">. </w:t>
      </w:r>
    </w:p>
    <w:p w14:paraId="3ACE8CEF" w14:textId="77777777" w:rsidR="00F47D89" w:rsidRPr="002F557E" w:rsidRDefault="002E360E" w:rsidP="00F03AE5">
      <w:pPr>
        <w:pStyle w:val="Akapitzlist"/>
        <w:numPr>
          <w:ilvl w:val="1"/>
          <w:numId w:val="70"/>
        </w:numPr>
        <w:tabs>
          <w:tab w:val="left" w:pos="851"/>
        </w:tabs>
        <w:spacing w:line="360" w:lineRule="auto"/>
        <w:jc w:val="both"/>
        <w:rPr>
          <w:rFonts w:ascii="Calibri Light" w:hAnsi="Calibri Light" w:cs="Calibri Light"/>
          <w:sz w:val="22"/>
          <w:szCs w:val="22"/>
        </w:rPr>
      </w:pPr>
      <w:r w:rsidRPr="002F557E">
        <w:rPr>
          <w:rFonts w:ascii="Calibri Light" w:hAnsi="Calibri Light" w:cs="Calibri Light"/>
          <w:sz w:val="22"/>
          <w:szCs w:val="22"/>
        </w:rPr>
        <w:t>W przypadku gdy podmiotowe środki dowodowe, przedmiotowe środki dowodowe, inne dokumenty</w:t>
      </w:r>
      <w:r w:rsidR="00594C8B" w:rsidRPr="002F557E">
        <w:rPr>
          <w:rFonts w:ascii="Calibri Light" w:hAnsi="Calibri Light" w:cs="Calibri Light"/>
          <w:sz w:val="22"/>
          <w:szCs w:val="22"/>
        </w:rPr>
        <w:t xml:space="preserve"> </w:t>
      </w:r>
      <w:r w:rsidRPr="002F557E">
        <w:rPr>
          <w:rFonts w:ascii="Calibri Light" w:hAnsi="Calibri Light" w:cs="Calibri Light"/>
          <w:sz w:val="22"/>
          <w:szCs w:val="22"/>
        </w:rPr>
        <w:t>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w:t>
      </w:r>
      <w:r w:rsidR="008B5BE6" w:rsidRPr="002F557E">
        <w:rPr>
          <w:rFonts w:ascii="Calibri Light" w:hAnsi="Calibri Light" w:cs="Calibri Light"/>
          <w:sz w:val="22"/>
          <w:szCs w:val="22"/>
        </w:rPr>
        <w:t> </w:t>
      </w:r>
      <w:r w:rsidRPr="002F557E">
        <w:rPr>
          <w:rFonts w:ascii="Calibri Light" w:hAnsi="Calibri Light" w:cs="Calibri Light"/>
          <w:sz w:val="22"/>
          <w:szCs w:val="22"/>
        </w:rPr>
        <w:t>postaci papierowej.</w:t>
      </w:r>
    </w:p>
    <w:p w14:paraId="21018132" w14:textId="77777777" w:rsidR="00AF56FC" w:rsidRPr="002F557E" w:rsidRDefault="00AF56FC" w:rsidP="00F03AE5">
      <w:pPr>
        <w:pStyle w:val="Akapitzlist"/>
        <w:numPr>
          <w:ilvl w:val="1"/>
          <w:numId w:val="70"/>
        </w:numPr>
        <w:tabs>
          <w:tab w:val="left" w:pos="851"/>
        </w:tabs>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Poświadczenia zgodności cyfrowego odwzorowania z dokumentem w postaci papierowej, o którym mowa w ust. </w:t>
      </w:r>
      <w:r w:rsidR="007E29D9" w:rsidRPr="002F557E">
        <w:rPr>
          <w:rFonts w:ascii="Calibri Light" w:hAnsi="Calibri Light" w:cs="Calibri Light"/>
          <w:sz w:val="22"/>
          <w:szCs w:val="22"/>
        </w:rPr>
        <w:t>1</w:t>
      </w:r>
      <w:r w:rsidR="00F47D89" w:rsidRPr="002F557E">
        <w:rPr>
          <w:rFonts w:ascii="Calibri Light" w:hAnsi="Calibri Light" w:cs="Calibri Light"/>
          <w:sz w:val="22"/>
          <w:szCs w:val="22"/>
        </w:rPr>
        <w:t>1</w:t>
      </w:r>
      <w:r w:rsidR="00597B01" w:rsidRPr="002F557E">
        <w:rPr>
          <w:rFonts w:ascii="Calibri Light" w:hAnsi="Calibri Light" w:cs="Calibri Light"/>
          <w:sz w:val="22"/>
          <w:szCs w:val="22"/>
        </w:rPr>
        <w:t>.1.</w:t>
      </w:r>
      <w:r w:rsidR="00EA10C8" w:rsidRPr="002F557E">
        <w:rPr>
          <w:rFonts w:ascii="Calibri Light" w:hAnsi="Calibri Light" w:cs="Calibri Light"/>
          <w:sz w:val="22"/>
          <w:szCs w:val="22"/>
        </w:rPr>
        <w:t xml:space="preserve"> niniejszego rozdziału SWZ</w:t>
      </w:r>
      <w:r w:rsidRPr="002F557E">
        <w:rPr>
          <w:rFonts w:ascii="Calibri Light" w:hAnsi="Calibri Light" w:cs="Calibri Light"/>
          <w:sz w:val="22"/>
          <w:szCs w:val="22"/>
        </w:rPr>
        <w:t>, dokonuje w przypadku:</w:t>
      </w:r>
    </w:p>
    <w:p w14:paraId="51C622DF" w14:textId="77777777" w:rsidR="00AF56FC" w:rsidRPr="002F557E" w:rsidRDefault="00AF56FC" w:rsidP="00F03AE5">
      <w:pPr>
        <w:pStyle w:val="Akapitzlist"/>
        <w:numPr>
          <w:ilvl w:val="0"/>
          <w:numId w:val="58"/>
        </w:numPr>
        <w:autoSpaceDE w:val="0"/>
        <w:autoSpaceDN w:val="0"/>
        <w:adjustRightInd w:val="0"/>
        <w:spacing w:line="360" w:lineRule="auto"/>
        <w:ind w:left="1276" w:hanging="425"/>
        <w:jc w:val="both"/>
        <w:rPr>
          <w:rFonts w:ascii="Calibri Light" w:hAnsi="Calibri Light" w:cs="Calibri Light"/>
          <w:sz w:val="22"/>
          <w:szCs w:val="22"/>
        </w:rPr>
      </w:pPr>
      <w:r w:rsidRPr="002F557E">
        <w:rPr>
          <w:rFonts w:ascii="Calibri Light" w:hAnsi="Calibri Light" w:cs="Calibri Light"/>
          <w:sz w:val="22"/>
          <w:szCs w:val="22"/>
        </w:rPr>
        <w:t>podmiotowych środków dowodowych oraz dokumentów</w:t>
      </w:r>
      <w:r w:rsidR="0074446C" w:rsidRPr="002F557E">
        <w:rPr>
          <w:rFonts w:ascii="Calibri Light" w:hAnsi="Calibri Light" w:cs="Calibri Light"/>
          <w:sz w:val="22"/>
          <w:szCs w:val="22"/>
        </w:rPr>
        <w:t xml:space="preserve"> potwierdzających umocowanie do </w:t>
      </w:r>
      <w:r w:rsidRPr="002F557E">
        <w:rPr>
          <w:rFonts w:ascii="Calibri Light" w:hAnsi="Calibri Light" w:cs="Calibri Light"/>
          <w:sz w:val="22"/>
          <w:szCs w:val="22"/>
        </w:rPr>
        <w:t xml:space="preserve">reprezentowania – odpowiednio </w:t>
      </w:r>
      <w:r w:rsidR="00E248EA" w:rsidRPr="002F557E">
        <w:rPr>
          <w:rFonts w:ascii="Calibri Light" w:hAnsi="Calibri Light" w:cs="Calibri Light"/>
          <w:sz w:val="22"/>
          <w:szCs w:val="22"/>
        </w:rPr>
        <w:t>W</w:t>
      </w:r>
      <w:r w:rsidRPr="002F557E">
        <w:rPr>
          <w:rFonts w:ascii="Calibri Light" w:hAnsi="Calibri Light" w:cs="Calibri Light"/>
          <w:sz w:val="22"/>
          <w:szCs w:val="22"/>
        </w:rPr>
        <w:t xml:space="preserve">ykonawca, </w:t>
      </w:r>
      <w:r w:rsidR="00E248EA" w:rsidRPr="002F557E">
        <w:rPr>
          <w:rFonts w:ascii="Calibri Light" w:hAnsi="Calibri Light" w:cs="Calibri Light"/>
          <w:sz w:val="22"/>
          <w:szCs w:val="22"/>
        </w:rPr>
        <w:t>W</w:t>
      </w:r>
      <w:r w:rsidRPr="002F557E">
        <w:rPr>
          <w:rFonts w:ascii="Calibri Light" w:hAnsi="Calibri Light" w:cs="Calibri Light"/>
          <w:sz w:val="22"/>
          <w:szCs w:val="22"/>
        </w:rPr>
        <w:t>ykonawca wspólnie ubiegający się o</w:t>
      </w:r>
      <w:r w:rsidR="00D43A30" w:rsidRPr="002F557E">
        <w:rPr>
          <w:rFonts w:ascii="Calibri Light" w:hAnsi="Calibri Light" w:cs="Calibri Light"/>
          <w:sz w:val="22"/>
          <w:szCs w:val="22"/>
        </w:rPr>
        <w:t> </w:t>
      </w:r>
      <w:r w:rsidRPr="002F557E">
        <w:rPr>
          <w:rFonts w:ascii="Calibri Light" w:hAnsi="Calibri Light" w:cs="Calibri Light"/>
          <w:sz w:val="22"/>
          <w:szCs w:val="22"/>
        </w:rPr>
        <w:t>udzielenie zamówienia, podmiot udostępnia</w:t>
      </w:r>
      <w:r w:rsidR="0065030B" w:rsidRPr="002F557E">
        <w:rPr>
          <w:rFonts w:ascii="Calibri Light" w:hAnsi="Calibri Light" w:cs="Calibri Light"/>
          <w:sz w:val="22"/>
          <w:szCs w:val="22"/>
        </w:rPr>
        <w:t>jący zasoby lub podwykonawca, w </w:t>
      </w:r>
      <w:r w:rsidR="0074446C" w:rsidRPr="002F557E">
        <w:rPr>
          <w:rFonts w:ascii="Calibri Light" w:hAnsi="Calibri Light" w:cs="Calibri Light"/>
          <w:sz w:val="22"/>
          <w:szCs w:val="22"/>
        </w:rPr>
        <w:t>zakresie </w:t>
      </w:r>
      <w:r w:rsidRPr="002F557E">
        <w:rPr>
          <w:rFonts w:ascii="Calibri Light" w:hAnsi="Calibri Light" w:cs="Calibri Light"/>
          <w:sz w:val="22"/>
          <w:szCs w:val="22"/>
        </w:rPr>
        <w:t>podmiotowych środków dowodowych lub dokumentów potwierdzających umocowanie do reprezentowania, które każdego z nich dotyczą;</w:t>
      </w:r>
    </w:p>
    <w:p w14:paraId="39349855" w14:textId="77777777" w:rsidR="00AF56FC" w:rsidRPr="002F557E" w:rsidRDefault="00AF56FC" w:rsidP="00F03AE5">
      <w:pPr>
        <w:pStyle w:val="Akapitzlist"/>
        <w:numPr>
          <w:ilvl w:val="0"/>
          <w:numId w:val="58"/>
        </w:numPr>
        <w:autoSpaceDE w:val="0"/>
        <w:autoSpaceDN w:val="0"/>
        <w:adjustRightInd w:val="0"/>
        <w:spacing w:line="360" w:lineRule="auto"/>
        <w:ind w:left="1276" w:hanging="425"/>
        <w:jc w:val="both"/>
        <w:rPr>
          <w:rFonts w:ascii="Calibri Light" w:hAnsi="Calibri Light" w:cs="Calibri Light"/>
          <w:sz w:val="22"/>
          <w:szCs w:val="22"/>
        </w:rPr>
      </w:pPr>
      <w:r w:rsidRPr="002F557E">
        <w:rPr>
          <w:rFonts w:ascii="Calibri Light" w:hAnsi="Calibri Light" w:cs="Calibri Light"/>
          <w:sz w:val="22"/>
          <w:szCs w:val="22"/>
        </w:rPr>
        <w:t xml:space="preserve">przedmiotowych środków dowodowych – odpowiednio </w:t>
      </w:r>
      <w:r w:rsidR="00E248EA" w:rsidRPr="002F557E">
        <w:rPr>
          <w:rFonts w:ascii="Calibri Light" w:hAnsi="Calibri Light" w:cs="Calibri Light"/>
          <w:sz w:val="22"/>
          <w:szCs w:val="22"/>
        </w:rPr>
        <w:t>W</w:t>
      </w:r>
      <w:r w:rsidRPr="002F557E">
        <w:rPr>
          <w:rFonts w:ascii="Calibri Light" w:hAnsi="Calibri Light" w:cs="Calibri Light"/>
          <w:sz w:val="22"/>
          <w:szCs w:val="22"/>
        </w:rPr>
        <w:t xml:space="preserve">ykonawca lub </w:t>
      </w:r>
      <w:r w:rsidR="00E248EA" w:rsidRPr="002F557E">
        <w:rPr>
          <w:rFonts w:ascii="Calibri Light" w:hAnsi="Calibri Light" w:cs="Calibri Light"/>
          <w:sz w:val="22"/>
          <w:szCs w:val="22"/>
        </w:rPr>
        <w:t>W</w:t>
      </w:r>
      <w:r w:rsidRPr="002F557E">
        <w:rPr>
          <w:rFonts w:ascii="Calibri Light" w:hAnsi="Calibri Light" w:cs="Calibri Light"/>
          <w:sz w:val="22"/>
          <w:szCs w:val="22"/>
        </w:rPr>
        <w:t>ykonawca wspólnie ubiegający się o udzielenie zamówienia;</w:t>
      </w:r>
    </w:p>
    <w:p w14:paraId="31C4CE1F" w14:textId="77777777" w:rsidR="00AF56FC" w:rsidRPr="002F557E" w:rsidRDefault="00AF56FC" w:rsidP="00F03AE5">
      <w:pPr>
        <w:pStyle w:val="Akapitzlist"/>
        <w:numPr>
          <w:ilvl w:val="0"/>
          <w:numId w:val="58"/>
        </w:numPr>
        <w:spacing w:line="360" w:lineRule="auto"/>
        <w:ind w:left="1276" w:hanging="425"/>
        <w:jc w:val="both"/>
        <w:rPr>
          <w:rFonts w:ascii="Calibri Light" w:hAnsi="Calibri Light" w:cs="Calibri Light"/>
          <w:sz w:val="22"/>
          <w:szCs w:val="22"/>
        </w:rPr>
      </w:pPr>
      <w:r w:rsidRPr="002F557E">
        <w:rPr>
          <w:rFonts w:ascii="Calibri Light" w:hAnsi="Calibri Light" w:cs="Calibri Light"/>
          <w:sz w:val="22"/>
          <w:szCs w:val="22"/>
        </w:rPr>
        <w:t>innych dokumentów</w:t>
      </w:r>
      <w:r w:rsidR="0065030B" w:rsidRPr="002F557E">
        <w:rPr>
          <w:rFonts w:ascii="Calibri Light" w:hAnsi="Calibri Light" w:cs="Calibri Light"/>
          <w:sz w:val="22"/>
          <w:szCs w:val="22"/>
        </w:rPr>
        <w:t xml:space="preserve"> </w:t>
      </w:r>
      <w:r w:rsidRPr="002F557E">
        <w:rPr>
          <w:rFonts w:ascii="Calibri Light" w:hAnsi="Calibri Light" w:cs="Calibri Light"/>
          <w:sz w:val="22"/>
          <w:szCs w:val="22"/>
        </w:rPr>
        <w:t xml:space="preserve">– odpowiednio </w:t>
      </w:r>
      <w:r w:rsidR="00E248EA" w:rsidRPr="002F557E">
        <w:rPr>
          <w:rFonts w:ascii="Calibri Light" w:hAnsi="Calibri Light" w:cs="Calibri Light"/>
          <w:sz w:val="22"/>
          <w:szCs w:val="22"/>
        </w:rPr>
        <w:t>W</w:t>
      </w:r>
      <w:r w:rsidRPr="002F557E">
        <w:rPr>
          <w:rFonts w:ascii="Calibri Light" w:hAnsi="Calibri Light" w:cs="Calibri Light"/>
          <w:sz w:val="22"/>
          <w:szCs w:val="22"/>
        </w:rPr>
        <w:t xml:space="preserve">ykonawca lub </w:t>
      </w:r>
      <w:r w:rsidR="00E248EA" w:rsidRPr="002F557E">
        <w:rPr>
          <w:rFonts w:ascii="Calibri Light" w:hAnsi="Calibri Light" w:cs="Calibri Light"/>
          <w:sz w:val="22"/>
          <w:szCs w:val="22"/>
        </w:rPr>
        <w:t>W</w:t>
      </w:r>
      <w:r w:rsidRPr="002F557E">
        <w:rPr>
          <w:rFonts w:ascii="Calibri Light" w:hAnsi="Calibri Light" w:cs="Calibri Light"/>
          <w:sz w:val="22"/>
          <w:szCs w:val="22"/>
        </w:rPr>
        <w:t>yko</w:t>
      </w:r>
      <w:r w:rsidR="0074446C" w:rsidRPr="002F557E">
        <w:rPr>
          <w:rFonts w:ascii="Calibri Light" w:hAnsi="Calibri Light" w:cs="Calibri Light"/>
          <w:sz w:val="22"/>
          <w:szCs w:val="22"/>
        </w:rPr>
        <w:t>nawca wspólnie ubiegający się o </w:t>
      </w:r>
      <w:r w:rsidRPr="002F557E">
        <w:rPr>
          <w:rFonts w:ascii="Calibri Light" w:hAnsi="Calibri Light" w:cs="Calibri Light"/>
          <w:sz w:val="22"/>
          <w:szCs w:val="22"/>
        </w:rPr>
        <w:t>udzielenie zamówienia, w</w:t>
      </w:r>
      <w:r w:rsidR="00D43A30" w:rsidRPr="002F557E">
        <w:rPr>
          <w:rFonts w:ascii="Calibri Light" w:hAnsi="Calibri Light" w:cs="Calibri Light"/>
          <w:sz w:val="22"/>
          <w:szCs w:val="22"/>
        </w:rPr>
        <w:t> </w:t>
      </w:r>
      <w:r w:rsidRPr="002F557E">
        <w:rPr>
          <w:rFonts w:ascii="Calibri Light" w:hAnsi="Calibri Light" w:cs="Calibri Light"/>
          <w:sz w:val="22"/>
          <w:szCs w:val="22"/>
        </w:rPr>
        <w:t xml:space="preserve">zakresie dokumentów, które każdego </w:t>
      </w:r>
      <w:r w:rsidR="00185E87" w:rsidRPr="002F557E">
        <w:rPr>
          <w:rFonts w:ascii="Calibri Light" w:hAnsi="Calibri Light" w:cs="Calibri Light"/>
          <w:sz w:val="22"/>
          <w:szCs w:val="22"/>
        </w:rPr>
        <w:br/>
      </w:r>
      <w:r w:rsidRPr="002F557E">
        <w:rPr>
          <w:rFonts w:ascii="Calibri Light" w:hAnsi="Calibri Light" w:cs="Calibri Light"/>
          <w:sz w:val="22"/>
          <w:szCs w:val="22"/>
        </w:rPr>
        <w:t>z nich dotyczą.</w:t>
      </w:r>
    </w:p>
    <w:p w14:paraId="66243B8C" w14:textId="77777777" w:rsidR="00F47D89" w:rsidRPr="002F557E" w:rsidRDefault="00D43A30" w:rsidP="00F03AE5">
      <w:pPr>
        <w:pStyle w:val="Akapitzlist"/>
        <w:numPr>
          <w:ilvl w:val="1"/>
          <w:numId w:val="70"/>
        </w:numPr>
        <w:tabs>
          <w:tab w:val="left" w:pos="851"/>
        </w:tabs>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Poświadczenia zgodności cyfrowego odwzorowania z dokumentem w postaci papierowej, o którym mowa w ust. </w:t>
      </w:r>
      <w:r w:rsidR="007E29D9" w:rsidRPr="002F557E">
        <w:rPr>
          <w:rFonts w:ascii="Calibri Light" w:hAnsi="Calibri Light" w:cs="Calibri Light"/>
          <w:sz w:val="22"/>
          <w:szCs w:val="22"/>
        </w:rPr>
        <w:t>1</w:t>
      </w:r>
      <w:r w:rsidR="00F34901" w:rsidRPr="002F557E">
        <w:rPr>
          <w:rFonts w:ascii="Calibri Light" w:hAnsi="Calibri Light" w:cs="Calibri Light"/>
          <w:sz w:val="22"/>
          <w:szCs w:val="22"/>
        </w:rPr>
        <w:t>1</w:t>
      </w:r>
      <w:r w:rsidR="00DB27BD" w:rsidRPr="002F557E">
        <w:rPr>
          <w:rFonts w:ascii="Calibri Light" w:hAnsi="Calibri Light" w:cs="Calibri Light"/>
          <w:sz w:val="22"/>
          <w:szCs w:val="22"/>
        </w:rPr>
        <w:t>.</w:t>
      </w:r>
      <w:r w:rsidR="00287E21" w:rsidRPr="002F557E">
        <w:rPr>
          <w:rFonts w:ascii="Calibri Light" w:hAnsi="Calibri Light" w:cs="Calibri Light"/>
          <w:sz w:val="22"/>
          <w:szCs w:val="22"/>
        </w:rPr>
        <w:t>1</w:t>
      </w:r>
      <w:r w:rsidR="00DB27BD" w:rsidRPr="002F557E">
        <w:rPr>
          <w:rFonts w:ascii="Calibri Light" w:hAnsi="Calibri Light" w:cs="Calibri Light"/>
          <w:sz w:val="22"/>
          <w:szCs w:val="22"/>
        </w:rPr>
        <w:t>.</w:t>
      </w:r>
      <w:r w:rsidRPr="002F557E">
        <w:rPr>
          <w:rFonts w:ascii="Calibri Light" w:hAnsi="Calibri Light" w:cs="Calibri Light"/>
          <w:sz w:val="22"/>
          <w:szCs w:val="22"/>
        </w:rPr>
        <w:t xml:space="preserve"> niniejszego rozdziału SWZ, może dokonać również notariusz.</w:t>
      </w:r>
    </w:p>
    <w:p w14:paraId="170D6438" w14:textId="77777777" w:rsidR="00D43A30" w:rsidRPr="002F557E" w:rsidRDefault="00EA10C8" w:rsidP="00F03AE5">
      <w:pPr>
        <w:pStyle w:val="Akapitzlist"/>
        <w:numPr>
          <w:ilvl w:val="1"/>
          <w:numId w:val="70"/>
        </w:numPr>
        <w:tabs>
          <w:tab w:val="left" w:pos="851"/>
        </w:tabs>
        <w:spacing w:line="360" w:lineRule="auto"/>
        <w:jc w:val="both"/>
        <w:rPr>
          <w:rFonts w:ascii="Calibri Light" w:hAnsi="Calibri Light" w:cs="Calibri Light"/>
          <w:sz w:val="22"/>
          <w:szCs w:val="22"/>
        </w:rPr>
      </w:pPr>
      <w:r w:rsidRPr="002F557E">
        <w:rPr>
          <w:rFonts w:ascii="Calibri Light" w:hAnsi="Calibri Light" w:cs="Calibri Light"/>
          <w:sz w:val="22"/>
          <w:szCs w:val="22"/>
        </w:rPr>
        <w:t>Przez cyfrowe odwzorowanie, o którym mowa wyż</w:t>
      </w:r>
      <w:r w:rsidR="0086619C" w:rsidRPr="002F557E">
        <w:rPr>
          <w:rFonts w:ascii="Calibri Light" w:hAnsi="Calibri Light" w:cs="Calibri Light"/>
          <w:sz w:val="22"/>
          <w:szCs w:val="22"/>
        </w:rPr>
        <w:t>e</w:t>
      </w:r>
      <w:r w:rsidRPr="002F557E">
        <w:rPr>
          <w:rFonts w:ascii="Calibri Light" w:hAnsi="Calibri Light" w:cs="Calibri Light"/>
          <w:sz w:val="22"/>
          <w:szCs w:val="22"/>
        </w:rPr>
        <w:t>j, należy rozumieć dokument elektroniczny będący kopią elektroniczną treści zapisanej w postaci papierowej, umożliwiający zapoznanie się z tą treścią i jej zrozumienie, bez konieczności bezpośredniego dostępu do oryginału.</w:t>
      </w:r>
    </w:p>
    <w:p w14:paraId="77CA8392" w14:textId="77777777" w:rsidR="00F47D89" w:rsidRPr="002F557E" w:rsidRDefault="00361C45"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Podmiotowe środki dowodowe, w tym oświadczenie, o którym mowa w art. 117 ust. 4 ustawy, oraz zobowiązanie podmiotu udostępniającego zasoby, przedmiotowe środki dowodowe, niewystawione przez upoważnione podmioty oraz pełnomocnictwo przekazuje</w:t>
      </w:r>
      <w:r w:rsidR="0074446C" w:rsidRPr="002F557E">
        <w:rPr>
          <w:rFonts w:ascii="Calibri Light" w:hAnsi="Calibri Light" w:cs="Calibri Light"/>
          <w:sz w:val="22"/>
          <w:szCs w:val="22"/>
        </w:rPr>
        <w:t xml:space="preserve"> się w postaci elektronicznej i </w:t>
      </w:r>
      <w:r w:rsidRPr="002F557E">
        <w:rPr>
          <w:rFonts w:ascii="Calibri Light" w:hAnsi="Calibri Light" w:cs="Calibri Light"/>
          <w:sz w:val="22"/>
          <w:szCs w:val="22"/>
        </w:rPr>
        <w:t>opatruje się kwalifikowanym podpisem elektr</w:t>
      </w:r>
      <w:r w:rsidR="00EF7627" w:rsidRPr="002F557E">
        <w:rPr>
          <w:rFonts w:ascii="Calibri Light" w:hAnsi="Calibri Light" w:cs="Calibri Light"/>
          <w:sz w:val="22"/>
          <w:szCs w:val="22"/>
        </w:rPr>
        <w:t>onicznym, podpisem zaufanym lub </w:t>
      </w:r>
      <w:r w:rsidRPr="002F557E">
        <w:rPr>
          <w:rFonts w:ascii="Calibri Light" w:hAnsi="Calibri Light" w:cs="Calibri Light"/>
          <w:sz w:val="22"/>
          <w:szCs w:val="22"/>
        </w:rPr>
        <w:t>podpisem osobistym.</w:t>
      </w:r>
      <w:r w:rsidR="00F47D89" w:rsidRPr="002F557E">
        <w:rPr>
          <w:rFonts w:ascii="Calibri Light" w:hAnsi="Calibri Light" w:cs="Calibri Light"/>
          <w:sz w:val="22"/>
          <w:szCs w:val="22"/>
        </w:rPr>
        <w:t xml:space="preserve"> </w:t>
      </w:r>
    </w:p>
    <w:p w14:paraId="2F265FF7" w14:textId="77777777" w:rsidR="00F47D89" w:rsidRPr="002F557E" w:rsidRDefault="00361C45" w:rsidP="00F03AE5">
      <w:pPr>
        <w:pStyle w:val="Akapitzlist"/>
        <w:numPr>
          <w:ilvl w:val="1"/>
          <w:numId w:val="70"/>
        </w:numPr>
        <w:spacing w:line="360" w:lineRule="auto"/>
        <w:jc w:val="both"/>
        <w:rPr>
          <w:rFonts w:ascii="Calibri Light" w:hAnsi="Calibri Light" w:cs="Calibri Light"/>
          <w:sz w:val="22"/>
          <w:szCs w:val="22"/>
        </w:rPr>
      </w:pPr>
      <w:r w:rsidRPr="002F557E">
        <w:rPr>
          <w:rFonts w:ascii="Calibri Light" w:hAnsi="Calibri Light" w:cs="Calibri Light"/>
          <w:sz w:val="22"/>
          <w:szCs w:val="22"/>
        </w:rPr>
        <w:t>W przypadku gdy podmiotowe środki dowodowe, w tym ośw</w:t>
      </w:r>
      <w:r w:rsidR="0074446C" w:rsidRPr="002F557E">
        <w:rPr>
          <w:rFonts w:ascii="Calibri Light" w:hAnsi="Calibri Light" w:cs="Calibri Light"/>
          <w:sz w:val="22"/>
          <w:szCs w:val="22"/>
        </w:rPr>
        <w:t>iadczenie, o którym mowa w art. </w:t>
      </w:r>
      <w:r w:rsidRPr="002F557E">
        <w:rPr>
          <w:rFonts w:ascii="Calibri Light" w:hAnsi="Calibri Light" w:cs="Calibri Light"/>
          <w:sz w:val="22"/>
          <w:szCs w:val="22"/>
        </w:rPr>
        <w:t>117 ust. 4 ustawy, oraz zobowiązanie podmiotu udostępniającego zasoby, przedmiotowe środki dowodowe, niewystawione</w:t>
      </w:r>
      <w:r w:rsidR="0074446C" w:rsidRPr="002F557E">
        <w:rPr>
          <w:rFonts w:ascii="Calibri Light" w:hAnsi="Calibri Light" w:cs="Calibri Light"/>
          <w:sz w:val="22"/>
          <w:szCs w:val="22"/>
        </w:rPr>
        <w:t xml:space="preserve"> przez upoważnione podmioty lub </w:t>
      </w:r>
      <w:r w:rsidRPr="002F557E">
        <w:rPr>
          <w:rFonts w:ascii="Calibri Light" w:hAnsi="Calibri Light" w:cs="Calibri Light"/>
          <w:sz w:val="22"/>
          <w:szCs w:val="22"/>
        </w:rPr>
        <w:t xml:space="preserve">pełnomocnictwo, zostały sporządzone jako dokument w postaci papierowej i opatrzone własnoręcznym podpisem, </w:t>
      </w:r>
      <w:r w:rsidRPr="002F557E">
        <w:rPr>
          <w:rFonts w:ascii="Calibri Light" w:hAnsi="Calibri Light" w:cs="Calibri Light"/>
          <w:sz w:val="22"/>
          <w:szCs w:val="22"/>
        </w:rPr>
        <w:lastRenderedPageBreak/>
        <w:t>przekazuje się cyfrowe odwzorowanie tego dokumentu opatrzone kwalifikowanym podpisem elektronicznym, podpisem zaufanym lub podpisem osobistym, poświadczającym zg</w:t>
      </w:r>
      <w:r w:rsidR="00DA229F" w:rsidRPr="002F557E">
        <w:rPr>
          <w:rFonts w:ascii="Calibri Light" w:hAnsi="Calibri Light" w:cs="Calibri Light"/>
          <w:sz w:val="22"/>
          <w:szCs w:val="22"/>
        </w:rPr>
        <w:t>odność cyfrowego odwzorowania z </w:t>
      </w:r>
      <w:r w:rsidRPr="002F557E">
        <w:rPr>
          <w:rFonts w:ascii="Calibri Light" w:hAnsi="Calibri Light" w:cs="Calibri Light"/>
          <w:sz w:val="22"/>
          <w:szCs w:val="22"/>
        </w:rPr>
        <w:t>dokumentem w</w:t>
      </w:r>
      <w:r w:rsidR="006A6DCA" w:rsidRPr="002F557E">
        <w:rPr>
          <w:rFonts w:ascii="Calibri Light" w:hAnsi="Calibri Light" w:cs="Calibri Light"/>
          <w:sz w:val="22"/>
          <w:szCs w:val="22"/>
        </w:rPr>
        <w:t> </w:t>
      </w:r>
      <w:r w:rsidRPr="002F557E">
        <w:rPr>
          <w:rFonts w:ascii="Calibri Light" w:hAnsi="Calibri Light" w:cs="Calibri Light"/>
          <w:sz w:val="22"/>
          <w:szCs w:val="22"/>
        </w:rPr>
        <w:t>postaci papierowej.</w:t>
      </w:r>
    </w:p>
    <w:p w14:paraId="6E3C5E2B" w14:textId="77777777" w:rsidR="00361C45" w:rsidRPr="002F557E" w:rsidRDefault="00361C45" w:rsidP="00F03AE5">
      <w:pPr>
        <w:pStyle w:val="Akapitzlist"/>
        <w:numPr>
          <w:ilvl w:val="1"/>
          <w:numId w:val="70"/>
        </w:numPr>
        <w:spacing w:line="360" w:lineRule="auto"/>
        <w:jc w:val="both"/>
        <w:rPr>
          <w:rFonts w:ascii="Calibri Light" w:hAnsi="Calibri Light" w:cs="Calibri Light"/>
          <w:sz w:val="22"/>
          <w:szCs w:val="22"/>
        </w:rPr>
      </w:pPr>
      <w:r w:rsidRPr="002F557E">
        <w:rPr>
          <w:rFonts w:ascii="Calibri Light" w:hAnsi="Calibri Light" w:cs="Calibri Light"/>
          <w:sz w:val="22"/>
          <w:szCs w:val="22"/>
        </w:rPr>
        <w:t>Poświadczenia zgodności cyfrowego odwzorowania z dokumentem w postaci papierowej, o</w:t>
      </w:r>
      <w:r w:rsidR="00284417" w:rsidRPr="002F557E">
        <w:rPr>
          <w:rFonts w:ascii="Calibri Light" w:hAnsi="Calibri Light" w:cs="Calibri Light"/>
          <w:sz w:val="22"/>
          <w:szCs w:val="22"/>
        </w:rPr>
        <w:t> </w:t>
      </w:r>
      <w:r w:rsidRPr="002F557E">
        <w:rPr>
          <w:rFonts w:ascii="Calibri Light" w:hAnsi="Calibri Light" w:cs="Calibri Light"/>
          <w:sz w:val="22"/>
          <w:szCs w:val="22"/>
        </w:rPr>
        <w:t xml:space="preserve">którym mowa w ust. </w:t>
      </w:r>
      <w:r w:rsidR="000069DF" w:rsidRPr="002F557E">
        <w:rPr>
          <w:rFonts w:ascii="Calibri Light" w:hAnsi="Calibri Light" w:cs="Calibri Light"/>
          <w:sz w:val="22"/>
          <w:szCs w:val="22"/>
        </w:rPr>
        <w:t>1</w:t>
      </w:r>
      <w:r w:rsidR="00F47D89" w:rsidRPr="002F557E">
        <w:rPr>
          <w:rFonts w:ascii="Calibri Light" w:hAnsi="Calibri Light" w:cs="Calibri Light"/>
          <w:sz w:val="22"/>
          <w:szCs w:val="22"/>
        </w:rPr>
        <w:t>2</w:t>
      </w:r>
      <w:r w:rsidR="00A86AC3" w:rsidRPr="002F557E">
        <w:rPr>
          <w:rFonts w:ascii="Calibri Light" w:hAnsi="Calibri Light" w:cs="Calibri Light"/>
          <w:sz w:val="22"/>
          <w:szCs w:val="22"/>
        </w:rPr>
        <w:t>.1.</w:t>
      </w:r>
      <w:r w:rsidR="00B857CE" w:rsidRPr="002F557E">
        <w:rPr>
          <w:rFonts w:ascii="Calibri Light" w:hAnsi="Calibri Light" w:cs="Calibri Light"/>
          <w:sz w:val="22"/>
          <w:szCs w:val="22"/>
        </w:rPr>
        <w:t xml:space="preserve"> niniejszego rozdziału SWZ</w:t>
      </w:r>
      <w:r w:rsidRPr="002F557E">
        <w:rPr>
          <w:rFonts w:ascii="Calibri Light" w:hAnsi="Calibri Light" w:cs="Calibri Light"/>
          <w:sz w:val="22"/>
          <w:szCs w:val="22"/>
        </w:rPr>
        <w:t>, dokonuje w przypadku:</w:t>
      </w:r>
    </w:p>
    <w:p w14:paraId="1CF596DA" w14:textId="77777777" w:rsidR="00B857CE" w:rsidRPr="002F557E" w:rsidRDefault="00B857CE" w:rsidP="00F03AE5">
      <w:pPr>
        <w:autoSpaceDE w:val="0"/>
        <w:autoSpaceDN w:val="0"/>
        <w:adjustRightInd w:val="0"/>
        <w:spacing w:line="360" w:lineRule="auto"/>
        <w:ind w:left="1276" w:hanging="425"/>
        <w:jc w:val="both"/>
        <w:rPr>
          <w:rFonts w:ascii="Calibri Light" w:hAnsi="Calibri Light" w:cs="Calibri Light"/>
          <w:sz w:val="22"/>
          <w:szCs w:val="22"/>
        </w:rPr>
      </w:pPr>
      <w:r w:rsidRPr="002F557E">
        <w:rPr>
          <w:rFonts w:ascii="Calibri Light" w:hAnsi="Calibri Light" w:cs="Calibri Light"/>
          <w:sz w:val="22"/>
          <w:szCs w:val="22"/>
        </w:rPr>
        <w:t>1)</w:t>
      </w:r>
      <w:r w:rsidRPr="002F557E">
        <w:rPr>
          <w:rFonts w:ascii="Calibri Light" w:hAnsi="Calibri Light" w:cs="Calibri Light"/>
          <w:sz w:val="22"/>
          <w:szCs w:val="22"/>
        </w:rPr>
        <w:tab/>
        <w:t xml:space="preserve">podmiotowych środków dowodowych – odpowiednio </w:t>
      </w:r>
      <w:r w:rsidR="00A86AC3" w:rsidRPr="002F557E">
        <w:rPr>
          <w:rFonts w:ascii="Calibri Light" w:hAnsi="Calibri Light" w:cs="Calibri Light"/>
          <w:sz w:val="22"/>
          <w:szCs w:val="22"/>
        </w:rPr>
        <w:t>W</w:t>
      </w:r>
      <w:r w:rsidRPr="002F557E">
        <w:rPr>
          <w:rFonts w:ascii="Calibri Light" w:hAnsi="Calibri Light" w:cs="Calibri Light"/>
          <w:sz w:val="22"/>
          <w:szCs w:val="22"/>
        </w:rPr>
        <w:t xml:space="preserve">ykonawca, </w:t>
      </w:r>
      <w:r w:rsidR="00A86AC3" w:rsidRPr="002F557E">
        <w:rPr>
          <w:rFonts w:ascii="Calibri Light" w:hAnsi="Calibri Light" w:cs="Calibri Light"/>
          <w:sz w:val="22"/>
          <w:szCs w:val="22"/>
        </w:rPr>
        <w:t>W</w:t>
      </w:r>
      <w:r w:rsidRPr="002F557E">
        <w:rPr>
          <w:rFonts w:ascii="Calibri Light" w:hAnsi="Calibri Light" w:cs="Calibri Light"/>
          <w:sz w:val="22"/>
          <w:szCs w:val="22"/>
        </w:rPr>
        <w:t>ykonawca wspólnie ubiegający się o udzielenie zamówienia, po</w:t>
      </w:r>
      <w:r w:rsidR="0074446C" w:rsidRPr="002F557E">
        <w:rPr>
          <w:rFonts w:ascii="Calibri Light" w:hAnsi="Calibri Light" w:cs="Calibri Light"/>
          <w:sz w:val="22"/>
          <w:szCs w:val="22"/>
        </w:rPr>
        <w:t>dmiot udostępniający zasoby lub </w:t>
      </w:r>
      <w:r w:rsidRPr="002F557E">
        <w:rPr>
          <w:rFonts w:ascii="Calibri Light" w:hAnsi="Calibri Light" w:cs="Calibri Light"/>
          <w:sz w:val="22"/>
          <w:szCs w:val="22"/>
        </w:rPr>
        <w:t>podwykonawca, w zakresie podmiotowych środków dowodow</w:t>
      </w:r>
      <w:r w:rsidR="0074446C" w:rsidRPr="002F557E">
        <w:rPr>
          <w:rFonts w:ascii="Calibri Light" w:hAnsi="Calibri Light" w:cs="Calibri Light"/>
          <w:sz w:val="22"/>
          <w:szCs w:val="22"/>
        </w:rPr>
        <w:t>ych, które każdego z </w:t>
      </w:r>
      <w:r w:rsidRPr="002F557E">
        <w:rPr>
          <w:rFonts w:ascii="Calibri Light" w:hAnsi="Calibri Light" w:cs="Calibri Light"/>
          <w:sz w:val="22"/>
          <w:szCs w:val="22"/>
        </w:rPr>
        <w:t xml:space="preserve">nich dotyczą; </w:t>
      </w:r>
    </w:p>
    <w:p w14:paraId="14A8ED29" w14:textId="77777777" w:rsidR="00B857CE" w:rsidRPr="002F557E" w:rsidRDefault="00B857CE" w:rsidP="00F03AE5">
      <w:pPr>
        <w:autoSpaceDE w:val="0"/>
        <w:autoSpaceDN w:val="0"/>
        <w:adjustRightInd w:val="0"/>
        <w:spacing w:line="360" w:lineRule="auto"/>
        <w:ind w:left="1276" w:hanging="425"/>
        <w:jc w:val="both"/>
        <w:rPr>
          <w:rFonts w:ascii="Calibri Light" w:hAnsi="Calibri Light" w:cs="Calibri Light"/>
          <w:sz w:val="22"/>
          <w:szCs w:val="22"/>
        </w:rPr>
      </w:pPr>
      <w:r w:rsidRPr="002F557E">
        <w:rPr>
          <w:rFonts w:ascii="Calibri Light" w:hAnsi="Calibri Light" w:cs="Calibri Light"/>
          <w:sz w:val="22"/>
          <w:szCs w:val="22"/>
        </w:rPr>
        <w:t>2)</w:t>
      </w:r>
      <w:r w:rsidRPr="002F557E">
        <w:rPr>
          <w:rFonts w:ascii="Calibri Light" w:hAnsi="Calibri Light" w:cs="Calibri Light"/>
          <w:sz w:val="22"/>
          <w:szCs w:val="22"/>
        </w:rPr>
        <w:tab/>
        <w:t xml:space="preserve">przedmiotowego środka dowodowego, oświadczenia, o którym mowa w art. 117 ust. 4 ustawy, lub zobowiązania podmiotu udostępniającego zasoby – odpowiednio </w:t>
      </w:r>
      <w:r w:rsidR="00A86AC3" w:rsidRPr="002F557E">
        <w:rPr>
          <w:rFonts w:ascii="Calibri Light" w:hAnsi="Calibri Light" w:cs="Calibri Light"/>
          <w:sz w:val="22"/>
          <w:szCs w:val="22"/>
        </w:rPr>
        <w:t>W</w:t>
      </w:r>
      <w:r w:rsidRPr="002F557E">
        <w:rPr>
          <w:rFonts w:ascii="Calibri Light" w:hAnsi="Calibri Light" w:cs="Calibri Light"/>
          <w:sz w:val="22"/>
          <w:szCs w:val="22"/>
        </w:rPr>
        <w:t xml:space="preserve">ykonawca lub </w:t>
      </w:r>
      <w:r w:rsidR="00A86AC3" w:rsidRPr="002F557E">
        <w:rPr>
          <w:rFonts w:ascii="Calibri Light" w:hAnsi="Calibri Light" w:cs="Calibri Light"/>
          <w:sz w:val="22"/>
          <w:szCs w:val="22"/>
        </w:rPr>
        <w:t>W</w:t>
      </w:r>
      <w:r w:rsidRPr="002F557E">
        <w:rPr>
          <w:rFonts w:ascii="Calibri Light" w:hAnsi="Calibri Light" w:cs="Calibri Light"/>
          <w:sz w:val="22"/>
          <w:szCs w:val="22"/>
        </w:rPr>
        <w:t xml:space="preserve">ykonawca wspólnie ubiegający się o udzielenie zamówienia; </w:t>
      </w:r>
    </w:p>
    <w:p w14:paraId="2F9EE7B5" w14:textId="77777777" w:rsidR="00B857CE" w:rsidRPr="002F557E" w:rsidRDefault="00B857CE" w:rsidP="00F03AE5">
      <w:pPr>
        <w:spacing w:line="360" w:lineRule="auto"/>
        <w:ind w:left="1276" w:hanging="425"/>
        <w:jc w:val="both"/>
        <w:rPr>
          <w:rFonts w:ascii="Calibri Light" w:hAnsi="Calibri Light" w:cs="Calibri Light"/>
          <w:sz w:val="22"/>
          <w:szCs w:val="22"/>
        </w:rPr>
      </w:pPr>
      <w:r w:rsidRPr="002F557E">
        <w:rPr>
          <w:rFonts w:ascii="Calibri Light" w:hAnsi="Calibri Light" w:cs="Calibri Light"/>
          <w:sz w:val="22"/>
          <w:szCs w:val="22"/>
        </w:rPr>
        <w:t>3)</w:t>
      </w:r>
      <w:r w:rsidRPr="002F557E">
        <w:rPr>
          <w:rFonts w:ascii="Calibri Light" w:hAnsi="Calibri Light" w:cs="Calibri Light"/>
          <w:sz w:val="22"/>
          <w:szCs w:val="22"/>
        </w:rPr>
        <w:tab/>
        <w:t>pełnomocnictwa – mocodawca.</w:t>
      </w:r>
    </w:p>
    <w:p w14:paraId="7E2BCBDD" w14:textId="77777777" w:rsidR="00361C45" w:rsidRPr="002F557E" w:rsidRDefault="00A5301C" w:rsidP="00F03AE5">
      <w:pPr>
        <w:pStyle w:val="Akapitzlist"/>
        <w:numPr>
          <w:ilvl w:val="1"/>
          <w:numId w:val="70"/>
        </w:numPr>
        <w:tabs>
          <w:tab w:val="left" w:pos="851"/>
        </w:tabs>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Poświadczenia zgodności cyfrowego odwzorowania z dokumentem w postaci papierowej, o którym mowa w ust. </w:t>
      </w:r>
      <w:r w:rsidR="000069DF" w:rsidRPr="002F557E">
        <w:rPr>
          <w:rFonts w:ascii="Calibri Light" w:hAnsi="Calibri Light" w:cs="Calibri Light"/>
          <w:sz w:val="22"/>
          <w:szCs w:val="22"/>
        </w:rPr>
        <w:t>1</w:t>
      </w:r>
      <w:r w:rsidR="00F34901" w:rsidRPr="002F557E">
        <w:rPr>
          <w:rFonts w:ascii="Calibri Light" w:hAnsi="Calibri Light" w:cs="Calibri Light"/>
          <w:sz w:val="22"/>
          <w:szCs w:val="22"/>
        </w:rPr>
        <w:t>2</w:t>
      </w:r>
      <w:r w:rsidR="00A86AC3" w:rsidRPr="002F557E">
        <w:rPr>
          <w:rFonts w:ascii="Calibri Light" w:hAnsi="Calibri Light" w:cs="Calibri Light"/>
          <w:sz w:val="22"/>
          <w:szCs w:val="22"/>
        </w:rPr>
        <w:t>.1.</w:t>
      </w:r>
      <w:r w:rsidRPr="002F557E">
        <w:rPr>
          <w:rFonts w:ascii="Calibri Light" w:hAnsi="Calibri Light" w:cs="Calibri Light"/>
          <w:sz w:val="22"/>
          <w:szCs w:val="22"/>
        </w:rPr>
        <w:t xml:space="preserve"> niniejszego rozdziału SWZ, może dokonać również notariusz.</w:t>
      </w:r>
    </w:p>
    <w:p w14:paraId="7138D791" w14:textId="77777777" w:rsidR="00F47D89" w:rsidRPr="002F557E" w:rsidRDefault="00A5301C"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CB2C04D" w14:textId="77777777" w:rsidR="00A5301C" w:rsidRPr="002F557E" w:rsidRDefault="002132E9"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Dokumenty elektroniczne w postępowaniu spełniają łącznie następujące wymagania:</w:t>
      </w:r>
    </w:p>
    <w:p w14:paraId="60880FBB" w14:textId="77777777" w:rsidR="002132E9" w:rsidRPr="002F557E" w:rsidRDefault="002132E9" w:rsidP="00F03AE5">
      <w:pPr>
        <w:pStyle w:val="Akapitzlist"/>
        <w:numPr>
          <w:ilvl w:val="0"/>
          <w:numId w:val="59"/>
        </w:numPr>
        <w:autoSpaceDE w:val="0"/>
        <w:autoSpaceDN w:val="0"/>
        <w:adjustRightInd w:val="0"/>
        <w:spacing w:line="360" w:lineRule="auto"/>
        <w:ind w:hanging="436"/>
        <w:jc w:val="both"/>
        <w:rPr>
          <w:rFonts w:ascii="Calibri Light" w:hAnsi="Calibri Light" w:cs="Calibri Light"/>
          <w:sz w:val="22"/>
          <w:szCs w:val="22"/>
        </w:rPr>
      </w:pPr>
      <w:r w:rsidRPr="002F557E">
        <w:rPr>
          <w:rFonts w:ascii="Calibri Light" w:hAnsi="Calibri Light" w:cs="Calibri Light"/>
          <w:sz w:val="22"/>
          <w:szCs w:val="22"/>
        </w:rPr>
        <w:t>są utrwalone w sposób umożliwiający ich wielokr</w:t>
      </w:r>
      <w:r w:rsidR="00451398" w:rsidRPr="002F557E">
        <w:rPr>
          <w:rFonts w:ascii="Calibri Light" w:hAnsi="Calibri Light" w:cs="Calibri Light"/>
          <w:sz w:val="22"/>
          <w:szCs w:val="22"/>
        </w:rPr>
        <w:t>otne odczytanie, zapisanie i </w:t>
      </w:r>
      <w:r w:rsidRPr="002F557E">
        <w:rPr>
          <w:rFonts w:ascii="Calibri Light" w:hAnsi="Calibri Light" w:cs="Calibri Light"/>
          <w:sz w:val="22"/>
          <w:szCs w:val="22"/>
        </w:rPr>
        <w:t xml:space="preserve">powielenie, a także przekazanie przy użyciu środków komunikacji elektronicznej lub na informatycznym nośniku danych; </w:t>
      </w:r>
    </w:p>
    <w:p w14:paraId="5ED056E4" w14:textId="77777777" w:rsidR="002132E9" w:rsidRPr="002F557E" w:rsidRDefault="002132E9" w:rsidP="00F03AE5">
      <w:pPr>
        <w:pStyle w:val="Akapitzlist"/>
        <w:numPr>
          <w:ilvl w:val="0"/>
          <w:numId w:val="59"/>
        </w:numPr>
        <w:autoSpaceDE w:val="0"/>
        <w:autoSpaceDN w:val="0"/>
        <w:adjustRightInd w:val="0"/>
        <w:spacing w:line="360" w:lineRule="auto"/>
        <w:ind w:hanging="436"/>
        <w:jc w:val="both"/>
        <w:rPr>
          <w:rFonts w:ascii="Calibri Light" w:hAnsi="Calibri Light" w:cs="Calibri Light"/>
          <w:sz w:val="22"/>
          <w:szCs w:val="22"/>
        </w:rPr>
      </w:pPr>
      <w:r w:rsidRPr="002F557E">
        <w:rPr>
          <w:rFonts w:ascii="Calibri Light" w:hAnsi="Calibri Light" w:cs="Calibri Light"/>
          <w:sz w:val="22"/>
          <w:szCs w:val="22"/>
        </w:rPr>
        <w:t>umożliwiają prezentację treści w postaci elektr</w:t>
      </w:r>
      <w:r w:rsidR="003818EE" w:rsidRPr="002F557E">
        <w:rPr>
          <w:rFonts w:ascii="Calibri Light" w:hAnsi="Calibri Light" w:cs="Calibri Light"/>
          <w:sz w:val="22"/>
          <w:szCs w:val="22"/>
        </w:rPr>
        <w:t>onicznej, w szczególności przez </w:t>
      </w:r>
      <w:r w:rsidRPr="002F557E">
        <w:rPr>
          <w:rFonts w:ascii="Calibri Light" w:hAnsi="Calibri Light" w:cs="Calibri Light"/>
          <w:sz w:val="22"/>
          <w:szCs w:val="22"/>
        </w:rPr>
        <w:t xml:space="preserve">wyświetlenie tej treści na monitorze ekranowym; </w:t>
      </w:r>
    </w:p>
    <w:p w14:paraId="79A2607C" w14:textId="77777777" w:rsidR="002132E9" w:rsidRPr="002F557E" w:rsidRDefault="002132E9" w:rsidP="00F03AE5">
      <w:pPr>
        <w:pStyle w:val="Akapitzlist"/>
        <w:numPr>
          <w:ilvl w:val="0"/>
          <w:numId w:val="59"/>
        </w:numPr>
        <w:autoSpaceDE w:val="0"/>
        <w:autoSpaceDN w:val="0"/>
        <w:adjustRightInd w:val="0"/>
        <w:spacing w:line="360" w:lineRule="auto"/>
        <w:ind w:hanging="436"/>
        <w:jc w:val="both"/>
        <w:rPr>
          <w:rFonts w:ascii="Calibri Light" w:hAnsi="Calibri Light" w:cs="Calibri Light"/>
          <w:sz w:val="22"/>
          <w:szCs w:val="22"/>
        </w:rPr>
      </w:pPr>
      <w:r w:rsidRPr="002F557E">
        <w:rPr>
          <w:rFonts w:ascii="Calibri Light" w:hAnsi="Calibri Light" w:cs="Calibri Light"/>
          <w:sz w:val="22"/>
          <w:szCs w:val="22"/>
        </w:rPr>
        <w:t xml:space="preserve">umożliwiają prezentację treści w postaci papierowej, w szczególności za pomocą wydruku; </w:t>
      </w:r>
    </w:p>
    <w:p w14:paraId="655C7852" w14:textId="77777777" w:rsidR="002132E9" w:rsidRPr="002F557E" w:rsidRDefault="002132E9" w:rsidP="00F03AE5">
      <w:pPr>
        <w:pStyle w:val="Akapitzlist"/>
        <w:numPr>
          <w:ilvl w:val="0"/>
          <w:numId w:val="59"/>
        </w:numPr>
        <w:spacing w:line="360" w:lineRule="auto"/>
        <w:ind w:hanging="436"/>
        <w:jc w:val="both"/>
        <w:rPr>
          <w:rFonts w:ascii="Calibri Light" w:hAnsi="Calibri Light" w:cs="Calibri Light"/>
          <w:sz w:val="22"/>
          <w:szCs w:val="22"/>
        </w:rPr>
      </w:pPr>
      <w:r w:rsidRPr="002F557E">
        <w:rPr>
          <w:rFonts w:ascii="Calibri Light" w:hAnsi="Calibri Light" w:cs="Calibri Light"/>
          <w:sz w:val="22"/>
          <w:szCs w:val="22"/>
        </w:rPr>
        <w:t>zawierają dane w układzie niepozostawiającym wątpliwości co do treści i kontekstu zapisanych informacji.</w:t>
      </w:r>
    </w:p>
    <w:p w14:paraId="2780C49F" w14:textId="77777777" w:rsidR="006E67D3" w:rsidRPr="002F557E" w:rsidRDefault="002824D1" w:rsidP="00F03AE5">
      <w:pPr>
        <w:pStyle w:val="Akapitzlist"/>
        <w:numPr>
          <w:ilvl w:val="0"/>
          <w:numId w:val="70"/>
        </w:numPr>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t xml:space="preserve">Zgodnie z §12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(Dz.U. z 2020r., poz. 2452): </w:t>
      </w:r>
    </w:p>
    <w:p w14:paraId="40095EF7" w14:textId="6BBE9A1B" w:rsidR="00FC3F26" w:rsidRDefault="002824D1" w:rsidP="00FC3F26">
      <w:pPr>
        <w:pStyle w:val="Akapitzlist"/>
        <w:spacing w:line="360" w:lineRule="auto"/>
        <w:ind w:left="426"/>
        <w:jc w:val="both"/>
        <w:rPr>
          <w:rFonts w:ascii="Calibri Light" w:hAnsi="Calibri Light" w:cs="Calibri Light"/>
          <w:sz w:val="22"/>
          <w:szCs w:val="22"/>
        </w:rPr>
      </w:pPr>
      <w:r w:rsidRPr="002F557E">
        <w:rPr>
          <w:rFonts w:ascii="Calibri Light" w:hAnsi="Calibri Light" w:cs="Calibri Light"/>
          <w:sz w:val="22"/>
          <w:szCs w:val="22"/>
        </w:rPr>
        <w:lastRenderedPageBreak/>
        <w:t>„Środki komunikacji elektronicznej w postępowaniu lub konkursie służące do odbioru dokumentów elektronicznych zawierających oświadczenia, o których mowa w art. 125 ust. 1 ustawy, podmiotowe środki dowodowe, w tym oświadczenie, o którym mowa w art. 117 ust. 4 ustawy, oraz zobowiązanie podmiotu udostępniającego zasoby, przedmiotowe środki dowodowe, pełnomocnictwo, dokumenty o których mowa w art. 94 ust. 2 ustawy, oraz informacje, oświadczenia lub dokumenty, inne niż określone w §11 ust. 1, umożliwiają identyfikację podmiotów przekazujących te dokumenty elektroniczne oraz ustalenie dokł</w:t>
      </w:r>
      <w:r w:rsidR="00821D3B" w:rsidRPr="002F557E">
        <w:rPr>
          <w:rFonts w:ascii="Calibri Light" w:hAnsi="Calibri Light" w:cs="Calibri Light"/>
          <w:sz w:val="22"/>
          <w:szCs w:val="22"/>
        </w:rPr>
        <w:t>adnego czasu i daty ich odbioru</w:t>
      </w:r>
      <w:r w:rsidRPr="002F557E">
        <w:rPr>
          <w:rFonts w:ascii="Calibri Light" w:hAnsi="Calibri Light" w:cs="Calibri Light"/>
          <w:sz w:val="22"/>
          <w:szCs w:val="22"/>
        </w:rPr>
        <w:t>”.</w:t>
      </w:r>
    </w:p>
    <w:p w14:paraId="0A2AFAB8" w14:textId="77777777" w:rsidR="00146963" w:rsidRPr="002F557E" w:rsidRDefault="00146963" w:rsidP="00FC3F26">
      <w:pPr>
        <w:pStyle w:val="Akapitzlist"/>
        <w:spacing w:line="360" w:lineRule="auto"/>
        <w:ind w:left="426"/>
        <w:jc w:val="both"/>
        <w:rPr>
          <w:rFonts w:ascii="Calibri Light" w:hAnsi="Calibri Light" w:cs="Calibri Light"/>
          <w:sz w:val="22"/>
          <w:szCs w:val="22"/>
        </w:rPr>
      </w:pPr>
    </w:p>
    <w:p w14:paraId="6BBF4613" w14:textId="77777777" w:rsidR="000F1435" w:rsidRPr="002F557E" w:rsidRDefault="000F1435"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ROZDZIAŁ </w:t>
      </w:r>
      <w:r w:rsidR="00572D54" w:rsidRPr="002F557E">
        <w:rPr>
          <w:rFonts w:ascii="Calibri Light" w:hAnsi="Calibri Light" w:cs="Calibri Light"/>
          <w:sz w:val="22"/>
          <w:szCs w:val="22"/>
        </w:rPr>
        <w:t>X</w:t>
      </w:r>
      <w:r w:rsidR="0042417D" w:rsidRPr="002F557E">
        <w:rPr>
          <w:rFonts w:ascii="Calibri Light" w:hAnsi="Calibri Light" w:cs="Calibri Light"/>
          <w:sz w:val="22"/>
          <w:szCs w:val="22"/>
        </w:rPr>
        <w:t>IV</w:t>
      </w:r>
    </w:p>
    <w:p w14:paraId="51B141E7" w14:textId="2AF50D38" w:rsidR="006E67D3" w:rsidRPr="002F557E" w:rsidRDefault="006E67D3"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OPIS SPOSOBU UDZIELANIA WYJAŚNIEŃ DOTYCZĄCYCH SPECYFIKACJI</w:t>
      </w:r>
      <w:r w:rsidR="000F1435" w:rsidRPr="002F557E">
        <w:rPr>
          <w:rFonts w:ascii="Calibri Light" w:hAnsi="Calibri Light" w:cs="Calibri Light"/>
          <w:sz w:val="22"/>
          <w:szCs w:val="22"/>
        </w:rPr>
        <w:t xml:space="preserve"> WARUNKÓW </w:t>
      </w:r>
      <w:r w:rsidRPr="002F557E">
        <w:rPr>
          <w:rFonts w:ascii="Calibri Light" w:hAnsi="Calibri Light" w:cs="Calibri Light"/>
          <w:sz w:val="22"/>
          <w:szCs w:val="22"/>
        </w:rPr>
        <w:t>ZAMÓWIENIA</w:t>
      </w:r>
    </w:p>
    <w:p w14:paraId="183A1D60" w14:textId="77777777" w:rsidR="006E67D3" w:rsidRPr="002F557E" w:rsidRDefault="000F1435" w:rsidP="00F03AE5">
      <w:pPr>
        <w:pStyle w:val="Tekstpodstawowy"/>
        <w:numPr>
          <w:ilvl w:val="0"/>
          <w:numId w:val="5"/>
        </w:numPr>
        <w:tabs>
          <w:tab w:val="clear" w:pos="567"/>
          <w:tab w:val="num" w:pos="426"/>
        </w:tabs>
        <w:spacing w:line="360" w:lineRule="auto"/>
        <w:ind w:right="28"/>
        <w:rPr>
          <w:rFonts w:ascii="Calibri Light" w:hAnsi="Calibri Light" w:cs="Calibri Light"/>
          <w:sz w:val="22"/>
          <w:szCs w:val="22"/>
        </w:rPr>
      </w:pPr>
      <w:r w:rsidRPr="002F557E">
        <w:rPr>
          <w:rFonts w:ascii="Calibri Light" w:hAnsi="Calibri Light" w:cs="Calibri Light"/>
          <w:sz w:val="22"/>
          <w:szCs w:val="22"/>
        </w:rPr>
        <w:t>Treść S</w:t>
      </w:r>
      <w:r w:rsidR="006E67D3" w:rsidRPr="002F557E">
        <w:rPr>
          <w:rFonts w:ascii="Calibri Light" w:hAnsi="Calibri Light" w:cs="Calibri Light"/>
          <w:sz w:val="22"/>
          <w:szCs w:val="22"/>
        </w:rPr>
        <w:t xml:space="preserve">WZ wraz z załącznikami zamieszczona jest na Platformie </w:t>
      </w:r>
      <w:r w:rsidR="00682494" w:rsidRPr="002F557E">
        <w:rPr>
          <w:rFonts w:ascii="Calibri Light" w:hAnsi="Calibri Light" w:cs="Calibri Light"/>
          <w:sz w:val="22"/>
          <w:szCs w:val="22"/>
        </w:rPr>
        <w:t>zakupowej</w:t>
      </w:r>
      <w:r w:rsidR="006E67D3" w:rsidRPr="002F557E">
        <w:rPr>
          <w:rFonts w:ascii="Calibri Light" w:hAnsi="Calibri Light" w:cs="Calibri Light"/>
          <w:sz w:val="22"/>
          <w:szCs w:val="22"/>
        </w:rPr>
        <w:t>.</w:t>
      </w:r>
    </w:p>
    <w:p w14:paraId="0885B948" w14:textId="77777777" w:rsidR="006E67D3" w:rsidRPr="002F557E" w:rsidRDefault="006E67D3" w:rsidP="00F03AE5">
      <w:pPr>
        <w:pStyle w:val="Tekstpodstawowy"/>
        <w:numPr>
          <w:ilvl w:val="0"/>
          <w:numId w:val="5"/>
        </w:numPr>
        <w:tabs>
          <w:tab w:val="clear" w:pos="567"/>
          <w:tab w:val="num" w:pos="426"/>
        </w:tabs>
        <w:spacing w:line="360" w:lineRule="auto"/>
        <w:ind w:right="28"/>
        <w:rPr>
          <w:rFonts w:ascii="Calibri Light" w:hAnsi="Calibri Light" w:cs="Calibri Light"/>
          <w:sz w:val="22"/>
          <w:szCs w:val="22"/>
        </w:rPr>
      </w:pPr>
      <w:r w:rsidRPr="002F557E">
        <w:rPr>
          <w:rFonts w:ascii="Calibri Light" w:hAnsi="Calibri Light" w:cs="Calibri Light"/>
          <w:sz w:val="22"/>
          <w:szCs w:val="22"/>
        </w:rPr>
        <w:t>Wykonawca może zwrócić się do Zamaw</w:t>
      </w:r>
      <w:r w:rsidR="000F1435" w:rsidRPr="002F557E">
        <w:rPr>
          <w:rFonts w:ascii="Calibri Light" w:hAnsi="Calibri Light" w:cs="Calibri Light"/>
          <w:sz w:val="22"/>
          <w:szCs w:val="22"/>
        </w:rPr>
        <w:t>iającego z wnioskiem o wyjaśnienie treści S</w:t>
      </w:r>
      <w:r w:rsidRPr="002F557E">
        <w:rPr>
          <w:rFonts w:ascii="Calibri Light" w:hAnsi="Calibri Light" w:cs="Calibri Light"/>
          <w:sz w:val="22"/>
          <w:szCs w:val="22"/>
        </w:rPr>
        <w:t>WZ.</w:t>
      </w:r>
    </w:p>
    <w:p w14:paraId="0D21A4A0" w14:textId="77777777" w:rsidR="006E67D3" w:rsidRPr="002F557E" w:rsidRDefault="006E67D3" w:rsidP="00F03AE5">
      <w:pPr>
        <w:pStyle w:val="Tekstpodstawowy"/>
        <w:numPr>
          <w:ilvl w:val="0"/>
          <w:numId w:val="5"/>
        </w:numPr>
        <w:tabs>
          <w:tab w:val="clear" w:pos="567"/>
        </w:tabs>
        <w:spacing w:line="360" w:lineRule="auto"/>
        <w:ind w:left="426" w:right="28" w:hanging="426"/>
        <w:rPr>
          <w:rFonts w:ascii="Calibri Light" w:hAnsi="Calibri Light" w:cs="Calibri Light"/>
          <w:sz w:val="22"/>
          <w:szCs w:val="22"/>
        </w:rPr>
      </w:pPr>
      <w:r w:rsidRPr="002F557E">
        <w:rPr>
          <w:rFonts w:ascii="Calibri Light" w:hAnsi="Calibri Light" w:cs="Calibri Light"/>
          <w:sz w:val="22"/>
          <w:szCs w:val="22"/>
        </w:rPr>
        <w:t>Zamawiający niezwłocznie udzieli wyjaśnień, jednakże nie później niż na 2 dni przed upływem terminu składania ofert</w:t>
      </w:r>
      <w:r w:rsidR="000F1435" w:rsidRPr="002F557E">
        <w:rPr>
          <w:rFonts w:ascii="Calibri Light" w:hAnsi="Calibri Light" w:cs="Calibri Light"/>
          <w:sz w:val="22"/>
          <w:szCs w:val="22"/>
        </w:rPr>
        <w:t>, o ile wniosek o wyjaśnienie S</w:t>
      </w:r>
      <w:r w:rsidRPr="002F557E">
        <w:rPr>
          <w:rFonts w:ascii="Calibri Light" w:hAnsi="Calibri Light" w:cs="Calibri Light"/>
          <w:sz w:val="22"/>
          <w:szCs w:val="22"/>
        </w:rPr>
        <w:t xml:space="preserve">WZ wpłynie do Zamawiającego nie później niż </w:t>
      </w:r>
      <w:r w:rsidR="000F1435" w:rsidRPr="002F557E">
        <w:rPr>
          <w:rFonts w:ascii="Calibri Light" w:hAnsi="Calibri Light" w:cs="Calibri Light"/>
          <w:sz w:val="22"/>
          <w:szCs w:val="22"/>
        </w:rPr>
        <w:t>na 4 dni przed</w:t>
      </w:r>
      <w:r w:rsidRPr="002F557E">
        <w:rPr>
          <w:rFonts w:ascii="Calibri Light" w:hAnsi="Calibri Light" w:cs="Calibri Light"/>
          <w:sz w:val="22"/>
          <w:szCs w:val="22"/>
        </w:rPr>
        <w:t xml:space="preserve"> </w:t>
      </w:r>
      <w:r w:rsidR="000F1435" w:rsidRPr="002F557E">
        <w:rPr>
          <w:rFonts w:ascii="Calibri Light" w:hAnsi="Calibri Light" w:cs="Calibri Light"/>
          <w:sz w:val="22"/>
          <w:szCs w:val="22"/>
        </w:rPr>
        <w:t>upływem</w:t>
      </w:r>
      <w:r w:rsidRPr="002F557E">
        <w:rPr>
          <w:rFonts w:ascii="Calibri Light" w:hAnsi="Calibri Light" w:cs="Calibri Light"/>
          <w:sz w:val="22"/>
          <w:szCs w:val="22"/>
        </w:rPr>
        <w:t xml:space="preserve"> terminu składania ofert.</w:t>
      </w:r>
    </w:p>
    <w:p w14:paraId="5EB53AB5" w14:textId="77777777" w:rsidR="006E67D3" w:rsidRPr="002F557E" w:rsidRDefault="006E67D3" w:rsidP="00F03AE5">
      <w:pPr>
        <w:pStyle w:val="Tekstpodstawowy"/>
        <w:numPr>
          <w:ilvl w:val="0"/>
          <w:numId w:val="5"/>
        </w:numPr>
        <w:tabs>
          <w:tab w:val="clear" w:pos="567"/>
        </w:tabs>
        <w:spacing w:line="360" w:lineRule="auto"/>
        <w:ind w:left="426" w:right="28" w:hanging="426"/>
        <w:rPr>
          <w:rFonts w:ascii="Calibri Light" w:hAnsi="Calibri Light" w:cs="Calibri Light"/>
          <w:sz w:val="22"/>
          <w:szCs w:val="22"/>
        </w:rPr>
      </w:pPr>
      <w:r w:rsidRPr="002F557E">
        <w:rPr>
          <w:rFonts w:ascii="Calibri Light" w:hAnsi="Calibri Light" w:cs="Calibri Light"/>
          <w:sz w:val="22"/>
          <w:szCs w:val="22"/>
        </w:rPr>
        <w:t>Wszelkie wy</w:t>
      </w:r>
      <w:r w:rsidR="00EA0A8C" w:rsidRPr="002F557E">
        <w:rPr>
          <w:rFonts w:ascii="Calibri Light" w:hAnsi="Calibri Light" w:cs="Calibri Light"/>
          <w:sz w:val="22"/>
          <w:szCs w:val="22"/>
        </w:rPr>
        <w:t>jaśnienia, modyfikacje treści S</w:t>
      </w:r>
      <w:r w:rsidRPr="002F557E">
        <w:rPr>
          <w:rFonts w:ascii="Calibri Light" w:hAnsi="Calibri Light" w:cs="Calibri Light"/>
          <w:sz w:val="22"/>
          <w:szCs w:val="22"/>
        </w:rPr>
        <w:t xml:space="preserve">WZ oraz inne informacje związane z niniejszym </w:t>
      </w:r>
      <w:r w:rsidR="00D509D9" w:rsidRPr="002F557E">
        <w:rPr>
          <w:rFonts w:ascii="Calibri Light" w:hAnsi="Calibri Light" w:cs="Calibri Light"/>
          <w:sz w:val="22"/>
          <w:szCs w:val="22"/>
        </w:rPr>
        <w:t xml:space="preserve"> </w:t>
      </w:r>
      <w:r w:rsidRPr="002F557E">
        <w:rPr>
          <w:rFonts w:ascii="Calibri Light" w:hAnsi="Calibri Light" w:cs="Calibri Light"/>
          <w:sz w:val="22"/>
          <w:szCs w:val="22"/>
        </w:rPr>
        <w:t>postępowaniem</w:t>
      </w:r>
      <w:r w:rsidR="005C5865" w:rsidRPr="002F557E">
        <w:rPr>
          <w:rFonts w:ascii="Calibri Light" w:hAnsi="Calibri Light" w:cs="Calibri Light"/>
          <w:sz w:val="22"/>
          <w:szCs w:val="22"/>
        </w:rPr>
        <w:t xml:space="preserve">, </w:t>
      </w:r>
      <w:r w:rsidRPr="002F557E">
        <w:rPr>
          <w:rFonts w:ascii="Calibri Light" w:hAnsi="Calibri Light" w:cs="Calibri Light"/>
          <w:sz w:val="22"/>
          <w:szCs w:val="22"/>
        </w:rPr>
        <w:t xml:space="preserve">Zamawiający będzie zamieszczał wyłącznie na Platformie </w:t>
      </w:r>
      <w:r w:rsidR="00682494" w:rsidRPr="002F557E">
        <w:rPr>
          <w:rFonts w:ascii="Calibri Light" w:hAnsi="Calibri Light" w:cs="Calibri Light"/>
          <w:sz w:val="22"/>
          <w:szCs w:val="22"/>
        </w:rPr>
        <w:t>zakupowej</w:t>
      </w:r>
      <w:r w:rsidR="005C5865" w:rsidRPr="002F557E">
        <w:rPr>
          <w:rFonts w:ascii="Calibri Light" w:hAnsi="Calibri Light" w:cs="Calibri Light"/>
          <w:sz w:val="22"/>
          <w:szCs w:val="22"/>
        </w:rPr>
        <w:t xml:space="preserve">, </w:t>
      </w:r>
      <w:r w:rsidRPr="002F557E">
        <w:rPr>
          <w:rFonts w:ascii="Calibri Light" w:hAnsi="Calibri Light" w:cs="Calibri Light"/>
          <w:sz w:val="22"/>
          <w:szCs w:val="22"/>
        </w:rPr>
        <w:t>w wierszu oznaczonym tytułem oraz znakiem sprawy niniejszego postępowania.</w:t>
      </w:r>
    </w:p>
    <w:p w14:paraId="699A0E83" w14:textId="77777777" w:rsidR="006E67D3" w:rsidRPr="002F557E" w:rsidRDefault="006E67D3" w:rsidP="00F03AE5">
      <w:pPr>
        <w:pStyle w:val="Tekstpodstawowy"/>
        <w:numPr>
          <w:ilvl w:val="0"/>
          <w:numId w:val="5"/>
        </w:numPr>
        <w:tabs>
          <w:tab w:val="clear" w:pos="567"/>
        </w:tabs>
        <w:spacing w:line="360" w:lineRule="auto"/>
        <w:ind w:left="426" w:right="28" w:hanging="426"/>
        <w:rPr>
          <w:rFonts w:ascii="Calibri Light" w:hAnsi="Calibri Light" w:cs="Calibri Light"/>
          <w:sz w:val="22"/>
          <w:szCs w:val="22"/>
        </w:rPr>
      </w:pPr>
      <w:r w:rsidRPr="002F557E">
        <w:rPr>
          <w:rFonts w:ascii="Calibri Light" w:hAnsi="Calibri Light" w:cs="Calibri Light"/>
          <w:sz w:val="22"/>
          <w:szCs w:val="22"/>
        </w:rPr>
        <w:t xml:space="preserve">W uzasadnionych przypadkach Zamawiający może przed upływem terminu </w:t>
      </w:r>
      <w:r w:rsidR="00EA0A8C" w:rsidRPr="002F557E">
        <w:rPr>
          <w:rFonts w:ascii="Calibri Light" w:hAnsi="Calibri Light" w:cs="Calibri Light"/>
          <w:sz w:val="22"/>
          <w:szCs w:val="22"/>
        </w:rPr>
        <w:t>składania ofert zmienić treść S</w:t>
      </w:r>
      <w:r w:rsidRPr="002F557E">
        <w:rPr>
          <w:rFonts w:ascii="Calibri Light" w:hAnsi="Calibri Light" w:cs="Calibri Light"/>
          <w:sz w:val="22"/>
          <w:szCs w:val="22"/>
        </w:rPr>
        <w:t xml:space="preserve">WZ. Każda wprowadzona przez Zamawiającego zmiana staje </w:t>
      </w:r>
      <w:r w:rsidR="00EA0A8C" w:rsidRPr="002F557E">
        <w:rPr>
          <w:rFonts w:ascii="Calibri Light" w:hAnsi="Calibri Light" w:cs="Calibri Light"/>
          <w:sz w:val="22"/>
          <w:szCs w:val="22"/>
        </w:rPr>
        <w:t>się w takim przypadku częścią SWZ. Dokonaną zmianę treści S</w:t>
      </w:r>
      <w:r w:rsidRPr="002F557E">
        <w:rPr>
          <w:rFonts w:ascii="Calibri Light" w:hAnsi="Calibri Light" w:cs="Calibri Light"/>
          <w:sz w:val="22"/>
          <w:szCs w:val="22"/>
        </w:rPr>
        <w:t xml:space="preserve">WZ Zamawiający udostępnia na Platformie </w:t>
      </w:r>
      <w:r w:rsidR="003A30F3" w:rsidRPr="002F557E">
        <w:rPr>
          <w:rFonts w:ascii="Calibri Light" w:hAnsi="Calibri Light" w:cs="Calibri Light"/>
          <w:sz w:val="22"/>
          <w:szCs w:val="22"/>
        </w:rPr>
        <w:t>zakupowe</w:t>
      </w:r>
      <w:r w:rsidRPr="002F557E">
        <w:rPr>
          <w:rFonts w:ascii="Calibri Light" w:hAnsi="Calibri Light" w:cs="Calibri Light"/>
          <w:sz w:val="22"/>
          <w:szCs w:val="22"/>
        </w:rPr>
        <w:t>j.</w:t>
      </w:r>
    </w:p>
    <w:p w14:paraId="657900F4" w14:textId="2DE11087" w:rsidR="00804A50" w:rsidRDefault="006E67D3" w:rsidP="00F03AE5">
      <w:pPr>
        <w:pStyle w:val="Tekstpodstawowy"/>
        <w:numPr>
          <w:ilvl w:val="0"/>
          <w:numId w:val="5"/>
        </w:numPr>
        <w:tabs>
          <w:tab w:val="clear" w:pos="567"/>
          <w:tab w:val="num" w:pos="142"/>
        </w:tabs>
        <w:spacing w:line="360" w:lineRule="auto"/>
        <w:ind w:left="426" w:right="28" w:hanging="426"/>
        <w:rPr>
          <w:rFonts w:ascii="Calibri Light" w:hAnsi="Calibri Light" w:cs="Calibri Light"/>
          <w:sz w:val="22"/>
          <w:szCs w:val="22"/>
        </w:rPr>
      </w:pPr>
      <w:r w:rsidRPr="002F557E">
        <w:rPr>
          <w:rFonts w:ascii="Calibri Light" w:hAnsi="Calibri Light" w:cs="Calibri Light"/>
          <w:sz w:val="22"/>
          <w:szCs w:val="22"/>
        </w:rPr>
        <w:t>Zamawiający oświadcza, iż nie zamierza zwoływać zebrania Wykonaw</w:t>
      </w:r>
      <w:r w:rsidR="00EA0A8C" w:rsidRPr="002F557E">
        <w:rPr>
          <w:rFonts w:ascii="Calibri Light" w:hAnsi="Calibri Light" w:cs="Calibri Light"/>
          <w:sz w:val="22"/>
          <w:szCs w:val="22"/>
        </w:rPr>
        <w:t>ców w celu wyjaśnienia treści S</w:t>
      </w:r>
      <w:r w:rsidRPr="002F557E">
        <w:rPr>
          <w:rFonts w:ascii="Calibri Light" w:hAnsi="Calibri Light" w:cs="Calibri Light"/>
          <w:sz w:val="22"/>
          <w:szCs w:val="22"/>
        </w:rPr>
        <w:t>WZ.</w:t>
      </w:r>
    </w:p>
    <w:p w14:paraId="2E43E0EA" w14:textId="77777777" w:rsidR="00146963" w:rsidRPr="002F557E" w:rsidRDefault="00146963" w:rsidP="00146963">
      <w:pPr>
        <w:pStyle w:val="Tekstpodstawowy"/>
        <w:spacing w:line="360" w:lineRule="auto"/>
        <w:ind w:left="426" w:right="28"/>
        <w:rPr>
          <w:rFonts w:ascii="Calibri Light" w:hAnsi="Calibri Light" w:cs="Calibri Light"/>
          <w:sz w:val="22"/>
          <w:szCs w:val="22"/>
        </w:rPr>
      </w:pPr>
    </w:p>
    <w:p w14:paraId="6E266D79" w14:textId="77777777" w:rsidR="00EA0A8C" w:rsidRPr="002F557E" w:rsidRDefault="006E67D3"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w:t>
      </w:r>
      <w:r w:rsidR="00EC1688" w:rsidRPr="002F557E">
        <w:rPr>
          <w:rFonts w:ascii="Calibri Light" w:hAnsi="Calibri Light" w:cs="Calibri Light"/>
          <w:sz w:val="22"/>
          <w:szCs w:val="22"/>
        </w:rPr>
        <w:t>V</w:t>
      </w:r>
    </w:p>
    <w:p w14:paraId="42608239" w14:textId="1608EC65" w:rsidR="006E67D3" w:rsidRPr="002F557E" w:rsidRDefault="006E67D3"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OSOBY ZE STRONY ZAMAWIAJĄCEGO UPRAWNIONE DO </w:t>
      </w:r>
      <w:r w:rsidR="00A86AC3" w:rsidRPr="002F557E">
        <w:rPr>
          <w:rFonts w:ascii="Calibri Light" w:hAnsi="Calibri Light" w:cs="Calibri Light"/>
          <w:sz w:val="22"/>
          <w:szCs w:val="22"/>
        </w:rPr>
        <w:t>KOMUNIKOWANIA</w:t>
      </w:r>
      <w:r w:rsidRPr="002F557E">
        <w:rPr>
          <w:rFonts w:ascii="Calibri Light" w:hAnsi="Calibri Light" w:cs="Calibri Light"/>
          <w:sz w:val="22"/>
          <w:szCs w:val="22"/>
        </w:rPr>
        <w:t xml:space="preserve"> SIĘ Z WYKONAWCAMI</w:t>
      </w:r>
    </w:p>
    <w:p w14:paraId="0B70AFDC" w14:textId="745D227E" w:rsidR="006E67D3" w:rsidRPr="002F557E" w:rsidRDefault="006E67D3" w:rsidP="00F03AE5">
      <w:pPr>
        <w:pStyle w:val="Tekstpodstawowy"/>
        <w:spacing w:line="360" w:lineRule="auto"/>
        <w:ind w:firstLine="1"/>
        <w:rPr>
          <w:rFonts w:ascii="Calibri Light" w:hAnsi="Calibri Light" w:cs="Calibri Light"/>
          <w:sz w:val="22"/>
          <w:szCs w:val="22"/>
        </w:rPr>
      </w:pPr>
      <w:r w:rsidRPr="002F557E">
        <w:rPr>
          <w:rFonts w:ascii="Calibri Light" w:hAnsi="Calibri Light" w:cs="Calibri Light"/>
          <w:sz w:val="22"/>
          <w:szCs w:val="22"/>
        </w:rPr>
        <w:t xml:space="preserve">Zamawiający wyznacza </w:t>
      </w:r>
      <w:r w:rsidR="008C7F42" w:rsidRPr="002F557E">
        <w:rPr>
          <w:rFonts w:ascii="Calibri Light" w:hAnsi="Calibri Light" w:cs="Calibri Light"/>
          <w:sz w:val="22"/>
          <w:szCs w:val="22"/>
        </w:rPr>
        <w:t xml:space="preserve">następujące osoby </w:t>
      </w:r>
      <w:r w:rsidRPr="002F557E">
        <w:rPr>
          <w:rFonts w:ascii="Calibri Light" w:hAnsi="Calibri Light" w:cs="Calibri Light"/>
          <w:sz w:val="22"/>
          <w:szCs w:val="22"/>
        </w:rPr>
        <w:t xml:space="preserve">do </w:t>
      </w:r>
      <w:r w:rsidR="005C5865" w:rsidRPr="002F557E">
        <w:rPr>
          <w:rFonts w:ascii="Calibri Light" w:hAnsi="Calibri Light" w:cs="Calibri Light"/>
          <w:sz w:val="22"/>
          <w:szCs w:val="22"/>
        </w:rPr>
        <w:t>komunikowania</w:t>
      </w:r>
      <w:r w:rsidRPr="002F557E">
        <w:rPr>
          <w:rFonts w:ascii="Calibri Light" w:hAnsi="Calibri Light" w:cs="Calibri Light"/>
          <w:sz w:val="22"/>
          <w:szCs w:val="22"/>
        </w:rPr>
        <w:t xml:space="preserve"> się z Wykonawcami, w sprawach dotyczących niniejszego postępowania: </w:t>
      </w:r>
      <w:r w:rsidR="007F662B" w:rsidRPr="002F557E">
        <w:rPr>
          <w:rFonts w:ascii="Calibri Light" w:hAnsi="Calibri Light" w:cs="Calibri Light"/>
          <w:sz w:val="22"/>
          <w:szCs w:val="22"/>
        </w:rPr>
        <w:t>Krzysztof Nowiński</w:t>
      </w:r>
      <w:r w:rsidR="00682494" w:rsidRPr="002F557E">
        <w:rPr>
          <w:rFonts w:ascii="Calibri Light" w:hAnsi="Calibri Light" w:cs="Calibri Light"/>
          <w:bCs/>
          <w:color w:val="000000"/>
          <w:sz w:val="22"/>
          <w:szCs w:val="22"/>
        </w:rPr>
        <w:t xml:space="preserve"> – </w:t>
      </w:r>
      <w:r w:rsidR="00C14927" w:rsidRPr="002F557E">
        <w:rPr>
          <w:rFonts w:ascii="Calibri Light" w:hAnsi="Calibri Light" w:cs="Calibri Light"/>
          <w:sz w:val="22"/>
          <w:szCs w:val="22"/>
        </w:rPr>
        <w:t>Wy</w:t>
      </w:r>
      <w:r w:rsidR="004E3E25" w:rsidRPr="002F557E">
        <w:rPr>
          <w:rFonts w:ascii="Calibri Light" w:hAnsi="Calibri Light" w:cs="Calibri Light"/>
          <w:sz w:val="22"/>
          <w:szCs w:val="22"/>
        </w:rPr>
        <w:t xml:space="preserve">dział </w:t>
      </w:r>
      <w:r w:rsidR="007F662B" w:rsidRPr="002F557E">
        <w:rPr>
          <w:rFonts w:ascii="Calibri Light" w:hAnsi="Calibri Light" w:cs="Calibri Light"/>
          <w:sz w:val="22"/>
          <w:szCs w:val="22"/>
        </w:rPr>
        <w:t>Organizacyjny</w:t>
      </w:r>
      <w:r w:rsidR="004F02DA" w:rsidRPr="002F557E">
        <w:rPr>
          <w:rFonts w:ascii="Calibri Light" w:hAnsi="Calibri Light" w:cs="Calibri Light"/>
          <w:bCs/>
          <w:color w:val="000000"/>
          <w:sz w:val="22"/>
          <w:szCs w:val="22"/>
        </w:rPr>
        <w:t xml:space="preserve">, </w:t>
      </w:r>
      <w:r w:rsidR="00682494" w:rsidRPr="002F557E">
        <w:rPr>
          <w:rFonts w:ascii="Calibri Light" w:hAnsi="Calibri Light" w:cs="Calibri Light"/>
          <w:bCs/>
          <w:color w:val="000000"/>
          <w:sz w:val="22"/>
          <w:szCs w:val="22"/>
        </w:rPr>
        <w:t>Patrycja Barszczak</w:t>
      </w:r>
      <w:r w:rsidR="00BB3AEF" w:rsidRPr="002F557E">
        <w:rPr>
          <w:rFonts w:ascii="Calibri Light" w:hAnsi="Calibri Light" w:cs="Calibri Light"/>
          <w:bCs/>
          <w:color w:val="000000"/>
          <w:sz w:val="22"/>
          <w:szCs w:val="22"/>
        </w:rPr>
        <w:t xml:space="preserve">, </w:t>
      </w:r>
      <w:r w:rsidR="007F662B" w:rsidRPr="002F557E">
        <w:rPr>
          <w:rFonts w:ascii="Calibri Light" w:hAnsi="Calibri Light" w:cs="Calibri Light"/>
          <w:bCs/>
          <w:color w:val="000000"/>
          <w:sz w:val="22"/>
          <w:szCs w:val="22"/>
        </w:rPr>
        <w:t>Danuta Hubczyk</w:t>
      </w:r>
      <w:r w:rsidR="004F02DA" w:rsidRPr="002F557E">
        <w:rPr>
          <w:rFonts w:ascii="Calibri Light" w:hAnsi="Calibri Light" w:cs="Calibri Light"/>
          <w:bCs/>
          <w:color w:val="000000"/>
          <w:sz w:val="22"/>
          <w:szCs w:val="22"/>
        </w:rPr>
        <w:t xml:space="preserve"> </w:t>
      </w:r>
      <w:r w:rsidRPr="002F557E">
        <w:rPr>
          <w:rFonts w:ascii="Calibri Light" w:hAnsi="Calibri Light" w:cs="Calibri Light"/>
          <w:bCs/>
          <w:color w:val="000000"/>
          <w:sz w:val="22"/>
          <w:szCs w:val="22"/>
        </w:rPr>
        <w:t>–</w:t>
      </w:r>
      <w:r w:rsidRPr="002F557E">
        <w:rPr>
          <w:rFonts w:ascii="Calibri Light" w:hAnsi="Calibri Light" w:cs="Calibri Light"/>
          <w:color w:val="000000"/>
          <w:sz w:val="22"/>
          <w:szCs w:val="22"/>
        </w:rPr>
        <w:t xml:space="preserve"> </w:t>
      </w:r>
      <w:r w:rsidR="00682494" w:rsidRPr="002F557E">
        <w:rPr>
          <w:rFonts w:ascii="Calibri Light" w:hAnsi="Calibri Light" w:cs="Calibri Light"/>
          <w:color w:val="000000"/>
          <w:sz w:val="22"/>
          <w:szCs w:val="22"/>
        </w:rPr>
        <w:t xml:space="preserve">Biuro </w:t>
      </w:r>
      <w:r w:rsidRPr="002F557E">
        <w:rPr>
          <w:rFonts w:ascii="Calibri Light" w:hAnsi="Calibri Light" w:cs="Calibri Light"/>
          <w:color w:val="000000"/>
          <w:sz w:val="22"/>
          <w:szCs w:val="22"/>
        </w:rPr>
        <w:t>Zamówień Publicznych</w:t>
      </w:r>
      <w:r w:rsidR="00EA0A8C" w:rsidRPr="002F557E">
        <w:rPr>
          <w:rFonts w:ascii="Calibri Light" w:hAnsi="Calibri Light" w:cs="Calibri Light"/>
          <w:color w:val="000000"/>
          <w:sz w:val="22"/>
          <w:szCs w:val="22"/>
        </w:rPr>
        <w:t>.</w:t>
      </w:r>
    </w:p>
    <w:p w14:paraId="7D1734A7" w14:textId="77777777" w:rsidR="00E00A8F" w:rsidRPr="002F557E" w:rsidRDefault="00E00A8F" w:rsidP="00F03AE5">
      <w:pPr>
        <w:tabs>
          <w:tab w:val="left" w:pos="1701"/>
        </w:tabs>
        <w:spacing w:line="360" w:lineRule="auto"/>
        <w:ind w:right="28"/>
        <w:jc w:val="both"/>
        <w:rPr>
          <w:rFonts w:ascii="Calibri Light" w:hAnsi="Calibri Light" w:cs="Calibri Light"/>
          <w:b/>
          <w:sz w:val="22"/>
          <w:szCs w:val="22"/>
        </w:rPr>
      </w:pPr>
    </w:p>
    <w:p w14:paraId="7E4BF189" w14:textId="77777777" w:rsidR="001B37C3" w:rsidRPr="002F557E" w:rsidRDefault="00EC1688"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XV</w:t>
      </w:r>
      <w:r w:rsidR="0042417D" w:rsidRPr="002F557E">
        <w:rPr>
          <w:rFonts w:ascii="Calibri Light" w:hAnsi="Calibri Light" w:cs="Calibri Light"/>
          <w:sz w:val="22"/>
          <w:szCs w:val="22"/>
        </w:rPr>
        <w:t>I</w:t>
      </w:r>
    </w:p>
    <w:p w14:paraId="79B2694E" w14:textId="217EC91C" w:rsidR="001B37C3" w:rsidRPr="002F557E" w:rsidRDefault="001B37C3"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OPIS SPOSOBU PRZYGOTOWANIA OFERT</w:t>
      </w:r>
      <w:r w:rsidR="006C3C6A" w:rsidRPr="002F557E">
        <w:rPr>
          <w:rFonts w:ascii="Calibri Light" w:hAnsi="Calibri Light" w:cs="Calibri Light"/>
          <w:sz w:val="22"/>
          <w:szCs w:val="22"/>
        </w:rPr>
        <w:t>Y</w:t>
      </w:r>
    </w:p>
    <w:p w14:paraId="4C7ECBDF" w14:textId="49223760" w:rsidR="001F7B30" w:rsidRPr="002F557E" w:rsidRDefault="001F7B30" w:rsidP="00F03AE5">
      <w:pPr>
        <w:pStyle w:val="Tekstpodstawowy2"/>
        <w:numPr>
          <w:ilvl w:val="0"/>
          <w:numId w:val="41"/>
        </w:numPr>
        <w:tabs>
          <w:tab w:val="num" w:pos="426"/>
        </w:tabs>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Ofertę należy sporządzić na formularzu oferty lub według takiego samego schematu, stanowiącego załącznik nr 1</w:t>
      </w:r>
      <w:r w:rsidRPr="002F557E">
        <w:rPr>
          <w:rFonts w:ascii="Calibri Light" w:hAnsi="Calibri Light" w:cs="Calibri Light"/>
          <w:b/>
          <w:sz w:val="22"/>
          <w:szCs w:val="22"/>
        </w:rPr>
        <w:t xml:space="preserve"> </w:t>
      </w:r>
      <w:r w:rsidRPr="002F557E">
        <w:rPr>
          <w:rFonts w:ascii="Calibri Light" w:hAnsi="Calibri Light" w:cs="Calibri Light"/>
          <w:sz w:val="22"/>
          <w:szCs w:val="22"/>
        </w:rPr>
        <w:t xml:space="preserve">do SWZ. Ofertę należy złożyć pod rygorem nieważności w formie elektronicznej </w:t>
      </w:r>
      <w:r w:rsidRPr="002F557E">
        <w:rPr>
          <w:rFonts w:ascii="Calibri Light" w:hAnsi="Calibri Light" w:cs="Calibri Light"/>
          <w:sz w:val="22"/>
          <w:szCs w:val="22"/>
        </w:rPr>
        <w:lastRenderedPageBreak/>
        <w:t>(w postaci elektronicznej opatrzonej kwalifikowanym podpisem elektronicznym) lub w postaci elektronicznej opatrzonej podpisem zaufanym lub podpisem osobistym.</w:t>
      </w:r>
    </w:p>
    <w:p w14:paraId="376011A3" w14:textId="77777777" w:rsidR="001F7B30" w:rsidRPr="002F557E" w:rsidRDefault="001F7B30" w:rsidP="00F03AE5">
      <w:pPr>
        <w:pStyle w:val="Tekstpodstawowy2"/>
        <w:numPr>
          <w:ilvl w:val="0"/>
          <w:numId w:val="41"/>
        </w:numPr>
        <w:tabs>
          <w:tab w:val="num" w:pos="426"/>
        </w:tabs>
        <w:spacing w:line="360" w:lineRule="auto"/>
        <w:ind w:left="425" w:hanging="425"/>
        <w:jc w:val="both"/>
        <w:rPr>
          <w:rFonts w:ascii="Calibri Light" w:hAnsi="Calibri Light" w:cs="Calibri Light"/>
          <w:sz w:val="22"/>
          <w:szCs w:val="22"/>
        </w:rPr>
      </w:pPr>
      <w:r w:rsidRPr="002F557E">
        <w:rPr>
          <w:rFonts w:ascii="Calibri Light" w:hAnsi="Calibri Light" w:cs="Calibri Light"/>
          <w:b/>
          <w:sz w:val="22"/>
          <w:szCs w:val="22"/>
        </w:rPr>
        <w:t>Oferta wraz z załącznikami musi być złożona za pośrednictwem Platformy zakupowej. Zamawiający zaleca, aby oferta została utworzona w formacie .pdf oraz podpisana wewnętrznym podpisem elektronicznym – zgodnie z rozdz. XII ust. 2 niniejszej SWZ. W przypadku zastosowania podpisu zewnętrznego należy pamiętać o obowiązku dołączenia do pliku stanowiącego ofertę także pliku podpisującego, który generuje się automatycznie podczas złożenia podpisu.</w:t>
      </w:r>
    </w:p>
    <w:p w14:paraId="7B917C11" w14:textId="77777777" w:rsidR="001F7B30" w:rsidRPr="002F557E" w:rsidRDefault="001F7B30" w:rsidP="00F03AE5">
      <w:pPr>
        <w:pStyle w:val="Tekstpodstawowy2"/>
        <w:numPr>
          <w:ilvl w:val="0"/>
          <w:numId w:val="7"/>
        </w:numPr>
        <w:tabs>
          <w:tab w:val="clear" w:pos="567"/>
          <w:tab w:val="num" w:pos="426"/>
        </w:tabs>
        <w:spacing w:line="360" w:lineRule="auto"/>
        <w:jc w:val="both"/>
        <w:rPr>
          <w:rFonts w:ascii="Calibri Light" w:hAnsi="Calibri Light" w:cs="Calibri Light"/>
          <w:b/>
          <w:sz w:val="22"/>
          <w:szCs w:val="22"/>
        </w:rPr>
      </w:pPr>
      <w:r w:rsidRPr="002F557E">
        <w:rPr>
          <w:rFonts w:ascii="Calibri Light" w:hAnsi="Calibri Light" w:cs="Calibri Light"/>
          <w:b/>
          <w:sz w:val="22"/>
          <w:szCs w:val="22"/>
        </w:rPr>
        <w:t>Wraz z ofertą należy złożyć:</w:t>
      </w:r>
    </w:p>
    <w:p w14:paraId="1751A0EC" w14:textId="2C292D68" w:rsidR="001F7B30" w:rsidRPr="002F557E" w:rsidRDefault="001F7B30" w:rsidP="00F03AE5">
      <w:pPr>
        <w:numPr>
          <w:ilvl w:val="1"/>
          <w:numId w:val="7"/>
        </w:numPr>
        <w:tabs>
          <w:tab w:val="clear" w:pos="891"/>
        </w:tabs>
        <w:spacing w:line="360" w:lineRule="auto"/>
        <w:ind w:left="822" w:hanging="538"/>
        <w:jc w:val="both"/>
        <w:rPr>
          <w:rFonts w:ascii="Calibri Light" w:hAnsi="Calibri Light" w:cs="Calibri Light"/>
          <w:sz w:val="22"/>
          <w:szCs w:val="22"/>
        </w:rPr>
      </w:pPr>
      <w:bookmarkStart w:id="0" w:name="_Hlk120522791"/>
      <w:r w:rsidRPr="002F557E">
        <w:rPr>
          <w:rFonts w:ascii="Calibri Light" w:hAnsi="Calibri Light" w:cs="Calibri Light"/>
          <w:b/>
          <w:sz w:val="22"/>
          <w:szCs w:val="22"/>
        </w:rPr>
        <w:t>Oświadczenie, o którym mowa w art. 125 ust. 1 ustawy</w:t>
      </w:r>
      <w:r w:rsidRPr="002F557E">
        <w:rPr>
          <w:rFonts w:ascii="Calibri Light" w:hAnsi="Calibri Light" w:cs="Calibri Light"/>
          <w:sz w:val="22"/>
          <w:szCs w:val="22"/>
        </w:rPr>
        <w:t xml:space="preserve">, </w:t>
      </w:r>
      <w:bookmarkStart w:id="1" w:name="_Hlk108528153"/>
      <w:r w:rsidRPr="002F557E">
        <w:rPr>
          <w:rFonts w:ascii="Calibri Light" w:hAnsi="Calibri Light" w:cs="Calibri Light"/>
          <w:sz w:val="22"/>
          <w:szCs w:val="22"/>
        </w:rPr>
        <w:t>o niepodleganiu wykluczeniu z postępowania oraz spełnianiu warunków udziału w postępowaniu, w zakresie wskazanym w rozdziale XIX SWZ – zgodnie z załącznikiem nr 2</w:t>
      </w:r>
      <w:r w:rsidR="007F662B" w:rsidRPr="002F557E">
        <w:rPr>
          <w:rFonts w:ascii="Calibri Light" w:hAnsi="Calibri Light" w:cs="Calibri Light"/>
          <w:sz w:val="22"/>
          <w:szCs w:val="22"/>
        </w:rPr>
        <w:t xml:space="preserve"> </w:t>
      </w:r>
      <w:r w:rsidRPr="002F557E">
        <w:rPr>
          <w:rFonts w:ascii="Calibri Light" w:hAnsi="Calibri Light" w:cs="Calibri Light"/>
          <w:sz w:val="22"/>
          <w:szCs w:val="22"/>
        </w:rPr>
        <w:t>do SWZ. Oświadczeni</w:t>
      </w:r>
      <w:r w:rsidR="007F662B" w:rsidRPr="002F557E">
        <w:rPr>
          <w:rFonts w:ascii="Calibri Light" w:hAnsi="Calibri Light" w:cs="Calibri Light"/>
          <w:sz w:val="22"/>
          <w:szCs w:val="22"/>
        </w:rPr>
        <w:t>a</w:t>
      </w:r>
      <w:r w:rsidRPr="002F557E">
        <w:rPr>
          <w:rFonts w:ascii="Calibri Light" w:hAnsi="Calibri Light" w:cs="Calibri Light"/>
          <w:sz w:val="22"/>
          <w:szCs w:val="22"/>
        </w:rPr>
        <w:t xml:space="preserve"> stanowi</w:t>
      </w:r>
      <w:r w:rsidR="007F662B" w:rsidRPr="002F557E">
        <w:rPr>
          <w:rFonts w:ascii="Calibri Light" w:hAnsi="Calibri Light" w:cs="Calibri Light"/>
          <w:sz w:val="22"/>
          <w:szCs w:val="22"/>
        </w:rPr>
        <w:t>ą</w:t>
      </w:r>
      <w:r w:rsidRPr="002F557E">
        <w:rPr>
          <w:rFonts w:ascii="Calibri Light" w:hAnsi="Calibri Light" w:cs="Calibri Light"/>
          <w:sz w:val="22"/>
          <w:szCs w:val="22"/>
        </w:rPr>
        <w:t xml:space="preserve"> dowód potwierdzający brak podstaw wykluczenia Wykonawcy z postępowania oraz spełniania warunków udziału w postępowaniu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 zasoby (załącznik nr 3 do SWZ).   </w:t>
      </w:r>
      <w:bookmarkEnd w:id="1"/>
    </w:p>
    <w:p w14:paraId="3197443E" w14:textId="77777777" w:rsidR="001F7B30" w:rsidRPr="002F557E" w:rsidRDefault="001F7B30" w:rsidP="00F03AE5">
      <w:pPr>
        <w:pStyle w:val="Tekstpodstawowy2"/>
        <w:numPr>
          <w:ilvl w:val="1"/>
          <w:numId w:val="7"/>
        </w:numPr>
        <w:tabs>
          <w:tab w:val="clear" w:pos="891"/>
        </w:tabs>
        <w:spacing w:line="360" w:lineRule="auto"/>
        <w:ind w:left="851" w:hanging="567"/>
        <w:jc w:val="both"/>
        <w:rPr>
          <w:rFonts w:ascii="Calibri Light" w:hAnsi="Calibri Light" w:cs="Calibri Light"/>
          <w:sz w:val="22"/>
          <w:szCs w:val="22"/>
        </w:rPr>
      </w:pPr>
      <w:r w:rsidRPr="002F557E">
        <w:rPr>
          <w:rFonts w:ascii="Calibri Light" w:hAnsi="Calibri Light" w:cs="Calibri Light"/>
          <w:b/>
          <w:sz w:val="22"/>
          <w:szCs w:val="22"/>
        </w:rPr>
        <w:t xml:space="preserve">Oświadczenie, że Wykonawca zapoznał się z warunkami zamówienia </w:t>
      </w:r>
      <w:r w:rsidRPr="002F557E">
        <w:rPr>
          <w:rFonts w:ascii="Calibri Light" w:hAnsi="Calibri Light" w:cs="Calibri Light"/>
          <w:b/>
          <w:sz w:val="22"/>
          <w:szCs w:val="22"/>
        </w:rPr>
        <w:br/>
        <w:t>i z projektowanymi postanowieniami umowy</w:t>
      </w:r>
      <w:r w:rsidRPr="002F557E">
        <w:rPr>
          <w:rFonts w:ascii="Calibri Light" w:hAnsi="Calibri Light" w:cs="Calibri Light"/>
          <w:sz w:val="22"/>
          <w:szCs w:val="22"/>
        </w:rPr>
        <w:t xml:space="preserve"> w sprawie zamówienia, które zostaną wprowadzone do umowy w sprawie zamówienia oraz, że przyjmuje ich treść bez żadnych zastrzeżeń – zgodnie z treścią zawartą w formularzu oferty, stanowiącym </w:t>
      </w:r>
      <w:r w:rsidRPr="002F557E">
        <w:rPr>
          <w:rFonts w:ascii="Calibri Light" w:hAnsi="Calibri Light" w:cs="Calibri Light"/>
          <w:b/>
          <w:sz w:val="22"/>
          <w:szCs w:val="22"/>
        </w:rPr>
        <w:t xml:space="preserve">załącznik nr 1 </w:t>
      </w:r>
      <w:r w:rsidRPr="002F557E">
        <w:rPr>
          <w:rFonts w:ascii="Calibri Light" w:hAnsi="Calibri Light" w:cs="Calibri Light"/>
          <w:sz w:val="22"/>
          <w:szCs w:val="22"/>
        </w:rPr>
        <w:t>do SWZ. Oświadczenie składa się, pod rygorem nieważności, w formie elektronicznej (w postaci elektronicznej opatrzonej kwalifikowanym podpisem elektronicznym) lub w postaci elektronicznej opatrzonej podpisem zaufanym lub podpisem osobistym.</w:t>
      </w:r>
    </w:p>
    <w:p w14:paraId="1321D571" w14:textId="77777777" w:rsidR="001F7B30" w:rsidRPr="002F557E" w:rsidRDefault="001F7B30" w:rsidP="00F03AE5">
      <w:pPr>
        <w:pStyle w:val="Tekstpodstawowy2"/>
        <w:numPr>
          <w:ilvl w:val="1"/>
          <w:numId w:val="7"/>
        </w:numPr>
        <w:tabs>
          <w:tab w:val="clear" w:pos="891"/>
        </w:tabs>
        <w:spacing w:line="360" w:lineRule="auto"/>
        <w:ind w:left="851" w:right="28" w:hanging="567"/>
        <w:jc w:val="both"/>
        <w:rPr>
          <w:rFonts w:ascii="Calibri Light" w:hAnsi="Calibri Light" w:cs="Calibri Light"/>
          <w:b/>
          <w:sz w:val="22"/>
          <w:szCs w:val="22"/>
        </w:rPr>
      </w:pPr>
      <w:r w:rsidRPr="002F557E">
        <w:rPr>
          <w:rFonts w:ascii="Calibri Light" w:hAnsi="Calibri Light" w:cs="Calibri Light"/>
          <w:b/>
          <w:sz w:val="22"/>
          <w:szCs w:val="22"/>
        </w:rPr>
        <w:t>Pełnomocnictwo ustanowione do reprezentowania Wykonawcy/ów ubiegającego/</w:t>
      </w:r>
      <w:proofErr w:type="spellStart"/>
      <w:r w:rsidRPr="002F557E">
        <w:rPr>
          <w:rFonts w:ascii="Calibri Light" w:hAnsi="Calibri Light" w:cs="Calibri Light"/>
          <w:b/>
          <w:sz w:val="22"/>
          <w:szCs w:val="22"/>
        </w:rPr>
        <w:t>cych</w:t>
      </w:r>
      <w:proofErr w:type="spellEnd"/>
      <w:r w:rsidRPr="002F557E">
        <w:rPr>
          <w:rFonts w:ascii="Calibri Light" w:hAnsi="Calibri Light" w:cs="Calibri Light"/>
          <w:b/>
          <w:sz w:val="22"/>
          <w:szCs w:val="22"/>
        </w:rPr>
        <w:t xml:space="preserve"> się o udzielenie zamówienia publicznego.</w:t>
      </w:r>
    </w:p>
    <w:p w14:paraId="14061E81" w14:textId="77777777" w:rsidR="001F7B30" w:rsidRPr="002F557E" w:rsidRDefault="001F7B30" w:rsidP="00F03AE5">
      <w:pPr>
        <w:pStyle w:val="Tekstpodstawowy2"/>
        <w:spacing w:line="360" w:lineRule="auto"/>
        <w:ind w:left="851" w:right="28"/>
        <w:jc w:val="both"/>
        <w:rPr>
          <w:rFonts w:ascii="Calibri Light" w:hAnsi="Calibri Light" w:cs="Calibri Light"/>
          <w:bCs/>
          <w:sz w:val="22"/>
          <w:szCs w:val="22"/>
        </w:rPr>
      </w:pPr>
      <w:r w:rsidRPr="002F557E">
        <w:rPr>
          <w:rFonts w:ascii="Calibri Light" w:hAnsi="Calibri Light" w:cs="Calibri Light"/>
          <w:bCs/>
          <w:sz w:val="22"/>
          <w:szCs w:val="22"/>
        </w:rPr>
        <w:t xml:space="preserve">Pełnomocnictwo przekazuje się w postaci elektronicznej i opatruje kwalifikowanym podpisem elektronicznym, podpisem zaufanym lub podpisem osobistym. W przypadku, gdy pełnomocnictwo zostało wystawione w postaci papierowej i opatrzone własnoręcznym </w:t>
      </w:r>
      <w:r w:rsidRPr="002F557E">
        <w:rPr>
          <w:rFonts w:ascii="Calibri Light" w:hAnsi="Calibri Light" w:cs="Calibri Light"/>
          <w:bCs/>
          <w:sz w:val="22"/>
          <w:szCs w:val="22"/>
        </w:rPr>
        <w:lastRenderedPageBreak/>
        <w:t>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49CCF528" w14:textId="77777777" w:rsidR="001F7B30" w:rsidRPr="002F557E" w:rsidRDefault="001F7B30" w:rsidP="00F03AE5">
      <w:pPr>
        <w:pStyle w:val="Tekstpodstawowy2"/>
        <w:numPr>
          <w:ilvl w:val="1"/>
          <w:numId w:val="7"/>
        </w:numPr>
        <w:tabs>
          <w:tab w:val="clear" w:pos="891"/>
        </w:tabs>
        <w:spacing w:line="360" w:lineRule="auto"/>
        <w:ind w:left="851" w:right="28" w:hanging="567"/>
        <w:jc w:val="both"/>
        <w:rPr>
          <w:rFonts w:ascii="Calibri Light" w:hAnsi="Calibri Light" w:cs="Calibri Light"/>
          <w:bCs/>
          <w:sz w:val="22"/>
          <w:szCs w:val="22"/>
        </w:rPr>
      </w:pPr>
      <w:r w:rsidRPr="002F557E">
        <w:rPr>
          <w:rFonts w:ascii="Calibri Light" w:hAnsi="Calibri Light" w:cs="Calibri Light"/>
          <w:bCs/>
          <w:sz w:val="22"/>
          <w:szCs w:val="22"/>
        </w:rPr>
        <w:t xml:space="preserve">Oświadczenie, o którym mowa w art. 117 ust. 4 ustawy („(…) </w:t>
      </w:r>
      <w:r w:rsidRPr="002F557E">
        <w:rPr>
          <w:rFonts w:ascii="Calibri Light" w:hAnsi="Calibri Light" w:cs="Calibri Light"/>
          <w:sz w:val="22"/>
          <w:szCs w:val="22"/>
        </w:rPr>
        <w:t>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56E5E582" w14:textId="77777777" w:rsidR="001F7B30" w:rsidRPr="002F557E" w:rsidRDefault="001F7B30" w:rsidP="00F03AE5">
      <w:pPr>
        <w:pStyle w:val="Tekstpodstawowy2"/>
        <w:numPr>
          <w:ilvl w:val="1"/>
          <w:numId w:val="7"/>
        </w:numPr>
        <w:tabs>
          <w:tab w:val="clear" w:pos="891"/>
        </w:tabs>
        <w:spacing w:line="360" w:lineRule="auto"/>
        <w:ind w:left="851" w:right="28" w:hanging="567"/>
        <w:jc w:val="both"/>
        <w:rPr>
          <w:rFonts w:ascii="Calibri Light" w:hAnsi="Calibri Light" w:cs="Calibri Light"/>
          <w:bCs/>
          <w:sz w:val="22"/>
          <w:szCs w:val="22"/>
        </w:rPr>
      </w:pPr>
      <w:r w:rsidRPr="002F557E">
        <w:rPr>
          <w:rFonts w:ascii="Calibri Light" w:hAnsi="Calibri Light" w:cs="Calibri Light"/>
          <w:b/>
          <w:sz w:val="22"/>
          <w:szCs w:val="22"/>
        </w:rPr>
        <w:t>Zobowiązanie podmiotu udostępniającego Wykonawcy zasoby</w:t>
      </w:r>
      <w:r w:rsidRPr="002F557E">
        <w:rPr>
          <w:rFonts w:ascii="Calibri Light" w:hAnsi="Calibri Light" w:cs="Calibri Light"/>
          <w:sz w:val="22"/>
          <w:szCs w:val="22"/>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4CA28E3B" w14:textId="77777777" w:rsidR="001F7B30" w:rsidRPr="002F557E" w:rsidRDefault="001F7B30" w:rsidP="00F03AE5">
      <w:pPr>
        <w:pStyle w:val="Tekstpodstawowy2"/>
        <w:spacing w:line="360" w:lineRule="auto"/>
        <w:ind w:left="851" w:right="28"/>
        <w:jc w:val="both"/>
        <w:rPr>
          <w:rFonts w:ascii="Calibri Light" w:hAnsi="Calibri Light" w:cs="Calibri Light"/>
          <w:bCs/>
          <w:sz w:val="22"/>
          <w:szCs w:val="22"/>
        </w:rPr>
      </w:pPr>
      <w:r w:rsidRPr="002F557E">
        <w:rPr>
          <w:rFonts w:ascii="Calibri Light" w:hAnsi="Calibri Light" w:cs="Calibri Light"/>
          <w:sz w:val="22"/>
          <w:szCs w:val="22"/>
        </w:rPr>
        <w:t xml:space="preserve">Zobowiązanie lub inny podmiotowy środek dowodowy w opisywanym zakresie, przekazuje się w postaci elektronicznej, </w:t>
      </w:r>
      <w:r w:rsidRPr="002F557E">
        <w:rPr>
          <w:rFonts w:ascii="Calibri Light" w:hAnsi="Calibri Light" w:cs="Calibri Light"/>
          <w:bCs/>
          <w:sz w:val="22"/>
          <w:szCs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bookmarkEnd w:id="0"/>
    <w:p w14:paraId="13375DC1" w14:textId="77777777" w:rsidR="001F7B30" w:rsidRPr="002F557E" w:rsidRDefault="001F7B30" w:rsidP="00F03AE5">
      <w:pPr>
        <w:pStyle w:val="Tekstpodstawowy2"/>
        <w:numPr>
          <w:ilvl w:val="1"/>
          <w:numId w:val="7"/>
        </w:numPr>
        <w:tabs>
          <w:tab w:val="clear" w:pos="891"/>
        </w:tabs>
        <w:spacing w:line="360" w:lineRule="auto"/>
        <w:ind w:left="851" w:right="28" w:hanging="567"/>
        <w:jc w:val="both"/>
        <w:rPr>
          <w:rFonts w:ascii="Calibri Light" w:hAnsi="Calibri Light" w:cs="Calibri Light"/>
          <w:sz w:val="22"/>
          <w:szCs w:val="22"/>
        </w:rPr>
      </w:pPr>
      <w:r w:rsidRPr="002F557E">
        <w:rPr>
          <w:rFonts w:ascii="Calibri Light" w:hAnsi="Calibri Light" w:cs="Calibri Light"/>
          <w:sz w:val="22"/>
          <w:szCs w:val="22"/>
        </w:rPr>
        <w:t xml:space="preserve">Spis wszystkich załączonych dokumentów </w:t>
      </w:r>
      <w:r w:rsidRPr="002F557E">
        <w:rPr>
          <w:rFonts w:ascii="Calibri Light" w:hAnsi="Calibri Light" w:cs="Calibri Light"/>
          <w:b/>
          <w:bCs/>
          <w:sz w:val="22"/>
          <w:szCs w:val="22"/>
        </w:rPr>
        <w:t>(spis treści)</w:t>
      </w:r>
      <w:r w:rsidRPr="002F557E">
        <w:rPr>
          <w:rFonts w:ascii="Calibri Light" w:hAnsi="Calibri Light" w:cs="Calibri Light"/>
          <w:sz w:val="22"/>
          <w:szCs w:val="22"/>
        </w:rPr>
        <w:t xml:space="preserve"> – zalecane, niewymagane.</w:t>
      </w:r>
    </w:p>
    <w:p w14:paraId="4E14734E" w14:textId="77777777" w:rsidR="001F7B30" w:rsidRPr="002F557E" w:rsidRDefault="001F7B30" w:rsidP="00F03AE5">
      <w:pPr>
        <w:pStyle w:val="Akapitzlist"/>
        <w:numPr>
          <w:ilvl w:val="0"/>
          <w:numId w:val="46"/>
        </w:numPr>
        <w:tabs>
          <w:tab w:val="clear" w:pos="567"/>
        </w:tabs>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Każdy Wykonawca może złożyć tylko jedną ofertę. Ofertę należy sporządzić zgodnie z wymaganiami SWZ.</w:t>
      </w:r>
    </w:p>
    <w:p w14:paraId="0198480A" w14:textId="77777777" w:rsidR="001F7B30" w:rsidRPr="002F557E" w:rsidRDefault="001F7B30" w:rsidP="00F03AE5">
      <w:pPr>
        <w:numPr>
          <w:ilvl w:val="0"/>
          <w:numId w:val="1"/>
        </w:numPr>
        <w:tabs>
          <w:tab w:val="clear" w:pos="567"/>
        </w:tabs>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AC05DD3" w14:textId="77777777" w:rsidR="00620D5A" w:rsidRPr="002F557E" w:rsidRDefault="00620D5A" w:rsidP="00620D5A">
      <w:pPr>
        <w:pStyle w:val="Akapitzlist"/>
        <w:numPr>
          <w:ilvl w:val="0"/>
          <w:numId w:val="52"/>
        </w:numPr>
        <w:spacing w:line="360" w:lineRule="auto"/>
        <w:jc w:val="both"/>
        <w:rPr>
          <w:rFonts w:ascii="Calibri Light" w:hAnsi="Calibri Light" w:cs="Calibri Light"/>
          <w:vanish/>
          <w:sz w:val="22"/>
          <w:szCs w:val="22"/>
        </w:rPr>
      </w:pPr>
    </w:p>
    <w:p w14:paraId="66F293B1" w14:textId="77777777" w:rsidR="00620D5A" w:rsidRPr="002F557E" w:rsidRDefault="00620D5A" w:rsidP="00620D5A">
      <w:pPr>
        <w:pStyle w:val="Akapitzlist"/>
        <w:numPr>
          <w:ilvl w:val="0"/>
          <w:numId w:val="52"/>
        </w:numPr>
        <w:spacing w:line="360" w:lineRule="auto"/>
        <w:jc w:val="both"/>
        <w:rPr>
          <w:rFonts w:ascii="Calibri Light" w:hAnsi="Calibri Light" w:cs="Calibri Light"/>
          <w:vanish/>
          <w:sz w:val="22"/>
          <w:szCs w:val="22"/>
        </w:rPr>
      </w:pPr>
    </w:p>
    <w:p w14:paraId="33EE6E39" w14:textId="10DC1A88" w:rsidR="001F7B30" w:rsidRPr="002F557E" w:rsidRDefault="001F7B30" w:rsidP="00620D5A">
      <w:pPr>
        <w:pStyle w:val="Akapitzlist"/>
        <w:numPr>
          <w:ilvl w:val="1"/>
          <w:numId w:val="52"/>
        </w:numPr>
        <w:spacing w:line="360" w:lineRule="auto"/>
        <w:ind w:left="644"/>
        <w:jc w:val="both"/>
        <w:rPr>
          <w:rFonts w:ascii="Calibri Light" w:hAnsi="Calibri Light" w:cs="Calibri Light"/>
          <w:sz w:val="22"/>
          <w:szCs w:val="22"/>
        </w:rPr>
      </w:pPr>
      <w:r w:rsidRPr="002F557E">
        <w:rPr>
          <w:rFonts w:ascii="Calibri Light" w:hAnsi="Calibri Light" w:cs="Calibri Light"/>
          <w:sz w:val="22"/>
          <w:szCs w:val="22"/>
        </w:rPr>
        <w:t xml:space="preserve"> Podmiotowe środki dowodowe, przedmiotowe środki dowodowe oraz inne dokumenty lub oświadczenia, sporządzone w języku obcym przekazuje się wraz z tłumaczeniem na język polski.</w:t>
      </w:r>
    </w:p>
    <w:p w14:paraId="5D074BB5" w14:textId="77777777" w:rsidR="001F7B30" w:rsidRPr="002F557E" w:rsidRDefault="001F7B30" w:rsidP="00F03AE5">
      <w:pPr>
        <w:pStyle w:val="Akapitzlist"/>
        <w:numPr>
          <w:ilvl w:val="1"/>
          <w:numId w:val="52"/>
        </w:numPr>
        <w:spacing w:line="360" w:lineRule="auto"/>
        <w:ind w:hanging="502"/>
        <w:jc w:val="both"/>
        <w:rPr>
          <w:rFonts w:ascii="Calibri Light" w:hAnsi="Calibri Light" w:cs="Calibri Light"/>
          <w:sz w:val="22"/>
          <w:szCs w:val="22"/>
        </w:rPr>
      </w:pPr>
      <w:r w:rsidRPr="002F557E">
        <w:rPr>
          <w:rFonts w:ascii="Calibri Light" w:hAnsi="Calibri Light" w:cs="Calibri Light"/>
          <w:sz w:val="22"/>
          <w:szCs w:val="22"/>
        </w:rPr>
        <w:t xml:space="preserve"> Oferta musi być podpisana przez osobę/y upoważnioną/e do reprezentowania Wykonawcy.</w:t>
      </w:r>
    </w:p>
    <w:p w14:paraId="7BF05822" w14:textId="77777777" w:rsidR="001F7B30" w:rsidRPr="002F557E" w:rsidRDefault="001F7B30" w:rsidP="00F03AE5">
      <w:pPr>
        <w:pStyle w:val="Akapitzlist"/>
        <w:numPr>
          <w:ilvl w:val="1"/>
          <w:numId w:val="52"/>
        </w:numPr>
        <w:spacing w:line="360" w:lineRule="auto"/>
        <w:ind w:left="851" w:hanging="567"/>
        <w:jc w:val="both"/>
        <w:rPr>
          <w:rFonts w:ascii="Calibri Light" w:hAnsi="Calibri Light" w:cs="Calibri Light"/>
          <w:sz w:val="22"/>
          <w:szCs w:val="22"/>
        </w:rPr>
      </w:pPr>
      <w:r w:rsidRPr="002F557E">
        <w:rPr>
          <w:rFonts w:ascii="Calibri Light" w:hAnsi="Calibri Light" w:cs="Calibri Light"/>
          <w:sz w:val="22"/>
          <w:szCs w:val="22"/>
        </w:rPr>
        <w:t xml:space="preserve">Upoważnienie (pełnomocnictwo) do podpisania oferty, do poświadczania dokumentów za zgodność z oryginałem należy dołączyć do oferty zgodnie z ust. 3.3. niniejszego rozdziału </w:t>
      </w:r>
      <w:r w:rsidRPr="002F557E">
        <w:rPr>
          <w:rFonts w:ascii="Calibri Light" w:hAnsi="Calibri Light" w:cs="Calibri Light"/>
          <w:sz w:val="22"/>
          <w:szCs w:val="22"/>
        </w:rPr>
        <w:lastRenderedPageBreak/>
        <w:t>SWZ, o ile nie wynika ono z dokumentów rejestrowych Wykonawcy, jeżeli Zamawiający może je uzyskać za pomocą bezpłatnych i ogólnodostępnych baz danych.</w:t>
      </w:r>
    </w:p>
    <w:p w14:paraId="4E721A72" w14:textId="77777777" w:rsidR="001F7B30" w:rsidRPr="002F557E" w:rsidRDefault="001F7B30" w:rsidP="00F03AE5">
      <w:pPr>
        <w:pStyle w:val="Akapitzlist"/>
        <w:numPr>
          <w:ilvl w:val="1"/>
          <w:numId w:val="52"/>
        </w:numPr>
        <w:spacing w:line="360" w:lineRule="auto"/>
        <w:ind w:left="851" w:hanging="567"/>
        <w:jc w:val="both"/>
        <w:rPr>
          <w:rFonts w:ascii="Calibri Light" w:hAnsi="Calibri Light" w:cs="Calibri Light"/>
          <w:sz w:val="22"/>
          <w:szCs w:val="22"/>
        </w:rPr>
      </w:pPr>
      <w:r w:rsidRPr="002F557E">
        <w:rPr>
          <w:rFonts w:ascii="Calibri Light" w:hAnsi="Calibri Light" w:cs="Calibri Light"/>
          <w:sz w:val="22"/>
          <w:szCs w:val="22"/>
        </w:rPr>
        <w:t xml:space="preserve">W przypadku, gdy w opatrzonej kwalifikowanym podpisem elektronicznym, podpisem zaufanym lub podpisem osobistym ofercie lub oświadczeniu Wykonawcy, zostały naniesione zmiany, oferta/oświadczenie Wykonawcy </w:t>
      </w:r>
      <w:r w:rsidRPr="002F557E">
        <w:rPr>
          <w:rFonts w:ascii="Calibri Light" w:hAnsi="Calibri Light" w:cs="Calibri Light"/>
          <w:b/>
          <w:sz w:val="22"/>
          <w:szCs w:val="22"/>
        </w:rPr>
        <w:t>muszą być ponownie</w:t>
      </w:r>
      <w:r w:rsidRPr="002F557E">
        <w:rPr>
          <w:rFonts w:ascii="Calibri Light" w:hAnsi="Calibri Light" w:cs="Calibri Light"/>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0A6D5844" w14:textId="77777777" w:rsidR="001F7B30" w:rsidRPr="002F557E" w:rsidRDefault="001F7B30" w:rsidP="00F03AE5">
      <w:pPr>
        <w:numPr>
          <w:ilvl w:val="0"/>
          <w:numId w:val="8"/>
        </w:numPr>
        <w:tabs>
          <w:tab w:val="clear" w:pos="360"/>
        </w:tabs>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Wykonawca może wprowadzić zmiany w złożonej przez siebie ofercie lub wycofać złożoną przez siebie ofertę. Sposób zmiany lub wycofania oferty został opisany w instrukcjach dla Wykonawców, o których mowa w ust. 1 i ust. 5. rozdziału XIII SWZ.</w:t>
      </w:r>
    </w:p>
    <w:p w14:paraId="1FDFDBCE" w14:textId="77777777" w:rsidR="001F7B30" w:rsidRPr="002F557E" w:rsidRDefault="001F7B30" w:rsidP="00F03AE5">
      <w:pPr>
        <w:numPr>
          <w:ilvl w:val="0"/>
          <w:numId w:val="8"/>
        </w:numPr>
        <w:tabs>
          <w:tab w:val="clear" w:pos="360"/>
        </w:tabs>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6A004307" w14:textId="43C4BA0F" w:rsidR="001F7B30" w:rsidRPr="002F557E" w:rsidRDefault="001F7B30" w:rsidP="00F03AE5">
      <w:pPr>
        <w:pStyle w:val="Akapitzlist"/>
        <w:numPr>
          <w:ilvl w:val="1"/>
          <w:numId w:val="8"/>
        </w:numPr>
        <w:tabs>
          <w:tab w:val="clear" w:pos="360"/>
        </w:tabs>
        <w:spacing w:line="360" w:lineRule="auto"/>
        <w:ind w:left="851" w:hanging="567"/>
        <w:jc w:val="both"/>
        <w:rPr>
          <w:rFonts w:ascii="Calibri Light" w:hAnsi="Calibri Light" w:cs="Calibri Light"/>
          <w:b/>
          <w:color w:val="000000" w:themeColor="text1"/>
          <w:sz w:val="22"/>
          <w:szCs w:val="22"/>
          <w:u w:val="single"/>
        </w:rPr>
      </w:pPr>
      <w:r w:rsidRPr="002F557E">
        <w:rPr>
          <w:rFonts w:ascii="Calibri Light" w:hAnsi="Calibri Light" w:cs="Calibri Light"/>
          <w:color w:val="000000" w:themeColor="text1"/>
          <w:sz w:val="22"/>
          <w:szCs w:val="22"/>
        </w:rPr>
        <w:t>W przypadku, gdy Wykonawca nie wykaże, że zastrzeżone informacje stanowią tajemnicę przedsiębiorstwa w rozumieniu art. 11 ust. 2 ustawy z dnia 16</w:t>
      </w:r>
      <w:r w:rsidR="00620D5A" w:rsidRPr="002F557E">
        <w:rPr>
          <w:rFonts w:ascii="Calibri Light" w:hAnsi="Calibri Light" w:cs="Calibri Light"/>
          <w:color w:val="000000" w:themeColor="text1"/>
          <w:sz w:val="22"/>
          <w:szCs w:val="22"/>
        </w:rPr>
        <w:t xml:space="preserve"> kwietnia </w:t>
      </w:r>
      <w:r w:rsidRPr="002F557E">
        <w:rPr>
          <w:rFonts w:ascii="Calibri Light" w:hAnsi="Calibri Light" w:cs="Calibri Light"/>
          <w:color w:val="000000" w:themeColor="text1"/>
          <w:sz w:val="22"/>
          <w:szCs w:val="22"/>
        </w:rPr>
        <w:t>1993r. o zwalczaniu nieuczciwej konkurencji (</w:t>
      </w:r>
      <w:r w:rsidRPr="002F557E">
        <w:rPr>
          <w:rFonts w:ascii="Calibri Light" w:hAnsi="Calibri Light" w:cs="Calibri Light"/>
          <w:sz w:val="22"/>
          <w:szCs w:val="22"/>
        </w:rPr>
        <w:t>tj. Dz. U. z 202</w:t>
      </w:r>
      <w:r w:rsidR="00620D5A" w:rsidRPr="002F557E">
        <w:rPr>
          <w:rFonts w:ascii="Calibri Light" w:hAnsi="Calibri Light" w:cs="Calibri Light"/>
          <w:sz w:val="22"/>
          <w:szCs w:val="22"/>
        </w:rPr>
        <w:t>2</w:t>
      </w:r>
      <w:r w:rsidRPr="002F557E">
        <w:rPr>
          <w:rFonts w:ascii="Calibri Light" w:hAnsi="Calibri Light" w:cs="Calibri Light"/>
          <w:sz w:val="22"/>
          <w:szCs w:val="22"/>
        </w:rPr>
        <w:t>r. poz. 1</w:t>
      </w:r>
      <w:r w:rsidR="00620D5A" w:rsidRPr="002F557E">
        <w:rPr>
          <w:rFonts w:ascii="Calibri Light" w:hAnsi="Calibri Light" w:cs="Calibri Light"/>
          <w:sz w:val="22"/>
          <w:szCs w:val="22"/>
        </w:rPr>
        <w:t>233</w:t>
      </w:r>
      <w:r w:rsidRPr="002F557E">
        <w:rPr>
          <w:rFonts w:ascii="Calibri Light" w:hAnsi="Calibri Light" w:cs="Calibri Light"/>
          <w:color w:val="000000" w:themeColor="text1"/>
          <w:sz w:val="22"/>
          <w:szCs w:val="22"/>
        </w:rPr>
        <w:t>) Zamawiający uzna zastrzeżenie tajemnicy za bezskuteczne, o czym poinformuje Wykonawcę.</w:t>
      </w:r>
    </w:p>
    <w:p w14:paraId="2718518A" w14:textId="77777777" w:rsidR="001F7B30" w:rsidRPr="002F557E" w:rsidRDefault="001F7B30" w:rsidP="00F03AE5">
      <w:pPr>
        <w:numPr>
          <w:ilvl w:val="1"/>
          <w:numId w:val="8"/>
        </w:numPr>
        <w:spacing w:line="360" w:lineRule="auto"/>
        <w:ind w:left="851" w:hanging="567"/>
        <w:jc w:val="both"/>
        <w:rPr>
          <w:rFonts w:ascii="Calibri Light" w:hAnsi="Calibri Light" w:cs="Calibri Light"/>
          <w:b/>
          <w:color w:val="000000" w:themeColor="text1"/>
          <w:sz w:val="22"/>
          <w:szCs w:val="22"/>
          <w:u w:val="single"/>
        </w:rPr>
      </w:pPr>
      <w:r w:rsidRPr="002F557E">
        <w:rPr>
          <w:rFonts w:ascii="Calibri Light" w:hAnsi="Calibri Light" w:cs="Calibri Light"/>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2F557E">
        <w:rPr>
          <w:rFonts w:ascii="Calibri Light" w:hAnsi="Calibri Light" w:cs="Calibri Light"/>
          <w:sz w:val="22"/>
          <w:szCs w:val="22"/>
        </w:rPr>
        <w:t>nazwa pliku powinna jednoznacznie wskazywać, iż dane w nim zawarte stanowią tajemnicę przedsiębiorstwa).</w:t>
      </w:r>
    </w:p>
    <w:p w14:paraId="03495D69" w14:textId="7203E13B" w:rsidR="00804A50" w:rsidRPr="002F557E" w:rsidRDefault="001F7B30" w:rsidP="00FC3F26">
      <w:pPr>
        <w:numPr>
          <w:ilvl w:val="1"/>
          <w:numId w:val="8"/>
        </w:numPr>
        <w:spacing w:line="360" w:lineRule="auto"/>
        <w:ind w:left="851" w:hanging="567"/>
        <w:jc w:val="both"/>
        <w:rPr>
          <w:rFonts w:ascii="Calibri Light" w:hAnsi="Calibri Light" w:cs="Calibri Light"/>
          <w:b/>
          <w:color w:val="000000" w:themeColor="text1"/>
          <w:sz w:val="22"/>
          <w:szCs w:val="22"/>
          <w:u w:val="single"/>
        </w:rPr>
      </w:pPr>
      <w:r w:rsidRPr="002F557E">
        <w:rPr>
          <w:rFonts w:ascii="Calibri Light" w:hAnsi="Calibri Light" w:cs="Calibri Light"/>
          <w:color w:val="000000" w:themeColor="text1"/>
          <w:sz w:val="22"/>
          <w:szCs w:val="22"/>
        </w:rPr>
        <w:t>Protokół postępowania wraz z załącznikami, w tym oferty wraz z załącznikami, udostępnia się na wniosek.</w:t>
      </w:r>
    </w:p>
    <w:p w14:paraId="19E492B1" w14:textId="77777777" w:rsidR="00FC3F26" w:rsidRPr="002F557E" w:rsidRDefault="00FC3F26" w:rsidP="00FC3F26">
      <w:pPr>
        <w:spacing w:line="360" w:lineRule="auto"/>
        <w:ind w:left="284"/>
        <w:jc w:val="both"/>
        <w:rPr>
          <w:rFonts w:ascii="Calibri Light" w:hAnsi="Calibri Light" w:cs="Calibri Light"/>
          <w:b/>
          <w:color w:val="000000" w:themeColor="text1"/>
          <w:sz w:val="22"/>
          <w:szCs w:val="22"/>
          <w:u w:val="single"/>
        </w:rPr>
      </w:pPr>
    </w:p>
    <w:p w14:paraId="30914536" w14:textId="77777777" w:rsidR="006C3C6A" w:rsidRPr="002F557E" w:rsidRDefault="006C3C6A"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w:t>
      </w:r>
      <w:r w:rsidR="00C53429" w:rsidRPr="002F557E">
        <w:rPr>
          <w:rFonts w:ascii="Calibri Light" w:hAnsi="Calibri Light" w:cs="Calibri Light"/>
          <w:sz w:val="22"/>
          <w:szCs w:val="22"/>
        </w:rPr>
        <w:t>VII</w:t>
      </w:r>
    </w:p>
    <w:p w14:paraId="5018E7B5" w14:textId="77777777" w:rsidR="00116A9D" w:rsidRPr="002F557E" w:rsidRDefault="00116A9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INFORMACJA NA TEMAT </w:t>
      </w:r>
      <w:r w:rsidR="00D9277A" w:rsidRPr="002F557E">
        <w:rPr>
          <w:rFonts w:ascii="Calibri Light" w:hAnsi="Calibri Light" w:cs="Calibri Light"/>
          <w:sz w:val="22"/>
          <w:szCs w:val="22"/>
        </w:rPr>
        <w:t>WSPÓLNEGO UBIEGANIA SIĘ WYKONAWCÓW</w:t>
      </w:r>
    </w:p>
    <w:p w14:paraId="09D3A912" w14:textId="3EDE336D" w:rsidR="00116A9D" w:rsidRPr="002F557E" w:rsidRDefault="00D9277A"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O UDZIELENIE ZAMÓWIENIA</w:t>
      </w:r>
    </w:p>
    <w:p w14:paraId="1809D3EF" w14:textId="77777777" w:rsidR="0026742E" w:rsidRPr="002F557E" w:rsidRDefault="0026742E" w:rsidP="00F03AE5">
      <w:pPr>
        <w:pStyle w:val="Akapitzlist"/>
        <w:numPr>
          <w:ilvl w:val="1"/>
          <w:numId w:val="4"/>
        </w:numPr>
        <w:spacing w:line="360" w:lineRule="auto"/>
        <w:jc w:val="both"/>
        <w:rPr>
          <w:rFonts w:ascii="Calibri Light" w:hAnsi="Calibri Light" w:cs="Calibri Light"/>
          <w:sz w:val="22"/>
          <w:szCs w:val="22"/>
        </w:rPr>
      </w:pPr>
      <w:r w:rsidRPr="002F557E">
        <w:rPr>
          <w:rFonts w:ascii="Calibri Light" w:hAnsi="Calibri Light" w:cs="Calibri Light"/>
          <w:sz w:val="22"/>
          <w:szCs w:val="22"/>
        </w:rPr>
        <w:t>Wykonawcy mogą wspólnie ubiegać się o udzielenie zamówienia.</w:t>
      </w:r>
    </w:p>
    <w:p w14:paraId="4C143ABC" w14:textId="77777777" w:rsidR="0026742E" w:rsidRPr="002F557E" w:rsidRDefault="0026742E" w:rsidP="00F03AE5">
      <w:pPr>
        <w:pStyle w:val="Akapitzlist"/>
        <w:numPr>
          <w:ilvl w:val="1"/>
          <w:numId w:val="4"/>
        </w:numPr>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Wykonawcy wspólnie ubiegający się o udzielenie zamówienia, ustanawiają pełnomocnika do reprezentowania ich w postępowaniu o udzielenie zamówienia albo reprezentowania </w:t>
      </w:r>
      <w:r w:rsidRPr="002F557E">
        <w:rPr>
          <w:rFonts w:ascii="Calibri Light" w:hAnsi="Calibri Light" w:cs="Calibri Light"/>
          <w:sz w:val="22"/>
          <w:szCs w:val="22"/>
        </w:rPr>
        <w:lastRenderedPageBreak/>
        <w:t>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3F1E2001" w14:textId="77777777" w:rsidR="0026742E" w:rsidRPr="002F557E" w:rsidRDefault="0026742E" w:rsidP="00F03AE5">
      <w:pPr>
        <w:numPr>
          <w:ilvl w:val="1"/>
          <w:numId w:val="4"/>
        </w:numPr>
        <w:spacing w:line="360" w:lineRule="auto"/>
        <w:ind w:left="357" w:hanging="357"/>
        <w:jc w:val="both"/>
        <w:rPr>
          <w:rFonts w:ascii="Calibri Light" w:hAnsi="Calibri Light" w:cs="Calibri Light"/>
          <w:sz w:val="22"/>
          <w:szCs w:val="22"/>
        </w:rPr>
      </w:pPr>
      <w:r w:rsidRPr="002F557E">
        <w:rPr>
          <w:rFonts w:ascii="Calibri Light" w:hAnsi="Calibri Light" w:cs="Calibri Light"/>
          <w:sz w:val="22"/>
          <w:szCs w:val="22"/>
        </w:rPr>
        <w:t>Wykonawcy wspólnie ubiegający się o udzielenie zamówienia, zobowiązani są złożyć wraz z ofertą stosowne pełnomocnictwo – zgodnie z ust. 3.3. rozdz. XVI SWZ – nie dotyczy spółki cywilnej, o ile upoważnienie/pełnomocnictwo do występowania w imieniu tej spółki wynika z dołączonej do oferty umowy spółki bądź wszyscy wspólnicy podpiszą ofertę.</w:t>
      </w:r>
    </w:p>
    <w:p w14:paraId="01BE9AD0" w14:textId="77777777" w:rsidR="0026742E" w:rsidRPr="002F557E" w:rsidRDefault="0026742E" w:rsidP="00F03AE5">
      <w:pPr>
        <w:tabs>
          <w:tab w:val="num" w:pos="510"/>
          <w:tab w:val="num" w:pos="567"/>
        </w:tabs>
        <w:spacing w:line="360" w:lineRule="auto"/>
        <w:ind w:left="357"/>
        <w:jc w:val="both"/>
        <w:rPr>
          <w:rFonts w:ascii="Calibri Light" w:hAnsi="Calibri Light" w:cs="Calibri Light"/>
          <w:sz w:val="22"/>
          <w:szCs w:val="22"/>
        </w:rPr>
      </w:pPr>
      <w:r w:rsidRPr="002F557E">
        <w:rPr>
          <w:rFonts w:ascii="Calibri Light" w:hAnsi="Calibri Light" w:cs="Calibri Light"/>
          <w:b/>
          <w:sz w:val="22"/>
          <w:szCs w:val="22"/>
        </w:rPr>
        <w:t>Uwaga:</w:t>
      </w:r>
    </w:p>
    <w:p w14:paraId="0845C5E1" w14:textId="7BFB71C5" w:rsidR="0026742E" w:rsidRPr="002F557E" w:rsidRDefault="0026742E" w:rsidP="00F03AE5">
      <w:pPr>
        <w:tabs>
          <w:tab w:val="num" w:pos="510"/>
          <w:tab w:val="num" w:pos="567"/>
        </w:tabs>
        <w:spacing w:line="360" w:lineRule="auto"/>
        <w:ind w:left="357"/>
        <w:jc w:val="both"/>
        <w:rPr>
          <w:rFonts w:ascii="Calibri Light" w:hAnsi="Calibri Light" w:cs="Calibri Light"/>
          <w:b/>
          <w:sz w:val="22"/>
          <w:szCs w:val="22"/>
        </w:rPr>
      </w:pPr>
      <w:r w:rsidRPr="002F557E">
        <w:rPr>
          <w:rFonts w:ascii="Calibri Light" w:hAnsi="Calibri Light" w:cs="Calibri Light"/>
          <w:b/>
          <w:sz w:val="22"/>
          <w:szCs w:val="22"/>
        </w:rPr>
        <w:t>Pełnomocnictwo, o którym mowa powyżej może wynikać albo z dokumentu pod taką samą nazwą, albo z umowy Wykonawców wspólnie ubiegających się o udzielenie zamówienia.</w:t>
      </w:r>
      <w:r w:rsidR="00A93435" w:rsidRPr="002F557E">
        <w:rPr>
          <w:rFonts w:ascii="Calibri Light" w:hAnsi="Calibri Light" w:cs="Calibri Light"/>
          <w:b/>
          <w:sz w:val="22"/>
          <w:szCs w:val="22"/>
        </w:rPr>
        <w:t>0</w:t>
      </w:r>
    </w:p>
    <w:p w14:paraId="77C4F193" w14:textId="77777777" w:rsidR="0026742E" w:rsidRPr="002F557E" w:rsidRDefault="0026742E" w:rsidP="00F03AE5">
      <w:pPr>
        <w:numPr>
          <w:ilvl w:val="1"/>
          <w:numId w:val="4"/>
        </w:numPr>
        <w:spacing w:line="360" w:lineRule="auto"/>
        <w:ind w:left="357" w:hanging="357"/>
        <w:jc w:val="both"/>
        <w:rPr>
          <w:rFonts w:ascii="Calibri Light" w:hAnsi="Calibri Light" w:cs="Calibri Light"/>
          <w:sz w:val="22"/>
          <w:szCs w:val="22"/>
        </w:rPr>
      </w:pPr>
      <w:r w:rsidRPr="002F557E">
        <w:rPr>
          <w:rFonts w:ascii="Calibri Light" w:hAnsi="Calibri Light" w:cs="Calibri Light"/>
          <w:sz w:val="22"/>
          <w:szCs w:val="22"/>
        </w:rPr>
        <w:t>Oferta musi być podpisana w taki sposób, by prawnie zobowiązywała wszystkich Wykonawców występujących wspólnie (przez każdego z Wykonawców lub upoważnionego pełnomocnika).</w:t>
      </w:r>
    </w:p>
    <w:p w14:paraId="59748502" w14:textId="77777777" w:rsidR="0026742E" w:rsidRPr="002F557E" w:rsidRDefault="0026742E" w:rsidP="00F03AE5">
      <w:pPr>
        <w:numPr>
          <w:ilvl w:val="1"/>
          <w:numId w:val="4"/>
        </w:numPr>
        <w:spacing w:line="360" w:lineRule="auto"/>
        <w:ind w:left="357" w:hanging="357"/>
        <w:jc w:val="both"/>
        <w:rPr>
          <w:rFonts w:ascii="Calibri Light" w:hAnsi="Calibri Light" w:cs="Calibri Light"/>
          <w:sz w:val="22"/>
          <w:szCs w:val="22"/>
        </w:rPr>
      </w:pPr>
      <w:r w:rsidRPr="002F557E">
        <w:rPr>
          <w:rFonts w:ascii="Calibri Light" w:hAnsi="Calibri Light" w:cs="Calibri Light"/>
          <w:bCs/>
          <w:sz w:val="22"/>
          <w:szCs w:val="22"/>
        </w:rPr>
        <w:t xml:space="preserve">W przypadku wspólnego ubiegania się o udzielenie zamówienie przez Wykonawców oświadczenie, o którym mowa w art. 125 ustawy (ust. 3.1. rozdziału XVI SWZ) składa każdy </w:t>
      </w:r>
      <w:r w:rsidRPr="002F557E">
        <w:rPr>
          <w:rFonts w:ascii="Calibri Light" w:hAnsi="Calibri Light" w:cs="Calibri Light"/>
          <w:bCs/>
          <w:sz w:val="22"/>
          <w:szCs w:val="22"/>
        </w:rPr>
        <w:br/>
        <w:t xml:space="preserve">z Wykonawców wspólnie ubiegających się o zamówienie. Oświadczenia te potwierdzają spełnianie warunków udziału w postępowaniu w zakresie, w którym </w:t>
      </w:r>
      <w:bookmarkStart w:id="2" w:name="_Hlk60825101"/>
      <w:r w:rsidRPr="002F557E">
        <w:rPr>
          <w:rFonts w:ascii="Calibri Light" w:hAnsi="Calibri Light" w:cs="Calibri Light"/>
          <w:bCs/>
          <w:sz w:val="22"/>
          <w:szCs w:val="22"/>
        </w:rPr>
        <w:t>Wykonawca wspólnie ubiegający się o udzielenie zamówienia</w:t>
      </w:r>
      <w:bookmarkEnd w:id="2"/>
      <w:r w:rsidRPr="002F557E">
        <w:rPr>
          <w:rFonts w:ascii="Calibri Light" w:hAnsi="Calibri Light" w:cs="Calibri Light"/>
          <w:bCs/>
          <w:sz w:val="22"/>
          <w:szCs w:val="22"/>
        </w:rPr>
        <w:t xml:space="preserve">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661F8EF1" w14:textId="77777777" w:rsidR="0026742E" w:rsidRPr="002F557E" w:rsidRDefault="0026742E" w:rsidP="00F03AE5">
      <w:pPr>
        <w:pStyle w:val="Akapitzlist"/>
        <w:numPr>
          <w:ilvl w:val="1"/>
          <w:numId w:val="73"/>
        </w:numPr>
        <w:spacing w:line="360" w:lineRule="auto"/>
        <w:ind w:left="851" w:hanging="567"/>
        <w:jc w:val="both"/>
        <w:rPr>
          <w:rFonts w:ascii="Calibri Light" w:hAnsi="Calibri Light" w:cs="Calibri Light"/>
          <w:sz w:val="22"/>
          <w:szCs w:val="22"/>
        </w:rPr>
      </w:pPr>
      <w:r w:rsidRPr="002F557E">
        <w:rPr>
          <w:rFonts w:ascii="Calibri Light" w:hAnsi="Calibri Light" w:cs="Calibri Light"/>
          <w:bCs/>
          <w:sz w:val="22"/>
          <w:szCs w:val="22"/>
        </w:rPr>
        <w:t>Oświadczenie w zakresie braku podstaw wykluczenia musi złożyć każdy z Wykonawców wspólnie ubiegających się o udzielenie zamówienia;</w:t>
      </w:r>
    </w:p>
    <w:p w14:paraId="2FCF889C" w14:textId="0069C76F" w:rsidR="0026742E" w:rsidRPr="002F557E" w:rsidRDefault="0026742E" w:rsidP="00A93435">
      <w:pPr>
        <w:pStyle w:val="Akapitzlist"/>
        <w:numPr>
          <w:ilvl w:val="1"/>
          <w:numId w:val="73"/>
        </w:numPr>
        <w:spacing w:line="360" w:lineRule="auto"/>
        <w:ind w:left="851" w:hanging="567"/>
        <w:jc w:val="both"/>
        <w:rPr>
          <w:rFonts w:ascii="Calibri Light" w:hAnsi="Calibri Light" w:cs="Calibri Light"/>
          <w:sz w:val="22"/>
          <w:szCs w:val="22"/>
        </w:rPr>
      </w:pPr>
      <w:r w:rsidRPr="002F557E">
        <w:rPr>
          <w:rFonts w:ascii="Calibri Light" w:hAnsi="Calibri Light" w:cs="Calibri Light"/>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67BAD0D" w14:textId="77777777" w:rsidR="0026742E" w:rsidRPr="002F557E" w:rsidRDefault="0026742E" w:rsidP="00F03AE5">
      <w:pPr>
        <w:pStyle w:val="Akapitzlist"/>
        <w:numPr>
          <w:ilvl w:val="0"/>
          <w:numId w:val="73"/>
        </w:numPr>
        <w:spacing w:line="360" w:lineRule="auto"/>
        <w:jc w:val="both"/>
        <w:rPr>
          <w:rFonts w:ascii="Calibri Light" w:hAnsi="Calibri Light" w:cs="Calibri Light"/>
          <w:sz w:val="22"/>
          <w:szCs w:val="22"/>
        </w:rPr>
      </w:pPr>
      <w:r w:rsidRPr="002F557E">
        <w:rPr>
          <w:rFonts w:ascii="Calibri Light" w:hAnsi="Calibri Light" w:cs="Calibri Light"/>
          <w:sz w:val="22"/>
          <w:szCs w:val="22"/>
        </w:rPr>
        <w:t>W przypadku o którym mowa w art. 117 ust. 2 lub 3 ustawy, Wykonawcy wspólnie ubiegający się o udzielenie zamówienia zobowiązani są dołączyć do oferty oświadczenie, o którym mowa w art. 117 ust. 4 ustawy („(…) z którego wynika, które robot budowlane, dostawy lub usługi wykonują poszczególni wykonawcy.”</w:t>
      </w:r>
    </w:p>
    <w:p w14:paraId="61AAB598" w14:textId="77777777" w:rsidR="0026742E" w:rsidRPr="002F557E" w:rsidRDefault="0026742E" w:rsidP="00F03AE5">
      <w:pPr>
        <w:pStyle w:val="Akapitzlist"/>
        <w:numPr>
          <w:ilvl w:val="0"/>
          <w:numId w:val="73"/>
        </w:numPr>
        <w:spacing w:line="360" w:lineRule="auto"/>
        <w:jc w:val="both"/>
        <w:rPr>
          <w:rFonts w:ascii="Calibri Light" w:hAnsi="Calibri Light" w:cs="Calibri Light"/>
          <w:sz w:val="22"/>
          <w:szCs w:val="22"/>
        </w:rPr>
      </w:pPr>
      <w:r w:rsidRPr="002F557E">
        <w:rPr>
          <w:rFonts w:ascii="Calibri Light" w:hAnsi="Calibri Light" w:cs="Calibri Light"/>
          <w:sz w:val="22"/>
          <w:szCs w:val="22"/>
        </w:rPr>
        <w:t>Wszelka korespondencja prowadzona będzie wyłącznie z podmiotem występującym jako pełnomocnik Wykonawców wspólnie ubiegających się o udzielenie zamówienia.</w:t>
      </w:r>
    </w:p>
    <w:p w14:paraId="6D057B4E" w14:textId="77777777" w:rsidR="00804A50" w:rsidRPr="002F557E" w:rsidRDefault="00804A50" w:rsidP="00F03AE5">
      <w:pPr>
        <w:pStyle w:val="Akapitzlist"/>
        <w:spacing w:line="360" w:lineRule="auto"/>
        <w:ind w:left="357"/>
        <w:jc w:val="both"/>
        <w:rPr>
          <w:rFonts w:ascii="Calibri Light" w:hAnsi="Calibri Light" w:cs="Calibri Light"/>
          <w:sz w:val="22"/>
          <w:szCs w:val="22"/>
        </w:rPr>
      </w:pPr>
    </w:p>
    <w:p w14:paraId="06585F8B" w14:textId="77777777" w:rsidR="00E270DC" w:rsidRPr="002F557E" w:rsidRDefault="00E270DC"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lastRenderedPageBreak/>
        <w:t>ROZDZIAŁ XVIII</w:t>
      </w:r>
    </w:p>
    <w:p w14:paraId="09B9521A" w14:textId="751492B6" w:rsidR="00C53429" w:rsidRPr="002F557E" w:rsidRDefault="00C53429"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INFORMACJA NA TEMAT PODWYKONAWCÓW</w:t>
      </w:r>
    </w:p>
    <w:p w14:paraId="258F5330" w14:textId="1B758F29" w:rsidR="000032A7" w:rsidRPr="002F557E" w:rsidRDefault="000032A7" w:rsidP="00F03AE5">
      <w:pPr>
        <w:pStyle w:val="Akapitzlist"/>
        <w:numPr>
          <w:ilvl w:val="0"/>
          <w:numId w:val="40"/>
        </w:numPr>
        <w:tabs>
          <w:tab w:val="left" w:pos="567"/>
        </w:tabs>
        <w:spacing w:line="360" w:lineRule="auto"/>
        <w:ind w:left="567" w:hanging="425"/>
        <w:jc w:val="both"/>
        <w:rPr>
          <w:rFonts w:ascii="Calibri Light" w:hAnsi="Calibri Light" w:cs="Calibri Light"/>
          <w:sz w:val="22"/>
          <w:szCs w:val="22"/>
        </w:rPr>
      </w:pPr>
      <w:r w:rsidRPr="002F557E">
        <w:rPr>
          <w:rFonts w:ascii="Calibri Light" w:hAnsi="Calibri Light" w:cs="Calibri Light"/>
          <w:sz w:val="22"/>
          <w:szCs w:val="22"/>
        </w:rPr>
        <w:t>Wykonawca może powierzyć wykonanie części zamówienia podwykonawcy.</w:t>
      </w:r>
    </w:p>
    <w:p w14:paraId="06772492" w14:textId="77777777" w:rsidR="000032A7" w:rsidRPr="002F557E" w:rsidRDefault="000032A7" w:rsidP="00F03AE5">
      <w:pPr>
        <w:pStyle w:val="Akapitzlist"/>
        <w:numPr>
          <w:ilvl w:val="0"/>
          <w:numId w:val="40"/>
        </w:numPr>
        <w:tabs>
          <w:tab w:val="left" w:pos="567"/>
        </w:tabs>
        <w:spacing w:line="360" w:lineRule="auto"/>
        <w:ind w:left="567" w:hanging="425"/>
        <w:jc w:val="both"/>
        <w:rPr>
          <w:rFonts w:ascii="Calibri Light" w:hAnsi="Calibri Light" w:cs="Calibri Light"/>
          <w:sz w:val="22"/>
          <w:szCs w:val="22"/>
        </w:rPr>
      </w:pPr>
      <w:r w:rsidRPr="002F557E">
        <w:rPr>
          <w:rFonts w:ascii="Calibri Light" w:hAnsi="Calibri Light" w:cs="Calibri Light"/>
          <w:sz w:val="22"/>
          <w:szCs w:val="22"/>
        </w:rPr>
        <w:t xml:space="preserve">Wykonawca, który zamierza wykonywać zamówienie przy udziale podwykonawcy/ów, musi wyraźnie w ofercie wskazać, jaką część (zakres zamówienia) wykonywać będzie w jego imieniu podwykonawca </w:t>
      </w:r>
      <w:r w:rsidRPr="002F557E">
        <w:rPr>
          <w:rFonts w:ascii="Calibri Light" w:hAnsi="Calibri Light" w:cs="Calibri Light"/>
          <w:b/>
          <w:sz w:val="22"/>
          <w:szCs w:val="22"/>
        </w:rPr>
        <w:t>oraz podać nazwę ewentualnych podwykonawców</w:t>
      </w:r>
      <w:r w:rsidRPr="002F557E">
        <w:rPr>
          <w:rFonts w:ascii="Calibri Light" w:hAnsi="Calibri Light" w:cs="Calibri Light"/>
          <w:sz w:val="22"/>
          <w:szCs w:val="22"/>
        </w:rPr>
        <w:t xml:space="preserve">, </w:t>
      </w:r>
      <w:r w:rsidRPr="002F557E">
        <w:rPr>
          <w:rFonts w:ascii="Calibri Light" w:hAnsi="Calibri Light" w:cs="Calibri Light"/>
          <w:b/>
          <w:bCs/>
          <w:sz w:val="22"/>
          <w:szCs w:val="22"/>
        </w:rPr>
        <w:t>jeżeli są już znani</w:t>
      </w:r>
      <w:r w:rsidRPr="002F557E">
        <w:rPr>
          <w:rFonts w:ascii="Calibri Light" w:hAnsi="Calibri Light" w:cs="Calibri Light"/>
          <w:sz w:val="22"/>
          <w:szCs w:val="22"/>
        </w:rPr>
        <w:t>. Należy w tym celu wypełnić odpowiedni punkt formularza oferty, stanowiącego załącznik nr 1 do SWZ.</w:t>
      </w:r>
      <w:r w:rsidRPr="002F557E">
        <w:rPr>
          <w:rFonts w:ascii="Calibri Light" w:hAnsi="Calibri Light" w:cs="Calibri Light"/>
          <w:b/>
          <w:sz w:val="22"/>
          <w:szCs w:val="22"/>
        </w:rPr>
        <w:t xml:space="preserve"> </w:t>
      </w:r>
      <w:r w:rsidRPr="002F557E">
        <w:rPr>
          <w:rFonts w:ascii="Calibri Light" w:hAnsi="Calibri Light" w:cs="Calibri Light"/>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3C29722" w14:textId="77777777" w:rsidR="000032A7" w:rsidRPr="002F557E" w:rsidRDefault="000032A7" w:rsidP="00F03AE5">
      <w:pPr>
        <w:pStyle w:val="Akapitzlist"/>
        <w:numPr>
          <w:ilvl w:val="0"/>
          <w:numId w:val="40"/>
        </w:numPr>
        <w:tabs>
          <w:tab w:val="left" w:pos="567"/>
        </w:tabs>
        <w:spacing w:line="360" w:lineRule="auto"/>
        <w:ind w:left="567" w:hanging="425"/>
        <w:jc w:val="both"/>
        <w:rPr>
          <w:rFonts w:ascii="Calibri Light" w:hAnsi="Calibri Light" w:cs="Calibri Light"/>
          <w:sz w:val="22"/>
          <w:szCs w:val="22"/>
        </w:rPr>
      </w:pPr>
      <w:r w:rsidRPr="002F557E">
        <w:rPr>
          <w:rFonts w:ascii="Calibri Light" w:hAnsi="Calibri Light" w:cs="Calibri Light"/>
          <w:sz w:val="22"/>
          <w:szCs w:val="22"/>
        </w:rPr>
        <w:t xml:space="preserve">Zamawiający żąda, </w:t>
      </w:r>
      <w:r w:rsidRPr="002F557E">
        <w:rPr>
          <w:rFonts w:ascii="Calibri Light" w:hAnsi="Calibri Light" w:cs="Calibri Light"/>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7B2CBFA0" w14:textId="77777777" w:rsidR="000032A7" w:rsidRPr="002F557E" w:rsidRDefault="000032A7" w:rsidP="00F03AE5">
      <w:pPr>
        <w:pStyle w:val="Akapitzlist"/>
        <w:numPr>
          <w:ilvl w:val="0"/>
          <w:numId w:val="40"/>
        </w:numPr>
        <w:tabs>
          <w:tab w:val="left" w:pos="567"/>
        </w:tabs>
        <w:spacing w:line="360" w:lineRule="auto"/>
        <w:ind w:left="567" w:hanging="425"/>
        <w:jc w:val="both"/>
        <w:rPr>
          <w:rFonts w:ascii="Calibri Light" w:hAnsi="Calibri Light" w:cs="Calibri Light"/>
          <w:sz w:val="22"/>
          <w:szCs w:val="22"/>
        </w:rPr>
      </w:pPr>
      <w:r w:rsidRPr="002F557E">
        <w:rPr>
          <w:rFonts w:ascii="Calibri Light" w:hAnsi="Calibri Light" w:cs="Calibri Light"/>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EC059E1" w14:textId="77777777" w:rsidR="000032A7" w:rsidRPr="002F557E" w:rsidRDefault="000032A7" w:rsidP="00F03AE5">
      <w:pPr>
        <w:pStyle w:val="Akapitzlist"/>
        <w:numPr>
          <w:ilvl w:val="0"/>
          <w:numId w:val="40"/>
        </w:numPr>
        <w:tabs>
          <w:tab w:val="left" w:pos="567"/>
        </w:tabs>
        <w:spacing w:line="360" w:lineRule="auto"/>
        <w:ind w:left="567" w:hanging="425"/>
        <w:jc w:val="both"/>
        <w:rPr>
          <w:rFonts w:ascii="Calibri Light" w:hAnsi="Calibri Light" w:cs="Calibri Light"/>
          <w:sz w:val="22"/>
          <w:szCs w:val="22"/>
        </w:rPr>
      </w:pPr>
      <w:r w:rsidRPr="002F557E">
        <w:rPr>
          <w:rFonts w:ascii="Calibri Light" w:hAnsi="Calibri Light" w:cs="Calibri Light"/>
          <w:sz w:val="22"/>
          <w:szCs w:val="22"/>
        </w:rPr>
        <w:t>Powierzenie wykonania części zamówienia podwykonawcom nie zwalnia Wykonawcy z odpowiedzialności za należyte wykonanie tego zamówienia.</w:t>
      </w:r>
    </w:p>
    <w:p w14:paraId="3444F736" w14:textId="77777777" w:rsidR="00DB4140" w:rsidRPr="002F557E" w:rsidRDefault="00DB4140" w:rsidP="00F03AE5">
      <w:pPr>
        <w:tabs>
          <w:tab w:val="left" w:pos="1701"/>
        </w:tabs>
        <w:spacing w:line="360" w:lineRule="auto"/>
        <w:ind w:right="28"/>
        <w:jc w:val="both"/>
        <w:rPr>
          <w:rFonts w:ascii="Calibri Light" w:hAnsi="Calibri Light" w:cs="Calibri Light"/>
          <w:b/>
          <w:sz w:val="22"/>
          <w:szCs w:val="22"/>
        </w:rPr>
      </w:pPr>
    </w:p>
    <w:p w14:paraId="54CCB0CD" w14:textId="77777777" w:rsidR="0032298D" w:rsidRPr="002F557E" w:rsidRDefault="004235F5"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XIX</w:t>
      </w:r>
    </w:p>
    <w:p w14:paraId="4BA78EAD" w14:textId="77777777" w:rsidR="005A48F1" w:rsidRPr="002F557E" w:rsidRDefault="00E37293"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PODSTAWY</w:t>
      </w:r>
      <w:r w:rsidR="0000076D" w:rsidRPr="002F557E">
        <w:rPr>
          <w:rFonts w:ascii="Calibri Light" w:hAnsi="Calibri Light" w:cs="Calibri Light"/>
          <w:sz w:val="22"/>
          <w:szCs w:val="22"/>
        </w:rPr>
        <w:t xml:space="preserve"> (PRZESŁANKI)</w:t>
      </w:r>
      <w:r w:rsidRPr="002F557E">
        <w:rPr>
          <w:rFonts w:ascii="Calibri Light" w:hAnsi="Calibri Light" w:cs="Calibri Light"/>
          <w:sz w:val="22"/>
          <w:szCs w:val="22"/>
        </w:rPr>
        <w:t xml:space="preserve"> WYKLUCZENIA Z POST</w:t>
      </w:r>
      <w:r w:rsidR="0073736B" w:rsidRPr="002F557E">
        <w:rPr>
          <w:rFonts w:ascii="Calibri Light" w:hAnsi="Calibri Light" w:cs="Calibri Light"/>
          <w:sz w:val="22"/>
          <w:szCs w:val="22"/>
        </w:rPr>
        <w:t>ĘPOWANIA</w:t>
      </w:r>
      <w:r w:rsidR="004543FF" w:rsidRPr="002F557E">
        <w:rPr>
          <w:rFonts w:ascii="Calibri Light" w:hAnsi="Calibri Light" w:cs="Calibri Light"/>
          <w:sz w:val="22"/>
          <w:szCs w:val="22"/>
        </w:rPr>
        <w:t xml:space="preserve">, </w:t>
      </w:r>
      <w:r w:rsidRPr="002F557E">
        <w:rPr>
          <w:rFonts w:ascii="Calibri Light" w:hAnsi="Calibri Light" w:cs="Calibri Light"/>
          <w:sz w:val="22"/>
          <w:szCs w:val="22"/>
        </w:rPr>
        <w:t>WAR</w:t>
      </w:r>
      <w:r w:rsidR="0073736B" w:rsidRPr="002F557E">
        <w:rPr>
          <w:rFonts w:ascii="Calibri Light" w:hAnsi="Calibri Light" w:cs="Calibri Light"/>
          <w:sz w:val="22"/>
          <w:szCs w:val="22"/>
        </w:rPr>
        <w:t>UNKI UDZIAŁU W POSTĘPOWANIU</w:t>
      </w:r>
    </w:p>
    <w:p w14:paraId="44A12DA5" w14:textId="314D4276" w:rsidR="005A48F1" w:rsidRPr="002F557E" w:rsidRDefault="00E37293" w:rsidP="00A9343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WYKAZ </w:t>
      </w:r>
      <w:r w:rsidR="005A48F1" w:rsidRPr="002F557E">
        <w:rPr>
          <w:rFonts w:ascii="Calibri Light" w:hAnsi="Calibri Light" w:cs="Calibri Light"/>
          <w:sz w:val="22"/>
          <w:szCs w:val="22"/>
        </w:rPr>
        <w:t>PODMIOTOWYCH ŚRODKÓW DOWODOWYCH</w:t>
      </w:r>
    </w:p>
    <w:p w14:paraId="7660F8C4" w14:textId="77777777" w:rsidR="00E37293" w:rsidRPr="002F557E" w:rsidRDefault="00E37293" w:rsidP="00F03AE5">
      <w:pPr>
        <w:pStyle w:val="Akapitzlist"/>
        <w:numPr>
          <w:ilvl w:val="0"/>
          <w:numId w:val="38"/>
        </w:numPr>
        <w:spacing w:line="360" w:lineRule="auto"/>
        <w:ind w:left="357" w:hanging="357"/>
        <w:jc w:val="both"/>
        <w:rPr>
          <w:rFonts w:ascii="Calibri Light" w:hAnsi="Calibri Light" w:cs="Calibri Light"/>
          <w:b/>
          <w:sz w:val="22"/>
          <w:szCs w:val="22"/>
        </w:rPr>
      </w:pPr>
      <w:r w:rsidRPr="002F557E">
        <w:rPr>
          <w:rFonts w:ascii="Calibri Light" w:hAnsi="Calibri Light" w:cs="Calibri Light"/>
          <w:b/>
          <w:sz w:val="22"/>
          <w:szCs w:val="22"/>
        </w:rPr>
        <w:t>O udzielenie zamówienia mogą się ubiegać Wykonawcy, którzy:</w:t>
      </w:r>
    </w:p>
    <w:p w14:paraId="013471A4" w14:textId="77777777" w:rsidR="00E37293" w:rsidRPr="002F557E" w:rsidRDefault="00E37293" w:rsidP="00F03AE5">
      <w:pPr>
        <w:pStyle w:val="Akapitzlist"/>
        <w:numPr>
          <w:ilvl w:val="0"/>
          <w:numId w:val="39"/>
        </w:numPr>
        <w:spacing w:line="360" w:lineRule="auto"/>
        <w:ind w:hanging="654"/>
        <w:jc w:val="both"/>
        <w:rPr>
          <w:rFonts w:ascii="Calibri Light" w:hAnsi="Calibri Light" w:cs="Calibri Light"/>
          <w:sz w:val="22"/>
          <w:szCs w:val="22"/>
        </w:rPr>
      </w:pPr>
      <w:r w:rsidRPr="002F557E">
        <w:rPr>
          <w:rFonts w:ascii="Calibri Light" w:hAnsi="Calibri Light" w:cs="Calibri Light"/>
          <w:sz w:val="22"/>
          <w:szCs w:val="22"/>
        </w:rPr>
        <w:t>nie podlegają wykluczeniu;</w:t>
      </w:r>
    </w:p>
    <w:p w14:paraId="53F84C8F" w14:textId="77777777" w:rsidR="005F4EB6" w:rsidRPr="002F557E" w:rsidRDefault="005F4EB6" w:rsidP="00F03AE5">
      <w:pPr>
        <w:pStyle w:val="Akapitzlist"/>
        <w:numPr>
          <w:ilvl w:val="0"/>
          <w:numId w:val="39"/>
        </w:numPr>
        <w:spacing w:line="360" w:lineRule="auto"/>
        <w:ind w:hanging="654"/>
        <w:jc w:val="both"/>
        <w:rPr>
          <w:rFonts w:ascii="Calibri Light" w:hAnsi="Calibri Light" w:cs="Calibri Light"/>
          <w:sz w:val="22"/>
          <w:szCs w:val="22"/>
        </w:rPr>
      </w:pPr>
      <w:r w:rsidRPr="002F557E">
        <w:rPr>
          <w:rFonts w:ascii="Calibri Light" w:hAnsi="Calibri Light" w:cs="Calibri Light"/>
          <w:sz w:val="22"/>
          <w:szCs w:val="22"/>
        </w:rPr>
        <w:t>spełniają warunki udziału w postępowaniu, o ile zostały one określone przez Zamawiającego.</w:t>
      </w:r>
    </w:p>
    <w:p w14:paraId="779DFBB0" w14:textId="77777777" w:rsidR="00E37293" w:rsidRPr="002F557E" w:rsidRDefault="00E37293" w:rsidP="00F03AE5">
      <w:pPr>
        <w:pStyle w:val="Akapitzlist"/>
        <w:numPr>
          <w:ilvl w:val="0"/>
          <w:numId w:val="38"/>
        </w:numPr>
        <w:spacing w:line="360" w:lineRule="auto"/>
        <w:ind w:left="426" w:hanging="426"/>
        <w:jc w:val="both"/>
        <w:rPr>
          <w:rFonts w:ascii="Calibri Light" w:hAnsi="Calibri Light" w:cs="Calibri Light"/>
          <w:b/>
          <w:sz w:val="22"/>
          <w:szCs w:val="22"/>
        </w:rPr>
      </w:pPr>
      <w:r w:rsidRPr="002F557E">
        <w:rPr>
          <w:rFonts w:ascii="Calibri Light" w:hAnsi="Calibri Light" w:cs="Calibri Light"/>
          <w:b/>
          <w:sz w:val="22"/>
          <w:szCs w:val="22"/>
        </w:rPr>
        <w:t>Podstawy wykluczenia:</w:t>
      </w:r>
    </w:p>
    <w:p w14:paraId="02CD9045" w14:textId="77777777" w:rsidR="00E37293" w:rsidRPr="002F557E" w:rsidRDefault="00E37293" w:rsidP="00F03AE5">
      <w:pPr>
        <w:pStyle w:val="Akapitzlist"/>
        <w:numPr>
          <w:ilvl w:val="1"/>
          <w:numId w:val="38"/>
        </w:numPr>
        <w:spacing w:line="360" w:lineRule="auto"/>
        <w:ind w:left="851" w:hanging="708"/>
        <w:jc w:val="both"/>
        <w:rPr>
          <w:rFonts w:ascii="Calibri Light" w:hAnsi="Calibri Light" w:cs="Calibri Light"/>
          <w:b/>
          <w:sz w:val="22"/>
          <w:szCs w:val="22"/>
        </w:rPr>
      </w:pPr>
      <w:r w:rsidRPr="002F557E">
        <w:rPr>
          <w:rFonts w:ascii="Calibri Light" w:hAnsi="Calibri Light" w:cs="Calibri Light"/>
          <w:b/>
          <w:sz w:val="22"/>
          <w:szCs w:val="22"/>
        </w:rPr>
        <w:lastRenderedPageBreak/>
        <w:t>Zamawiający wykl</w:t>
      </w:r>
      <w:r w:rsidR="00A52196" w:rsidRPr="002F557E">
        <w:rPr>
          <w:rFonts w:ascii="Calibri Light" w:hAnsi="Calibri Light" w:cs="Calibri Light"/>
          <w:b/>
          <w:sz w:val="22"/>
          <w:szCs w:val="22"/>
        </w:rPr>
        <w:t>uczy z postępowania Wykonawcę</w:t>
      </w:r>
      <w:r w:rsidRPr="002F557E">
        <w:rPr>
          <w:rFonts w:ascii="Calibri Light" w:hAnsi="Calibri Light" w:cs="Calibri Light"/>
          <w:b/>
          <w:sz w:val="22"/>
          <w:szCs w:val="22"/>
        </w:rPr>
        <w:t xml:space="preserve"> </w:t>
      </w:r>
      <w:r w:rsidR="00230CC9" w:rsidRPr="002F557E">
        <w:rPr>
          <w:rFonts w:ascii="Calibri Light" w:hAnsi="Calibri Light" w:cs="Calibri Light"/>
          <w:b/>
          <w:sz w:val="22"/>
          <w:szCs w:val="22"/>
        </w:rPr>
        <w:t>w przypadkach, o których mowa w </w:t>
      </w:r>
      <w:r w:rsidRPr="002F557E">
        <w:rPr>
          <w:rFonts w:ascii="Calibri Light" w:hAnsi="Calibri Light" w:cs="Calibri Light"/>
          <w:b/>
          <w:sz w:val="22"/>
          <w:szCs w:val="22"/>
        </w:rPr>
        <w:t xml:space="preserve">art. </w:t>
      </w:r>
      <w:r w:rsidR="0073736B" w:rsidRPr="002F557E">
        <w:rPr>
          <w:rFonts w:ascii="Calibri Light" w:hAnsi="Calibri Light" w:cs="Calibri Light"/>
          <w:b/>
          <w:sz w:val="22"/>
          <w:szCs w:val="22"/>
        </w:rPr>
        <w:t xml:space="preserve">108 </w:t>
      </w:r>
      <w:r w:rsidR="00CA569E" w:rsidRPr="002F557E">
        <w:rPr>
          <w:rFonts w:ascii="Calibri Light" w:hAnsi="Calibri Light" w:cs="Calibri Light"/>
          <w:b/>
          <w:sz w:val="22"/>
          <w:szCs w:val="22"/>
        </w:rPr>
        <w:t xml:space="preserve">ust. </w:t>
      </w:r>
      <w:r w:rsidR="0073736B" w:rsidRPr="002F557E">
        <w:rPr>
          <w:rFonts w:ascii="Calibri Light" w:hAnsi="Calibri Light" w:cs="Calibri Light"/>
          <w:b/>
          <w:sz w:val="22"/>
          <w:szCs w:val="22"/>
        </w:rPr>
        <w:t>1 pkt 1-6</w:t>
      </w:r>
      <w:r w:rsidR="00A52196" w:rsidRPr="002F557E">
        <w:rPr>
          <w:rFonts w:ascii="Calibri Light" w:hAnsi="Calibri Light" w:cs="Calibri Light"/>
          <w:b/>
          <w:sz w:val="22"/>
          <w:szCs w:val="22"/>
        </w:rPr>
        <w:t xml:space="preserve"> ustawy (</w:t>
      </w:r>
      <w:r w:rsidR="0073736B" w:rsidRPr="002F557E">
        <w:rPr>
          <w:rFonts w:ascii="Calibri Light" w:hAnsi="Calibri Light" w:cs="Calibri Light"/>
          <w:b/>
          <w:sz w:val="22"/>
          <w:szCs w:val="22"/>
        </w:rPr>
        <w:t>obligatoryjne</w:t>
      </w:r>
      <w:r w:rsidR="00A52196" w:rsidRPr="002F557E">
        <w:rPr>
          <w:rFonts w:ascii="Calibri Light" w:hAnsi="Calibri Light" w:cs="Calibri Light"/>
          <w:b/>
          <w:sz w:val="22"/>
          <w:szCs w:val="22"/>
        </w:rPr>
        <w:t xml:space="preserve"> przesłanki wykluczenia</w:t>
      </w:r>
      <w:r w:rsidR="0073736B" w:rsidRPr="002F557E">
        <w:rPr>
          <w:rFonts w:ascii="Calibri Light" w:hAnsi="Calibri Light" w:cs="Calibri Light"/>
          <w:b/>
          <w:sz w:val="22"/>
          <w:szCs w:val="22"/>
        </w:rPr>
        <w:t>):</w:t>
      </w:r>
    </w:p>
    <w:p w14:paraId="232447F6" w14:textId="77777777" w:rsidR="00A52196" w:rsidRPr="002F557E" w:rsidRDefault="00A52196" w:rsidP="00F03AE5">
      <w:pPr>
        <w:spacing w:line="360" w:lineRule="auto"/>
        <w:ind w:left="851" w:hanging="284"/>
        <w:jc w:val="both"/>
        <w:rPr>
          <w:rFonts w:ascii="Calibri Light" w:hAnsi="Calibri Light" w:cs="Calibri Light"/>
          <w:sz w:val="22"/>
          <w:szCs w:val="22"/>
        </w:rPr>
      </w:pPr>
      <w:r w:rsidRPr="002F557E">
        <w:rPr>
          <w:rFonts w:ascii="Calibri Light" w:hAnsi="Calibri Light" w:cs="Calibri Light"/>
          <w:sz w:val="22"/>
          <w:szCs w:val="22"/>
        </w:rPr>
        <w:t>1) będącego osobą fizyczną, którego prawomocnie skazano za przestępstwo:</w:t>
      </w:r>
    </w:p>
    <w:p w14:paraId="41E9783E" w14:textId="77777777" w:rsidR="00A52196" w:rsidRPr="002F557E" w:rsidRDefault="00A52196" w:rsidP="00F03AE5">
      <w:pPr>
        <w:pStyle w:val="Akapitzlist"/>
        <w:numPr>
          <w:ilvl w:val="1"/>
          <w:numId w:val="60"/>
        </w:numPr>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udziału w zorganizowanej grupie przestępczej albo związku mającym na celu popełnienie przestępstwa lub przestępstwa skarbowego, o którym mowa w art. 258 Kodeksu karnego,</w:t>
      </w:r>
    </w:p>
    <w:p w14:paraId="34B6C521" w14:textId="77777777" w:rsidR="0092013C" w:rsidRPr="002F557E" w:rsidRDefault="00A52196" w:rsidP="00F03AE5">
      <w:pPr>
        <w:pStyle w:val="Akapitzlist"/>
        <w:numPr>
          <w:ilvl w:val="1"/>
          <w:numId w:val="60"/>
        </w:numPr>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handlu ludźmi, o którym mowa w art. 189a Kodeksu karnego,</w:t>
      </w:r>
    </w:p>
    <w:p w14:paraId="62B55E53" w14:textId="77777777" w:rsidR="00314C21" w:rsidRPr="002F557E" w:rsidRDefault="00A52196" w:rsidP="00F03AE5">
      <w:pPr>
        <w:pStyle w:val="Akapitzlist"/>
        <w:numPr>
          <w:ilvl w:val="1"/>
          <w:numId w:val="60"/>
        </w:numPr>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 xml:space="preserve">o </w:t>
      </w:r>
      <w:r w:rsidR="00314C21" w:rsidRPr="002F557E">
        <w:rPr>
          <w:rFonts w:ascii="Calibri Light" w:hAnsi="Calibri Light" w:cs="Calibri Light"/>
          <w:sz w:val="22"/>
          <w:szCs w:val="22"/>
        </w:rPr>
        <w:t>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62F08019" w14:textId="77777777" w:rsidR="00A52196" w:rsidRPr="002F557E" w:rsidRDefault="00A52196" w:rsidP="00F03AE5">
      <w:pPr>
        <w:pStyle w:val="Akapitzlist"/>
        <w:numPr>
          <w:ilvl w:val="1"/>
          <w:numId w:val="60"/>
        </w:numPr>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F6F3924" w14:textId="77777777" w:rsidR="00A52196" w:rsidRPr="002F557E" w:rsidRDefault="00A52196" w:rsidP="00F03AE5">
      <w:pPr>
        <w:pStyle w:val="Akapitzlist"/>
        <w:numPr>
          <w:ilvl w:val="1"/>
          <w:numId w:val="60"/>
        </w:numPr>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o charakterze terrorystycznym, o którym mowa w art. 115 § 20 Kodeksu karnego, lub mające na celu popełnienie tego przestępstwa,</w:t>
      </w:r>
    </w:p>
    <w:p w14:paraId="28EFEFCC" w14:textId="77777777" w:rsidR="00A52196" w:rsidRPr="002F557E" w:rsidRDefault="00A52196" w:rsidP="00F03AE5">
      <w:pPr>
        <w:pStyle w:val="Akapitzlist"/>
        <w:numPr>
          <w:ilvl w:val="1"/>
          <w:numId w:val="60"/>
        </w:numPr>
        <w:spacing w:line="360" w:lineRule="auto"/>
        <w:ind w:left="851"/>
        <w:jc w:val="both"/>
        <w:rPr>
          <w:rFonts w:ascii="Calibri Light" w:hAnsi="Calibri Light" w:cs="Calibri Light"/>
          <w:sz w:val="22"/>
          <w:szCs w:val="22"/>
        </w:rPr>
      </w:pPr>
      <w:r w:rsidRPr="002F557E">
        <w:rPr>
          <w:rFonts w:ascii="Calibri Light" w:hAnsi="Calibri Light" w:cs="Calibri Light"/>
          <w:bCs/>
          <w:sz w:val="22"/>
          <w:szCs w:val="22"/>
        </w:rPr>
        <w:t>powierzenia wykonywania pracy małoletniemu cudzoziemcowi</w:t>
      </w:r>
      <w:r w:rsidRPr="002F557E">
        <w:rPr>
          <w:rFonts w:ascii="Calibri Light" w:hAnsi="Calibri Light" w:cs="Calibri Light"/>
          <w:sz w:val="22"/>
          <w:szCs w:val="22"/>
        </w:rPr>
        <w:t xml:space="preserve">, o którym mowa w art. 9 ust. </w:t>
      </w:r>
      <w:r w:rsidR="004B6EFC" w:rsidRPr="002F557E">
        <w:rPr>
          <w:rFonts w:ascii="Calibri Light" w:hAnsi="Calibri Light" w:cs="Calibri Light"/>
          <w:sz w:val="22"/>
          <w:szCs w:val="22"/>
        </w:rPr>
        <w:t>2 ustawy z dnia 15 czerwca 2012</w:t>
      </w:r>
      <w:r w:rsidRPr="002F557E">
        <w:rPr>
          <w:rFonts w:ascii="Calibri Light" w:hAnsi="Calibri Light" w:cs="Calibri Light"/>
          <w:sz w:val="22"/>
          <w:szCs w:val="22"/>
        </w:rPr>
        <w:t>r. o skutkach powierzania wykonywania pracy cudzoziemcom p</w:t>
      </w:r>
      <w:r w:rsidR="00230CC9" w:rsidRPr="002F557E">
        <w:rPr>
          <w:rFonts w:ascii="Calibri Light" w:hAnsi="Calibri Light" w:cs="Calibri Light"/>
          <w:sz w:val="22"/>
          <w:szCs w:val="22"/>
        </w:rPr>
        <w:t>rzebywającym wbrew przepisom na </w:t>
      </w:r>
      <w:r w:rsidRPr="002F557E">
        <w:rPr>
          <w:rFonts w:ascii="Calibri Light" w:hAnsi="Calibri Light" w:cs="Calibri Light"/>
          <w:sz w:val="22"/>
          <w:szCs w:val="22"/>
        </w:rPr>
        <w:t>terytorium Rzeczypospolitej Polskiej (Dz. U. poz. 769),</w:t>
      </w:r>
    </w:p>
    <w:p w14:paraId="17CF3729" w14:textId="77777777" w:rsidR="00A52196" w:rsidRPr="002F557E" w:rsidRDefault="00A52196" w:rsidP="00F03AE5">
      <w:pPr>
        <w:pStyle w:val="Akapitzlist"/>
        <w:numPr>
          <w:ilvl w:val="1"/>
          <w:numId w:val="60"/>
        </w:numPr>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383CF67" w14:textId="77777777" w:rsidR="00A52196" w:rsidRPr="002F557E" w:rsidRDefault="00A52196" w:rsidP="00F03AE5">
      <w:pPr>
        <w:pStyle w:val="Akapitzlist"/>
        <w:numPr>
          <w:ilvl w:val="1"/>
          <w:numId w:val="60"/>
        </w:numPr>
        <w:spacing w:line="360" w:lineRule="auto"/>
        <w:ind w:left="851"/>
        <w:jc w:val="both"/>
        <w:rPr>
          <w:rFonts w:ascii="Calibri Light" w:hAnsi="Calibri Light" w:cs="Calibri Light"/>
          <w:sz w:val="22"/>
          <w:szCs w:val="22"/>
        </w:rPr>
      </w:pPr>
      <w:r w:rsidRPr="002F557E">
        <w:rPr>
          <w:rFonts w:ascii="Calibri Light" w:hAnsi="Calibri Light" w:cs="Calibri Light"/>
          <w:sz w:val="22"/>
          <w:szCs w:val="22"/>
        </w:rPr>
        <w:t>o którym mowa w art. 9 ust. 1 i 3 lub art. 10 ustawy z dnia 15 czerwca 2012r. o skutkach powierzania wykonywania pracy cudzoziemcom przebywającym wbrew przepisom na terytorium Rzeczypospolitej Polskiej</w:t>
      </w:r>
    </w:p>
    <w:p w14:paraId="72B85C09" w14:textId="77777777" w:rsidR="00A52196" w:rsidRPr="002F557E" w:rsidRDefault="00A52196" w:rsidP="00F03AE5">
      <w:pPr>
        <w:spacing w:line="360" w:lineRule="auto"/>
        <w:ind w:left="851" w:hanging="283"/>
        <w:jc w:val="both"/>
        <w:rPr>
          <w:rFonts w:ascii="Calibri Light" w:hAnsi="Calibri Light" w:cs="Calibri Light"/>
          <w:sz w:val="22"/>
          <w:szCs w:val="22"/>
        </w:rPr>
      </w:pPr>
      <w:r w:rsidRPr="002F557E">
        <w:rPr>
          <w:rFonts w:ascii="Calibri Light" w:hAnsi="Calibri Light" w:cs="Calibri Light"/>
          <w:sz w:val="22"/>
          <w:szCs w:val="22"/>
        </w:rPr>
        <w:t>– lub za odpowiedni czyn zabroniony określony w przepisach prawa obcego;</w:t>
      </w:r>
    </w:p>
    <w:p w14:paraId="25AFB943" w14:textId="77777777" w:rsidR="00A52196" w:rsidRPr="002F557E" w:rsidRDefault="00A52196" w:rsidP="00F03AE5">
      <w:pPr>
        <w:spacing w:line="360" w:lineRule="auto"/>
        <w:ind w:left="851" w:hanging="283"/>
        <w:jc w:val="both"/>
        <w:rPr>
          <w:rFonts w:ascii="Calibri Light" w:hAnsi="Calibri Light" w:cs="Calibri Light"/>
          <w:sz w:val="22"/>
          <w:szCs w:val="22"/>
        </w:rPr>
      </w:pPr>
      <w:r w:rsidRPr="002F557E">
        <w:rPr>
          <w:rFonts w:ascii="Calibri Light" w:hAnsi="Calibri Light" w:cs="Calibri Light"/>
          <w:sz w:val="22"/>
          <w:szCs w:val="22"/>
        </w:rPr>
        <w:t>2) jeżeli urzędującego członka jego organu zarządzającego lub nadzorczego, wspólnika spółki w spółce jawnej lub partnerskiej albo komplementariusza w spółce komandytowej lub komandytowo-akcyjnej lub pr</w:t>
      </w:r>
      <w:r w:rsidR="00230CC9" w:rsidRPr="002F557E">
        <w:rPr>
          <w:rFonts w:ascii="Calibri Light" w:hAnsi="Calibri Light" w:cs="Calibri Light"/>
          <w:sz w:val="22"/>
          <w:szCs w:val="22"/>
        </w:rPr>
        <w:t>okurenta prawomocnie skazano za </w:t>
      </w:r>
      <w:r w:rsidRPr="002F557E">
        <w:rPr>
          <w:rFonts w:ascii="Calibri Light" w:hAnsi="Calibri Light" w:cs="Calibri Light"/>
          <w:sz w:val="22"/>
          <w:szCs w:val="22"/>
        </w:rPr>
        <w:t>przestępstwo, o którym mowa w pkt 1;</w:t>
      </w:r>
    </w:p>
    <w:p w14:paraId="6162F9B5" w14:textId="77777777" w:rsidR="00A52196" w:rsidRPr="002F557E" w:rsidRDefault="00A52196" w:rsidP="00F03AE5">
      <w:pPr>
        <w:spacing w:line="360" w:lineRule="auto"/>
        <w:ind w:left="851" w:hanging="284"/>
        <w:jc w:val="both"/>
        <w:rPr>
          <w:rFonts w:ascii="Calibri Light" w:hAnsi="Calibri Light" w:cs="Calibri Light"/>
          <w:sz w:val="22"/>
          <w:szCs w:val="22"/>
        </w:rPr>
      </w:pPr>
      <w:r w:rsidRPr="002F557E">
        <w:rPr>
          <w:rFonts w:ascii="Calibri Light" w:hAnsi="Calibri Light" w:cs="Calibri Light"/>
          <w:sz w:val="22"/>
          <w:szCs w:val="22"/>
        </w:rPr>
        <w:t xml:space="preserve">3) wobec którego wydano prawomocny wyrok sądu lub ostateczną decyzję administracyjną o zaleganiu z uiszczeniem podatków, opłat lub składek na ubezpieczenie społeczne lub </w:t>
      </w:r>
      <w:r w:rsidRPr="002F557E">
        <w:rPr>
          <w:rFonts w:ascii="Calibri Light" w:hAnsi="Calibri Light" w:cs="Calibri Light"/>
          <w:sz w:val="22"/>
          <w:szCs w:val="22"/>
        </w:rPr>
        <w:lastRenderedPageBreak/>
        <w:t>zdrowotne, chyba że wykonawca odpowiednio przed upływem terminu do składania wniosków o dopuszczenie do udziału w postępowaniu albo przed upływem terminu składania ofert dokonał płatności należnych</w:t>
      </w:r>
      <w:r w:rsidR="00230CC9" w:rsidRPr="002F557E">
        <w:rPr>
          <w:rFonts w:ascii="Calibri Light" w:hAnsi="Calibri Light" w:cs="Calibri Light"/>
          <w:sz w:val="22"/>
          <w:szCs w:val="22"/>
        </w:rPr>
        <w:t xml:space="preserve"> podatków, opłat lub składek na </w:t>
      </w:r>
      <w:r w:rsidRPr="002F557E">
        <w:rPr>
          <w:rFonts w:ascii="Calibri Light" w:hAnsi="Calibri Light" w:cs="Calibri Light"/>
          <w:sz w:val="22"/>
          <w:szCs w:val="22"/>
        </w:rPr>
        <w:t>ubezpieczenie społeczne lub zdrowotne wraz z odsetkami lub grzywnami lub zawarł wiążące porozumienie w sprawie spłaty tych należności;</w:t>
      </w:r>
    </w:p>
    <w:p w14:paraId="2D1281B3" w14:textId="77777777" w:rsidR="00A52196" w:rsidRPr="002F557E" w:rsidRDefault="00A52196" w:rsidP="00F03AE5">
      <w:pPr>
        <w:spacing w:line="360" w:lineRule="auto"/>
        <w:ind w:left="851" w:hanging="284"/>
        <w:jc w:val="both"/>
        <w:rPr>
          <w:rFonts w:ascii="Calibri Light" w:hAnsi="Calibri Light" w:cs="Calibri Light"/>
          <w:sz w:val="22"/>
          <w:szCs w:val="22"/>
        </w:rPr>
      </w:pPr>
      <w:r w:rsidRPr="002F557E">
        <w:rPr>
          <w:rFonts w:ascii="Calibri Light" w:hAnsi="Calibri Light" w:cs="Calibri Light"/>
          <w:sz w:val="22"/>
          <w:szCs w:val="22"/>
        </w:rPr>
        <w:t xml:space="preserve">4) wobec którego </w:t>
      </w:r>
      <w:r w:rsidRPr="002F557E">
        <w:rPr>
          <w:rFonts w:ascii="Calibri Light" w:hAnsi="Calibri Light" w:cs="Calibri Light"/>
          <w:bCs/>
          <w:sz w:val="22"/>
          <w:szCs w:val="22"/>
        </w:rPr>
        <w:t>prawomocnie</w:t>
      </w:r>
      <w:r w:rsidRPr="002F557E">
        <w:rPr>
          <w:rFonts w:ascii="Calibri Light" w:hAnsi="Calibri Light" w:cs="Calibri Light"/>
          <w:sz w:val="22"/>
          <w:szCs w:val="22"/>
        </w:rPr>
        <w:t xml:space="preserve">  orzeczono zakaz ubiegania się o zamówienia publiczne;</w:t>
      </w:r>
    </w:p>
    <w:p w14:paraId="3A068DEA" w14:textId="77777777" w:rsidR="00A52196" w:rsidRPr="002F557E" w:rsidRDefault="00A52196" w:rsidP="00F03AE5">
      <w:pPr>
        <w:spacing w:line="360" w:lineRule="auto"/>
        <w:ind w:left="851" w:hanging="284"/>
        <w:jc w:val="both"/>
        <w:rPr>
          <w:rFonts w:ascii="Calibri Light" w:hAnsi="Calibri Light" w:cs="Calibri Light"/>
          <w:sz w:val="22"/>
          <w:szCs w:val="22"/>
        </w:rPr>
      </w:pPr>
      <w:r w:rsidRPr="002F557E">
        <w:rPr>
          <w:rFonts w:ascii="Calibri Light" w:hAnsi="Calibri Light" w:cs="Calibri Light"/>
          <w:sz w:val="22"/>
          <w:szCs w:val="22"/>
        </w:rPr>
        <w:t>5) jeżeli zamawiający może stwierdzić, na podsta</w:t>
      </w:r>
      <w:r w:rsidR="00230CC9" w:rsidRPr="002F557E">
        <w:rPr>
          <w:rFonts w:ascii="Calibri Light" w:hAnsi="Calibri Light" w:cs="Calibri Light"/>
          <w:sz w:val="22"/>
          <w:szCs w:val="22"/>
        </w:rPr>
        <w:t>wie wiarygodnych przesłanek, że </w:t>
      </w:r>
      <w:r w:rsidRPr="002F557E">
        <w:rPr>
          <w:rFonts w:ascii="Calibri Light" w:hAnsi="Calibri Light" w:cs="Calibri Light"/>
          <w:sz w:val="22"/>
          <w:szCs w:val="22"/>
        </w:rPr>
        <w:t>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87F1457" w14:textId="77777777" w:rsidR="00A52196" w:rsidRPr="002F557E" w:rsidRDefault="00A52196" w:rsidP="00F03AE5">
      <w:pPr>
        <w:spacing w:line="360" w:lineRule="auto"/>
        <w:ind w:left="851" w:hanging="284"/>
        <w:jc w:val="both"/>
        <w:rPr>
          <w:rFonts w:ascii="Calibri Light" w:hAnsi="Calibri Light" w:cs="Calibri Light"/>
          <w:sz w:val="22"/>
          <w:szCs w:val="22"/>
        </w:rPr>
      </w:pPr>
      <w:r w:rsidRPr="002F557E">
        <w:rPr>
          <w:rFonts w:ascii="Calibri Light" w:hAnsi="Calibri Light" w:cs="Calibri Light"/>
          <w:sz w:val="22"/>
          <w:szCs w:val="22"/>
        </w:rPr>
        <w:t>6) jeżeli, w przypadkach, o których mowa w art. 85 ust. 1, doszło do zakłócenia konkurencji wynikającego z wcześniejszego zaangażowania tego wykonawcy lub podmiotu, który należy z wykonawcą do tej samej grupy kapitałowe</w:t>
      </w:r>
      <w:r w:rsidR="00230CC9" w:rsidRPr="002F557E">
        <w:rPr>
          <w:rFonts w:ascii="Calibri Light" w:hAnsi="Calibri Light" w:cs="Calibri Light"/>
          <w:sz w:val="22"/>
          <w:szCs w:val="22"/>
        </w:rPr>
        <w:t>j w rozumieniu ustawy z dnia 16 </w:t>
      </w:r>
      <w:r w:rsidRPr="002F557E">
        <w:rPr>
          <w:rFonts w:ascii="Calibri Light" w:hAnsi="Calibri Light" w:cs="Calibri Light"/>
          <w:sz w:val="22"/>
          <w:szCs w:val="22"/>
        </w:rPr>
        <w:t>lutego 2007 r. o ochronie konkurencji i konsumentów, chyba że spowodowane tym zakłócenie konkurencji może być wyeliminowane w inny sposób niż przez wykluczenie wykonawcy z udziału w postępowaniu o udzielenie zamówienia.</w:t>
      </w:r>
    </w:p>
    <w:p w14:paraId="2E3C0847" w14:textId="77777777" w:rsidR="00795255" w:rsidRPr="002F557E" w:rsidRDefault="00795255" w:rsidP="00F03AE5">
      <w:pPr>
        <w:pStyle w:val="Akapitzlist"/>
        <w:spacing w:line="360" w:lineRule="auto"/>
        <w:ind w:left="567"/>
        <w:jc w:val="both"/>
        <w:rPr>
          <w:rFonts w:ascii="Calibri Light" w:hAnsi="Calibri Light" w:cs="Calibri Light"/>
          <w:i/>
          <w:sz w:val="22"/>
          <w:szCs w:val="22"/>
        </w:rPr>
      </w:pPr>
    </w:p>
    <w:p w14:paraId="501647E3" w14:textId="77777777" w:rsidR="00372DB1" w:rsidRPr="002F557E" w:rsidRDefault="00035356" w:rsidP="00F03AE5">
      <w:pPr>
        <w:pStyle w:val="Akapitzlist"/>
        <w:numPr>
          <w:ilvl w:val="1"/>
          <w:numId w:val="38"/>
        </w:numPr>
        <w:spacing w:line="360" w:lineRule="auto"/>
        <w:ind w:left="567" w:hanging="283"/>
        <w:jc w:val="both"/>
        <w:rPr>
          <w:rFonts w:ascii="Calibri Light" w:hAnsi="Calibri Light" w:cs="Calibri Light"/>
          <w:b/>
          <w:sz w:val="22"/>
          <w:szCs w:val="22"/>
        </w:rPr>
      </w:pPr>
      <w:r w:rsidRPr="002F557E">
        <w:rPr>
          <w:rFonts w:ascii="Calibri Light" w:hAnsi="Calibri Light" w:cs="Calibri Light"/>
          <w:b/>
          <w:sz w:val="22"/>
          <w:szCs w:val="22"/>
        </w:rPr>
        <w:t>Zamawiający</w:t>
      </w:r>
      <w:r w:rsidR="00372DB1" w:rsidRPr="002F557E">
        <w:rPr>
          <w:rFonts w:ascii="Calibri Light" w:hAnsi="Calibri Light" w:cs="Calibri Light"/>
          <w:b/>
          <w:sz w:val="22"/>
          <w:szCs w:val="22"/>
        </w:rPr>
        <w:t xml:space="preserve"> przewiduje także dodatkowe/fakultatywne podstawy (przesłanki) wykluczenia zawarte w art. 109 ust. 1 pkt 2, 3, 4, 5, 7, 8 i 10 ustawy Pzp i wykluczy z postępowania Wykonawcę:</w:t>
      </w:r>
    </w:p>
    <w:p w14:paraId="01D09CDF" w14:textId="77777777" w:rsidR="00372DB1" w:rsidRPr="002F557E" w:rsidRDefault="00372DB1" w:rsidP="00F03AE5">
      <w:pPr>
        <w:pStyle w:val="Akapitzlist"/>
        <w:numPr>
          <w:ilvl w:val="0"/>
          <w:numId w:val="75"/>
        </w:numPr>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który naruszył obowiązki w dziedzinie ochrony środowiska, prawa socjalnego lub prawa pracy:</w:t>
      </w:r>
    </w:p>
    <w:p w14:paraId="3B1EBC7A" w14:textId="77777777" w:rsidR="00372DB1" w:rsidRPr="002F557E" w:rsidRDefault="00372DB1" w:rsidP="00F03AE5">
      <w:pPr>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 xml:space="preserve">a) będącego osobą fizyczną skazanego prawomocnie za przestępstwo przeciwko środowisku, o którym mowa w rozdziale XXII </w:t>
      </w:r>
      <w:hyperlink r:id="rId20" w:anchor="/document/16798683?cm=DOCUMENT" w:history="1">
        <w:r w:rsidRPr="002F557E">
          <w:rPr>
            <w:rStyle w:val="Hipercze"/>
            <w:rFonts w:ascii="Calibri Light" w:hAnsi="Calibri Light" w:cs="Calibri Light"/>
            <w:sz w:val="22"/>
            <w:szCs w:val="22"/>
          </w:rPr>
          <w:t>Kodeksu karnego</w:t>
        </w:r>
      </w:hyperlink>
      <w:r w:rsidRPr="002F557E">
        <w:rPr>
          <w:rFonts w:ascii="Calibri Light" w:hAnsi="Calibri Light" w:cs="Calibri Light"/>
          <w:sz w:val="22"/>
          <w:szCs w:val="22"/>
        </w:rPr>
        <w:t xml:space="preserve"> lub za przestępstwo przeciwko prawom osób wykonujących pracę zarobkową, o którym mowa w rozdziale XXVIII </w:t>
      </w:r>
      <w:hyperlink r:id="rId21" w:anchor="/document/16798683?cm=DOCUMENT" w:history="1">
        <w:r w:rsidRPr="002F557E">
          <w:rPr>
            <w:rStyle w:val="Hipercze"/>
            <w:rFonts w:ascii="Calibri Light" w:hAnsi="Calibri Light" w:cs="Calibri Light"/>
            <w:sz w:val="22"/>
            <w:szCs w:val="22"/>
          </w:rPr>
          <w:t>Kodeksu karnego</w:t>
        </w:r>
      </w:hyperlink>
      <w:r w:rsidRPr="002F557E">
        <w:rPr>
          <w:rFonts w:ascii="Calibri Light" w:hAnsi="Calibri Light" w:cs="Calibri Light"/>
          <w:sz w:val="22"/>
          <w:szCs w:val="22"/>
        </w:rPr>
        <w:t>, lub za odpowiedni czyn zabroniony określony w przepisach prawa obcego,</w:t>
      </w:r>
    </w:p>
    <w:p w14:paraId="25316745" w14:textId="77777777" w:rsidR="00372DB1" w:rsidRPr="002F557E" w:rsidRDefault="00372DB1" w:rsidP="00F03AE5">
      <w:pPr>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73538F77" w14:textId="77777777" w:rsidR="00372DB1" w:rsidRPr="002F557E" w:rsidRDefault="00372DB1" w:rsidP="00F03AE5">
      <w:pPr>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t xml:space="preserve">c) wobec którego wydano ostateczną decyzję administracyjną o naruszeniu obowiązków wynikających z </w:t>
      </w:r>
      <w:hyperlink r:id="rId22" w:anchor="/document/16901353?cm=DOCUMENT" w:history="1">
        <w:r w:rsidRPr="002F557E">
          <w:rPr>
            <w:rStyle w:val="Hipercze"/>
            <w:rFonts w:ascii="Calibri Light" w:hAnsi="Calibri Light" w:cs="Calibri Light"/>
            <w:sz w:val="22"/>
            <w:szCs w:val="22"/>
          </w:rPr>
          <w:t>prawa ochrony środowiska</w:t>
        </w:r>
      </w:hyperlink>
      <w:r w:rsidRPr="002F557E">
        <w:rPr>
          <w:rFonts w:ascii="Calibri Light" w:hAnsi="Calibri Light" w:cs="Calibri Light"/>
          <w:sz w:val="22"/>
          <w:szCs w:val="22"/>
        </w:rPr>
        <w:t>, prawa pracy lub przepisów o zabezpieczeniu społecznym, jeżeli wymierzono tą decyzją karę pieniężną;</w:t>
      </w:r>
    </w:p>
    <w:p w14:paraId="67B3BA6B" w14:textId="77777777" w:rsidR="00372DB1" w:rsidRPr="002F557E" w:rsidRDefault="00372DB1" w:rsidP="00F03AE5">
      <w:pPr>
        <w:pStyle w:val="Akapitzlist"/>
        <w:numPr>
          <w:ilvl w:val="0"/>
          <w:numId w:val="75"/>
        </w:numPr>
        <w:spacing w:line="360" w:lineRule="auto"/>
        <w:ind w:left="284"/>
        <w:jc w:val="both"/>
        <w:rPr>
          <w:rFonts w:ascii="Calibri Light" w:hAnsi="Calibri Light" w:cs="Calibri Light"/>
          <w:sz w:val="22"/>
          <w:szCs w:val="22"/>
        </w:rPr>
      </w:pPr>
      <w:r w:rsidRPr="002F557E">
        <w:rPr>
          <w:rFonts w:ascii="Calibri Light" w:hAnsi="Calibri Light" w:cs="Calibri Light"/>
          <w:sz w:val="22"/>
          <w:szCs w:val="22"/>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1 lit. a lub b;</w:t>
      </w:r>
    </w:p>
    <w:p w14:paraId="7503942D" w14:textId="77777777" w:rsidR="00372DB1" w:rsidRPr="002F557E" w:rsidRDefault="00372DB1" w:rsidP="00F03AE5">
      <w:pPr>
        <w:pStyle w:val="Akapitzlist"/>
        <w:numPr>
          <w:ilvl w:val="0"/>
          <w:numId w:val="75"/>
        </w:numPr>
        <w:spacing w:line="360" w:lineRule="auto"/>
        <w:ind w:left="284"/>
        <w:jc w:val="both"/>
        <w:rPr>
          <w:rFonts w:ascii="Calibri Light" w:hAnsi="Calibri Light" w:cs="Calibri Light"/>
          <w:sz w:val="22"/>
          <w:szCs w:val="22"/>
        </w:rPr>
      </w:pPr>
      <w:r w:rsidRPr="002F557E">
        <w:rPr>
          <w:rFonts w:ascii="Calibri Light" w:hAnsi="Calibri Light" w:cs="Calibri Light"/>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5588579" w14:textId="77777777" w:rsidR="00372DB1" w:rsidRPr="002F557E" w:rsidRDefault="00372DB1" w:rsidP="00F03AE5">
      <w:pPr>
        <w:pStyle w:val="Akapitzlist"/>
        <w:numPr>
          <w:ilvl w:val="0"/>
          <w:numId w:val="75"/>
        </w:numPr>
        <w:spacing w:line="360" w:lineRule="auto"/>
        <w:ind w:left="284"/>
        <w:jc w:val="both"/>
        <w:rPr>
          <w:rFonts w:ascii="Calibri Light" w:hAnsi="Calibri Light" w:cs="Calibri Light"/>
          <w:sz w:val="22"/>
          <w:szCs w:val="22"/>
        </w:rPr>
      </w:pPr>
      <w:r w:rsidRPr="002F557E">
        <w:rPr>
          <w:rFonts w:ascii="Calibri Light" w:hAnsi="Calibri Light" w:cs="Calibri Light"/>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0054800" w14:textId="77777777" w:rsidR="00372DB1" w:rsidRPr="002F557E" w:rsidRDefault="00372DB1" w:rsidP="00F03AE5">
      <w:pPr>
        <w:pStyle w:val="Akapitzlist"/>
        <w:numPr>
          <w:ilvl w:val="0"/>
          <w:numId w:val="75"/>
        </w:numPr>
        <w:spacing w:line="360" w:lineRule="auto"/>
        <w:ind w:left="284"/>
        <w:jc w:val="both"/>
        <w:rPr>
          <w:rFonts w:ascii="Calibri Light" w:hAnsi="Calibri Light" w:cs="Calibri Light"/>
          <w:sz w:val="22"/>
          <w:szCs w:val="22"/>
        </w:rPr>
      </w:pPr>
      <w:r w:rsidRPr="002F557E">
        <w:rPr>
          <w:rFonts w:ascii="Calibri Light" w:hAnsi="Calibri Light" w:cs="Calibri Light"/>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5A8080E" w14:textId="77777777" w:rsidR="00372DB1" w:rsidRPr="002F557E" w:rsidRDefault="00372DB1" w:rsidP="00F03AE5">
      <w:pPr>
        <w:pStyle w:val="Akapitzlist"/>
        <w:numPr>
          <w:ilvl w:val="0"/>
          <w:numId w:val="75"/>
        </w:numPr>
        <w:spacing w:line="360" w:lineRule="auto"/>
        <w:ind w:left="284"/>
        <w:jc w:val="both"/>
        <w:rPr>
          <w:rFonts w:ascii="Calibri Light" w:hAnsi="Calibri Light" w:cs="Calibri Light"/>
          <w:sz w:val="22"/>
          <w:szCs w:val="22"/>
        </w:rPr>
      </w:pPr>
      <w:r w:rsidRPr="002F557E">
        <w:rPr>
          <w:rFonts w:ascii="Calibri Light" w:hAnsi="Calibri Light" w:cs="Calibri Light"/>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3570EAF" w14:textId="3605F847" w:rsidR="00372DB1" w:rsidRPr="002F557E" w:rsidRDefault="00372DB1" w:rsidP="008C49B1">
      <w:pPr>
        <w:pStyle w:val="Akapitzlist"/>
        <w:numPr>
          <w:ilvl w:val="0"/>
          <w:numId w:val="75"/>
        </w:numPr>
        <w:spacing w:line="360" w:lineRule="auto"/>
        <w:ind w:left="284"/>
        <w:jc w:val="both"/>
        <w:rPr>
          <w:rFonts w:ascii="Calibri Light" w:hAnsi="Calibri Light" w:cs="Calibri Light"/>
          <w:i/>
          <w:sz w:val="22"/>
          <w:szCs w:val="22"/>
        </w:rPr>
      </w:pPr>
      <w:r w:rsidRPr="002F557E">
        <w:rPr>
          <w:rFonts w:ascii="Calibri Light" w:hAnsi="Calibri Light" w:cs="Calibri Light"/>
          <w:sz w:val="22"/>
          <w:szCs w:val="22"/>
        </w:rPr>
        <w:t>który w wyniku lekkomyślności lub niedbalstwa przedstawił informacje wprowadzające w błąd, co mogło mieć istotny wpływ na decyzje podejmowane przez zamawiającego w postępowaniu o udzielenie zamówienia.</w:t>
      </w:r>
    </w:p>
    <w:p w14:paraId="2A078DBE" w14:textId="0E02C4EE" w:rsidR="00372DB1" w:rsidRPr="002F557E" w:rsidRDefault="00372DB1" w:rsidP="00F03AE5">
      <w:pPr>
        <w:spacing w:line="360" w:lineRule="auto"/>
        <w:jc w:val="both"/>
        <w:rPr>
          <w:rFonts w:ascii="Calibri Light" w:hAnsi="Calibri Light" w:cs="Calibri Light"/>
          <w:sz w:val="22"/>
          <w:szCs w:val="22"/>
        </w:rPr>
      </w:pPr>
      <w:r w:rsidRPr="002F557E">
        <w:rPr>
          <w:rFonts w:ascii="Calibri Light" w:hAnsi="Calibri Light" w:cs="Calibri Light"/>
          <w:sz w:val="22"/>
          <w:szCs w:val="22"/>
        </w:rPr>
        <w:t>2.3. 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(Dz.U. poz. 835). Do Wykonawcy podlegającego wykluczeniu w tym zakresie, stosuje się art. 7 ust. 3 wspomnianej ustawy.</w:t>
      </w:r>
    </w:p>
    <w:p w14:paraId="7ED58E7B" w14:textId="77777777" w:rsidR="00E37293" w:rsidRPr="002F557E" w:rsidRDefault="00E37293" w:rsidP="00F03AE5">
      <w:pPr>
        <w:pStyle w:val="Akapitzlist"/>
        <w:numPr>
          <w:ilvl w:val="0"/>
          <w:numId w:val="38"/>
        </w:numPr>
        <w:spacing w:line="360" w:lineRule="auto"/>
        <w:ind w:left="426" w:hanging="426"/>
        <w:jc w:val="both"/>
        <w:rPr>
          <w:rFonts w:ascii="Calibri Light" w:hAnsi="Calibri Light" w:cs="Calibri Light"/>
          <w:b/>
          <w:sz w:val="22"/>
          <w:szCs w:val="22"/>
        </w:rPr>
      </w:pPr>
      <w:r w:rsidRPr="002F557E">
        <w:rPr>
          <w:rFonts w:ascii="Calibri Light" w:hAnsi="Calibri Light" w:cs="Calibri Light"/>
          <w:b/>
          <w:sz w:val="22"/>
          <w:szCs w:val="22"/>
        </w:rPr>
        <w:t xml:space="preserve">Warunki udziału w postępowaniu, określone przez Zamawiającego </w:t>
      </w:r>
      <w:r w:rsidR="00150F29" w:rsidRPr="002F557E">
        <w:rPr>
          <w:rFonts w:ascii="Calibri Light" w:hAnsi="Calibri Light" w:cs="Calibri Light"/>
          <w:b/>
          <w:sz w:val="22"/>
          <w:szCs w:val="22"/>
        </w:rPr>
        <w:t>spośród warunkó</w:t>
      </w:r>
      <w:r w:rsidR="00585A43" w:rsidRPr="002F557E">
        <w:rPr>
          <w:rFonts w:ascii="Calibri Light" w:hAnsi="Calibri Light" w:cs="Calibri Light"/>
          <w:b/>
          <w:sz w:val="22"/>
          <w:szCs w:val="22"/>
        </w:rPr>
        <w:t>w, o </w:t>
      </w:r>
      <w:r w:rsidR="00150F29" w:rsidRPr="002F557E">
        <w:rPr>
          <w:rFonts w:ascii="Calibri Light" w:hAnsi="Calibri Light" w:cs="Calibri Light"/>
          <w:b/>
          <w:sz w:val="22"/>
          <w:szCs w:val="22"/>
        </w:rPr>
        <w:t>których mowa w art. 112 ust. 2</w:t>
      </w:r>
      <w:r w:rsidRPr="002F557E">
        <w:rPr>
          <w:rFonts w:ascii="Calibri Light" w:hAnsi="Calibri Light" w:cs="Calibri Light"/>
          <w:b/>
          <w:sz w:val="22"/>
          <w:szCs w:val="22"/>
        </w:rPr>
        <w:t xml:space="preserve"> ustawy:</w:t>
      </w:r>
    </w:p>
    <w:p w14:paraId="61C80A6E" w14:textId="77777777" w:rsidR="0037350E" w:rsidRPr="002F557E" w:rsidRDefault="0037350E" w:rsidP="00F03AE5">
      <w:pPr>
        <w:pStyle w:val="Akapitzlist"/>
        <w:numPr>
          <w:ilvl w:val="1"/>
          <w:numId w:val="38"/>
        </w:numPr>
        <w:tabs>
          <w:tab w:val="left" w:pos="1134"/>
        </w:tabs>
        <w:spacing w:line="360" w:lineRule="auto"/>
        <w:ind w:left="993" w:hanging="709"/>
        <w:jc w:val="both"/>
        <w:rPr>
          <w:rFonts w:ascii="Calibri Light" w:hAnsi="Calibri Light" w:cs="Calibri Light"/>
          <w:b/>
          <w:sz w:val="22"/>
          <w:szCs w:val="22"/>
        </w:rPr>
      </w:pPr>
      <w:r w:rsidRPr="002F557E">
        <w:rPr>
          <w:rFonts w:ascii="Calibri Light" w:hAnsi="Calibri Light" w:cs="Calibri Light"/>
          <w:b/>
          <w:sz w:val="22"/>
          <w:szCs w:val="22"/>
        </w:rPr>
        <w:t>Zdolność do występowania w obrocie gospodarczym</w:t>
      </w:r>
    </w:p>
    <w:p w14:paraId="524500A4" w14:textId="77777777" w:rsidR="0041015C" w:rsidRPr="002F557E" w:rsidRDefault="00026364" w:rsidP="00F03AE5">
      <w:pPr>
        <w:pStyle w:val="Akapitzlist"/>
        <w:tabs>
          <w:tab w:val="left" w:pos="1134"/>
        </w:tabs>
        <w:spacing w:line="360" w:lineRule="auto"/>
        <w:ind w:left="993"/>
        <w:jc w:val="both"/>
        <w:rPr>
          <w:rFonts w:ascii="Calibri Light" w:hAnsi="Calibri Light" w:cs="Calibri Light"/>
          <w:sz w:val="22"/>
          <w:szCs w:val="22"/>
        </w:rPr>
      </w:pPr>
      <w:r w:rsidRPr="002F557E">
        <w:rPr>
          <w:rFonts w:ascii="Calibri Light" w:hAnsi="Calibri Light" w:cs="Calibri Light"/>
          <w:sz w:val="22"/>
          <w:szCs w:val="22"/>
        </w:rPr>
        <w:t xml:space="preserve">Zamawiający nie określa warunku w powyższym zakresie. </w:t>
      </w:r>
    </w:p>
    <w:p w14:paraId="3C3675E2" w14:textId="77777777" w:rsidR="0037350E" w:rsidRPr="002F557E" w:rsidRDefault="0037350E" w:rsidP="00F03AE5">
      <w:pPr>
        <w:pStyle w:val="Akapitzlist"/>
        <w:numPr>
          <w:ilvl w:val="1"/>
          <w:numId w:val="38"/>
        </w:numPr>
        <w:tabs>
          <w:tab w:val="left" w:pos="1134"/>
        </w:tabs>
        <w:spacing w:line="360" w:lineRule="auto"/>
        <w:ind w:left="993" w:hanging="709"/>
        <w:jc w:val="both"/>
        <w:rPr>
          <w:rFonts w:ascii="Calibri Light" w:hAnsi="Calibri Light" w:cs="Calibri Light"/>
          <w:b/>
          <w:sz w:val="22"/>
          <w:szCs w:val="22"/>
        </w:rPr>
      </w:pPr>
      <w:r w:rsidRPr="002F557E">
        <w:rPr>
          <w:rFonts w:ascii="Calibri Light" w:hAnsi="Calibri Light" w:cs="Calibri Light"/>
          <w:b/>
          <w:sz w:val="22"/>
          <w:szCs w:val="22"/>
        </w:rPr>
        <w:lastRenderedPageBreak/>
        <w:t>Uprawnienia do prowadzenia określonej działalności gospodarczej lub zawodowej</w:t>
      </w:r>
    </w:p>
    <w:p w14:paraId="6E6A4D68" w14:textId="7B2833A0" w:rsidR="00F01055" w:rsidRPr="002F557E" w:rsidRDefault="00F01055" w:rsidP="00F01055">
      <w:pPr>
        <w:pStyle w:val="Akapitzlist"/>
        <w:numPr>
          <w:ilvl w:val="2"/>
          <w:numId w:val="38"/>
        </w:numPr>
        <w:tabs>
          <w:tab w:val="left" w:pos="1134"/>
        </w:tabs>
        <w:spacing w:line="288" w:lineRule="auto"/>
        <w:ind w:left="1418"/>
        <w:jc w:val="both"/>
        <w:rPr>
          <w:rFonts w:ascii="Calibri Light" w:hAnsi="Calibri Light" w:cs="Calibri Light"/>
          <w:sz w:val="22"/>
          <w:szCs w:val="22"/>
        </w:rPr>
      </w:pPr>
      <w:r w:rsidRPr="002F557E">
        <w:rPr>
          <w:rFonts w:ascii="Calibri Light" w:hAnsi="Calibri Light" w:cs="Calibri Light"/>
          <w:sz w:val="22"/>
          <w:szCs w:val="22"/>
        </w:rPr>
        <w:t>Wykonawca musi posiadać uprawnienia do wykonywania działalności polegającej na świadczeniu usług pocztowych zgodnie z przepisami ustawy z dnia 23 listopada 2012r. Prawo pocztowe (tj. Dz.U. z 2022r., poz. 896</w:t>
      </w:r>
      <w:r w:rsidR="00DA646B">
        <w:rPr>
          <w:rFonts w:ascii="Calibri Light" w:hAnsi="Calibri Light" w:cs="Calibri Light"/>
          <w:sz w:val="22"/>
          <w:szCs w:val="22"/>
        </w:rPr>
        <w:t xml:space="preserve"> z </w:t>
      </w:r>
      <w:proofErr w:type="spellStart"/>
      <w:r w:rsidR="00DA646B">
        <w:rPr>
          <w:rFonts w:ascii="Calibri Light" w:hAnsi="Calibri Light" w:cs="Calibri Light"/>
          <w:sz w:val="22"/>
          <w:szCs w:val="22"/>
        </w:rPr>
        <w:t>późn</w:t>
      </w:r>
      <w:proofErr w:type="spellEnd"/>
      <w:r w:rsidR="00DA646B">
        <w:rPr>
          <w:rFonts w:ascii="Calibri Light" w:hAnsi="Calibri Light" w:cs="Calibri Light"/>
          <w:sz w:val="22"/>
          <w:szCs w:val="22"/>
        </w:rPr>
        <w:t>. zm.</w:t>
      </w:r>
      <w:r w:rsidRPr="002F557E">
        <w:rPr>
          <w:rFonts w:ascii="Calibri Light" w:hAnsi="Calibri Light" w:cs="Calibri Light"/>
          <w:sz w:val="22"/>
          <w:szCs w:val="22"/>
        </w:rPr>
        <w:t>).</w:t>
      </w:r>
    </w:p>
    <w:p w14:paraId="32423288" w14:textId="77777777" w:rsidR="0037350E" w:rsidRPr="002F557E" w:rsidRDefault="0037350E" w:rsidP="00F03AE5">
      <w:pPr>
        <w:pStyle w:val="Akapitzlist"/>
        <w:numPr>
          <w:ilvl w:val="1"/>
          <w:numId w:val="38"/>
        </w:numPr>
        <w:tabs>
          <w:tab w:val="left" w:pos="1134"/>
        </w:tabs>
        <w:spacing w:line="360" w:lineRule="auto"/>
        <w:ind w:left="993" w:hanging="709"/>
        <w:jc w:val="both"/>
        <w:rPr>
          <w:rFonts w:ascii="Calibri Light" w:hAnsi="Calibri Light" w:cs="Calibri Light"/>
          <w:b/>
          <w:sz w:val="22"/>
          <w:szCs w:val="22"/>
        </w:rPr>
      </w:pPr>
      <w:r w:rsidRPr="002F557E">
        <w:rPr>
          <w:rFonts w:ascii="Calibri Light" w:hAnsi="Calibri Light" w:cs="Calibri Light"/>
          <w:b/>
          <w:sz w:val="22"/>
          <w:szCs w:val="22"/>
        </w:rPr>
        <w:t>Sytuacja ekonomiczna lub finansowa</w:t>
      </w:r>
    </w:p>
    <w:p w14:paraId="30995D9B" w14:textId="77777777" w:rsidR="00C92B30" w:rsidRPr="002F557E" w:rsidRDefault="00026364" w:rsidP="00F03AE5">
      <w:pPr>
        <w:tabs>
          <w:tab w:val="left" w:pos="1134"/>
        </w:tabs>
        <w:spacing w:line="360" w:lineRule="auto"/>
        <w:ind w:left="993"/>
        <w:jc w:val="both"/>
        <w:rPr>
          <w:rFonts w:ascii="Calibri Light" w:hAnsi="Calibri Light" w:cs="Calibri Light"/>
          <w:sz w:val="22"/>
          <w:szCs w:val="22"/>
        </w:rPr>
      </w:pPr>
      <w:r w:rsidRPr="002F557E">
        <w:rPr>
          <w:rFonts w:ascii="Calibri Light" w:hAnsi="Calibri Light" w:cs="Calibri Light"/>
          <w:sz w:val="22"/>
          <w:szCs w:val="22"/>
        </w:rPr>
        <w:t>Zamawiający nie określa warunku w powyższym zakresie.</w:t>
      </w:r>
    </w:p>
    <w:p w14:paraId="06A8C0C1" w14:textId="77777777" w:rsidR="00E37293" w:rsidRPr="002F557E" w:rsidRDefault="00E37293" w:rsidP="00F03AE5">
      <w:pPr>
        <w:pStyle w:val="Akapitzlist"/>
        <w:numPr>
          <w:ilvl w:val="1"/>
          <w:numId w:val="38"/>
        </w:numPr>
        <w:tabs>
          <w:tab w:val="left" w:pos="1134"/>
        </w:tabs>
        <w:spacing w:line="360" w:lineRule="auto"/>
        <w:ind w:left="993" w:hanging="709"/>
        <w:jc w:val="both"/>
        <w:rPr>
          <w:rFonts w:ascii="Calibri Light" w:hAnsi="Calibri Light" w:cs="Calibri Light"/>
          <w:b/>
          <w:sz w:val="22"/>
          <w:szCs w:val="22"/>
        </w:rPr>
      </w:pPr>
      <w:r w:rsidRPr="002F557E">
        <w:rPr>
          <w:rFonts w:ascii="Calibri Light" w:hAnsi="Calibri Light" w:cs="Calibri Light"/>
          <w:b/>
          <w:sz w:val="22"/>
          <w:szCs w:val="22"/>
        </w:rPr>
        <w:t>Zdolność techniczna lub zawodowa:</w:t>
      </w:r>
    </w:p>
    <w:p w14:paraId="6232C0F9" w14:textId="77777777" w:rsidR="00F01055" w:rsidRPr="002F557E" w:rsidRDefault="00F01055" w:rsidP="00F01055">
      <w:pPr>
        <w:pStyle w:val="Akapitzlist"/>
        <w:tabs>
          <w:tab w:val="left" w:pos="1134"/>
        </w:tabs>
        <w:spacing w:line="360" w:lineRule="auto"/>
        <w:ind w:left="993"/>
        <w:jc w:val="both"/>
        <w:rPr>
          <w:rFonts w:ascii="Calibri Light" w:hAnsi="Calibri Light" w:cs="Calibri Light"/>
          <w:sz w:val="22"/>
          <w:szCs w:val="22"/>
        </w:rPr>
      </w:pPr>
      <w:r w:rsidRPr="002F557E">
        <w:rPr>
          <w:rFonts w:ascii="Calibri Light" w:hAnsi="Calibri Light" w:cs="Calibri Light"/>
          <w:sz w:val="22"/>
          <w:szCs w:val="22"/>
        </w:rPr>
        <w:t>Zamawiający nie określa warunku w powyższym zakresie.</w:t>
      </w:r>
    </w:p>
    <w:p w14:paraId="78CC4BDE" w14:textId="77777777" w:rsidR="001B233D" w:rsidRPr="002F557E" w:rsidRDefault="001B233D" w:rsidP="00F03AE5">
      <w:pPr>
        <w:tabs>
          <w:tab w:val="left" w:pos="1134"/>
        </w:tabs>
        <w:spacing w:line="360" w:lineRule="auto"/>
        <w:jc w:val="both"/>
        <w:rPr>
          <w:rFonts w:ascii="Calibri Light" w:hAnsi="Calibri Light" w:cs="Calibri Light"/>
          <w:b/>
          <w:sz w:val="22"/>
          <w:szCs w:val="22"/>
        </w:rPr>
      </w:pPr>
    </w:p>
    <w:p w14:paraId="50878BA5" w14:textId="77777777" w:rsidR="00D175BB" w:rsidRPr="002F557E" w:rsidRDefault="002E15E7" w:rsidP="00F03AE5">
      <w:pPr>
        <w:pStyle w:val="Akapitzlist"/>
        <w:numPr>
          <w:ilvl w:val="0"/>
          <w:numId w:val="66"/>
        </w:numPr>
        <w:tabs>
          <w:tab w:val="left" w:pos="993"/>
          <w:tab w:val="left" w:pos="1134"/>
        </w:tabs>
        <w:spacing w:line="360" w:lineRule="auto"/>
        <w:contextualSpacing/>
        <w:jc w:val="both"/>
        <w:rPr>
          <w:rFonts w:ascii="Calibri Light" w:hAnsi="Calibri Light" w:cs="Calibri Light"/>
          <w:b/>
          <w:sz w:val="22"/>
          <w:szCs w:val="22"/>
        </w:rPr>
      </w:pPr>
      <w:r w:rsidRPr="002F557E">
        <w:rPr>
          <w:rFonts w:ascii="Calibri Light" w:hAnsi="Calibri Light" w:cs="Calibri Light"/>
          <w:b/>
          <w:sz w:val="22"/>
          <w:szCs w:val="22"/>
        </w:rPr>
        <w:t>Wykaz podmiotowych środków dowodowych</w:t>
      </w:r>
    </w:p>
    <w:p w14:paraId="7B05067D" w14:textId="77777777" w:rsidR="00230CC9" w:rsidRPr="002F557E" w:rsidRDefault="00230CC9" w:rsidP="00F03AE5">
      <w:pPr>
        <w:pStyle w:val="Akapitzlist"/>
        <w:numPr>
          <w:ilvl w:val="1"/>
          <w:numId w:val="68"/>
        </w:numPr>
        <w:spacing w:line="360" w:lineRule="auto"/>
        <w:ind w:left="284" w:hanging="284"/>
        <w:jc w:val="both"/>
        <w:rPr>
          <w:rFonts w:ascii="Calibri Light" w:hAnsi="Calibri Light" w:cs="Calibri Light"/>
          <w:b/>
          <w:sz w:val="22"/>
          <w:szCs w:val="22"/>
        </w:rPr>
      </w:pPr>
      <w:r w:rsidRPr="002F557E">
        <w:rPr>
          <w:rFonts w:ascii="Calibri Light" w:hAnsi="Calibri Light" w:cs="Calibri Light"/>
          <w:b/>
          <w:sz w:val="22"/>
          <w:szCs w:val="22"/>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0AD6E98B" w14:textId="77777777" w:rsidR="00230CC9" w:rsidRPr="002F557E" w:rsidRDefault="00230CC9" w:rsidP="00F03AE5">
      <w:pPr>
        <w:pStyle w:val="Akapitzlist"/>
        <w:spacing w:line="360" w:lineRule="auto"/>
        <w:ind w:left="567"/>
        <w:contextualSpacing/>
        <w:jc w:val="both"/>
        <w:rPr>
          <w:rFonts w:ascii="Calibri Light" w:hAnsi="Calibri Light" w:cs="Calibri Light"/>
          <w:sz w:val="22"/>
          <w:szCs w:val="22"/>
        </w:rPr>
      </w:pPr>
      <w:r w:rsidRPr="002F557E">
        <w:rPr>
          <w:rFonts w:ascii="Calibri Light" w:hAnsi="Calibri Light" w:cs="Calibri Light"/>
          <w:bCs/>
          <w:sz w:val="22"/>
          <w:szCs w:val="22"/>
        </w:rPr>
        <w:t>oświadczenia Wykonawcy, w zakresie art. 108 ust. 1 pkt 5 ustawy, o braku przynależności do tej samej grupy kapitałowej w rozumieniu ustawy z dnia 16 lutego 2007r.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Pr="002F557E">
        <w:rPr>
          <w:rFonts w:ascii="Calibri Light" w:hAnsi="Calibri Light" w:cs="Calibri Light"/>
          <w:sz w:val="22"/>
          <w:szCs w:val="22"/>
        </w:rPr>
        <w:t>.</w:t>
      </w:r>
    </w:p>
    <w:p w14:paraId="71ED37FE" w14:textId="06B18E1B" w:rsidR="00214D02" w:rsidRPr="00E70DE0" w:rsidRDefault="00230CC9" w:rsidP="00E70DE0">
      <w:pPr>
        <w:spacing w:line="360" w:lineRule="auto"/>
        <w:ind w:left="567"/>
        <w:contextualSpacing/>
        <w:jc w:val="both"/>
        <w:rPr>
          <w:rFonts w:ascii="Calibri Light" w:hAnsi="Calibri Light" w:cs="Calibri Light"/>
          <w:bCs/>
          <w:sz w:val="22"/>
          <w:szCs w:val="22"/>
        </w:rPr>
      </w:pPr>
      <w:r w:rsidRPr="002F557E">
        <w:rPr>
          <w:rFonts w:ascii="Calibri Light" w:hAnsi="Calibri Light" w:cs="Calibri Light"/>
          <w:bCs/>
          <w:sz w:val="22"/>
          <w:szCs w:val="22"/>
        </w:rPr>
        <w:t>W przypadku wspólnego ubiegania się o zamówienie przez Wykonawców, oświadczenie w zakresie pkt 4.1 składa każdy z Wykonaw</w:t>
      </w:r>
      <w:r w:rsidR="005D1A75" w:rsidRPr="002F557E">
        <w:rPr>
          <w:rFonts w:ascii="Calibri Light" w:hAnsi="Calibri Light" w:cs="Calibri Light"/>
          <w:bCs/>
          <w:sz w:val="22"/>
          <w:szCs w:val="22"/>
        </w:rPr>
        <w:t>ców wspólnie ubiegających się o </w:t>
      </w:r>
      <w:r w:rsidRPr="002F557E">
        <w:rPr>
          <w:rFonts w:ascii="Calibri Light" w:hAnsi="Calibri Light" w:cs="Calibri Light"/>
          <w:bCs/>
          <w:sz w:val="22"/>
          <w:szCs w:val="22"/>
        </w:rPr>
        <w:t>zamówienie.</w:t>
      </w:r>
    </w:p>
    <w:p w14:paraId="3489F765" w14:textId="77777777" w:rsidR="00214D02" w:rsidRPr="00E70DE0" w:rsidRDefault="00214D02" w:rsidP="00F03AE5">
      <w:pPr>
        <w:spacing w:line="360" w:lineRule="auto"/>
        <w:ind w:left="426" w:hanging="426"/>
        <w:jc w:val="both"/>
        <w:rPr>
          <w:rFonts w:ascii="Calibri Light" w:hAnsi="Calibri Light" w:cs="Calibri Light"/>
          <w:b/>
          <w:sz w:val="22"/>
          <w:szCs w:val="22"/>
        </w:rPr>
      </w:pPr>
      <w:r w:rsidRPr="002F557E">
        <w:rPr>
          <w:rFonts w:ascii="Calibri Light" w:hAnsi="Calibri Light" w:cs="Calibri Light"/>
          <w:b/>
          <w:sz w:val="22"/>
          <w:szCs w:val="22"/>
        </w:rPr>
        <w:t xml:space="preserve">4.2. 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w:t>
      </w:r>
      <w:r w:rsidRPr="00E70DE0">
        <w:rPr>
          <w:rFonts w:ascii="Calibri Light" w:hAnsi="Calibri Light" w:cs="Calibri Light"/>
          <w:b/>
          <w:sz w:val="22"/>
          <w:szCs w:val="22"/>
        </w:rPr>
        <w:t>środków dowodowych (aktualnych na dzień ich złożenia):</w:t>
      </w:r>
    </w:p>
    <w:p w14:paraId="2BE4BBBA" w14:textId="12E8C3F0" w:rsidR="00214D02" w:rsidRPr="00E70DE0" w:rsidRDefault="00214D02" w:rsidP="00F03AE5">
      <w:pPr>
        <w:pStyle w:val="Akapitzlist"/>
        <w:numPr>
          <w:ilvl w:val="0"/>
          <w:numId w:val="76"/>
        </w:numPr>
        <w:spacing w:line="360" w:lineRule="auto"/>
        <w:ind w:left="567" w:hanging="567"/>
        <w:jc w:val="both"/>
        <w:rPr>
          <w:rFonts w:ascii="Calibri Light" w:hAnsi="Calibri Light" w:cs="Calibri Light"/>
          <w:sz w:val="22"/>
          <w:szCs w:val="22"/>
        </w:rPr>
      </w:pPr>
      <w:r w:rsidRPr="00E70DE0">
        <w:rPr>
          <w:rFonts w:ascii="Calibri Light" w:hAnsi="Calibri Light" w:cs="Calibri Light"/>
          <w:sz w:val="22"/>
          <w:szCs w:val="22"/>
        </w:rPr>
        <w:t>w celu wykazania spełniania warunku z ust. 3.</w:t>
      </w:r>
      <w:r w:rsidR="00E70DE0" w:rsidRPr="00E70DE0">
        <w:rPr>
          <w:rFonts w:ascii="Calibri Light" w:hAnsi="Calibri Light" w:cs="Calibri Light"/>
          <w:sz w:val="22"/>
          <w:szCs w:val="22"/>
        </w:rPr>
        <w:t>2</w:t>
      </w:r>
      <w:r w:rsidRPr="00E70DE0">
        <w:rPr>
          <w:rFonts w:ascii="Calibri Light" w:hAnsi="Calibri Light" w:cs="Calibri Light"/>
          <w:sz w:val="22"/>
          <w:szCs w:val="22"/>
        </w:rPr>
        <w:t>.1:</w:t>
      </w:r>
    </w:p>
    <w:p w14:paraId="19BD824F" w14:textId="741A18E7" w:rsidR="00F01055" w:rsidRPr="00E70DE0" w:rsidRDefault="00D71615" w:rsidP="00F01055">
      <w:pPr>
        <w:autoSpaceDE w:val="0"/>
        <w:autoSpaceDN w:val="0"/>
        <w:adjustRightInd w:val="0"/>
        <w:spacing w:line="360" w:lineRule="auto"/>
        <w:jc w:val="both"/>
        <w:rPr>
          <w:rFonts w:ascii="Calibri Light" w:hAnsi="Calibri Light" w:cs="Calibri Light"/>
          <w:sz w:val="22"/>
          <w:szCs w:val="22"/>
        </w:rPr>
      </w:pPr>
      <w:r w:rsidRPr="00E70DE0">
        <w:rPr>
          <w:rFonts w:ascii="Calibri Light" w:eastAsia="Calibri" w:hAnsi="Calibri Light" w:cs="Calibri Light"/>
          <w:sz w:val="22"/>
          <w:szCs w:val="22"/>
        </w:rPr>
        <w:t xml:space="preserve">      </w:t>
      </w:r>
      <w:r w:rsidR="00E70DE0">
        <w:rPr>
          <w:rFonts w:ascii="Calibri Light" w:hAnsi="Calibri Light" w:cs="Calibri Light"/>
          <w:sz w:val="22"/>
          <w:szCs w:val="22"/>
        </w:rPr>
        <w:t>a</w:t>
      </w:r>
      <w:r w:rsidR="00E70DE0" w:rsidRPr="00E70DE0">
        <w:rPr>
          <w:rFonts w:ascii="Calibri Light" w:hAnsi="Calibri Light" w:cs="Calibri Light"/>
          <w:sz w:val="22"/>
          <w:szCs w:val="22"/>
        </w:rPr>
        <w:t>ktualn</w:t>
      </w:r>
      <w:r w:rsidR="00E70DE0">
        <w:rPr>
          <w:rFonts w:ascii="Calibri Light" w:hAnsi="Calibri Light" w:cs="Calibri Light"/>
          <w:sz w:val="22"/>
          <w:szCs w:val="22"/>
        </w:rPr>
        <w:t>ego</w:t>
      </w:r>
      <w:r w:rsidR="00E70DE0" w:rsidRPr="00E70DE0">
        <w:rPr>
          <w:rFonts w:ascii="Calibri Light" w:hAnsi="Calibri Light" w:cs="Calibri Light"/>
          <w:sz w:val="22"/>
          <w:szCs w:val="22"/>
        </w:rPr>
        <w:t xml:space="preserve"> dokument</w:t>
      </w:r>
      <w:r w:rsidR="00E70DE0">
        <w:rPr>
          <w:rFonts w:ascii="Calibri Light" w:hAnsi="Calibri Light" w:cs="Calibri Light"/>
          <w:sz w:val="22"/>
          <w:szCs w:val="22"/>
        </w:rPr>
        <w:t>u</w:t>
      </w:r>
      <w:r w:rsidR="00E70DE0" w:rsidRPr="00E70DE0">
        <w:rPr>
          <w:rFonts w:ascii="Calibri Light" w:hAnsi="Calibri Light" w:cs="Calibri Light"/>
          <w:sz w:val="22"/>
          <w:szCs w:val="22"/>
        </w:rPr>
        <w:t xml:space="preserve"> potwierdzając</w:t>
      </w:r>
      <w:r w:rsidR="00E70DE0">
        <w:rPr>
          <w:rFonts w:ascii="Calibri Light" w:hAnsi="Calibri Light" w:cs="Calibri Light"/>
          <w:sz w:val="22"/>
          <w:szCs w:val="22"/>
        </w:rPr>
        <w:t>ego</w:t>
      </w:r>
      <w:r w:rsidR="00E70DE0" w:rsidRPr="00E70DE0">
        <w:rPr>
          <w:rFonts w:ascii="Calibri Light" w:hAnsi="Calibri Light" w:cs="Calibri Light"/>
          <w:sz w:val="22"/>
          <w:szCs w:val="22"/>
        </w:rPr>
        <w:t xml:space="preserve"> dokonanie wpisu do rejestru operatorów pocztowych prowadzonego przez Prezesa Urzędu</w:t>
      </w:r>
      <w:r w:rsidR="00E70DE0">
        <w:rPr>
          <w:rFonts w:ascii="Calibri Light" w:hAnsi="Calibri Light" w:cs="Calibri Light"/>
          <w:sz w:val="22"/>
          <w:szCs w:val="22"/>
        </w:rPr>
        <w:t xml:space="preserve"> </w:t>
      </w:r>
      <w:r w:rsidR="00E70DE0" w:rsidRPr="00E70DE0">
        <w:rPr>
          <w:rFonts w:ascii="Calibri Light" w:hAnsi="Calibri Light" w:cs="Calibri Light"/>
          <w:sz w:val="22"/>
          <w:szCs w:val="22"/>
        </w:rPr>
        <w:t>Komunikacji Elektronicznej, zgodnie z art. 6 ust. 1 ustawy z dnia 23 listopada 2012r. Prawo pocztowe (tj. Dz.U. z 2022r. poz. 896</w:t>
      </w:r>
      <w:r w:rsidR="00E17B68">
        <w:rPr>
          <w:rFonts w:ascii="Calibri Light" w:hAnsi="Calibri Light" w:cs="Calibri Light"/>
          <w:sz w:val="22"/>
          <w:szCs w:val="22"/>
        </w:rPr>
        <w:t xml:space="preserve"> z </w:t>
      </w:r>
      <w:proofErr w:type="spellStart"/>
      <w:r w:rsidR="00E17B68">
        <w:rPr>
          <w:rFonts w:ascii="Calibri Light" w:hAnsi="Calibri Light" w:cs="Calibri Light"/>
          <w:sz w:val="22"/>
          <w:szCs w:val="22"/>
        </w:rPr>
        <w:t>późn</w:t>
      </w:r>
      <w:proofErr w:type="spellEnd"/>
      <w:r w:rsidR="00E17B68">
        <w:rPr>
          <w:rFonts w:ascii="Calibri Light" w:hAnsi="Calibri Light" w:cs="Calibri Light"/>
          <w:sz w:val="22"/>
          <w:szCs w:val="22"/>
        </w:rPr>
        <w:t>. zm.</w:t>
      </w:r>
      <w:r w:rsidR="00E70DE0" w:rsidRPr="00E70DE0">
        <w:rPr>
          <w:rFonts w:ascii="Calibri Light" w:hAnsi="Calibri Light" w:cs="Calibri Light"/>
          <w:sz w:val="22"/>
          <w:szCs w:val="22"/>
        </w:rPr>
        <w:t>)</w:t>
      </w:r>
      <w:r w:rsidR="00D74FA6">
        <w:rPr>
          <w:rFonts w:ascii="Calibri Light" w:hAnsi="Calibri Light" w:cs="Calibri Light"/>
          <w:sz w:val="22"/>
          <w:szCs w:val="22"/>
        </w:rPr>
        <w:t>.</w:t>
      </w:r>
    </w:p>
    <w:p w14:paraId="588EC672" w14:textId="77777777" w:rsidR="00230CC9" w:rsidRPr="002F557E" w:rsidRDefault="00230CC9" w:rsidP="00F03AE5">
      <w:pPr>
        <w:pStyle w:val="Akapitzlist"/>
        <w:tabs>
          <w:tab w:val="left" w:pos="993"/>
          <w:tab w:val="left" w:pos="1134"/>
        </w:tabs>
        <w:spacing w:line="360" w:lineRule="auto"/>
        <w:ind w:left="567" w:hanging="567"/>
        <w:contextualSpacing/>
        <w:jc w:val="both"/>
        <w:rPr>
          <w:rFonts w:ascii="Calibri Light" w:hAnsi="Calibri Light" w:cs="Calibri Light"/>
          <w:b/>
          <w:strike/>
          <w:sz w:val="22"/>
          <w:szCs w:val="22"/>
          <w:highlight w:val="cyan"/>
        </w:rPr>
      </w:pPr>
    </w:p>
    <w:p w14:paraId="785FF647" w14:textId="77777777" w:rsidR="005B2745" w:rsidRPr="002F557E" w:rsidRDefault="00126671"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lastRenderedPageBreak/>
        <w:t>ROZDZIAŁ XX</w:t>
      </w:r>
    </w:p>
    <w:p w14:paraId="1477ED18" w14:textId="77777777" w:rsidR="005B2745" w:rsidRPr="002F557E" w:rsidRDefault="005B1AE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KORZYSTANIE </w:t>
      </w:r>
      <w:r w:rsidR="005B2745" w:rsidRPr="002F557E">
        <w:rPr>
          <w:rFonts w:ascii="Calibri Light" w:hAnsi="Calibri Light" w:cs="Calibri Light"/>
          <w:sz w:val="22"/>
          <w:szCs w:val="22"/>
        </w:rPr>
        <w:t xml:space="preserve">PRZEZ WYKONAWCĘ </w:t>
      </w:r>
      <w:r w:rsidRPr="002F557E">
        <w:rPr>
          <w:rFonts w:ascii="Calibri Light" w:hAnsi="Calibri Light" w:cs="Calibri Light"/>
          <w:sz w:val="22"/>
          <w:szCs w:val="22"/>
        </w:rPr>
        <w:t>Z ZASOBÓW INNYCH PODMIOTÓW</w:t>
      </w:r>
    </w:p>
    <w:p w14:paraId="4B0AF998" w14:textId="028962CF" w:rsidR="00DE6C66" w:rsidRPr="002F557E" w:rsidRDefault="005B1AED" w:rsidP="003D473A">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W CELU POTWIERDZENIA SPEŁNIANIA WARUNKÓW UDZIAŁU W POSTĘPOWANIU</w:t>
      </w:r>
    </w:p>
    <w:p w14:paraId="7042A88C" w14:textId="77777777" w:rsidR="003D473A" w:rsidRPr="002F557E" w:rsidRDefault="003D473A" w:rsidP="003D473A">
      <w:pPr>
        <w:pStyle w:val="NormalnyWeb"/>
        <w:spacing w:before="120" w:beforeAutospacing="0" w:after="0" w:afterAutospacing="0" w:line="360" w:lineRule="auto"/>
        <w:ind w:left="993"/>
        <w:jc w:val="both"/>
        <w:rPr>
          <w:rFonts w:ascii="Calibri Light" w:hAnsi="Calibri Light" w:cs="Calibri Light"/>
          <w:b/>
          <w:color w:val="000000" w:themeColor="text1"/>
          <w:sz w:val="22"/>
          <w:szCs w:val="22"/>
          <w:u w:val="single"/>
        </w:rPr>
      </w:pPr>
      <w:r w:rsidRPr="002F557E">
        <w:rPr>
          <w:rFonts w:ascii="Calibri Light" w:hAnsi="Calibri Light" w:cs="Calibri Light"/>
          <w:b/>
          <w:color w:val="000000" w:themeColor="text1"/>
          <w:sz w:val="22"/>
          <w:szCs w:val="22"/>
          <w:u w:val="single"/>
        </w:rPr>
        <w:t xml:space="preserve">Nie dotyczy. </w:t>
      </w:r>
    </w:p>
    <w:p w14:paraId="20BE95C7" w14:textId="77777777" w:rsidR="00214D02" w:rsidRPr="002F557E" w:rsidRDefault="00214D02" w:rsidP="00F03AE5">
      <w:pPr>
        <w:tabs>
          <w:tab w:val="left" w:pos="1701"/>
        </w:tabs>
        <w:spacing w:line="360" w:lineRule="auto"/>
        <w:ind w:left="1701" w:hanging="1701"/>
        <w:jc w:val="both"/>
        <w:rPr>
          <w:rFonts w:ascii="Calibri Light" w:hAnsi="Calibri Light" w:cs="Calibri Light"/>
          <w:b/>
          <w:sz w:val="22"/>
          <w:szCs w:val="22"/>
        </w:rPr>
      </w:pPr>
    </w:p>
    <w:p w14:paraId="4A84A7F8" w14:textId="77777777" w:rsidR="00B32295" w:rsidRPr="002F557E" w:rsidRDefault="00B32295"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w:t>
      </w:r>
      <w:r w:rsidR="00126671" w:rsidRPr="002F557E">
        <w:rPr>
          <w:rFonts w:ascii="Calibri Light" w:hAnsi="Calibri Light" w:cs="Calibri Light"/>
          <w:sz w:val="22"/>
          <w:szCs w:val="22"/>
        </w:rPr>
        <w:t>XI</w:t>
      </w:r>
    </w:p>
    <w:p w14:paraId="5E2CA32B" w14:textId="77777777" w:rsidR="00143414" w:rsidRPr="002F557E" w:rsidRDefault="00A6210A"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PROCEDURA SANACYJNA - SAMOOCZYSZCZENIE</w:t>
      </w:r>
    </w:p>
    <w:p w14:paraId="717C8CCC" w14:textId="77777777" w:rsidR="00143414" w:rsidRPr="002F557E" w:rsidRDefault="00143414" w:rsidP="00F03AE5">
      <w:pPr>
        <w:tabs>
          <w:tab w:val="left" w:pos="1701"/>
        </w:tabs>
        <w:spacing w:line="360" w:lineRule="auto"/>
        <w:ind w:left="1701" w:right="-114" w:hanging="1701"/>
        <w:jc w:val="both"/>
        <w:rPr>
          <w:rFonts w:ascii="Calibri Light" w:hAnsi="Calibri Light" w:cs="Calibri Light"/>
          <w:b/>
          <w:sz w:val="22"/>
          <w:szCs w:val="22"/>
        </w:rPr>
      </w:pPr>
    </w:p>
    <w:p w14:paraId="523268B1" w14:textId="77777777" w:rsidR="00B64EA9" w:rsidRPr="002F557E" w:rsidRDefault="00B64EA9" w:rsidP="00F03AE5">
      <w:pPr>
        <w:pStyle w:val="NormalnyWeb"/>
        <w:numPr>
          <w:ilvl w:val="2"/>
          <w:numId w:val="28"/>
        </w:numPr>
        <w:tabs>
          <w:tab w:val="clear" w:pos="2520"/>
          <w:tab w:val="num" w:pos="426"/>
        </w:tabs>
        <w:spacing w:before="0" w:beforeAutospacing="0" w:after="0" w:afterAutospacing="0" w:line="360" w:lineRule="auto"/>
        <w:ind w:left="426" w:right="-114" w:hanging="426"/>
        <w:jc w:val="both"/>
        <w:rPr>
          <w:rFonts w:ascii="Calibri Light" w:hAnsi="Calibri Light" w:cs="Calibri Light"/>
          <w:sz w:val="22"/>
          <w:szCs w:val="22"/>
        </w:rPr>
      </w:pPr>
      <w:r w:rsidRPr="002F557E">
        <w:rPr>
          <w:rFonts w:ascii="Calibri Light" w:hAnsi="Calibri Light" w:cs="Calibri Light"/>
          <w:color w:val="000000"/>
          <w:sz w:val="22"/>
          <w:szCs w:val="22"/>
        </w:rPr>
        <w:t>Wykonawca nie podlega wykluczeniu w okolicznościach określonych w art. 108 pkt 1-6 lub art. 109 ust. 1 pkt 2, 3, 4, 5, 7, 8 i 10,</w:t>
      </w:r>
      <w:r w:rsidRPr="002F557E">
        <w:rPr>
          <w:rFonts w:ascii="Calibri Light" w:hAnsi="Calibri Light" w:cs="Calibri Light"/>
          <w:sz w:val="22"/>
          <w:szCs w:val="22"/>
        </w:rPr>
        <w:t xml:space="preserve"> jeżeli udowodni Zamawiającemu</w:t>
      </w:r>
      <w:r w:rsidRPr="002F557E">
        <w:rPr>
          <w:rFonts w:ascii="Calibri Light" w:hAnsi="Calibri Light" w:cs="Calibri Light"/>
          <w:color w:val="000000"/>
          <w:sz w:val="22"/>
          <w:szCs w:val="22"/>
        </w:rPr>
        <w:t>, że spełnił łącznie następujące przesłanki:</w:t>
      </w:r>
    </w:p>
    <w:p w14:paraId="72E72E6E" w14:textId="77777777" w:rsidR="00B64EA9" w:rsidRPr="002F557E" w:rsidRDefault="00B64EA9" w:rsidP="00F03AE5">
      <w:pPr>
        <w:spacing w:line="360" w:lineRule="auto"/>
        <w:ind w:left="851" w:hanging="425"/>
        <w:jc w:val="both"/>
        <w:rPr>
          <w:rFonts w:ascii="Calibri Light" w:hAnsi="Calibri Light" w:cs="Calibri Light"/>
          <w:sz w:val="22"/>
          <w:szCs w:val="22"/>
        </w:rPr>
      </w:pPr>
      <w:r w:rsidRPr="002F557E">
        <w:rPr>
          <w:rFonts w:ascii="Calibri Light" w:hAnsi="Calibri Light" w:cs="Calibri Light"/>
          <w:color w:val="000000"/>
          <w:sz w:val="22"/>
          <w:szCs w:val="22"/>
        </w:rPr>
        <w:t>1)</w:t>
      </w:r>
      <w:r w:rsidRPr="002F557E">
        <w:rPr>
          <w:rFonts w:ascii="Calibri Light" w:hAnsi="Calibri Light" w:cs="Calibri Light"/>
          <w:color w:val="000000"/>
          <w:sz w:val="22"/>
          <w:szCs w:val="22"/>
        </w:rPr>
        <w:tab/>
        <w:t>naprawił lub zobowiązał się do naprawienia szkody wyrządzonej przestępstwem, wykroczeniem lub swoim nieprawidłowym postępowaniem, w tym poprzez zadośćuczynienie pieniężne;</w:t>
      </w:r>
    </w:p>
    <w:p w14:paraId="29ED33E3" w14:textId="77777777" w:rsidR="00B64EA9" w:rsidRPr="002F557E" w:rsidRDefault="00B64EA9" w:rsidP="00F03AE5">
      <w:pPr>
        <w:spacing w:line="360" w:lineRule="auto"/>
        <w:ind w:left="851" w:hanging="425"/>
        <w:jc w:val="both"/>
        <w:rPr>
          <w:rFonts w:ascii="Calibri Light" w:hAnsi="Calibri Light" w:cs="Calibri Light"/>
          <w:sz w:val="22"/>
          <w:szCs w:val="22"/>
        </w:rPr>
      </w:pPr>
      <w:r w:rsidRPr="002F557E">
        <w:rPr>
          <w:rFonts w:ascii="Calibri Light" w:hAnsi="Calibri Light" w:cs="Calibri Light"/>
          <w:color w:val="000000"/>
          <w:sz w:val="22"/>
          <w:szCs w:val="22"/>
        </w:rPr>
        <w:t>2)</w:t>
      </w:r>
      <w:r w:rsidRPr="002F557E">
        <w:rPr>
          <w:rFonts w:ascii="Calibri Light" w:hAnsi="Calibri Light" w:cs="Calibri Light"/>
          <w:color w:val="000000"/>
          <w:sz w:val="22"/>
          <w:szCs w:val="22"/>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BEC641C" w14:textId="77777777" w:rsidR="00B64EA9" w:rsidRPr="002F557E" w:rsidRDefault="00B64EA9" w:rsidP="00F03AE5">
      <w:pPr>
        <w:spacing w:line="360" w:lineRule="auto"/>
        <w:ind w:left="851" w:hanging="425"/>
        <w:jc w:val="both"/>
        <w:rPr>
          <w:rFonts w:ascii="Calibri Light" w:hAnsi="Calibri Light" w:cs="Calibri Light"/>
          <w:sz w:val="22"/>
          <w:szCs w:val="22"/>
        </w:rPr>
      </w:pPr>
      <w:r w:rsidRPr="002F557E">
        <w:rPr>
          <w:rFonts w:ascii="Calibri Light" w:hAnsi="Calibri Light" w:cs="Calibri Light"/>
          <w:color w:val="000000"/>
          <w:sz w:val="22"/>
          <w:szCs w:val="22"/>
        </w:rPr>
        <w:t>3)</w:t>
      </w:r>
      <w:r w:rsidRPr="002F557E">
        <w:rPr>
          <w:rFonts w:ascii="Calibri Light" w:hAnsi="Calibri Light" w:cs="Calibri Light"/>
          <w:color w:val="000000"/>
          <w:sz w:val="22"/>
          <w:szCs w:val="22"/>
        </w:rPr>
        <w:tab/>
        <w:t>podjął konkretne środki techniczne, organizacyjne i kadrowe, odpowiednie dla zapobiegania dalszym przestępstwom, wykroczeniom lub nieprawidłowemu postępowaniu, w szczególności:</w:t>
      </w:r>
    </w:p>
    <w:p w14:paraId="06C93515" w14:textId="77777777" w:rsidR="00B64EA9" w:rsidRPr="002F557E" w:rsidRDefault="00B64EA9" w:rsidP="00F03AE5">
      <w:pPr>
        <w:spacing w:line="360" w:lineRule="auto"/>
        <w:ind w:left="1418" w:hanging="425"/>
        <w:jc w:val="both"/>
        <w:rPr>
          <w:rFonts w:ascii="Calibri Light" w:hAnsi="Calibri Light" w:cs="Calibri Light"/>
          <w:sz w:val="22"/>
          <w:szCs w:val="22"/>
        </w:rPr>
      </w:pPr>
      <w:r w:rsidRPr="002F557E">
        <w:rPr>
          <w:rFonts w:ascii="Calibri Light" w:hAnsi="Calibri Light" w:cs="Calibri Light"/>
          <w:color w:val="000000"/>
          <w:sz w:val="22"/>
          <w:szCs w:val="22"/>
        </w:rPr>
        <w:t>a)</w:t>
      </w:r>
      <w:r w:rsidRPr="002F557E">
        <w:rPr>
          <w:rFonts w:ascii="Calibri Light" w:hAnsi="Calibri Light" w:cs="Calibri Light"/>
          <w:color w:val="000000"/>
          <w:sz w:val="22"/>
          <w:szCs w:val="22"/>
        </w:rPr>
        <w:tab/>
        <w:t>zerwał wszelkie powiązania z osobami lub podmiotami odpowiedzialnymi za nieprawidłowe postępowanie Wykonawcy,</w:t>
      </w:r>
    </w:p>
    <w:p w14:paraId="70060EDD" w14:textId="77777777" w:rsidR="00B64EA9" w:rsidRPr="002F557E" w:rsidRDefault="00B64EA9" w:rsidP="00F03AE5">
      <w:pPr>
        <w:spacing w:line="360" w:lineRule="auto"/>
        <w:ind w:left="1418" w:hanging="425"/>
        <w:jc w:val="both"/>
        <w:rPr>
          <w:rFonts w:ascii="Calibri Light" w:hAnsi="Calibri Light" w:cs="Calibri Light"/>
          <w:sz w:val="22"/>
          <w:szCs w:val="22"/>
        </w:rPr>
      </w:pPr>
      <w:r w:rsidRPr="002F557E">
        <w:rPr>
          <w:rFonts w:ascii="Calibri Light" w:hAnsi="Calibri Light" w:cs="Calibri Light"/>
          <w:color w:val="000000"/>
          <w:sz w:val="22"/>
          <w:szCs w:val="22"/>
        </w:rPr>
        <w:t>b)</w:t>
      </w:r>
      <w:r w:rsidRPr="002F557E">
        <w:rPr>
          <w:rFonts w:ascii="Calibri Light" w:hAnsi="Calibri Light" w:cs="Calibri Light"/>
          <w:color w:val="000000"/>
          <w:sz w:val="22"/>
          <w:szCs w:val="22"/>
        </w:rPr>
        <w:tab/>
        <w:t>zreorganizował personel,</w:t>
      </w:r>
    </w:p>
    <w:p w14:paraId="337522E1" w14:textId="77777777" w:rsidR="00B64EA9" w:rsidRPr="002F557E" w:rsidRDefault="00B64EA9" w:rsidP="00F03AE5">
      <w:pPr>
        <w:spacing w:line="360" w:lineRule="auto"/>
        <w:ind w:left="1418" w:hanging="425"/>
        <w:jc w:val="both"/>
        <w:rPr>
          <w:rFonts w:ascii="Calibri Light" w:hAnsi="Calibri Light" w:cs="Calibri Light"/>
          <w:sz w:val="22"/>
          <w:szCs w:val="22"/>
        </w:rPr>
      </w:pPr>
      <w:r w:rsidRPr="002F557E">
        <w:rPr>
          <w:rFonts w:ascii="Calibri Light" w:hAnsi="Calibri Light" w:cs="Calibri Light"/>
          <w:color w:val="000000"/>
          <w:sz w:val="22"/>
          <w:szCs w:val="22"/>
        </w:rPr>
        <w:t>c)</w:t>
      </w:r>
      <w:r w:rsidRPr="002F557E">
        <w:rPr>
          <w:rFonts w:ascii="Calibri Light" w:hAnsi="Calibri Light" w:cs="Calibri Light"/>
          <w:color w:val="000000"/>
          <w:sz w:val="22"/>
          <w:szCs w:val="22"/>
        </w:rPr>
        <w:tab/>
        <w:t>wdrożył system sprawozdawczości i kontroli,</w:t>
      </w:r>
    </w:p>
    <w:p w14:paraId="2FC7EF7A" w14:textId="77777777" w:rsidR="00B64EA9" w:rsidRPr="002F557E" w:rsidRDefault="00B64EA9" w:rsidP="00F03AE5">
      <w:pPr>
        <w:spacing w:line="360" w:lineRule="auto"/>
        <w:ind w:left="1418" w:hanging="425"/>
        <w:jc w:val="both"/>
        <w:rPr>
          <w:rFonts w:ascii="Calibri Light" w:hAnsi="Calibri Light" w:cs="Calibri Light"/>
          <w:sz w:val="22"/>
          <w:szCs w:val="22"/>
        </w:rPr>
      </w:pPr>
      <w:r w:rsidRPr="002F557E">
        <w:rPr>
          <w:rFonts w:ascii="Calibri Light" w:hAnsi="Calibri Light" w:cs="Calibri Light"/>
          <w:color w:val="000000"/>
          <w:sz w:val="22"/>
          <w:szCs w:val="22"/>
        </w:rPr>
        <w:t>d)</w:t>
      </w:r>
      <w:r w:rsidRPr="002F557E">
        <w:rPr>
          <w:rFonts w:ascii="Calibri Light" w:hAnsi="Calibri Light" w:cs="Calibri Light"/>
          <w:color w:val="000000"/>
          <w:sz w:val="22"/>
          <w:szCs w:val="22"/>
        </w:rPr>
        <w:tab/>
        <w:t>utworzył struktury audytu wewnętrznego do monitorowania przestrzegania przepisów, wewnętrznych regulacji lub standardów,</w:t>
      </w:r>
    </w:p>
    <w:p w14:paraId="243AD7B7" w14:textId="77777777" w:rsidR="00B64EA9" w:rsidRPr="002F557E" w:rsidRDefault="00B64EA9" w:rsidP="00F03AE5">
      <w:pPr>
        <w:spacing w:line="360" w:lineRule="auto"/>
        <w:ind w:left="1418" w:hanging="425"/>
        <w:jc w:val="both"/>
        <w:rPr>
          <w:rFonts w:ascii="Calibri Light" w:hAnsi="Calibri Light" w:cs="Calibri Light"/>
          <w:color w:val="000000"/>
          <w:sz w:val="22"/>
          <w:szCs w:val="22"/>
        </w:rPr>
      </w:pPr>
      <w:r w:rsidRPr="002F557E">
        <w:rPr>
          <w:rFonts w:ascii="Calibri Light" w:hAnsi="Calibri Light" w:cs="Calibri Light"/>
          <w:color w:val="000000"/>
          <w:sz w:val="22"/>
          <w:szCs w:val="22"/>
        </w:rPr>
        <w:t>e)</w:t>
      </w:r>
      <w:r w:rsidRPr="002F557E">
        <w:rPr>
          <w:rFonts w:ascii="Calibri Light" w:hAnsi="Calibri Light" w:cs="Calibri Light"/>
          <w:color w:val="000000"/>
          <w:sz w:val="22"/>
          <w:szCs w:val="22"/>
        </w:rPr>
        <w:tab/>
        <w:t>wprowadził wewnętrzne regulacje dotyczące odpowiedzialności i odszkodowań za nieprzestrzeganie przepisów, wewnętrznych regulacji lub standardów.</w:t>
      </w:r>
    </w:p>
    <w:p w14:paraId="3B9CC009" w14:textId="4913AC99" w:rsidR="00CF3ACD" w:rsidRPr="002F557E" w:rsidRDefault="00B64EA9" w:rsidP="003D473A">
      <w:pPr>
        <w:pStyle w:val="Akapitzlist"/>
        <w:numPr>
          <w:ilvl w:val="2"/>
          <w:numId w:val="28"/>
        </w:numPr>
        <w:tabs>
          <w:tab w:val="clear" w:pos="2520"/>
          <w:tab w:val="num" w:pos="426"/>
        </w:tabs>
        <w:spacing w:line="360" w:lineRule="auto"/>
        <w:ind w:left="426" w:right="-114" w:hanging="426"/>
        <w:jc w:val="both"/>
        <w:rPr>
          <w:rFonts w:ascii="Calibri Light" w:hAnsi="Calibri Light" w:cs="Calibri Light"/>
          <w:sz w:val="22"/>
          <w:szCs w:val="22"/>
        </w:rPr>
      </w:pPr>
      <w:r w:rsidRPr="002F557E">
        <w:rPr>
          <w:rFonts w:ascii="Calibri Light" w:hAnsi="Calibri Light" w:cs="Calibri Light"/>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2F557E">
        <w:rPr>
          <w:rFonts w:ascii="Calibri Light" w:hAnsi="Calibri Light" w:cs="Calibri Light"/>
          <w:color w:val="000000"/>
          <w:sz w:val="22"/>
          <w:szCs w:val="22"/>
        </w:rPr>
        <w:br/>
        <w:t>o których mowa w ust. 1 niniejszego rozdziału SWZ, nie są wystarczające do wykazania jego rzetelności, Zamawiający wykluczy Wykonawcę</w:t>
      </w:r>
    </w:p>
    <w:p w14:paraId="077FEDB8" w14:textId="77777777" w:rsidR="00572D54" w:rsidRPr="002F557E" w:rsidRDefault="00572D54"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lastRenderedPageBreak/>
        <w:t>ROZDZIAŁ X</w:t>
      </w:r>
      <w:r w:rsidR="00EC1688" w:rsidRPr="002F557E">
        <w:rPr>
          <w:rFonts w:ascii="Calibri Light" w:hAnsi="Calibri Light" w:cs="Calibri Light"/>
          <w:sz w:val="22"/>
          <w:szCs w:val="22"/>
        </w:rPr>
        <w:t>X</w:t>
      </w:r>
      <w:r w:rsidR="00126671" w:rsidRPr="002F557E">
        <w:rPr>
          <w:rFonts w:ascii="Calibri Light" w:hAnsi="Calibri Light" w:cs="Calibri Light"/>
          <w:sz w:val="22"/>
          <w:szCs w:val="22"/>
        </w:rPr>
        <w:t>II</w:t>
      </w:r>
    </w:p>
    <w:p w14:paraId="1B941DF2" w14:textId="73DFFDFD" w:rsidR="00F32C3E" w:rsidRPr="00AC1FAA" w:rsidRDefault="00A16332" w:rsidP="00AC1FAA">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WYMAGANIA DOTYCZĄCE WADIUM</w:t>
      </w:r>
    </w:p>
    <w:p w14:paraId="1C4D95D2" w14:textId="77777777" w:rsidR="00BB3AEF" w:rsidRPr="002F557E" w:rsidRDefault="00BB3AEF" w:rsidP="00F03AE5">
      <w:pPr>
        <w:pStyle w:val="Tekstpodstawowy"/>
        <w:spacing w:line="360" w:lineRule="auto"/>
        <w:rPr>
          <w:rFonts w:ascii="Calibri Light" w:hAnsi="Calibri Light" w:cs="Calibri Light"/>
          <w:sz w:val="22"/>
          <w:szCs w:val="22"/>
        </w:rPr>
      </w:pPr>
      <w:r w:rsidRPr="002F557E">
        <w:rPr>
          <w:rFonts w:ascii="Calibri Light" w:hAnsi="Calibri Light" w:cs="Calibri Light"/>
          <w:sz w:val="22"/>
          <w:szCs w:val="22"/>
        </w:rPr>
        <w:t>Zamawiający nie wymaga wniesienia wadium w niniejszym postepowaniu o udzielenie zamówienia.</w:t>
      </w:r>
    </w:p>
    <w:p w14:paraId="67796903" w14:textId="77777777" w:rsidR="00F32C3E" w:rsidRPr="002F557E" w:rsidRDefault="00F32C3E" w:rsidP="00F03AE5">
      <w:pPr>
        <w:pStyle w:val="Tekstpodstawowy"/>
        <w:spacing w:line="360" w:lineRule="auto"/>
        <w:rPr>
          <w:rFonts w:ascii="Calibri Light" w:hAnsi="Calibri Light" w:cs="Calibri Light"/>
          <w:strike/>
          <w:sz w:val="22"/>
          <w:szCs w:val="22"/>
        </w:rPr>
      </w:pPr>
    </w:p>
    <w:p w14:paraId="37BE7C1F" w14:textId="77777777" w:rsidR="00EC1688" w:rsidRPr="002F557E" w:rsidRDefault="00A16332"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w:t>
      </w:r>
      <w:r w:rsidR="0042417D" w:rsidRPr="002F557E">
        <w:rPr>
          <w:rFonts w:ascii="Calibri Light" w:hAnsi="Calibri Light" w:cs="Calibri Light"/>
          <w:sz w:val="22"/>
          <w:szCs w:val="22"/>
        </w:rPr>
        <w:t>I</w:t>
      </w:r>
      <w:r w:rsidR="00341D83" w:rsidRPr="002F557E">
        <w:rPr>
          <w:rFonts w:ascii="Calibri Light" w:hAnsi="Calibri Light" w:cs="Calibri Light"/>
          <w:sz w:val="22"/>
          <w:szCs w:val="22"/>
        </w:rPr>
        <w:t>II</w:t>
      </w:r>
    </w:p>
    <w:p w14:paraId="21AC778C" w14:textId="77777777" w:rsidR="00EC1688" w:rsidRPr="002F557E" w:rsidRDefault="00EC1688"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SPOSÓB ORAZ TERMIN SKŁADANIA OFERT</w:t>
      </w:r>
    </w:p>
    <w:p w14:paraId="7072F7DE" w14:textId="77777777" w:rsidR="00EC1688" w:rsidRPr="002F557E" w:rsidRDefault="00EC1688" w:rsidP="00F03AE5">
      <w:pPr>
        <w:spacing w:line="360" w:lineRule="auto"/>
        <w:rPr>
          <w:rFonts w:ascii="Calibri Light" w:hAnsi="Calibri Light" w:cs="Calibri Light"/>
          <w:b/>
          <w:sz w:val="22"/>
          <w:szCs w:val="22"/>
        </w:rPr>
      </w:pPr>
    </w:p>
    <w:p w14:paraId="059C00D4" w14:textId="77777777" w:rsidR="00D32413" w:rsidRPr="002F557E" w:rsidRDefault="00102F57" w:rsidP="00F03AE5">
      <w:pPr>
        <w:pStyle w:val="Tekstpodstawowy"/>
        <w:numPr>
          <w:ilvl w:val="0"/>
          <w:numId w:val="6"/>
        </w:numPr>
        <w:tabs>
          <w:tab w:val="clear" w:pos="567"/>
          <w:tab w:val="left" w:pos="426"/>
        </w:tabs>
        <w:spacing w:line="360" w:lineRule="auto"/>
        <w:ind w:left="426" w:right="28" w:hanging="426"/>
        <w:rPr>
          <w:rFonts w:ascii="Calibri Light" w:hAnsi="Calibri Light" w:cs="Calibri Light"/>
          <w:sz w:val="22"/>
          <w:szCs w:val="22"/>
        </w:rPr>
      </w:pPr>
      <w:r w:rsidRPr="002F557E">
        <w:rPr>
          <w:rFonts w:ascii="Calibri Light" w:hAnsi="Calibri Light" w:cs="Calibri Light"/>
          <w:sz w:val="22"/>
          <w:szCs w:val="22"/>
        </w:rPr>
        <w:t xml:space="preserve">Ofertę należy złożyć za pośrednictwem Platformy </w:t>
      </w:r>
      <w:r w:rsidR="000E5A8E" w:rsidRPr="002F557E">
        <w:rPr>
          <w:rFonts w:ascii="Calibri Light" w:hAnsi="Calibri Light" w:cs="Calibri Light"/>
          <w:sz w:val="22"/>
          <w:szCs w:val="22"/>
        </w:rPr>
        <w:t>zakupowej</w:t>
      </w:r>
      <w:r w:rsidRPr="002F557E">
        <w:rPr>
          <w:rFonts w:ascii="Calibri Light" w:hAnsi="Calibri Light" w:cs="Calibri Light"/>
          <w:sz w:val="22"/>
          <w:szCs w:val="22"/>
        </w:rPr>
        <w:t xml:space="preserve"> </w:t>
      </w:r>
      <w:r w:rsidR="00D32413" w:rsidRPr="002F557E">
        <w:rPr>
          <w:rFonts w:ascii="Calibri Light" w:hAnsi="Calibri Light" w:cs="Calibri Light"/>
          <w:sz w:val="22"/>
          <w:szCs w:val="22"/>
        </w:rPr>
        <w:t xml:space="preserve">dostępnej pod adresem: </w:t>
      </w:r>
      <w:hyperlink r:id="rId23" w:history="1">
        <w:r w:rsidR="000E5A8E" w:rsidRPr="002F557E">
          <w:rPr>
            <w:rStyle w:val="Hipercze"/>
            <w:rFonts w:ascii="Calibri Light" w:hAnsi="Calibri Light" w:cs="Calibri Light"/>
          </w:rPr>
          <w:t>https://platformazakupowa.pl/pn/skoczow/proceedings</w:t>
        </w:r>
      </w:hyperlink>
      <w:r w:rsidR="000E5A8E" w:rsidRPr="002F557E">
        <w:rPr>
          <w:rFonts w:ascii="Calibri Light" w:hAnsi="Calibri Light" w:cs="Calibri Light"/>
        </w:rPr>
        <w:t xml:space="preserve"> </w:t>
      </w:r>
    </w:p>
    <w:p w14:paraId="4CD87E2F" w14:textId="33F6EA64" w:rsidR="00EC1688" w:rsidRPr="002F557E" w:rsidRDefault="00EC1688" w:rsidP="00F03AE5">
      <w:pPr>
        <w:pStyle w:val="Tekstpodstawowy"/>
        <w:tabs>
          <w:tab w:val="left" w:pos="426"/>
        </w:tabs>
        <w:spacing w:line="360" w:lineRule="auto"/>
        <w:ind w:left="426" w:right="28"/>
        <w:rPr>
          <w:rFonts w:ascii="Calibri Light" w:hAnsi="Calibri Light" w:cs="Calibri Light"/>
          <w:sz w:val="22"/>
          <w:szCs w:val="22"/>
        </w:rPr>
      </w:pPr>
      <w:r w:rsidRPr="002F557E">
        <w:rPr>
          <w:rFonts w:ascii="Calibri Light" w:hAnsi="Calibri Light" w:cs="Calibri Light"/>
          <w:sz w:val="22"/>
          <w:szCs w:val="22"/>
        </w:rPr>
        <w:t>nie później niż do dnia</w:t>
      </w:r>
      <w:r w:rsidRPr="002F557E">
        <w:rPr>
          <w:rFonts w:ascii="Calibri Light" w:hAnsi="Calibri Light" w:cs="Calibri Light"/>
          <w:b/>
          <w:sz w:val="22"/>
          <w:szCs w:val="22"/>
        </w:rPr>
        <w:t xml:space="preserve"> </w:t>
      </w:r>
      <w:r w:rsidR="001A5368">
        <w:rPr>
          <w:rFonts w:ascii="Calibri Light" w:hAnsi="Calibri Light" w:cs="Calibri Light"/>
          <w:b/>
          <w:sz w:val="22"/>
          <w:szCs w:val="22"/>
          <w:highlight w:val="yellow"/>
        </w:rPr>
        <w:t>08.</w:t>
      </w:r>
      <w:r w:rsidR="003D473A" w:rsidRPr="002F557E">
        <w:rPr>
          <w:rFonts w:ascii="Calibri Light" w:hAnsi="Calibri Light" w:cs="Calibri Light"/>
          <w:b/>
          <w:sz w:val="22"/>
          <w:szCs w:val="22"/>
          <w:highlight w:val="yellow"/>
        </w:rPr>
        <w:t>1</w:t>
      </w:r>
      <w:r w:rsidR="00C20548">
        <w:rPr>
          <w:rFonts w:ascii="Calibri Light" w:hAnsi="Calibri Light" w:cs="Calibri Light"/>
          <w:b/>
          <w:sz w:val="22"/>
          <w:szCs w:val="22"/>
          <w:highlight w:val="yellow"/>
        </w:rPr>
        <w:t>2</w:t>
      </w:r>
      <w:r w:rsidR="00DC38DB" w:rsidRPr="002F557E">
        <w:rPr>
          <w:rFonts w:ascii="Calibri Light" w:hAnsi="Calibri Light" w:cs="Calibri Light"/>
          <w:b/>
          <w:sz w:val="22"/>
          <w:szCs w:val="22"/>
          <w:highlight w:val="yellow"/>
        </w:rPr>
        <w:t>.</w:t>
      </w:r>
      <w:r w:rsidR="00D32413" w:rsidRPr="002F557E">
        <w:rPr>
          <w:rFonts w:ascii="Calibri Light" w:hAnsi="Calibri Light" w:cs="Calibri Light"/>
          <w:b/>
          <w:sz w:val="22"/>
          <w:szCs w:val="22"/>
          <w:highlight w:val="yellow"/>
        </w:rPr>
        <w:t>202</w:t>
      </w:r>
      <w:r w:rsidR="00311B29" w:rsidRPr="002F557E">
        <w:rPr>
          <w:rFonts w:ascii="Calibri Light" w:hAnsi="Calibri Light" w:cs="Calibri Light"/>
          <w:b/>
          <w:sz w:val="22"/>
          <w:szCs w:val="22"/>
          <w:highlight w:val="yellow"/>
        </w:rPr>
        <w:t>2</w:t>
      </w:r>
      <w:r w:rsidRPr="002F557E">
        <w:rPr>
          <w:rFonts w:ascii="Calibri Light" w:hAnsi="Calibri Light" w:cs="Calibri Light"/>
          <w:b/>
          <w:sz w:val="22"/>
          <w:szCs w:val="22"/>
          <w:highlight w:val="yellow"/>
        </w:rPr>
        <w:t>r.</w:t>
      </w:r>
      <w:r w:rsidRPr="002F557E">
        <w:rPr>
          <w:rFonts w:ascii="Calibri Light" w:hAnsi="Calibri Light" w:cs="Calibri Light"/>
          <w:b/>
          <w:sz w:val="22"/>
          <w:szCs w:val="22"/>
        </w:rPr>
        <w:t xml:space="preserve"> do godziny </w:t>
      </w:r>
      <w:r w:rsidR="000E5A8E" w:rsidRPr="002F557E">
        <w:rPr>
          <w:rFonts w:ascii="Calibri Light" w:hAnsi="Calibri Light" w:cs="Calibri Light"/>
          <w:b/>
          <w:sz w:val="22"/>
          <w:szCs w:val="22"/>
          <w:highlight w:val="yellow"/>
        </w:rPr>
        <w:t>0</w:t>
      </w:r>
      <w:r w:rsidR="00D64DF4" w:rsidRPr="002F557E">
        <w:rPr>
          <w:rFonts w:ascii="Calibri Light" w:hAnsi="Calibri Light" w:cs="Calibri Light"/>
          <w:b/>
          <w:sz w:val="22"/>
          <w:szCs w:val="22"/>
          <w:highlight w:val="yellow"/>
        </w:rPr>
        <w:t>8</w:t>
      </w:r>
      <w:r w:rsidRPr="002F557E">
        <w:rPr>
          <w:rFonts w:ascii="Calibri Light" w:hAnsi="Calibri Light" w:cs="Calibri Light"/>
          <w:b/>
          <w:sz w:val="22"/>
          <w:szCs w:val="22"/>
          <w:highlight w:val="yellow"/>
        </w:rPr>
        <w:t>:</w:t>
      </w:r>
      <w:r w:rsidR="00D32413" w:rsidRPr="002F557E">
        <w:rPr>
          <w:rFonts w:ascii="Calibri Light" w:hAnsi="Calibri Light" w:cs="Calibri Light"/>
          <w:b/>
          <w:sz w:val="22"/>
          <w:szCs w:val="22"/>
          <w:highlight w:val="yellow"/>
        </w:rPr>
        <w:t>00</w:t>
      </w:r>
    </w:p>
    <w:p w14:paraId="286DC19E" w14:textId="77777777" w:rsidR="00D32413" w:rsidRPr="002F557E" w:rsidRDefault="00D32413" w:rsidP="00F03AE5">
      <w:pPr>
        <w:pStyle w:val="Tekstpodstawowy"/>
        <w:tabs>
          <w:tab w:val="left" w:pos="284"/>
        </w:tabs>
        <w:spacing w:line="360" w:lineRule="auto"/>
        <w:ind w:left="426" w:right="28"/>
        <w:rPr>
          <w:rFonts w:ascii="Calibri Light" w:hAnsi="Calibri Light" w:cs="Calibri Light"/>
          <w:b/>
          <w:sz w:val="12"/>
          <w:szCs w:val="12"/>
        </w:rPr>
      </w:pPr>
    </w:p>
    <w:p w14:paraId="15A99D7F" w14:textId="77777777" w:rsidR="00EC1688" w:rsidRPr="002F557E" w:rsidRDefault="00EC1688" w:rsidP="00F03AE5">
      <w:pPr>
        <w:pStyle w:val="Tekstpodstawowy"/>
        <w:tabs>
          <w:tab w:val="left" w:pos="284"/>
        </w:tabs>
        <w:spacing w:line="360" w:lineRule="auto"/>
        <w:ind w:left="426" w:right="28"/>
        <w:rPr>
          <w:rFonts w:ascii="Calibri Light" w:hAnsi="Calibri Light" w:cs="Calibri Light"/>
          <w:b/>
          <w:sz w:val="22"/>
          <w:szCs w:val="22"/>
        </w:rPr>
      </w:pPr>
      <w:r w:rsidRPr="002F557E">
        <w:rPr>
          <w:rFonts w:ascii="Calibri Light" w:hAnsi="Calibri Light" w:cs="Calibri Light"/>
          <w:b/>
          <w:sz w:val="22"/>
          <w:szCs w:val="22"/>
        </w:rPr>
        <w:t xml:space="preserve">Za datę i godzinę złożenia oferty rozumie się datę i godzinę jej wpływu na Platformę </w:t>
      </w:r>
      <w:r w:rsidR="000E5A8E" w:rsidRPr="002F557E">
        <w:rPr>
          <w:rFonts w:ascii="Calibri Light" w:hAnsi="Calibri Light" w:cs="Calibri Light"/>
          <w:b/>
          <w:sz w:val="22"/>
          <w:szCs w:val="22"/>
        </w:rPr>
        <w:t>zakupową</w:t>
      </w:r>
      <w:r w:rsidRPr="002F557E">
        <w:rPr>
          <w:rFonts w:ascii="Calibri Light" w:hAnsi="Calibri Light" w:cs="Calibri Light"/>
          <w:b/>
          <w:sz w:val="22"/>
          <w:szCs w:val="22"/>
        </w:rPr>
        <w:t>, tj. datę i godzinę złożenia oferty wyświetloną na koncie Zamawiającego.</w:t>
      </w:r>
    </w:p>
    <w:p w14:paraId="270BD579" w14:textId="77777777" w:rsidR="00EC1688" w:rsidRPr="002F557E" w:rsidRDefault="00EC1688" w:rsidP="00F03AE5">
      <w:pPr>
        <w:tabs>
          <w:tab w:val="left" w:pos="284"/>
        </w:tabs>
        <w:spacing w:line="360" w:lineRule="auto"/>
        <w:ind w:left="426" w:hanging="426"/>
        <w:rPr>
          <w:rFonts w:ascii="Calibri Light" w:hAnsi="Calibri Light" w:cs="Calibri Light"/>
          <w:sz w:val="12"/>
          <w:szCs w:val="12"/>
        </w:rPr>
      </w:pPr>
    </w:p>
    <w:p w14:paraId="0C094F9D" w14:textId="77777777" w:rsidR="00EC1688" w:rsidRPr="002F557E" w:rsidRDefault="00EC1688" w:rsidP="00F03AE5">
      <w:pPr>
        <w:pStyle w:val="Tekstpodstawowy"/>
        <w:numPr>
          <w:ilvl w:val="0"/>
          <w:numId w:val="6"/>
        </w:numPr>
        <w:tabs>
          <w:tab w:val="clear" w:pos="567"/>
          <w:tab w:val="left" w:pos="426"/>
        </w:tabs>
        <w:spacing w:line="360" w:lineRule="auto"/>
        <w:ind w:left="426" w:right="28" w:hanging="426"/>
        <w:rPr>
          <w:rFonts w:ascii="Calibri Light" w:hAnsi="Calibri Light" w:cs="Calibri Light"/>
          <w:sz w:val="22"/>
          <w:szCs w:val="22"/>
        </w:rPr>
      </w:pPr>
      <w:r w:rsidRPr="002F557E">
        <w:rPr>
          <w:rFonts w:ascii="Calibri Light" w:hAnsi="Calibri Light" w:cs="Calibri Light"/>
          <w:sz w:val="22"/>
          <w:szCs w:val="22"/>
        </w:rPr>
        <w:t xml:space="preserve">W przypadku otrzymania przez Zamawiającego oferty po terminie podanym w </w:t>
      </w:r>
      <w:r w:rsidR="009422D2" w:rsidRPr="002F557E">
        <w:rPr>
          <w:rFonts w:ascii="Calibri Light" w:hAnsi="Calibri Light" w:cs="Calibri Light"/>
          <w:sz w:val="22"/>
          <w:szCs w:val="22"/>
        </w:rPr>
        <w:t>ust.</w:t>
      </w:r>
      <w:r w:rsidRPr="002F557E">
        <w:rPr>
          <w:rFonts w:ascii="Calibri Light" w:hAnsi="Calibri Light" w:cs="Calibri Light"/>
          <w:sz w:val="22"/>
          <w:szCs w:val="22"/>
        </w:rPr>
        <w:t xml:space="preserve"> 1 niniejszego rozdziału </w:t>
      </w:r>
      <w:r w:rsidR="002826E9" w:rsidRPr="002F557E">
        <w:rPr>
          <w:rFonts w:ascii="Calibri Light" w:hAnsi="Calibri Light" w:cs="Calibri Light"/>
          <w:sz w:val="22"/>
          <w:szCs w:val="22"/>
        </w:rPr>
        <w:t>SWZ, oferta zostanie odrzucona</w:t>
      </w:r>
      <w:r w:rsidRPr="002F557E">
        <w:rPr>
          <w:rFonts w:ascii="Calibri Light" w:hAnsi="Calibri Light" w:cs="Calibri Light"/>
          <w:sz w:val="22"/>
          <w:szCs w:val="22"/>
        </w:rPr>
        <w:t>.</w:t>
      </w:r>
    </w:p>
    <w:p w14:paraId="5C3FE68B" w14:textId="77777777" w:rsidR="00365864" w:rsidRPr="002F557E" w:rsidRDefault="00365864" w:rsidP="00F03AE5">
      <w:pPr>
        <w:spacing w:line="360" w:lineRule="auto"/>
        <w:rPr>
          <w:rFonts w:ascii="Calibri Light" w:hAnsi="Calibri Light" w:cs="Calibri Light"/>
          <w:b/>
          <w:sz w:val="22"/>
          <w:szCs w:val="22"/>
        </w:rPr>
      </w:pPr>
    </w:p>
    <w:p w14:paraId="1A7C384B" w14:textId="77777777" w:rsidR="0042417D" w:rsidRPr="002F557E" w:rsidRDefault="0042417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w:t>
      </w:r>
      <w:r w:rsidR="00341D83" w:rsidRPr="002F557E">
        <w:rPr>
          <w:rFonts w:ascii="Calibri Light" w:hAnsi="Calibri Light" w:cs="Calibri Light"/>
          <w:sz w:val="22"/>
          <w:szCs w:val="22"/>
        </w:rPr>
        <w:t>IV</w:t>
      </w:r>
    </w:p>
    <w:p w14:paraId="493B144D" w14:textId="66CBA8F1" w:rsidR="0042417D" w:rsidRPr="002F557E" w:rsidRDefault="0042417D" w:rsidP="00434B20">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TERMIN ZWIĄZANIA OFERTĄ</w:t>
      </w:r>
    </w:p>
    <w:p w14:paraId="7A86AE54" w14:textId="44AE06D7" w:rsidR="00BB3AEF" w:rsidRPr="002F557E" w:rsidRDefault="00BB3AEF" w:rsidP="00F03AE5">
      <w:pPr>
        <w:pStyle w:val="Tekstpodstawowy"/>
        <w:spacing w:line="360" w:lineRule="auto"/>
        <w:rPr>
          <w:rFonts w:ascii="Calibri Light" w:hAnsi="Calibri Light" w:cs="Calibri Light"/>
          <w:sz w:val="22"/>
          <w:szCs w:val="22"/>
        </w:rPr>
      </w:pPr>
      <w:r w:rsidRPr="002F557E">
        <w:rPr>
          <w:rFonts w:ascii="Calibri Light" w:hAnsi="Calibri Light" w:cs="Calibri Light"/>
          <w:sz w:val="22"/>
          <w:szCs w:val="22"/>
        </w:rPr>
        <w:t xml:space="preserve">Termin związania ofertą upływa w dniu </w:t>
      </w:r>
      <w:r w:rsidR="001A5368">
        <w:rPr>
          <w:rFonts w:ascii="Calibri Light" w:hAnsi="Calibri Light" w:cs="Calibri Light"/>
          <w:b/>
          <w:sz w:val="22"/>
          <w:szCs w:val="22"/>
          <w:highlight w:val="yellow"/>
        </w:rPr>
        <w:t>05.01.</w:t>
      </w:r>
      <w:r w:rsidRPr="002F557E">
        <w:rPr>
          <w:rFonts w:ascii="Calibri Light" w:hAnsi="Calibri Light" w:cs="Calibri Light"/>
          <w:b/>
          <w:sz w:val="22"/>
          <w:szCs w:val="22"/>
          <w:highlight w:val="yellow"/>
        </w:rPr>
        <w:t>202</w:t>
      </w:r>
      <w:r w:rsidR="001A5368">
        <w:rPr>
          <w:rFonts w:ascii="Calibri Light" w:hAnsi="Calibri Light" w:cs="Calibri Light"/>
          <w:b/>
          <w:sz w:val="22"/>
          <w:szCs w:val="22"/>
          <w:highlight w:val="yellow"/>
        </w:rPr>
        <w:t>3</w:t>
      </w:r>
      <w:r w:rsidRPr="002F557E">
        <w:rPr>
          <w:rFonts w:ascii="Calibri Light" w:hAnsi="Calibri Light" w:cs="Calibri Light"/>
          <w:b/>
          <w:sz w:val="22"/>
          <w:szCs w:val="22"/>
          <w:highlight w:val="yellow"/>
        </w:rPr>
        <w:t>r.</w:t>
      </w:r>
    </w:p>
    <w:p w14:paraId="1BDABCFC" w14:textId="77777777" w:rsidR="009422D2" w:rsidRPr="002F557E" w:rsidRDefault="009422D2" w:rsidP="00F03AE5">
      <w:pPr>
        <w:spacing w:line="360" w:lineRule="auto"/>
        <w:rPr>
          <w:rFonts w:ascii="Calibri Light" w:hAnsi="Calibri Light" w:cs="Calibri Light"/>
          <w:b/>
          <w:sz w:val="22"/>
          <w:szCs w:val="22"/>
        </w:rPr>
      </w:pPr>
    </w:p>
    <w:p w14:paraId="3190DBC0" w14:textId="77777777" w:rsidR="0042417D" w:rsidRPr="002F557E" w:rsidRDefault="0042417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w:t>
      </w:r>
      <w:r w:rsidR="00341D83" w:rsidRPr="002F557E">
        <w:rPr>
          <w:rFonts w:ascii="Calibri Light" w:hAnsi="Calibri Light" w:cs="Calibri Light"/>
          <w:sz w:val="22"/>
          <w:szCs w:val="22"/>
        </w:rPr>
        <w:t>V</w:t>
      </w:r>
    </w:p>
    <w:p w14:paraId="1D4B242D" w14:textId="77777777" w:rsidR="0042417D" w:rsidRPr="002F557E" w:rsidRDefault="0042417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TERMIN OTWARCIA OFERT</w:t>
      </w:r>
    </w:p>
    <w:p w14:paraId="66B79A80" w14:textId="77777777" w:rsidR="0042417D" w:rsidRPr="002F557E" w:rsidRDefault="0042417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CZYNNOŚCI ZWIĄZANE Z OTWARCIEM OFERT</w:t>
      </w:r>
    </w:p>
    <w:p w14:paraId="2CAF1DA2" w14:textId="77777777" w:rsidR="00164E76" w:rsidRPr="002F557E" w:rsidRDefault="00164E76" w:rsidP="00F03AE5">
      <w:pPr>
        <w:pStyle w:val="Tekstpodstawowy"/>
        <w:spacing w:line="360" w:lineRule="auto"/>
        <w:ind w:left="426" w:right="28" w:hanging="426"/>
        <w:rPr>
          <w:rFonts w:ascii="Calibri Light" w:hAnsi="Calibri Light" w:cs="Calibri Light"/>
          <w:sz w:val="22"/>
          <w:szCs w:val="22"/>
        </w:rPr>
      </w:pPr>
    </w:p>
    <w:p w14:paraId="5510905D" w14:textId="75F36A43" w:rsidR="00164E76" w:rsidRPr="002F557E" w:rsidRDefault="00164E76" w:rsidP="00F03AE5">
      <w:pPr>
        <w:pStyle w:val="Tekstpodstawowy"/>
        <w:numPr>
          <w:ilvl w:val="0"/>
          <w:numId w:val="3"/>
        </w:numPr>
        <w:spacing w:line="360" w:lineRule="auto"/>
        <w:ind w:left="426" w:right="28" w:hanging="426"/>
        <w:rPr>
          <w:rFonts w:ascii="Calibri Light" w:hAnsi="Calibri Light" w:cs="Calibri Light"/>
          <w:sz w:val="22"/>
          <w:szCs w:val="22"/>
        </w:rPr>
      </w:pPr>
      <w:r w:rsidRPr="002F557E">
        <w:rPr>
          <w:rFonts w:ascii="Calibri Light" w:hAnsi="Calibri Light" w:cs="Calibri Light"/>
          <w:sz w:val="22"/>
          <w:szCs w:val="22"/>
        </w:rPr>
        <w:t xml:space="preserve">Otwarcie ofert nastąpi w dniu </w:t>
      </w:r>
      <w:r w:rsidR="001A5368">
        <w:rPr>
          <w:rFonts w:ascii="Calibri Light" w:hAnsi="Calibri Light" w:cs="Calibri Light"/>
          <w:b/>
          <w:sz w:val="22"/>
          <w:szCs w:val="22"/>
          <w:highlight w:val="yellow"/>
        </w:rPr>
        <w:t>08.</w:t>
      </w:r>
      <w:r w:rsidR="003D473A" w:rsidRPr="002F557E">
        <w:rPr>
          <w:rFonts w:ascii="Calibri Light" w:hAnsi="Calibri Light" w:cs="Calibri Light"/>
          <w:b/>
          <w:sz w:val="22"/>
          <w:szCs w:val="22"/>
          <w:highlight w:val="yellow"/>
        </w:rPr>
        <w:t>1</w:t>
      </w:r>
      <w:r w:rsidR="00C20548">
        <w:rPr>
          <w:rFonts w:ascii="Calibri Light" w:hAnsi="Calibri Light" w:cs="Calibri Light"/>
          <w:b/>
          <w:sz w:val="22"/>
          <w:szCs w:val="22"/>
          <w:highlight w:val="yellow"/>
        </w:rPr>
        <w:t>2</w:t>
      </w:r>
      <w:r w:rsidR="00DC38DB" w:rsidRPr="002F557E">
        <w:rPr>
          <w:rFonts w:ascii="Calibri Light" w:hAnsi="Calibri Light" w:cs="Calibri Light"/>
          <w:b/>
          <w:sz w:val="22"/>
          <w:szCs w:val="22"/>
          <w:highlight w:val="yellow"/>
        </w:rPr>
        <w:t>.</w:t>
      </w:r>
      <w:r w:rsidR="00D32413" w:rsidRPr="002F557E">
        <w:rPr>
          <w:rFonts w:ascii="Calibri Light" w:hAnsi="Calibri Light" w:cs="Calibri Light"/>
          <w:b/>
          <w:sz w:val="22"/>
          <w:szCs w:val="22"/>
          <w:highlight w:val="yellow"/>
        </w:rPr>
        <w:t>202</w:t>
      </w:r>
      <w:r w:rsidR="000357FA" w:rsidRPr="002F557E">
        <w:rPr>
          <w:rFonts w:ascii="Calibri Light" w:hAnsi="Calibri Light" w:cs="Calibri Light"/>
          <w:b/>
          <w:sz w:val="22"/>
          <w:szCs w:val="22"/>
          <w:highlight w:val="yellow"/>
        </w:rPr>
        <w:t>2</w:t>
      </w:r>
      <w:r w:rsidR="00D32413" w:rsidRPr="002F557E">
        <w:rPr>
          <w:rFonts w:ascii="Calibri Light" w:hAnsi="Calibri Light" w:cs="Calibri Light"/>
          <w:b/>
          <w:sz w:val="22"/>
          <w:szCs w:val="22"/>
          <w:highlight w:val="yellow"/>
        </w:rPr>
        <w:t>r.</w:t>
      </w:r>
      <w:r w:rsidRPr="002F557E">
        <w:rPr>
          <w:rFonts w:ascii="Calibri Light" w:hAnsi="Calibri Light" w:cs="Calibri Light"/>
          <w:b/>
          <w:sz w:val="22"/>
          <w:szCs w:val="22"/>
        </w:rPr>
        <w:t xml:space="preserve"> </w:t>
      </w:r>
      <w:r w:rsidRPr="002F557E">
        <w:rPr>
          <w:rFonts w:ascii="Calibri Light" w:hAnsi="Calibri Light" w:cs="Calibri Light"/>
          <w:sz w:val="22"/>
          <w:szCs w:val="22"/>
        </w:rPr>
        <w:t>o godzinie</w:t>
      </w:r>
      <w:r w:rsidRPr="002F557E">
        <w:rPr>
          <w:rFonts w:ascii="Calibri Light" w:hAnsi="Calibri Light" w:cs="Calibri Light"/>
          <w:b/>
          <w:sz w:val="22"/>
          <w:szCs w:val="22"/>
        </w:rPr>
        <w:t xml:space="preserve"> </w:t>
      </w:r>
      <w:r w:rsidR="0094762A" w:rsidRPr="002F557E">
        <w:rPr>
          <w:rFonts w:ascii="Calibri Light" w:hAnsi="Calibri Light" w:cs="Calibri Light"/>
          <w:b/>
          <w:sz w:val="22"/>
          <w:szCs w:val="22"/>
          <w:highlight w:val="yellow"/>
        </w:rPr>
        <w:t>0</w:t>
      </w:r>
      <w:r w:rsidR="00D64DF4" w:rsidRPr="002F557E">
        <w:rPr>
          <w:rFonts w:ascii="Calibri Light" w:hAnsi="Calibri Light" w:cs="Calibri Light"/>
          <w:b/>
          <w:sz w:val="22"/>
          <w:szCs w:val="22"/>
          <w:highlight w:val="yellow"/>
        </w:rPr>
        <w:t>8</w:t>
      </w:r>
      <w:r w:rsidR="009E1BD3" w:rsidRPr="002F557E">
        <w:rPr>
          <w:rFonts w:ascii="Calibri Light" w:hAnsi="Calibri Light" w:cs="Calibri Light"/>
          <w:b/>
          <w:sz w:val="22"/>
          <w:szCs w:val="22"/>
          <w:highlight w:val="yellow"/>
        </w:rPr>
        <w:t>:</w:t>
      </w:r>
      <w:r w:rsidR="001A5368">
        <w:rPr>
          <w:rFonts w:ascii="Calibri Light" w:hAnsi="Calibri Light" w:cs="Calibri Light"/>
          <w:b/>
          <w:sz w:val="22"/>
          <w:szCs w:val="22"/>
          <w:highlight w:val="yellow"/>
        </w:rPr>
        <w:t>10</w:t>
      </w:r>
      <w:r w:rsidRPr="002F557E">
        <w:rPr>
          <w:rFonts w:ascii="Calibri Light" w:hAnsi="Calibri Light" w:cs="Calibri Light"/>
          <w:sz w:val="22"/>
          <w:szCs w:val="22"/>
          <w:highlight w:val="yellow"/>
        </w:rPr>
        <w:t>,</w:t>
      </w:r>
      <w:r w:rsidR="008B7741" w:rsidRPr="002F557E">
        <w:rPr>
          <w:rFonts w:ascii="Calibri Light" w:hAnsi="Calibri Light" w:cs="Calibri Light"/>
          <w:sz w:val="22"/>
          <w:szCs w:val="22"/>
        </w:rPr>
        <w:t xml:space="preserve"> </w:t>
      </w:r>
      <w:r w:rsidR="00D32413" w:rsidRPr="002F557E">
        <w:rPr>
          <w:rFonts w:ascii="Calibri Light" w:hAnsi="Calibri Light" w:cs="Calibri Light"/>
          <w:sz w:val="22"/>
          <w:szCs w:val="22"/>
        </w:rPr>
        <w:t xml:space="preserve">na komputerze Zamawiającego, po odszyfrowaniu i pobraniu z Platformy </w:t>
      </w:r>
      <w:r w:rsidR="0094762A" w:rsidRPr="002F557E">
        <w:rPr>
          <w:rFonts w:ascii="Calibri Light" w:hAnsi="Calibri Light" w:cs="Calibri Light"/>
          <w:sz w:val="22"/>
          <w:szCs w:val="22"/>
        </w:rPr>
        <w:t>zakupowej</w:t>
      </w:r>
      <w:r w:rsidR="00D32413" w:rsidRPr="002F557E">
        <w:rPr>
          <w:rFonts w:ascii="Calibri Light" w:hAnsi="Calibri Light" w:cs="Calibri Light"/>
          <w:sz w:val="22"/>
          <w:szCs w:val="22"/>
        </w:rPr>
        <w:t xml:space="preserve"> złożonych ofert</w:t>
      </w:r>
      <w:r w:rsidRPr="002F557E">
        <w:rPr>
          <w:rFonts w:ascii="Calibri Light" w:hAnsi="Calibri Light" w:cs="Calibri Light"/>
          <w:sz w:val="22"/>
          <w:szCs w:val="22"/>
        </w:rPr>
        <w:t>.</w:t>
      </w:r>
    </w:p>
    <w:p w14:paraId="777F28AF" w14:textId="77777777" w:rsidR="00D32413" w:rsidRPr="002F557E" w:rsidRDefault="00D32413" w:rsidP="00F03AE5">
      <w:pPr>
        <w:pStyle w:val="Tekstpodstawowy"/>
        <w:spacing w:line="360" w:lineRule="auto"/>
        <w:ind w:left="426" w:hanging="426"/>
        <w:rPr>
          <w:rFonts w:ascii="Calibri Light" w:hAnsi="Calibri Light" w:cs="Calibri Light"/>
          <w:i/>
          <w:sz w:val="22"/>
          <w:szCs w:val="22"/>
        </w:rPr>
      </w:pPr>
    </w:p>
    <w:p w14:paraId="6448A6CD" w14:textId="77777777" w:rsidR="000357FA" w:rsidRPr="002F557E" w:rsidRDefault="000357FA" w:rsidP="00F03AE5">
      <w:pPr>
        <w:numPr>
          <w:ilvl w:val="0"/>
          <w:numId w:val="3"/>
        </w:numPr>
        <w:spacing w:line="360" w:lineRule="auto"/>
        <w:ind w:left="426" w:right="28" w:hanging="426"/>
        <w:jc w:val="both"/>
        <w:rPr>
          <w:rFonts w:ascii="Calibri Light" w:hAnsi="Calibri Light" w:cs="Calibri Light"/>
          <w:b/>
          <w:bCs/>
          <w:sz w:val="22"/>
          <w:szCs w:val="22"/>
          <w:u w:val="single"/>
        </w:rPr>
      </w:pPr>
      <w:r w:rsidRPr="002F557E">
        <w:rPr>
          <w:rFonts w:ascii="Calibri Light" w:hAnsi="Calibri Light" w:cs="Calibri Light"/>
          <w:b/>
          <w:bCs/>
          <w:sz w:val="22"/>
          <w:szCs w:val="22"/>
          <w:u w:val="single"/>
        </w:rPr>
        <w:t>Zamawiający nie przewiduje publicznej sesji otwarcia ofert.</w:t>
      </w:r>
    </w:p>
    <w:p w14:paraId="5233EF99" w14:textId="77777777" w:rsidR="000357FA" w:rsidRPr="002F557E" w:rsidRDefault="000357FA" w:rsidP="00F03AE5">
      <w:pPr>
        <w:pStyle w:val="Akapitzlist"/>
        <w:spacing w:line="360" w:lineRule="auto"/>
        <w:rPr>
          <w:rFonts w:ascii="Calibri Light" w:hAnsi="Calibri Light" w:cs="Calibri Light"/>
          <w:sz w:val="22"/>
          <w:szCs w:val="22"/>
        </w:rPr>
      </w:pPr>
    </w:p>
    <w:p w14:paraId="2D7B945A" w14:textId="77777777" w:rsidR="0042417D" w:rsidRPr="002F557E" w:rsidRDefault="00E114F5" w:rsidP="00F03AE5">
      <w:pPr>
        <w:numPr>
          <w:ilvl w:val="0"/>
          <w:numId w:val="3"/>
        </w:numPr>
        <w:spacing w:line="360" w:lineRule="auto"/>
        <w:ind w:left="426" w:right="28" w:hanging="426"/>
        <w:jc w:val="both"/>
        <w:rPr>
          <w:rFonts w:ascii="Calibri Light" w:hAnsi="Calibri Light" w:cs="Calibri Light"/>
          <w:sz w:val="22"/>
          <w:szCs w:val="22"/>
        </w:rPr>
      </w:pPr>
      <w:r w:rsidRPr="002F557E">
        <w:rPr>
          <w:rFonts w:ascii="Calibri Light" w:hAnsi="Calibri Light" w:cs="Calibri Light"/>
          <w:sz w:val="22"/>
          <w:szCs w:val="22"/>
        </w:rPr>
        <w:t>Najpóźniej</w:t>
      </w:r>
      <w:r w:rsidR="0042417D" w:rsidRPr="002F557E">
        <w:rPr>
          <w:rFonts w:ascii="Calibri Light" w:hAnsi="Calibri Light" w:cs="Calibri Light"/>
          <w:sz w:val="22"/>
          <w:szCs w:val="22"/>
        </w:rPr>
        <w:t xml:space="preserve"> przed otwarciem ofert</w:t>
      </w:r>
      <w:r w:rsidRPr="002F557E">
        <w:rPr>
          <w:rFonts w:ascii="Calibri Light" w:hAnsi="Calibri Light" w:cs="Calibri Light"/>
          <w:sz w:val="22"/>
          <w:szCs w:val="22"/>
        </w:rPr>
        <w:t>,</w:t>
      </w:r>
      <w:r w:rsidR="0042417D" w:rsidRPr="002F557E">
        <w:rPr>
          <w:rFonts w:ascii="Calibri Light" w:hAnsi="Calibri Light" w:cs="Calibri Light"/>
          <w:sz w:val="22"/>
          <w:szCs w:val="22"/>
        </w:rPr>
        <w:t xml:space="preserve"> Zamawiający </w:t>
      </w:r>
      <w:r w:rsidRPr="002F557E">
        <w:rPr>
          <w:rFonts w:ascii="Calibri Light" w:hAnsi="Calibri Light" w:cs="Calibri Light"/>
          <w:sz w:val="22"/>
          <w:szCs w:val="22"/>
        </w:rPr>
        <w:t xml:space="preserve">udostępni na Platformie </w:t>
      </w:r>
      <w:r w:rsidR="005F113E" w:rsidRPr="002F557E">
        <w:rPr>
          <w:rFonts w:ascii="Calibri Light" w:hAnsi="Calibri Light" w:cs="Calibri Light"/>
          <w:sz w:val="22"/>
          <w:szCs w:val="22"/>
        </w:rPr>
        <w:t xml:space="preserve">zakupowej </w:t>
      </w:r>
      <w:r w:rsidRPr="002F557E">
        <w:rPr>
          <w:rFonts w:ascii="Calibri Light" w:hAnsi="Calibri Light" w:cs="Calibri Light"/>
          <w:sz w:val="22"/>
          <w:szCs w:val="22"/>
        </w:rPr>
        <w:t xml:space="preserve">informację </w:t>
      </w:r>
      <w:r w:rsidR="00C777DE" w:rsidRPr="002F557E">
        <w:rPr>
          <w:rFonts w:ascii="Calibri Light" w:hAnsi="Calibri Light" w:cs="Calibri Light"/>
          <w:sz w:val="22"/>
          <w:szCs w:val="22"/>
        </w:rPr>
        <w:br/>
      </w:r>
      <w:r w:rsidRPr="002F557E">
        <w:rPr>
          <w:rFonts w:ascii="Calibri Light" w:hAnsi="Calibri Light" w:cs="Calibri Light"/>
          <w:sz w:val="22"/>
          <w:szCs w:val="22"/>
        </w:rPr>
        <w:t>o</w:t>
      </w:r>
      <w:r w:rsidR="0042417D" w:rsidRPr="002F557E">
        <w:rPr>
          <w:rFonts w:ascii="Calibri Light" w:hAnsi="Calibri Light" w:cs="Calibri Light"/>
          <w:sz w:val="22"/>
          <w:szCs w:val="22"/>
        </w:rPr>
        <w:t xml:space="preserve"> kwo</w:t>
      </w:r>
      <w:r w:rsidRPr="002F557E">
        <w:rPr>
          <w:rFonts w:ascii="Calibri Light" w:hAnsi="Calibri Light" w:cs="Calibri Light"/>
          <w:sz w:val="22"/>
          <w:szCs w:val="22"/>
        </w:rPr>
        <w:t>cie</w:t>
      </w:r>
      <w:r w:rsidR="0042417D" w:rsidRPr="002F557E">
        <w:rPr>
          <w:rFonts w:ascii="Calibri Light" w:hAnsi="Calibri Light" w:cs="Calibri Light"/>
          <w:sz w:val="22"/>
          <w:szCs w:val="22"/>
        </w:rPr>
        <w:t>, jaką zamierza przeznaczyć na sfinansowanie niniejszego zamówienia (kwota brutto, wraz z podatkiem VAT).</w:t>
      </w:r>
    </w:p>
    <w:p w14:paraId="78F71D61" w14:textId="77777777" w:rsidR="0042417D" w:rsidRPr="002F557E" w:rsidRDefault="0042417D" w:rsidP="00F03AE5">
      <w:pPr>
        <w:numPr>
          <w:ilvl w:val="0"/>
          <w:numId w:val="3"/>
        </w:numPr>
        <w:spacing w:before="120" w:line="360" w:lineRule="auto"/>
        <w:ind w:left="425" w:right="28" w:hanging="425"/>
        <w:jc w:val="both"/>
        <w:rPr>
          <w:rFonts w:ascii="Calibri Light" w:hAnsi="Calibri Light" w:cs="Calibri Light"/>
          <w:bCs/>
          <w:sz w:val="22"/>
          <w:szCs w:val="22"/>
        </w:rPr>
      </w:pPr>
      <w:r w:rsidRPr="002F557E">
        <w:rPr>
          <w:rFonts w:ascii="Calibri Light" w:hAnsi="Calibri Light" w:cs="Calibri Light"/>
          <w:bCs/>
          <w:sz w:val="22"/>
          <w:szCs w:val="22"/>
        </w:rPr>
        <w:t xml:space="preserve">Niezwłocznie po otwarciu ofert Zamawiający </w:t>
      </w:r>
      <w:r w:rsidR="00563104" w:rsidRPr="002F557E">
        <w:rPr>
          <w:rFonts w:ascii="Calibri Light" w:hAnsi="Calibri Light" w:cs="Calibri Light"/>
          <w:bCs/>
          <w:sz w:val="22"/>
          <w:szCs w:val="22"/>
        </w:rPr>
        <w:t>udostępni</w:t>
      </w:r>
      <w:r w:rsidRPr="002F557E">
        <w:rPr>
          <w:rFonts w:ascii="Calibri Light" w:hAnsi="Calibri Light" w:cs="Calibri Light"/>
          <w:bCs/>
          <w:sz w:val="22"/>
          <w:szCs w:val="22"/>
        </w:rPr>
        <w:t xml:space="preserve"> na Platformie </w:t>
      </w:r>
      <w:r w:rsidR="005F113E" w:rsidRPr="002F557E">
        <w:rPr>
          <w:rFonts w:ascii="Calibri Light" w:hAnsi="Calibri Light" w:cs="Calibri Light"/>
          <w:bCs/>
          <w:sz w:val="22"/>
          <w:szCs w:val="22"/>
        </w:rPr>
        <w:t>zakupowej</w:t>
      </w:r>
      <w:r w:rsidR="00563104" w:rsidRPr="002F557E">
        <w:rPr>
          <w:rFonts w:ascii="Calibri Light" w:hAnsi="Calibri Light" w:cs="Calibri Light"/>
          <w:bCs/>
          <w:sz w:val="22"/>
          <w:szCs w:val="22"/>
        </w:rPr>
        <w:br/>
      </w:r>
      <w:r w:rsidRPr="002F557E">
        <w:rPr>
          <w:rFonts w:ascii="Calibri Light" w:hAnsi="Calibri Light" w:cs="Calibri Light"/>
          <w:bCs/>
          <w:sz w:val="22"/>
          <w:szCs w:val="22"/>
        </w:rPr>
        <w:t>informacje</w:t>
      </w:r>
      <w:r w:rsidR="00563104" w:rsidRPr="002F557E">
        <w:rPr>
          <w:rFonts w:ascii="Calibri Light" w:hAnsi="Calibri Light" w:cs="Calibri Light"/>
          <w:bCs/>
          <w:sz w:val="22"/>
          <w:szCs w:val="22"/>
        </w:rPr>
        <w:t xml:space="preserve"> o</w:t>
      </w:r>
      <w:r w:rsidRPr="002F557E">
        <w:rPr>
          <w:rFonts w:ascii="Calibri Light" w:hAnsi="Calibri Light" w:cs="Calibri Light"/>
          <w:bCs/>
          <w:sz w:val="22"/>
          <w:szCs w:val="22"/>
        </w:rPr>
        <w:t>:</w:t>
      </w:r>
    </w:p>
    <w:p w14:paraId="3B2F0687" w14:textId="77777777" w:rsidR="0042417D" w:rsidRPr="002F557E" w:rsidRDefault="00563104" w:rsidP="00F03AE5">
      <w:pPr>
        <w:pStyle w:val="Akapitzlist"/>
        <w:numPr>
          <w:ilvl w:val="1"/>
          <w:numId w:val="61"/>
        </w:numPr>
        <w:spacing w:line="360" w:lineRule="auto"/>
        <w:ind w:left="993" w:right="28"/>
        <w:jc w:val="both"/>
        <w:rPr>
          <w:rFonts w:ascii="Calibri Light" w:hAnsi="Calibri Light" w:cs="Calibri Light"/>
          <w:sz w:val="22"/>
          <w:szCs w:val="22"/>
        </w:rPr>
      </w:pPr>
      <w:r w:rsidRPr="002F557E">
        <w:rPr>
          <w:rFonts w:ascii="Calibri Light" w:hAnsi="Calibri Light" w:cs="Calibri Light"/>
          <w:bCs/>
          <w:sz w:val="22"/>
          <w:szCs w:val="22"/>
        </w:rPr>
        <w:lastRenderedPageBreak/>
        <w:t>nazwach albo imionach i nazwiskach oraz siedzibach lub miejscach prowadzonej działalności gospodarczej albo miejscach zamieszkania wykonawców, których oferty zostały otwarte;</w:t>
      </w:r>
    </w:p>
    <w:p w14:paraId="161A3F4A" w14:textId="77777777" w:rsidR="0042417D" w:rsidRPr="002F557E" w:rsidRDefault="00563104" w:rsidP="00F03AE5">
      <w:pPr>
        <w:pStyle w:val="Akapitzlist"/>
        <w:numPr>
          <w:ilvl w:val="0"/>
          <w:numId w:val="61"/>
        </w:numPr>
        <w:spacing w:line="360" w:lineRule="auto"/>
        <w:ind w:left="993" w:right="28"/>
        <w:jc w:val="both"/>
        <w:rPr>
          <w:rFonts w:ascii="Calibri Light" w:hAnsi="Calibri Light" w:cs="Calibri Light"/>
          <w:sz w:val="22"/>
          <w:szCs w:val="22"/>
        </w:rPr>
      </w:pPr>
      <w:r w:rsidRPr="002F557E">
        <w:rPr>
          <w:rFonts w:ascii="Calibri Light" w:hAnsi="Calibri Light" w:cs="Calibri Light"/>
          <w:bCs/>
          <w:sz w:val="22"/>
          <w:szCs w:val="22"/>
        </w:rPr>
        <w:t>cen</w:t>
      </w:r>
      <w:r w:rsidR="0071758B" w:rsidRPr="002F557E">
        <w:rPr>
          <w:rFonts w:ascii="Calibri Light" w:hAnsi="Calibri Light" w:cs="Calibri Light"/>
          <w:bCs/>
          <w:sz w:val="22"/>
          <w:szCs w:val="22"/>
        </w:rPr>
        <w:t>ach</w:t>
      </w:r>
      <w:r w:rsidRPr="002F557E">
        <w:rPr>
          <w:rFonts w:ascii="Calibri Light" w:hAnsi="Calibri Light" w:cs="Calibri Light"/>
          <w:bCs/>
          <w:sz w:val="22"/>
          <w:szCs w:val="22"/>
        </w:rPr>
        <w:t xml:space="preserve"> zawart</w:t>
      </w:r>
      <w:r w:rsidR="0071758B" w:rsidRPr="002F557E">
        <w:rPr>
          <w:rFonts w:ascii="Calibri Light" w:hAnsi="Calibri Light" w:cs="Calibri Light"/>
          <w:bCs/>
          <w:sz w:val="22"/>
          <w:szCs w:val="22"/>
        </w:rPr>
        <w:t>ych</w:t>
      </w:r>
      <w:r w:rsidRPr="002F557E">
        <w:rPr>
          <w:rFonts w:ascii="Calibri Light" w:hAnsi="Calibri Light" w:cs="Calibri Light"/>
          <w:bCs/>
          <w:sz w:val="22"/>
          <w:szCs w:val="22"/>
        </w:rPr>
        <w:t xml:space="preserve"> w ofertach.</w:t>
      </w:r>
    </w:p>
    <w:p w14:paraId="07FAAFFC" w14:textId="77777777" w:rsidR="00BB3AEF" w:rsidRPr="002F557E" w:rsidRDefault="00BB3AEF" w:rsidP="00F03AE5">
      <w:pPr>
        <w:pStyle w:val="Akapitzlist"/>
        <w:spacing w:line="360" w:lineRule="auto"/>
        <w:ind w:left="993" w:right="28"/>
        <w:jc w:val="both"/>
        <w:rPr>
          <w:rFonts w:ascii="Calibri Light" w:hAnsi="Calibri Light" w:cs="Calibri Light"/>
          <w:sz w:val="22"/>
          <w:szCs w:val="22"/>
        </w:rPr>
      </w:pPr>
    </w:p>
    <w:p w14:paraId="373E0F91" w14:textId="77777777" w:rsidR="0042417D" w:rsidRPr="002F557E" w:rsidRDefault="00B7136B"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w:t>
      </w:r>
      <w:r w:rsidR="00A16332" w:rsidRPr="002F557E">
        <w:rPr>
          <w:rFonts w:ascii="Calibri Light" w:hAnsi="Calibri Light" w:cs="Calibri Light"/>
          <w:sz w:val="22"/>
          <w:szCs w:val="22"/>
        </w:rPr>
        <w:t>OZDZIAŁ XX</w:t>
      </w:r>
      <w:r w:rsidR="00341D83" w:rsidRPr="002F557E">
        <w:rPr>
          <w:rFonts w:ascii="Calibri Light" w:hAnsi="Calibri Light" w:cs="Calibri Light"/>
          <w:sz w:val="22"/>
          <w:szCs w:val="22"/>
        </w:rPr>
        <w:t>VI</w:t>
      </w:r>
    </w:p>
    <w:p w14:paraId="62E81048" w14:textId="77777777" w:rsidR="00A16332" w:rsidRPr="002F557E" w:rsidRDefault="0042417D"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INFORMACJE O TRYBIE </w:t>
      </w:r>
      <w:r w:rsidR="00A16332" w:rsidRPr="002F557E">
        <w:rPr>
          <w:rFonts w:ascii="Calibri Light" w:hAnsi="Calibri Light" w:cs="Calibri Light"/>
          <w:sz w:val="22"/>
          <w:szCs w:val="22"/>
        </w:rPr>
        <w:t>OCENY OFERT</w:t>
      </w:r>
    </w:p>
    <w:p w14:paraId="7BC5757E" w14:textId="77777777" w:rsidR="00164E76" w:rsidRPr="002F557E" w:rsidRDefault="0058033E" w:rsidP="00F03AE5">
      <w:pPr>
        <w:pStyle w:val="Akapitzlist"/>
        <w:numPr>
          <w:ilvl w:val="1"/>
          <w:numId w:val="54"/>
        </w:numPr>
        <w:tabs>
          <w:tab w:val="clear" w:pos="1800"/>
        </w:tabs>
        <w:spacing w:before="120"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Zgodnie z art. 223 ust. 1 ustawy, w</w:t>
      </w:r>
      <w:r w:rsidR="00164E76" w:rsidRPr="002F557E">
        <w:rPr>
          <w:rFonts w:ascii="Calibri Light" w:hAnsi="Calibri Light" w:cs="Calibri Light"/>
          <w:sz w:val="22"/>
          <w:szCs w:val="22"/>
        </w:rPr>
        <w:t xml:space="preserve"> toku dokonywania oceny złożonych ofert Zamawiający może żądać </w:t>
      </w:r>
      <w:r w:rsidRPr="002F557E">
        <w:rPr>
          <w:rFonts w:ascii="Calibri Light" w:hAnsi="Calibri Light" w:cs="Calibri Light"/>
          <w:sz w:val="22"/>
          <w:szCs w:val="22"/>
        </w:rPr>
        <w:t>od</w:t>
      </w:r>
      <w:r w:rsidR="00164E76" w:rsidRPr="002F557E">
        <w:rPr>
          <w:rFonts w:ascii="Calibri Light" w:hAnsi="Calibri Light" w:cs="Calibri Light"/>
          <w:sz w:val="22"/>
          <w:szCs w:val="22"/>
        </w:rPr>
        <w:t xml:space="preserve"> Wykonawców wyjaśnień dotyczących treści złożonych ofer</w:t>
      </w:r>
      <w:r w:rsidRPr="002F557E">
        <w:rPr>
          <w:rFonts w:ascii="Calibri Light" w:hAnsi="Calibri Light" w:cs="Calibri Light"/>
          <w:sz w:val="22"/>
          <w:szCs w:val="22"/>
        </w:rPr>
        <w:t>t oraz przedmiotowych środków dowodowych lub innych składanych dokumentów lub oświadczeń.</w:t>
      </w:r>
    </w:p>
    <w:p w14:paraId="61394CB8" w14:textId="77777777" w:rsidR="004E4397" w:rsidRPr="002F557E" w:rsidRDefault="00164E76" w:rsidP="00F03AE5">
      <w:pPr>
        <w:pStyle w:val="Akapitzlist"/>
        <w:numPr>
          <w:ilvl w:val="1"/>
          <w:numId w:val="54"/>
        </w:numPr>
        <w:tabs>
          <w:tab w:val="clear" w:pos="1800"/>
        </w:tabs>
        <w:spacing w:before="120"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Zamawiający poprawi w ofer</w:t>
      </w:r>
      <w:r w:rsidR="0058033E" w:rsidRPr="002F557E">
        <w:rPr>
          <w:rFonts w:ascii="Calibri Light" w:hAnsi="Calibri Light" w:cs="Calibri Light"/>
          <w:sz w:val="22"/>
          <w:szCs w:val="22"/>
        </w:rPr>
        <w:t>cie</w:t>
      </w:r>
      <w:r w:rsidRPr="002F557E">
        <w:rPr>
          <w:rFonts w:ascii="Calibri Light" w:hAnsi="Calibri Light" w:cs="Calibri Light"/>
          <w:sz w:val="22"/>
          <w:szCs w:val="22"/>
        </w:rPr>
        <w:t xml:space="preserve"> omyłki wskazane w art. </w:t>
      </w:r>
      <w:r w:rsidR="0058033E" w:rsidRPr="002F557E">
        <w:rPr>
          <w:rFonts w:ascii="Calibri Light" w:hAnsi="Calibri Light" w:cs="Calibri Light"/>
          <w:sz w:val="22"/>
          <w:szCs w:val="22"/>
        </w:rPr>
        <w:t>223</w:t>
      </w:r>
      <w:r w:rsidRPr="002F557E">
        <w:rPr>
          <w:rFonts w:ascii="Calibri Light" w:hAnsi="Calibri Light" w:cs="Calibri Light"/>
          <w:sz w:val="22"/>
          <w:szCs w:val="22"/>
        </w:rPr>
        <w:t xml:space="preserve"> ust. 2 ustawy, niezwłocznie zawiadamiając o tym Wykonawcę, którego oferta zostanie poprawiona.</w:t>
      </w:r>
    </w:p>
    <w:p w14:paraId="6E41290D" w14:textId="25CCE7E0" w:rsidR="0058033E" w:rsidRPr="002F557E" w:rsidRDefault="0058033E" w:rsidP="00F03AE5">
      <w:pPr>
        <w:pStyle w:val="Akapitzlist"/>
        <w:numPr>
          <w:ilvl w:val="1"/>
          <w:numId w:val="54"/>
        </w:numPr>
        <w:tabs>
          <w:tab w:val="clear" w:pos="1800"/>
        </w:tabs>
        <w:spacing w:before="120"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Zamawiający odrzuci złożoną ofertę, w przypadku wystąpienia przynajmniej jednej z okoliczności</w:t>
      </w:r>
      <w:r w:rsidR="00566B22" w:rsidRPr="002F557E">
        <w:rPr>
          <w:rFonts w:ascii="Calibri Light" w:hAnsi="Calibri Light" w:cs="Calibri Light"/>
          <w:sz w:val="22"/>
          <w:szCs w:val="22"/>
        </w:rPr>
        <w:t xml:space="preserve">, </w:t>
      </w:r>
      <w:r w:rsidR="006120B2">
        <w:rPr>
          <w:rFonts w:ascii="Calibri Light" w:hAnsi="Calibri Light" w:cs="Calibri Light"/>
          <w:sz w:val="22"/>
          <w:szCs w:val="22"/>
        </w:rPr>
        <w:br/>
      </w:r>
      <w:r w:rsidR="00566B22" w:rsidRPr="002F557E">
        <w:rPr>
          <w:rFonts w:ascii="Calibri Light" w:hAnsi="Calibri Light" w:cs="Calibri Light"/>
          <w:sz w:val="22"/>
          <w:szCs w:val="22"/>
        </w:rPr>
        <w:t xml:space="preserve">o których mowa </w:t>
      </w:r>
      <w:r w:rsidRPr="002F557E">
        <w:rPr>
          <w:rFonts w:ascii="Calibri Light" w:hAnsi="Calibri Light" w:cs="Calibri Light"/>
          <w:sz w:val="22"/>
          <w:szCs w:val="22"/>
        </w:rPr>
        <w:t>w art. 226 ust. 1 ustawy.</w:t>
      </w:r>
    </w:p>
    <w:p w14:paraId="54D0BB60" w14:textId="77777777" w:rsidR="004E4397" w:rsidRPr="002F557E" w:rsidRDefault="00164E76" w:rsidP="00F03AE5">
      <w:pPr>
        <w:pStyle w:val="Akapitzlist"/>
        <w:numPr>
          <w:ilvl w:val="1"/>
          <w:numId w:val="54"/>
        </w:numPr>
        <w:tabs>
          <w:tab w:val="clear" w:pos="1800"/>
        </w:tabs>
        <w:spacing w:before="120"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 xml:space="preserve">W przypadku, gdy nie zostanie złożona żadna oferta niepodlegająca odrzuceniu, </w:t>
      </w:r>
      <w:r w:rsidR="0058033E" w:rsidRPr="002F557E">
        <w:rPr>
          <w:rFonts w:ascii="Calibri Light" w:hAnsi="Calibri Light" w:cs="Calibri Light"/>
          <w:sz w:val="22"/>
          <w:szCs w:val="22"/>
        </w:rPr>
        <w:t>postępowanie</w:t>
      </w:r>
      <w:r w:rsidRPr="002F557E">
        <w:rPr>
          <w:rFonts w:ascii="Calibri Light" w:hAnsi="Calibri Light" w:cs="Calibri Light"/>
          <w:sz w:val="22"/>
          <w:szCs w:val="22"/>
        </w:rPr>
        <w:t xml:space="preserve"> zostanie unieważnion</w:t>
      </w:r>
      <w:r w:rsidR="0058033E" w:rsidRPr="002F557E">
        <w:rPr>
          <w:rFonts w:ascii="Calibri Light" w:hAnsi="Calibri Light" w:cs="Calibri Light"/>
          <w:sz w:val="22"/>
          <w:szCs w:val="22"/>
        </w:rPr>
        <w:t>e</w:t>
      </w:r>
      <w:r w:rsidRPr="002F557E">
        <w:rPr>
          <w:rFonts w:ascii="Calibri Light" w:hAnsi="Calibri Light" w:cs="Calibri Light"/>
          <w:sz w:val="22"/>
          <w:szCs w:val="22"/>
        </w:rPr>
        <w:t>. Zamawiający unieważni postępowanie także w innych przypadkach, określonych w ustawie</w:t>
      </w:r>
      <w:r w:rsidR="0058033E" w:rsidRPr="002F557E">
        <w:rPr>
          <w:rFonts w:ascii="Calibri Light" w:hAnsi="Calibri Light" w:cs="Calibri Light"/>
          <w:sz w:val="22"/>
          <w:szCs w:val="22"/>
        </w:rPr>
        <w:t>.</w:t>
      </w:r>
    </w:p>
    <w:p w14:paraId="66B14231" w14:textId="77777777" w:rsidR="00ED50F3" w:rsidRPr="002F557E" w:rsidRDefault="00ED50F3" w:rsidP="00F03AE5">
      <w:pPr>
        <w:pStyle w:val="Akapitzlist"/>
        <w:numPr>
          <w:ilvl w:val="1"/>
          <w:numId w:val="54"/>
        </w:numPr>
        <w:tabs>
          <w:tab w:val="clear" w:pos="1800"/>
        </w:tabs>
        <w:spacing w:before="120" w:line="360" w:lineRule="auto"/>
        <w:ind w:left="425" w:right="28" w:hanging="425"/>
        <w:jc w:val="both"/>
        <w:rPr>
          <w:rFonts w:ascii="Calibri Light" w:hAnsi="Calibri Light" w:cs="Calibri Light"/>
          <w:sz w:val="22"/>
          <w:szCs w:val="22"/>
        </w:rPr>
      </w:pPr>
      <w:r w:rsidRPr="002F557E">
        <w:rPr>
          <w:rFonts w:ascii="Calibri Light" w:hAnsi="Calibri Light" w:cs="Calibri Light"/>
          <w:b/>
          <w:bCs/>
          <w:sz w:val="22"/>
          <w:szCs w:val="22"/>
        </w:rPr>
        <w:t>Zamawiający wezwie Wykonawcę, którego oferta została najwyżej oceniona, do złożenia w wyznaczonym terminie, nie krótszym niż 5 dni od dnia wezwania, podmiotowych środków dowodowych</w:t>
      </w:r>
      <w:r w:rsidR="001A538D" w:rsidRPr="002F557E">
        <w:rPr>
          <w:rFonts w:ascii="Calibri Light" w:hAnsi="Calibri Light" w:cs="Calibri Light"/>
          <w:b/>
          <w:bCs/>
          <w:sz w:val="22"/>
          <w:szCs w:val="22"/>
        </w:rPr>
        <w:t xml:space="preserve"> wskazanych w SWZ</w:t>
      </w:r>
      <w:r w:rsidRPr="002F557E">
        <w:rPr>
          <w:rFonts w:ascii="Calibri Light" w:hAnsi="Calibri Light" w:cs="Calibri Light"/>
          <w:b/>
          <w:bCs/>
          <w:sz w:val="22"/>
          <w:szCs w:val="22"/>
        </w:rPr>
        <w:t>, aktualnych na dzień złożenia podmiotowych środków dowodowych.</w:t>
      </w:r>
    </w:p>
    <w:p w14:paraId="3945365B" w14:textId="77777777" w:rsidR="007A05A0" w:rsidRPr="002F557E" w:rsidRDefault="00164E76" w:rsidP="00F03AE5">
      <w:pPr>
        <w:pStyle w:val="Akapitzlist"/>
        <w:numPr>
          <w:ilvl w:val="1"/>
          <w:numId w:val="54"/>
        </w:numPr>
        <w:tabs>
          <w:tab w:val="clear" w:pos="1800"/>
        </w:tabs>
        <w:spacing w:before="120" w:line="360" w:lineRule="auto"/>
        <w:ind w:left="425" w:right="28" w:hanging="425"/>
        <w:jc w:val="both"/>
        <w:rPr>
          <w:rFonts w:ascii="Calibri Light" w:hAnsi="Calibri Light" w:cs="Calibri Light"/>
          <w:strike/>
          <w:sz w:val="22"/>
          <w:szCs w:val="22"/>
        </w:rPr>
      </w:pPr>
      <w:r w:rsidRPr="002F557E">
        <w:rPr>
          <w:rFonts w:ascii="Calibri Light" w:hAnsi="Calibri Light" w:cs="Calibri Light"/>
          <w:sz w:val="22"/>
          <w:szCs w:val="22"/>
        </w:rPr>
        <w:t xml:space="preserve">Zamawiający przyzna zamówienie Wykonawcy, który złoży ofertę niepodlegającą odrzuceniu, i która zostanie </w:t>
      </w:r>
      <w:r w:rsidR="00ED50F3" w:rsidRPr="002F557E">
        <w:rPr>
          <w:rFonts w:ascii="Calibri Light" w:hAnsi="Calibri Light" w:cs="Calibri Light"/>
          <w:sz w:val="22"/>
          <w:szCs w:val="22"/>
        </w:rPr>
        <w:t>najwyżej oceniona</w:t>
      </w:r>
      <w:r w:rsidRPr="002F557E">
        <w:rPr>
          <w:rFonts w:ascii="Calibri Light" w:hAnsi="Calibri Light" w:cs="Calibri Light"/>
          <w:sz w:val="22"/>
          <w:szCs w:val="22"/>
        </w:rPr>
        <w:t xml:space="preserve"> (uzyska największą liczbę punktów przyznanych według kryteriów wyboru oferty określonych w niniejszej SWZ).</w:t>
      </w:r>
      <w:r w:rsidR="00496098" w:rsidRPr="002F557E">
        <w:rPr>
          <w:rFonts w:ascii="Calibri Light" w:hAnsi="Calibri Light" w:cs="Calibri Light"/>
          <w:sz w:val="22"/>
          <w:szCs w:val="22"/>
        </w:rPr>
        <w:t xml:space="preserve"> </w:t>
      </w:r>
      <w:r w:rsidR="005F113E" w:rsidRPr="002F557E">
        <w:rPr>
          <w:rFonts w:ascii="Calibri Light" w:hAnsi="Calibri Light" w:cs="Calibri Light"/>
          <w:sz w:val="22"/>
          <w:szCs w:val="22"/>
        </w:rPr>
        <w:t>Zamawiający nie przewiduje prowadzenia negocjacji w celu ulepszenia treści ofert.</w:t>
      </w:r>
      <w:r w:rsidR="005F113E" w:rsidRPr="002F557E">
        <w:rPr>
          <w:rFonts w:ascii="Calibri Light" w:hAnsi="Calibri Light" w:cs="Calibri Light"/>
        </w:rPr>
        <w:t xml:space="preserve"> </w:t>
      </w:r>
    </w:p>
    <w:p w14:paraId="2F4311C2" w14:textId="77777777" w:rsidR="00164E76" w:rsidRPr="002F557E" w:rsidRDefault="00164E76" w:rsidP="00F03AE5">
      <w:pPr>
        <w:pStyle w:val="Akapitzlist"/>
        <w:numPr>
          <w:ilvl w:val="1"/>
          <w:numId w:val="54"/>
        </w:numPr>
        <w:tabs>
          <w:tab w:val="clear" w:pos="1800"/>
        </w:tabs>
        <w:spacing w:before="120"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 xml:space="preserve">Zamawiający powiadomi o wyniku </w:t>
      </w:r>
      <w:r w:rsidR="00D30EA4" w:rsidRPr="002F557E">
        <w:rPr>
          <w:rFonts w:ascii="Calibri Light" w:hAnsi="Calibri Light" w:cs="Calibri Light"/>
          <w:sz w:val="22"/>
          <w:szCs w:val="22"/>
        </w:rPr>
        <w:t>postępowania</w:t>
      </w:r>
      <w:r w:rsidRPr="002F557E">
        <w:rPr>
          <w:rFonts w:ascii="Calibri Light" w:hAnsi="Calibri Light" w:cs="Calibri Light"/>
          <w:sz w:val="22"/>
          <w:szCs w:val="22"/>
        </w:rPr>
        <w:t xml:space="preserve"> przesyłając zawiadomienie wszystkim Wykonawcom, którzy złożyli oferty oraz poprzez zamieszczenie stosownej informacji na Platformie </w:t>
      </w:r>
      <w:r w:rsidR="00F75136" w:rsidRPr="002F557E">
        <w:rPr>
          <w:rFonts w:ascii="Calibri Light" w:hAnsi="Calibri Light" w:cs="Calibri Light"/>
          <w:sz w:val="22"/>
          <w:szCs w:val="22"/>
        </w:rPr>
        <w:t>zakupowej</w:t>
      </w:r>
      <w:r w:rsidRPr="002F557E">
        <w:rPr>
          <w:rFonts w:ascii="Calibri Light" w:hAnsi="Calibri Light" w:cs="Calibri Light"/>
          <w:sz w:val="22"/>
          <w:szCs w:val="22"/>
        </w:rPr>
        <w:t>.</w:t>
      </w:r>
      <w:r w:rsidR="00D405A9" w:rsidRPr="002F557E">
        <w:rPr>
          <w:rFonts w:ascii="Calibri Light" w:hAnsi="Calibri Light" w:cs="Calibri Light"/>
          <w:sz w:val="22"/>
          <w:szCs w:val="22"/>
        </w:rPr>
        <w:t xml:space="preserve"> Zawiadomienie o rozstrzygnięciu postępowania</w:t>
      </w:r>
      <w:r w:rsidR="006D02DF" w:rsidRPr="002F557E">
        <w:rPr>
          <w:rFonts w:ascii="Calibri Light" w:hAnsi="Calibri Light" w:cs="Calibri Light"/>
          <w:sz w:val="22"/>
          <w:szCs w:val="22"/>
        </w:rPr>
        <w:t xml:space="preserve"> będzie zawierało informacje, o </w:t>
      </w:r>
      <w:r w:rsidR="00D405A9" w:rsidRPr="002F557E">
        <w:rPr>
          <w:rFonts w:ascii="Calibri Light" w:hAnsi="Calibri Light" w:cs="Calibri Light"/>
          <w:sz w:val="22"/>
          <w:szCs w:val="22"/>
        </w:rPr>
        <w:t>których mowa w art. 253 ustawy.</w:t>
      </w:r>
    </w:p>
    <w:p w14:paraId="3B0D0B01" w14:textId="77777777" w:rsidR="00FC0571" w:rsidRPr="002F557E" w:rsidRDefault="00FC0571" w:rsidP="00F03AE5">
      <w:pPr>
        <w:pStyle w:val="Tekstpodstawowy"/>
        <w:spacing w:line="360" w:lineRule="auto"/>
        <w:rPr>
          <w:rFonts w:ascii="Calibri Light" w:hAnsi="Calibri Light" w:cs="Calibri Light"/>
          <w:sz w:val="22"/>
          <w:szCs w:val="22"/>
        </w:rPr>
      </w:pPr>
    </w:p>
    <w:p w14:paraId="7E6C02CC" w14:textId="77777777" w:rsidR="00FC0571" w:rsidRPr="002F557E" w:rsidRDefault="00FC0571"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XXVII</w:t>
      </w:r>
    </w:p>
    <w:p w14:paraId="6D092B9A" w14:textId="40E83FBC" w:rsidR="009D7AD6" w:rsidRPr="002F557E" w:rsidRDefault="00FC0571" w:rsidP="006120B2">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NEGOCJACJE TREŚCI OFERT W CELU ICH ULEPSZENIA</w:t>
      </w:r>
    </w:p>
    <w:p w14:paraId="13DAA118" w14:textId="77777777" w:rsidR="00FC0571" w:rsidRPr="002F557E" w:rsidRDefault="009D7AD6" w:rsidP="00F03AE5">
      <w:pPr>
        <w:pStyle w:val="Tekstpodstawowy"/>
        <w:spacing w:line="360" w:lineRule="auto"/>
        <w:rPr>
          <w:rFonts w:ascii="Calibri Light" w:hAnsi="Calibri Light" w:cs="Calibri Light"/>
          <w:strike/>
          <w:sz w:val="22"/>
          <w:szCs w:val="22"/>
        </w:rPr>
      </w:pPr>
      <w:r w:rsidRPr="002F557E">
        <w:rPr>
          <w:rFonts w:ascii="Calibri Light" w:hAnsi="Calibri Light" w:cs="Calibri Light"/>
          <w:sz w:val="22"/>
          <w:szCs w:val="22"/>
        </w:rPr>
        <w:t>Zamawiający dokona wyboru oferty najkorzystniejszej bez przeprowadzenia negocjacji.</w:t>
      </w:r>
    </w:p>
    <w:p w14:paraId="4562C9CB" w14:textId="77777777" w:rsidR="00FC0571" w:rsidRPr="002F557E" w:rsidRDefault="00FC0571" w:rsidP="00F03AE5">
      <w:pPr>
        <w:pStyle w:val="Tekstpodstawowy"/>
        <w:spacing w:line="360" w:lineRule="auto"/>
        <w:rPr>
          <w:rFonts w:ascii="Calibri Light" w:hAnsi="Calibri Light" w:cs="Calibri Light"/>
          <w:sz w:val="22"/>
          <w:szCs w:val="22"/>
        </w:rPr>
      </w:pPr>
    </w:p>
    <w:p w14:paraId="79E453CC" w14:textId="77777777" w:rsidR="0042417D" w:rsidRPr="002F557E" w:rsidRDefault="00143414"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w:t>
      </w:r>
      <w:r w:rsidR="00FF27BF" w:rsidRPr="002F557E">
        <w:rPr>
          <w:rFonts w:ascii="Calibri Light" w:hAnsi="Calibri Light" w:cs="Calibri Light"/>
          <w:sz w:val="22"/>
          <w:szCs w:val="22"/>
        </w:rPr>
        <w:t>V</w:t>
      </w:r>
      <w:r w:rsidR="00341D83" w:rsidRPr="002F557E">
        <w:rPr>
          <w:rFonts w:ascii="Calibri Light" w:hAnsi="Calibri Light" w:cs="Calibri Light"/>
          <w:sz w:val="22"/>
          <w:szCs w:val="22"/>
        </w:rPr>
        <w:t>I</w:t>
      </w:r>
      <w:r w:rsidR="00DA154D" w:rsidRPr="002F557E">
        <w:rPr>
          <w:rFonts w:ascii="Calibri Light" w:hAnsi="Calibri Light" w:cs="Calibri Light"/>
          <w:sz w:val="22"/>
          <w:szCs w:val="22"/>
        </w:rPr>
        <w:t>I</w:t>
      </w:r>
      <w:r w:rsidR="00341D83" w:rsidRPr="002F557E">
        <w:rPr>
          <w:rFonts w:ascii="Calibri Light" w:hAnsi="Calibri Light" w:cs="Calibri Light"/>
          <w:sz w:val="22"/>
          <w:szCs w:val="22"/>
        </w:rPr>
        <w:t>I</w:t>
      </w:r>
    </w:p>
    <w:p w14:paraId="476FBE42" w14:textId="77777777" w:rsidR="004B186C" w:rsidRPr="002F557E" w:rsidRDefault="00A16332"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OPIS KRYTERIÓW</w:t>
      </w:r>
      <w:r w:rsidR="004B186C" w:rsidRPr="002F557E">
        <w:rPr>
          <w:rFonts w:ascii="Calibri Light" w:hAnsi="Calibri Light" w:cs="Calibri Light"/>
          <w:sz w:val="22"/>
          <w:szCs w:val="22"/>
        </w:rPr>
        <w:t xml:space="preserve"> </w:t>
      </w:r>
      <w:r w:rsidR="00077CD2" w:rsidRPr="002F557E">
        <w:rPr>
          <w:rFonts w:ascii="Calibri Light" w:hAnsi="Calibri Light" w:cs="Calibri Light"/>
          <w:sz w:val="22"/>
          <w:szCs w:val="22"/>
        </w:rPr>
        <w:t>OCENY OFERT</w:t>
      </w:r>
      <w:r w:rsidR="004B186C" w:rsidRPr="002F557E">
        <w:rPr>
          <w:rFonts w:ascii="Calibri Light" w:hAnsi="Calibri Light" w:cs="Calibri Light"/>
          <w:sz w:val="22"/>
          <w:szCs w:val="22"/>
        </w:rPr>
        <w:t>, WRAZ Z PODANIEM WAG TYCH KRYTERIÓW</w:t>
      </w:r>
    </w:p>
    <w:p w14:paraId="24E2BB47" w14:textId="77777777" w:rsidR="00A16332" w:rsidRPr="002F557E" w:rsidRDefault="004B186C"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 SPOSOBU OCENY OFERT</w:t>
      </w:r>
    </w:p>
    <w:p w14:paraId="29374958" w14:textId="77777777" w:rsidR="00BB3406" w:rsidRPr="002F557E" w:rsidRDefault="00BB3406" w:rsidP="00F03AE5">
      <w:pPr>
        <w:pStyle w:val="Tekstpodstawowy"/>
        <w:tabs>
          <w:tab w:val="left" w:pos="1701"/>
        </w:tabs>
        <w:spacing w:line="360" w:lineRule="auto"/>
        <w:ind w:left="1701" w:hanging="1701"/>
        <w:rPr>
          <w:rFonts w:ascii="Calibri Light" w:hAnsi="Calibri Light" w:cs="Calibri Light"/>
          <w:b/>
          <w:sz w:val="12"/>
          <w:szCs w:val="12"/>
        </w:rPr>
      </w:pPr>
    </w:p>
    <w:p w14:paraId="49057170" w14:textId="77777777" w:rsidR="00FB58D7" w:rsidRPr="002F557E" w:rsidRDefault="008308D1" w:rsidP="00F03AE5">
      <w:pPr>
        <w:pStyle w:val="Tekstpodstawowy"/>
        <w:numPr>
          <w:ilvl w:val="0"/>
          <w:numId w:val="2"/>
        </w:numPr>
        <w:spacing w:line="360" w:lineRule="auto"/>
        <w:rPr>
          <w:rFonts w:ascii="Calibri Light" w:hAnsi="Calibri Light" w:cs="Calibri Light"/>
          <w:sz w:val="22"/>
          <w:szCs w:val="22"/>
        </w:rPr>
      </w:pPr>
      <w:r w:rsidRPr="002F557E">
        <w:rPr>
          <w:rFonts w:ascii="Calibri Light" w:hAnsi="Calibri Light" w:cs="Calibri Light"/>
          <w:sz w:val="22"/>
          <w:szCs w:val="22"/>
        </w:rPr>
        <w:t>Przy wyborze oferty najkorzystniejszej, Zamawiający będzie się kierował następującymi kryteriami</w:t>
      </w:r>
      <w:r w:rsidR="00FB58D7" w:rsidRPr="002F557E">
        <w:rPr>
          <w:rFonts w:ascii="Calibri Light" w:hAnsi="Calibri Light" w:cs="Calibri Light"/>
          <w:sz w:val="22"/>
          <w:szCs w:val="22"/>
        </w:rPr>
        <w:t>:</w:t>
      </w:r>
    </w:p>
    <w:p w14:paraId="70DD9F90" w14:textId="77777777" w:rsidR="00511734" w:rsidRPr="002F557E" w:rsidRDefault="0097199D" w:rsidP="00F03AE5">
      <w:pPr>
        <w:pStyle w:val="Tekstpodstawowy"/>
        <w:spacing w:line="360" w:lineRule="auto"/>
        <w:rPr>
          <w:rFonts w:ascii="Calibri Light" w:hAnsi="Calibri Light" w:cs="Calibri Light"/>
          <w:sz w:val="22"/>
          <w:szCs w:val="22"/>
        </w:rPr>
      </w:pPr>
      <w:r w:rsidRPr="002F557E">
        <w:rPr>
          <w:rFonts w:ascii="Calibri Light" w:hAnsi="Calibri Light" w:cs="Calibri Light"/>
          <w:sz w:val="22"/>
          <w:szCs w:val="22"/>
        </w:rPr>
        <w:t xml:space="preserve"> </w:t>
      </w:r>
    </w:p>
    <w:p w14:paraId="013F5B44" w14:textId="77777777" w:rsidR="00B47CBE" w:rsidRPr="002F557E" w:rsidRDefault="00B47CBE" w:rsidP="00F03AE5">
      <w:pPr>
        <w:pStyle w:val="Tekstpodstawowy"/>
        <w:numPr>
          <w:ilvl w:val="1"/>
          <w:numId w:val="50"/>
        </w:numPr>
        <w:spacing w:line="360" w:lineRule="auto"/>
        <w:ind w:left="284" w:right="28" w:hanging="284"/>
        <w:rPr>
          <w:rFonts w:ascii="Calibri Light" w:hAnsi="Calibri Light" w:cs="Calibri Light"/>
          <w:b/>
          <w:sz w:val="22"/>
          <w:szCs w:val="22"/>
        </w:rPr>
      </w:pPr>
      <w:bookmarkStart w:id="3" w:name="_Hlk96070681"/>
      <w:r w:rsidRPr="002F557E">
        <w:rPr>
          <w:rFonts w:ascii="Calibri Light" w:hAnsi="Calibri Light" w:cs="Calibri Light"/>
          <w:b/>
          <w:sz w:val="22"/>
          <w:szCs w:val="22"/>
        </w:rPr>
        <w:t xml:space="preserve">cena ofertowa – </w:t>
      </w:r>
      <w:r w:rsidR="001B7217" w:rsidRPr="002F557E">
        <w:rPr>
          <w:rFonts w:ascii="Calibri Light" w:hAnsi="Calibri Light" w:cs="Calibri Light"/>
          <w:b/>
          <w:sz w:val="22"/>
          <w:szCs w:val="22"/>
        </w:rPr>
        <w:t>60</w:t>
      </w:r>
      <w:r w:rsidRPr="002F557E">
        <w:rPr>
          <w:rFonts w:ascii="Calibri Light" w:hAnsi="Calibri Light" w:cs="Calibri Light"/>
          <w:b/>
          <w:sz w:val="22"/>
          <w:szCs w:val="22"/>
        </w:rPr>
        <w:t xml:space="preserve"> pkt</w:t>
      </w:r>
      <w:r w:rsidR="00C21F6A" w:rsidRPr="002F557E">
        <w:rPr>
          <w:rFonts w:ascii="Calibri Light" w:hAnsi="Calibri Light" w:cs="Calibri Light"/>
          <w:b/>
          <w:sz w:val="22"/>
          <w:szCs w:val="22"/>
        </w:rPr>
        <w:t xml:space="preserve"> </w:t>
      </w:r>
    </w:p>
    <w:p w14:paraId="769CEE3B" w14:textId="15B60AD3" w:rsidR="00B320EC" w:rsidRPr="002F557E" w:rsidRDefault="003D473A" w:rsidP="00F03AE5">
      <w:pPr>
        <w:pStyle w:val="Tekstpodstawowy"/>
        <w:numPr>
          <w:ilvl w:val="1"/>
          <w:numId w:val="50"/>
        </w:numPr>
        <w:spacing w:line="360" w:lineRule="auto"/>
        <w:ind w:left="284" w:right="28" w:hanging="284"/>
        <w:rPr>
          <w:rFonts w:ascii="Calibri Light" w:hAnsi="Calibri Light" w:cs="Calibri Light"/>
          <w:b/>
          <w:sz w:val="22"/>
          <w:szCs w:val="22"/>
        </w:rPr>
      </w:pPr>
      <w:r w:rsidRPr="002F557E">
        <w:rPr>
          <w:rFonts w:ascii="Calibri Light" w:hAnsi="Calibri Light" w:cs="Calibri Light"/>
          <w:b/>
          <w:sz w:val="22"/>
          <w:szCs w:val="22"/>
        </w:rPr>
        <w:t xml:space="preserve">możliwość śledzenia przesyłek </w:t>
      </w:r>
      <w:r w:rsidR="006E4952" w:rsidRPr="002F557E">
        <w:rPr>
          <w:rFonts w:ascii="Calibri Light" w:hAnsi="Calibri Light" w:cs="Calibri Light"/>
          <w:b/>
          <w:sz w:val="22"/>
          <w:szCs w:val="22"/>
        </w:rPr>
        <w:t xml:space="preserve">– </w:t>
      </w:r>
      <w:r w:rsidR="00777ED1" w:rsidRPr="002F557E">
        <w:rPr>
          <w:rFonts w:ascii="Calibri Light" w:hAnsi="Calibri Light" w:cs="Calibri Light"/>
          <w:b/>
          <w:sz w:val="22"/>
          <w:szCs w:val="22"/>
        </w:rPr>
        <w:t>2</w:t>
      </w:r>
      <w:r w:rsidR="003D0464" w:rsidRPr="002F557E">
        <w:rPr>
          <w:rFonts w:ascii="Calibri Light" w:hAnsi="Calibri Light" w:cs="Calibri Light"/>
          <w:b/>
          <w:sz w:val="22"/>
          <w:szCs w:val="22"/>
        </w:rPr>
        <w:t xml:space="preserve">0 </w:t>
      </w:r>
      <w:r w:rsidR="006E4952" w:rsidRPr="002F557E">
        <w:rPr>
          <w:rFonts w:ascii="Calibri Light" w:hAnsi="Calibri Light" w:cs="Calibri Light"/>
          <w:b/>
          <w:sz w:val="22"/>
          <w:szCs w:val="22"/>
        </w:rPr>
        <w:t>pkt</w:t>
      </w:r>
    </w:p>
    <w:p w14:paraId="48594734" w14:textId="65718E01" w:rsidR="00777ED1" w:rsidRPr="002F557E" w:rsidRDefault="00777ED1" w:rsidP="00F03AE5">
      <w:pPr>
        <w:pStyle w:val="Tekstpodstawowy"/>
        <w:numPr>
          <w:ilvl w:val="1"/>
          <w:numId w:val="50"/>
        </w:numPr>
        <w:spacing w:line="360" w:lineRule="auto"/>
        <w:ind w:left="284" w:right="28" w:hanging="284"/>
        <w:rPr>
          <w:rFonts w:ascii="Calibri Light" w:hAnsi="Calibri Light" w:cs="Calibri Light"/>
          <w:b/>
          <w:sz w:val="22"/>
          <w:szCs w:val="22"/>
        </w:rPr>
      </w:pPr>
      <w:r w:rsidRPr="002F557E">
        <w:rPr>
          <w:rFonts w:ascii="Calibri Light" w:hAnsi="Calibri Light" w:cs="Calibri Light"/>
          <w:b/>
          <w:sz w:val="22"/>
          <w:szCs w:val="22"/>
        </w:rPr>
        <w:t>termin płatności – 20 pkt</w:t>
      </w:r>
    </w:p>
    <w:p w14:paraId="7D6C45EB" w14:textId="77777777" w:rsidR="00D67767" w:rsidRPr="002F557E" w:rsidRDefault="00D67767" w:rsidP="00F03AE5">
      <w:pPr>
        <w:pStyle w:val="Tekstpodstawowy"/>
        <w:spacing w:line="360" w:lineRule="auto"/>
        <w:rPr>
          <w:rFonts w:ascii="Calibri Light" w:hAnsi="Calibri Light" w:cs="Calibri Light"/>
          <w:sz w:val="22"/>
          <w:szCs w:val="22"/>
        </w:rPr>
      </w:pPr>
    </w:p>
    <w:p w14:paraId="09F565EF" w14:textId="2AD1F548" w:rsidR="00506570" w:rsidRPr="006120B2" w:rsidRDefault="008308D1" w:rsidP="00F03AE5">
      <w:pPr>
        <w:pStyle w:val="Tekstpodstawowy"/>
        <w:numPr>
          <w:ilvl w:val="0"/>
          <w:numId w:val="2"/>
        </w:numPr>
        <w:spacing w:line="360" w:lineRule="auto"/>
        <w:rPr>
          <w:rFonts w:ascii="Calibri Light" w:hAnsi="Calibri Light" w:cs="Calibri Light"/>
          <w:sz w:val="22"/>
          <w:szCs w:val="22"/>
        </w:rPr>
      </w:pPr>
      <w:r w:rsidRPr="002F557E">
        <w:rPr>
          <w:rFonts w:ascii="Calibri Light" w:hAnsi="Calibri Light" w:cs="Calibri Light"/>
          <w:sz w:val="22"/>
          <w:szCs w:val="22"/>
        </w:rPr>
        <w:t>Każdy z Wykonawców w ww. kryteri</w:t>
      </w:r>
      <w:r w:rsidR="002C10C2" w:rsidRPr="002F557E">
        <w:rPr>
          <w:rFonts w:ascii="Calibri Light" w:hAnsi="Calibri Light" w:cs="Calibri Light"/>
          <w:sz w:val="22"/>
          <w:szCs w:val="22"/>
        </w:rPr>
        <w:t>um</w:t>
      </w:r>
      <w:r w:rsidRPr="002F557E">
        <w:rPr>
          <w:rFonts w:ascii="Calibri Light" w:hAnsi="Calibri Light" w:cs="Calibri Light"/>
          <w:sz w:val="22"/>
          <w:szCs w:val="22"/>
        </w:rPr>
        <w:t xml:space="preserve"> otrzyma odpowiednią ilość punktów, wyliczoną w następujący sposób:</w:t>
      </w:r>
    </w:p>
    <w:p w14:paraId="265447E2" w14:textId="77777777" w:rsidR="00963D90" w:rsidRPr="002F557E" w:rsidRDefault="00B47CBE" w:rsidP="00F03AE5">
      <w:pPr>
        <w:spacing w:line="360" w:lineRule="auto"/>
        <w:ind w:right="57"/>
        <w:rPr>
          <w:rFonts w:ascii="Calibri Light" w:hAnsi="Calibri Light" w:cs="Calibri Light"/>
          <w:sz w:val="22"/>
          <w:szCs w:val="22"/>
        </w:rPr>
      </w:pPr>
      <w:r w:rsidRPr="002F557E">
        <w:rPr>
          <w:rFonts w:ascii="Calibri Light" w:hAnsi="Calibri Light" w:cs="Calibri Light"/>
          <w:b/>
          <w:sz w:val="22"/>
          <w:szCs w:val="22"/>
        </w:rPr>
        <w:t xml:space="preserve">ad. a) </w:t>
      </w:r>
      <w:r w:rsidR="00963D90" w:rsidRPr="002F557E">
        <w:rPr>
          <w:rFonts w:ascii="Calibri Light" w:hAnsi="Calibri Light" w:cs="Calibri Light"/>
          <w:b/>
          <w:sz w:val="22"/>
          <w:szCs w:val="22"/>
        </w:rPr>
        <w:t>cena ofertowa – maksymalnie 60 pkt</w:t>
      </w:r>
      <w:r w:rsidR="00963D90" w:rsidRPr="002F557E">
        <w:rPr>
          <w:rFonts w:ascii="Calibri Light" w:hAnsi="Calibri Light" w:cs="Calibri Light"/>
          <w:sz w:val="22"/>
          <w:szCs w:val="22"/>
        </w:rPr>
        <w:t xml:space="preserve"> – liczona wg następującego wzoru:</w:t>
      </w:r>
    </w:p>
    <w:p w14:paraId="0A567C93" w14:textId="77777777" w:rsidR="00963D90" w:rsidRPr="002F557E" w:rsidRDefault="00963D90" w:rsidP="00F03AE5">
      <w:pPr>
        <w:spacing w:line="360" w:lineRule="auto"/>
        <w:ind w:right="57"/>
        <w:jc w:val="center"/>
        <w:rPr>
          <w:rFonts w:ascii="Calibri Light" w:hAnsi="Calibri Light" w:cs="Calibri Light"/>
          <w:sz w:val="12"/>
          <w:szCs w:val="12"/>
        </w:rPr>
      </w:pPr>
    </w:p>
    <w:p w14:paraId="32F5D437" w14:textId="77777777" w:rsidR="00963D90" w:rsidRPr="002F557E" w:rsidRDefault="00963D90" w:rsidP="00F03AE5">
      <w:pPr>
        <w:spacing w:line="360" w:lineRule="auto"/>
        <w:ind w:right="57"/>
        <w:jc w:val="center"/>
        <w:rPr>
          <w:rFonts w:ascii="Calibri Light" w:hAnsi="Calibri Light" w:cs="Calibri Light"/>
          <w:sz w:val="22"/>
          <w:szCs w:val="22"/>
        </w:rPr>
      </w:pPr>
      <w:proofErr w:type="spellStart"/>
      <w:r w:rsidRPr="002F557E">
        <w:rPr>
          <w:rFonts w:ascii="Calibri Light" w:hAnsi="Calibri Light" w:cs="Calibri Light"/>
          <w:sz w:val="22"/>
          <w:szCs w:val="22"/>
        </w:rPr>
        <w:t>C</w:t>
      </w:r>
      <w:r w:rsidRPr="002F557E">
        <w:rPr>
          <w:rFonts w:ascii="Calibri Light" w:hAnsi="Calibri Light" w:cs="Calibri Light"/>
          <w:sz w:val="22"/>
          <w:szCs w:val="22"/>
          <w:vertAlign w:val="subscript"/>
        </w:rPr>
        <w:t>n</w:t>
      </w:r>
      <w:proofErr w:type="spellEnd"/>
      <w:r w:rsidRPr="002F557E">
        <w:rPr>
          <w:rFonts w:ascii="Calibri Light" w:hAnsi="Calibri Light" w:cs="Calibri Light"/>
          <w:sz w:val="22"/>
          <w:szCs w:val="22"/>
          <w:vertAlign w:val="subscript"/>
        </w:rPr>
        <w:t xml:space="preserve"> / </w:t>
      </w:r>
      <w:proofErr w:type="spellStart"/>
      <w:r w:rsidRPr="002F557E">
        <w:rPr>
          <w:rFonts w:ascii="Calibri Light" w:hAnsi="Calibri Light" w:cs="Calibri Light"/>
          <w:sz w:val="22"/>
          <w:szCs w:val="22"/>
        </w:rPr>
        <w:t>C</w:t>
      </w:r>
      <w:r w:rsidRPr="002F557E">
        <w:rPr>
          <w:rFonts w:ascii="Calibri Light" w:hAnsi="Calibri Light" w:cs="Calibri Light"/>
          <w:sz w:val="22"/>
          <w:szCs w:val="22"/>
          <w:vertAlign w:val="subscript"/>
        </w:rPr>
        <w:t>of</w:t>
      </w:r>
      <w:proofErr w:type="spellEnd"/>
      <w:r w:rsidRPr="002F557E">
        <w:rPr>
          <w:rFonts w:ascii="Calibri Light" w:hAnsi="Calibri Light" w:cs="Calibri Light"/>
          <w:sz w:val="22"/>
          <w:szCs w:val="22"/>
          <w:vertAlign w:val="subscript"/>
        </w:rPr>
        <w:t xml:space="preserve">. b. </w:t>
      </w:r>
      <w:r w:rsidRPr="002F557E">
        <w:rPr>
          <w:rFonts w:ascii="Calibri Light" w:hAnsi="Calibri Light" w:cs="Calibri Light"/>
          <w:sz w:val="22"/>
          <w:szCs w:val="22"/>
        </w:rPr>
        <w:t>x 60 = ilość punktów</w:t>
      </w:r>
    </w:p>
    <w:p w14:paraId="1BDB2065" w14:textId="77777777" w:rsidR="00963D90" w:rsidRPr="002F557E" w:rsidRDefault="00963D90" w:rsidP="00F03AE5">
      <w:pPr>
        <w:spacing w:line="360" w:lineRule="auto"/>
        <w:ind w:right="57"/>
        <w:jc w:val="both"/>
        <w:rPr>
          <w:rFonts w:ascii="Calibri Light" w:hAnsi="Calibri Light" w:cs="Calibri Light"/>
          <w:sz w:val="22"/>
          <w:szCs w:val="22"/>
        </w:rPr>
      </w:pPr>
      <w:r w:rsidRPr="002F557E">
        <w:rPr>
          <w:rFonts w:ascii="Calibri Light" w:hAnsi="Calibri Light" w:cs="Calibri Light"/>
          <w:sz w:val="22"/>
          <w:szCs w:val="22"/>
        </w:rPr>
        <w:t>gdzie:</w:t>
      </w:r>
    </w:p>
    <w:p w14:paraId="40767113" w14:textId="77777777" w:rsidR="00963D90" w:rsidRPr="002F557E" w:rsidRDefault="00963D90" w:rsidP="00F03AE5">
      <w:pPr>
        <w:spacing w:line="360" w:lineRule="auto"/>
        <w:jc w:val="both"/>
        <w:rPr>
          <w:rFonts w:ascii="Calibri Light" w:hAnsi="Calibri Light" w:cs="Calibri Light"/>
          <w:sz w:val="22"/>
          <w:szCs w:val="22"/>
        </w:rPr>
      </w:pPr>
      <w:proofErr w:type="spellStart"/>
      <w:r w:rsidRPr="002F557E">
        <w:rPr>
          <w:rFonts w:ascii="Calibri Light" w:hAnsi="Calibri Light" w:cs="Calibri Light"/>
          <w:sz w:val="22"/>
          <w:szCs w:val="22"/>
        </w:rPr>
        <w:t>C</w:t>
      </w:r>
      <w:r w:rsidRPr="002F557E">
        <w:rPr>
          <w:rFonts w:ascii="Calibri Light" w:hAnsi="Calibri Light" w:cs="Calibri Light"/>
          <w:sz w:val="22"/>
          <w:szCs w:val="22"/>
          <w:vertAlign w:val="subscript"/>
        </w:rPr>
        <w:t>n</w:t>
      </w:r>
      <w:proofErr w:type="spellEnd"/>
      <w:r w:rsidRPr="002F557E">
        <w:rPr>
          <w:rFonts w:ascii="Calibri Light" w:hAnsi="Calibri Light" w:cs="Calibri Light"/>
          <w:sz w:val="22"/>
          <w:szCs w:val="22"/>
          <w:vertAlign w:val="subscript"/>
        </w:rPr>
        <w:t xml:space="preserve"> </w:t>
      </w:r>
      <w:r w:rsidRPr="002F557E">
        <w:rPr>
          <w:rFonts w:ascii="Calibri Light" w:hAnsi="Calibri Light" w:cs="Calibri Light"/>
          <w:sz w:val="22"/>
          <w:szCs w:val="22"/>
        </w:rPr>
        <w:t xml:space="preserve"> - najniższa cena spośród ofert nieodrzuconych,</w:t>
      </w:r>
    </w:p>
    <w:p w14:paraId="1ADCAA17" w14:textId="77777777" w:rsidR="00963D90" w:rsidRPr="002F557E" w:rsidRDefault="00963D90" w:rsidP="00F03AE5">
      <w:pPr>
        <w:spacing w:line="360" w:lineRule="auto"/>
        <w:jc w:val="both"/>
        <w:rPr>
          <w:rFonts w:ascii="Calibri Light" w:hAnsi="Calibri Light" w:cs="Calibri Light"/>
          <w:sz w:val="22"/>
          <w:szCs w:val="22"/>
        </w:rPr>
      </w:pPr>
      <w:proofErr w:type="spellStart"/>
      <w:r w:rsidRPr="002F557E">
        <w:rPr>
          <w:rFonts w:ascii="Calibri Light" w:hAnsi="Calibri Light" w:cs="Calibri Light"/>
          <w:sz w:val="22"/>
          <w:szCs w:val="22"/>
        </w:rPr>
        <w:t>C</w:t>
      </w:r>
      <w:r w:rsidRPr="002F557E">
        <w:rPr>
          <w:rFonts w:ascii="Calibri Light" w:hAnsi="Calibri Light" w:cs="Calibri Light"/>
          <w:sz w:val="22"/>
          <w:szCs w:val="22"/>
          <w:vertAlign w:val="subscript"/>
        </w:rPr>
        <w:t>of</w:t>
      </w:r>
      <w:proofErr w:type="spellEnd"/>
      <w:r w:rsidRPr="002F557E">
        <w:rPr>
          <w:rFonts w:ascii="Calibri Light" w:hAnsi="Calibri Light" w:cs="Calibri Light"/>
          <w:sz w:val="22"/>
          <w:szCs w:val="22"/>
          <w:vertAlign w:val="subscript"/>
        </w:rPr>
        <w:t xml:space="preserve">. b. – </w:t>
      </w:r>
      <w:r w:rsidRPr="002F557E">
        <w:rPr>
          <w:rFonts w:ascii="Calibri Light" w:hAnsi="Calibri Light" w:cs="Calibri Light"/>
          <w:sz w:val="22"/>
          <w:szCs w:val="22"/>
        </w:rPr>
        <w:t>cena oferty badanej nieodrzuconej,</w:t>
      </w:r>
    </w:p>
    <w:p w14:paraId="1E75F313" w14:textId="77777777" w:rsidR="00963D90" w:rsidRPr="002F557E" w:rsidRDefault="00963D90" w:rsidP="00F03AE5">
      <w:pPr>
        <w:spacing w:line="360" w:lineRule="auto"/>
        <w:ind w:right="57"/>
        <w:rPr>
          <w:rFonts w:ascii="Calibri Light" w:hAnsi="Calibri Light" w:cs="Calibri Light"/>
          <w:sz w:val="22"/>
          <w:szCs w:val="22"/>
        </w:rPr>
      </w:pPr>
      <w:r w:rsidRPr="002F557E">
        <w:rPr>
          <w:rFonts w:ascii="Calibri Light" w:hAnsi="Calibri Light" w:cs="Calibri Light"/>
          <w:sz w:val="22"/>
          <w:szCs w:val="22"/>
        </w:rPr>
        <w:t>60 - znaczenie (waga) kryterium „cena ofertowa” wyrażone w punktach</w:t>
      </w:r>
    </w:p>
    <w:p w14:paraId="2DFAD4A7" w14:textId="77777777" w:rsidR="00070243" w:rsidRPr="002F557E" w:rsidRDefault="00070243" w:rsidP="00F03AE5">
      <w:pPr>
        <w:shd w:val="clear" w:color="auto" w:fill="FFFFFF"/>
        <w:spacing w:line="360" w:lineRule="auto"/>
        <w:ind w:right="100"/>
        <w:jc w:val="both"/>
        <w:rPr>
          <w:rFonts w:ascii="Calibri Light" w:hAnsi="Calibri Light" w:cs="Calibri Light"/>
          <w:b/>
          <w:sz w:val="22"/>
          <w:szCs w:val="22"/>
        </w:rPr>
      </w:pPr>
    </w:p>
    <w:p w14:paraId="0ABCDFB7" w14:textId="77777777" w:rsidR="007F6016" w:rsidRPr="002F557E" w:rsidRDefault="007F6016" w:rsidP="00F03AE5">
      <w:pPr>
        <w:shd w:val="clear" w:color="auto" w:fill="FFFFFF"/>
        <w:spacing w:line="360" w:lineRule="auto"/>
        <w:ind w:right="100"/>
        <w:jc w:val="both"/>
        <w:rPr>
          <w:rFonts w:ascii="Calibri Light" w:hAnsi="Calibri Light" w:cs="Calibri Light"/>
          <w:bCs/>
          <w:sz w:val="22"/>
          <w:szCs w:val="22"/>
        </w:rPr>
      </w:pPr>
      <w:r w:rsidRPr="002F557E">
        <w:rPr>
          <w:rFonts w:ascii="Calibri Light" w:hAnsi="Calibri Light" w:cs="Calibri Light"/>
          <w:bCs/>
          <w:sz w:val="22"/>
          <w:szCs w:val="22"/>
        </w:rPr>
        <w:t xml:space="preserve">Jeżeli </w:t>
      </w:r>
      <w:r w:rsidR="00BD3FE8" w:rsidRPr="002F557E">
        <w:rPr>
          <w:rFonts w:ascii="Calibri Light" w:hAnsi="Calibri Light" w:cs="Calibri Light"/>
          <w:bCs/>
          <w:sz w:val="22"/>
          <w:szCs w:val="22"/>
        </w:rPr>
        <w:t xml:space="preserve">zostanie </w:t>
      </w:r>
      <w:r w:rsidRPr="002F557E">
        <w:rPr>
          <w:rFonts w:ascii="Calibri Light" w:hAnsi="Calibri Light" w:cs="Calibri Light"/>
          <w:bCs/>
          <w:sz w:val="22"/>
          <w:szCs w:val="22"/>
        </w:rPr>
        <w:t>złożon</w:t>
      </w:r>
      <w:r w:rsidR="00BD3FE8" w:rsidRPr="002F557E">
        <w:rPr>
          <w:rFonts w:ascii="Calibri Light" w:hAnsi="Calibri Light" w:cs="Calibri Light"/>
          <w:bCs/>
          <w:sz w:val="22"/>
          <w:szCs w:val="22"/>
        </w:rPr>
        <w:t xml:space="preserve">a </w:t>
      </w:r>
      <w:r w:rsidRPr="002F557E">
        <w:rPr>
          <w:rFonts w:ascii="Calibri Light" w:hAnsi="Calibri Light" w:cs="Calibri Light"/>
          <w:bCs/>
          <w:sz w:val="22"/>
          <w:szCs w:val="22"/>
        </w:rPr>
        <w:t>ofert</w:t>
      </w:r>
      <w:r w:rsidR="00BD3FE8" w:rsidRPr="002F557E">
        <w:rPr>
          <w:rFonts w:ascii="Calibri Light" w:hAnsi="Calibri Light" w:cs="Calibri Light"/>
          <w:bCs/>
          <w:sz w:val="22"/>
          <w:szCs w:val="22"/>
        </w:rPr>
        <w:t>a</w:t>
      </w:r>
      <w:r w:rsidRPr="002F557E">
        <w:rPr>
          <w:rFonts w:ascii="Calibri Light" w:hAnsi="Calibri Light" w:cs="Calibri Light"/>
          <w:bCs/>
          <w:sz w:val="22"/>
          <w:szCs w:val="22"/>
        </w:rPr>
        <w:t xml:space="preserve">, której wybór prowadziłby do powstania u Zamawiającego obowiązku podatkowego zgodnie z </w:t>
      </w:r>
      <w:r w:rsidR="00CB7239" w:rsidRPr="002F557E">
        <w:rPr>
          <w:rFonts w:ascii="Calibri Light" w:hAnsi="Calibri Light" w:cs="Calibri Light"/>
          <w:bCs/>
          <w:sz w:val="22"/>
          <w:szCs w:val="22"/>
        </w:rPr>
        <w:t>ustawą z dnia 11 marca 2004</w:t>
      </w:r>
      <w:r w:rsidR="00BD3FE8" w:rsidRPr="002F557E">
        <w:rPr>
          <w:rFonts w:ascii="Calibri Light" w:hAnsi="Calibri Light" w:cs="Calibri Light"/>
          <w:bCs/>
          <w:sz w:val="22"/>
          <w:szCs w:val="22"/>
        </w:rPr>
        <w:t xml:space="preserve">r. o podatku od towarów </w:t>
      </w:r>
      <w:r w:rsidR="001B5FCD" w:rsidRPr="002F557E">
        <w:rPr>
          <w:rFonts w:ascii="Calibri Light" w:hAnsi="Calibri Light" w:cs="Calibri Light"/>
          <w:bCs/>
          <w:sz w:val="22"/>
          <w:szCs w:val="22"/>
        </w:rPr>
        <w:br/>
      </w:r>
      <w:r w:rsidR="00BD3FE8" w:rsidRPr="002F557E">
        <w:rPr>
          <w:rFonts w:ascii="Calibri Light" w:hAnsi="Calibri Light" w:cs="Calibri Light"/>
          <w:bCs/>
          <w:sz w:val="22"/>
          <w:szCs w:val="22"/>
        </w:rPr>
        <w:t>i usług (Dz.U. z 20</w:t>
      </w:r>
      <w:r w:rsidR="00C777DE" w:rsidRPr="002F557E">
        <w:rPr>
          <w:rFonts w:ascii="Calibri Light" w:hAnsi="Calibri Light" w:cs="Calibri Light"/>
          <w:bCs/>
          <w:sz w:val="22"/>
          <w:szCs w:val="22"/>
        </w:rPr>
        <w:t>21</w:t>
      </w:r>
      <w:r w:rsidR="00BD3FE8" w:rsidRPr="002F557E">
        <w:rPr>
          <w:rFonts w:ascii="Calibri Light" w:hAnsi="Calibri Light" w:cs="Calibri Light"/>
          <w:bCs/>
          <w:sz w:val="22"/>
          <w:szCs w:val="22"/>
        </w:rPr>
        <w:t xml:space="preserve"> r. poz. </w:t>
      </w:r>
      <w:r w:rsidR="00C777DE" w:rsidRPr="002F557E">
        <w:rPr>
          <w:rFonts w:ascii="Calibri Light" w:hAnsi="Calibri Light" w:cs="Calibri Light"/>
          <w:bCs/>
          <w:sz w:val="22"/>
          <w:szCs w:val="22"/>
        </w:rPr>
        <w:t>685</w:t>
      </w:r>
      <w:r w:rsidR="00BD3FE8" w:rsidRPr="002F557E">
        <w:rPr>
          <w:rFonts w:ascii="Calibri Light" w:hAnsi="Calibri Light" w:cs="Calibri Light"/>
          <w:bCs/>
          <w:sz w:val="22"/>
          <w:szCs w:val="22"/>
        </w:rPr>
        <w:t>, z późn.zm.)</w:t>
      </w:r>
      <w:r w:rsidRPr="002F557E">
        <w:rPr>
          <w:rFonts w:ascii="Calibri Light" w:hAnsi="Calibri Light" w:cs="Calibri Light"/>
          <w:bCs/>
          <w:sz w:val="22"/>
          <w:szCs w:val="22"/>
        </w:rPr>
        <w:t>,</w:t>
      </w:r>
      <w:r w:rsidR="00BD3FE8" w:rsidRPr="002F557E">
        <w:rPr>
          <w:rFonts w:ascii="Calibri Light" w:hAnsi="Calibri Light" w:cs="Calibri Light"/>
          <w:bCs/>
          <w:sz w:val="22"/>
          <w:szCs w:val="22"/>
        </w:rPr>
        <w:t xml:space="preserve"> dla celów zastosowania kryterium ceny</w:t>
      </w:r>
      <w:r w:rsidRPr="002F557E">
        <w:rPr>
          <w:rFonts w:ascii="Calibri Light" w:hAnsi="Calibri Light" w:cs="Calibri Light"/>
          <w:bCs/>
          <w:sz w:val="22"/>
          <w:szCs w:val="22"/>
        </w:rPr>
        <w:t xml:space="preserve"> Zamawiający dolicz</w:t>
      </w:r>
      <w:r w:rsidR="00BD3FE8" w:rsidRPr="002F557E">
        <w:rPr>
          <w:rFonts w:ascii="Calibri Light" w:hAnsi="Calibri Light" w:cs="Calibri Light"/>
          <w:bCs/>
          <w:sz w:val="22"/>
          <w:szCs w:val="22"/>
        </w:rPr>
        <w:t>a</w:t>
      </w:r>
      <w:r w:rsidRPr="002F557E">
        <w:rPr>
          <w:rFonts w:ascii="Calibri Light" w:hAnsi="Calibri Light" w:cs="Calibri Light"/>
          <w:bCs/>
          <w:sz w:val="22"/>
          <w:szCs w:val="22"/>
        </w:rPr>
        <w:t xml:space="preserve"> do przedstawionej w </w:t>
      </w:r>
      <w:r w:rsidR="00BD3FE8" w:rsidRPr="002F557E">
        <w:rPr>
          <w:rFonts w:ascii="Calibri Light" w:hAnsi="Calibri Light" w:cs="Calibri Light"/>
          <w:bCs/>
          <w:sz w:val="22"/>
          <w:szCs w:val="22"/>
        </w:rPr>
        <w:t>tej ofercie</w:t>
      </w:r>
      <w:r w:rsidRPr="002F557E">
        <w:rPr>
          <w:rFonts w:ascii="Calibri Light" w:hAnsi="Calibri Light" w:cs="Calibri Light"/>
          <w:bCs/>
          <w:sz w:val="22"/>
          <w:szCs w:val="22"/>
        </w:rPr>
        <w:t xml:space="preserve"> ceny </w:t>
      </w:r>
      <w:r w:rsidR="00BD3FE8" w:rsidRPr="002F557E">
        <w:rPr>
          <w:rFonts w:ascii="Calibri Light" w:hAnsi="Calibri Light" w:cs="Calibri Light"/>
          <w:bCs/>
          <w:sz w:val="22"/>
          <w:szCs w:val="22"/>
        </w:rPr>
        <w:t xml:space="preserve">kwotę </w:t>
      </w:r>
      <w:r w:rsidRPr="002F557E">
        <w:rPr>
          <w:rFonts w:ascii="Calibri Light" w:hAnsi="Calibri Light" w:cs="Calibri Light"/>
          <w:bCs/>
          <w:sz w:val="22"/>
          <w:szCs w:val="22"/>
        </w:rPr>
        <w:t>podat</w:t>
      </w:r>
      <w:r w:rsidR="00BD3FE8" w:rsidRPr="002F557E">
        <w:rPr>
          <w:rFonts w:ascii="Calibri Light" w:hAnsi="Calibri Light" w:cs="Calibri Light"/>
          <w:bCs/>
          <w:sz w:val="22"/>
          <w:szCs w:val="22"/>
        </w:rPr>
        <w:t>ku</w:t>
      </w:r>
      <w:r w:rsidRPr="002F557E">
        <w:rPr>
          <w:rFonts w:ascii="Calibri Light" w:hAnsi="Calibri Light" w:cs="Calibri Light"/>
          <w:bCs/>
          <w:sz w:val="22"/>
          <w:szCs w:val="22"/>
        </w:rPr>
        <w:t xml:space="preserve"> od towarów </w:t>
      </w:r>
      <w:r w:rsidR="001B5FCD" w:rsidRPr="002F557E">
        <w:rPr>
          <w:rFonts w:ascii="Calibri Light" w:hAnsi="Calibri Light" w:cs="Calibri Light"/>
          <w:bCs/>
          <w:sz w:val="22"/>
          <w:szCs w:val="22"/>
        </w:rPr>
        <w:br/>
      </w:r>
      <w:r w:rsidRPr="002F557E">
        <w:rPr>
          <w:rFonts w:ascii="Calibri Light" w:hAnsi="Calibri Light" w:cs="Calibri Light"/>
          <w:bCs/>
          <w:sz w:val="22"/>
          <w:szCs w:val="22"/>
        </w:rPr>
        <w:t>i usług, któr</w:t>
      </w:r>
      <w:r w:rsidR="00BD3FE8" w:rsidRPr="002F557E">
        <w:rPr>
          <w:rFonts w:ascii="Calibri Light" w:hAnsi="Calibri Light" w:cs="Calibri Light"/>
          <w:bCs/>
          <w:sz w:val="22"/>
          <w:szCs w:val="22"/>
        </w:rPr>
        <w:t>ą</w:t>
      </w:r>
      <w:r w:rsidRPr="002F557E">
        <w:rPr>
          <w:rFonts w:ascii="Calibri Light" w:hAnsi="Calibri Light" w:cs="Calibri Light"/>
          <w:bCs/>
          <w:sz w:val="22"/>
          <w:szCs w:val="22"/>
        </w:rPr>
        <w:t xml:space="preserve"> miałby obowiązek rozliczyć</w:t>
      </w:r>
      <w:r w:rsidR="00BD3FE8" w:rsidRPr="002F557E">
        <w:rPr>
          <w:rFonts w:ascii="Calibri Light" w:hAnsi="Calibri Light" w:cs="Calibri Light"/>
          <w:bCs/>
          <w:sz w:val="22"/>
          <w:szCs w:val="22"/>
        </w:rPr>
        <w:t>.</w:t>
      </w:r>
    </w:p>
    <w:p w14:paraId="0ADF292E" w14:textId="77777777" w:rsidR="00D95C4A" w:rsidRPr="002F557E" w:rsidRDefault="00D95C4A" w:rsidP="00F03AE5">
      <w:pPr>
        <w:shd w:val="clear" w:color="auto" w:fill="FFFFFF"/>
        <w:spacing w:line="360" w:lineRule="auto"/>
        <w:ind w:right="100"/>
        <w:jc w:val="both"/>
        <w:rPr>
          <w:rFonts w:ascii="Calibri Light" w:hAnsi="Calibri Light" w:cs="Calibri Light"/>
          <w:b/>
          <w:sz w:val="22"/>
          <w:szCs w:val="22"/>
        </w:rPr>
      </w:pPr>
    </w:p>
    <w:p w14:paraId="3A75352A" w14:textId="731F35A2" w:rsidR="00511734" w:rsidRPr="002F557E" w:rsidRDefault="007F6016" w:rsidP="002F557E">
      <w:pPr>
        <w:shd w:val="clear" w:color="auto" w:fill="FFFFFF"/>
        <w:spacing w:line="360" w:lineRule="auto"/>
        <w:ind w:right="100"/>
        <w:jc w:val="both"/>
        <w:rPr>
          <w:rFonts w:ascii="Calibri Light" w:hAnsi="Calibri Light" w:cs="Calibri Light"/>
          <w:bCs/>
          <w:sz w:val="22"/>
          <w:szCs w:val="22"/>
        </w:rPr>
      </w:pPr>
      <w:r w:rsidRPr="002F557E">
        <w:rPr>
          <w:rFonts w:ascii="Calibri Light" w:hAnsi="Calibri Light" w:cs="Calibri Light"/>
          <w:bCs/>
          <w:sz w:val="22"/>
          <w:szCs w:val="22"/>
        </w:rPr>
        <w:t>Przy obliczaniu punktów, Zamawiający zastosuje zaokrąglenie do dwóch miejsc po przecinku według zasady, że trzecia cyfra po przecinku od 5 w górę powoduj</w:t>
      </w:r>
      <w:r w:rsidR="007801F4" w:rsidRPr="002F557E">
        <w:rPr>
          <w:rFonts w:ascii="Calibri Light" w:hAnsi="Calibri Light" w:cs="Calibri Light"/>
          <w:bCs/>
          <w:sz w:val="22"/>
          <w:szCs w:val="22"/>
        </w:rPr>
        <w:t>e zaokrąglenie drugiej cyfry po </w:t>
      </w:r>
      <w:r w:rsidR="006D02DF" w:rsidRPr="002F557E">
        <w:rPr>
          <w:rFonts w:ascii="Calibri Light" w:hAnsi="Calibri Light" w:cs="Calibri Light"/>
          <w:bCs/>
          <w:sz w:val="22"/>
          <w:szCs w:val="22"/>
        </w:rPr>
        <w:t>przecinku w </w:t>
      </w:r>
      <w:r w:rsidRPr="002F557E">
        <w:rPr>
          <w:rFonts w:ascii="Calibri Light" w:hAnsi="Calibri Light" w:cs="Calibri Light"/>
          <w:bCs/>
          <w:sz w:val="22"/>
          <w:szCs w:val="22"/>
        </w:rPr>
        <w:t>górę o 1. Jeśli trzecia cyfra po przecinku jest mn</w:t>
      </w:r>
      <w:r w:rsidR="007801F4" w:rsidRPr="002F557E">
        <w:rPr>
          <w:rFonts w:ascii="Calibri Light" w:hAnsi="Calibri Light" w:cs="Calibri Light"/>
          <w:bCs/>
          <w:sz w:val="22"/>
          <w:szCs w:val="22"/>
        </w:rPr>
        <w:t>iejsza niż 5, to druga cyfra po </w:t>
      </w:r>
      <w:r w:rsidRPr="002F557E">
        <w:rPr>
          <w:rFonts w:ascii="Calibri Light" w:hAnsi="Calibri Light" w:cs="Calibri Light"/>
          <w:bCs/>
          <w:sz w:val="22"/>
          <w:szCs w:val="22"/>
        </w:rPr>
        <w:t>przecinku nie ulega zmianie.</w:t>
      </w:r>
    </w:p>
    <w:p w14:paraId="4229F9BA" w14:textId="1A5378C7" w:rsidR="002130C6" w:rsidRPr="002F557E" w:rsidRDefault="00D67767" w:rsidP="00777ED1">
      <w:pPr>
        <w:pStyle w:val="Akapitzlist"/>
        <w:spacing w:line="360" w:lineRule="auto"/>
        <w:ind w:left="0" w:right="28"/>
        <w:jc w:val="both"/>
        <w:rPr>
          <w:rFonts w:ascii="Calibri Light" w:hAnsi="Calibri Light" w:cs="Calibri Light"/>
          <w:b/>
          <w:sz w:val="22"/>
          <w:szCs w:val="22"/>
        </w:rPr>
      </w:pPr>
      <w:r w:rsidRPr="002F557E">
        <w:rPr>
          <w:rFonts w:ascii="Calibri Light" w:hAnsi="Calibri Light" w:cs="Calibri Light"/>
          <w:b/>
          <w:sz w:val="22"/>
          <w:szCs w:val="22"/>
        </w:rPr>
        <w:t xml:space="preserve">ad. b) </w:t>
      </w:r>
      <w:r w:rsidR="00777ED1" w:rsidRPr="002F557E">
        <w:rPr>
          <w:rFonts w:ascii="Calibri Light" w:hAnsi="Calibri Light" w:cs="Calibri Light"/>
          <w:b/>
          <w:sz w:val="22"/>
          <w:szCs w:val="22"/>
        </w:rPr>
        <w:t>możliwość śledzenia przesyłek</w:t>
      </w:r>
    </w:p>
    <w:p w14:paraId="5E8D65BB" w14:textId="1003CC23" w:rsidR="00777ED1" w:rsidRPr="002F557E" w:rsidRDefault="00777ED1" w:rsidP="00777ED1">
      <w:pPr>
        <w:shd w:val="clear" w:color="auto" w:fill="FFFFFF"/>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W ramach niniejszego kryterium Zamawiający przyzna 0 lub </w:t>
      </w:r>
      <w:r w:rsidR="002F557E">
        <w:rPr>
          <w:rFonts w:ascii="Calibri Light" w:hAnsi="Calibri Light" w:cs="Calibri Light"/>
          <w:sz w:val="22"/>
          <w:szCs w:val="22"/>
        </w:rPr>
        <w:t>2</w:t>
      </w:r>
      <w:r w:rsidRPr="002F557E">
        <w:rPr>
          <w:rFonts w:ascii="Calibri Light" w:hAnsi="Calibri Light" w:cs="Calibri Light"/>
          <w:sz w:val="22"/>
          <w:szCs w:val="22"/>
        </w:rPr>
        <w:t xml:space="preserve">0 punktów Wykonawcy, w następujący sposób:      </w:t>
      </w:r>
    </w:p>
    <w:p w14:paraId="7184B0C4" w14:textId="32171AE8" w:rsidR="00777ED1" w:rsidRPr="002F557E" w:rsidRDefault="00777ED1" w:rsidP="00777ED1">
      <w:pPr>
        <w:pStyle w:val="Akapitzlist"/>
        <w:numPr>
          <w:ilvl w:val="0"/>
          <w:numId w:val="86"/>
        </w:numPr>
        <w:shd w:val="clear" w:color="auto" w:fill="FFFFFF"/>
        <w:spacing w:line="360" w:lineRule="auto"/>
        <w:jc w:val="both"/>
        <w:rPr>
          <w:rFonts w:ascii="Calibri Light" w:hAnsi="Calibri Light" w:cs="Calibri Light"/>
          <w:sz w:val="22"/>
          <w:szCs w:val="22"/>
        </w:rPr>
      </w:pPr>
      <w:r w:rsidRPr="002F557E">
        <w:rPr>
          <w:rFonts w:ascii="Calibri Light" w:hAnsi="Calibri Light" w:cs="Calibri Light"/>
          <w:sz w:val="22"/>
          <w:szCs w:val="22"/>
        </w:rPr>
        <w:lastRenderedPageBreak/>
        <w:t>jeżeli Wykonawca zaoferuje możliwość śledzenia przesyłek z pozycji przeglądarki internetowej, wówczas otrzyma 20 pkt;</w:t>
      </w:r>
    </w:p>
    <w:p w14:paraId="0A7E3662" w14:textId="53B4779E" w:rsidR="00777ED1" w:rsidRPr="002F557E" w:rsidRDefault="00777ED1" w:rsidP="00777ED1">
      <w:pPr>
        <w:pStyle w:val="Akapitzlist"/>
        <w:numPr>
          <w:ilvl w:val="0"/>
          <w:numId w:val="86"/>
        </w:numPr>
        <w:shd w:val="clear" w:color="auto" w:fill="FFFFFF"/>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 jeżeli Wykonawca nie zaoferuje możliwości śledzenia przesyłek z pozycji przeglądarki internetowej, wówczas otrzyma 0 pkt.</w:t>
      </w:r>
    </w:p>
    <w:p w14:paraId="0F4D184D" w14:textId="3B6D798B" w:rsidR="00777ED1" w:rsidRPr="002F557E" w:rsidRDefault="00777ED1" w:rsidP="00777ED1">
      <w:pPr>
        <w:pStyle w:val="Akapitzlist"/>
        <w:spacing w:line="360" w:lineRule="auto"/>
        <w:ind w:left="0" w:right="28"/>
        <w:jc w:val="both"/>
        <w:rPr>
          <w:rFonts w:ascii="Calibri Light" w:hAnsi="Calibri Light" w:cs="Calibri Light"/>
          <w:color w:val="000000"/>
          <w:sz w:val="22"/>
          <w:szCs w:val="22"/>
          <w:u w:val="single"/>
        </w:rPr>
      </w:pPr>
      <w:r w:rsidRPr="002F557E">
        <w:rPr>
          <w:rFonts w:ascii="Calibri Light" w:hAnsi="Calibri Light" w:cs="Calibri Light"/>
          <w:b/>
          <w:sz w:val="22"/>
          <w:szCs w:val="22"/>
        </w:rPr>
        <w:t>ad. c) termin płatności</w:t>
      </w:r>
    </w:p>
    <w:p w14:paraId="59B46958" w14:textId="77777777" w:rsidR="003B6921" w:rsidRPr="002F557E" w:rsidRDefault="003B6921" w:rsidP="003B6921">
      <w:pPr>
        <w:spacing w:line="360" w:lineRule="auto"/>
        <w:ind w:right="57"/>
        <w:jc w:val="both"/>
        <w:rPr>
          <w:rFonts w:ascii="Calibri Light" w:hAnsi="Calibri Light" w:cs="Calibri Light"/>
          <w:sz w:val="22"/>
          <w:szCs w:val="22"/>
        </w:rPr>
      </w:pPr>
      <w:r w:rsidRPr="002F557E">
        <w:rPr>
          <w:rFonts w:ascii="Calibri Light" w:hAnsi="Calibri Light" w:cs="Calibri Light"/>
          <w:sz w:val="22"/>
          <w:szCs w:val="22"/>
        </w:rPr>
        <w:t>Liczba punktów w kryterium termin płatności zostanie przyznana w następujący sposób:</w:t>
      </w:r>
    </w:p>
    <w:p w14:paraId="793A4A61" w14:textId="66945EBC" w:rsidR="003B6921" w:rsidRPr="002F557E" w:rsidRDefault="003B6921" w:rsidP="003B6921">
      <w:pPr>
        <w:spacing w:line="360" w:lineRule="auto"/>
        <w:rPr>
          <w:rFonts w:ascii="Calibri Light" w:hAnsi="Calibri Light" w:cs="Calibri Light"/>
          <w:bCs/>
          <w:sz w:val="22"/>
          <w:szCs w:val="22"/>
        </w:rPr>
      </w:pPr>
      <w:r w:rsidRPr="002F557E">
        <w:rPr>
          <w:rFonts w:ascii="Calibri Light" w:hAnsi="Calibri Light" w:cs="Calibri Light"/>
          <w:bCs/>
          <w:sz w:val="22"/>
          <w:szCs w:val="22"/>
        </w:rPr>
        <w:t>P = P</w:t>
      </w:r>
      <w:r w:rsidRPr="002F557E">
        <w:rPr>
          <w:rFonts w:ascii="Calibri Light" w:hAnsi="Calibri Light" w:cs="Calibri Light"/>
          <w:bCs/>
          <w:sz w:val="22"/>
          <w:szCs w:val="22"/>
          <w:vertAlign w:val="subscript"/>
        </w:rPr>
        <w:t>o</w:t>
      </w:r>
      <w:r w:rsidRPr="002F557E">
        <w:rPr>
          <w:rFonts w:ascii="Calibri Light" w:hAnsi="Calibri Light" w:cs="Calibri Light"/>
          <w:sz w:val="22"/>
          <w:szCs w:val="22"/>
        </w:rPr>
        <w:t xml:space="preserve"> / </w:t>
      </w:r>
      <w:proofErr w:type="spellStart"/>
      <w:r w:rsidRPr="002F557E">
        <w:rPr>
          <w:rFonts w:ascii="Calibri Light" w:hAnsi="Calibri Light" w:cs="Calibri Light"/>
          <w:sz w:val="22"/>
          <w:szCs w:val="22"/>
        </w:rPr>
        <w:t>P</w:t>
      </w:r>
      <w:r w:rsidRPr="002F557E">
        <w:rPr>
          <w:rFonts w:ascii="Calibri Light" w:hAnsi="Calibri Light" w:cs="Calibri Light"/>
          <w:sz w:val="22"/>
          <w:szCs w:val="22"/>
          <w:vertAlign w:val="subscript"/>
        </w:rPr>
        <w:t>n</w:t>
      </w:r>
      <w:proofErr w:type="spellEnd"/>
      <w:r w:rsidRPr="002F557E">
        <w:rPr>
          <w:rFonts w:ascii="Calibri Light" w:hAnsi="Calibri Light" w:cs="Calibri Light"/>
          <w:bCs/>
          <w:sz w:val="22"/>
          <w:szCs w:val="22"/>
        </w:rPr>
        <w:t xml:space="preserve"> x 20 pkt</w:t>
      </w:r>
    </w:p>
    <w:p w14:paraId="4C445D47" w14:textId="77777777" w:rsidR="003B6921" w:rsidRPr="002F557E" w:rsidRDefault="003B6921" w:rsidP="003B6921">
      <w:pPr>
        <w:spacing w:line="360" w:lineRule="auto"/>
        <w:rPr>
          <w:rFonts w:ascii="Calibri Light" w:hAnsi="Calibri Light" w:cs="Calibri Light"/>
          <w:sz w:val="22"/>
          <w:szCs w:val="22"/>
        </w:rPr>
      </w:pPr>
      <w:r w:rsidRPr="002F557E">
        <w:rPr>
          <w:rFonts w:ascii="Calibri Light" w:hAnsi="Calibri Light" w:cs="Calibri Light"/>
          <w:sz w:val="22"/>
          <w:szCs w:val="22"/>
        </w:rPr>
        <w:t>gdzie:</w:t>
      </w:r>
    </w:p>
    <w:p w14:paraId="75BB5850" w14:textId="77777777" w:rsidR="003B6921" w:rsidRPr="002F557E" w:rsidRDefault="003B6921" w:rsidP="003B6921">
      <w:pPr>
        <w:spacing w:line="360" w:lineRule="auto"/>
        <w:rPr>
          <w:rFonts w:ascii="Calibri Light" w:hAnsi="Calibri Light" w:cs="Calibri Light"/>
          <w:sz w:val="22"/>
          <w:szCs w:val="22"/>
        </w:rPr>
      </w:pPr>
      <w:r w:rsidRPr="002F557E">
        <w:rPr>
          <w:rFonts w:ascii="Calibri Light" w:hAnsi="Calibri Light" w:cs="Calibri Light"/>
          <w:sz w:val="22"/>
          <w:szCs w:val="22"/>
        </w:rPr>
        <w:t>P – liczba punktów za oferowany termin płatności</w:t>
      </w:r>
    </w:p>
    <w:p w14:paraId="2F37E801" w14:textId="77777777" w:rsidR="003B6921" w:rsidRPr="002F557E" w:rsidRDefault="003B6921" w:rsidP="003B6921">
      <w:pPr>
        <w:pStyle w:val="tekst"/>
        <w:spacing w:before="0" w:after="0" w:line="360" w:lineRule="auto"/>
        <w:rPr>
          <w:rFonts w:ascii="Calibri Light" w:hAnsi="Calibri Light" w:cs="Calibri Light"/>
          <w:bCs/>
          <w:sz w:val="22"/>
          <w:szCs w:val="22"/>
        </w:rPr>
      </w:pPr>
      <w:r w:rsidRPr="002F557E">
        <w:rPr>
          <w:rFonts w:ascii="Calibri Light" w:hAnsi="Calibri Light" w:cs="Calibri Light"/>
          <w:sz w:val="22"/>
          <w:szCs w:val="22"/>
        </w:rPr>
        <w:t>P</w:t>
      </w:r>
      <w:r w:rsidRPr="002F557E">
        <w:rPr>
          <w:rFonts w:ascii="Calibri Light" w:hAnsi="Calibri Light" w:cs="Calibri Light"/>
          <w:sz w:val="22"/>
          <w:szCs w:val="22"/>
          <w:vertAlign w:val="subscript"/>
        </w:rPr>
        <w:t>o</w:t>
      </w:r>
      <w:r w:rsidRPr="002F557E">
        <w:rPr>
          <w:rFonts w:ascii="Calibri Light" w:hAnsi="Calibri Light" w:cs="Calibri Light"/>
          <w:sz w:val="22"/>
          <w:szCs w:val="22"/>
        </w:rPr>
        <w:t xml:space="preserve"> – termin płatności w ofercie ocenianej</w:t>
      </w:r>
    </w:p>
    <w:p w14:paraId="0ECC3A6B" w14:textId="6F3CA58F" w:rsidR="003B6921" w:rsidRPr="002F557E" w:rsidRDefault="003B6921" w:rsidP="003B6921">
      <w:pPr>
        <w:spacing w:line="360" w:lineRule="auto"/>
        <w:ind w:right="57"/>
        <w:jc w:val="both"/>
        <w:rPr>
          <w:rFonts w:ascii="Calibri Light" w:hAnsi="Calibri Light" w:cs="Calibri Light"/>
          <w:sz w:val="22"/>
          <w:szCs w:val="22"/>
        </w:rPr>
      </w:pPr>
      <w:proofErr w:type="spellStart"/>
      <w:r w:rsidRPr="002F557E">
        <w:rPr>
          <w:rFonts w:ascii="Calibri Light" w:hAnsi="Calibri Light" w:cs="Calibri Light"/>
          <w:sz w:val="22"/>
          <w:szCs w:val="22"/>
        </w:rPr>
        <w:t>P</w:t>
      </w:r>
      <w:r w:rsidRPr="002F557E">
        <w:rPr>
          <w:rFonts w:ascii="Calibri Light" w:hAnsi="Calibri Light" w:cs="Calibri Light"/>
          <w:sz w:val="22"/>
          <w:szCs w:val="22"/>
          <w:vertAlign w:val="subscript"/>
        </w:rPr>
        <w:t>n</w:t>
      </w:r>
      <w:proofErr w:type="spellEnd"/>
      <w:r w:rsidRPr="002F557E">
        <w:rPr>
          <w:rFonts w:ascii="Calibri Light" w:hAnsi="Calibri Light" w:cs="Calibri Light"/>
          <w:sz w:val="22"/>
          <w:szCs w:val="22"/>
        </w:rPr>
        <w:t xml:space="preserve"> – najdłuższy zaoferowany termin płatności,</w:t>
      </w:r>
      <w:r w:rsidR="00EE57D8" w:rsidRPr="002F557E">
        <w:rPr>
          <w:rFonts w:ascii="Calibri Light" w:hAnsi="Calibri Light" w:cs="Calibri Light"/>
          <w:sz w:val="22"/>
          <w:szCs w:val="22"/>
        </w:rPr>
        <w:t xml:space="preserve"> p</w:t>
      </w:r>
      <w:r w:rsidRPr="002F557E">
        <w:rPr>
          <w:rFonts w:ascii="Calibri Light" w:hAnsi="Calibri Light" w:cs="Calibri Light"/>
          <w:sz w:val="22"/>
          <w:szCs w:val="22"/>
        </w:rPr>
        <w:t xml:space="preserve">rzy czym Zamawiający określa, że minimalny termin płatności wynosi </w:t>
      </w:r>
      <w:r w:rsidR="002F557E">
        <w:rPr>
          <w:rFonts w:ascii="Calibri Light" w:hAnsi="Calibri Light" w:cs="Calibri Light"/>
          <w:sz w:val="22"/>
          <w:szCs w:val="22"/>
        </w:rPr>
        <w:t>14</w:t>
      </w:r>
      <w:r w:rsidRPr="002F557E">
        <w:rPr>
          <w:rFonts w:ascii="Calibri Light" w:hAnsi="Calibri Light" w:cs="Calibri Light"/>
          <w:sz w:val="22"/>
          <w:szCs w:val="22"/>
        </w:rPr>
        <w:t xml:space="preserve"> dni, a maksymalny 30 dni.</w:t>
      </w:r>
    </w:p>
    <w:p w14:paraId="5F5E29C3" w14:textId="77777777" w:rsidR="002130C6" w:rsidRPr="002F557E" w:rsidRDefault="002130C6" w:rsidP="00F03AE5">
      <w:pPr>
        <w:pStyle w:val="Akapitzlist"/>
        <w:spacing w:line="360" w:lineRule="auto"/>
        <w:ind w:left="0" w:right="28"/>
        <w:jc w:val="both"/>
        <w:rPr>
          <w:rFonts w:ascii="Calibri Light" w:hAnsi="Calibri Light" w:cs="Calibri Light"/>
          <w:b/>
          <w:sz w:val="22"/>
          <w:szCs w:val="22"/>
        </w:rPr>
      </w:pPr>
    </w:p>
    <w:p w14:paraId="3753DD18" w14:textId="0F3C6872" w:rsidR="002130C6" w:rsidRPr="002F557E" w:rsidRDefault="002130C6" w:rsidP="002F557E">
      <w:pPr>
        <w:pStyle w:val="Akapitzlist"/>
        <w:numPr>
          <w:ilvl w:val="0"/>
          <w:numId w:val="2"/>
        </w:numPr>
        <w:shd w:val="clear" w:color="auto" w:fill="FFFFFF"/>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Za ofertę najkorzystniejszą będzie uznana oferta, która nie podlega odrzuceniu i która po zsumowaniu  uzyskanych z powyższych kryteriów punktów otrzyma najwyższą punktację.</w:t>
      </w:r>
    </w:p>
    <w:p w14:paraId="2755BF15" w14:textId="77777777" w:rsidR="002130C6" w:rsidRPr="002F557E" w:rsidRDefault="002130C6" w:rsidP="00F03AE5">
      <w:pPr>
        <w:pStyle w:val="Akapitzlist"/>
        <w:numPr>
          <w:ilvl w:val="0"/>
          <w:numId w:val="2"/>
        </w:num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F90488C" w14:textId="77777777" w:rsidR="002130C6" w:rsidRPr="002F557E" w:rsidRDefault="002130C6" w:rsidP="00F03AE5">
      <w:pPr>
        <w:pStyle w:val="Akapitzlist"/>
        <w:numPr>
          <w:ilvl w:val="1"/>
          <w:numId w:val="2"/>
        </w:numPr>
        <w:tabs>
          <w:tab w:val="clear" w:pos="465"/>
          <w:tab w:val="num" w:pos="851"/>
        </w:tabs>
        <w:spacing w:line="360" w:lineRule="auto"/>
        <w:ind w:left="993" w:right="28"/>
        <w:jc w:val="both"/>
        <w:rPr>
          <w:rFonts w:ascii="Calibri Light" w:hAnsi="Calibri Light" w:cs="Calibri Light"/>
          <w:sz w:val="22"/>
          <w:szCs w:val="22"/>
        </w:rPr>
      </w:pPr>
      <w:r w:rsidRPr="002F557E">
        <w:rPr>
          <w:rFonts w:ascii="Calibri Light" w:hAnsi="Calibri Light" w:cs="Calibri Light"/>
          <w:sz w:val="22"/>
          <w:szCs w:val="22"/>
        </w:rPr>
        <w:t>Jeżeli oferty otrzymały taką samą ocenę w kryterium o najwyższej wadze, Zamawiający wybiera ofertę z najniższą ceną.</w:t>
      </w:r>
    </w:p>
    <w:p w14:paraId="7B4156EB" w14:textId="37BA0BBE" w:rsidR="001F3386" w:rsidRPr="002F557E" w:rsidRDefault="002130C6" w:rsidP="002F557E">
      <w:pPr>
        <w:pStyle w:val="Akapitzlist"/>
        <w:numPr>
          <w:ilvl w:val="1"/>
          <w:numId w:val="2"/>
        </w:numPr>
        <w:tabs>
          <w:tab w:val="clear" w:pos="465"/>
          <w:tab w:val="num" w:pos="851"/>
        </w:tabs>
        <w:spacing w:line="360" w:lineRule="auto"/>
        <w:ind w:left="993" w:right="28"/>
        <w:jc w:val="both"/>
        <w:rPr>
          <w:rFonts w:ascii="Calibri Light" w:hAnsi="Calibri Light" w:cs="Calibri Light"/>
          <w:sz w:val="22"/>
          <w:szCs w:val="22"/>
        </w:rPr>
      </w:pPr>
      <w:r w:rsidRPr="002F557E">
        <w:rPr>
          <w:rFonts w:ascii="Calibri Light" w:hAnsi="Calibri Light" w:cs="Calibri Light"/>
          <w:sz w:val="22"/>
          <w:szCs w:val="22"/>
        </w:rPr>
        <w:t>Jeżeli nie można dokonać wyboru oferty w sposób, o którym mowa w ust. 4.1. niniejszego rozdziału SWZ, Zamawiający wzywa Wykonawców, którzy złożyli te oferty, do złożenia w terminie określonym przez Zamawiającego ofert dodatkowych zawierających nową cenę.</w:t>
      </w:r>
    </w:p>
    <w:bookmarkEnd w:id="3"/>
    <w:p w14:paraId="14B081DD" w14:textId="77777777" w:rsidR="002939C8" w:rsidRPr="002F557E" w:rsidRDefault="004911DE" w:rsidP="00F03AE5">
      <w:pPr>
        <w:pStyle w:val="Tekstpodstawowy"/>
        <w:numPr>
          <w:ilvl w:val="0"/>
          <w:numId w:val="2"/>
        </w:numPr>
        <w:spacing w:line="360" w:lineRule="auto"/>
        <w:rPr>
          <w:rFonts w:ascii="Calibri Light" w:hAnsi="Calibri Light" w:cs="Calibri Light"/>
          <w:sz w:val="22"/>
          <w:szCs w:val="22"/>
        </w:rPr>
      </w:pPr>
      <w:r w:rsidRPr="002F557E">
        <w:rPr>
          <w:rFonts w:ascii="Calibri Light" w:hAnsi="Calibri Light" w:cs="Calibri Light"/>
          <w:sz w:val="22"/>
          <w:szCs w:val="22"/>
        </w:rPr>
        <w:t xml:space="preserve">Za ofertę najkorzystniejszą będzie uznana oferta, która </w:t>
      </w:r>
      <w:r w:rsidR="004870DA" w:rsidRPr="002F557E">
        <w:rPr>
          <w:rFonts w:ascii="Calibri Light" w:hAnsi="Calibri Light" w:cs="Calibri Light"/>
          <w:sz w:val="22"/>
          <w:szCs w:val="22"/>
        </w:rPr>
        <w:t>nie podlega odrzuceniu i</w:t>
      </w:r>
      <w:r w:rsidR="002939C8" w:rsidRPr="002F557E">
        <w:rPr>
          <w:rFonts w:ascii="Calibri Light" w:hAnsi="Calibri Light" w:cs="Calibri Light"/>
          <w:sz w:val="22"/>
          <w:szCs w:val="22"/>
        </w:rPr>
        <w:t xml:space="preserve"> która po zsumowaniu  uzyskanych z powyższych kryteriów punktów otrzyma najwyższą punktację.</w:t>
      </w:r>
    </w:p>
    <w:p w14:paraId="5272C4F0" w14:textId="77777777" w:rsidR="0065723F" w:rsidRPr="002F557E" w:rsidRDefault="002277A4" w:rsidP="00F03AE5">
      <w:pPr>
        <w:pStyle w:val="Akapitzlist"/>
        <w:numPr>
          <w:ilvl w:val="0"/>
          <w:numId w:val="69"/>
        </w:num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 xml:space="preserve">Jeżeli nie można wybrać najkorzystniejszej oferty z uwagi na to, że dwie lub więcej ofert przedstawia taki sam bilans ceny i innych kryteriów </w:t>
      </w:r>
      <w:r w:rsidR="00587DD1" w:rsidRPr="002F557E">
        <w:rPr>
          <w:rFonts w:ascii="Calibri Light" w:hAnsi="Calibri Light" w:cs="Calibri Light"/>
          <w:sz w:val="22"/>
          <w:szCs w:val="22"/>
        </w:rPr>
        <w:t>oceny ofert, Zamawiający wybiera spośród tych ofert ofertę, która otrzymała najwyższą ocenę w kryterium o najwyższej wadze.</w:t>
      </w:r>
    </w:p>
    <w:p w14:paraId="17FA1A3C" w14:textId="77777777" w:rsidR="00587DD1" w:rsidRPr="002F557E" w:rsidRDefault="00D00E56" w:rsidP="00F03AE5">
      <w:pPr>
        <w:pStyle w:val="Akapitzlist"/>
        <w:numPr>
          <w:ilvl w:val="0"/>
          <w:numId w:val="69"/>
        </w:num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Jeżeli oferty otrzymały taką samą ocenę w kryterium o najwyższej wadze, Zamawiający wybiera ofertę z najniższą ceną.</w:t>
      </w:r>
    </w:p>
    <w:p w14:paraId="70CD2A9D" w14:textId="77777777" w:rsidR="00D00E56" w:rsidRPr="002F557E" w:rsidRDefault="00D00E56" w:rsidP="00F03AE5">
      <w:pPr>
        <w:pStyle w:val="Akapitzlist"/>
        <w:numPr>
          <w:ilvl w:val="0"/>
          <w:numId w:val="69"/>
        </w:num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 xml:space="preserve">Jeżeli nie można dokonać wyboru oferty w sposób, o którym mowa w ust. </w:t>
      </w:r>
      <w:r w:rsidR="008C115A" w:rsidRPr="002F557E">
        <w:rPr>
          <w:rFonts w:ascii="Calibri Light" w:hAnsi="Calibri Light" w:cs="Calibri Light"/>
          <w:sz w:val="22"/>
          <w:szCs w:val="22"/>
        </w:rPr>
        <w:t>5</w:t>
      </w:r>
      <w:r w:rsidRPr="002F557E">
        <w:rPr>
          <w:rFonts w:ascii="Calibri Light" w:hAnsi="Calibri Light" w:cs="Calibri Light"/>
          <w:sz w:val="22"/>
          <w:szCs w:val="22"/>
        </w:rPr>
        <w:t>.1. niniejszego rozdziału SWZ, Zamawiający wzywa Wykonawców, którzy złożyli te oferty, do złożenia w terminie określonym przez Zamawiającego ofert dodatkowych zawierających nową cenę.</w:t>
      </w:r>
    </w:p>
    <w:p w14:paraId="09E8B96E" w14:textId="77777777" w:rsidR="00D95C4A" w:rsidRPr="002F557E" w:rsidRDefault="00D95C4A" w:rsidP="00F03AE5">
      <w:pPr>
        <w:spacing w:line="360" w:lineRule="auto"/>
        <w:ind w:right="28"/>
        <w:jc w:val="both"/>
        <w:rPr>
          <w:rFonts w:ascii="Calibri Light" w:hAnsi="Calibri Light" w:cs="Calibri Light"/>
          <w:iCs/>
          <w:sz w:val="22"/>
          <w:szCs w:val="22"/>
        </w:rPr>
      </w:pPr>
    </w:p>
    <w:p w14:paraId="401E761F" w14:textId="77777777" w:rsidR="004870DA" w:rsidRPr="002F557E" w:rsidRDefault="0065723F"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lastRenderedPageBreak/>
        <w:t xml:space="preserve">ROZDZIAŁ </w:t>
      </w:r>
      <w:r w:rsidR="00DA154D" w:rsidRPr="002F557E">
        <w:rPr>
          <w:rFonts w:ascii="Calibri Light" w:hAnsi="Calibri Light" w:cs="Calibri Light"/>
          <w:sz w:val="22"/>
          <w:szCs w:val="22"/>
        </w:rPr>
        <w:t>XXIX</w:t>
      </w:r>
    </w:p>
    <w:p w14:paraId="6BA64FD6" w14:textId="77777777" w:rsidR="0065723F" w:rsidRPr="002F557E" w:rsidRDefault="0065723F"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INFORMACJE NA TEMAT AUKCJI ELEKTRONICZNEJ</w:t>
      </w:r>
    </w:p>
    <w:p w14:paraId="6651B701" w14:textId="77777777" w:rsidR="0065723F" w:rsidRPr="002F557E" w:rsidRDefault="0065723F" w:rsidP="00F03AE5">
      <w:pPr>
        <w:spacing w:line="360" w:lineRule="auto"/>
        <w:ind w:right="28"/>
        <w:jc w:val="both"/>
        <w:rPr>
          <w:rFonts w:ascii="Calibri Light" w:hAnsi="Calibri Light" w:cs="Calibri Light"/>
          <w:sz w:val="12"/>
          <w:szCs w:val="12"/>
        </w:rPr>
      </w:pPr>
    </w:p>
    <w:p w14:paraId="67E6A1B7" w14:textId="77777777" w:rsidR="0065723F" w:rsidRPr="002F557E" w:rsidRDefault="0065723F" w:rsidP="00F03AE5">
      <w:p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Zamawiający nie przewiduje w niniejszym postępowaniu przeprowadzenia aukcji elektronicznej.</w:t>
      </w:r>
    </w:p>
    <w:p w14:paraId="15D6C918" w14:textId="77777777" w:rsidR="00365864" w:rsidRPr="002F557E" w:rsidRDefault="00365864" w:rsidP="00F03AE5">
      <w:pPr>
        <w:pStyle w:val="Tekstpodstawowy"/>
        <w:spacing w:line="360" w:lineRule="auto"/>
        <w:rPr>
          <w:rFonts w:ascii="Calibri Light" w:hAnsi="Calibri Light" w:cs="Calibri Light"/>
          <w:b/>
          <w:sz w:val="12"/>
          <w:szCs w:val="12"/>
        </w:rPr>
      </w:pPr>
    </w:p>
    <w:p w14:paraId="6BED4880" w14:textId="77777777" w:rsidR="004870DA" w:rsidRPr="002F557E" w:rsidRDefault="00A16332"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w:t>
      </w:r>
      <w:r w:rsidR="00341D83" w:rsidRPr="002F557E">
        <w:rPr>
          <w:rFonts w:ascii="Calibri Light" w:hAnsi="Calibri Light" w:cs="Calibri Light"/>
          <w:sz w:val="22"/>
          <w:szCs w:val="22"/>
        </w:rPr>
        <w:t>X</w:t>
      </w:r>
    </w:p>
    <w:p w14:paraId="09034BD7" w14:textId="77777777" w:rsidR="00F03113" w:rsidRPr="002F557E" w:rsidRDefault="00C1344F"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INFORMACJE O </w:t>
      </w:r>
      <w:r w:rsidR="00F03113" w:rsidRPr="002F557E">
        <w:rPr>
          <w:rFonts w:ascii="Calibri Light" w:hAnsi="Calibri Light" w:cs="Calibri Light"/>
          <w:sz w:val="22"/>
          <w:szCs w:val="22"/>
        </w:rPr>
        <w:t>FORMALNOŚC</w:t>
      </w:r>
      <w:r w:rsidRPr="002F557E">
        <w:rPr>
          <w:rFonts w:ascii="Calibri Light" w:hAnsi="Calibri Light" w:cs="Calibri Light"/>
          <w:sz w:val="22"/>
          <w:szCs w:val="22"/>
        </w:rPr>
        <w:t xml:space="preserve">IACH, JAKIE MUSZĄ ZOSTAĆ DOPEŁNIONE PO WYBORZE OFERTY </w:t>
      </w:r>
      <w:r w:rsidR="009D68C2" w:rsidRPr="002F557E">
        <w:rPr>
          <w:rFonts w:ascii="Calibri Light" w:hAnsi="Calibri Light" w:cs="Calibri Light"/>
          <w:sz w:val="22"/>
          <w:szCs w:val="22"/>
        </w:rPr>
        <w:br/>
      </w:r>
      <w:r w:rsidRPr="002F557E">
        <w:rPr>
          <w:rFonts w:ascii="Calibri Light" w:hAnsi="Calibri Light" w:cs="Calibri Light"/>
          <w:sz w:val="22"/>
          <w:szCs w:val="22"/>
        </w:rPr>
        <w:t>W CELU ZAWARCIA UMOWY W SPRAWIE ZAMÓWIENIA PUBLICZNEGO</w:t>
      </w:r>
    </w:p>
    <w:p w14:paraId="5E813BF7" w14:textId="77777777" w:rsidR="00FD56D6" w:rsidRPr="002F557E" w:rsidRDefault="00FD56D6" w:rsidP="00F03AE5">
      <w:pPr>
        <w:spacing w:line="360" w:lineRule="auto"/>
        <w:jc w:val="both"/>
        <w:rPr>
          <w:rFonts w:ascii="Calibri Light" w:hAnsi="Calibri Light" w:cs="Calibri Light"/>
          <w:sz w:val="22"/>
          <w:szCs w:val="22"/>
        </w:rPr>
      </w:pPr>
    </w:p>
    <w:p w14:paraId="7F116B7B" w14:textId="77777777" w:rsidR="005D738D" w:rsidRPr="002F557E" w:rsidRDefault="005D738D" w:rsidP="005D738D">
      <w:pPr>
        <w:pStyle w:val="Akapitzlist"/>
        <w:numPr>
          <w:ilvl w:val="3"/>
          <w:numId w:val="55"/>
        </w:numPr>
        <w:spacing w:before="120" w:line="360" w:lineRule="auto"/>
        <w:ind w:left="425" w:hanging="425"/>
        <w:jc w:val="both"/>
        <w:rPr>
          <w:rFonts w:ascii="Calibri Light" w:hAnsi="Calibri Light" w:cs="Calibri Light"/>
          <w:sz w:val="22"/>
          <w:szCs w:val="22"/>
        </w:rPr>
      </w:pPr>
      <w:r w:rsidRPr="002F557E">
        <w:rPr>
          <w:rFonts w:ascii="Calibri Light" w:hAnsi="Calibri Light" w:cs="Calibri Light"/>
          <w:sz w:val="22"/>
          <w:szCs w:val="22"/>
        </w:rPr>
        <w:t>Umowa w sprawie zamówienia publicznego może zostać zawarta wyłącznie z Wykonawcą, którego oferta zostanie wybrana jako najkorzystniejsza, po upływie terminów określonych w art. 308 ust. 2 ustawy.</w:t>
      </w:r>
    </w:p>
    <w:p w14:paraId="5A555800" w14:textId="77777777" w:rsidR="005D738D" w:rsidRPr="002F557E" w:rsidRDefault="005D738D" w:rsidP="005D738D">
      <w:pPr>
        <w:pStyle w:val="Akapitzlist"/>
        <w:numPr>
          <w:ilvl w:val="3"/>
          <w:numId w:val="55"/>
        </w:numPr>
        <w:spacing w:before="120" w:line="360" w:lineRule="auto"/>
        <w:ind w:left="425" w:hanging="425"/>
        <w:jc w:val="both"/>
        <w:rPr>
          <w:rFonts w:ascii="Calibri Light" w:hAnsi="Calibri Light" w:cs="Calibri Light"/>
          <w:sz w:val="22"/>
          <w:szCs w:val="22"/>
        </w:rPr>
      </w:pPr>
      <w:r w:rsidRPr="002F557E">
        <w:rPr>
          <w:rFonts w:ascii="Calibri Light" w:hAnsi="Calibri Light" w:cs="Calibri Light"/>
          <w:sz w:val="22"/>
          <w:szCs w:val="22"/>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171DDDD5" w14:textId="77777777" w:rsidR="005D738D" w:rsidRPr="002F557E" w:rsidRDefault="005D738D" w:rsidP="005D738D">
      <w:pPr>
        <w:pStyle w:val="Akapitzlist"/>
        <w:numPr>
          <w:ilvl w:val="3"/>
          <w:numId w:val="55"/>
        </w:numPr>
        <w:spacing w:before="120" w:line="360" w:lineRule="auto"/>
        <w:ind w:left="425" w:hanging="425"/>
        <w:jc w:val="both"/>
        <w:rPr>
          <w:rFonts w:ascii="Calibri Light" w:hAnsi="Calibri Light" w:cs="Calibri Light"/>
          <w:sz w:val="22"/>
          <w:szCs w:val="22"/>
        </w:rPr>
      </w:pPr>
      <w:r w:rsidRPr="002F557E">
        <w:rPr>
          <w:rFonts w:ascii="Calibri Light" w:hAnsi="Calibri Light" w:cs="Calibri Light"/>
          <w:sz w:val="22"/>
          <w:szCs w:val="22"/>
        </w:rPr>
        <w:t>Po wyborze najkorzystniejszej oferty, w celu zawarcia umowy w sprawie zamówienia publicznego, Wykonawca zobowiązany będzie do:</w:t>
      </w:r>
    </w:p>
    <w:p w14:paraId="6FD3E215" w14:textId="77777777" w:rsidR="005D738D" w:rsidRPr="002F557E" w:rsidRDefault="005D738D" w:rsidP="005D738D">
      <w:pPr>
        <w:pStyle w:val="Akapitzlist"/>
        <w:numPr>
          <w:ilvl w:val="0"/>
          <w:numId w:val="87"/>
        </w:numPr>
        <w:spacing w:before="120" w:line="360" w:lineRule="auto"/>
        <w:ind w:left="850" w:hanging="425"/>
        <w:jc w:val="both"/>
        <w:rPr>
          <w:rFonts w:ascii="Calibri Light" w:hAnsi="Calibri Light" w:cs="Calibri Light"/>
          <w:sz w:val="22"/>
          <w:szCs w:val="22"/>
        </w:rPr>
      </w:pPr>
      <w:r w:rsidRPr="002F557E">
        <w:rPr>
          <w:rFonts w:ascii="Calibri Light" w:hAnsi="Calibri Light" w:cs="Calibri Light"/>
          <w:sz w:val="22"/>
          <w:szCs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D996D52" w14:textId="6B8313EB" w:rsidR="005D738D" w:rsidRPr="00A248BE" w:rsidRDefault="005D738D" w:rsidP="00A248BE">
      <w:pPr>
        <w:pStyle w:val="Akapitzlist"/>
        <w:numPr>
          <w:ilvl w:val="0"/>
          <w:numId w:val="87"/>
        </w:numPr>
        <w:spacing w:before="120" w:line="360" w:lineRule="auto"/>
        <w:ind w:left="850" w:hanging="425"/>
        <w:jc w:val="both"/>
        <w:rPr>
          <w:rFonts w:ascii="Calibri Light" w:hAnsi="Calibri Light" w:cs="Calibri Light"/>
          <w:sz w:val="22"/>
          <w:szCs w:val="22"/>
        </w:rPr>
      </w:pPr>
      <w:r w:rsidRPr="00A248BE">
        <w:rPr>
          <w:rFonts w:ascii="Calibri Light" w:hAnsi="Calibri Light" w:cs="Calibri Light"/>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1EA01835" w14:textId="6E1BF24B" w:rsidR="00A248BE" w:rsidRPr="006120B2" w:rsidRDefault="00A248BE" w:rsidP="00A248BE">
      <w:pPr>
        <w:pStyle w:val="Akapitzlist"/>
        <w:numPr>
          <w:ilvl w:val="0"/>
          <w:numId w:val="87"/>
        </w:numPr>
        <w:spacing w:line="360" w:lineRule="auto"/>
        <w:jc w:val="both"/>
        <w:rPr>
          <w:rFonts w:ascii="Calibri Light" w:hAnsi="Calibri Light" w:cs="Calibri Light"/>
          <w:sz w:val="22"/>
          <w:szCs w:val="22"/>
          <w:u w:val="single"/>
        </w:rPr>
      </w:pPr>
      <w:r w:rsidRPr="006120B2">
        <w:rPr>
          <w:rFonts w:ascii="Calibri Light" w:hAnsi="Calibri Light" w:cs="Calibri Light"/>
          <w:sz w:val="22"/>
          <w:szCs w:val="22"/>
          <w:u w:val="single"/>
        </w:rPr>
        <w:t>złożenia oświadczenia (przez Wykonawcę lub podwykonawcę), że czynności osób wykonujących czynności w zakresie przyjmowania, sortowania, przemieszczania oraz doręczania przesyłek pocztowych będą wykonywane przez osoby zatrudnione na podstawie umowy o pracę.</w:t>
      </w:r>
      <w:r w:rsidRPr="006120B2">
        <w:rPr>
          <w:rFonts w:ascii="Calibri Light" w:hAnsi="Calibri Light" w:cs="Calibri Light"/>
          <w:u w:val="single"/>
        </w:rPr>
        <w:t xml:space="preserve"> </w:t>
      </w:r>
    </w:p>
    <w:p w14:paraId="272A7996" w14:textId="291452A0" w:rsidR="00673DC4" w:rsidRPr="002F557E" w:rsidRDefault="005D738D" w:rsidP="00E668EE">
      <w:pPr>
        <w:pStyle w:val="Akapitzlist"/>
        <w:numPr>
          <w:ilvl w:val="3"/>
          <w:numId w:val="55"/>
        </w:numPr>
        <w:spacing w:before="120" w:line="360" w:lineRule="auto"/>
        <w:ind w:left="425" w:hanging="425"/>
        <w:jc w:val="both"/>
        <w:rPr>
          <w:rFonts w:ascii="Calibri Light" w:hAnsi="Calibri Light" w:cs="Calibri Light"/>
          <w:sz w:val="22"/>
          <w:szCs w:val="22"/>
        </w:rPr>
      </w:pPr>
      <w:r w:rsidRPr="002F557E">
        <w:rPr>
          <w:rFonts w:ascii="Calibri Light" w:hAnsi="Calibri Light" w:cs="Calibri Light"/>
          <w:sz w:val="22"/>
          <w:szCs w:val="22"/>
        </w:rPr>
        <w:t>W przypadku, gdy Wykonawca nie złoży wymaganych przez Zamawiającego w ust. 3 niniejszego rozdziału SWZ oświadczeń lub dokumentów, oznaczać to będzie, iż Wykonawca uchyla się od zawarcia umowy. Zamawiający w takim przypadku postąpi zgodnie z dyspozycją zawartą w art. 263 ustawy.</w:t>
      </w:r>
    </w:p>
    <w:p w14:paraId="23873627" w14:textId="77777777" w:rsidR="00673DC4" w:rsidRPr="002F557E" w:rsidRDefault="00673DC4" w:rsidP="00F03AE5">
      <w:pPr>
        <w:pStyle w:val="Akapitzlist"/>
        <w:numPr>
          <w:ilvl w:val="3"/>
          <w:numId w:val="55"/>
        </w:numPr>
        <w:spacing w:line="360" w:lineRule="auto"/>
        <w:ind w:left="426" w:hanging="426"/>
        <w:jc w:val="both"/>
        <w:rPr>
          <w:rFonts w:ascii="Calibri Light" w:hAnsi="Calibri Light" w:cs="Calibri Light"/>
          <w:sz w:val="22"/>
          <w:szCs w:val="22"/>
        </w:rPr>
      </w:pPr>
      <w:r w:rsidRPr="002F557E">
        <w:rPr>
          <w:rFonts w:ascii="Calibri Light" w:hAnsi="Calibri Light" w:cs="Calibri Light"/>
          <w:sz w:val="22"/>
          <w:szCs w:val="22"/>
        </w:rPr>
        <w:lastRenderedPageBreak/>
        <w:t>Osobą uprawnioną ze strony Zamawiającego do ustalania szczegółów związanych z podpisaniem umowy po wyborze najkorzystniejszej oferty będzie:</w:t>
      </w:r>
    </w:p>
    <w:p w14:paraId="153534A9" w14:textId="1D9CFDBD" w:rsidR="00673DC4" w:rsidRPr="002F557E" w:rsidRDefault="00673DC4" w:rsidP="00F03AE5">
      <w:pPr>
        <w:pStyle w:val="Tekstpodstawowy"/>
        <w:spacing w:line="360" w:lineRule="auto"/>
        <w:ind w:right="28" w:firstLine="426"/>
        <w:rPr>
          <w:rFonts w:ascii="Calibri Light" w:hAnsi="Calibri Light" w:cs="Calibri Light"/>
          <w:sz w:val="22"/>
          <w:szCs w:val="22"/>
        </w:rPr>
      </w:pPr>
      <w:r w:rsidRPr="002F557E">
        <w:rPr>
          <w:rFonts w:ascii="Calibri Light" w:hAnsi="Calibri Light" w:cs="Calibri Light"/>
          <w:sz w:val="22"/>
          <w:szCs w:val="22"/>
        </w:rPr>
        <w:t xml:space="preserve">Patrycja Barszczak, </w:t>
      </w:r>
      <w:r w:rsidR="00E668EE" w:rsidRPr="002F557E">
        <w:rPr>
          <w:rFonts w:ascii="Calibri Light" w:hAnsi="Calibri Light" w:cs="Calibri Light"/>
          <w:sz w:val="22"/>
          <w:szCs w:val="22"/>
        </w:rPr>
        <w:t>Danuta Hubczyk</w:t>
      </w:r>
      <w:r w:rsidRPr="002F557E">
        <w:rPr>
          <w:rFonts w:ascii="Calibri Light" w:hAnsi="Calibri Light" w:cs="Calibri Light"/>
          <w:sz w:val="22"/>
          <w:szCs w:val="22"/>
        </w:rPr>
        <w:t xml:space="preserve">  tel. 33 / 82 80 171.</w:t>
      </w:r>
    </w:p>
    <w:p w14:paraId="59DADE5A" w14:textId="77777777" w:rsidR="00673DC4" w:rsidRPr="002F557E" w:rsidRDefault="00673DC4" w:rsidP="00F03AE5">
      <w:pPr>
        <w:suppressAutoHyphens/>
        <w:autoSpaceDN w:val="0"/>
        <w:spacing w:line="360" w:lineRule="auto"/>
        <w:jc w:val="both"/>
        <w:textAlignment w:val="baseline"/>
        <w:rPr>
          <w:rFonts w:ascii="Calibri Light" w:hAnsi="Calibri Light" w:cs="Calibri Light"/>
          <w:kern w:val="3"/>
          <w:sz w:val="22"/>
          <w:szCs w:val="22"/>
          <w:lang w:eastAsia="zh-CN"/>
        </w:rPr>
      </w:pPr>
    </w:p>
    <w:p w14:paraId="3C9101A1" w14:textId="77777777" w:rsidR="00376793" w:rsidRPr="002F557E" w:rsidRDefault="00376793"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w:t>
      </w:r>
      <w:r w:rsidR="00341D83" w:rsidRPr="002F557E">
        <w:rPr>
          <w:rFonts w:ascii="Calibri Light" w:hAnsi="Calibri Light" w:cs="Calibri Light"/>
          <w:sz w:val="22"/>
          <w:szCs w:val="22"/>
        </w:rPr>
        <w:t>X</w:t>
      </w:r>
      <w:r w:rsidR="00DA154D" w:rsidRPr="002F557E">
        <w:rPr>
          <w:rFonts w:ascii="Calibri Light" w:hAnsi="Calibri Light" w:cs="Calibri Light"/>
          <w:sz w:val="22"/>
          <w:szCs w:val="22"/>
        </w:rPr>
        <w:t>I</w:t>
      </w:r>
    </w:p>
    <w:p w14:paraId="21F85CA6" w14:textId="77777777" w:rsidR="00376793" w:rsidRPr="002F557E" w:rsidRDefault="00376793"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INFORMACJE DOTYCZĄCE ZABEZPIECZENIA NALEŻYTEGO WYKONANIA UMOWY</w:t>
      </w:r>
    </w:p>
    <w:p w14:paraId="50071A01" w14:textId="77777777" w:rsidR="00376793" w:rsidRPr="002F557E" w:rsidRDefault="00376793" w:rsidP="00F03AE5">
      <w:pPr>
        <w:suppressAutoHyphens/>
        <w:autoSpaceDN w:val="0"/>
        <w:spacing w:line="360" w:lineRule="auto"/>
        <w:jc w:val="both"/>
        <w:textAlignment w:val="baseline"/>
        <w:rPr>
          <w:rFonts w:ascii="Calibri Light" w:hAnsi="Calibri Light" w:cs="Calibri Light"/>
          <w:kern w:val="3"/>
          <w:sz w:val="12"/>
          <w:szCs w:val="12"/>
          <w:lang w:eastAsia="zh-CN"/>
        </w:rPr>
      </w:pPr>
    </w:p>
    <w:p w14:paraId="3B7D8011" w14:textId="77777777" w:rsidR="0057038D" w:rsidRPr="002F557E" w:rsidRDefault="0057038D" w:rsidP="00F03AE5">
      <w:pPr>
        <w:spacing w:after="5" w:line="360" w:lineRule="auto"/>
        <w:ind w:right="466"/>
        <w:jc w:val="both"/>
        <w:rPr>
          <w:rFonts w:ascii="Calibri Light" w:hAnsi="Calibri Light" w:cs="Calibri Light"/>
          <w:b/>
          <w:bCs/>
          <w:sz w:val="22"/>
          <w:szCs w:val="22"/>
        </w:rPr>
      </w:pPr>
      <w:r w:rsidRPr="002F557E">
        <w:rPr>
          <w:rFonts w:ascii="Calibri Light" w:hAnsi="Calibri Light" w:cs="Calibri Light"/>
          <w:sz w:val="22"/>
          <w:szCs w:val="22"/>
        </w:rPr>
        <w:t xml:space="preserve">Zamawiający nie wymaga wniesienia zabezpieczenia należytego wykonania umowy. </w:t>
      </w:r>
    </w:p>
    <w:p w14:paraId="58A6CEA3" w14:textId="77777777" w:rsidR="00A503D2" w:rsidRPr="002F557E" w:rsidRDefault="00A503D2" w:rsidP="00F03AE5">
      <w:pPr>
        <w:pStyle w:val="Tekstpodstawowy"/>
        <w:spacing w:line="360" w:lineRule="auto"/>
        <w:ind w:left="1701" w:hanging="1701"/>
        <w:rPr>
          <w:rFonts w:ascii="Calibri Light" w:hAnsi="Calibri Light" w:cs="Calibri Light"/>
          <w:b/>
          <w:sz w:val="12"/>
          <w:szCs w:val="12"/>
        </w:rPr>
      </w:pPr>
    </w:p>
    <w:p w14:paraId="1252217A" w14:textId="77777777" w:rsidR="00B122F6" w:rsidRPr="002F557E" w:rsidRDefault="001C2A6F"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w:t>
      </w:r>
      <w:r w:rsidR="00341D83" w:rsidRPr="002F557E">
        <w:rPr>
          <w:rFonts w:ascii="Calibri Light" w:hAnsi="Calibri Light" w:cs="Calibri Light"/>
          <w:sz w:val="22"/>
          <w:szCs w:val="22"/>
        </w:rPr>
        <w:t>XI</w:t>
      </w:r>
      <w:r w:rsidR="00DA154D" w:rsidRPr="002F557E">
        <w:rPr>
          <w:rFonts w:ascii="Calibri Light" w:hAnsi="Calibri Light" w:cs="Calibri Light"/>
          <w:sz w:val="22"/>
          <w:szCs w:val="22"/>
        </w:rPr>
        <w:t>I</w:t>
      </w:r>
    </w:p>
    <w:p w14:paraId="73DB0C20" w14:textId="77777777" w:rsidR="00A16332" w:rsidRPr="002F557E" w:rsidRDefault="00A16332"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POUCZENIE O ŚRODKACH OCHRONY PRAWNEJ PRZYSŁUGUJĄCYCH WYKONAWC</w:t>
      </w:r>
      <w:r w:rsidR="0011083F" w:rsidRPr="002F557E">
        <w:rPr>
          <w:rFonts w:ascii="Calibri Light" w:hAnsi="Calibri Light" w:cs="Calibri Light"/>
          <w:sz w:val="22"/>
          <w:szCs w:val="22"/>
        </w:rPr>
        <w:t>Y</w:t>
      </w:r>
    </w:p>
    <w:p w14:paraId="356D1A6B" w14:textId="77777777" w:rsidR="002C555A" w:rsidRPr="002F557E" w:rsidRDefault="002C555A" w:rsidP="00F03AE5">
      <w:pPr>
        <w:spacing w:line="360" w:lineRule="auto"/>
        <w:ind w:left="1701" w:right="28" w:hanging="1701"/>
        <w:jc w:val="both"/>
        <w:rPr>
          <w:rFonts w:ascii="Calibri Light" w:hAnsi="Calibri Light" w:cs="Calibri Light"/>
          <w:b/>
          <w:sz w:val="22"/>
          <w:szCs w:val="22"/>
        </w:rPr>
      </w:pPr>
    </w:p>
    <w:p w14:paraId="359B38D6" w14:textId="77777777" w:rsidR="002C555A" w:rsidRPr="002F557E" w:rsidRDefault="002C555A" w:rsidP="00F03AE5">
      <w:pPr>
        <w:numPr>
          <w:ilvl w:val="0"/>
          <w:numId w:val="27"/>
        </w:numPr>
        <w:tabs>
          <w:tab w:val="num" w:pos="0"/>
        </w:tabs>
        <w:spacing w:line="360" w:lineRule="auto"/>
        <w:ind w:left="425" w:right="28" w:hanging="425"/>
        <w:jc w:val="both"/>
        <w:rPr>
          <w:rFonts w:ascii="Calibri Light" w:hAnsi="Calibri Light" w:cs="Calibri Light"/>
          <w:b/>
          <w:sz w:val="22"/>
          <w:szCs w:val="22"/>
        </w:rPr>
      </w:pPr>
      <w:r w:rsidRPr="002F557E">
        <w:rPr>
          <w:rFonts w:ascii="Calibri Light" w:hAnsi="Calibri Light" w:cs="Calibri Light"/>
          <w:sz w:val="22"/>
          <w:szCs w:val="22"/>
        </w:rPr>
        <w:t xml:space="preserve">Zasady, terminy oraz sposób korzystania ze środków ochrony prawnej szczegółowo regulują przepisy </w:t>
      </w:r>
      <w:r w:rsidRPr="002F557E">
        <w:rPr>
          <w:rFonts w:ascii="Calibri Light" w:hAnsi="Calibri Light" w:cs="Calibri Light"/>
          <w:b/>
          <w:sz w:val="22"/>
          <w:szCs w:val="22"/>
        </w:rPr>
        <w:t xml:space="preserve">działu </w:t>
      </w:r>
      <w:r w:rsidR="00CA7C05" w:rsidRPr="002F557E">
        <w:rPr>
          <w:rFonts w:ascii="Calibri Light" w:hAnsi="Calibri Light" w:cs="Calibri Light"/>
          <w:b/>
          <w:sz w:val="22"/>
          <w:szCs w:val="22"/>
        </w:rPr>
        <w:t>IX</w:t>
      </w:r>
      <w:r w:rsidRPr="002F557E">
        <w:rPr>
          <w:rFonts w:ascii="Calibri Light" w:hAnsi="Calibri Light" w:cs="Calibri Light"/>
          <w:b/>
          <w:sz w:val="22"/>
          <w:szCs w:val="22"/>
        </w:rPr>
        <w:t xml:space="preserve"> ustawy</w:t>
      </w:r>
      <w:r w:rsidRPr="002F557E">
        <w:rPr>
          <w:rFonts w:ascii="Calibri Light" w:hAnsi="Calibri Light" w:cs="Calibri Light"/>
          <w:sz w:val="22"/>
          <w:szCs w:val="22"/>
        </w:rPr>
        <w:t xml:space="preserve"> – Środki ochrony prawnej (</w:t>
      </w:r>
      <w:r w:rsidRPr="002F557E">
        <w:rPr>
          <w:rFonts w:ascii="Calibri Light" w:hAnsi="Calibri Light" w:cs="Calibri Light"/>
          <w:b/>
          <w:sz w:val="22"/>
          <w:szCs w:val="22"/>
        </w:rPr>
        <w:t xml:space="preserve">art. </w:t>
      </w:r>
      <w:r w:rsidR="00CA7C05" w:rsidRPr="002F557E">
        <w:rPr>
          <w:rFonts w:ascii="Calibri Light" w:hAnsi="Calibri Light" w:cs="Calibri Light"/>
          <w:b/>
          <w:sz w:val="22"/>
          <w:szCs w:val="22"/>
        </w:rPr>
        <w:t>505</w:t>
      </w:r>
      <w:r w:rsidRPr="002F557E">
        <w:rPr>
          <w:rFonts w:ascii="Calibri Light" w:hAnsi="Calibri Light" w:cs="Calibri Light"/>
          <w:b/>
          <w:sz w:val="22"/>
          <w:szCs w:val="22"/>
        </w:rPr>
        <w:t xml:space="preserve"> – </w:t>
      </w:r>
      <w:r w:rsidR="00CA7C05" w:rsidRPr="002F557E">
        <w:rPr>
          <w:rFonts w:ascii="Calibri Light" w:hAnsi="Calibri Light" w:cs="Calibri Light"/>
          <w:b/>
          <w:sz w:val="22"/>
          <w:szCs w:val="22"/>
        </w:rPr>
        <w:t>590</w:t>
      </w:r>
      <w:r w:rsidRPr="002F557E">
        <w:rPr>
          <w:rFonts w:ascii="Calibri Light" w:hAnsi="Calibri Light" w:cs="Calibri Light"/>
          <w:b/>
          <w:sz w:val="22"/>
          <w:szCs w:val="22"/>
        </w:rPr>
        <w:t xml:space="preserve"> ustawy</w:t>
      </w:r>
      <w:r w:rsidRPr="002F557E">
        <w:rPr>
          <w:rFonts w:ascii="Calibri Light" w:hAnsi="Calibri Light" w:cs="Calibri Light"/>
          <w:sz w:val="22"/>
          <w:szCs w:val="22"/>
        </w:rPr>
        <w:t>)</w:t>
      </w:r>
      <w:r w:rsidRPr="002F557E">
        <w:rPr>
          <w:rFonts w:ascii="Calibri Light" w:hAnsi="Calibri Light" w:cs="Calibri Light"/>
          <w:b/>
          <w:sz w:val="22"/>
          <w:szCs w:val="22"/>
        </w:rPr>
        <w:t>.</w:t>
      </w:r>
    </w:p>
    <w:p w14:paraId="1EE04BE7" w14:textId="77777777" w:rsidR="002C555A" w:rsidRPr="002F557E" w:rsidRDefault="00F3363B"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2F557E">
        <w:rPr>
          <w:rFonts w:ascii="Calibri Light" w:hAnsi="Calibri Light" w:cs="Calibri Light"/>
          <w:sz w:val="22"/>
          <w:szCs w:val="22"/>
        </w:rPr>
        <w:t>.</w:t>
      </w:r>
    </w:p>
    <w:p w14:paraId="1DCC8E73" w14:textId="77777777" w:rsidR="002C555A" w:rsidRPr="002F557E" w:rsidRDefault="00F3363B" w:rsidP="00F03AE5">
      <w:pPr>
        <w:numPr>
          <w:ilvl w:val="0"/>
          <w:numId w:val="27"/>
        </w:numPr>
        <w:tabs>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2F557E">
        <w:rPr>
          <w:rFonts w:ascii="Calibri Light" w:hAnsi="Calibri Light" w:cs="Calibri Light"/>
          <w:sz w:val="22"/>
          <w:szCs w:val="22"/>
        </w:rPr>
        <w:t>.</w:t>
      </w:r>
    </w:p>
    <w:p w14:paraId="4B8187BA" w14:textId="77777777" w:rsidR="002C555A" w:rsidRPr="002F557E" w:rsidRDefault="002C555A"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 xml:space="preserve">Odwołanie przysługuje </w:t>
      </w:r>
      <w:r w:rsidR="001A0454" w:rsidRPr="002F557E">
        <w:rPr>
          <w:rFonts w:ascii="Calibri Light" w:hAnsi="Calibri Light" w:cs="Calibri Light"/>
          <w:sz w:val="22"/>
          <w:szCs w:val="22"/>
        </w:rPr>
        <w:t>na:</w:t>
      </w:r>
    </w:p>
    <w:p w14:paraId="4340BC04" w14:textId="77777777" w:rsidR="001A0454" w:rsidRPr="002F557E" w:rsidRDefault="001A0454" w:rsidP="00F03AE5">
      <w:pPr>
        <w:tabs>
          <w:tab w:val="left" w:pos="851"/>
        </w:tabs>
        <w:spacing w:line="360" w:lineRule="auto"/>
        <w:ind w:left="851" w:hanging="425"/>
        <w:jc w:val="both"/>
        <w:rPr>
          <w:rFonts w:ascii="Calibri Light" w:hAnsi="Calibri Light" w:cs="Calibri Light"/>
          <w:sz w:val="22"/>
          <w:szCs w:val="22"/>
        </w:rPr>
      </w:pPr>
      <w:r w:rsidRPr="002F557E">
        <w:rPr>
          <w:rFonts w:ascii="Calibri Light" w:hAnsi="Calibri Light" w:cs="Calibri Light"/>
          <w:sz w:val="22"/>
          <w:szCs w:val="22"/>
        </w:rPr>
        <w:t xml:space="preserve">1) </w:t>
      </w:r>
      <w:r w:rsidRPr="002F557E">
        <w:rPr>
          <w:rFonts w:ascii="Calibri Light" w:hAnsi="Calibri Light" w:cs="Calibri Light"/>
          <w:sz w:val="22"/>
          <w:szCs w:val="22"/>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2579D04E" w14:textId="77777777" w:rsidR="001A0454" w:rsidRPr="002F557E" w:rsidRDefault="001A0454" w:rsidP="00F03AE5">
      <w:pPr>
        <w:spacing w:line="360" w:lineRule="auto"/>
        <w:ind w:left="851" w:hanging="425"/>
        <w:jc w:val="both"/>
        <w:rPr>
          <w:rFonts w:ascii="Calibri Light" w:hAnsi="Calibri Light" w:cs="Calibri Light"/>
          <w:sz w:val="22"/>
          <w:szCs w:val="22"/>
        </w:rPr>
      </w:pPr>
      <w:r w:rsidRPr="002F557E">
        <w:rPr>
          <w:rFonts w:ascii="Calibri Light" w:hAnsi="Calibri Light" w:cs="Calibri Light"/>
          <w:sz w:val="22"/>
          <w:szCs w:val="22"/>
        </w:rPr>
        <w:t xml:space="preserve">2) </w:t>
      </w:r>
      <w:r w:rsidRPr="002F557E">
        <w:rPr>
          <w:rFonts w:ascii="Calibri Light" w:hAnsi="Calibri Light" w:cs="Calibri Light"/>
          <w:sz w:val="22"/>
          <w:szCs w:val="22"/>
        </w:rPr>
        <w:tab/>
        <w:t>zaniechanie czynności w postępowaniu o udzielenie zamówienia, o zawarcie umowy ramowej, dynamicznym systemie zakupów, systemie kwalifikowan</w:t>
      </w:r>
      <w:r w:rsidR="006D02DF" w:rsidRPr="002F557E">
        <w:rPr>
          <w:rFonts w:ascii="Calibri Light" w:hAnsi="Calibri Light" w:cs="Calibri Light"/>
          <w:sz w:val="22"/>
          <w:szCs w:val="22"/>
        </w:rPr>
        <w:t>ia wykonawców lub konkursie, do </w:t>
      </w:r>
      <w:r w:rsidRPr="002F557E">
        <w:rPr>
          <w:rFonts w:ascii="Calibri Light" w:hAnsi="Calibri Light" w:cs="Calibri Light"/>
          <w:sz w:val="22"/>
          <w:szCs w:val="22"/>
        </w:rPr>
        <w:t>której zamawiający był obowiązany na podstawie ustawy;</w:t>
      </w:r>
    </w:p>
    <w:p w14:paraId="4D38F48F" w14:textId="77777777" w:rsidR="001A0454" w:rsidRPr="002F557E" w:rsidRDefault="001A0454" w:rsidP="00F03AE5">
      <w:pPr>
        <w:spacing w:line="360" w:lineRule="auto"/>
        <w:ind w:left="851" w:hanging="425"/>
        <w:jc w:val="both"/>
        <w:rPr>
          <w:rFonts w:ascii="Calibri Light" w:hAnsi="Calibri Light" w:cs="Calibri Light"/>
          <w:sz w:val="22"/>
          <w:szCs w:val="22"/>
        </w:rPr>
      </w:pPr>
      <w:r w:rsidRPr="002F557E">
        <w:rPr>
          <w:rFonts w:ascii="Calibri Light" w:hAnsi="Calibri Light" w:cs="Calibri Light"/>
          <w:sz w:val="22"/>
          <w:szCs w:val="22"/>
        </w:rPr>
        <w:t xml:space="preserve">3) </w:t>
      </w:r>
      <w:r w:rsidRPr="002F557E">
        <w:rPr>
          <w:rFonts w:ascii="Calibri Light" w:hAnsi="Calibri Light" w:cs="Calibri Light"/>
          <w:sz w:val="22"/>
          <w:szCs w:val="22"/>
        </w:rPr>
        <w:tab/>
        <w:t>zaniechanie przeprowadzenia postępowania o udzielenie zamówienia lub zorganizowania konkursu na podstawie ustawy, mimo że zamawiający był do tego obowiązany.</w:t>
      </w:r>
    </w:p>
    <w:p w14:paraId="1D0B02F2" w14:textId="77777777" w:rsidR="00496995" w:rsidRPr="002F557E" w:rsidRDefault="00496995"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Odwołanie wnosi się do Prezesa Izby.</w:t>
      </w:r>
    </w:p>
    <w:p w14:paraId="4A7CAE18" w14:textId="77777777" w:rsidR="00496995" w:rsidRPr="002F557E" w:rsidRDefault="00496995"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C2FA0B1" w14:textId="77777777" w:rsidR="00496995" w:rsidRPr="002F557E" w:rsidRDefault="00496995"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 xml:space="preserve">Odwołujący przekazuje zamawiającemu odwołanie wniesione w formie elektronicznej albo postaci elektronicznej albo kopię tego odwołania, jeżeli zostało ono wniesione w formie pisemnej, przed </w:t>
      </w:r>
      <w:r w:rsidRPr="002F557E">
        <w:rPr>
          <w:rFonts w:ascii="Calibri Light" w:hAnsi="Calibri Light" w:cs="Calibri Light"/>
          <w:sz w:val="22"/>
          <w:szCs w:val="22"/>
        </w:rPr>
        <w:lastRenderedPageBreak/>
        <w:t>upływem terminu do wniesienia odwołania w taki sposób, aby mógł on zapoznać się z jego treścią przed upływem tego terminu.</w:t>
      </w:r>
    </w:p>
    <w:p w14:paraId="3A347533" w14:textId="77777777" w:rsidR="00496995" w:rsidRPr="002F557E" w:rsidRDefault="00684B38"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Zgodnie z art. 515 ustawy, odwołanie wnosi się:</w:t>
      </w:r>
    </w:p>
    <w:p w14:paraId="098109A3" w14:textId="77777777" w:rsidR="00684B38" w:rsidRPr="002F557E" w:rsidRDefault="00684B38" w:rsidP="00F03AE5">
      <w:pPr>
        <w:spacing w:line="360" w:lineRule="auto"/>
        <w:jc w:val="both"/>
        <w:rPr>
          <w:rFonts w:ascii="Calibri Light" w:hAnsi="Calibri Light" w:cs="Calibri Light"/>
          <w:sz w:val="22"/>
          <w:szCs w:val="22"/>
        </w:rPr>
      </w:pPr>
      <w:r w:rsidRPr="002F557E">
        <w:rPr>
          <w:rFonts w:ascii="Calibri Light" w:hAnsi="Calibri Light" w:cs="Calibri Light"/>
          <w:sz w:val="22"/>
          <w:szCs w:val="22"/>
        </w:rPr>
        <w:t>„1. Odwołanie wnosi się:</w:t>
      </w:r>
    </w:p>
    <w:p w14:paraId="365B591B"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t>1) w przypadku zamówień, których wartość jest równa albo przekracza progi unijne, w terminie:</w:t>
      </w:r>
    </w:p>
    <w:p w14:paraId="69761EB2" w14:textId="77777777" w:rsidR="00684B38" w:rsidRPr="002F557E" w:rsidRDefault="00684B38" w:rsidP="00F03AE5">
      <w:pPr>
        <w:spacing w:line="360" w:lineRule="auto"/>
        <w:ind w:left="746"/>
        <w:jc w:val="both"/>
        <w:rPr>
          <w:rFonts w:ascii="Calibri Light" w:hAnsi="Calibri Light" w:cs="Calibri Light"/>
          <w:sz w:val="22"/>
          <w:szCs w:val="22"/>
        </w:rPr>
      </w:pPr>
      <w:r w:rsidRPr="002F557E">
        <w:rPr>
          <w:rFonts w:ascii="Calibri Light" w:hAnsi="Calibri Light" w:cs="Calibri Light"/>
          <w:sz w:val="22"/>
          <w:szCs w:val="22"/>
        </w:rPr>
        <w:t>a) 10 dni od dnia przekazania informacji o czynności zamawiającego stanowiącej podstawę jego wniesienia, jeżeli informacja została przekazana przy użyciu środków komunikacji elektronicznej,</w:t>
      </w:r>
    </w:p>
    <w:p w14:paraId="73849436" w14:textId="77777777" w:rsidR="00684B38" w:rsidRPr="002F557E" w:rsidRDefault="00684B38" w:rsidP="00F03AE5">
      <w:pPr>
        <w:spacing w:line="360" w:lineRule="auto"/>
        <w:ind w:left="746"/>
        <w:jc w:val="both"/>
        <w:rPr>
          <w:rFonts w:ascii="Calibri Light" w:hAnsi="Calibri Light" w:cs="Calibri Light"/>
          <w:sz w:val="22"/>
          <w:szCs w:val="22"/>
        </w:rPr>
      </w:pPr>
      <w:r w:rsidRPr="002F557E">
        <w:rPr>
          <w:rFonts w:ascii="Calibri Light" w:hAnsi="Calibri Light" w:cs="Calibri Light"/>
          <w:sz w:val="22"/>
          <w:szCs w:val="22"/>
        </w:rPr>
        <w:t>b) 15 dni od dnia przekazania informacji o czynności zamawiającego stanowiącej podstawę jego wniesienia, jeżeli informacja została przekazana w sposób inny niż określony w lit. a;</w:t>
      </w:r>
    </w:p>
    <w:p w14:paraId="4036DDFE"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t>2) w przypadku zamówień, których wartość jest mniejsza niż progi unijne, w terminie:</w:t>
      </w:r>
    </w:p>
    <w:p w14:paraId="13EF3537" w14:textId="77777777" w:rsidR="00684B38" w:rsidRPr="002F557E" w:rsidRDefault="00684B38" w:rsidP="00F03AE5">
      <w:pPr>
        <w:spacing w:line="360" w:lineRule="auto"/>
        <w:ind w:left="746"/>
        <w:jc w:val="both"/>
        <w:rPr>
          <w:rFonts w:ascii="Calibri Light" w:hAnsi="Calibri Light" w:cs="Calibri Light"/>
          <w:sz w:val="22"/>
          <w:szCs w:val="22"/>
        </w:rPr>
      </w:pPr>
      <w:r w:rsidRPr="002F557E">
        <w:rPr>
          <w:rFonts w:ascii="Calibri Light" w:hAnsi="Calibri Light" w:cs="Calibri Light"/>
          <w:sz w:val="22"/>
          <w:szCs w:val="22"/>
        </w:rPr>
        <w:t>a) 5 dni od dnia przekazania informacji o czynności zamawiającego stanowiącej podstawę jego wniesienia, jeżeli informacja została przekazana przy użyciu środków komunikacji elektronicznej,</w:t>
      </w:r>
    </w:p>
    <w:p w14:paraId="5AD92D96" w14:textId="77777777" w:rsidR="00684B38" w:rsidRPr="002F557E" w:rsidRDefault="00684B38" w:rsidP="00F03AE5">
      <w:pPr>
        <w:spacing w:line="360" w:lineRule="auto"/>
        <w:ind w:left="746"/>
        <w:jc w:val="both"/>
        <w:rPr>
          <w:rFonts w:ascii="Calibri Light" w:hAnsi="Calibri Light" w:cs="Calibri Light"/>
          <w:sz w:val="22"/>
          <w:szCs w:val="22"/>
        </w:rPr>
      </w:pPr>
      <w:r w:rsidRPr="002F557E">
        <w:rPr>
          <w:rFonts w:ascii="Calibri Light" w:hAnsi="Calibri Light" w:cs="Calibri Light"/>
          <w:sz w:val="22"/>
          <w:szCs w:val="22"/>
        </w:rPr>
        <w:t>b) 10 dni od dnia przekazania informacji o czynności zamawiającego stanowiącej podstawę jego wniesienia, jeżeli informacja została przekazana w sposób inny niż określony w lit. a.</w:t>
      </w:r>
    </w:p>
    <w:p w14:paraId="58B6AC95" w14:textId="77777777" w:rsidR="00684B38" w:rsidRPr="002F557E" w:rsidRDefault="00684B38" w:rsidP="00F03AE5">
      <w:pPr>
        <w:spacing w:line="360" w:lineRule="auto"/>
        <w:jc w:val="both"/>
        <w:rPr>
          <w:rFonts w:ascii="Calibri Light" w:hAnsi="Calibri Light" w:cs="Calibri Light"/>
          <w:sz w:val="22"/>
          <w:szCs w:val="22"/>
        </w:rPr>
      </w:pPr>
      <w:r w:rsidRPr="002F557E">
        <w:rPr>
          <w:rFonts w:ascii="Calibri Light" w:hAnsi="Calibri Light" w:cs="Calibri Light"/>
          <w:sz w:val="22"/>
          <w:szCs w:val="22"/>
        </w:rPr>
        <w:t>2. Odwołanie wobec treści ogłoszenia wszczynającego postępowa</w:t>
      </w:r>
      <w:r w:rsidR="006D02DF" w:rsidRPr="002F557E">
        <w:rPr>
          <w:rFonts w:ascii="Calibri Light" w:hAnsi="Calibri Light" w:cs="Calibri Light"/>
          <w:sz w:val="22"/>
          <w:szCs w:val="22"/>
        </w:rPr>
        <w:t>nie o udzielenie zamówienia lub </w:t>
      </w:r>
      <w:r w:rsidRPr="002F557E">
        <w:rPr>
          <w:rFonts w:ascii="Calibri Light" w:hAnsi="Calibri Light" w:cs="Calibri Light"/>
          <w:sz w:val="22"/>
          <w:szCs w:val="22"/>
        </w:rPr>
        <w:t>konkurs lub wobec treści dokumentów zamówienia wnosi się w terminie:</w:t>
      </w:r>
    </w:p>
    <w:p w14:paraId="7307A8D7"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E542B6"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t>2) 5 dni od dnia zamieszczenia ogłoszenia w Biuletynie Zamówień Publicznych lub dokumentów zamówienia na stronie internetowej, w przypadku zamówień, których wartość jest mniejsza niż progi unijne.</w:t>
      </w:r>
    </w:p>
    <w:p w14:paraId="013CE450" w14:textId="77777777" w:rsidR="00684B38" w:rsidRPr="002F557E" w:rsidRDefault="00684B38" w:rsidP="00F03AE5">
      <w:pPr>
        <w:spacing w:line="360" w:lineRule="auto"/>
        <w:jc w:val="both"/>
        <w:rPr>
          <w:rFonts w:ascii="Calibri Light" w:hAnsi="Calibri Light" w:cs="Calibri Light"/>
          <w:sz w:val="22"/>
          <w:szCs w:val="22"/>
        </w:rPr>
      </w:pPr>
      <w:r w:rsidRPr="002F557E">
        <w:rPr>
          <w:rFonts w:ascii="Calibri Light" w:hAnsi="Calibri Light" w:cs="Calibri Light"/>
          <w:sz w:val="22"/>
          <w:szCs w:val="22"/>
        </w:rPr>
        <w:t>3. Odwołanie w przypadkach innych niż określone w ust. 1 i 2 wnosi się w terminie:</w:t>
      </w:r>
    </w:p>
    <w:p w14:paraId="180F7A47"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D2A587"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4024DFB5" w14:textId="77777777" w:rsidR="00684B38" w:rsidRPr="002F557E" w:rsidRDefault="00684B38" w:rsidP="00F03AE5">
      <w:pPr>
        <w:spacing w:line="360" w:lineRule="auto"/>
        <w:jc w:val="both"/>
        <w:rPr>
          <w:rFonts w:ascii="Calibri Light" w:hAnsi="Calibri Light" w:cs="Calibri Light"/>
          <w:sz w:val="22"/>
          <w:szCs w:val="22"/>
        </w:rPr>
      </w:pPr>
      <w:r w:rsidRPr="002F557E">
        <w:rPr>
          <w:rFonts w:ascii="Calibri Light" w:hAnsi="Calibri Light" w:cs="Calibri Light"/>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1A6F2AA"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lastRenderedPageBreak/>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5CB84610"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t>2) 6 miesięcy od dnia zawarcia umowy, jeżeli zamawiający:</w:t>
      </w:r>
    </w:p>
    <w:p w14:paraId="2464B9A4" w14:textId="77777777" w:rsidR="00684B38" w:rsidRPr="002F557E" w:rsidRDefault="00684B38" w:rsidP="00F03AE5">
      <w:pPr>
        <w:spacing w:line="360" w:lineRule="auto"/>
        <w:ind w:left="746"/>
        <w:jc w:val="both"/>
        <w:rPr>
          <w:rFonts w:ascii="Calibri Light" w:hAnsi="Calibri Light" w:cs="Calibri Light"/>
          <w:sz w:val="22"/>
          <w:szCs w:val="22"/>
        </w:rPr>
      </w:pPr>
      <w:r w:rsidRPr="002F557E">
        <w:rPr>
          <w:rFonts w:ascii="Calibri Light" w:hAnsi="Calibri Light" w:cs="Calibri Light"/>
          <w:sz w:val="22"/>
          <w:szCs w:val="22"/>
        </w:rPr>
        <w:t>a) nie opublikował w Dzienniku Urzędowym Unii Europejskiej ogłoszenia o udzieleniu zamówienia albo</w:t>
      </w:r>
    </w:p>
    <w:p w14:paraId="47329CA6" w14:textId="77777777" w:rsidR="00684B38" w:rsidRPr="002F557E" w:rsidRDefault="00684B38" w:rsidP="00F03AE5">
      <w:pPr>
        <w:spacing w:line="360" w:lineRule="auto"/>
        <w:ind w:left="746"/>
        <w:jc w:val="both"/>
        <w:rPr>
          <w:rFonts w:ascii="Calibri Light" w:hAnsi="Calibri Light" w:cs="Calibri Light"/>
          <w:sz w:val="22"/>
          <w:szCs w:val="22"/>
        </w:rPr>
      </w:pPr>
      <w:r w:rsidRPr="002F557E">
        <w:rPr>
          <w:rFonts w:ascii="Calibri Light" w:hAnsi="Calibri Light" w:cs="Calibri Light"/>
          <w:sz w:val="22"/>
          <w:szCs w:val="22"/>
        </w:rPr>
        <w:t>b) opublikował w Dzienniku Urzędowym Unii Europejskiej ogłoszenie o udzieleniu zamówienia, które nie zawiera uzasadnienia udzielenia zamówienia w trybie negocjacji bez ogłoszenia albo zamówienia z wolnej ręki;</w:t>
      </w:r>
    </w:p>
    <w:p w14:paraId="7BB05E7F" w14:textId="77777777" w:rsidR="00684B38" w:rsidRPr="002F557E" w:rsidRDefault="00684B38" w:rsidP="00F03AE5">
      <w:pPr>
        <w:spacing w:line="360" w:lineRule="auto"/>
        <w:ind w:left="373"/>
        <w:jc w:val="both"/>
        <w:rPr>
          <w:rFonts w:ascii="Calibri Light" w:hAnsi="Calibri Light" w:cs="Calibri Light"/>
          <w:sz w:val="22"/>
          <w:szCs w:val="22"/>
        </w:rPr>
      </w:pPr>
      <w:r w:rsidRPr="002F557E">
        <w:rPr>
          <w:rFonts w:ascii="Calibri Light" w:hAnsi="Calibri Light" w:cs="Calibri Light"/>
          <w:sz w:val="22"/>
          <w:szCs w:val="22"/>
        </w:rPr>
        <w:t>3) miesiąca od dnia zawarcia umowy, jeżeli zamawiający:</w:t>
      </w:r>
    </w:p>
    <w:p w14:paraId="3826384E" w14:textId="77777777" w:rsidR="00684B38" w:rsidRPr="002F557E" w:rsidRDefault="00684B38" w:rsidP="00F03AE5">
      <w:pPr>
        <w:spacing w:line="360" w:lineRule="auto"/>
        <w:ind w:left="746"/>
        <w:jc w:val="both"/>
        <w:rPr>
          <w:rFonts w:ascii="Calibri Light" w:hAnsi="Calibri Light" w:cs="Calibri Light"/>
          <w:sz w:val="22"/>
          <w:szCs w:val="22"/>
        </w:rPr>
      </w:pPr>
      <w:r w:rsidRPr="002F557E">
        <w:rPr>
          <w:rFonts w:ascii="Calibri Light" w:hAnsi="Calibri Light" w:cs="Calibri Light"/>
          <w:sz w:val="22"/>
          <w:szCs w:val="22"/>
        </w:rPr>
        <w:t>a) nie zamieścił w Biuletynie Zamówień Publicznych ogłoszenia o wyniku postępowania albo</w:t>
      </w:r>
    </w:p>
    <w:p w14:paraId="2D4AE014" w14:textId="77777777" w:rsidR="00684B38" w:rsidRPr="002F557E" w:rsidRDefault="00684B38" w:rsidP="00F03AE5">
      <w:pPr>
        <w:spacing w:line="360" w:lineRule="auto"/>
        <w:ind w:left="746"/>
        <w:jc w:val="both"/>
        <w:rPr>
          <w:rFonts w:ascii="Calibri Light" w:hAnsi="Calibri Light" w:cs="Calibri Light"/>
          <w:sz w:val="22"/>
          <w:szCs w:val="22"/>
        </w:rPr>
      </w:pPr>
      <w:r w:rsidRPr="002F557E">
        <w:rPr>
          <w:rFonts w:ascii="Calibri Light" w:hAnsi="Calibri Light" w:cs="Calibri Light"/>
          <w:sz w:val="22"/>
          <w:szCs w:val="22"/>
        </w:rPr>
        <w:t>b) zamieścił w Biuletynie Zamówień Publicznych ogłoszenie o wyniku postępowania, które nie zawiera uzasadnienia udzielenia zamówienia w trybie negocjacji bez ogłoszenia albo zamówienia z wolnej ręki.”</w:t>
      </w:r>
    </w:p>
    <w:p w14:paraId="2C832DA4" w14:textId="77777777" w:rsidR="00684B38" w:rsidRPr="002F557E" w:rsidRDefault="00684B38"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641508CD" w14:textId="1A594296" w:rsidR="00684B38" w:rsidRPr="002F557E" w:rsidRDefault="00684B38"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w:t>
      </w:r>
      <w:r w:rsidR="006D02DF" w:rsidRPr="002F557E">
        <w:rPr>
          <w:rFonts w:ascii="Calibri Light" w:hAnsi="Calibri Light" w:cs="Calibri Light"/>
          <w:sz w:val="22"/>
          <w:szCs w:val="22"/>
        </w:rPr>
        <w:t>ztowej operatora wyznaczonego w </w:t>
      </w:r>
      <w:r w:rsidRPr="002F557E">
        <w:rPr>
          <w:rFonts w:ascii="Calibri Light" w:hAnsi="Calibri Light" w:cs="Calibri Light"/>
          <w:sz w:val="22"/>
          <w:szCs w:val="22"/>
        </w:rPr>
        <w:t>rozumieniu ustawy z dnia 23 listopada 2012 r. – Prawo pocztowe jest równoznaczne z jej wniesieniem.</w:t>
      </w:r>
    </w:p>
    <w:p w14:paraId="15FF821B" w14:textId="77777777" w:rsidR="00684B38" w:rsidRPr="002F557E" w:rsidRDefault="00E51C52" w:rsidP="00F03AE5">
      <w:pPr>
        <w:numPr>
          <w:ilvl w:val="0"/>
          <w:numId w:val="27"/>
        </w:numPr>
        <w:tabs>
          <w:tab w:val="num" w:pos="426"/>
          <w:tab w:val="left" w:pos="900"/>
        </w:tabs>
        <w:spacing w:line="360" w:lineRule="auto"/>
        <w:ind w:left="425" w:right="28" w:hanging="425"/>
        <w:jc w:val="both"/>
        <w:rPr>
          <w:rFonts w:ascii="Calibri Light" w:hAnsi="Calibri Light" w:cs="Calibri Light"/>
          <w:sz w:val="22"/>
          <w:szCs w:val="22"/>
        </w:rPr>
      </w:pPr>
      <w:r w:rsidRPr="002F557E">
        <w:rPr>
          <w:rFonts w:ascii="Calibri Light" w:hAnsi="Calibri Light" w:cs="Calibri Light"/>
          <w:sz w:val="22"/>
          <w:szCs w:val="22"/>
        </w:rPr>
        <w:t>Od wyroku sądu lub postanowienia kończącego postępowanie w sprawie przysługuje skarga kasacyjna do Sądu Najwyższego.</w:t>
      </w:r>
    </w:p>
    <w:p w14:paraId="062F134A" w14:textId="77777777" w:rsidR="001A0454" w:rsidRPr="002F557E" w:rsidRDefault="001A0454" w:rsidP="00F03AE5">
      <w:pPr>
        <w:spacing w:line="360" w:lineRule="auto"/>
        <w:jc w:val="both"/>
        <w:rPr>
          <w:rFonts w:ascii="Calibri Light" w:hAnsi="Calibri Light" w:cs="Calibri Light"/>
          <w:sz w:val="22"/>
          <w:szCs w:val="22"/>
        </w:rPr>
      </w:pPr>
    </w:p>
    <w:p w14:paraId="5703AA50" w14:textId="77777777" w:rsidR="0011083F" w:rsidRPr="002F557E" w:rsidRDefault="003616AB"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 xml:space="preserve">ROZDZIAŁ </w:t>
      </w:r>
      <w:r w:rsidR="002B453A" w:rsidRPr="002F557E">
        <w:rPr>
          <w:rFonts w:ascii="Calibri Light" w:hAnsi="Calibri Light" w:cs="Calibri Light"/>
          <w:sz w:val="22"/>
          <w:szCs w:val="22"/>
        </w:rPr>
        <w:t>XXX</w:t>
      </w:r>
      <w:r w:rsidR="00341D83" w:rsidRPr="002F557E">
        <w:rPr>
          <w:rFonts w:ascii="Calibri Light" w:hAnsi="Calibri Light" w:cs="Calibri Light"/>
          <w:sz w:val="22"/>
          <w:szCs w:val="22"/>
        </w:rPr>
        <w:t>II</w:t>
      </w:r>
      <w:r w:rsidR="00DA154D" w:rsidRPr="002F557E">
        <w:rPr>
          <w:rFonts w:ascii="Calibri Light" w:hAnsi="Calibri Light" w:cs="Calibri Light"/>
          <w:sz w:val="22"/>
          <w:szCs w:val="22"/>
        </w:rPr>
        <w:t>I</w:t>
      </w:r>
    </w:p>
    <w:p w14:paraId="0374D864" w14:textId="03F58678" w:rsidR="003616AB" w:rsidRPr="002F557E" w:rsidRDefault="003616AB" w:rsidP="006120B2">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INFORMACJA W SPRAWIE ZWROTU KOSZTÓW W POSTĘPOWANIU</w:t>
      </w:r>
    </w:p>
    <w:p w14:paraId="349E1F57" w14:textId="77777777" w:rsidR="003616AB" w:rsidRPr="002F557E" w:rsidRDefault="003616AB" w:rsidP="00F03AE5">
      <w:pPr>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Koszty udziału w postępowaniu, a w szczególności koszty sporządzenia oferty, pokrywa Wykonawca. Zamawiający nie przewiduje zwrotu kosztów udziału w postępowaniu (za wyjątkiem zaistnienia </w:t>
      </w:r>
      <w:r w:rsidR="00E51C52" w:rsidRPr="002F557E">
        <w:rPr>
          <w:rFonts w:ascii="Calibri Light" w:hAnsi="Calibri Light" w:cs="Calibri Light"/>
          <w:sz w:val="22"/>
          <w:szCs w:val="22"/>
        </w:rPr>
        <w:t>okoliczności</w:t>
      </w:r>
      <w:r w:rsidRPr="002F557E">
        <w:rPr>
          <w:rFonts w:ascii="Calibri Light" w:hAnsi="Calibri Light" w:cs="Calibri Light"/>
          <w:sz w:val="22"/>
          <w:szCs w:val="22"/>
        </w:rPr>
        <w:t xml:space="preserve">, o której mowa w art. </w:t>
      </w:r>
      <w:r w:rsidR="00E51C52" w:rsidRPr="002F557E">
        <w:rPr>
          <w:rFonts w:ascii="Calibri Light" w:hAnsi="Calibri Light" w:cs="Calibri Light"/>
          <w:sz w:val="22"/>
          <w:szCs w:val="22"/>
        </w:rPr>
        <w:t>261</w:t>
      </w:r>
      <w:r w:rsidRPr="002F557E">
        <w:rPr>
          <w:rFonts w:ascii="Calibri Light" w:hAnsi="Calibri Light" w:cs="Calibri Light"/>
          <w:sz w:val="22"/>
          <w:szCs w:val="22"/>
        </w:rPr>
        <w:t xml:space="preserve"> ustawy).</w:t>
      </w:r>
    </w:p>
    <w:p w14:paraId="31250A1F" w14:textId="77777777" w:rsidR="00365864" w:rsidRPr="002F557E" w:rsidRDefault="00365864" w:rsidP="00F03AE5">
      <w:pPr>
        <w:spacing w:line="360" w:lineRule="auto"/>
        <w:jc w:val="both"/>
        <w:rPr>
          <w:rFonts w:ascii="Calibri Light" w:hAnsi="Calibri Light" w:cs="Calibri Light"/>
          <w:sz w:val="22"/>
          <w:szCs w:val="22"/>
        </w:rPr>
      </w:pPr>
    </w:p>
    <w:p w14:paraId="750225F8" w14:textId="77777777" w:rsidR="0011083F" w:rsidRPr="002F557E" w:rsidRDefault="002C555A"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ROZDZIAŁ XX</w:t>
      </w:r>
      <w:r w:rsidR="002B453A" w:rsidRPr="002F557E">
        <w:rPr>
          <w:rFonts w:ascii="Calibri Light" w:hAnsi="Calibri Light" w:cs="Calibri Light"/>
          <w:sz w:val="22"/>
          <w:szCs w:val="22"/>
        </w:rPr>
        <w:t>XI</w:t>
      </w:r>
      <w:r w:rsidR="00DA154D" w:rsidRPr="002F557E">
        <w:rPr>
          <w:rFonts w:ascii="Calibri Light" w:hAnsi="Calibri Light" w:cs="Calibri Light"/>
          <w:sz w:val="22"/>
          <w:szCs w:val="22"/>
        </w:rPr>
        <w:t>V</w:t>
      </w:r>
    </w:p>
    <w:p w14:paraId="6E778BB5" w14:textId="77777777" w:rsidR="002C555A" w:rsidRPr="002F557E" w:rsidRDefault="002C555A" w:rsidP="00F03AE5">
      <w:pPr>
        <w:pStyle w:val="Nagwek2"/>
        <w:spacing w:line="360" w:lineRule="auto"/>
        <w:ind w:firstLine="0"/>
        <w:rPr>
          <w:rFonts w:ascii="Calibri Light" w:hAnsi="Calibri Light" w:cs="Calibri Light"/>
          <w:sz w:val="22"/>
          <w:szCs w:val="22"/>
        </w:rPr>
      </w:pPr>
      <w:r w:rsidRPr="002F557E">
        <w:rPr>
          <w:rFonts w:ascii="Calibri Light" w:hAnsi="Calibri Light" w:cs="Calibri Light"/>
          <w:sz w:val="22"/>
          <w:szCs w:val="22"/>
        </w:rPr>
        <w:t>INFORMACJA DOTYCZĄCA OCHRONY DANYCH O</w:t>
      </w:r>
      <w:r w:rsidR="003E5234" w:rsidRPr="002F557E">
        <w:rPr>
          <w:rFonts w:ascii="Calibri Light" w:hAnsi="Calibri Light" w:cs="Calibri Light"/>
          <w:sz w:val="22"/>
          <w:szCs w:val="22"/>
        </w:rPr>
        <w:t>S</w:t>
      </w:r>
      <w:r w:rsidRPr="002F557E">
        <w:rPr>
          <w:rFonts w:ascii="Calibri Light" w:hAnsi="Calibri Light" w:cs="Calibri Light"/>
          <w:sz w:val="22"/>
          <w:szCs w:val="22"/>
        </w:rPr>
        <w:t>OBOWYCH – RODO</w:t>
      </w:r>
    </w:p>
    <w:p w14:paraId="7B379F41" w14:textId="77777777" w:rsidR="002C555A" w:rsidRPr="002F557E" w:rsidRDefault="002C555A" w:rsidP="00F03AE5">
      <w:pPr>
        <w:spacing w:line="360" w:lineRule="auto"/>
        <w:ind w:left="1701" w:right="28" w:hanging="1701"/>
        <w:jc w:val="both"/>
        <w:rPr>
          <w:rFonts w:ascii="Calibri Light" w:hAnsi="Calibri Light" w:cs="Calibri Light"/>
          <w:b/>
          <w:sz w:val="22"/>
          <w:szCs w:val="22"/>
        </w:rPr>
      </w:pPr>
    </w:p>
    <w:p w14:paraId="1FE56E3C" w14:textId="77777777" w:rsidR="002C555A" w:rsidRPr="002F557E" w:rsidRDefault="002C555A" w:rsidP="00F03AE5">
      <w:pPr>
        <w:spacing w:line="360" w:lineRule="auto"/>
        <w:jc w:val="both"/>
        <w:rPr>
          <w:rFonts w:ascii="Calibri Light" w:hAnsi="Calibri Light" w:cs="Calibri Light"/>
          <w:sz w:val="22"/>
          <w:szCs w:val="22"/>
        </w:rPr>
      </w:pPr>
      <w:r w:rsidRPr="002F557E">
        <w:rPr>
          <w:rFonts w:ascii="Calibri Light" w:hAnsi="Calibri Light" w:cs="Calibri Light"/>
          <w:sz w:val="22"/>
          <w:szCs w:val="22"/>
        </w:rPr>
        <w:t>Zgodnie z art. 13 ust. 1 i 2 rozporządzenia Parlamentu Europejskiego i Rady (UE) 2016/679 z dnia 27kwietnia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FC2C3BF" w14:textId="77777777" w:rsidR="002C555A" w:rsidRPr="002F557E" w:rsidRDefault="002C555A" w:rsidP="00F03AE5">
      <w:pPr>
        <w:spacing w:line="360" w:lineRule="auto"/>
        <w:ind w:left="142"/>
        <w:contextualSpacing/>
        <w:jc w:val="both"/>
        <w:rPr>
          <w:rFonts w:ascii="Calibri Light" w:hAnsi="Calibri Light" w:cs="Calibri Light"/>
          <w:i/>
          <w:sz w:val="22"/>
          <w:szCs w:val="22"/>
        </w:rPr>
      </w:pPr>
      <w:r w:rsidRPr="002F557E">
        <w:rPr>
          <w:rFonts w:ascii="Calibri Light" w:hAnsi="Calibri Light" w:cs="Calibri Light"/>
          <w:sz w:val="22"/>
          <w:szCs w:val="22"/>
        </w:rPr>
        <w:t xml:space="preserve">administratorem Pani/Pana danych osobowych jest: </w:t>
      </w:r>
      <w:r w:rsidR="00CE6E1D" w:rsidRPr="002F557E">
        <w:rPr>
          <w:rFonts w:ascii="Calibri Light" w:hAnsi="Calibri Light" w:cs="Calibri Light"/>
          <w:sz w:val="22"/>
          <w:szCs w:val="22"/>
        </w:rPr>
        <w:t>Burmistrz Miasta Skoczowa reprezentujący Gminę Skoczów z siedzibą w Skoczowie 43-430 Skoczów Rynek 1</w:t>
      </w:r>
      <w:r w:rsidR="007A1D44" w:rsidRPr="002F557E">
        <w:rPr>
          <w:rFonts w:ascii="Calibri Light" w:hAnsi="Calibri Light" w:cs="Calibri Light"/>
          <w:i/>
          <w:sz w:val="22"/>
          <w:szCs w:val="22"/>
        </w:rPr>
        <w:t>;</w:t>
      </w:r>
    </w:p>
    <w:p w14:paraId="2DDC48F6" w14:textId="77777777" w:rsidR="002C555A" w:rsidRPr="002F557E" w:rsidRDefault="002C555A" w:rsidP="00F03AE5">
      <w:pPr>
        <w:numPr>
          <w:ilvl w:val="0"/>
          <w:numId w:val="42"/>
        </w:numPr>
        <w:spacing w:line="360" w:lineRule="auto"/>
        <w:ind w:left="567" w:hanging="426"/>
        <w:contextualSpacing/>
        <w:jc w:val="both"/>
        <w:rPr>
          <w:rFonts w:ascii="Calibri Light" w:hAnsi="Calibri Light" w:cs="Calibri Light"/>
          <w:sz w:val="22"/>
          <w:szCs w:val="22"/>
        </w:rPr>
      </w:pPr>
      <w:r w:rsidRPr="002F557E">
        <w:rPr>
          <w:rFonts w:ascii="Calibri Light" w:hAnsi="Calibri Light" w:cs="Calibri Light"/>
          <w:sz w:val="22"/>
          <w:szCs w:val="22"/>
        </w:rPr>
        <w:t xml:space="preserve">Administrator wyznaczył </w:t>
      </w:r>
      <w:r w:rsidRPr="002F557E">
        <w:rPr>
          <w:rFonts w:ascii="Calibri Light" w:hAnsi="Calibri Light" w:cs="Calibri Light"/>
          <w:b/>
          <w:sz w:val="22"/>
          <w:szCs w:val="22"/>
        </w:rPr>
        <w:t>Inspektora Ochrony Danych</w:t>
      </w:r>
      <w:r w:rsidRPr="002F557E">
        <w:rPr>
          <w:rFonts w:ascii="Calibri Light" w:hAnsi="Calibri Light" w:cs="Calibri Light"/>
          <w:sz w:val="22"/>
          <w:szCs w:val="22"/>
        </w:rPr>
        <w:t>, z którym może się Pani/Pan skontaktować w sprawach związanych z ochroną danych osobowych w następujący sposób:</w:t>
      </w:r>
    </w:p>
    <w:p w14:paraId="76E7BF49" w14:textId="77777777" w:rsidR="002C555A" w:rsidRPr="002F557E" w:rsidRDefault="002C555A" w:rsidP="00F03AE5">
      <w:pPr>
        <w:numPr>
          <w:ilvl w:val="1"/>
          <w:numId w:val="42"/>
        </w:numPr>
        <w:spacing w:line="360" w:lineRule="auto"/>
        <w:ind w:left="1134" w:hanging="567"/>
        <w:contextualSpacing/>
        <w:jc w:val="both"/>
        <w:rPr>
          <w:rFonts w:ascii="Calibri Light" w:hAnsi="Calibri Light" w:cs="Calibri Light"/>
          <w:sz w:val="22"/>
          <w:szCs w:val="22"/>
        </w:rPr>
      </w:pPr>
      <w:r w:rsidRPr="002F557E">
        <w:rPr>
          <w:rFonts w:ascii="Calibri Light" w:hAnsi="Calibri Light" w:cs="Calibri Light"/>
          <w:sz w:val="22"/>
          <w:szCs w:val="22"/>
        </w:rPr>
        <w:t>pod adresem poczty elektronicznej:</w:t>
      </w:r>
      <w:r w:rsidRPr="002F557E">
        <w:rPr>
          <w:rFonts w:ascii="Calibri Light" w:hAnsi="Calibri Light" w:cs="Calibri Light"/>
          <w:b/>
          <w:bCs/>
          <w:sz w:val="22"/>
          <w:szCs w:val="22"/>
        </w:rPr>
        <w:t xml:space="preserve"> </w:t>
      </w:r>
      <w:hyperlink r:id="rId24" w:history="1">
        <w:r w:rsidR="00CE6E1D" w:rsidRPr="002F557E">
          <w:rPr>
            <w:rStyle w:val="Hyperlink1"/>
            <w:rFonts w:ascii="Calibri Light" w:hAnsi="Calibri Light" w:cs="Calibri Light"/>
            <w:sz w:val="22"/>
            <w:szCs w:val="22"/>
          </w:rPr>
          <w:t>iod@um.skoczow.pl</w:t>
        </w:r>
      </w:hyperlink>
      <w:r w:rsidR="007A1D44" w:rsidRPr="002F557E">
        <w:rPr>
          <w:rFonts w:ascii="Calibri Light" w:hAnsi="Calibri Light" w:cs="Calibri Light"/>
          <w:bCs/>
          <w:sz w:val="22"/>
          <w:szCs w:val="22"/>
        </w:rPr>
        <w:t>;</w:t>
      </w:r>
      <w:r w:rsidR="007A1D44" w:rsidRPr="002F557E">
        <w:rPr>
          <w:rFonts w:ascii="Calibri Light" w:hAnsi="Calibri Light" w:cs="Calibri Light"/>
          <w:b/>
          <w:sz w:val="22"/>
          <w:szCs w:val="22"/>
        </w:rPr>
        <w:t xml:space="preserve">  </w:t>
      </w:r>
    </w:p>
    <w:p w14:paraId="33A23D05" w14:textId="77777777" w:rsidR="002C555A" w:rsidRPr="002F557E" w:rsidRDefault="002C555A" w:rsidP="00F03AE5">
      <w:pPr>
        <w:numPr>
          <w:ilvl w:val="1"/>
          <w:numId w:val="42"/>
        </w:numPr>
        <w:spacing w:line="360" w:lineRule="auto"/>
        <w:ind w:left="1134" w:hanging="567"/>
        <w:contextualSpacing/>
        <w:jc w:val="both"/>
        <w:rPr>
          <w:rFonts w:ascii="Calibri Light" w:hAnsi="Calibri Light" w:cs="Calibri Light"/>
          <w:sz w:val="22"/>
          <w:szCs w:val="22"/>
        </w:rPr>
      </w:pPr>
      <w:r w:rsidRPr="002F557E">
        <w:rPr>
          <w:rFonts w:ascii="Calibri Light" w:hAnsi="Calibri Light" w:cs="Calibri Light"/>
          <w:sz w:val="22"/>
          <w:szCs w:val="22"/>
        </w:rPr>
        <w:t>pisemnie na adres siedziby Administratora</w:t>
      </w:r>
      <w:r w:rsidRPr="002F557E">
        <w:rPr>
          <w:rFonts w:ascii="Calibri Light" w:hAnsi="Calibri Light" w:cs="Calibri Light"/>
          <w:b/>
          <w:sz w:val="22"/>
          <w:szCs w:val="22"/>
        </w:rPr>
        <w:t>;</w:t>
      </w:r>
    </w:p>
    <w:p w14:paraId="720BB910" w14:textId="77777777" w:rsidR="002C555A" w:rsidRPr="002F557E" w:rsidRDefault="002C555A" w:rsidP="00F03AE5">
      <w:pPr>
        <w:numPr>
          <w:ilvl w:val="0"/>
          <w:numId w:val="42"/>
        </w:numPr>
        <w:spacing w:line="360" w:lineRule="auto"/>
        <w:ind w:left="567"/>
        <w:contextualSpacing/>
        <w:jc w:val="both"/>
        <w:rPr>
          <w:rFonts w:ascii="Calibri Light" w:hAnsi="Calibri Light" w:cs="Calibri Light"/>
          <w:sz w:val="22"/>
          <w:szCs w:val="22"/>
        </w:rPr>
      </w:pPr>
      <w:r w:rsidRPr="002F557E">
        <w:rPr>
          <w:rFonts w:ascii="Calibri Light" w:hAnsi="Calibri Light" w:cs="Calibri Light"/>
          <w:sz w:val="22"/>
          <w:szCs w:val="22"/>
        </w:rPr>
        <w:t>Pani/Pana dane osobowe przetwarzane będą na podstawie art. 6 ust. 1 lit. c</w:t>
      </w:r>
      <w:r w:rsidRPr="002F557E">
        <w:rPr>
          <w:rFonts w:ascii="Calibri Light" w:hAnsi="Calibri Light" w:cs="Calibri Light"/>
          <w:i/>
          <w:sz w:val="22"/>
          <w:szCs w:val="22"/>
        </w:rPr>
        <w:t xml:space="preserve"> </w:t>
      </w:r>
      <w:r w:rsidRPr="002F557E">
        <w:rPr>
          <w:rFonts w:ascii="Calibri Light" w:hAnsi="Calibri Light" w:cs="Calibri Light"/>
          <w:sz w:val="22"/>
          <w:szCs w:val="22"/>
        </w:rPr>
        <w:t xml:space="preserve">RODO w celu związanym z </w:t>
      </w:r>
      <w:r w:rsidR="00144373" w:rsidRPr="002F557E">
        <w:rPr>
          <w:rFonts w:ascii="Calibri Light" w:hAnsi="Calibri Light" w:cs="Calibri Light"/>
          <w:sz w:val="22"/>
          <w:szCs w:val="22"/>
        </w:rPr>
        <w:t xml:space="preserve">przedmiotowym </w:t>
      </w:r>
      <w:r w:rsidRPr="002F557E">
        <w:rPr>
          <w:rFonts w:ascii="Calibri Light" w:hAnsi="Calibri Light" w:cs="Calibri Light"/>
          <w:sz w:val="22"/>
          <w:szCs w:val="22"/>
        </w:rPr>
        <w:t>postępowaniem o udzielenie zamówienia publicznego;</w:t>
      </w:r>
    </w:p>
    <w:p w14:paraId="46C78942" w14:textId="77777777" w:rsidR="002C555A" w:rsidRPr="002F557E" w:rsidRDefault="002C555A" w:rsidP="00F03AE5">
      <w:pPr>
        <w:numPr>
          <w:ilvl w:val="0"/>
          <w:numId w:val="42"/>
        </w:numPr>
        <w:spacing w:line="360" w:lineRule="auto"/>
        <w:ind w:left="644" w:hanging="426"/>
        <w:contextualSpacing/>
        <w:jc w:val="both"/>
        <w:rPr>
          <w:rFonts w:ascii="Calibri Light" w:hAnsi="Calibri Light" w:cs="Calibri Light"/>
          <w:sz w:val="22"/>
          <w:szCs w:val="22"/>
        </w:rPr>
      </w:pPr>
      <w:r w:rsidRPr="002F557E">
        <w:rPr>
          <w:rFonts w:ascii="Calibri Light" w:hAnsi="Calibri Light" w:cs="Calibri Light"/>
          <w:sz w:val="22"/>
          <w:szCs w:val="22"/>
        </w:rPr>
        <w:t xml:space="preserve">odbiorcami Pani/Pana danych osobowych będą osoby lub podmioty, którym udostępniona zostanie dokumentacja postępowania w oparciu o art. </w:t>
      </w:r>
      <w:r w:rsidR="00056FE7" w:rsidRPr="002F557E">
        <w:rPr>
          <w:rFonts w:ascii="Calibri Light" w:hAnsi="Calibri Light" w:cs="Calibri Light"/>
          <w:sz w:val="22"/>
          <w:szCs w:val="22"/>
        </w:rPr>
        <w:t>18</w:t>
      </w:r>
      <w:r w:rsidRPr="002F557E">
        <w:rPr>
          <w:rFonts w:ascii="Calibri Light" w:hAnsi="Calibri Light" w:cs="Calibri Light"/>
          <w:sz w:val="22"/>
          <w:szCs w:val="22"/>
        </w:rPr>
        <w:t xml:space="preserve"> oraz art. </w:t>
      </w:r>
      <w:r w:rsidR="00056FE7" w:rsidRPr="002F557E">
        <w:rPr>
          <w:rFonts w:ascii="Calibri Light" w:hAnsi="Calibri Light" w:cs="Calibri Light"/>
          <w:sz w:val="22"/>
          <w:szCs w:val="22"/>
        </w:rPr>
        <w:t>74 ust. 1</w:t>
      </w:r>
      <w:r w:rsidRPr="002F557E">
        <w:rPr>
          <w:rFonts w:ascii="Calibri Light" w:hAnsi="Calibri Light" w:cs="Calibri Light"/>
          <w:sz w:val="22"/>
          <w:szCs w:val="22"/>
        </w:rPr>
        <w:t xml:space="preserve"> ustawy z dnia </w:t>
      </w:r>
      <w:r w:rsidR="00056FE7" w:rsidRPr="002F557E">
        <w:rPr>
          <w:rFonts w:ascii="Calibri Light" w:hAnsi="Calibri Light" w:cs="Calibri Light"/>
          <w:sz w:val="22"/>
          <w:szCs w:val="22"/>
        </w:rPr>
        <w:t>11</w:t>
      </w:r>
      <w:r w:rsidRPr="002F557E">
        <w:rPr>
          <w:rFonts w:ascii="Calibri Light" w:hAnsi="Calibri Light" w:cs="Calibri Light"/>
          <w:sz w:val="22"/>
          <w:szCs w:val="22"/>
        </w:rPr>
        <w:t> </w:t>
      </w:r>
      <w:r w:rsidR="00056FE7" w:rsidRPr="002F557E">
        <w:rPr>
          <w:rFonts w:ascii="Calibri Light" w:hAnsi="Calibri Light" w:cs="Calibri Light"/>
          <w:sz w:val="22"/>
          <w:szCs w:val="22"/>
        </w:rPr>
        <w:t>września</w:t>
      </w:r>
      <w:r w:rsidRPr="002F557E">
        <w:rPr>
          <w:rFonts w:ascii="Calibri Light" w:hAnsi="Calibri Light" w:cs="Calibri Light"/>
          <w:sz w:val="22"/>
          <w:szCs w:val="22"/>
        </w:rPr>
        <w:t xml:space="preserve"> 20</w:t>
      </w:r>
      <w:r w:rsidR="007A1D44" w:rsidRPr="002F557E">
        <w:rPr>
          <w:rFonts w:ascii="Calibri Light" w:hAnsi="Calibri Light" w:cs="Calibri Light"/>
          <w:sz w:val="22"/>
          <w:szCs w:val="22"/>
        </w:rPr>
        <w:t>19</w:t>
      </w:r>
      <w:r w:rsidRPr="002F557E">
        <w:rPr>
          <w:rFonts w:ascii="Calibri Light" w:hAnsi="Calibri Light" w:cs="Calibri Light"/>
          <w:sz w:val="22"/>
          <w:szCs w:val="22"/>
        </w:rPr>
        <w:t>r. – Prawo zamówień publicznych (Dz.U. z 2019</w:t>
      </w:r>
      <w:r w:rsidR="00D33DAC" w:rsidRPr="002F557E">
        <w:rPr>
          <w:rFonts w:ascii="Calibri Light" w:hAnsi="Calibri Light" w:cs="Calibri Light"/>
          <w:sz w:val="22"/>
          <w:szCs w:val="22"/>
        </w:rPr>
        <w:t xml:space="preserve"> </w:t>
      </w:r>
      <w:r w:rsidRPr="002F557E">
        <w:rPr>
          <w:rFonts w:ascii="Calibri Light" w:hAnsi="Calibri Light" w:cs="Calibri Light"/>
          <w:sz w:val="22"/>
          <w:szCs w:val="22"/>
        </w:rPr>
        <w:t xml:space="preserve">r. poz. </w:t>
      </w:r>
      <w:r w:rsidR="0057578C" w:rsidRPr="002F557E">
        <w:rPr>
          <w:rFonts w:ascii="Calibri Light" w:hAnsi="Calibri Light" w:cs="Calibri Light"/>
          <w:sz w:val="22"/>
          <w:szCs w:val="22"/>
        </w:rPr>
        <w:t>20</w:t>
      </w:r>
      <w:r w:rsidR="00056FE7" w:rsidRPr="002F557E">
        <w:rPr>
          <w:rFonts w:ascii="Calibri Light" w:hAnsi="Calibri Light" w:cs="Calibri Light"/>
          <w:sz w:val="22"/>
          <w:szCs w:val="22"/>
        </w:rPr>
        <w:t>19</w:t>
      </w:r>
      <w:r w:rsidRPr="002F557E">
        <w:rPr>
          <w:rFonts w:ascii="Calibri Light" w:hAnsi="Calibri Light" w:cs="Calibri Light"/>
          <w:sz w:val="22"/>
          <w:szCs w:val="22"/>
        </w:rPr>
        <w:t xml:space="preserve"> z późn.zm.), dalej „ustawa Pzp”;</w:t>
      </w:r>
    </w:p>
    <w:p w14:paraId="6FE978EC" w14:textId="77777777" w:rsidR="002C555A" w:rsidRPr="002F557E" w:rsidRDefault="002C555A" w:rsidP="00F03AE5">
      <w:pPr>
        <w:numPr>
          <w:ilvl w:val="0"/>
          <w:numId w:val="42"/>
        </w:numPr>
        <w:spacing w:line="360" w:lineRule="auto"/>
        <w:ind w:left="644" w:hanging="426"/>
        <w:contextualSpacing/>
        <w:jc w:val="both"/>
        <w:rPr>
          <w:rFonts w:ascii="Calibri Light" w:hAnsi="Calibri Light" w:cs="Calibri Light"/>
          <w:b/>
          <w:i/>
          <w:sz w:val="22"/>
          <w:szCs w:val="22"/>
        </w:rPr>
      </w:pPr>
      <w:r w:rsidRPr="002F557E">
        <w:rPr>
          <w:rFonts w:ascii="Calibri Light" w:hAnsi="Calibri Light" w:cs="Calibri Light"/>
          <w:sz w:val="22"/>
          <w:szCs w:val="22"/>
        </w:rPr>
        <w:t>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w:t>
      </w:r>
    </w:p>
    <w:p w14:paraId="6AD0EEAB" w14:textId="77777777" w:rsidR="002C555A" w:rsidRPr="002F557E" w:rsidRDefault="002C555A" w:rsidP="00F03AE5">
      <w:pPr>
        <w:numPr>
          <w:ilvl w:val="0"/>
          <w:numId w:val="42"/>
        </w:numPr>
        <w:spacing w:line="360" w:lineRule="auto"/>
        <w:ind w:left="644" w:hanging="426"/>
        <w:contextualSpacing/>
        <w:jc w:val="both"/>
        <w:rPr>
          <w:rFonts w:ascii="Calibri Light" w:hAnsi="Calibri Light" w:cs="Calibri Light"/>
          <w:b/>
          <w:i/>
          <w:sz w:val="22"/>
          <w:szCs w:val="22"/>
        </w:rPr>
      </w:pPr>
      <w:r w:rsidRPr="002F557E">
        <w:rPr>
          <w:rFonts w:ascii="Calibri Light" w:hAnsi="Calibri Light" w:cs="Calibri Light"/>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C60F68D" w14:textId="77777777" w:rsidR="002C555A" w:rsidRPr="002F557E" w:rsidRDefault="002C555A" w:rsidP="00F03AE5">
      <w:pPr>
        <w:numPr>
          <w:ilvl w:val="0"/>
          <w:numId w:val="42"/>
        </w:numPr>
        <w:spacing w:line="360" w:lineRule="auto"/>
        <w:ind w:left="644" w:hanging="426"/>
        <w:contextualSpacing/>
        <w:jc w:val="both"/>
        <w:rPr>
          <w:rFonts w:ascii="Calibri Light" w:hAnsi="Calibri Light" w:cs="Calibri Light"/>
          <w:sz w:val="22"/>
          <w:szCs w:val="22"/>
        </w:rPr>
      </w:pPr>
      <w:r w:rsidRPr="002F557E">
        <w:rPr>
          <w:rFonts w:ascii="Calibri Light" w:hAnsi="Calibri Light" w:cs="Calibri Light"/>
          <w:sz w:val="22"/>
          <w:szCs w:val="22"/>
        </w:rPr>
        <w:t>w odniesieniu do Pani/Pana danych osobowych decyzje nie będą podejmowane w sposób zautomatyzowany, stosowanie do art. 22 RODO;</w:t>
      </w:r>
    </w:p>
    <w:p w14:paraId="5EDF76BB" w14:textId="77777777" w:rsidR="002C555A" w:rsidRPr="002F557E" w:rsidRDefault="002C555A" w:rsidP="00F03AE5">
      <w:pPr>
        <w:numPr>
          <w:ilvl w:val="0"/>
          <w:numId w:val="42"/>
        </w:numPr>
        <w:spacing w:line="360" w:lineRule="auto"/>
        <w:ind w:left="644" w:hanging="426"/>
        <w:contextualSpacing/>
        <w:jc w:val="both"/>
        <w:rPr>
          <w:rFonts w:ascii="Calibri Light" w:hAnsi="Calibri Light" w:cs="Calibri Light"/>
          <w:sz w:val="22"/>
          <w:szCs w:val="22"/>
        </w:rPr>
      </w:pPr>
      <w:r w:rsidRPr="002F557E">
        <w:rPr>
          <w:rFonts w:ascii="Calibri Light" w:hAnsi="Calibri Light" w:cs="Calibri Light"/>
          <w:sz w:val="22"/>
          <w:szCs w:val="22"/>
        </w:rPr>
        <w:t>posiada Pani/Pan:</w:t>
      </w:r>
    </w:p>
    <w:p w14:paraId="3DDAD959" w14:textId="77777777" w:rsidR="002C555A" w:rsidRPr="002F557E" w:rsidRDefault="002C555A" w:rsidP="00F03AE5">
      <w:pPr>
        <w:numPr>
          <w:ilvl w:val="0"/>
          <w:numId w:val="43"/>
        </w:numPr>
        <w:spacing w:line="360" w:lineRule="auto"/>
        <w:ind w:left="709" w:hanging="142"/>
        <w:contextualSpacing/>
        <w:jc w:val="both"/>
        <w:rPr>
          <w:rFonts w:ascii="Calibri Light" w:hAnsi="Calibri Light" w:cs="Calibri Light"/>
          <w:sz w:val="22"/>
          <w:szCs w:val="22"/>
        </w:rPr>
      </w:pPr>
      <w:r w:rsidRPr="002F557E">
        <w:rPr>
          <w:rFonts w:ascii="Calibri Light" w:hAnsi="Calibri Light" w:cs="Calibri Light"/>
          <w:sz w:val="22"/>
          <w:szCs w:val="22"/>
        </w:rPr>
        <w:t>na podstawie art. 15 RODO prawo dostępu do danych osobowych Pani/Pana dotyczących;</w:t>
      </w:r>
    </w:p>
    <w:p w14:paraId="0FD0F703" w14:textId="77777777" w:rsidR="002C555A" w:rsidRPr="002F557E" w:rsidRDefault="002C555A" w:rsidP="00F03AE5">
      <w:pPr>
        <w:numPr>
          <w:ilvl w:val="0"/>
          <w:numId w:val="43"/>
        </w:numPr>
        <w:spacing w:line="360" w:lineRule="auto"/>
        <w:ind w:left="709" w:hanging="142"/>
        <w:contextualSpacing/>
        <w:jc w:val="both"/>
        <w:rPr>
          <w:rFonts w:ascii="Calibri Light" w:hAnsi="Calibri Light" w:cs="Calibri Light"/>
          <w:sz w:val="22"/>
          <w:szCs w:val="22"/>
        </w:rPr>
      </w:pPr>
      <w:r w:rsidRPr="002F557E">
        <w:rPr>
          <w:rFonts w:ascii="Calibri Light" w:hAnsi="Calibri Light" w:cs="Calibri Light"/>
          <w:sz w:val="22"/>
          <w:szCs w:val="22"/>
        </w:rPr>
        <w:t>na podstawie art. 16 RODO prawo do sprostowania Pani/Pana danych osobowych</w:t>
      </w:r>
      <w:r w:rsidRPr="002F557E">
        <w:rPr>
          <w:rFonts w:ascii="Calibri Light" w:hAnsi="Calibri Light" w:cs="Calibri Light"/>
          <w:sz w:val="22"/>
          <w:szCs w:val="22"/>
          <w:vertAlign w:val="superscript"/>
        </w:rPr>
        <w:t>(</w:t>
      </w:r>
      <w:r w:rsidR="00161223" w:rsidRPr="002F557E">
        <w:rPr>
          <w:rFonts w:ascii="Calibri Light" w:hAnsi="Calibri Light" w:cs="Calibri Light"/>
          <w:sz w:val="22"/>
          <w:szCs w:val="22"/>
          <w:vertAlign w:val="superscript"/>
        </w:rPr>
        <w:t>1</w:t>
      </w:r>
      <w:r w:rsidRPr="002F557E">
        <w:rPr>
          <w:rFonts w:ascii="Calibri Light" w:hAnsi="Calibri Light" w:cs="Calibri Light"/>
          <w:sz w:val="22"/>
          <w:szCs w:val="22"/>
          <w:vertAlign w:val="superscript"/>
        </w:rPr>
        <w:t>)</w:t>
      </w:r>
      <w:r w:rsidRPr="002F557E">
        <w:rPr>
          <w:rFonts w:ascii="Calibri Light" w:hAnsi="Calibri Light" w:cs="Calibri Light"/>
          <w:sz w:val="22"/>
          <w:szCs w:val="22"/>
        </w:rPr>
        <w:t>;</w:t>
      </w:r>
    </w:p>
    <w:p w14:paraId="5EA0F319" w14:textId="77777777" w:rsidR="002C555A" w:rsidRPr="002F557E" w:rsidRDefault="002C555A" w:rsidP="00F03AE5">
      <w:pPr>
        <w:numPr>
          <w:ilvl w:val="0"/>
          <w:numId w:val="43"/>
        </w:numPr>
        <w:spacing w:line="360" w:lineRule="auto"/>
        <w:ind w:left="680" w:hanging="113"/>
        <w:contextualSpacing/>
        <w:jc w:val="both"/>
        <w:rPr>
          <w:rFonts w:ascii="Calibri Light" w:hAnsi="Calibri Light" w:cs="Calibri Light"/>
          <w:sz w:val="22"/>
          <w:szCs w:val="22"/>
        </w:rPr>
      </w:pPr>
      <w:r w:rsidRPr="002F557E">
        <w:rPr>
          <w:rFonts w:ascii="Calibri Light" w:hAnsi="Calibri Light" w:cs="Calibri Light"/>
          <w:sz w:val="22"/>
          <w:szCs w:val="22"/>
        </w:rPr>
        <w:lastRenderedPageBreak/>
        <w:t xml:space="preserve">na podstawie art. 18 RODO prawo żądania od administratora ograniczenia przetwarzania danych osobowych </w:t>
      </w:r>
      <w:r w:rsidRPr="002F557E">
        <w:rPr>
          <w:rFonts w:ascii="Calibri Light" w:hAnsi="Calibri Light" w:cs="Calibri Light"/>
          <w:sz w:val="22"/>
          <w:szCs w:val="22"/>
          <w:vertAlign w:val="superscript"/>
        </w:rPr>
        <w:t>(</w:t>
      </w:r>
      <w:r w:rsidR="00161223" w:rsidRPr="002F557E">
        <w:rPr>
          <w:rFonts w:ascii="Calibri Light" w:hAnsi="Calibri Light" w:cs="Calibri Light"/>
          <w:sz w:val="22"/>
          <w:szCs w:val="22"/>
          <w:vertAlign w:val="superscript"/>
        </w:rPr>
        <w:t>2</w:t>
      </w:r>
      <w:r w:rsidRPr="002F557E">
        <w:rPr>
          <w:rFonts w:ascii="Calibri Light" w:hAnsi="Calibri Light" w:cs="Calibri Light"/>
          <w:sz w:val="22"/>
          <w:szCs w:val="22"/>
          <w:vertAlign w:val="superscript"/>
        </w:rPr>
        <w:t>)</w:t>
      </w:r>
      <w:r w:rsidRPr="002F557E">
        <w:rPr>
          <w:rFonts w:ascii="Calibri Light" w:hAnsi="Calibri Light" w:cs="Calibri Light"/>
          <w:sz w:val="22"/>
          <w:szCs w:val="22"/>
        </w:rPr>
        <w:t>;</w:t>
      </w:r>
    </w:p>
    <w:p w14:paraId="5F9AEB15" w14:textId="77777777" w:rsidR="002C555A" w:rsidRPr="002F557E" w:rsidRDefault="002C555A" w:rsidP="00F03AE5">
      <w:pPr>
        <w:numPr>
          <w:ilvl w:val="0"/>
          <w:numId w:val="43"/>
        </w:numPr>
        <w:spacing w:line="360" w:lineRule="auto"/>
        <w:ind w:left="680" w:hanging="113"/>
        <w:contextualSpacing/>
        <w:jc w:val="both"/>
        <w:rPr>
          <w:rFonts w:ascii="Calibri Light" w:hAnsi="Calibri Light" w:cs="Calibri Light"/>
          <w:i/>
          <w:sz w:val="22"/>
          <w:szCs w:val="22"/>
        </w:rPr>
      </w:pPr>
      <w:r w:rsidRPr="002F557E">
        <w:rPr>
          <w:rFonts w:ascii="Calibri Light" w:hAnsi="Calibri Light" w:cs="Calibri Light"/>
          <w:sz w:val="22"/>
          <w:szCs w:val="22"/>
        </w:rPr>
        <w:t>prawo do wniesienia skargi do Prezesa Urzędu Ochrony Danych Osobowych, gdy uzna Pani/Pan, że przetwarzanie danych osobowych Pani/Pana dotyczących narusza przepisy RODO;</w:t>
      </w:r>
    </w:p>
    <w:p w14:paraId="55397F23" w14:textId="77777777" w:rsidR="002C555A" w:rsidRPr="002F557E" w:rsidRDefault="002C555A" w:rsidP="00F03AE5">
      <w:pPr>
        <w:numPr>
          <w:ilvl w:val="0"/>
          <w:numId w:val="42"/>
        </w:numPr>
        <w:spacing w:line="360" w:lineRule="auto"/>
        <w:ind w:left="644" w:hanging="426"/>
        <w:contextualSpacing/>
        <w:jc w:val="both"/>
        <w:rPr>
          <w:rFonts w:ascii="Calibri Light" w:hAnsi="Calibri Light" w:cs="Calibri Light"/>
          <w:i/>
          <w:sz w:val="22"/>
          <w:szCs w:val="22"/>
        </w:rPr>
      </w:pPr>
      <w:r w:rsidRPr="002F557E">
        <w:rPr>
          <w:rFonts w:ascii="Calibri Light" w:hAnsi="Calibri Light" w:cs="Calibri Light"/>
          <w:sz w:val="22"/>
          <w:szCs w:val="22"/>
        </w:rPr>
        <w:t>nie przysługuje Pani/Panu:</w:t>
      </w:r>
    </w:p>
    <w:p w14:paraId="19CF3AE2" w14:textId="77777777" w:rsidR="002C555A" w:rsidRPr="002F557E" w:rsidRDefault="002C555A" w:rsidP="00F03AE5">
      <w:pPr>
        <w:numPr>
          <w:ilvl w:val="0"/>
          <w:numId w:val="44"/>
        </w:numPr>
        <w:spacing w:line="360" w:lineRule="auto"/>
        <w:ind w:left="709" w:hanging="142"/>
        <w:contextualSpacing/>
        <w:jc w:val="both"/>
        <w:rPr>
          <w:rFonts w:ascii="Calibri Light" w:hAnsi="Calibri Light" w:cs="Calibri Light"/>
          <w:i/>
          <w:sz w:val="22"/>
          <w:szCs w:val="22"/>
        </w:rPr>
      </w:pPr>
      <w:r w:rsidRPr="002F557E">
        <w:rPr>
          <w:rFonts w:ascii="Calibri Light" w:hAnsi="Calibri Light" w:cs="Calibri Light"/>
          <w:sz w:val="22"/>
          <w:szCs w:val="22"/>
        </w:rPr>
        <w:t>w związku z art. 17 ust. 3 lit. b, d lub e RODO prawo do usunięcia danych osobowych;</w:t>
      </w:r>
    </w:p>
    <w:p w14:paraId="3E12A96C" w14:textId="77777777" w:rsidR="002C555A" w:rsidRPr="002F557E" w:rsidRDefault="002C555A" w:rsidP="00F03AE5">
      <w:pPr>
        <w:numPr>
          <w:ilvl w:val="0"/>
          <w:numId w:val="44"/>
        </w:numPr>
        <w:spacing w:line="360" w:lineRule="auto"/>
        <w:ind w:left="709" w:hanging="142"/>
        <w:contextualSpacing/>
        <w:jc w:val="both"/>
        <w:rPr>
          <w:rFonts w:ascii="Calibri Light" w:hAnsi="Calibri Light" w:cs="Calibri Light"/>
          <w:b/>
          <w:i/>
          <w:sz w:val="22"/>
          <w:szCs w:val="22"/>
        </w:rPr>
      </w:pPr>
      <w:r w:rsidRPr="002F557E">
        <w:rPr>
          <w:rFonts w:ascii="Calibri Light" w:hAnsi="Calibri Light" w:cs="Calibri Light"/>
          <w:sz w:val="22"/>
          <w:szCs w:val="22"/>
        </w:rPr>
        <w:t>prawo do przenoszenia danych osobowych, o którym mowa w art. 20 RODO;</w:t>
      </w:r>
    </w:p>
    <w:p w14:paraId="6CFA6C59" w14:textId="77777777" w:rsidR="002C555A" w:rsidRPr="002F557E" w:rsidRDefault="002C555A" w:rsidP="00F03AE5">
      <w:pPr>
        <w:numPr>
          <w:ilvl w:val="0"/>
          <w:numId w:val="44"/>
        </w:numPr>
        <w:spacing w:line="360" w:lineRule="auto"/>
        <w:ind w:left="680" w:hanging="113"/>
        <w:contextualSpacing/>
        <w:jc w:val="both"/>
        <w:rPr>
          <w:rFonts w:ascii="Calibri Light" w:hAnsi="Calibri Light" w:cs="Calibri Light"/>
          <w:b/>
          <w:i/>
          <w:sz w:val="22"/>
          <w:szCs w:val="22"/>
        </w:rPr>
      </w:pPr>
      <w:r w:rsidRPr="002F557E">
        <w:rPr>
          <w:rFonts w:ascii="Calibri Light" w:hAnsi="Calibri Light" w:cs="Calibri Light"/>
          <w:b/>
          <w:sz w:val="22"/>
          <w:szCs w:val="22"/>
        </w:rPr>
        <w:t>na podstawie art. 21 RODO prawo sprzeciwu, wobec przetwarzania danych osobowych, gdyż podstawą prawną przetwarzania Pani/Pana danych osobowych jest art. 6 ust. 1 lit. c RODO</w:t>
      </w:r>
      <w:r w:rsidRPr="002F557E">
        <w:rPr>
          <w:rFonts w:ascii="Calibri Light" w:hAnsi="Calibri Light" w:cs="Calibri Light"/>
          <w:sz w:val="22"/>
          <w:szCs w:val="22"/>
        </w:rPr>
        <w:t>.</w:t>
      </w:r>
    </w:p>
    <w:p w14:paraId="5E1B838C" w14:textId="77777777" w:rsidR="00187FF4" w:rsidRPr="002F557E" w:rsidRDefault="00187FF4" w:rsidP="00F03AE5">
      <w:pPr>
        <w:spacing w:line="360" w:lineRule="auto"/>
        <w:contextualSpacing/>
        <w:jc w:val="both"/>
        <w:rPr>
          <w:rFonts w:ascii="Calibri Light" w:hAnsi="Calibri Light" w:cs="Calibri Light"/>
          <w:b/>
          <w:i/>
          <w:sz w:val="22"/>
          <w:szCs w:val="22"/>
        </w:rPr>
      </w:pPr>
    </w:p>
    <w:p w14:paraId="60927D61" w14:textId="77777777" w:rsidR="002C555A" w:rsidRPr="002F557E" w:rsidRDefault="00D16F82" w:rsidP="00F03AE5">
      <w:pPr>
        <w:tabs>
          <w:tab w:val="left" w:pos="426"/>
        </w:tabs>
        <w:spacing w:line="360" w:lineRule="auto"/>
        <w:jc w:val="both"/>
        <w:rPr>
          <w:rFonts w:ascii="Calibri Light" w:hAnsi="Calibri Light" w:cs="Calibri Light"/>
          <w:i/>
          <w:sz w:val="22"/>
          <w:szCs w:val="22"/>
        </w:rPr>
      </w:pPr>
      <w:r w:rsidRPr="002F557E">
        <w:rPr>
          <w:rFonts w:ascii="Calibri Light" w:hAnsi="Calibri Light" w:cs="Calibri Light"/>
          <w:b/>
          <w:i/>
          <w:sz w:val="22"/>
          <w:szCs w:val="22"/>
          <w:vertAlign w:val="superscript"/>
        </w:rPr>
        <w:t>(1</w:t>
      </w:r>
      <w:r w:rsidR="002C555A" w:rsidRPr="002F557E">
        <w:rPr>
          <w:rFonts w:ascii="Calibri Light" w:hAnsi="Calibri Light" w:cs="Calibri Light"/>
          <w:b/>
          <w:i/>
          <w:sz w:val="22"/>
          <w:szCs w:val="22"/>
          <w:vertAlign w:val="superscript"/>
        </w:rPr>
        <w:t xml:space="preserve">) </w:t>
      </w:r>
      <w:r w:rsidR="002C555A" w:rsidRPr="002F557E">
        <w:rPr>
          <w:rFonts w:ascii="Calibri Light" w:hAnsi="Calibri Light" w:cs="Calibri Light"/>
          <w:b/>
          <w:i/>
          <w:sz w:val="22"/>
          <w:szCs w:val="22"/>
        </w:rPr>
        <w:t>wyjaśnienie:</w:t>
      </w:r>
      <w:r w:rsidR="002C555A" w:rsidRPr="002F557E">
        <w:rPr>
          <w:rFonts w:ascii="Calibri Light" w:hAnsi="Calibri Light" w:cs="Calibri Light"/>
          <w:i/>
          <w:sz w:val="22"/>
          <w:szCs w:val="22"/>
        </w:rPr>
        <w:t xml:space="preserve"> skorzystanie z prawa do sprostowania</w:t>
      </w:r>
      <w:r w:rsidRPr="002F557E">
        <w:rPr>
          <w:rFonts w:ascii="Calibri Light" w:hAnsi="Calibri Light" w:cs="Calibri Light"/>
          <w:i/>
          <w:sz w:val="22"/>
          <w:szCs w:val="22"/>
        </w:rPr>
        <w:t xml:space="preserve"> lub uzupełnienia</w:t>
      </w:r>
      <w:r w:rsidR="002C555A" w:rsidRPr="002F557E">
        <w:rPr>
          <w:rFonts w:ascii="Calibri Light" w:hAnsi="Calibri Light" w:cs="Calibri Light"/>
          <w:i/>
          <w:sz w:val="22"/>
          <w:szCs w:val="22"/>
        </w:rPr>
        <w:t xml:space="preserve"> nie może skutkować zmianą wyniku postępowania</w:t>
      </w:r>
      <w:r w:rsidR="007801F4" w:rsidRPr="002F557E">
        <w:rPr>
          <w:rFonts w:ascii="Calibri Light" w:hAnsi="Calibri Light" w:cs="Calibri Light"/>
          <w:i/>
          <w:sz w:val="22"/>
          <w:szCs w:val="22"/>
        </w:rPr>
        <w:t> </w:t>
      </w:r>
      <w:r w:rsidR="002C555A" w:rsidRPr="002F557E">
        <w:rPr>
          <w:rFonts w:ascii="Calibri Light" w:hAnsi="Calibri Light" w:cs="Calibri Light"/>
          <w:i/>
          <w:sz w:val="22"/>
          <w:szCs w:val="22"/>
        </w:rPr>
        <w:t xml:space="preserve">o udzielenie zamówienia publicznego ani zmianą postanowień umowy </w:t>
      </w:r>
      <w:r w:rsidRPr="002F557E">
        <w:rPr>
          <w:rFonts w:ascii="Calibri Light" w:hAnsi="Calibri Light" w:cs="Calibri Light"/>
          <w:i/>
          <w:sz w:val="22"/>
          <w:szCs w:val="22"/>
        </w:rPr>
        <w:t>w sprawie zamówienia publicznego w zakresie niezgodnym z ustawą</w:t>
      </w:r>
      <w:r w:rsidR="002C555A" w:rsidRPr="002F557E">
        <w:rPr>
          <w:rFonts w:ascii="Calibri Light" w:hAnsi="Calibri Light" w:cs="Calibri Light"/>
          <w:i/>
          <w:sz w:val="22"/>
          <w:szCs w:val="22"/>
        </w:rPr>
        <w:t>.</w:t>
      </w:r>
    </w:p>
    <w:p w14:paraId="6EE0E52D" w14:textId="77777777" w:rsidR="00187FF4" w:rsidRPr="002F557E" w:rsidRDefault="00187FF4" w:rsidP="00F03AE5">
      <w:pPr>
        <w:tabs>
          <w:tab w:val="left" w:pos="426"/>
        </w:tabs>
        <w:spacing w:line="360" w:lineRule="auto"/>
        <w:jc w:val="both"/>
        <w:rPr>
          <w:rFonts w:ascii="Calibri Light" w:hAnsi="Calibri Light" w:cs="Calibri Light"/>
          <w:i/>
          <w:sz w:val="22"/>
          <w:szCs w:val="22"/>
        </w:rPr>
      </w:pPr>
    </w:p>
    <w:p w14:paraId="44C4E19D" w14:textId="77777777" w:rsidR="00D95EF6" w:rsidRPr="002F557E" w:rsidRDefault="002C555A" w:rsidP="00F03AE5">
      <w:pPr>
        <w:spacing w:line="360" w:lineRule="auto"/>
        <w:jc w:val="both"/>
        <w:rPr>
          <w:rFonts w:ascii="Calibri Light" w:hAnsi="Calibri Light" w:cs="Calibri Light"/>
          <w:i/>
          <w:sz w:val="22"/>
          <w:szCs w:val="22"/>
        </w:rPr>
      </w:pPr>
      <w:r w:rsidRPr="002F557E">
        <w:rPr>
          <w:rFonts w:ascii="Calibri Light" w:hAnsi="Calibri Light" w:cs="Calibri Light"/>
          <w:b/>
          <w:i/>
          <w:sz w:val="22"/>
          <w:szCs w:val="22"/>
          <w:vertAlign w:val="superscript"/>
        </w:rPr>
        <w:t>(</w:t>
      </w:r>
      <w:r w:rsidR="00D16F82" w:rsidRPr="002F557E">
        <w:rPr>
          <w:rFonts w:ascii="Calibri Light" w:hAnsi="Calibri Light" w:cs="Calibri Light"/>
          <w:b/>
          <w:i/>
          <w:sz w:val="22"/>
          <w:szCs w:val="22"/>
          <w:vertAlign w:val="superscript"/>
        </w:rPr>
        <w:t>2</w:t>
      </w:r>
      <w:r w:rsidRPr="002F557E">
        <w:rPr>
          <w:rFonts w:ascii="Calibri Light" w:hAnsi="Calibri Light" w:cs="Calibri Light"/>
          <w:b/>
          <w:i/>
          <w:sz w:val="22"/>
          <w:szCs w:val="22"/>
          <w:vertAlign w:val="superscript"/>
        </w:rPr>
        <w:t xml:space="preserve">) </w:t>
      </w:r>
      <w:r w:rsidRPr="002F557E">
        <w:rPr>
          <w:rFonts w:ascii="Calibri Light" w:hAnsi="Calibri Light" w:cs="Calibri Light"/>
          <w:b/>
          <w:i/>
          <w:sz w:val="22"/>
          <w:szCs w:val="22"/>
        </w:rPr>
        <w:t>wyjaśnienie:</w:t>
      </w:r>
      <w:r w:rsidRPr="002F557E">
        <w:rPr>
          <w:rFonts w:ascii="Calibri Light" w:hAnsi="Calibri Light" w:cs="Calibri Light"/>
          <w:i/>
          <w:sz w:val="22"/>
          <w:szCs w:val="22"/>
        </w:rPr>
        <w:t xml:space="preserve"> zgodnie z art. </w:t>
      </w:r>
      <w:r w:rsidR="00D16F82" w:rsidRPr="002F557E">
        <w:rPr>
          <w:rFonts w:ascii="Calibri Light" w:hAnsi="Calibri Light" w:cs="Calibri Light"/>
          <w:i/>
          <w:sz w:val="22"/>
          <w:szCs w:val="22"/>
        </w:rPr>
        <w:t>19 ust. 3</w:t>
      </w:r>
      <w:r w:rsidRPr="002F557E">
        <w:rPr>
          <w:rFonts w:ascii="Calibri Light" w:hAnsi="Calibri Light" w:cs="Calibri Light"/>
          <w:i/>
          <w:sz w:val="22"/>
          <w:szCs w:val="22"/>
        </w:rPr>
        <w:t xml:space="preserve"> ustawy Pzp wystąpienie z zadaniem</w:t>
      </w:r>
      <w:r w:rsidR="007801F4" w:rsidRPr="002F557E">
        <w:rPr>
          <w:rFonts w:ascii="Calibri Light" w:hAnsi="Calibri Light" w:cs="Calibri Light"/>
          <w:i/>
          <w:sz w:val="22"/>
          <w:szCs w:val="22"/>
        </w:rPr>
        <w:t>,</w:t>
      </w:r>
      <w:r w:rsidRPr="002F557E">
        <w:rPr>
          <w:rFonts w:ascii="Calibri Light" w:hAnsi="Calibri Light" w:cs="Calibri Light"/>
          <w:i/>
          <w:sz w:val="22"/>
          <w:szCs w:val="22"/>
        </w:rPr>
        <w:t xml:space="preserve"> o którym mowa w art. 18 ust.1 rozporządzenia 2016/679, nie ogranicza przetwarzania danych osobowych do czasu zakończenia post</w:t>
      </w:r>
      <w:r w:rsidR="007801F4" w:rsidRPr="002F557E">
        <w:rPr>
          <w:rFonts w:ascii="Calibri Light" w:hAnsi="Calibri Light" w:cs="Calibri Light"/>
          <w:i/>
          <w:sz w:val="22"/>
          <w:szCs w:val="22"/>
        </w:rPr>
        <w:t>ępowania o </w:t>
      </w:r>
      <w:r w:rsidRPr="002F557E">
        <w:rPr>
          <w:rFonts w:ascii="Calibri Light" w:hAnsi="Calibri Light" w:cs="Calibri Light"/>
          <w:i/>
          <w:sz w:val="22"/>
          <w:szCs w:val="22"/>
        </w:rPr>
        <w:t>udzielenie zamówienia publicznego.</w:t>
      </w:r>
    </w:p>
    <w:p w14:paraId="155CABCB" w14:textId="77777777" w:rsidR="004F5EE9" w:rsidRPr="002F557E" w:rsidRDefault="004F5EE9" w:rsidP="00F03AE5">
      <w:pPr>
        <w:spacing w:line="360" w:lineRule="auto"/>
        <w:jc w:val="both"/>
        <w:rPr>
          <w:rFonts w:ascii="Calibri Light" w:hAnsi="Calibri Light" w:cs="Calibri Light"/>
          <w:i/>
          <w:sz w:val="22"/>
          <w:szCs w:val="22"/>
        </w:rPr>
      </w:pPr>
    </w:p>
    <w:p w14:paraId="5B39EBD9" w14:textId="77777777" w:rsidR="006120B2" w:rsidRDefault="006120B2" w:rsidP="00F03AE5">
      <w:pPr>
        <w:tabs>
          <w:tab w:val="center" w:pos="4607"/>
        </w:tabs>
        <w:spacing w:line="360" w:lineRule="auto"/>
        <w:ind w:right="28"/>
        <w:jc w:val="both"/>
        <w:rPr>
          <w:rFonts w:ascii="Calibri Light" w:hAnsi="Calibri Light" w:cs="Calibri Light"/>
          <w:b/>
          <w:sz w:val="22"/>
          <w:szCs w:val="22"/>
        </w:rPr>
      </w:pPr>
    </w:p>
    <w:p w14:paraId="6EF5BC7F" w14:textId="77777777" w:rsidR="006120B2" w:rsidRDefault="006120B2" w:rsidP="00F03AE5">
      <w:pPr>
        <w:tabs>
          <w:tab w:val="center" w:pos="4607"/>
        </w:tabs>
        <w:spacing w:line="360" w:lineRule="auto"/>
        <w:ind w:right="28"/>
        <w:jc w:val="both"/>
        <w:rPr>
          <w:rFonts w:ascii="Calibri Light" w:hAnsi="Calibri Light" w:cs="Calibri Light"/>
          <w:b/>
          <w:sz w:val="22"/>
          <w:szCs w:val="22"/>
        </w:rPr>
      </w:pPr>
    </w:p>
    <w:p w14:paraId="065B9756" w14:textId="77777777" w:rsidR="006120B2" w:rsidRDefault="006120B2" w:rsidP="00F03AE5">
      <w:pPr>
        <w:tabs>
          <w:tab w:val="center" w:pos="4607"/>
        </w:tabs>
        <w:spacing w:line="360" w:lineRule="auto"/>
        <w:ind w:right="28"/>
        <w:jc w:val="both"/>
        <w:rPr>
          <w:rFonts w:ascii="Calibri Light" w:hAnsi="Calibri Light" w:cs="Calibri Light"/>
          <w:b/>
          <w:sz w:val="22"/>
          <w:szCs w:val="22"/>
        </w:rPr>
      </w:pPr>
    </w:p>
    <w:p w14:paraId="080AAFC4" w14:textId="77777777" w:rsidR="006120B2" w:rsidRDefault="006120B2" w:rsidP="00F03AE5">
      <w:pPr>
        <w:tabs>
          <w:tab w:val="center" w:pos="4607"/>
        </w:tabs>
        <w:spacing w:line="360" w:lineRule="auto"/>
        <w:ind w:right="28"/>
        <w:jc w:val="both"/>
        <w:rPr>
          <w:rFonts w:ascii="Calibri Light" w:hAnsi="Calibri Light" w:cs="Calibri Light"/>
          <w:b/>
          <w:sz w:val="22"/>
          <w:szCs w:val="22"/>
        </w:rPr>
      </w:pPr>
    </w:p>
    <w:p w14:paraId="1F373588" w14:textId="02C98547" w:rsidR="00EC33EC" w:rsidRPr="002F557E" w:rsidRDefault="00EC33EC" w:rsidP="00F03AE5">
      <w:pPr>
        <w:tabs>
          <w:tab w:val="center" w:pos="4607"/>
        </w:tabs>
        <w:spacing w:line="360" w:lineRule="auto"/>
        <w:ind w:right="28"/>
        <w:jc w:val="both"/>
        <w:rPr>
          <w:rFonts w:ascii="Calibri Light" w:hAnsi="Calibri Light" w:cs="Calibri Light"/>
          <w:b/>
          <w:sz w:val="22"/>
          <w:szCs w:val="22"/>
        </w:rPr>
      </w:pPr>
      <w:r w:rsidRPr="002F557E">
        <w:rPr>
          <w:rFonts w:ascii="Calibri Light" w:hAnsi="Calibri Light" w:cs="Calibri Light"/>
          <w:b/>
          <w:sz w:val="22"/>
          <w:szCs w:val="22"/>
        </w:rPr>
        <w:t>Za</w:t>
      </w:r>
      <w:r w:rsidR="00471628" w:rsidRPr="002F557E">
        <w:rPr>
          <w:rFonts w:ascii="Calibri Light" w:hAnsi="Calibri Light" w:cs="Calibri Light"/>
          <w:b/>
          <w:sz w:val="22"/>
          <w:szCs w:val="22"/>
        </w:rPr>
        <w:t>łączniki</w:t>
      </w:r>
      <w:r w:rsidR="00471628" w:rsidRPr="002F557E">
        <w:rPr>
          <w:rFonts w:ascii="Calibri Light" w:hAnsi="Calibri Light" w:cs="Calibri Light"/>
          <w:b/>
          <w:bCs/>
          <w:sz w:val="22"/>
          <w:szCs w:val="22"/>
        </w:rPr>
        <w:t xml:space="preserve"> do specyfikacji</w:t>
      </w:r>
      <w:r w:rsidRPr="002F557E">
        <w:rPr>
          <w:rFonts w:ascii="Calibri Light" w:hAnsi="Calibri Light" w:cs="Calibri Light"/>
          <w:b/>
          <w:sz w:val="22"/>
          <w:szCs w:val="22"/>
        </w:rPr>
        <w:t>:</w:t>
      </w:r>
    </w:p>
    <w:p w14:paraId="240D7162" w14:textId="77777777" w:rsidR="006967D6" w:rsidRPr="002F557E" w:rsidRDefault="006967D6" w:rsidP="00F03AE5">
      <w:p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1 - Formularz oferty</w:t>
      </w:r>
    </w:p>
    <w:p w14:paraId="32C38150" w14:textId="77777777" w:rsidR="006967D6" w:rsidRPr="002F557E" w:rsidRDefault="006967D6" w:rsidP="00F03AE5">
      <w:pPr>
        <w:tabs>
          <w:tab w:val="center" w:pos="4607"/>
        </w:tabs>
        <w:spacing w:line="360" w:lineRule="auto"/>
        <w:ind w:right="28"/>
        <w:jc w:val="both"/>
        <w:rPr>
          <w:rFonts w:ascii="Calibri Light" w:hAnsi="Calibri Light" w:cs="Calibri Light"/>
          <w:b/>
          <w:sz w:val="22"/>
          <w:szCs w:val="22"/>
        </w:rPr>
      </w:pPr>
      <w:r w:rsidRPr="002F557E">
        <w:rPr>
          <w:rFonts w:ascii="Calibri Light" w:hAnsi="Calibri Light" w:cs="Calibri Light"/>
          <w:sz w:val="22"/>
          <w:szCs w:val="22"/>
        </w:rPr>
        <w:t>2 - Wzór oświadczenia Wykonawcy o niepodleganiu wykluczeniu z postępowania oraz spełnianiu warunków udziału w postępowaniu</w:t>
      </w:r>
    </w:p>
    <w:p w14:paraId="1135736F" w14:textId="2E8456D0" w:rsidR="006967D6" w:rsidRPr="002F557E" w:rsidRDefault="004972CC" w:rsidP="00F03AE5">
      <w:pPr>
        <w:tabs>
          <w:tab w:val="center" w:pos="4607"/>
        </w:tabs>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 xml:space="preserve">3 </w:t>
      </w:r>
      <w:r w:rsidR="006967D6" w:rsidRPr="002F557E">
        <w:rPr>
          <w:rFonts w:ascii="Calibri Light" w:hAnsi="Calibri Light" w:cs="Calibri Light"/>
          <w:sz w:val="22"/>
          <w:szCs w:val="22"/>
        </w:rPr>
        <w:t xml:space="preserve"> - Opis przedmiotu zamówienia</w:t>
      </w:r>
      <w:r w:rsidR="005B1C46" w:rsidRPr="002F557E">
        <w:rPr>
          <w:rFonts w:ascii="Calibri Light" w:hAnsi="Calibri Light" w:cs="Calibri Light"/>
          <w:sz w:val="22"/>
          <w:szCs w:val="22"/>
        </w:rPr>
        <w:t xml:space="preserve"> </w:t>
      </w:r>
    </w:p>
    <w:p w14:paraId="4A9A1AA0" w14:textId="641B70A9" w:rsidR="006967D6" w:rsidRPr="002F557E" w:rsidRDefault="004972CC" w:rsidP="00F03AE5">
      <w:pPr>
        <w:tabs>
          <w:tab w:val="center" w:pos="4607"/>
        </w:tabs>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4</w:t>
      </w:r>
      <w:r w:rsidR="006967D6" w:rsidRPr="002F557E">
        <w:rPr>
          <w:rFonts w:ascii="Calibri Light" w:hAnsi="Calibri Light" w:cs="Calibri Light"/>
          <w:sz w:val="22"/>
          <w:szCs w:val="22"/>
        </w:rPr>
        <w:t xml:space="preserve"> - Projektowane postanowienia umowy, które zostaną wprowadzone do treści umowy w sprawie zamówienia</w:t>
      </w:r>
    </w:p>
    <w:p w14:paraId="0B2D9E8A" w14:textId="3AD0C4F6" w:rsidR="002F557E" w:rsidRPr="002F557E" w:rsidRDefault="00434073" w:rsidP="002F557E">
      <w:pPr>
        <w:spacing w:line="360" w:lineRule="auto"/>
        <w:jc w:val="right"/>
        <w:rPr>
          <w:rFonts w:ascii="Calibri Light" w:hAnsi="Calibri Light" w:cs="Calibri Light"/>
          <w:b/>
          <w:sz w:val="22"/>
          <w:szCs w:val="22"/>
        </w:rPr>
      </w:pPr>
      <w:r w:rsidRPr="002F557E">
        <w:rPr>
          <w:rFonts w:ascii="Calibri Light" w:hAnsi="Calibri Light" w:cs="Calibri Light"/>
          <w:sz w:val="22"/>
          <w:szCs w:val="22"/>
        </w:rPr>
        <w:br w:type="page"/>
      </w:r>
      <w:r w:rsidR="002F557E" w:rsidRPr="002F557E">
        <w:rPr>
          <w:rFonts w:ascii="Calibri Light" w:hAnsi="Calibri Light" w:cs="Calibri Light"/>
          <w:b/>
          <w:sz w:val="22"/>
          <w:szCs w:val="22"/>
        </w:rPr>
        <w:lastRenderedPageBreak/>
        <w:t>Załącznik nr 1 do SWZ</w:t>
      </w:r>
    </w:p>
    <w:p w14:paraId="7027DB03" w14:textId="77777777" w:rsidR="002F557E" w:rsidRPr="002F557E" w:rsidRDefault="002F557E" w:rsidP="002F557E">
      <w:pPr>
        <w:spacing w:line="360" w:lineRule="auto"/>
        <w:jc w:val="both"/>
        <w:rPr>
          <w:rFonts w:ascii="Calibri Light" w:eastAsia="Bookman Old Style" w:hAnsi="Calibri Light" w:cs="Calibri Light"/>
          <w:sz w:val="22"/>
          <w:szCs w:val="22"/>
        </w:rPr>
      </w:pPr>
      <w:r w:rsidRPr="002F557E">
        <w:rPr>
          <w:rFonts w:ascii="Calibri Light" w:hAnsi="Calibri Light" w:cs="Calibri Light"/>
          <w:sz w:val="22"/>
          <w:szCs w:val="22"/>
        </w:rPr>
        <w:t>.......................................................</w:t>
      </w:r>
    </w:p>
    <w:p w14:paraId="4409FBD9" w14:textId="77777777" w:rsidR="002F557E" w:rsidRPr="002F557E" w:rsidRDefault="002F557E" w:rsidP="002F557E">
      <w:pPr>
        <w:spacing w:line="360" w:lineRule="auto"/>
        <w:jc w:val="both"/>
        <w:rPr>
          <w:rFonts w:ascii="Calibri Light" w:hAnsi="Calibri Light" w:cs="Calibri Light"/>
          <w:sz w:val="22"/>
          <w:szCs w:val="22"/>
        </w:rPr>
      </w:pPr>
      <w:r w:rsidRPr="002F557E">
        <w:rPr>
          <w:rFonts w:ascii="Calibri Light" w:eastAsia="Bookman Old Style" w:hAnsi="Calibri Light" w:cs="Calibri Light"/>
          <w:sz w:val="22"/>
          <w:szCs w:val="22"/>
        </w:rPr>
        <w:t xml:space="preserve"> </w:t>
      </w:r>
      <w:r w:rsidRPr="002F557E">
        <w:rPr>
          <w:rFonts w:ascii="Calibri Light" w:hAnsi="Calibri Light" w:cs="Calibri Light"/>
          <w:sz w:val="22"/>
          <w:szCs w:val="22"/>
        </w:rPr>
        <w:t xml:space="preserve">pieczątka wykonawcy                                                                                          </w:t>
      </w:r>
    </w:p>
    <w:p w14:paraId="4E0F941D" w14:textId="77777777" w:rsidR="002F557E" w:rsidRPr="002F557E" w:rsidRDefault="002F557E" w:rsidP="002F557E">
      <w:pPr>
        <w:spacing w:line="360" w:lineRule="auto"/>
        <w:rPr>
          <w:rFonts w:ascii="Calibri Light" w:hAnsi="Calibri Light" w:cs="Calibri Light"/>
          <w:sz w:val="22"/>
          <w:szCs w:val="22"/>
        </w:rPr>
      </w:pPr>
    </w:p>
    <w:p w14:paraId="369E5785" w14:textId="77777777" w:rsidR="002F557E" w:rsidRPr="002F557E" w:rsidRDefault="002F557E" w:rsidP="002F557E">
      <w:pPr>
        <w:spacing w:line="360" w:lineRule="auto"/>
        <w:rPr>
          <w:rFonts w:ascii="Calibri Light" w:hAnsi="Calibri Light" w:cs="Calibri Light"/>
          <w:sz w:val="22"/>
          <w:szCs w:val="22"/>
        </w:rPr>
      </w:pPr>
    </w:p>
    <w:p w14:paraId="73905165" w14:textId="77777777" w:rsidR="002F557E" w:rsidRPr="002F557E" w:rsidRDefault="002F557E" w:rsidP="002F557E">
      <w:pPr>
        <w:spacing w:line="360" w:lineRule="auto"/>
        <w:jc w:val="center"/>
        <w:rPr>
          <w:rFonts w:ascii="Calibri Light" w:hAnsi="Calibri Light" w:cs="Calibri Light"/>
          <w:b/>
          <w:sz w:val="22"/>
          <w:szCs w:val="22"/>
        </w:rPr>
      </w:pPr>
      <w:r w:rsidRPr="002F557E">
        <w:rPr>
          <w:rFonts w:ascii="Calibri Light" w:hAnsi="Calibri Light" w:cs="Calibri Light"/>
          <w:b/>
          <w:sz w:val="22"/>
          <w:szCs w:val="22"/>
        </w:rPr>
        <w:t>FORMULARZ OFERTOWY</w:t>
      </w:r>
    </w:p>
    <w:p w14:paraId="570EE744" w14:textId="77777777" w:rsidR="002F557E" w:rsidRPr="002F557E" w:rsidRDefault="002F557E" w:rsidP="002F557E">
      <w:pPr>
        <w:spacing w:line="360" w:lineRule="auto"/>
        <w:jc w:val="both"/>
        <w:rPr>
          <w:rFonts w:ascii="Calibri Light" w:hAnsi="Calibri Light" w:cs="Calibri Light"/>
          <w:sz w:val="22"/>
          <w:szCs w:val="22"/>
        </w:rPr>
      </w:pPr>
    </w:p>
    <w:p w14:paraId="157978CC" w14:textId="739C9B8A" w:rsidR="002F557E" w:rsidRPr="002F557E" w:rsidRDefault="002F557E" w:rsidP="002F557E">
      <w:pPr>
        <w:spacing w:line="360" w:lineRule="auto"/>
        <w:jc w:val="both"/>
        <w:rPr>
          <w:rFonts w:ascii="Calibri Light" w:hAnsi="Calibri Light" w:cs="Calibri Light"/>
          <w:b/>
          <w:sz w:val="22"/>
          <w:szCs w:val="22"/>
        </w:rPr>
      </w:pPr>
      <w:r w:rsidRPr="002F557E">
        <w:rPr>
          <w:rFonts w:ascii="Calibri Light" w:hAnsi="Calibri Light" w:cs="Calibri Light"/>
          <w:b/>
          <w:sz w:val="22"/>
          <w:szCs w:val="22"/>
        </w:rPr>
        <w:t xml:space="preserve">Oferta złożona do postępowania o udzielenie zamówienia publicznego w trybie podstawowym, o którym mowa w art. 275 pkt 1 ustawy Pzp. na zadanie o nazwie: </w:t>
      </w:r>
    </w:p>
    <w:p w14:paraId="7C26E616" w14:textId="6D3DB6D9" w:rsidR="002F557E" w:rsidRPr="002F557E" w:rsidRDefault="00146963" w:rsidP="002F557E">
      <w:pPr>
        <w:spacing w:line="360" w:lineRule="auto"/>
        <w:jc w:val="both"/>
        <w:rPr>
          <w:rFonts w:ascii="Calibri Light" w:hAnsi="Calibri Light" w:cs="Calibri Light"/>
          <w:b/>
          <w:sz w:val="22"/>
          <w:szCs w:val="22"/>
        </w:rPr>
      </w:pPr>
      <w:r w:rsidRPr="002F557E">
        <w:rPr>
          <w:rFonts w:ascii="Calibri Light" w:hAnsi="Calibri Light" w:cs="Calibri Light"/>
          <w:b/>
          <w:bCs/>
          <w:sz w:val="22"/>
          <w:szCs w:val="22"/>
        </w:rPr>
        <w:t>Świadczenie usług pocztowych dla Gminy Skoczów i Urzędu Miejskiego w Skoczowie</w:t>
      </w:r>
    </w:p>
    <w:p w14:paraId="7D66B6D1" w14:textId="77777777" w:rsidR="00146963" w:rsidRDefault="00146963" w:rsidP="002F557E">
      <w:pPr>
        <w:spacing w:line="360" w:lineRule="auto"/>
        <w:jc w:val="both"/>
        <w:rPr>
          <w:rFonts w:ascii="Calibri Light" w:hAnsi="Calibri Light" w:cs="Calibri Light"/>
          <w:b/>
          <w:sz w:val="22"/>
          <w:szCs w:val="22"/>
        </w:rPr>
      </w:pPr>
    </w:p>
    <w:p w14:paraId="7B55D5FF" w14:textId="5A07EEF3" w:rsidR="002F557E" w:rsidRPr="002F557E" w:rsidRDefault="002F557E" w:rsidP="002F557E">
      <w:pPr>
        <w:spacing w:line="360" w:lineRule="auto"/>
        <w:jc w:val="both"/>
        <w:rPr>
          <w:rFonts w:ascii="Calibri Light" w:hAnsi="Calibri Light" w:cs="Calibri Light"/>
          <w:b/>
          <w:sz w:val="22"/>
          <w:szCs w:val="22"/>
        </w:rPr>
      </w:pPr>
      <w:r w:rsidRPr="002F557E">
        <w:rPr>
          <w:rFonts w:ascii="Calibri Light" w:hAnsi="Calibri Light" w:cs="Calibri Light"/>
          <w:b/>
          <w:sz w:val="22"/>
          <w:szCs w:val="22"/>
        </w:rPr>
        <w:t>Dane dotyczące Wykonawcy:</w:t>
      </w:r>
    </w:p>
    <w:p w14:paraId="26FF8928" w14:textId="77777777" w:rsidR="002F557E" w:rsidRPr="002F557E" w:rsidRDefault="002F557E" w:rsidP="002F557E">
      <w:pPr>
        <w:spacing w:line="360" w:lineRule="auto"/>
        <w:jc w:val="both"/>
        <w:rPr>
          <w:rFonts w:ascii="Calibri Light" w:hAnsi="Calibri Light" w:cs="Calibri Light"/>
          <w:b/>
          <w:sz w:val="22"/>
          <w:szCs w:val="22"/>
        </w:rPr>
      </w:pPr>
    </w:p>
    <w:p w14:paraId="343D7E33" w14:textId="77777777" w:rsidR="002F557E" w:rsidRPr="002F557E" w:rsidRDefault="002F557E" w:rsidP="002F557E">
      <w:pPr>
        <w:spacing w:line="360" w:lineRule="auto"/>
        <w:jc w:val="both"/>
        <w:rPr>
          <w:rFonts w:ascii="Calibri Light" w:hAnsi="Calibri Light" w:cs="Calibri Light"/>
          <w:sz w:val="22"/>
          <w:szCs w:val="22"/>
        </w:rPr>
      </w:pPr>
      <w:r w:rsidRPr="002F557E">
        <w:rPr>
          <w:rFonts w:ascii="Calibri Light" w:hAnsi="Calibri Light" w:cs="Calibri Light"/>
          <w:sz w:val="22"/>
          <w:szCs w:val="22"/>
        </w:rPr>
        <w:t>NAZWA(firma)WYKONAWCY</w:t>
      </w:r>
      <w:r w:rsidRPr="002F557E">
        <w:rPr>
          <w:rFonts w:ascii="Calibri Light" w:hAnsi="Calibri Light" w:cs="Calibri Light"/>
          <w:sz w:val="22"/>
          <w:szCs w:val="22"/>
          <w:vertAlign w:val="superscript"/>
        </w:rPr>
        <w:t>*</w:t>
      </w:r>
      <w:r w:rsidRPr="002F557E">
        <w:rPr>
          <w:rFonts w:ascii="Calibri Light" w:hAnsi="Calibri Light" w:cs="Calibri Light"/>
          <w:sz w:val="22"/>
          <w:szCs w:val="22"/>
        </w:rPr>
        <w:t>...............................................................................................................</w:t>
      </w:r>
    </w:p>
    <w:p w14:paraId="361F4CFC" w14:textId="77777777" w:rsidR="002F557E" w:rsidRPr="002F557E" w:rsidRDefault="002F557E" w:rsidP="002F557E">
      <w:pPr>
        <w:spacing w:line="360" w:lineRule="auto"/>
        <w:jc w:val="both"/>
        <w:rPr>
          <w:rFonts w:ascii="Calibri Light" w:hAnsi="Calibri Light" w:cs="Calibri Light"/>
          <w:sz w:val="22"/>
          <w:szCs w:val="22"/>
        </w:rPr>
      </w:pPr>
      <w:r w:rsidRPr="002F557E">
        <w:rPr>
          <w:rFonts w:ascii="Calibri Light" w:hAnsi="Calibri Light" w:cs="Calibri Light"/>
          <w:sz w:val="22"/>
          <w:szCs w:val="22"/>
        </w:rPr>
        <w:t>…………………………………………………………………………………………………………………………………………….…………………………………………………………………………………………………………………………………………………………..………</w:t>
      </w:r>
    </w:p>
    <w:p w14:paraId="69D92CF2" w14:textId="77777777" w:rsidR="002F557E" w:rsidRPr="002F557E" w:rsidRDefault="002F557E" w:rsidP="002F557E">
      <w:pPr>
        <w:spacing w:line="360" w:lineRule="auto"/>
        <w:jc w:val="both"/>
        <w:rPr>
          <w:rFonts w:ascii="Calibri Light" w:hAnsi="Calibri Light" w:cs="Calibri Light"/>
          <w:sz w:val="22"/>
          <w:szCs w:val="22"/>
        </w:rPr>
      </w:pPr>
      <w:r w:rsidRPr="002F557E">
        <w:rPr>
          <w:rFonts w:ascii="Calibri Light" w:hAnsi="Calibri Light" w:cs="Calibri Light"/>
          <w:sz w:val="22"/>
          <w:szCs w:val="22"/>
        </w:rPr>
        <w:t>ADRES…...............................................................................................................................................................................................................................................................................................................</w:t>
      </w:r>
    </w:p>
    <w:p w14:paraId="4B9E321B" w14:textId="77777777" w:rsidR="002F557E" w:rsidRPr="002F557E" w:rsidRDefault="002F557E" w:rsidP="002F557E">
      <w:pPr>
        <w:spacing w:line="360" w:lineRule="auto"/>
        <w:jc w:val="both"/>
        <w:rPr>
          <w:rFonts w:ascii="Calibri Light" w:hAnsi="Calibri Light" w:cs="Calibri Light"/>
          <w:sz w:val="22"/>
          <w:szCs w:val="22"/>
        </w:rPr>
      </w:pPr>
      <w:r w:rsidRPr="002F557E">
        <w:rPr>
          <w:rFonts w:ascii="Calibri Light" w:hAnsi="Calibri Light" w:cs="Calibri Light"/>
          <w:sz w:val="22"/>
          <w:szCs w:val="22"/>
        </w:rPr>
        <w:t>..............................................................................................................................................................</w:t>
      </w:r>
    </w:p>
    <w:p w14:paraId="0EF508C2" w14:textId="77777777" w:rsidR="002F557E" w:rsidRPr="002F557E" w:rsidRDefault="002F557E" w:rsidP="002F557E">
      <w:pPr>
        <w:spacing w:line="360" w:lineRule="auto"/>
        <w:jc w:val="both"/>
        <w:rPr>
          <w:rFonts w:ascii="Calibri Light" w:hAnsi="Calibri Light" w:cs="Calibri Light"/>
          <w:sz w:val="22"/>
          <w:szCs w:val="22"/>
        </w:rPr>
      </w:pPr>
    </w:p>
    <w:tbl>
      <w:tblPr>
        <w:tblStyle w:val="Tabela-Siatka"/>
        <w:tblW w:w="0" w:type="auto"/>
        <w:tblLook w:val="04A0" w:firstRow="1" w:lastRow="0" w:firstColumn="1" w:lastColumn="0" w:noHBand="0" w:noVBand="1"/>
      </w:tblPr>
      <w:tblGrid>
        <w:gridCol w:w="4616"/>
        <w:gridCol w:w="4616"/>
      </w:tblGrid>
      <w:tr w:rsidR="002F557E" w:rsidRPr="002F557E" w14:paraId="13956731" w14:textId="77777777" w:rsidTr="008F745B">
        <w:tc>
          <w:tcPr>
            <w:tcW w:w="9232" w:type="dxa"/>
            <w:gridSpan w:val="2"/>
          </w:tcPr>
          <w:p w14:paraId="695DB0DF" w14:textId="77777777" w:rsidR="002F557E" w:rsidRPr="002F557E" w:rsidRDefault="002F557E" w:rsidP="008F745B">
            <w:pPr>
              <w:shd w:val="clear" w:color="auto" w:fill="FFFFFF"/>
              <w:spacing w:line="360" w:lineRule="auto"/>
              <w:jc w:val="both"/>
              <w:rPr>
                <w:rFonts w:ascii="Calibri Light" w:hAnsi="Calibri Light" w:cs="Calibri Light"/>
                <w:bCs/>
                <w:i/>
              </w:rPr>
            </w:pPr>
            <w:r w:rsidRPr="002F557E">
              <w:rPr>
                <w:rFonts w:ascii="Calibri Light" w:hAnsi="Calibri Light" w:cs="Calibri Light"/>
                <w:bCs/>
                <w:i/>
              </w:rPr>
              <w:t>Dane (telefon, faks, e-mail) podaję dobrowolnie, w celu usprawnienia kontaktu z Urzędem Miejskim w Skoczowie w zakresie prowadzonego postępowania</w:t>
            </w:r>
          </w:p>
          <w:p w14:paraId="4A575645" w14:textId="77777777" w:rsidR="002F557E" w:rsidRPr="002F557E" w:rsidRDefault="002F557E" w:rsidP="008F745B">
            <w:pPr>
              <w:spacing w:line="360" w:lineRule="auto"/>
              <w:jc w:val="both"/>
              <w:rPr>
                <w:rFonts w:ascii="Calibri Light" w:hAnsi="Calibri Light" w:cs="Calibri Light"/>
                <w:bCs/>
                <w:i/>
              </w:rPr>
            </w:pPr>
          </w:p>
        </w:tc>
      </w:tr>
      <w:tr w:rsidR="002F557E" w:rsidRPr="002F557E" w14:paraId="233C8B2D" w14:textId="77777777" w:rsidTr="008F745B">
        <w:trPr>
          <w:trHeight w:val="796"/>
        </w:trPr>
        <w:tc>
          <w:tcPr>
            <w:tcW w:w="4616" w:type="dxa"/>
          </w:tcPr>
          <w:p w14:paraId="65A47946" w14:textId="77777777" w:rsidR="002F557E" w:rsidRPr="002F557E" w:rsidRDefault="002F557E" w:rsidP="008F745B">
            <w:pPr>
              <w:spacing w:line="360" w:lineRule="auto"/>
              <w:jc w:val="both"/>
              <w:rPr>
                <w:rFonts w:ascii="Calibri Light" w:hAnsi="Calibri Light" w:cs="Calibri Light"/>
                <w:sz w:val="22"/>
                <w:szCs w:val="22"/>
              </w:rPr>
            </w:pPr>
            <w:r w:rsidRPr="002F557E">
              <w:rPr>
                <w:rFonts w:ascii="Calibri Light" w:hAnsi="Calibri Light" w:cs="Calibri Light"/>
                <w:sz w:val="22"/>
                <w:szCs w:val="22"/>
              </w:rPr>
              <w:t>REGON:</w:t>
            </w:r>
          </w:p>
          <w:p w14:paraId="71CD4E4A" w14:textId="77777777" w:rsidR="002F557E" w:rsidRPr="002F557E" w:rsidRDefault="002F557E" w:rsidP="008F745B">
            <w:pPr>
              <w:spacing w:before="120" w:line="360" w:lineRule="auto"/>
              <w:jc w:val="both"/>
              <w:rPr>
                <w:rFonts w:ascii="Calibri Light" w:hAnsi="Calibri Light" w:cs="Calibri Light"/>
                <w:b/>
                <w:sz w:val="22"/>
                <w:szCs w:val="22"/>
              </w:rPr>
            </w:pPr>
            <w:r w:rsidRPr="002F557E">
              <w:rPr>
                <w:rFonts w:ascii="Calibri Light" w:hAnsi="Calibri Light" w:cs="Calibri Light"/>
                <w:sz w:val="22"/>
                <w:szCs w:val="22"/>
              </w:rPr>
              <w:t>NIP:</w:t>
            </w:r>
          </w:p>
        </w:tc>
        <w:tc>
          <w:tcPr>
            <w:tcW w:w="4616" w:type="dxa"/>
          </w:tcPr>
          <w:p w14:paraId="6C41613E" w14:textId="77777777" w:rsidR="002F557E" w:rsidRPr="002F557E" w:rsidRDefault="002F557E" w:rsidP="008F745B">
            <w:pPr>
              <w:spacing w:line="360" w:lineRule="auto"/>
              <w:jc w:val="both"/>
              <w:rPr>
                <w:rFonts w:ascii="Calibri Light" w:hAnsi="Calibri Light" w:cs="Calibri Light"/>
                <w:b/>
                <w:sz w:val="22"/>
                <w:szCs w:val="22"/>
              </w:rPr>
            </w:pPr>
            <w:r w:rsidRPr="002F557E">
              <w:rPr>
                <w:rFonts w:ascii="Calibri Light" w:hAnsi="Calibri Light" w:cs="Calibri Light"/>
                <w:sz w:val="22"/>
                <w:szCs w:val="22"/>
              </w:rPr>
              <w:t>tel.:</w:t>
            </w:r>
          </w:p>
        </w:tc>
      </w:tr>
      <w:tr w:rsidR="002F557E" w:rsidRPr="002F557E" w14:paraId="6CB00573" w14:textId="77777777" w:rsidTr="008F745B">
        <w:trPr>
          <w:trHeight w:val="438"/>
        </w:trPr>
        <w:tc>
          <w:tcPr>
            <w:tcW w:w="4616" w:type="dxa"/>
          </w:tcPr>
          <w:p w14:paraId="64B3F65E" w14:textId="77777777" w:rsidR="002F557E" w:rsidRPr="002F557E" w:rsidRDefault="002F557E" w:rsidP="008F745B">
            <w:pPr>
              <w:spacing w:line="360" w:lineRule="auto"/>
              <w:jc w:val="both"/>
              <w:rPr>
                <w:rFonts w:ascii="Calibri Light" w:hAnsi="Calibri Light" w:cs="Calibri Light"/>
                <w:bCs/>
                <w:sz w:val="22"/>
                <w:szCs w:val="22"/>
              </w:rPr>
            </w:pPr>
            <w:r w:rsidRPr="002F557E">
              <w:rPr>
                <w:rFonts w:ascii="Calibri Light" w:hAnsi="Calibri Light" w:cs="Calibri Light"/>
                <w:bCs/>
                <w:sz w:val="22"/>
                <w:szCs w:val="22"/>
              </w:rPr>
              <w:t xml:space="preserve">Faks: </w:t>
            </w:r>
          </w:p>
        </w:tc>
        <w:tc>
          <w:tcPr>
            <w:tcW w:w="4616" w:type="dxa"/>
          </w:tcPr>
          <w:p w14:paraId="66FF56C1" w14:textId="77777777" w:rsidR="002F557E" w:rsidRPr="002F557E" w:rsidRDefault="002F557E" w:rsidP="008F745B">
            <w:pPr>
              <w:spacing w:line="360" w:lineRule="auto"/>
              <w:jc w:val="both"/>
              <w:rPr>
                <w:rFonts w:ascii="Calibri Light" w:hAnsi="Calibri Light" w:cs="Calibri Light"/>
                <w:b/>
                <w:sz w:val="22"/>
                <w:szCs w:val="22"/>
              </w:rPr>
            </w:pPr>
            <w:r w:rsidRPr="002F557E">
              <w:rPr>
                <w:rFonts w:ascii="Calibri Light" w:hAnsi="Calibri Light" w:cs="Calibri Light"/>
                <w:bCs/>
                <w:sz w:val="22"/>
                <w:szCs w:val="22"/>
              </w:rPr>
              <w:t>e-mail:</w:t>
            </w:r>
          </w:p>
        </w:tc>
      </w:tr>
    </w:tbl>
    <w:p w14:paraId="37CDF6BA" w14:textId="77777777" w:rsidR="002F557E" w:rsidRPr="002F557E" w:rsidRDefault="002F557E" w:rsidP="002F557E">
      <w:pPr>
        <w:shd w:val="clear" w:color="auto" w:fill="FFFFFF"/>
        <w:spacing w:line="360" w:lineRule="auto"/>
        <w:jc w:val="both"/>
        <w:rPr>
          <w:rFonts w:ascii="Calibri Light" w:hAnsi="Calibri Light" w:cs="Calibri Light"/>
          <w:b/>
          <w:i/>
          <w:sz w:val="22"/>
          <w:szCs w:val="22"/>
        </w:rPr>
      </w:pPr>
    </w:p>
    <w:p w14:paraId="737F116A" w14:textId="77777777" w:rsidR="002F557E" w:rsidRPr="002F557E" w:rsidRDefault="002F557E" w:rsidP="002F557E">
      <w:pPr>
        <w:spacing w:line="360" w:lineRule="auto"/>
        <w:jc w:val="both"/>
        <w:rPr>
          <w:rFonts w:ascii="Calibri Light" w:eastAsia="Calibri" w:hAnsi="Calibri Light" w:cs="Calibri Light"/>
          <w:sz w:val="18"/>
          <w:szCs w:val="18"/>
        </w:rPr>
      </w:pPr>
      <w:r w:rsidRPr="002F557E">
        <w:rPr>
          <w:rFonts w:ascii="Calibri Light" w:eastAsia="Calibri" w:hAnsi="Calibri Light" w:cs="Calibri Light"/>
          <w:sz w:val="18"/>
          <w:szCs w:val="18"/>
          <w:vertAlign w:val="superscript"/>
        </w:rPr>
        <w:t>*</w:t>
      </w:r>
      <w:r w:rsidRPr="002F557E">
        <w:rPr>
          <w:rFonts w:ascii="Calibri Light" w:eastAsia="Calibri" w:hAnsi="Calibri Light" w:cs="Calibri Light"/>
          <w:sz w:val="18"/>
          <w:szCs w:val="18"/>
        </w:rPr>
        <w:t>w przypadku Wykonawców składających ofertę wspólną należy wskazać wszystkich Wykonawców występujących wspólnie lub zaznaczyć, iż wskazany podmiot (Pełnomocnik/Lider) występuje w imieniu wszystkich podmiotów składających ofertę wspólną.</w:t>
      </w:r>
    </w:p>
    <w:p w14:paraId="6CCBF329" w14:textId="77777777" w:rsidR="002F557E" w:rsidRPr="002F557E" w:rsidRDefault="002F557E" w:rsidP="002F557E">
      <w:pPr>
        <w:spacing w:before="367" w:line="360" w:lineRule="auto"/>
        <w:ind w:right="-1"/>
        <w:jc w:val="both"/>
        <w:rPr>
          <w:rFonts w:ascii="Calibri Light" w:hAnsi="Calibri Light" w:cs="Calibri Light"/>
          <w:sz w:val="22"/>
          <w:szCs w:val="22"/>
        </w:rPr>
      </w:pPr>
      <w:r w:rsidRPr="002F557E">
        <w:rPr>
          <w:rFonts w:ascii="Calibri Light" w:hAnsi="Calibri Light" w:cs="Calibri Light"/>
          <w:sz w:val="22"/>
          <w:szCs w:val="22"/>
        </w:rPr>
        <w:t>Oświadczam/y, że:</w:t>
      </w:r>
    </w:p>
    <w:p w14:paraId="673C5C36" w14:textId="77777777" w:rsidR="002F557E" w:rsidRPr="002F557E" w:rsidRDefault="002F557E" w:rsidP="002F557E">
      <w:pPr>
        <w:tabs>
          <w:tab w:val="left" w:pos="0"/>
          <w:tab w:val="left" w:pos="284"/>
          <w:tab w:val="left" w:pos="3612"/>
          <w:tab w:val="left" w:pos="8279"/>
          <w:tab w:val="left" w:pos="8704"/>
        </w:tabs>
        <w:spacing w:line="360" w:lineRule="auto"/>
        <w:ind w:left="300" w:hanging="300"/>
        <w:jc w:val="both"/>
        <w:rPr>
          <w:rFonts w:ascii="Calibri Light" w:hAnsi="Calibri Light" w:cs="Calibri Light"/>
          <w:sz w:val="22"/>
          <w:szCs w:val="22"/>
        </w:rPr>
      </w:pPr>
      <w:r w:rsidRPr="002F557E">
        <w:rPr>
          <w:rFonts w:ascii="Calibri Light" w:hAnsi="Calibri Light" w:cs="Calibri Light"/>
          <w:b/>
          <w:sz w:val="22"/>
          <w:szCs w:val="22"/>
        </w:rPr>
        <w:t>1.</w:t>
      </w:r>
      <w:r w:rsidRPr="002F557E">
        <w:rPr>
          <w:rFonts w:ascii="Calibri Light" w:hAnsi="Calibri Light" w:cs="Calibri Light"/>
          <w:sz w:val="22"/>
          <w:szCs w:val="22"/>
        </w:rPr>
        <w:t xml:space="preserve"> Oferuję/Oferujemy </w:t>
      </w:r>
      <w:r w:rsidRPr="002F557E">
        <w:rPr>
          <w:rFonts w:ascii="Calibri Light" w:hAnsi="Calibri Light" w:cs="Calibri Light"/>
          <w:b/>
          <w:bCs/>
          <w:sz w:val="22"/>
          <w:szCs w:val="22"/>
        </w:rPr>
        <w:t>wykonanie</w:t>
      </w:r>
      <w:r w:rsidRPr="002F557E">
        <w:rPr>
          <w:rFonts w:ascii="Calibri Light" w:hAnsi="Calibri Light" w:cs="Calibri Light"/>
          <w:sz w:val="22"/>
          <w:szCs w:val="22"/>
        </w:rPr>
        <w:t xml:space="preserve"> </w:t>
      </w:r>
      <w:r w:rsidRPr="002F557E">
        <w:rPr>
          <w:rFonts w:ascii="Calibri Light" w:hAnsi="Calibri Light" w:cs="Calibri Light"/>
          <w:b/>
          <w:bCs/>
          <w:sz w:val="22"/>
          <w:szCs w:val="22"/>
        </w:rPr>
        <w:t xml:space="preserve">przedmiotu zamówienia </w:t>
      </w:r>
      <w:r w:rsidRPr="002F557E">
        <w:rPr>
          <w:rFonts w:ascii="Calibri Light" w:hAnsi="Calibri Light" w:cs="Calibri Light"/>
          <w:sz w:val="22"/>
          <w:szCs w:val="22"/>
        </w:rPr>
        <w:t>na następujących zasadach:</w:t>
      </w:r>
    </w:p>
    <w:p w14:paraId="11AA6840" w14:textId="77777777" w:rsidR="002F557E" w:rsidRPr="002F557E" w:rsidRDefault="002F557E" w:rsidP="002F557E">
      <w:pPr>
        <w:spacing w:before="113" w:line="360" w:lineRule="auto"/>
        <w:jc w:val="both"/>
        <w:rPr>
          <w:rFonts w:ascii="Calibri Light" w:hAnsi="Calibri Light" w:cs="Calibri Light"/>
          <w:sz w:val="22"/>
          <w:szCs w:val="22"/>
        </w:rPr>
      </w:pPr>
      <w:r w:rsidRPr="002F557E">
        <w:rPr>
          <w:rFonts w:ascii="Calibri Light" w:hAnsi="Calibri Light" w:cs="Calibri Light"/>
          <w:sz w:val="22"/>
          <w:szCs w:val="22"/>
        </w:rPr>
        <w:t xml:space="preserve">cena brutto:...................................................................................................................... zł (podana cyfrowo) </w:t>
      </w:r>
    </w:p>
    <w:p w14:paraId="211CF799" w14:textId="77777777" w:rsidR="00D53DE4" w:rsidRDefault="002F557E" w:rsidP="002F557E">
      <w:pPr>
        <w:spacing w:before="120" w:after="120" w:line="360" w:lineRule="auto"/>
        <w:rPr>
          <w:rFonts w:ascii="Calibri Light" w:eastAsia="Calibri" w:hAnsi="Calibri Light" w:cs="Calibri Light"/>
          <w:i/>
          <w:color w:val="000000"/>
          <w:sz w:val="22"/>
          <w:szCs w:val="22"/>
        </w:rPr>
      </w:pPr>
      <w:r w:rsidRPr="002F557E">
        <w:rPr>
          <w:rFonts w:ascii="Calibri Light" w:eastAsia="Calibri" w:hAnsi="Calibri Light" w:cs="Calibri Light"/>
          <w:sz w:val="22"/>
          <w:szCs w:val="22"/>
        </w:rPr>
        <w:t xml:space="preserve">w tym podatek VAT w wysokości </w:t>
      </w:r>
      <w:r w:rsidRPr="002F557E">
        <w:rPr>
          <w:rFonts w:ascii="Calibri Light" w:eastAsia="Calibri" w:hAnsi="Calibri Light" w:cs="Calibri Light"/>
          <w:color w:val="000000"/>
          <w:sz w:val="22"/>
          <w:szCs w:val="22"/>
        </w:rPr>
        <w:t>………..%</w:t>
      </w:r>
      <w:r w:rsidRPr="002F557E">
        <w:rPr>
          <w:rFonts w:ascii="Calibri Light" w:eastAsia="Calibri" w:hAnsi="Calibri Light" w:cs="Calibri Light"/>
          <w:i/>
          <w:color w:val="000000"/>
          <w:sz w:val="22"/>
          <w:szCs w:val="22"/>
        </w:rPr>
        <w:t xml:space="preserve"> </w:t>
      </w:r>
      <w:r w:rsidR="00D53DE4">
        <w:rPr>
          <w:rFonts w:ascii="Calibri Light" w:eastAsia="Calibri" w:hAnsi="Calibri Light" w:cs="Calibri Light"/>
          <w:i/>
          <w:color w:val="000000"/>
          <w:sz w:val="22"/>
          <w:szCs w:val="22"/>
        </w:rPr>
        <w:t>, w tym:</w:t>
      </w:r>
    </w:p>
    <w:tbl>
      <w:tblPr>
        <w:tblW w:w="9520" w:type="dxa"/>
        <w:tblCellMar>
          <w:left w:w="70" w:type="dxa"/>
          <w:right w:w="70" w:type="dxa"/>
        </w:tblCellMar>
        <w:tblLook w:val="04A0" w:firstRow="1" w:lastRow="0" w:firstColumn="1" w:lastColumn="0" w:noHBand="0" w:noVBand="1"/>
      </w:tblPr>
      <w:tblGrid>
        <w:gridCol w:w="513"/>
        <w:gridCol w:w="2655"/>
        <w:gridCol w:w="1255"/>
        <w:gridCol w:w="1500"/>
        <w:gridCol w:w="1322"/>
        <w:gridCol w:w="922"/>
        <w:gridCol w:w="1353"/>
      </w:tblGrid>
      <w:tr w:rsidR="00D53DE4" w:rsidRPr="00780A1F" w14:paraId="53B8EBEA" w14:textId="77777777" w:rsidTr="00D53DE4">
        <w:trPr>
          <w:trHeight w:val="1215"/>
        </w:trPr>
        <w:tc>
          <w:tcPr>
            <w:tcW w:w="513" w:type="dxa"/>
            <w:tcBorders>
              <w:top w:val="single" w:sz="8" w:space="0" w:color="999999"/>
              <w:left w:val="single" w:sz="8" w:space="0" w:color="999999"/>
              <w:bottom w:val="single" w:sz="12" w:space="0" w:color="666666"/>
              <w:right w:val="single" w:sz="8" w:space="0" w:color="999999"/>
            </w:tcBorders>
            <w:shd w:val="clear" w:color="auto" w:fill="F2F2F2" w:themeFill="background1" w:themeFillShade="F2"/>
            <w:vAlign w:val="center"/>
            <w:hideMark/>
          </w:tcPr>
          <w:p w14:paraId="5C907002"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lastRenderedPageBreak/>
              <w:t>L.p.</w:t>
            </w:r>
          </w:p>
        </w:tc>
        <w:tc>
          <w:tcPr>
            <w:tcW w:w="2655" w:type="dxa"/>
            <w:tcBorders>
              <w:top w:val="single" w:sz="8" w:space="0" w:color="999999"/>
              <w:left w:val="nil"/>
              <w:bottom w:val="single" w:sz="12" w:space="0" w:color="666666"/>
              <w:right w:val="single" w:sz="8" w:space="0" w:color="999999"/>
            </w:tcBorders>
            <w:shd w:val="clear" w:color="auto" w:fill="F2F2F2" w:themeFill="background1" w:themeFillShade="F2"/>
            <w:vAlign w:val="center"/>
            <w:hideMark/>
          </w:tcPr>
          <w:p w14:paraId="2C25E5DA"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Rodzaj przesyłki pocztowej, usługi</w:t>
            </w:r>
          </w:p>
        </w:tc>
        <w:tc>
          <w:tcPr>
            <w:tcW w:w="1255" w:type="dxa"/>
            <w:tcBorders>
              <w:top w:val="single" w:sz="8" w:space="0" w:color="999999"/>
              <w:left w:val="nil"/>
              <w:bottom w:val="single" w:sz="12" w:space="0" w:color="666666"/>
              <w:right w:val="single" w:sz="8" w:space="0" w:color="999999"/>
            </w:tcBorders>
            <w:shd w:val="clear" w:color="auto" w:fill="F2F2F2" w:themeFill="background1" w:themeFillShade="F2"/>
            <w:vAlign w:val="center"/>
            <w:hideMark/>
          </w:tcPr>
          <w:p w14:paraId="44EFAFF7"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Waga przesyłki (g)</w:t>
            </w:r>
          </w:p>
        </w:tc>
        <w:tc>
          <w:tcPr>
            <w:tcW w:w="1500" w:type="dxa"/>
            <w:tcBorders>
              <w:top w:val="single" w:sz="8" w:space="0" w:color="999999"/>
              <w:left w:val="nil"/>
              <w:bottom w:val="single" w:sz="12" w:space="0" w:color="666666"/>
              <w:right w:val="single" w:sz="8" w:space="0" w:color="999999"/>
            </w:tcBorders>
            <w:shd w:val="clear" w:color="auto" w:fill="F2F2F2" w:themeFill="background1" w:themeFillShade="F2"/>
            <w:vAlign w:val="center"/>
            <w:hideMark/>
          </w:tcPr>
          <w:p w14:paraId="3A3E736B"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Prognozowana ilość</w:t>
            </w:r>
          </w:p>
        </w:tc>
        <w:tc>
          <w:tcPr>
            <w:tcW w:w="1322" w:type="dxa"/>
            <w:tcBorders>
              <w:top w:val="single" w:sz="8" w:space="0" w:color="999999"/>
              <w:left w:val="nil"/>
              <w:bottom w:val="single" w:sz="12" w:space="0" w:color="666666"/>
              <w:right w:val="single" w:sz="8" w:space="0" w:color="999999"/>
            </w:tcBorders>
            <w:shd w:val="clear" w:color="auto" w:fill="F2F2F2" w:themeFill="background1" w:themeFillShade="F2"/>
            <w:vAlign w:val="center"/>
            <w:hideMark/>
          </w:tcPr>
          <w:p w14:paraId="08DE9DCD" w14:textId="77777777" w:rsidR="00D53DE4" w:rsidRPr="00780A1F" w:rsidRDefault="00D53DE4" w:rsidP="003D2E27">
            <w:pPr>
              <w:rPr>
                <w:rFonts w:ascii="Calibri Light" w:hAnsi="Calibri Light" w:cs="Calibri Light"/>
                <w:b/>
                <w:bCs/>
              </w:rPr>
            </w:pPr>
            <w:r w:rsidRPr="00780A1F">
              <w:rPr>
                <w:rFonts w:ascii="Calibri Light" w:hAnsi="Calibri Light" w:cs="Calibri Light"/>
                <w:b/>
                <w:bCs/>
              </w:rPr>
              <w:t>Cena jednostkowa netto (zł)</w:t>
            </w:r>
          </w:p>
        </w:tc>
        <w:tc>
          <w:tcPr>
            <w:tcW w:w="922" w:type="dxa"/>
            <w:tcBorders>
              <w:top w:val="single" w:sz="8" w:space="0" w:color="999999"/>
              <w:left w:val="nil"/>
              <w:bottom w:val="single" w:sz="12" w:space="0" w:color="666666"/>
              <w:right w:val="single" w:sz="8" w:space="0" w:color="999999"/>
            </w:tcBorders>
            <w:shd w:val="clear" w:color="auto" w:fill="F2F2F2" w:themeFill="background1" w:themeFillShade="F2"/>
            <w:vAlign w:val="center"/>
            <w:hideMark/>
          </w:tcPr>
          <w:p w14:paraId="5F58715A"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Stawka podatku VAT (%)</w:t>
            </w:r>
          </w:p>
        </w:tc>
        <w:tc>
          <w:tcPr>
            <w:tcW w:w="1353" w:type="dxa"/>
            <w:tcBorders>
              <w:top w:val="single" w:sz="8" w:space="0" w:color="999999"/>
              <w:left w:val="nil"/>
              <w:bottom w:val="single" w:sz="12" w:space="0" w:color="666666"/>
              <w:right w:val="single" w:sz="8" w:space="0" w:color="999999"/>
            </w:tcBorders>
            <w:shd w:val="clear" w:color="auto" w:fill="F2F2F2" w:themeFill="background1" w:themeFillShade="F2"/>
            <w:vAlign w:val="center"/>
            <w:hideMark/>
          </w:tcPr>
          <w:p w14:paraId="5F016628"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Wartość brutto (zł)</w:t>
            </w:r>
          </w:p>
        </w:tc>
      </w:tr>
      <w:tr w:rsidR="00D53DE4" w:rsidRPr="00780A1F" w14:paraId="02FB7E1F" w14:textId="77777777" w:rsidTr="003D2E27">
        <w:trPr>
          <w:trHeight w:val="345"/>
        </w:trPr>
        <w:tc>
          <w:tcPr>
            <w:tcW w:w="513" w:type="dxa"/>
            <w:tcBorders>
              <w:top w:val="single" w:sz="8" w:space="0" w:color="999999"/>
              <w:left w:val="single" w:sz="8" w:space="0" w:color="999999"/>
              <w:bottom w:val="single" w:sz="8" w:space="0" w:color="999999"/>
              <w:right w:val="single" w:sz="8" w:space="0" w:color="999999"/>
            </w:tcBorders>
            <w:shd w:val="clear" w:color="auto" w:fill="auto"/>
            <w:vAlign w:val="center"/>
            <w:hideMark/>
          </w:tcPr>
          <w:p w14:paraId="783F529C"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1</w:t>
            </w:r>
          </w:p>
        </w:tc>
        <w:tc>
          <w:tcPr>
            <w:tcW w:w="2655" w:type="dxa"/>
            <w:tcBorders>
              <w:top w:val="single" w:sz="8" w:space="0" w:color="999999"/>
              <w:left w:val="nil"/>
              <w:bottom w:val="single" w:sz="8" w:space="0" w:color="999999"/>
              <w:right w:val="single" w:sz="8" w:space="0" w:color="999999"/>
            </w:tcBorders>
            <w:shd w:val="clear" w:color="auto" w:fill="auto"/>
            <w:vAlign w:val="center"/>
            <w:hideMark/>
          </w:tcPr>
          <w:p w14:paraId="30512C60"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2</w:t>
            </w:r>
          </w:p>
        </w:tc>
        <w:tc>
          <w:tcPr>
            <w:tcW w:w="1255" w:type="dxa"/>
            <w:tcBorders>
              <w:top w:val="single" w:sz="8" w:space="0" w:color="999999"/>
              <w:left w:val="nil"/>
              <w:bottom w:val="single" w:sz="8" w:space="0" w:color="999999"/>
              <w:right w:val="single" w:sz="8" w:space="0" w:color="999999"/>
            </w:tcBorders>
            <w:shd w:val="clear" w:color="auto" w:fill="auto"/>
            <w:vAlign w:val="center"/>
            <w:hideMark/>
          </w:tcPr>
          <w:p w14:paraId="35202289"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3</w:t>
            </w:r>
          </w:p>
        </w:tc>
        <w:tc>
          <w:tcPr>
            <w:tcW w:w="1500" w:type="dxa"/>
            <w:tcBorders>
              <w:top w:val="single" w:sz="8" w:space="0" w:color="999999"/>
              <w:left w:val="nil"/>
              <w:bottom w:val="single" w:sz="8" w:space="0" w:color="999999"/>
              <w:right w:val="single" w:sz="8" w:space="0" w:color="999999"/>
            </w:tcBorders>
            <w:shd w:val="clear" w:color="auto" w:fill="auto"/>
            <w:vAlign w:val="center"/>
            <w:hideMark/>
          </w:tcPr>
          <w:p w14:paraId="2CD9BC6F"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4</w:t>
            </w:r>
          </w:p>
        </w:tc>
        <w:tc>
          <w:tcPr>
            <w:tcW w:w="1322" w:type="dxa"/>
            <w:tcBorders>
              <w:top w:val="single" w:sz="8" w:space="0" w:color="999999"/>
              <w:left w:val="nil"/>
              <w:bottom w:val="single" w:sz="8" w:space="0" w:color="999999"/>
              <w:right w:val="single" w:sz="8" w:space="0" w:color="999999"/>
            </w:tcBorders>
            <w:shd w:val="clear" w:color="auto" w:fill="auto"/>
            <w:vAlign w:val="center"/>
            <w:hideMark/>
          </w:tcPr>
          <w:p w14:paraId="381EBFEC" w14:textId="77777777" w:rsidR="00D53DE4" w:rsidRPr="00780A1F" w:rsidRDefault="00D53DE4" w:rsidP="003D2E27">
            <w:pPr>
              <w:jc w:val="center"/>
              <w:rPr>
                <w:rFonts w:ascii="Calibri Light" w:hAnsi="Calibri Light" w:cs="Calibri Light"/>
                <w:b/>
                <w:bCs/>
              </w:rPr>
            </w:pPr>
            <w:r w:rsidRPr="00780A1F">
              <w:rPr>
                <w:rFonts w:ascii="Calibri Light" w:hAnsi="Calibri Light" w:cs="Calibri Light"/>
                <w:b/>
                <w:bCs/>
              </w:rPr>
              <w:t>5</w:t>
            </w:r>
          </w:p>
        </w:tc>
        <w:tc>
          <w:tcPr>
            <w:tcW w:w="922" w:type="dxa"/>
            <w:tcBorders>
              <w:top w:val="single" w:sz="8" w:space="0" w:color="999999"/>
              <w:left w:val="nil"/>
              <w:bottom w:val="single" w:sz="8" w:space="0" w:color="999999"/>
              <w:right w:val="single" w:sz="8" w:space="0" w:color="999999"/>
            </w:tcBorders>
            <w:shd w:val="clear" w:color="auto" w:fill="auto"/>
            <w:vAlign w:val="center"/>
            <w:hideMark/>
          </w:tcPr>
          <w:p w14:paraId="0EB59329"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6</w:t>
            </w:r>
          </w:p>
        </w:tc>
        <w:tc>
          <w:tcPr>
            <w:tcW w:w="1353" w:type="dxa"/>
            <w:tcBorders>
              <w:top w:val="single" w:sz="8" w:space="0" w:color="999999"/>
              <w:left w:val="nil"/>
              <w:bottom w:val="single" w:sz="8" w:space="0" w:color="999999"/>
              <w:right w:val="single" w:sz="8" w:space="0" w:color="999999"/>
            </w:tcBorders>
            <w:shd w:val="clear" w:color="auto" w:fill="auto"/>
            <w:vAlign w:val="center"/>
            <w:hideMark/>
          </w:tcPr>
          <w:p w14:paraId="66DB37E0"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7</w:t>
            </w:r>
          </w:p>
        </w:tc>
      </w:tr>
      <w:tr w:rsidR="00D53DE4" w:rsidRPr="00780A1F" w14:paraId="07755C2F" w14:textId="77777777" w:rsidTr="003D2E27">
        <w:trPr>
          <w:trHeight w:val="330"/>
        </w:trPr>
        <w:tc>
          <w:tcPr>
            <w:tcW w:w="9520" w:type="dxa"/>
            <w:gridSpan w:val="7"/>
            <w:tcBorders>
              <w:top w:val="single" w:sz="8" w:space="0" w:color="999999"/>
              <w:left w:val="single" w:sz="8" w:space="0" w:color="999999"/>
              <w:bottom w:val="single" w:sz="8" w:space="0" w:color="999999"/>
              <w:right w:val="single" w:sz="8" w:space="0" w:color="999999"/>
            </w:tcBorders>
            <w:shd w:val="clear" w:color="auto" w:fill="auto"/>
            <w:vAlign w:val="center"/>
            <w:hideMark/>
          </w:tcPr>
          <w:p w14:paraId="05221467"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Przesyłki listowe w obrocie krajowym</w:t>
            </w:r>
          </w:p>
        </w:tc>
      </w:tr>
      <w:tr w:rsidR="00D53DE4" w:rsidRPr="00780A1F" w14:paraId="45E18792" w14:textId="77777777" w:rsidTr="003D2E27">
        <w:trPr>
          <w:trHeight w:val="33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3C5E3A5A"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05F15DA0"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Przesyłki listowe nierejestrowane ekonomiczne</w:t>
            </w:r>
          </w:p>
        </w:tc>
        <w:tc>
          <w:tcPr>
            <w:tcW w:w="1255" w:type="dxa"/>
            <w:tcBorders>
              <w:top w:val="nil"/>
              <w:left w:val="nil"/>
              <w:bottom w:val="single" w:sz="8" w:space="0" w:color="999999"/>
              <w:right w:val="single" w:sz="8" w:space="0" w:color="999999"/>
            </w:tcBorders>
            <w:shd w:val="clear" w:color="auto" w:fill="auto"/>
            <w:vAlign w:val="center"/>
            <w:hideMark/>
          </w:tcPr>
          <w:p w14:paraId="17A18849"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S </w:t>
            </w:r>
            <w:r w:rsidRPr="00780A1F">
              <w:rPr>
                <w:rFonts w:ascii="Calibri Light" w:hAnsi="Calibri Light" w:cs="Calibri Light"/>
                <w:color w:val="000000"/>
              </w:rPr>
              <w:t>do 500g</w:t>
            </w:r>
          </w:p>
        </w:tc>
        <w:tc>
          <w:tcPr>
            <w:tcW w:w="1500" w:type="dxa"/>
            <w:tcBorders>
              <w:top w:val="nil"/>
              <w:left w:val="nil"/>
              <w:bottom w:val="single" w:sz="8" w:space="0" w:color="999999"/>
              <w:right w:val="single" w:sz="8" w:space="0" w:color="999999"/>
            </w:tcBorders>
            <w:shd w:val="clear" w:color="auto" w:fill="auto"/>
            <w:vAlign w:val="center"/>
            <w:hideMark/>
          </w:tcPr>
          <w:p w14:paraId="2AF6251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1100</w:t>
            </w:r>
          </w:p>
        </w:tc>
        <w:tc>
          <w:tcPr>
            <w:tcW w:w="1322" w:type="dxa"/>
            <w:tcBorders>
              <w:top w:val="nil"/>
              <w:left w:val="nil"/>
              <w:bottom w:val="single" w:sz="8" w:space="0" w:color="999999"/>
              <w:right w:val="single" w:sz="8" w:space="0" w:color="999999"/>
            </w:tcBorders>
            <w:shd w:val="clear" w:color="auto" w:fill="auto"/>
            <w:vAlign w:val="center"/>
            <w:hideMark/>
          </w:tcPr>
          <w:p w14:paraId="3FF9FBFC"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444CC75"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0E64A38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60E1274"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781AC19B"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358241C8"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612273D7"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M </w:t>
            </w:r>
            <w:r w:rsidRPr="00780A1F">
              <w:rPr>
                <w:rFonts w:ascii="Calibri Light" w:hAnsi="Calibri Light" w:cs="Calibri Light"/>
                <w:color w:val="000000"/>
              </w:rPr>
              <w:t>do 1000g</w:t>
            </w:r>
          </w:p>
        </w:tc>
        <w:tc>
          <w:tcPr>
            <w:tcW w:w="1500" w:type="dxa"/>
            <w:tcBorders>
              <w:top w:val="nil"/>
              <w:left w:val="nil"/>
              <w:bottom w:val="single" w:sz="8" w:space="0" w:color="999999"/>
              <w:right w:val="single" w:sz="8" w:space="0" w:color="999999"/>
            </w:tcBorders>
            <w:shd w:val="clear" w:color="auto" w:fill="auto"/>
            <w:vAlign w:val="center"/>
            <w:hideMark/>
          </w:tcPr>
          <w:p w14:paraId="01C2E55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100</w:t>
            </w:r>
          </w:p>
        </w:tc>
        <w:tc>
          <w:tcPr>
            <w:tcW w:w="1322" w:type="dxa"/>
            <w:tcBorders>
              <w:top w:val="nil"/>
              <w:left w:val="nil"/>
              <w:bottom w:val="single" w:sz="8" w:space="0" w:color="999999"/>
              <w:right w:val="single" w:sz="8" w:space="0" w:color="999999"/>
            </w:tcBorders>
            <w:shd w:val="clear" w:color="auto" w:fill="auto"/>
            <w:vAlign w:val="center"/>
            <w:hideMark/>
          </w:tcPr>
          <w:p w14:paraId="2CE3D840"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3BEBCCD8"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01E50C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7B46DCE7"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64E6A10A"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7EBCDF9C"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2EDB61DA"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L </w:t>
            </w:r>
            <w:r w:rsidRPr="00780A1F">
              <w:rPr>
                <w:rFonts w:ascii="Calibri Light" w:hAnsi="Calibri Light" w:cs="Calibri Light"/>
                <w:color w:val="000000"/>
              </w:rPr>
              <w:t>do 2000g</w:t>
            </w:r>
          </w:p>
        </w:tc>
        <w:tc>
          <w:tcPr>
            <w:tcW w:w="1500" w:type="dxa"/>
            <w:tcBorders>
              <w:top w:val="nil"/>
              <w:left w:val="nil"/>
              <w:bottom w:val="single" w:sz="8" w:space="0" w:color="999999"/>
              <w:right w:val="single" w:sz="8" w:space="0" w:color="999999"/>
            </w:tcBorders>
            <w:shd w:val="clear" w:color="auto" w:fill="auto"/>
            <w:vAlign w:val="center"/>
            <w:hideMark/>
          </w:tcPr>
          <w:p w14:paraId="3145BD8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w:t>
            </w:r>
          </w:p>
        </w:tc>
        <w:tc>
          <w:tcPr>
            <w:tcW w:w="1322" w:type="dxa"/>
            <w:tcBorders>
              <w:top w:val="nil"/>
              <w:left w:val="nil"/>
              <w:bottom w:val="single" w:sz="8" w:space="0" w:color="999999"/>
              <w:right w:val="single" w:sz="8" w:space="0" w:color="999999"/>
            </w:tcBorders>
            <w:shd w:val="clear" w:color="auto" w:fill="auto"/>
            <w:vAlign w:val="center"/>
            <w:hideMark/>
          </w:tcPr>
          <w:p w14:paraId="5B852CB3"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1F10B981"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5FA9419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5543F790" w14:textId="77777777" w:rsidTr="003D2E27">
        <w:trPr>
          <w:trHeight w:val="123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689584F3"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2</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4B1A4202"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Zwrot do nadawcy Przesyłki listowe nierejestrowane ekonomiczne</w:t>
            </w:r>
          </w:p>
        </w:tc>
        <w:tc>
          <w:tcPr>
            <w:tcW w:w="1255" w:type="dxa"/>
            <w:tcBorders>
              <w:top w:val="nil"/>
              <w:left w:val="nil"/>
              <w:bottom w:val="single" w:sz="8" w:space="0" w:color="999999"/>
              <w:right w:val="single" w:sz="8" w:space="0" w:color="999999"/>
            </w:tcBorders>
            <w:shd w:val="clear" w:color="auto" w:fill="auto"/>
            <w:vAlign w:val="center"/>
            <w:hideMark/>
          </w:tcPr>
          <w:p w14:paraId="49631780"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S </w:t>
            </w:r>
            <w:r w:rsidRPr="00780A1F">
              <w:rPr>
                <w:rFonts w:ascii="Calibri Light" w:hAnsi="Calibri Light" w:cs="Calibri Light"/>
                <w:color w:val="000000"/>
              </w:rPr>
              <w:t>do 500g</w:t>
            </w:r>
          </w:p>
        </w:tc>
        <w:tc>
          <w:tcPr>
            <w:tcW w:w="1500" w:type="dxa"/>
            <w:tcBorders>
              <w:top w:val="nil"/>
              <w:left w:val="nil"/>
              <w:bottom w:val="single" w:sz="8" w:space="0" w:color="999999"/>
              <w:right w:val="single" w:sz="8" w:space="0" w:color="999999"/>
            </w:tcBorders>
            <w:shd w:val="clear" w:color="auto" w:fill="auto"/>
            <w:vAlign w:val="center"/>
            <w:hideMark/>
          </w:tcPr>
          <w:p w14:paraId="79895BF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40</w:t>
            </w:r>
          </w:p>
        </w:tc>
        <w:tc>
          <w:tcPr>
            <w:tcW w:w="1322" w:type="dxa"/>
            <w:tcBorders>
              <w:top w:val="nil"/>
              <w:left w:val="nil"/>
              <w:bottom w:val="single" w:sz="8" w:space="0" w:color="999999"/>
              <w:right w:val="single" w:sz="8" w:space="0" w:color="999999"/>
            </w:tcBorders>
            <w:shd w:val="clear" w:color="auto" w:fill="auto"/>
            <w:vAlign w:val="center"/>
            <w:hideMark/>
          </w:tcPr>
          <w:p w14:paraId="259B1EF4"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4AFF3DE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3CF6706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424B8380"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2B7D33B8"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7D35DC9A"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165CFA15"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M </w:t>
            </w:r>
            <w:r w:rsidRPr="00780A1F">
              <w:rPr>
                <w:rFonts w:ascii="Calibri Light" w:hAnsi="Calibri Light" w:cs="Calibri Light"/>
                <w:color w:val="000000"/>
              </w:rPr>
              <w:t>do 1000g</w:t>
            </w:r>
          </w:p>
        </w:tc>
        <w:tc>
          <w:tcPr>
            <w:tcW w:w="1500" w:type="dxa"/>
            <w:tcBorders>
              <w:top w:val="nil"/>
              <w:left w:val="nil"/>
              <w:bottom w:val="single" w:sz="8" w:space="0" w:color="999999"/>
              <w:right w:val="single" w:sz="8" w:space="0" w:color="999999"/>
            </w:tcBorders>
            <w:shd w:val="clear" w:color="auto" w:fill="auto"/>
            <w:vAlign w:val="center"/>
            <w:hideMark/>
          </w:tcPr>
          <w:p w14:paraId="07F2AE1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w:t>
            </w:r>
          </w:p>
        </w:tc>
        <w:tc>
          <w:tcPr>
            <w:tcW w:w="1322" w:type="dxa"/>
            <w:tcBorders>
              <w:top w:val="nil"/>
              <w:left w:val="nil"/>
              <w:bottom w:val="single" w:sz="8" w:space="0" w:color="999999"/>
              <w:right w:val="single" w:sz="8" w:space="0" w:color="999999"/>
            </w:tcBorders>
            <w:shd w:val="clear" w:color="auto" w:fill="auto"/>
            <w:vAlign w:val="center"/>
            <w:hideMark/>
          </w:tcPr>
          <w:p w14:paraId="040DF750"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26D55FB4"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2C5333D"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30D1857D"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6600A542"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41D0B410"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7E98908B"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L </w:t>
            </w:r>
            <w:r w:rsidRPr="00780A1F">
              <w:rPr>
                <w:rFonts w:ascii="Calibri Light" w:hAnsi="Calibri Light" w:cs="Calibri Light"/>
                <w:color w:val="000000"/>
              </w:rPr>
              <w:t>do 2000g</w:t>
            </w:r>
          </w:p>
        </w:tc>
        <w:tc>
          <w:tcPr>
            <w:tcW w:w="1500" w:type="dxa"/>
            <w:tcBorders>
              <w:top w:val="nil"/>
              <w:left w:val="nil"/>
              <w:bottom w:val="single" w:sz="8" w:space="0" w:color="999999"/>
              <w:right w:val="single" w:sz="8" w:space="0" w:color="999999"/>
            </w:tcBorders>
            <w:shd w:val="clear" w:color="auto" w:fill="auto"/>
            <w:vAlign w:val="center"/>
            <w:hideMark/>
          </w:tcPr>
          <w:p w14:paraId="3DEE1052"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70F4DBF3"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CA6E20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2939FDF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44B00DC3" w14:textId="77777777" w:rsidTr="003D2E27">
        <w:trPr>
          <w:trHeight w:val="33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70FAD730"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3</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621E30EA"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Przesyłki listowe nierejestrowane priorytetowe</w:t>
            </w:r>
          </w:p>
        </w:tc>
        <w:tc>
          <w:tcPr>
            <w:tcW w:w="1255" w:type="dxa"/>
            <w:tcBorders>
              <w:top w:val="nil"/>
              <w:left w:val="nil"/>
              <w:bottom w:val="single" w:sz="8" w:space="0" w:color="999999"/>
              <w:right w:val="single" w:sz="8" w:space="0" w:color="999999"/>
            </w:tcBorders>
            <w:shd w:val="clear" w:color="auto" w:fill="auto"/>
            <w:vAlign w:val="center"/>
            <w:hideMark/>
          </w:tcPr>
          <w:p w14:paraId="3B47712D"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S </w:t>
            </w:r>
            <w:r w:rsidRPr="00780A1F">
              <w:rPr>
                <w:rFonts w:ascii="Calibri Light" w:hAnsi="Calibri Light" w:cs="Calibri Light"/>
                <w:color w:val="000000"/>
              </w:rPr>
              <w:t>do 500g</w:t>
            </w:r>
          </w:p>
        </w:tc>
        <w:tc>
          <w:tcPr>
            <w:tcW w:w="1500" w:type="dxa"/>
            <w:tcBorders>
              <w:top w:val="nil"/>
              <w:left w:val="nil"/>
              <w:bottom w:val="single" w:sz="8" w:space="0" w:color="999999"/>
              <w:right w:val="single" w:sz="8" w:space="0" w:color="999999"/>
            </w:tcBorders>
            <w:shd w:val="clear" w:color="auto" w:fill="auto"/>
            <w:vAlign w:val="center"/>
            <w:hideMark/>
          </w:tcPr>
          <w:p w14:paraId="3ECDA1F7"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40</w:t>
            </w:r>
          </w:p>
        </w:tc>
        <w:tc>
          <w:tcPr>
            <w:tcW w:w="1322" w:type="dxa"/>
            <w:tcBorders>
              <w:top w:val="nil"/>
              <w:left w:val="nil"/>
              <w:bottom w:val="single" w:sz="8" w:space="0" w:color="999999"/>
              <w:right w:val="single" w:sz="8" w:space="0" w:color="999999"/>
            </w:tcBorders>
            <w:shd w:val="clear" w:color="auto" w:fill="auto"/>
            <w:vAlign w:val="center"/>
            <w:hideMark/>
          </w:tcPr>
          <w:p w14:paraId="71CB59AB"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213BE644"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1FD7CF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66C76998"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310CB93F"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502B83B2"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30682D64"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M </w:t>
            </w:r>
            <w:r w:rsidRPr="00780A1F">
              <w:rPr>
                <w:rFonts w:ascii="Calibri Light" w:hAnsi="Calibri Light" w:cs="Calibri Light"/>
                <w:color w:val="000000"/>
              </w:rPr>
              <w:t>do 1000g</w:t>
            </w:r>
          </w:p>
        </w:tc>
        <w:tc>
          <w:tcPr>
            <w:tcW w:w="1500" w:type="dxa"/>
            <w:tcBorders>
              <w:top w:val="nil"/>
              <w:left w:val="nil"/>
              <w:bottom w:val="single" w:sz="8" w:space="0" w:color="999999"/>
              <w:right w:val="single" w:sz="8" w:space="0" w:color="999999"/>
            </w:tcBorders>
            <w:shd w:val="clear" w:color="auto" w:fill="auto"/>
            <w:vAlign w:val="center"/>
            <w:hideMark/>
          </w:tcPr>
          <w:p w14:paraId="27A2141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10</w:t>
            </w:r>
          </w:p>
        </w:tc>
        <w:tc>
          <w:tcPr>
            <w:tcW w:w="1322" w:type="dxa"/>
            <w:tcBorders>
              <w:top w:val="nil"/>
              <w:left w:val="nil"/>
              <w:bottom w:val="single" w:sz="8" w:space="0" w:color="999999"/>
              <w:right w:val="single" w:sz="8" w:space="0" w:color="999999"/>
            </w:tcBorders>
            <w:shd w:val="clear" w:color="auto" w:fill="auto"/>
            <w:vAlign w:val="center"/>
            <w:hideMark/>
          </w:tcPr>
          <w:p w14:paraId="0FEAA4FC"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37C8021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0F05A63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2B1E8C75"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0B2ADA97"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06109BB1"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463177B1"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L </w:t>
            </w:r>
            <w:r w:rsidRPr="00780A1F">
              <w:rPr>
                <w:rFonts w:ascii="Calibri Light" w:hAnsi="Calibri Light" w:cs="Calibri Light"/>
                <w:color w:val="000000"/>
              </w:rPr>
              <w:t>do 2000g</w:t>
            </w:r>
          </w:p>
        </w:tc>
        <w:tc>
          <w:tcPr>
            <w:tcW w:w="1500" w:type="dxa"/>
            <w:tcBorders>
              <w:top w:val="nil"/>
              <w:left w:val="nil"/>
              <w:bottom w:val="single" w:sz="8" w:space="0" w:color="999999"/>
              <w:right w:val="single" w:sz="8" w:space="0" w:color="999999"/>
            </w:tcBorders>
            <w:shd w:val="clear" w:color="auto" w:fill="auto"/>
            <w:vAlign w:val="center"/>
            <w:hideMark/>
          </w:tcPr>
          <w:p w14:paraId="72C9A97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3D768D0D"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080DF15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9F019E8"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5F03633E" w14:textId="77777777" w:rsidTr="003D2E27">
        <w:trPr>
          <w:trHeight w:val="123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4DFF40AA"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4</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5460A3A1"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 xml:space="preserve">Zwrot do nadawcy Przesyłki listowe nierejestrowane priorytetowe </w:t>
            </w:r>
          </w:p>
        </w:tc>
        <w:tc>
          <w:tcPr>
            <w:tcW w:w="1255" w:type="dxa"/>
            <w:tcBorders>
              <w:top w:val="nil"/>
              <w:left w:val="nil"/>
              <w:bottom w:val="single" w:sz="8" w:space="0" w:color="999999"/>
              <w:right w:val="single" w:sz="8" w:space="0" w:color="999999"/>
            </w:tcBorders>
            <w:shd w:val="clear" w:color="auto" w:fill="auto"/>
            <w:vAlign w:val="center"/>
            <w:hideMark/>
          </w:tcPr>
          <w:p w14:paraId="1A724A95"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S </w:t>
            </w:r>
            <w:r w:rsidRPr="00780A1F">
              <w:rPr>
                <w:rFonts w:ascii="Calibri Light" w:hAnsi="Calibri Light" w:cs="Calibri Light"/>
                <w:color w:val="000000"/>
              </w:rPr>
              <w:t>do 500g</w:t>
            </w:r>
          </w:p>
        </w:tc>
        <w:tc>
          <w:tcPr>
            <w:tcW w:w="1500" w:type="dxa"/>
            <w:tcBorders>
              <w:top w:val="nil"/>
              <w:left w:val="nil"/>
              <w:bottom w:val="single" w:sz="8" w:space="0" w:color="999999"/>
              <w:right w:val="single" w:sz="8" w:space="0" w:color="999999"/>
            </w:tcBorders>
            <w:shd w:val="clear" w:color="auto" w:fill="auto"/>
            <w:vAlign w:val="center"/>
            <w:hideMark/>
          </w:tcPr>
          <w:p w14:paraId="2DA3E99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0445B0FC"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00A36694"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7A2E3A1"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3E0A022D"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20031901"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31E3047F"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6D303A66"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M </w:t>
            </w:r>
            <w:r w:rsidRPr="00780A1F">
              <w:rPr>
                <w:rFonts w:ascii="Calibri Light" w:hAnsi="Calibri Light" w:cs="Calibri Light"/>
                <w:color w:val="000000"/>
              </w:rPr>
              <w:t>do 1000g</w:t>
            </w:r>
          </w:p>
        </w:tc>
        <w:tc>
          <w:tcPr>
            <w:tcW w:w="1500" w:type="dxa"/>
            <w:tcBorders>
              <w:top w:val="nil"/>
              <w:left w:val="nil"/>
              <w:bottom w:val="single" w:sz="8" w:space="0" w:color="999999"/>
              <w:right w:val="single" w:sz="8" w:space="0" w:color="999999"/>
            </w:tcBorders>
            <w:shd w:val="clear" w:color="auto" w:fill="auto"/>
            <w:vAlign w:val="center"/>
            <w:hideMark/>
          </w:tcPr>
          <w:p w14:paraId="6E3D5915"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428F688D"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12AAAEA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38FC31A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440B796A"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210253C3"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71542A64"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44EB3444"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L </w:t>
            </w:r>
            <w:r w:rsidRPr="00780A1F">
              <w:rPr>
                <w:rFonts w:ascii="Calibri Light" w:hAnsi="Calibri Light" w:cs="Calibri Light"/>
                <w:color w:val="000000"/>
              </w:rPr>
              <w:t>do 2000g</w:t>
            </w:r>
          </w:p>
        </w:tc>
        <w:tc>
          <w:tcPr>
            <w:tcW w:w="1500" w:type="dxa"/>
            <w:tcBorders>
              <w:top w:val="nil"/>
              <w:left w:val="nil"/>
              <w:bottom w:val="single" w:sz="8" w:space="0" w:color="999999"/>
              <w:right w:val="single" w:sz="8" w:space="0" w:color="999999"/>
            </w:tcBorders>
            <w:shd w:val="clear" w:color="auto" w:fill="auto"/>
            <w:vAlign w:val="center"/>
            <w:hideMark/>
          </w:tcPr>
          <w:p w14:paraId="0E40EAF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6B822260"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A6D9C41"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5A1072A8"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785E3D9F" w14:textId="77777777" w:rsidTr="003D2E27">
        <w:trPr>
          <w:trHeight w:val="33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073D9DF2"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5</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61E0F67F"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Przesyłki listowe polecone ekonomiczne</w:t>
            </w:r>
          </w:p>
        </w:tc>
        <w:tc>
          <w:tcPr>
            <w:tcW w:w="1255" w:type="dxa"/>
            <w:tcBorders>
              <w:top w:val="nil"/>
              <w:left w:val="nil"/>
              <w:bottom w:val="single" w:sz="8" w:space="0" w:color="999999"/>
              <w:right w:val="single" w:sz="8" w:space="0" w:color="999999"/>
            </w:tcBorders>
            <w:shd w:val="clear" w:color="auto" w:fill="auto"/>
            <w:vAlign w:val="center"/>
            <w:hideMark/>
          </w:tcPr>
          <w:p w14:paraId="0E5D5F13"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S </w:t>
            </w:r>
            <w:r w:rsidRPr="00780A1F">
              <w:rPr>
                <w:rFonts w:ascii="Calibri Light" w:hAnsi="Calibri Light" w:cs="Calibri Light"/>
                <w:color w:val="000000"/>
              </w:rPr>
              <w:t>do 500g</w:t>
            </w:r>
          </w:p>
        </w:tc>
        <w:tc>
          <w:tcPr>
            <w:tcW w:w="1500" w:type="dxa"/>
            <w:tcBorders>
              <w:top w:val="nil"/>
              <w:left w:val="nil"/>
              <w:bottom w:val="single" w:sz="8" w:space="0" w:color="999999"/>
              <w:right w:val="single" w:sz="8" w:space="0" w:color="999999"/>
            </w:tcBorders>
            <w:shd w:val="clear" w:color="auto" w:fill="auto"/>
            <w:vAlign w:val="center"/>
            <w:hideMark/>
          </w:tcPr>
          <w:p w14:paraId="2F1515D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37400</w:t>
            </w:r>
          </w:p>
        </w:tc>
        <w:tc>
          <w:tcPr>
            <w:tcW w:w="1322" w:type="dxa"/>
            <w:tcBorders>
              <w:top w:val="nil"/>
              <w:left w:val="nil"/>
              <w:bottom w:val="single" w:sz="8" w:space="0" w:color="999999"/>
              <w:right w:val="single" w:sz="8" w:space="0" w:color="999999"/>
            </w:tcBorders>
            <w:shd w:val="clear" w:color="auto" w:fill="auto"/>
            <w:vAlign w:val="center"/>
            <w:hideMark/>
          </w:tcPr>
          <w:p w14:paraId="56F302C9"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43BECFA2"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0A3041F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6D47146E"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526EE7C2"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03BDE601"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272D76C0"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M </w:t>
            </w:r>
            <w:r w:rsidRPr="00780A1F">
              <w:rPr>
                <w:rFonts w:ascii="Calibri Light" w:hAnsi="Calibri Light" w:cs="Calibri Light"/>
                <w:color w:val="000000"/>
              </w:rPr>
              <w:t>do 1000g</w:t>
            </w:r>
          </w:p>
        </w:tc>
        <w:tc>
          <w:tcPr>
            <w:tcW w:w="1500" w:type="dxa"/>
            <w:tcBorders>
              <w:top w:val="nil"/>
              <w:left w:val="nil"/>
              <w:bottom w:val="single" w:sz="8" w:space="0" w:color="999999"/>
              <w:right w:val="single" w:sz="8" w:space="0" w:color="999999"/>
            </w:tcBorders>
            <w:shd w:val="clear" w:color="auto" w:fill="auto"/>
            <w:vAlign w:val="center"/>
            <w:hideMark/>
          </w:tcPr>
          <w:p w14:paraId="16317B0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400</w:t>
            </w:r>
          </w:p>
        </w:tc>
        <w:tc>
          <w:tcPr>
            <w:tcW w:w="1322" w:type="dxa"/>
            <w:tcBorders>
              <w:top w:val="nil"/>
              <w:left w:val="nil"/>
              <w:bottom w:val="single" w:sz="8" w:space="0" w:color="999999"/>
              <w:right w:val="single" w:sz="8" w:space="0" w:color="999999"/>
            </w:tcBorders>
            <w:shd w:val="clear" w:color="auto" w:fill="auto"/>
            <w:vAlign w:val="center"/>
            <w:hideMark/>
          </w:tcPr>
          <w:p w14:paraId="034A1FEE"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4DB7932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69500A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2ECC783C"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5AE7B346"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05D57341"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68B32A86"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L </w:t>
            </w:r>
            <w:r w:rsidRPr="00780A1F">
              <w:rPr>
                <w:rFonts w:ascii="Calibri Light" w:hAnsi="Calibri Light" w:cs="Calibri Light"/>
                <w:color w:val="000000"/>
              </w:rPr>
              <w:t>do 2000g</w:t>
            </w:r>
          </w:p>
        </w:tc>
        <w:tc>
          <w:tcPr>
            <w:tcW w:w="1500" w:type="dxa"/>
            <w:tcBorders>
              <w:top w:val="nil"/>
              <w:left w:val="nil"/>
              <w:bottom w:val="single" w:sz="8" w:space="0" w:color="999999"/>
              <w:right w:val="single" w:sz="8" w:space="0" w:color="999999"/>
            </w:tcBorders>
            <w:shd w:val="clear" w:color="auto" w:fill="auto"/>
            <w:vAlign w:val="center"/>
            <w:hideMark/>
          </w:tcPr>
          <w:p w14:paraId="3C73537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10</w:t>
            </w:r>
          </w:p>
        </w:tc>
        <w:tc>
          <w:tcPr>
            <w:tcW w:w="1322" w:type="dxa"/>
            <w:tcBorders>
              <w:top w:val="nil"/>
              <w:left w:val="nil"/>
              <w:bottom w:val="single" w:sz="8" w:space="0" w:color="999999"/>
              <w:right w:val="single" w:sz="8" w:space="0" w:color="999999"/>
            </w:tcBorders>
            <w:shd w:val="clear" w:color="auto" w:fill="auto"/>
            <w:vAlign w:val="center"/>
            <w:hideMark/>
          </w:tcPr>
          <w:p w14:paraId="2F54B3B9"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5F7F975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3CDE14B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65C70655" w14:textId="77777777" w:rsidTr="003D2E27">
        <w:trPr>
          <w:trHeight w:val="915"/>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752D5688"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6</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675D9D35"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 xml:space="preserve">Zwrot do nadawcy Przesyłki listowe polecone ekonomiczne </w:t>
            </w:r>
          </w:p>
        </w:tc>
        <w:tc>
          <w:tcPr>
            <w:tcW w:w="1255" w:type="dxa"/>
            <w:tcBorders>
              <w:top w:val="nil"/>
              <w:left w:val="nil"/>
              <w:bottom w:val="single" w:sz="8" w:space="0" w:color="999999"/>
              <w:right w:val="single" w:sz="8" w:space="0" w:color="999999"/>
            </w:tcBorders>
            <w:shd w:val="clear" w:color="auto" w:fill="auto"/>
            <w:vAlign w:val="center"/>
            <w:hideMark/>
          </w:tcPr>
          <w:p w14:paraId="0D64F98F"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S </w:t>
            </w:r>
            <w:r w:rsidRPr="00780A1F">
              <w:rPr>
                <w:rFonts w:ascii="Calibri Light" w:hAnsi="Calibri Light" w:cs="Calibri Light"/>
                <w:color w:val="000000"/>
              </w:rPr>
              <w:t>do 500g</w:t>
            </w:r>
          </w:p>
        </w:tc>
        <w:tc>
          <w:tcPr>
            <w:tcW w:w="1500" w:type="dxa"/>
            <w:tcBorders>
              <w:top w:val="nil"/>
              <w:left w:val="nil"/>
              <w:bottom w:val="single" w:sz="8" w:space="0" w:color="999999"/>
              <w:right w:val="single" w:sz="8" w:space="0" w:color="999999"/>
            </w:tcBorders>
            <w:shd w:val="clear" w:color="auto" w:fill="auto"/>
            <w:vAlign w:val="center"/>
            <w:hideMark/>
          </w:tcPr>
          <w:p w14:paraId="75C6ADB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600</w:t>
            </w:r>
          </w:p>
        </w:tc>
        <w:tc>
          <w:tcPr>
            <w:tcW w:w="1322" w:type="dxa"/>
            <w:tcBorders>
              <w:top w:val="nil"/>
              <w:left w:val="nil"/>
              <w:bottom w:val="single" w:sz="8" w:space="0" w:color="999999"/>
              <w:right w:val="single" w:sz="8" w:space="0" w:color="999999"/>
            </w:tcBorders>
            <w:shd w:val="clear" w:color="auto" w:fill="auto"/>
            <w:vAlign w:val="center"/>
            <w:hideMark/>
          </w:tcPr>
          <w:p w14:paraId="62039D0C"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3FACC587"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222A2A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51E92CB"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1F4ADC06"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15E7904C"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6F977D56"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M </w:t>
            </w:r>
            <w:r w:rsidRPr="00780A1F">
              <w:rPr>
                <w:rFonts w:ascii="Calibri Light" w:hAnsi="Calibri Light" w:cs="Calibri Light"/>
                <w:color w:val="000000"/>
              </w:rPr>
              <w:t>do 1000g</w:t>
            </w:r>
          </w:p>
        </w:tc>
        <w:tc>
          <w:tcPr>
            <w:tcW w:w="1500" w:type="dxa"/>
            <w:tcBorders>
              <w:top w:val="nil"/>
              <w:left w:val="nil"/>
              <w:bottom w:val="single" w:sz="8" w:space="0" w:color="999999"/>
              <w:right w:val="single" w:sz="8" w:space="0" w:color="999999"/>
            </w:tcBorders>
            <w:shd w:val="clear" w:color="auto" w:fill="auto"/>
            <w:vAlign w:val="center"/>
            <w:hideMark/>
          </w:tcPr>
          <w:p w14:paraId="21B04242"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10</w:t>
            </w:r>
          </w:p>
        </w:tc>
        <w:tc>
          <w:tcPr>
            <w:tcW w:w="1322" w:type="dxa"/>
            <w:tcBorders>
              <w:top w:val="nil"/>
              <w:left w:val="nil"/>
              <w:bottom w:val="single" w:sz="8" w:space="0" w:color="999999"/>
              <w:right w:val="single" w:sz="8" w:space="0" w:color="999999"/>
            </w:tcBorders>
            <w:shd w:val="clear" w:color="auto" w:fill="auto"/>
            <w:vAlign w:val="center"/>
            <w:hideMark/>
          </w:tcPr>
          <w:p w14:paraId="01EA94C1"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1F595B2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42099825"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45B7A78"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00F236F0"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673249B6"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0F42B1A0"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L </w:t>
            </w:r>
            <w:r w:rsidRPr="00780A1F">
              <w:rPr>
                <w:rFonts w:ascii="Calibri Light" w:hAnsi="Calibri Light" w:cs="Calibri Light"/>
                <w:color w:val="000000"/>
              </w:rPr>
              <w:t>do 2000g</w:t>
            </w:r>
          </w:p>
        </w:tc>
        <w:tc>
          <w:tcPr>
            <w:tcW w:w="1500" w:type="dxa"/>
            <w:tcBorders>
              <w:top w:val="nil"/>
              <w:left w:val="nil"/>
              <w:bottom w:val="single" w:sz="8" w:space="0" w:color="999999"/>
              <w:right w:val="single" w:sz="8" w:space="0" w:color="999999"/>
            </w:tcBorders>
            <w:shd w:val="clear" w:color="auto" w:fill="auto"/>
            <w:vAlign w:val="center"/>
            <w:hideMark/>
          </w:tcPr>
          <w:p w14:paraId="0CA4F24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2EEFA5F9"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3ABF17ED"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5005AA1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7A8D341" w14:textId="77777777" w:rsidTr="003D2E27">
        <w:trPr>
          <w:trHeight w:val="33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44760AF6"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7</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7F8F5023"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Przesyłki listowe polecone priorytetowe</w:t>
            </w:r>
          </w:p>
        </w:tc>
        <w:tc>
          <w:tcPr>
            <w:tcW w:w="1255" w:type="dxa"/>
            <w:tcBorders>
              <w:top w:val="nil"/>
              <w:left w:val="nil"/>
              <w:bottom w:val="single" w:sz="8" w:space="0" w:color="999999"/>
              <w:right w:val="single" w:sz="8" w:space="0" w:color="999999"/>
            </w:tcBorders>
            <w:shd w:val="clear" w:color="auto" w:fill="auto"/>
            <w:vAlign w:val="center"/>
            <w:hideMark/>
          </w:tcPr>
          <w:p w14:paraId="38024793"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S </w:t>
            </w:r>
            <w:r w:rsidRPr="00780A1F">
              <w:rPr>
                <w:rFonts w:ascii="Calibri Light" w:hAnsi="Calibri Light" w:cs="Calibri Light"/>
                <w:color w:val="000000"/>
              </w:rPr>
              <w:t>do 500g</w:t>
            </w:r>
          </w:p>
        </w:tc>
        <w:tc>
          <w:tcPr>
            <w:tcW w:w="1500" w:type="dxa"/>
            <w:tcBorders>
              <w:top w:val="nil"/>
              <w:left w:val="nil"/>
              <w:bottom w:val="single" w:sz="8" w:space="0" w:color="999999"/>
              <w:right w:val="single" w:sz="8" w:space="0" w:color="999999"/>
            </w:tcBorders>
            <w:shd w:val="clear" w:color="auto" w:fill="auto"/>
            <w:vAlign w:val="center"/>
            <w:hideMark/>
          </w:tcPr>
          <w:p w14:paraId="4A80ABC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140</w:t>
            </w:r>
          </w:p>
        </w:tc>
        <w:tc>
          <w:tcPr>
            <w:tcW w:w="1322" w:type="dxa"/>
            <w:tcBorders>
              <w:top w:val="nil"/>
              <w:left w:val="nil"/>
              <w:bottom w:val="single" w:sz="8" w:space="0" w:color="999999"/>
              <w:right w:val="single" w:sz="8" w:space="0" w:color="999999"/>
            </w:tcBorders>
            <w:shd w:val="clear" w:color="auto" w:fill="auto"/>
            <w:vAlign w:val="center"/>
            <w:hideMark/>
          </w:tcPr>
          <w:p w14:paraId="454B58F9"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6A11435"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C91279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58D33FBE"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72BD20B4"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5C9C8D27"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7CE0036E"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M </w:t>
            </w:r>
            <w:r w:rsidRPr="00780A1F">
              <w:rPr>
                <w:rFonts w:ascii="Calibri Light" w:hAnsi="Calibri Light" w:cs="Calibri Light"/>
                <w:color w:val="000000"/>
              </w:rPr>
              <w:t>do 1000g</w:t>
            </w:r>
          </w:p>
        </w:tc>
        <w:tc>
          <w:tcPr>
            <w:tcW w:w="1500" w:type="dxa"/>
            <w:tcBorders>
              <w:top w:val="nil"/>
              <w:left w:val="nil"/>
              <w:bottom w:val="single" w:sz="8" w:space="0" w:color="999999"/>
              <w:right w:val="single" w:sz="8" w:space="0" w:color="999999"/>
            </w:tcBorders>
            <w:shd w:val="clear" w:color="auto" w:fill="auto"/>
            <w:vAlign w:val="center"/>
            <w:hideMark/>
          </w:tcPr>
          <w:p w14:paraId="38F0933D"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40</w:t>
            </w:r>
          </w:p>
        </w:tc>
        <w:tc>
          <w:tcPr>
            <w:tcW w:w="1322" w:type="dxa"/>
            <w:tcBorders>
              <w:top w:val="nil"/>
              <w:left w:val="nil"/>
              <w:bottom w:val="single" w:sz="8" w:space="0" w:color="999999"/>
              <w:right w:val="single" w:sz="8" w:space="0" w:color="999999"/>
            </w:tcBorders>
            <w:shd w:val="clear" w:color="auto" w:fill="auto"/>
            <w:vAlign w:val="center"/>
            <w:hideMark/>
          </w:tcPr>
          <w:p w14:paraId="004D63CE"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33FA84B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2CC33BA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24ACB089"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3B4134F7"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4F99B282"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566209B4"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L </w:t>
            </w:r>
            <w:r w:rsidRPr="00780A1F">
              <w:rPr>
                <w:rFonts w:ascii="Calibri Light" w:hAnsi="Calibri Light" w:cs="Calibri Light"/>
                <w:color w:val="000000"/>
              </w:rPr>
              <w:t>do 2000g</w:t>
            </w:r>
          </w:p>
        </w:tc>
        <w:tc>
          <w:tcPr>
            <w:tcW w:w="1500" w:type="dxa"/>
            <w:tcBorders>
              <w:top w:val="nil"/>
              <w:left w:val="nil"/>
              <w:bottom w:val="single" w:sz="8" w:space="0" w:color="999999"/>
              <w:right w:val="single" w:sz="8" w:space="0" w:color="999999"/>
            </w:tcBorders>
            <w:shd w:val="clear" w:color="auto" w:fill="auto"/>
            <w:vAlign w:val="center"/>
            <w:hideMark/>
          </w:tcPr>
          <w:p w14:paraId="0A1B2E7D"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4FD31AB2"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0B3FBB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43CCD8F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57E536B1" w14:textId="77777777" w:rsidTr="003D2E27">
        <w:trPr>
          <w:trHeight w:val="915"/>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0FFD36B6"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8</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0028ADC7"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Zwrot do nadawcy Przesyłki listowe polecone priorytetowe</w:t>
            </w:r>
          </w:p>
        </w:tc>
        <w:tc>
          <w:tcPr>
            <w:tcW w:w="1255" w:type="dxa"/>
            <w:tcBorders>
              <w:top w:val="nil"/>
              <w:left w:val="nil"/>
              <w:bottom w:val="single" w:sz="8" w:space="0" w:color="999999"/>
              <w:right w:val="single" w:sz="8" w:space="0" w:color="999999"/>
            </w:tcBorders>
            <w:shd w:val="clear" w:color="auto" w:fill="auto"/>
            <w:vAlign w:val="center"/>
            <w:hideMark/>
          </w:tcPr>
          <w:p w14:paraId="339F4D9C"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S </w:t>
            </w:r>
            <w:r w:rsidRPr="00780A1F">
              <w:rPr>
                <w:rFonts w:ascii="Calibri Light" w:hAnsi="Calibri Light" w:cs="Calibri Light"/>
                <w:color w:val="000000"/>
              </w:rPr>
              <w:t>do 500g</w:t>
            </w:r>
          </w:p>
        </w:tc>
        <w:tc>
          <w:tcPr>
            <w:tcW w:w="1500" w:type="dxa"/>
            <w:tcBorders>
              <w:top w:val="nil"/>
              <w:left w:val="nil"/>
              <w:bottom w:val="single" w:sz="8" w:space="0" w:color="999999"/>
              <w:right w:val="single" w:sz="8" w:space="0" w:color="999999"/>
            </w:tcBorders>
            <w:shd w:val="clear" w:color="auto" w:fill="auto"/>
            <w:vAlign w:val="center"/>
            <w:hideMark/>
          </w:tcPr>
          <w:p w14:paraId="01713AD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w:t>
            </w:r>
          </w:p>
        </w:tc>
        <w:tc>
          <w:tcPr>
            <w:tcW w:w="1322" w:type="dxa"/>
            <w:tcBorders>
              <w:top w:val="nil"/>
              <w:left w:val="nil"/>
              <w:bottom w:val="single" w:sz="8" w:space="0" w:color="999999"/>
              <w:right w:val="single" w:sz="8" w:space="0" w:color="999999"/>
            </w:tcBorders>
            <w:shd w:val="clear" w:color="auto" w:fill="auto"/>
            <w:vAlign w:val="center"/>
            <w:hideMark/>
          </w:tcPr>
          <w:p w14:paraId="6FEBBBF9"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4197262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5EA0BFA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165469D5"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0F701A04"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5AA2CCA4"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32918A78"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M </w:t>
            </w:r>
            <w:r w:rsidRPr="00780A1F">
              <w:rPr>
                <w:rFonts w:ascii="Calibri Light" w:hAnsi="Calibri Light" w:cs="Calibri Light"/>
                <w:color w:val="000000"/>
              </w:rPr>
              <w:t>do 1000g</w:t>
            </w:r>
          </w:p>
        </w:tc>
        <w:tc>
          <w:tcPr>
            <w:tcW w:w="1500" w:type="dxa"/>
            <w:tcBorders>
              <w:top w:val="nil"/>
              <w:left w:val="nil"/>
              <w:bottom w:val="single" w:sz="8" w:space="0" w:color="999999"/>
              <w:right w:val="single" w:sz="8" w:space="0" w:color="999999"/>
            </w:tcBorders>
            <w:shd w:val="clear" w:color="auto" w:fill="auto"/>
            <w:vAlign w:val="center"/>
            <w:hideMark/>
          </w:tcPr>
          <w:p w14:paraId="1479DDB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w:t>
            </w:r>
          </w:p>
        </w:tc>
        <w:tc>
          <w:tcPr>
            <w:tcW w:w="1322" w:type="dxa"/>
            <w:tcBorders>
              <w:top w:val="nil"/>
              <w:left w:val="nil"/>
              <w:bottom w:val="single" w:sz="8" w:space="0" w:color="999999"/>
              <w:right w:val="single" w:sz="8" w:space="0" w:color="999999"/>
            </w:tcBorders>
            <w:shd w:val="clear" w:color="auto" w:fill="auto"/>
            <w:vAlign w:val="center"/>
            <w:hideMark/>
          </w:tcPr>
          <w:p w14:paraId="223C3B5B"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BBDE587"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3F1B5338"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7354B672"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3F6CC5BA"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4AEA56FF"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1B185A18"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 xml:space="preserve">L </w:t>
            </w:r>
            <w:r w:rsidRPr="00780A1F">
              <w:rPr>
                <w:rFonts w:ascii="Calibri Light" w:hAnsi="Calibri Light" w:cs="Calibri Light"/>
                <w:color w:val="000000"/>
              </w:rPr>
              <w:t>do 2000g</w:t>
            </w:r>
          </w:p>
        </w:tc>
        <w:tc>
          <w:tcPr>
            <w:tcW w:w="1500" w:type="dxa"/>
            <w:tcBorders>
              <w:top w:val="nil"/>
              <w:left w:val="nil"/>
              <w:bottom w:val="single" w:sz="8" w:space="0" w:color="999999"/>
              <w:right w:val="single" w:sz="8" w:space="0" w:color="999999"/>
            </w:tcBorders>
            <w:shd w:val="clear" w:color="auto" w:fill="auto"/>
            <w:vAlign w:val="center"/>
            <w:hideMark/>
          </w:tcPr>
          <w:p w14:paraId="1044FBF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418259B7"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40B8A36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F2D1FA7" w14:textId="77777777" w:rsidR="00D53DE4" w:rsidRDefault="00D53DE4" w:rsidP="003D2E27">
            <w:pPr>
              <w:jc w:val="center"/>
              <w:rPr>
                <w:rFonts w:ascii="Calibri Light" w:hAnsi="Calibri Light" w:cs="Calibri Light"/>
                <w:color w:val="000000"/>
              </w:rPr>
            </w:pPr>
          </w:p>
          <w:p w14:paraId="7DAA7AFD" w14:textId="77777777" w:rsidR="00D53DE4" w:rsidRDefault="00D53DE4" w:rsidP="003D2E27">
            <w:pPr>
              <w:jc w:val="center"/>
              <w:rPr>
                <w:rFonts w:ascii="Calibri Light" w:hAnsi="Calibri Light" w:cs="Calibri Light"/>
                <w:color w:val="000000"/>
              </w:rPr>
            </w:pPr>
          </w:p>
          <w:p w14:paraId="0661DC7F" w14:textId="2124039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4CA3F67F" w14:textId="77777777" w:rsidTr="003D2E27">
        <w:trPr>
          <w:trHeight w:val="330"/>
        </w:trPr>
        <w:tc>
          <w:tcPr>
            <w:tcW w:w="9520" w:type="dxa"/>
            <w:gridSpan w:val="7"/>
            <w:tcBorders>
              <w:top w:val="single" w:sz="8" w:space="0" w:color="999999"/>
              <w:left w:val="single" w:sz="8" w:space="0" w:color="999999"/>
              <w:bottom w:val="single" w:sz="8" w:space="0" w:color="999999"/>
              <w:right w:val="single" w:sz="8" w:space="0" w:color="999999"/>
            </w:tcBorders>
            <w:shd w:val="clear" w:color="auto" w:fill="auto"/>
            <w:vAlign w:val="center"/>
            <w:hideMark/>
          </w:tcPr>
          <w:p w14:paraId="13E82A1A"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lastRenderedPageBreak/>
              <w:t>Przesyłki listowe w obrocie zagranicznym</w:t>
            </w:r>
          </w:p>
        </w:tc>
      </w:tr>
      <w:tr w:rsidR="00D53DE4" w:rsidRPr="00780A1F" w14:paraId="1767C852" w14:textId="77777777" w:rsidTr="003D2E27">
        <w:trPr>
          <w:trHeight w:val="60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493431D0"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9</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7267E3EF"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Przesyłki priorytetowe listowe nierejestrowane STREFA A,B,C,D</w:t>
            </w:r>
          </w:p>
        </w:tc>
        <w:tc>
          <w:tcPr>
            <w:tcW w:w="1255" w:type="dxa"/>
            <w:tcBorders>
              <w:top w:val="nil"/>
              <w:left w:val="nil"/>
              <w:bottom w:val="single" w:sz="8" w:space="0" w:color="999999"/>
              <w:right w:val="single" w:sz="8" w:space="0" w:color="999999"/>
            </w:tcBorders>
            <w:shd w:val="clear" w:color="auto" w:fill="auto"/>
            <w:vAlign w:val="center"/>
            <w:hideMark/>
          </w:tcPr>
          <w:p w14:paraId="16A02CD5"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Do 50g</w:t>
            </w:r>
          </w:p>
        </w:tc>
        <w:tc>
          <w:tcPr>
            <w:tcW w:w="1500" w:type="dxa"/>
            <w:tcBorders>
              <w:top w:val="nil"/>
              <w:left w:val="nil"/>
              <w:bottom w:val="single" w:sz="8" w:space="0" w:color="999999"/>
              <w:right w:val="single" w:sz="8" w:space="0" w:color="999999"/>
            </w:tcBorders>
            <w:shd w:val="clear" w:color="auto" w:fill="auto"/>
            <w:vAlign w:val="center"/>
            <w:hideMark/>
          </w:tcPr>
          <w:p w14:paraId="19E4952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40</w:t>
            </w:r>
          </w:p>
        </w:tc>
        <w:tc>
          <w:tcPr>
            <w:tcW w:w="1322" w:type="dxa"/>
            <w:tcBorders>
              <w:top w:val="nil"/>
              <w:left w:val="nil"/>
              <w:bottom w:val="single" w:sz="8" w:space="0" w:color="999999"/>
              <w:right w:val="single" w:sz="8" w:space="0" w:color="999999"/>
            </w:tcBorders>
            <w:shd w:val="clear" w:color="auto" w:fill="auto"/>
            <w:vAlign w:val="center"/>
            <w:hideMark/>
          </w:tcPr>
          <w:p w14:paraId="713B1F0E"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0423622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5C788A8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68E9FA39" w14:textId="77777777" w:rsidTr="003D2E27">
        <w:trPr>
          <w:trHeight w:val="645"/>
        </w:trPr>
        <w:tc>
          <w:tcPr>
            <w:tcW w:w="513" w:type="dxa"/>
            <w:vMerge/>
            <w:tcBorders>
              <w:top w:val="nil"/>
              <w:left w:val="single" w:sz="8" w:space="0" w:color="999999"/>
              <w:bottom w:val="single" w:sz="8" w:space="0" w:color="999999"/>
              <w:right w:val="single" w:sz="8" w:space="0" w:color="999999"/>
            </w:tcBorders>
            <w:vAlign w:val="center"/>
            <w:hideMark/>
          </w:tcPr>
          <w:p w14:paraId="037CB2C2"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61E25C18"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43F3F795"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50g do 100g</w:t>
            </w:r>
          </w:p>
        </w:tc>
        <w:tc>
          <w:tcPr>
            <w:tcW w:w="1500" w:type="dxa"/>
            <w:tcBorders>
              <w:top w:val="nil"/>
              <w:left w:val="nil"/>
              <w:bottom w:val="single" w:sz="8" w:space="0" w:color="999999"/>
              <w:right w:val="single" w:sz="8" w:space="0" w:color="999999"/>
            </w:tcBorders>
            <w:shd w:val="clear" w:color="auto" w:fill="auto"/>
            <w:vAlign w:val="center"/>
            <w:hideMark/>
          </w:tcPr>
          <w:p w14:paraId="016DFA6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10</w:t>
            </w:r>
          </w:p>
        </w:tc>
        <w:tc>
          <w:tcPr>
            <w:tcW w:w="1322" w:type="dxa"/>
            <w:tcBorders>
              <w:top w:val="nil"/>
              <w:left w:val="nil"/>
              <w:bottom w:val="single" w:sz="8" w:space="0" w:color="999999"/>
              <w:right w:val="single" w:sz="8" w:space="0" w:color="999999"/>
            </w:tcBorders>
            <w:shd w:val="clear" w:color="auto" w:fill="auto"/>
            <w:vAlign w:val="center"/>
            <w:hideMark/>
          </w:tcPr>
          <w:p w14:paraId="732D05A1"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213DF01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031933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2E912385" w14:textId="77777777" w:rsidTr="003D2E27">
        <w:trPr>
          <w:trHeight w:val="540"/>
        </w:trPr>
        <w:tc>
          <w:tcPr>
            <w:tcW w:w="513" w:type="dxa"/>
            <w:vMerge/>
            <w:tcBorders>
              <w:top w:val="nil"/>
              <w:left w:val="single" w:sz="8" w:space="0" w:color="999999"/>
              <w:bottom w:val="single" w:sz="8" w:space="0" w:color="999999"/>
              <w:right w:val="single" w:sz="8" w:space="0" w:color="999999"/>
            </w:tcBorders>
            <w:vAlign w:val="center"/>
            <w:hideMark/>
          </w:tcPr>
          <w:p w14:paraId="73315AF5"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477B6BAE"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64DEC3A8"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100 do 350g</w:t>
            </w:r>
          </w:p>
        </w:tc>
        <w:tc>
          <w:tcPr>
            <w:tcW w:w="1500" w:type="dxa"/>
            <w:tcBorders>
              <w:top w:val="nil"/>
              <w:left w:val="nil"/>
              <w:bottom w:val="single" w:sz="8" w:space="0" w:color="999999"/>
              <w:right w:val="single" w:sz="8" w:space="0" w:color="999999"/>
            </w:tcBorders>
            <w:shd w:val="clear" w:color="auto" w:fill="auto"/>
            <w:vAlign w:val="center"/>
            <w:hideMark/>
          </w:tcPr>
          <w:p w14:paraId="5104EEE1"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10</w:t>
            </w:r>
          </w:p>
        </w:tc>
        <w:tc>
          <w:tcPr>
            <w:tcW w:w="1322" w:type="dxa"/>
            <w:tcBorders>
              <w:top w:val="nil"/>
              <w:left w:val="nil"/>
              <w:bottom w:val="single" w:sz="8" w:space="0" w:color="999999"/>
              <w:right w:val="single" w:sz="8" w:space="0" w:color="999999"/>
            </w:tcBorders>
            <w:shd w:val="clear" w:color="auto" w:fill="auto"/>
            <w:vAlign w:val="center"/>
            <w:hideMark/>
          </w:tcPr>
          <w:p w14:paraId="454D0854"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37454925"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7813E6F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5E62AEC2" w14:textId="77777777" w:rsidTr="003D2E27">
        <w:trPr>
          <w:trHeight w:val="60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110C745E"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10</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25D905D4"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Zwrot do nadawcy Przesyłki priorytetowe listowe nierejestrowane</w:t>
            </w:r>
          </w:p>
        </w:tc>
        <w:tc>
          <w:tcPr>
            <w:tcW w:w="1255" w:type="dxa"/>
            <w:tcBorders>
              <w:top w:val="nil"/>
              <w:left w:val="nil"/>
              <w:bottom w:val="single" w:sz="8" w:space="0" w:color="999999"/>
              <w:right w:val="single" w:sz="8" w:space="0" w:color="999999"/>
            </w:tcBorders>
            <w:shd w:val="clear" w:color="auto" w:fill="auto"/>
            <w:vAlign w:val="center"/>
            <w:hideMark/>
          </w:tcPr>
          <w:p w14:paraId="11C15B07"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Do 50g</w:t>
            </w:r>
          </w:p>
        </w:tc>
        <w:tc>
          <w:tcPr>
            <w:tcW w:w="1500" w:type="dxa"/>
            <w:tcBorders>
              <w:top w:val="nil"/>
              <w:left w:val="nil"/>
              <w:bottom w:val="single" w:sz="8" w:space="0" w:color="999999"/>
              <w:right w:val="single" w:sz="8" w:space="0" w:color="999999"/>
            </w:tcBorders>
            <w:shd w:val="clear" w:color="auto" w:fill="auto"/>
            <w:vAlign w:val="center"/>
            <w:hideMark/>
          </w:tcPr>
          <w:p w14:paraId="41CDDA2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14</w:t>
            </w:r>
          </w:p>
        </w:tc>
        <w:tc>
          <w:tcPr>
            <w:tcW w:w="1322" w:type="dxa"/>
            <w:tcBorders>
              <w:top w:val="nil"/>
              <w:left w:val="nil"/>
              <w:bottom w:val="single" w:sz="8" w:space="0" w:color="999999"/>
              <w:right w:val="single" w:sz="8" w:space="0" w:color="999999"/>
            </w:tcBorders>
            <w:shd w:val="clear" w:color="auto" w:fill="auto"/>
            <w:vAlign w:val="center"/>
            <w:hideMark/>
          </w:tcPr>
          <w:p w14:paraId="11381139"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2EF96A8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3177DCE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44689494" w14:textId="77777777" w:rsidTr="003D2E27">
        <w:trPr>
          <w:trHeight w:val="645"/>
        </w:trPr>
        <w:tc>
          <w:tcPr>
            <w:tcW w:w="513" w:type="dxa"/>
            <w:vMerge/>
            <w:tcBorders>
              <w:top w:val="nil"/>
              <w:left w:val="single" w:sz="8" w:space="0" w:color="999999"/>
              <w:bottom w:val="single" w:sz="8" w:space="0" w:color="999999"/>
              <w:right w:val="single" w:sz="8" w:space="0" w:color="999999"/>
            </w:tcBorders>
            <w:vAlign w:val="center"/>
            <w:hideMark/>
          </w:tcPr>
          <w:p w14:paraId="0AD739B2"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7DCD26BF"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4254595C"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50g do 100g</w:t>
            </w:r>
          </w:p>
        </w:tc>
        <w:tc>
          <w:tcPr>
            <w:tcW w:w="1500" w:type="dxa"/>
            <w:tcBorders>
              <w:top w:val="nil"/>
              <w:left w:val="nil"/>
              <w:bottom w:val="single" w:sz="8" w:space="0" w:color="999999"/>
              <w:right w:val="single" w:sz="8" w:space="0" w:color="999999"/>
            </w:tcBorders>
            <w:shd w:val="clear" w:color="auto" w:fill="auto"/>
            <w:vAlign w:val="center"/>
            <w:hideMark/>
          </w:tcPr>
          <w:p w14:paraId="38F4EE85"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w:t>
            </w:r>
          </w:p>
        </w:tc>
        <w:tc>
          <w:tcPr>
            <w:tcW w:w="1322" w:type="dxa"/>
            <w:tcBorders>
              <w:top w:val="nil"/>
              <w:left w:val="nil"/>
              <w:bottom w:val="single" w:sz="8" w:space="0" w:color="999999"/>
              <w:right w:val="single" w:sz="8" w:space="0" w:color="999999"/>
            </w:tcBorders>
            <w:shd w:val="clear" w:color="auto" w:fill="auto"/>
            <w:vAlign w:val="center"/>
            <w:hideMark/>
          </w:tcPr>
          <w:p w14:paraId="276F44D3"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2B02AB1"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B62B28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76F2F1B4" w14:textId="77777777" w:rsidTr="003D2E27">
        <w:trPr>
          <w:trHeight w:val="615"/>
        </w:trPr>
        <w:tc>
          <w:tcPr>
            <w:tcW w:w="513" w:type="dxa"/>
            <w:vMerge/>
            <w:tcBorders>
              <w:top w:val="nil"/>
              <w:left w:val="single" w:sz="8" w:space="0" w:color="999999"/>
              <w:bottom w:val="single" w:sz="8" w:space="0" w:color="999999"/>
              <w:right w:val="single" w:sz="8" w:space="0" w:color="999999"/>
            </w:tcBorders>
            <w:vAlign w:val="center"/>
            <w:hideMark/>
          </w:tcPr>
          <w:p w14:paraId="7B18C502"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004AD65E"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520E7258"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100 do 350g</w:t>
            </w:r>
          </w:p>
        </w:tc>
        <w:tc>
          <w:tcPr>
            <w:tcW w:w="1500" w:type="dxa"/>
            <w:tcBorders>
              <w:top w:val="nil"/>
              <w:left w:val="nil"/>
              <w:bottom w:val="single" w:sz="8" w:space="0" w:color="999999"/>
              <w:right w:val="single" w:sz="8" w:space="0" w:color="999999"/>
            </w:tcBorders>
            <w:shd w:val="clear" w:color="auto" w:fill="auto"/>
            <w:vAlign w:val="center"/>
            <w:hideMark/>
          </w:tcPr>
          <w:p w14:paraId="0F457B88"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w:t>
            </w:r>
          </w:p>
        </w:tc>
        <w:tc>
          <w:tcPr>
            <w:tcW w:w="1322" w:type="dxa"/>
            <w:tcBorders>
              <w:top w:val="nil"/>
              <w:left w:val="nil"/>
              <w:bottom w:val="single" w:sz="8" w:space="0" w:color="999999"/>
              <w:right w:val="single" w:sz="8" w:space="0" w:color="999999"/>
            </w:tcBorders>
            <w:shd w:val="clear" w:color="auto" w:fill="auto"/>
            <w:vAlign w:val="center"/>
            <w:hideMark/>
          </w:tcPr>
          <w:p w14:paraId="77A0BEEF"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6CC9CF4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522E68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725C3AB3" w14:textId="77777777" w:rsidTr="003D2E27">
        <w:trPr>
          <w:trHeight w:val="33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612F81B9"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11</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76906F72"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Przesyłki listowe polecone priorytetowe STREFA A,B,C,D</w:t>
            </w:r>
          </w:p>
        </w:tc>
        <w:tc>
          <w:tcPr>
            <w:tcW w:w="1255" w:type="dxa"/>
            <w:tcBorders>
              <w:top w:val="nil"/>
              <w:left w:val="nil"/>
              <w:bottom w:val="single" w:sz="8" w:space="0" w:color="999999"/>
              <w:right w:val="single" w:sz="8" w:space="0" w:color="999999"/>
            </w:tcBorders>
            <w:shd w:val="clear" w:color="auto" w:fill="auto"/>
            <w:vAlign w:val="center"/>
            <w:hideMark/>
          </w:tcPr>
          <w:p w14:paraId="1E104F11"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Do 50g</w:t>
            </w:r>
          </w:p>
        </w:tc>
        <w:tc>
          <w:tcPr>
            <w:tcW w:w="1500" w:type="dxa"/>
            <w:tcBorders>
              <w:top w:val="nil"/>
              <w:left w:val="nil"/>
              <w:bottom w:val="single" w:sz="8" w:space="0" w:color="999999"/>
              <w:right w:val="single" w:sz="8" w:space="0" w:color="999999"/>
            </w:tcBorders>
            <w:shd w:val="clear" w:color="auto" w:fill="auto"/>
            <w:vAlign w:val="center"/>
            <w:hideMark/>
          </w:tcPr>
          <w:p w14:paraId="72B61351"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1600</w:t>
            </w:r>
          </w:p>
        </w:tc>
        <w:tc>
          <w:tcPr>
            <w:tcW w:w="1322" w:type="dxa"/>
            <w:tcBorders>
              <w:top w:val="nil"/>
              <w:left w:val="nil"/>
              <w:bottom w:val="single" w:sz="8" w:space="0" w:color="999999"/>
              <w:right w:val="single" w:sz="8" w:space="0" w:color="999999"/>
            </w:tcBorders>
            <w:shd w:val="clear" w:color="auto" w:fill="auto"/>
            <w:vAlign w:val="center"/>
            <w:hideMark/>
          </w:tcPr>
          <w:p w14:paraId="4E1009F4"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585AB57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2AF0C90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C7DB5A7" w14:textId="77777777" w:rsidTr="003D2E27">
        <w:trPr>
          <w:trHeight w:val="645"/>
        </w:trPr>
        <w:tc>
          <w:tcPr>
            <w:tcW w:w="513" w:type="dxa"/>
            <w:vMerge/>
            <w:tcBorders>
              <w:top w:val="nil"/>
              <w:left w:val="single" w:sz="8" w:space="0" w:color="999999"/>
              <w:bottom w:val="single" w:sz="8" w:space="0" w:color="999999"/>
              <w:right w:val="single" w:sz="8" w:space="0" w:color="999999"/>
            </w:tcBorders>
            <w:vAlign w:val="center"/>
            <w:hideMark/>
          </w:tcPr>
          <w:p w14:paraId="5744D139"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061B5CA4"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62BDA664"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50g do 100g</w:t>
            </w:r>
          </w:p>
        </w:tc>
        <w:tc>
          <w:tcPr>
            <w:tcW w:w="1500" w:type="dxa"/>
            <w:tcBorders>
              <w:top w:val="nil"/>
              <w:left w:val="nil"/>
              <w:bottom w:val="single" w:sz="8" w:space="0" w:color="999999"/>
              <w:right w:val="single" w:sz="8" w:space="0" w:color="999999"/>
            </w:tcBorders>
            <w:shd w:val="clear" w:color="auto" w:fill="auto"/>
            <w:vAlign w:val="center"/>
            <w:hideMark/>
          </w:tcPr>
          <w:p w14:paraId="20A5279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16</w:t>
            </w:r>
          </w:p>
        </w:tc>
        <w:tc>
          <w:tcPr>
            <w:tcW w:w="1322" w:type="dxa"/>
            <w:tcBorders>
              <w:top w:val="nil"/>
              <w:left w:val="nil"/>
              <w:bottom w:val="single" w:sz="8" w:space="0" w:color="999999"/>
              <w:right w:val="single" w:sz="8" w:space="0" w:color="999999"/>
            </w:tcBorders>
            <w:shd w:val="clear" w:color="auto" w:fill="auto"/>
            <w:vAlign w:val="center"/>
            <w:hideMark/>
          </w:tcPr>
          <w:p w14:paraId="7AED9157"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06EDB89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8CFF1D7"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33D687C5" w14:textId="77777777" w:rsidTr="003D2E27">
        <w:trPr>
          <w:trHeight w:val="645"/>
        </w:trPr>
        <w:tc>
          <w:tcPr>
            <w:tcW w:w="513" w:type="dxa"/>
            <w:vMerge/>
            <w:tcBorders>
              <w:top w:val="nil"/>
              <w:left w:val="single" w:sz="8" w:space="0" w:color="999999"/>
              <w:bottom w:val="single" w:sz="8" w:space="0" w:color="999999"/>
              <w:right w:val="single" w:sz="8" w:space="0" w:color="999999"/>
            </w:tcBorders>
            <w:vAlign w:val="center"/>
            <w:hideMark/>
          </w:tcPr>
          <w:p w14:paraId="4DAE7466"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38B457C1"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799753C3"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100 do 350g</w:t>
            </w:r>
          </w:p>
        </w:tc>
        <w:tc>
          <w:tcPr>
            <w:tcW w:w="1500" w:type="dxa"/>
            <w:tcBorders>
              <w:top w:val="nil"/>
              <w:left w:val="nil"/>
              <w:bottom w:val="single" w:sz="8" w:space="0" w:color="999999"/>
              <w:right w:val="single" w:sz="8" w:space="0" w:color="999999"/>
            </w:tcBorders>
            <w:shd w:val="clear" w:color="auto" w:fill="auto"/>
            <w:vAlign w:val="center"/>
            <w:hideMark/>
          </w:tcPr>
          <w:p w14:paraId="3D75591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10</w:t>
            </w:r>
          </w:p>
        </w:tc>
        <w:tc>
          <w:tcPr>
            <w:tcW w:w="1322" w:type="dxa"/>
            <w:tcBorders>
              <w:top w:val="nil"/>
              <w:left w:val="nil"/>
              <w:bottom w:val="single" w:sz="8" w:space="0" w:color="999999"/>
              <w:right w:val="single" w:sz="8" w:space="0" w:color="999999"/>
            </w:tcBorders>
            <w:shd w:val="clear" w:color="auto" w:fill="auto"/>
            <w:vAlign w:val="center"/>
            <w:hideMark/>
          </w:tcPr>
          <w:p w14:paraId="59E703D8"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0E8B5C6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36564B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6C10A750" w14:textId="77777777" w:rsidTr="003D2E27">
        <w:trPr>
          <w:trHeight w:val="600"/>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482353A1"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12</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0E4C10C6"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Zwrot do nadawcy Przesyłki listowe polecone priorytetowe</w:t>
            </w:r>
          </w:p>
        </w:tc>
        <w:tc>
          <w:tcPr>
            <w:tcW w:w="1255" w:type="dxa"/>
            <w:tcBorders>
              <w:top w:val="nil"/>
              <w:left w:val="nil"/>
              <w:bottom w:val="single" w:sz="8" w:space="0" w:color="999999"/>
              <w:right w:val="single" w:sz="8" w:space="0" w:color="999999"/>
            </w:tcBorders>
            <w:shd w:val="clear" w:color="auto" w:fill="auto"/>
            <w:vAlign w:val="center"/>
            <w:hideMark/>
          </w:tcPr>
          <w:p w14:paraId="172C21C5"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Format S</w:t>
            </w:r>
          </w:p>
        </w:tc>
        <w:tc>
          <w:tcPr>
            <w:tcW w:w="1500" w:type="dxa"/>
            <w:tcBorders>
              <w:top w:val="nil"/>
              <w:left w:val="nil"/>
              <w:bottom w:val="single" w:sz="8" w:space="0" w:color="999999"/>
              <w:right w:val="single" w:sz="8" w:space="0" w:color="999999"/>
            </w:tcBorders>
            <w:shd w:val="clear" w:color="auto" w:fill="auto"/>
            <w:vAlign w:val="center"/>
            <w:hideMark/>
          </w:tcPr>
          <w:p w14:paraId="131851F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40</w:t>
            </w:r>
          </w:p>
        </w:tc>
        <w:tc>
          <w:tcPr>
            <w:tcW w:w="1322" w:type="dxa"/>
            <w:tcBorders>
              <w:top w:val="nil"/>
              <w:left w:val="nil"/>
              <w:bottom w:val="single" w:sz="8" w:space="0" w:color="999999"/>
              <w:right w:val="single" w:sz="8" w:space="0" w:color="999999"/>
            </w:tcBorders>
            <w:shd w:val="clear" w:color="auto" w:fill="auto"/>
            <w:vAlign w:val="center"/>
            <w:hideMark/>
          </w:tcPr>
          <w:p w14:paraId="270E456E"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698A63B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7D20BD72"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4E926AB1"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55EF8D4A"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620C3901"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09F3D580"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Format M</w:t>
            </w:r>
          </w:p>
        </w:tc>
        <w:tc>
          <w:tcPr>
            <w:tcW w:w="1500" w:type="dxa"/>
            <w:tcBorders>
              <w:top w:val="nil"/>
              <w:left w:val="nil"/>
              <w:bottom w:val="single" w:sz="8" w:space="0" w:color="999999"/>
              <w:right w:val="single" w:sz="8" w:space="0" w:color="999999"/>
            </w:tcBorders>
            <w:shd w:val="clear" w:color="auto" w:fill="auto"/>
            <w:vAlign w:val="center"/>
            <w:hideMark/>
          </w:tcPr>
          <w:p w14:paraId="6A5245D2"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714D7D93"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44D76D02"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77DC244"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C26B798" w14:textId="77777777" w:rsidTr="003D2E27">
        <w:trPr>
          <w:trHeight w:val="330"/>
        </w:trPr>
        <w:tc>
          <w:tcPr>
            <w:tcW w:w="513" w:type="dxa"/>
            <w:vMerge/>
            <w:tcBorders>
              <w:top w:val="nil"/>
              <w:left w:val="single" w:sz="8" w:space="0" w:color="999999"/>
              <w:bottom w:val="single" w:sz="8" w:space="0" w:color="999999"/>
              <w:right w:val="single" w:sz="8" w:space="0" w:color="999999"/>
            </w:tcBorders>
            <w:vAlign w:val="center"/>
            <w:hideMark/>
          </w:tcPr>
          <w:p w14:paraId="6213E6C9"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308988BC"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274F545D"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Format L</w:t>
            </w:r>
          </w:p>
        </w:tc>
        <w:tc>
          <w:tcPr>
            <w:tcW w:w="1500" w:type="dxa"/>
            <w:tcBorders>
              <w:top w:val="nil"/>
              <w:left w:val="nil"/>
              <w:bottom w:val="single" w:sz="8" w:space="0" w:color="999999"/>
              <w:right w:val="single" w:sz="8" w:space="0" w:color="999999"/>
            </w:tcBorders>
            <w:shd w:val="clear" w:color="auto" w:fill="auto"/>
            <w:vAlign w:val="center"/>
            <w:hideMark/>
          </w:tcPr>
          <w:p w14:paraId="296432E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040092F8"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2512F48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33BE75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65E0A5BA" w14:textId="77777777" w:rsidTr="003D2E27">
        <w:trPr>
          <w:trHeight w:val="330"/>
        </w:trPr>
        <w:tc>
          <w:tcPr>
            <w:tcW w:w="9520" w:type="dxa"/>
            <w:gridSpan w:val="7"/>
            <w:tcBorders>
              <w:top w:val="single" w:sz="8" w:space="0" w:color="999999"/>
              <w:left w:val="single" w:sz="8" w:space="0" w:color="999999"/>
              <w:bottom w:val="single" w:sz="8" w:space="0" w:color="999999"/>
              <w:right w:val="single" w:sz="8" w:space="0" w:color="999999"/>
            </w:tcBorders>
            <w:shd w:val="clear" w:color="auto" w:fill="auto"/>
            <w:vAlign w:val="center"/>
            <w:hideMark/>
          </w:tcPr>
          <w:p w14:paraId="445E0488"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Paczki pocztowe w obrocie krajowym</w:t>
            </w:r>
          </w:p>
        </w:tc>
      </w:tr>
      <w:tr w:rsidR="00D53DE4" w:rsidRPr="00780A1F" w14:paraId="23747FE8" w14:textId="77777777" w:rsidTr="003D2E27">
        <w:trPr>
          <w:trHeight w:val="645"/>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7642C5FB"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13</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7AB22039"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Paczki krajowe ekonomiczne (gabaryt A)</w:t>
            </w:r>
          </w:p>
        </w:tc>
        <w:tc>
          <w:tcPr>
            <w:tcW w:w="1255" w:type="dxa"/>
            <w:tcBorders>
              <w:top w:val="nil"/>
              <w:left w:val="nil"/>
              <w:bottom w:val="single" w:sz="8" w:space="0" w:color="999999"/>
              <w:right w:val="single" w:sz="8" w:space="0" w:color="999999"/>
            </w:tcBorders>
            <w:shd w:val="clear" w:color="auto" w:fill="auto"/>
            <w:vAlign w:val="center"/>
            <w:hideMark/>
          </w:tcPr>
          <w:p w14:paraId="1E8B163B"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1 kg do 2 kg</w:t>
            </w:r>
          </w:p>
        </w:tc>
        <w:tc>
          <w:tcPr>
            <w:tcW w:w="1500" w:type="dxa"/>
            <w:tcBorders>
              <w:top w:val="nil"/>
              <w:left w:val="nil"/>
              <w:bottom w:val="single" w:sz="8" w:space="0" w:color="999999"/>
              <w:right w:val="single" w:sz="8" w:space="0" w:color="999999"/>
            </w:tcBorders>
            <w:shd w:val="clear" w:color="auto" w:fill="auto"/>
            <w:vAlign w:val="center"/>
            <w:hideMark/>
          </w:tcPr>
          <w:p w14:paraId="58E0A21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8</w:t>
            </w:r>
          </w:p>
        </w:tc>
        <w:tc>
          <w:tcPr>
            <w:tcW w:w="1322" w:type="dxa"/>
            <w:tcBorders>
              <w:top w:val="nil"/>
              <w:left w:val="nil"/>
              <w:bottom w:val="single" w:sz="8" w:space="0" w:color="999999"/>
              <w:right w:val="single" w:sz="8" w:space="0" w:color="999999"/>
            </w:tcBorders>
            <w:shd w:val="clear" w:color="auto" w:fill="auto"/>
            <w:vAlign w:val="center"/>
            <w:hideMark/>
          </w:tcPr>
          <w:p w14:paraId="3CB6F8DD"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52760C14"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15BA344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6E8981A1" w14:textId="77777777" w:rsidTr="003D2E27">
        <w:trPr>
          <w:trHeight w:val="645"/>
        </w:trPr>
        <w:tc>
          <w:tcPr>
            <w:tcW w:w="513" w:type="dxa"/>
            <w:vMerge/>
            <w:tcBorders>
              <w:top w:val="nil"/>
              <w:left w:val="single" w:sz="8" w:space="0" w:color="999999"/>
              <w:bottom w:val="single" w:sz="8" w:space="0" w:color="999999"/>
              <w:right w:val="single" w:sz="8" w:space="0" w:color="999999"/>
            </w:tcBorders>
            <w:vAlign w:val="center"/>
            <w:hideMark/>
          </w:tcPr>
          <w:p w14:paraId="475BA147"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2146EAE6"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38AE45AF"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2 kg do 5 kg</w:t>
            </w:r>
          </w:p>
        </w:tc>
        <w:tc>
          <w:tcPr>
            <w:tcW w:w="1500" w:type="dxa"/>
            <w:tcBorders>
              <w:top w:val="nil"/>
              <w:left w:val="nil"/>
              <w:bottom w:val="single" w:sz="8" w:space="0" w:color="999999"/>
              <w:right w:val="single" w:sz="8" w:space="0" w:color="999999"/>
            </w:tcBorders>
            <w:shd w:val="clear" w:color="auto" w:fill="auto"/>
            <w:vAlign w:val="center"/>
            <w:hideMark/>
          </w:tcPr>
          <w:p w14:paraId="10B41308"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8</w:t>
            </w:r>
          </w:p>
        </w:tc>
        <w:tc>
          <w:tcPr>
            <w:tcW w:w="1322" w:type="dxa"/>
            <w:tcBorders>
              <w:top w:val="nil"/>
              <w:left w:val="nil"/>
              <w:bottom w:val="single" w:sz="8" w:space="0" w:color="999999"/>
              <w:right w:val="single" w:sz="8" w:space="0" w:color="999999"/>
            </w:tcBorders>
            <w:shd w:val="clear" w:color="auto" w:fill="auto"/>
            <w:vAlign w:val="center"/>
            <w:hideMark/>
          </w:tcPr>
          <w:p w14:paraId="674AE62E"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3F6D6F78"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45A12A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24FF3B17" w14:textId="77777777" w:rsidTr="003D2E27">
        <w:trPr>
          <w:trHeight w:val="645"/>
        </w:trPr>
        <w:tc>
          <w:tcPr>
            <w:tcW w:w="513" w:type="dxa"/>
            <w:vMerge/>
            <w:tcBorders>
              <w:top w:val="nil"/>
              <w:left w:val="single" w:sz="8" w:space="0" w:color="999999"/>
              <w:bottom w:val="single" w:sz="8" w:space="0" w:color="999999"/>
              <w:right w:val="single" w:sz="8" w:space="0" w:color="999999"/>
            </w:tcBorders>
            <w:vAlign w:val="center"/>
            <w:hideMark/>
          </w:tcPr>
          <w:p w14:paraId="2C3EE0D8"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034492EB"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78C4E9AE"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5 kg do 10 kg</w:t>
            </w:r>
          </w:p>
        </w:tc>
        <w:tc>
          <w:tcPr>
            <w:tcW w:w="1500" w:type="dxa"/>
            <w:tcBorders>
              <w:top w:val="nil"/>
              <w:left w:val="nil"/>
              <w:bottom w:val="single" w:sz="8" w:space="0" w:color="999999"/>
              <w:right w:val="single" w:sz="8" w:space="0" w:color="999999"/>
            </w:tcBorders>
            <w:shd w:val="clear" w:color="auto" w:fill="auto"/>
            <w:vAlign w:val="center"/>
            <w:hideMark/>
          </w:tcPr>
          <w:p w14:paraId="3545ADC7"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4</w:t>
            </w:r>
          </w:p>
        </w:tc>
        <w:tc>
          <w:tcPr>
            <w:tcW w:w="1322" w:type="dxa"/>
            <w:tcBorders>
              <w:top w:val="nil"/>
              <w:left w:val="nil"/>
              <w:bottom w:val="single" w:sz="8" w:space="0" w:color="999999"/>
              <w:right w:val="single" w:sz="8" w:space="0" w:color="999999"/>
            </w:tcBorders>
            <w:shd w:val="clear" w:color="auto" w:fill="auto"/>
            <w:vAlign w:val="center"/>
            <w:hideMark/>
          </w:tcPr>
          <w:p w14:paraId="4D28758C"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243255ED"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3A172550"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5A4FEB29" w14:textId="77777777" w:rsidTr="003D2E27">
        <w:trPr>
          <w:trHeight w:val="645"/>
        </w:trPr>
        <w:tc>
          <w:tcPr>
            <w:tcW w:w="513"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6E8AB0B4"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14</w:t>
            </w:r>
          </w:p>
        </w:tc>
        <w:tc>
          <w:tcPr>
            <w:tcW w:w="2655" w:type="dxa"/>
            <w:vMerge w:val="restart"/>
            <w:tcBorders>
              <w:top w:val="nil"/>
              <w:left w:val="single" w:sz="8" w:space="0" w:color="999999"/>
              <w:bottom w:val="single" w:sz="8" w:space="0" w:color="999999"/>
              <w:right w:val="single" w:sz="8" w:space="0" w:color="999999"/>
            </w:tcBorders>
            <w:shd w:val="clear" w:color="auto" w:fill="auto"/>
            <w:vAlign w:val="center"/>
            <w:hideMark/>
          </w:tcPr>
          <w:p w14:paraId="59A9D0F1"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Paczki krajowe priorytetowe (gabaryt A)</w:t>
            </w:r>
          </w:p>
        </w:tc>
        <w:tc>
          <w:tcPr>
            <w:tcW w:w="1255" w:type="dxa"/>
            <w:tcBorders>
              <w:top w:val="nil"/>
              <w:left w:val="nil"/>
              <w:bottom w:val="single" w:sz="8" w:space="0" w:color="999999"/>
              <w:right w:val="single" w:sz="8" w:space="0" w:color="999999"/>
            </w:tcBorders>
            <w:shd w:val="clear" w:color="auto" w:fill="auto"/>
            <w:vAlign w:val="center"/>
            <w:hideMark/>
          </w:tcPr>
          <w:p w14:paraId="62C18896"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1 kg do 2 kg</w:t>
            </w:r>
          </w:p>
        </w:tc>
        <w:tc>
          <w:tcPr>
            <w:tcW w:w="1500" w:type="dxa"/>
            <w:tcBorders>
              <w:top w:val="nil"/>
              <w:left w:val="nil"/>
              <w:bottom w:val="single" w:sz="8" w:space="0" w:color="999999"/>
              <w:right w:val="single" w:sz="8" w:space="0" w:color="999999"/>
            </w:tcBorders>
            <w:shd w:val="clear" w:color="auto" w:fill="auto"/>
            <w:vAlign w:val="center"/>
            <w:hideMark/>
          </w:tcPr>
          <w:p w14:paraId="35A1D6E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1CBF4CA4"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1EC03C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065A893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620FC7D" w14:textId="77777777" w:rsidTr="003D2E27">
        <w:trPr>
          <w:trHeight w:val="645"/>
        </w:trPr>
        <w:tc>
          <w:tcPr>
            <w:tcW w:w="513" w:type="dxa"/>
            <w:vMerge/>
            <w:tcBorders>
              <w:top w:val="nil"/>
              <w:left w:val="single" w:sz="8" w:space="0" w:color="999999"/>
              <w:bottom w:val="single" w:sz="8" w:space="0" w:color="999999"/>
              <w:right w:val="single" w:sz="8" w:space="0" w:color="999999"/>
            </w:tcBorders>
            <w:vAlign w:val="center"/>
            <w:hideMark/>
          </w:tcPr>
          <w:p w14:paraId="46FD635A"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01D95D46"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0ADBF749"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2 kg do 5 kg</w:t>
            </w:r>
          </w:p>
        </w:tc>
        <w:tc>
          <w:tcPr>
            <w:tcW w:w="1500" w:type="dxa"/>
            <w:tcBorders>
              <w:top w:val="nil"/>
              <w:left w:val="nil"/>
              <w:bottom w:val="single" w:sz="8" w:space="0" w:color="999999"/>
              <w:right w:val="single" w:sz="8" w:space="0" w:color="999999"/>
            </w:tcBorders>
            <w:shd w:val="clear" w:color="auto" w:fill="auto"/>
            <w:vAlign w:val="center"/>
            <w:hideMark/>
          </w:tcPr>
          <w:p w14:paraId="33AA6F7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2C83A8DA"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51F1825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3922C65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FAA3042" w14:textId="77777777" w:rsidTr="003D2E27">
        <w:trPr>
          <w:trHeight w:val="645"/>
        </w:trPr>
        <w:tc>
          <w:tcPr>
            <w:tcW w:w="513" w:type="dxa"/>
            <w:vMerge/>
            <w:tcBorders>
              <w:top w:val="nil"/>
              <w:left w:val="single" w:sz="8" w:space="0" w:color="999999"/>
              <w:bottom w:val="single" w:sz="8" w:space="0" w:color="999999"/>
              <w:right w:val="single" w:sz="8" w:space="0" w:color="999999"/>
            </w:tcBorders>
            <w:vAlign w:val="center"/>
            <w:hideMark/>
          </w:tcPr>
          <w:p w14:paraId="3A82EFF2" w14:textId="77777777" w:rsidR="00D53DE4" w:rsidRPr="00780A1F" w:rsidRDefault="00D53DE4" w:rsidP="003D2E27">
            <w:pPr>
              <w:rPr>
                <w:rFonts w:ascii="Calibri Light" w:hAnsi="Calibri Light" w:cs="Calibri Light"/>
                <w:b/>
                <w:bCs/>
                <w:color w:val="000000"/>
              </w:rPr>
            </w:pPr>
          </w:p>
        </w:tc>
        <w:tc>
          <w:tcPr>
            <w:tcW w:w="2655" w:type="dxa"/>
            <w:vMerge/>
            <w:tcBorders>
              <w:top w:val="nil"/>
              <w:left w:val="single" w:sz="8" w:space="0" w:color="999999"/>
              <w:bottom w:val="single" w:sz="8" w:space="0" w:color="999999"/>
              <w:right w:val="single" w:sz="8" w:space="0" w:color="999999"/>
            </w:tcBorders>
            <w:vAlign w:val="center"/>
            <w:hideMark/>
          </w:tcPr>
          <w:p w14:paraId="4C3BFB05" w14:textId="77777777" w:rsidR="00D53DE4" w:rsidRPr="00780A1F" w:rsidRDefault="00D53DE4" w:rsidP="003D2E27">
            <w:pPr>
              <w:rPr>
                <w:rFonts w:ascii="Calibri Light" w:hAnsi="Calibri Light" w:cs="Calibri Light"/>
                <w:color w:val="000000"/>
              </w:rPr>
            </w:pPr>
          </w:p>
        </w:tc>
        <w:tc>
          <w:tcPr>
            <w:tcW w:w="1255" w:type="dxa"/>
            <w:tcBorders>
              <w:top w:val="nil"/>
              <w:left w:val="nil"/>
              <w:bottom w:val="single" w:sz="8" w:space="0" w:color="999999"/>
              <w:right w:val="single" w:sz="8" w:space="0" w:color="999999"/>
            </w:tcBorders>
            <w:shd w:val="clear" w:color="auto" w:fill="auto"/>
            <w:vAlign w:val="center"/>
            <w:hideMark/>
          </w:tcPr>
          <w:p w14:paraId="3419BC12"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Ponad 5 kg do 10 kg</w:t>
            </w:r>
          </w:p>
        </w:tc>
        <w:tc>
          <w:tcPr>
            <w:tcW w:w="1500" w:type="dxa"/>
            <w:tcBorders>
              <w:top w:val="nil"/>
              <w:left w:val="nil"/>
              <w:bottom w:val="single" w:sz="8" w:space="0" w:color="999999"/>
              <w:right w:val="single" w:sz="8" w:space="0" w:color="999999"/>
            </w:tcBorders>
            <w:shd w:val="clear" w:color="auto" w:fill="auto"/>
            <w:vAlign w:val="center"/>
            <w:hideMark/>
          </w:tcPr>
          <w:p w14:paraId="5A50BC6E"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6659A326"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17D4C4D2"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588F61DD"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7BB93E94" w14:textId="77777777" w:rsidTr="003D2E27">
        <w:trPr>
          <w:trHeight w:val="645"/>
        </w:trPr>
        <w:tc>
          <w:tcPr>
            <w:tcW w:w="513" w:type="dxa"/>
            <w:tcBorders>
              <w:top w:val="nil"/>
              <w:left w:val="single" w:sz="8" w:space="0" w:color="999999"/>
              <w:bottom w:val="single" w:sz="8" w:space="0" w:color="999999"/>
              <w:right w:val="single" w:sz="8" w:space="0" w:color="999999"/>
            </w:tcBorders>
            <w:shd w:val="clear" w:color="auto" w:fill="auto"/>
            <w:vAlign w:val="center"/>
            <w:hideMark/>
          </w:tcPr>
          <w:p w14:paraId="0F0A06B5"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15</w:t>
            </w:r>
          </w:p>
        </w:tc>
        <w:tc>
          <w:tcPr>
            <w:tcW w:w="2655" w:type="dxa"/>
            <w:tcBorders>
              <w:top w:val="nil"/>
              <w:left w:val="nil"/>
              <w:bottom w:val="single" w:sz="8" w:space="0" w:color="999999"/>
              <w:right w:val="single" w:sz="8" w:space="0" w:color="999999"/>
            </w:tcBorders>
            <w:shd w:val="clear" w:color="auto" w:fill="auto"/>
            <w:vAlign w:val="center"/>
            <w:hideMark/>
          </w:tcPr>
          <w:p w14:paraId="0EB0001C"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Paczki krajowe priorytetowe (gabaryt B)</w:t>
            </w:r>
          </w:p>
        </w:tc>
        <w:tc>
          <w:tcPr>
            <w:tcW w:w="1255" w:type="dxa"/>
            <w:tcBorders>
              <w:top w:val="nil"/>
              <w:left w:val="nil"/>
              <w:bottom w:val="single" w:sz="8" w:space="0" w:color="999999"/>
              <w:right w:val="single" w:sz="8" w:space="0" w:color="999999"/>
            </w:tcBorders>
            <w:shd w:val="clear" w:color="auto" w:fill="auto"/>
            <w:vAlign w:val="center"/>
            <w:hideMark/>
          </w:tcPr>
          <w:p w14:paraId="1100E80C"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Od 5 kg do 10 kg</w:t>
            </w:r>
          </w:p>
        </w:tc>
        <w:tc>
          <w:tcPr>
            <w:tcW w:w="1500" w:type="dxa"/>
            <w:tcBorders>
              <w:top w:val="nil"/>
              <w:left w:val="nil"/>
              <w:bottom w:val="single" w:sz="8" w:space="0" w:color="999999"/>
              <w:right w:val="single" w:sz="8" w:space="0" w:color="999999"/>
            </w:tcBorders>
            <w:shd w:val="clear" w:color="auto" w:fill="auto"/>
            <w:vAlign w:val="center"/>
            <w:hideMark/>
          </w:tcPr>
          <w:p w14:paraId="6AD2DED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w:t>
            </w:r>
          </w:p>
        </w:tc>
        <w:tc>
          <w:tcPr>
            <w:tcW w:w="1322" w:type="dxa"/>
            <w:tcBorders>
              <w:top w:val="nil"/>
              <w:left w:val="nil"/>
              <w:bottom w:val="single" w:sz="8" w:space="0" w:color="999999"/>
              <w:right w:val="single" w:sz="8" w:space="0" w:color="999999"/>
            </w:tcBorders>
            <w:shd w:val="clear" w:color="auto" w:fill="auto"/>
            <w:vAlign w:val="center"/>
            <w:hideMark/>
          </w:tcPr>
          <w:p w14:paraId="36BBA6B6"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57F76E68"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4A5360E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5777B314" w14:textId="77777777" w:rsidTr="003D2E27">
        <w:trPr>
          <w:trHeight w:val="330"/>
        </w:trPr>
        <w:tc>
          <w:tcPr>
            <w:tcW w:w="9520" w:type="dxa"/>
            <w:gridSpan w:val="7"/>
            <w:tcBorders>
              <w:top w:val="single" w:sz="8" w:space="0" w:color="999999"/>
              <w:left w:val="single" w:sz="8" w:space="0" w:color="999999"/>
              <w:bottom w:val="single" w:sz="8" w:space="0" w:color="999999"/>
              <w:right w:val="single" w:sz="8" w:space="0" w:color="999999"/>
            </w:tcBorders>
            <w:shd w:val="clear" w:color="auto" w:fill="auto"/>
            <w:vAlign w:val="center"/>
            <w:hideMark/>
          </w:tcPr>
          <w:p w14:paraId="0CA2AA9B"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Usługi pocztowe</w:t>
            </w:r>
          </w:p>
        </w:tc>
      </w:tr>
      <w:tr w:rsidR="00D53DE4" w:rsidRPr="00780A1F" w14:paraId="13C6B925" w14:textId="77777777" w:rsidTr="003D2E27">
        <w:trPr>
          <w:trHeight w:val="1260"/>
        </w:trPr>
        <w:tc>
          <w:tcPr>
            <w:tcW w:w="513" w:type="dxa"/>
            <w:tcBorders>
              <w:top w:val="nil"/>
              <w:left w:val="single" w:sz="8" w:space="0" w:color="999999"/>
              <w:bottom w:val="single" w:sz="8" w:space="0" w:color="999999"/>
              <w:right w:val="single" w:sz="8" w:space="0" w:color="999999"/>
            </w:tcBorders>
            <w:shd w:val="clear" w:color="auto" w:fill="auto"/>
            <w:vAlign w:val="center"/>
            <w:hideMark/>
          </w:tcPr>
          <w:p w14:paraId="261DFE01"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16</w:t>
            </w:r>
          </w:p>
        </w:tc>
        <w:tc>
          <w:tcPr>
            <w:tcW w:w="2655" w:type="dxa"/>
            <w:tcBorders>
              <w:top w:val="nil"/>
              <w:left w:val="nil"/>
              <w:bottom w:val="single" w:sz="8" w:space="0" w:color="999999"/>
              <w:right w:val="single" w:sz="8" w:space="0" w:color="999999"/>
            </w:tcBorders>
            <w:shd w:val="clear" w:color="auto" w:fill="auto"/>
            <w:vAlign w:val="center"/>
            <w:hideMark/>
          </w:tcPr>
          <w:p w14:paraId="67A629E1"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Usługa potwierdzenia odbioru w obrocie krajowym przesyłek listowych ekonomicznych</w:t>
            </w:r>
          </w:p>
        </w:tc>
        <w:tc>
          <w:tcPr>
            <w:tcW w:w="1255" w:type="dxa"/>
            <w:tcBorders>
              <w:top w:val="nil"/>
              <w:left w:val="nil"/>
              <w:bottom w:val="single" w:sz="8" w:space="0" w:color="999999"/>
              <w:right w:val="single" w:sz="8" w:space="0" w:color="999999"/>
            </w:tcBorders>
            <w:shd w:val="clear" w:color="auto" w:fill="auto"/>
            <w:hideMark/>
          </w:tcPr>
          <w:p w14:paraId="6CA17B72"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 </w:t>
            </w:r>
          </w:p>
        </w:tc>
        <w:tc>
          <w:tcPr>
            <w:tcW w:w="1500" w:type="dxa"/>
            <w:tcBorders>
              <w:top w:val="nil"/>
              <w:left w:val="nil"/>
              <w:bottom w:val="single" w:sz="8" w:space="0" w:color="999999"/>
              <w:right w:val="single" w:sz="8" w:space="0" w:color="999999"/>
            </w:tcBorders>
            <w:shd w:val="clear" w:color="auto" w:fill="auto"/>
            <w:vAlign w:val="center"/>
            <w:hideMark/>
          </w:tcPr>
          <w:p w14:paraId="0A09B509"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37000</w:t>
            </w:r>
          </w:p>
        </w:tc>
        <w:tc>
          <w:tcPr>
            <w:tcW w:w="1322" w:type="dxa"/>
            <w:tcBorders>
              <w:top w:val="nil"/>
              <w:left w:val="nil"/>
              <w:bottom w:val="single" w:sz="8" w:space="0" w:color="999999"/>
              <w:right w:val="single" w:sz="8" w:space="0" w:color="999999"/>
            </w:tcBorders>
            <w:shd w:val="clear" w:color="auto" w:fill="auto"/>
            <w:vAlign w:val="center"/>
            <w:hideMark/>
          </w:tcPr>
          <w:p w14:paraId="3172CE0C"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1C57698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6078C266"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2063C978" w14:textId="77777777" w:rsidTr="003D2E27">
        <w:trPr>
          <w:trHeight w:val="1395"/>
        </w:trPr>
        <w:tc>
          <w:tcPr>
            <w:tcW w:w="513" w:type="dxa"/>
            <w:tcBorders>
              <w:top w:val="nil"/>
              <w:left w:val="single" w:sz="8" w:space="0" w:color="999999"/>
              <w:bottom w:val="single" w:sz="8" w:space="0" w:color="999999"/>
              <w:right w:val="single" w:sz="8" w:space="0" w:color="999999"/>
            </w:tcBorders>
            <w:shd w:val="clear" w:color="auto" w:fill="auto"/>
            <w:vAlign w:val="center"/>
            <w:hideMark/>
          </w:tcPr>
          <w:p w14:paraId="49B97E1B"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lastRenderedPageBreak/>
              <w:t>17</w:t>
            </w:r>
          </w:p>
        </w:tc>
        <w:tc>
          <w:tcPr>
            <w:tcW w:w="2655" w:type="dxa"/>
            <w:tcBorders>
              <w:top w:val="nil"/>
              <w:left w:val="nil"/>
              <w:bottom w:val="single" w:sz="8" w:space="0" w:color="999999"/>
              <w:right w:val="single" w:sz="8" w:space="0" w:color="999999"/>
            </w:tcBorders>
            <w:shd w:val="clear" w:color="auto" w:fill="auto"/>
            <w:vAlign w:val="center"/>
            <w:hideMark/>
          </w:tcPr>
          <w:p w14:paraId="6C27BE74"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Usługa potwierdzenia odbioru w obrocie krajowym przesyłek listowych priorytetowych</w:t>
            </w:r>
          </w:p>
        </w:tc>
        <w:tc>
          <w:tcPr>
            <w:tcW w:w="1255" w:type="dxa"/>
            <w:tcBorders>
              <w:top w:val="nil"/>
              <w:left w:val="nil"/>
              <w:bottom w:val="single" w:sz="8" w:space="0" w:color="999999"/>
              <w:right w:val="single" w:sz="8" w:space="0" w:color="999999"/>
            </w:tcBorders>
            <w:shd w:val="clear" w:color="auto" w:fill="auto"/>
            <w:hideMark/>
          </w:tcPr>
          <w:p w14:paraId="4BC25084"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 </w:t>
            </w:r>
          </w:p>
        </w:tc>
        <w:tc>
          <w:tcPr>
            <w:tcW w:w="1500" w:type="dxa"/>
            <w:tcBorders>
              <w:top w:val="nil"/>
              <w:left w:val="nil"/>
              <w:bottom w:val="single" w:sz="8" w:space="0" w:color="999999"/>
              <w:right w:val="single" w:sz="8" w:space="0" w:color="999999"/>
            </w:tcBorders>
            <w:shd w:val="clear" w:color="auto" w:fill="auto"/>
            <w:vAlign w:val="center"/>
            <w:hideMark/>
          </w:tcPr>
          <w:p w14:paraId="7897B2D7"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100</w:t>
            </w:r>
          </w:p>
        </w:tc>
        <w:tc>
          <w:tcPr>
            <w:tcW w:w="1322" w:type="dxa"/>
            <w:tcBorders>
              <w:top w:val="nil"/>
              <w:left w:val="nil"/>
              <w:bottom w:val="single" w:sz="8" w:space="0" w:color="999999"/>
              <w:right w:val="single" w:sz="8" w:space="0" w:color="999999"/>
            </w:tcBorders>
            <w:shd w:val="clear" w:color="auto" w:fill="auto"/>
            <w:vAlign w:val="center"/>
            <w:hideMark/>
          </w:tcPr>
          <w:p w14:paraId="6EB4C89B"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2880CEB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7087AF7A"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4051E858" w14:textId="77777777" w:rsidTr="003D2E27">
        <w:trPr>
          <w:trHeight w:val="945"/>
        </w:trPr>
        <w:tc>
          <w:tcPr>
            <w:tcW w:w="513" w:type="dxa"/>
            <w:tcBorders>
              <w:top w:val="nil"/>
              <w:left w:val="single" w:sz="8" w:space="0" w:color="999999"/>
              <w:bottom w:val="single" w:sz="8" w:space="0" w:color="999999"/>
              <w:right w:val="single" w:sz="8" w:space="0" w:color="999999"/>
            </w:tcBorders>
            <w:shd w:val="clear" w:color="auto" w:fill="auto"/>
            <w:vAlign w:val="center"/>
            <w:hideMark/>
          </w:tcPr>
          <w:p w14:paraId="2F34B4AC"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18</w:t>
            </w:r>
          </w:p>
        </w:tc>
        <w:tc>
          <w:tcPr>
            <w:tcW w:w="2655" w:type="dxa"/>
            <w:tcBorders>
              <w:top w:val="nil"/>
              <w:left w:val="nil"/>
              <w:bottom w:val="single" w:sz="8" w:space="0" w:color="999999"/>
              <w:right w:val="single" w:sz="8" w:space="0" w:color="999999"/>
            </w:tcBorders>
            <w:shd w:val="clear" w:color="auto" w:fill="auto"/>
            <w:vAlign w:val="center"/>
            <w:hideMark/>
          </w:tcPr>
          <w:p w14:paraId="1403E72E"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Usługa potwierdzenia odbioru w obrocie zagranicznym</w:t>
            </w:r>
          </w:p>
        </w:tc>
        <w:tc>
          <w:tcPr>
            <w:tcW w:w="1255" w:type="dxa"/>
            <w:tcBorders>
              <w:top w:val="nil"/>
              <w:left w:val="nil"/>
              <w:bottom w:val="single" w:sz="8" w:space="0" w:color="999999"/>
              <w:right w:val="single" w:sz="8" w:space="0" w:color="999999"/>
            </w:tcBorders>
            <w:shd w:val="clear" w:color="auto" w:fill="auto"/>
            <w:hideMark/>
          </w:tcPr>
          <w:p w14:paraId="74C88821"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 </w:t>
            </w:r>
          </w:p>
        </w:tc>
        <w:tc>
          <w:tcPr>
            <w:tcW w:w="1500" w:type="dxa"/>
            <w:tcBorders>
              <w:top w:val="nil"/>
              <w:left w:val="nil"/>
              <w:bottom w:val="single" w:sz="8" w:space="0" w:color="999999"/>
              <w:right w:val="single" w:sz="8" w:space="0" w:color="999999"/>
            </w:tcBorders>
            <w:shd w:val="clear" w:color="auto" w:fill="auto"/>
            <w:vAlign w:val="center"/>
            <w:hideMark/>
          </w:tcPr>
          <w:p w14:paraId="4C1B5193"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1400</w:t>
            </w:r>
          </w:p>
        </w:tc>
        <w:tc>
          <w:tcPr>
            <w:tcW w:w="1322" w:type="dxa"/>
            <w:tcBorders>
              <w:top w:val="nil"/>
              <w:left w:val="nil"/>
              <w:bottom w:val="single" w:sz="8" w:space="0" w:color="999999"/>
              <w:right w:val="single" w:sz="8" w:space="0" w:color="999999"/>
            </w:tcBorders>
            <w:shd w:val="clear" w:color="auto" w:fill="auto"/>
            <w:vAlign w:val="center"/>
            <w:hideMark/>
          </w:tcPr>
          <w:p w14:paraId="4F154A58"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ED1F8EB"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Zw.</w:t>
            </w:r>
          </w:p>
        </w:tc>
        <w:tc>
          <w:tcPr>
            <w:tcW w:w="1353" w:type="dxa"/>
            <w:tcBorders>
              <w:top w:val="nil"/>
              <w:left w:val="nil"/>
              <w:bottom w:val="single" w:sz="8" w:space="0" w:color="999999"/>
              <w:right w:val="single" w:sz="8" w:space="0" w:color="999999"/>
            </w:tcBorders>
            <w:shd w:val="clear" w:color="auto" w:fill="auto"/>
            <w:vAlign w:val="center"/>
            <w:hideMark/>
          </w:tcPr>
          <w:p w14:paraId="58473F3D"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03F13DC4" w14:textId="77777777" w:rsidTr="003D2E27">
        <w:trPr>
          <w:trHeight w:val="3165"/>
        </w:trPr>
        <w:tc>
          <w:tcPr>
            <w:tcW w:w="513" w:type="dxa"/>
            <w:tcBorders>
              <w:top w:val="nil"/>
              <w:left w:val="single" w:sz="8" w:space="0" w:color="999999"/>
              <w:bottom w:val="single" w:sz="8" w:space="0" w:color="999999"/>
              <w:right w:val="single" w:sz="8" w:space="0" w:color="999999"/>
            </w:tcBorders>
            <w:shd w:val="clear" w:color="auto" w:fill="auto"/>
            <w:vAlign w:val="center"/>
            <w:hideMark/>
          </w:tcPr>
          <w:p w14:paraId="214B4200"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19</w:t>
            </w:r>
          </w:p>
        </w:tc>
        <w:tc>
          <w:tcPr>
            <w:tcW w:w="2655" w:type="dxa"/>
            <w:tcBorders>
              <w:top w:val="nil"/>
              <w:left w:val="nil"/>
              <w:bottom w:val="single" w:sz="8" w:space="0" w:color="999999"/>
              <w:right w:val="single" w:sz="8" w:space="0" w:color="999999"/>
            </w:tcBorders>
            <w:shd w:val="clear" w:color="auto" w:fill="auto"/>
            <w:vAlign w:val="center"/>
            <w:hideMark/>
          </w:tcPr>
          <w:p w14:paraId="5F2FBF28"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Usługa odbioru przesyłek z siedziby zamawiającego tj. Urząd Miejski w Skoczowie, Rynek 1, 43-430 Skoczów- do placówek nadawczych Wykonawcy, świadczony 1 raz dziennie, 5 dni w tygodniu (od poniedziałku do piątku), opłacana miesięcznie przez Zamawiającego</w:t>
            </w:r>
          </w:p>
        </w:tc>
        <w:tc>
          <w:tcPr>
            <w:tcW w:w="1255" w:type="dxa"/>
            <w:tcBorders>
              <w:top w:val="nil"/>
              <w:left w:val="nil"/>
              <w:bottom w:val="single" w:sz="8" w:space="0" w:color="999999"/>
              <w:right w:val="single" w:sz="8" w:space="0" w:color="999999"/>
            </w:tcBorders>
            <w:shd w:val="clear" w:color="auto" w:fill="auto"/>
            <w:hideMark/>
          </w:tcPr>
          <w:p w14:paraId="45C55479"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 </w:t>
            </w:r>
          </w:p>
        </w:tc>
        <w:tc>
          <w:tcPr>
            <w:tcW w:w="1500" w:type="dxa"/>
            <w:tcBorders>
              <w:top w:val="nil"/>
              <w:left w:val="nil"/>
              <w:bottom w:val="single" w:sz="8" w:space="0" w:color="999999"/>
              <w:right w:val="single" w:sz="8" w:space="0" w:color="999999"/>
            </w:tcBorders>
            <w:shd w:val="clear" w:color="auto" w:fill="auto"/>
            <w:vAlign w:val="center"/>
            <w:hideMark/>
          </w:tcPr>
          <w:p w14:paraId="3E4671DC"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26</w:t>
            </w:r>
          </w:p>
        </w:tc>
        <w:tc>
          <w:tcPr>
            <w:tcW w:w="1322" w:type="dxa"/>
            <w:tcBorders>
              <w:top w:val="nil"/>
              <w:left w:val="nil"/>
              <w:bottom w:val="single" w:sz="8" w:space="0" w:color="999999"/>
              <w:right w:val="single" w:sz="8" w:space="0" w:color="999999"/>
            </w:tcBorders>
            <w:shd w:val="clear" w:color="auto" w:fill="auto"/>
            <w:vAlign w:val="center"/>
            <w:hideMark/>
          </w:tcPr>
          <w:p w14:paraId="2F8ADED6" w14:textId="77777777" w:rsidR="00D53DE4" w:rsidRPr="00780A1F" w:rsidRDefault="00D53DE4" w:rsidP="003D2E27">
            <w:pPr>
              <w:jc w:val="center"/>
              <w:rPr>
                <w:rFonts w:ascii="Calibri Light" w:hAnsi="Calibri Light" w:cs="Calibri Light"/>
              </w:rPr>
            </w:pPr>
            <w:r w:rsidRPr="00780A1F">
              <w:rPr>
                <w:rFonts w:ascii="Calibri Light" w:hAnsi="Calibri Light" w:cs="Calibri Light"/>
              </w:rPr>
              <w:t> </w:t>
            </w:r>
          </w:p>
        </w:tc>
        <w:tc>
          <w:tcPr>
            <w:tcW w:w="922" w:type="dxa"/>
            <w:tcBorders>
              <w:top w:val="nil"/>
              <w:left w:val="nil"/>
              <w:bottom w:val="single" w:sz="8" w:space="0" w:color="999999"/>
              <w:right w:val="single" w:sz="8" w:space="0" w:color="999999"/>
            </w:tcBorders>
            <w:shd w:val="clear" w:color="auto" w:fill="auto"/>
            <w:vAlign w:val="center"/>
            <w:hideMark/>
          </w:tcPr>
          <w:p w14:paraId="7D939061"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23%</w:t>
            </w:r>
          </w:p>
        </w:tc>
        <w:tc>
          <w:tcPr>
            <w:tcW w:w="1353" w:type="dxa"/>
            <w:tcBorders>
              <w:top w:val="nil"/>
              <w:left w:val="nil"/>
              <w:bottom w:val="single" w:sz="8" w:space="0" w:color="999999"/>
              <w:right w:val="single" w:sz="8" w:space="0" w:color="999999"/>
            </w:tcBorders>
            <w:shd w:val="clear" w:color="auto" w:fill="auto"/>
            <w:vAlign w:val="center"/>
            <w:hideMark/>
          </w:tcPr>
          <w:p w14:paraId="2116D4DF" w14:textId="77777777" w:rsidR="00D53DE4" w:rsidRPr="00780A1F" w:rsidRDefault="00D53DE4" w:rsidP="003D2E27">
            <w:pPr>
              <w:jc w:val="center"/>
              <w:rPr>
                <w:rFonts w:ascii="Calibri Light" w:hAnsi="Calibri Light" w:cs="Calibri Light"/>
                <w:color w:val="000000"/>
              </w:rPr>
            </w:pPr>
            <w:r w:rsidRPr="00780A1F">
              <w:rPr>
                <w:rFonts w:ascii="Calibri Light" w:hAnsi="Calibri Light" w:cs="Calibri Light"/>
                <w:color w:val="000000"/>
              </w:rPr>
              <w:t> </w:t>
            </w:r>
          </w:p>
        </w:tc>
      </w:tr>
      <w:tr w:rsidR="00D53DE4" w:rsidRPr="00780A1F" w14:paraId="3849D0AC" w14:textId="77777777" w:rsidTr="003D2E27">
        <w:trPr>
          <w:trHeight w:val="390"/>
        </w:trPr>
        <w:tc>
          <w:tcPr>
            <w:tcW w:w="513" w:type="dxa"/>
            <w:tcBorders>
              <w:top w:val="nil"/>
              <w:left w:val="single" w:sz="8" w:space="0" w:color="999999"/>
              <w:bottom w:val="single" w:sz="8" w:space="0" w:color="999999"/>
              <w:right w:val="single" w:sz="8" w:space="0" w:color="999999"/>
            </w:tcBorders>
            <w:shd w:val="clear" w:color="auto" w:fill="auto"/>
            <w:vAlign w:val="center"/>
            <w:hideMark/>
          </w:tcPr>
          <w:p w14:paraId="58DB3802" w14:textId="77777777" w:rsidR="00D53DE4" w:rsidRPr="00780A1F" w:rsidRDefault="00D53DE4" w:rsidP="003D2E27">
            <w:pPr>
              <w:jc w:val="right"/>
              <w:rPr>
                <w:rFonts w:ascii="Calibri Light" w:hAnsi="Calibri Light" w:cs="Calibri Light"/>
                <w:b/>
                <w:bCs/>
                <w:color w:val="000000"/>
              </w:rPr>
            </w:pPr>
            <w:r w:rsidRPr="00780A1F">
              <w:rPr>
                <w:rFonts w:ascii="Calibri Light" w:hAnsi="Calibri Light" w:cs="Calibri Light"/>
                <w:b/>
                <w:bCs/>
                <w:color w:val="000000"/>
              </w:rPr>
              <w:t>20</w:t>
            </w:r>
          </w:p>
        </w:tc>
        <w:tc>
          <w:tcPr>
            <w:tcW w:w="2655" w:type="dxa"/>
            <w:tcBorders>
              <w:top w:val="nil"/>
              <w:left w:val="nil"/>
              <w:bottom w:val="single" w:sz="8" w:space="0" w:color="999999"/>
              <w:right w:val="single" w:sz="8" w:space="0" w:color="999999"/>
            </w:tcBorders>
            <w:shd w:val="clear" w:color="auto" w:fill="auto"/>
            <w:hideMark/>
          </w:tcPr>
          <w:p w14:paraId="6D007A38" w14:textId="77777777" w:rsidR="00D53DE4" w:rsidRPr="00780A1F" w:rsidRDefault="00D53DE4" w:rsidP="003D2E27">
            <w:pPr>
              <w:rPr>
                <w:rFonts w:ascii="Calibri Light" w:hAnsi="Calibri Light" w:cs="Calibri Light"/>
                <w:color w:val="000000"/>
              </w:rPr>
            </w:pPr>
            <w:r w:rsidRPr="00780A1F">
              <w:rPr>
                <w:rFonts w:ascii="Calibri Light" w:hAnsi="Calibri Light" w:cs="Calibri Light"/>
                <w:color w:val="000000"/>
              </w:rPr>
              <w:t> </w:t>
            </w:r>
          </w:p>
        </w:tc>
        <w:tc>
          <w:tcPr>
            <w:tcW w:w="4999" w:type="dxa"/>
            <w:gridSpan w:val="4"/>
            <w:tcBorders>
              <w:top w:val="single" w:sz="8" w:space="0" w:color="999999"/>
              <w:left w:val="nil"/>
              <w:bottom w:val="single" w:sz="8" w:space="0" w:color="999999"/>
              <w:right w:val="single" w:sz="8" w:space="0" w:color="999999"/>
            </w:tcBorders>
            <w:shd w:val="clear" w:color="auto" w:fill="auto"/>
            <w:vAlign w:val="center"/>
            <w:hideMark/>
          </w:tcPr>
          <w:p w14:paraId="465D99D9" w14:textId="77777777" w:rsidR="00D53DE4" w:rsidRPr="00780A1F" w:rsidRDefault="00D53DE4" w:rsidP="003D2E27">
            <w:pPr>
              <w:rPr>
                <w:rFonts w:ascii="Calibri Light" w:hAnsi="Calibri Light" w:cs="Calibri Light"/>
                <w:b/>
                <w:bCs/>
                <w:color w:val="000000"/>
              </w:rPr>
            </w:pPr>
            <w:r w:rsidRPr="00780A1F">
              <w:rPr>
                <w:rFonts w:ascii="Calibri Light" w:hAnsi="Calibri Light" w:cs="Calibri Light"/>
                <w:b/>
                <w:bCs/>
                <w:color w:val="000000"/>
              </w:rPr>
              <w:t>RAZEM CENA OFERTY BRUTTO</w:t>
            </w:r>
          </w:p>
        </w:tc>
        <w:tc>
          <w:tcPr>
            <w:tcW w:w="1353" w:type="dxa"/>
            <w:tcBorders>
              <w:top w:val="nil"/>
              <w:left w:val="nil"/>
              <w:bottom w:val="single" w:sz="8" w:space="0" w:color="999999"/>
              <w:right w:val="single" w:sz="8" w:space="0" w:color="999999"/>
            </w:tcBorders>
            <w:shd w:val="clear" w:color="auto" w:fill="auto"/>
            <w:vAlign w:val="center"/>
            <w:hideMark/>
          </w:tcPr>
          <w:p w14:paraId="0FE3FC11" w14:textId="77777777" w:rsidR="00D53DE4" w:rsidRPr="00780A1F" w:rsidRDefault="00D53DE4" w:rsidP="003D2E27">
            <w:pPr>
              <w:jc w:val="center"/>
              <w:rPr>
                <w:rFonts w:ascii="Calibri Light" w:hAnsi="Calibri Light" w:cs="Calibri Light"/>
                <w:b/>
                <w:bCs/>
                <w:color w:val="000000"/>
              </w:rPr>
            </w:pPr>
            <w:r w:rsidRPr="00780A1F">
              <w:rPr>
                <w:rFonts w:ascii="Calibri Light" w:hAnsi="Calibri Light" w:cs="Calibri Light"/>
                <w:b/>
                <w:bCs/>
                <w:color w:val="000000"/>
              </w:rPr>
              <w:t> </w:t>
            </w:r>
          </w:p>
        </w:tc>
      </w:tr>
      <w:tr w:rsidR="008B0E16" w:rsidRPr="00780A1F" w14:paraId="49940E27" w14:textId="77777777" w:rsidTr="003D2E27">
        <w:trPr>
          <w:trHeight w:val="300"/>
        </w:trPr>
        <w:tc>
          <w:tcPr>
            <w:tcW w:w="513" w:type="dxa"/>
            <w:tcBorders>
              <w:top w:val="nil"/>
              <w:left w:val="nil"/>
              <w:bottom w:val="nil"/>
              <w:right w:val="nil"/>
            </w:tcBorders>
            <w:shd w:val="clear" w:color="auto" w:fill="auto"/>
            <w:noWrap/>
            <w:vAlign w:val="bottom"/>
            <w:hideMark/>
          </w:tcPr>
          <w:p w14:paraId="30B9E042" w14:textId="77777777" w:rsidR="008B0E16" w:rsidRPr="00780A1F" w:rsidRDefault="008B0E16" w:rsidP="003D2E27">
            <w:pPr>
              <w:jc w:val="center"/>
              <w:rPr>
                <w:rFonts w:asciiTheme="majorHAnsi" w:hAnsiTheme="majorHAnsi" w:cstheme="majorHAnsi"/>
                <w:b/>
                <w:bCs/>
                <w:color w:val="000000"/>
                <w:sz w:val="28"/>
                <w:szCs w:val="28"/>
              </w:rPr>
            </w:pPr>
          </w:p>
        </w:tc>
        <w:tc>
          <w:tcPr>
            <w:tcW w:w="2655" w:type="dxa"/>
            <w:tcBorders>
              <w:top w:val="nil"/>
              <w:left w:val="nil"/>
              <w:bottom w:val="nil"/>
              <w:right w:val="nil"/>
            </w:tcBorders>
            <w:shd w:val="clear" w:color="auto" w:fill="auto"/>
            <w:noWrap/>
            <w:vAlign w:val="bottom"/>
            <w:hideMark/>
          </w:tcPr>
          <w:p w14:paraId="65DD1C04" w14:textId="77777777" w:rsidR="008B0E16" w:rsidRPr="00780A1F" w:rsidRDefault="008B0E16" w:rsidP="003D2E27">
            <w:pPr>
              <w:rPr>
                <w:rFonts w:asciiTheme="majorHAnsi" w:hAnsiTheme="majorHAnsi" w:cstheme="majorHAnsi"/>
              </w:rPr>
            </w:pPr>
          </w:p>
        </w:tc>
        <w:tc>
          <w:tcPr>
            <w:tcW w:w="1255" w:type="dxa"/>
            <w:tcBorders>
              <w:top w:val="nil"/>
              <w:left w:val="nil"/>
              <w:bottom w:val="nil"/>
              <w:right w:val="nil"/>
            </w:tcBorders>
            <w:shd w:val="clear" w:color="auto" w:fill="auto"/>
            <w:noWrap/>
            <w:vAlign w:val="bottom"/>
            <w:hideMark/>
          </w:tcPr>
          <w:p w14:paraId="6E88AFB3" w14:textId="77777777" w:rsidR="008B0E16" w:rsidRPr="00780A1F" w:rsidRDefault="008B0E16" w:rsidP="003D2E27">
            <w:pPr>
              <w:rPr>
                <w:rFonts w:asciiTheme="majorHAnsi" w:hAnsiTheme="majorHAnsi" w:cstheme="majorHAnsi"/>
              </w:rPr>
            </w:pPr>
          </w:p>
        </w:tc>
        <w:tc>
          <w:tcPr>
            <w:tcW w:w="1500" w:type="dxa"/>
            <w:tcBorders>
              <w:top w:val="nil"/>
              <w:left w:val="nil"/>
              <w:bottom w:val="nil"/>
              <w:right w:val="nil"/>
            </w:tcBorders>
            <w:shd w:val="clear" w:color="auto" w:fill="auto"/>
            <w:noWrap/>
            <w:vAlign w:val="bottom"/>
            <w:hideMark/>
          </w:tcPr>
          <w:p w14:paraId="0CC95599" w14:textId="77777777" w:rsidR="008B0E16" w:rsidRPr="00780A1F" w:rsidRDefault="008B0E16" w:rsidP="003D2E27">
            <w:pPr>
              <w:rPr>
                <w:rFonts w:asciiTheme="majorHAnsi" w:hAnsiTheme="majorHAnsi" w:cstheme="majorHAnsi"/>
              </w:rPr>
            </w:pPr>
          </w:p>
        </w:tc>
        <w:tc>
          <w:tcPr>
            <w:tcW w:w="1322" w:type="dxa"/>
            <w:tcBorders>
              <w:top w:val="nil"/>
              <w:left w:val="nil"/>
              <w:bottom w:val="nil"/>
              <w:right w:val="nil"/>
            </w:tcBorders>
            <w:shd w:val="clear" w:color="auto" w:fill="auto"/>
            <w:noWrap/>
            <w:vAlign w:val="bottom"/>
            <w:hideMark/>
          </w:tcPr>
          <w:p w14:paraId="22E593E5" w14:textId="77777777" w:rsidR="008B0E16" w:rsidRPr="00780A1F" w:rsidRDefault="008B0E16" w:rsidP="003D2E27">
            <w:pPr>
              <w:rPr>
                <w:rFonts w:asciiTheme="majorHAnsi" w:hAnsiTheme="majorHAnsi" w:cstheme="majorHAnsi"/>
              </w:rPr>
            </w:pPr>
          </w:p>
        </w:tc>
        <w:tc>
          <w:tcPr>
            <w:tcW w:w="922" w:type="dxa"/>
            <w:tcBorders>
              <w:top w:val="nil"/>
              <w:left w:val="nil"/>
              <w:bottom w:val="nil"/>
              <w:right w:val="nil"/>
            </w:tcBorders>
            <w:shd w:val="clear" w:color="auto" w:fill="auto"/>
            <w:noWrap/>
            <w:vAlign w:val="bottom"/>
            <w:hideMark/>
          </w:tcPr>
          <w:p w14:paraId="5C676C57" w14:textId="77777777" w:rsidR="008B0E16" w:rsidRPr="00780A1F" w:rsidRDefault="008B0E16" w:rsidP="003D2E27">
            <w:pPr>
              <w:rPr>
                <w:rFonts w:asciiTheme="majorHAnsi" w:hAnsiTheme="majorHAnsi" w:cstheme="majorHAnsi"/>
              </w:rPr>
            </w:pPr>
          </w:p>
        </w:tc>
        <w:tc>
          <w:tcPr>
            <w:tcW w:w="1353" w:type="dxa"/>
            <w:tcBorders>
              <w:top w:val="nil"/>
              <w:left w:val="nil"/>
              <w:bottom w:val="nil"/>
              <w:right w:val="nil"/>
            </w:tcBorders>
            <w:shd w:val="clear" w:color="auto" w:fill="auto"/>
            <w:noWrap/>
            <w:vAlign w:val="bottom"/>
            <w:hideMark/>
          </w:tcPr>
          <w:p w14:paraId="06B42FA2" w14:textId="77777777" w:rsidR="008B0E16" w:rsidRPr="00780A1F" w:rsidRDefault="008B0E16" w:rsidP="003D2E27">
            <w:pPr>
              <w:rPr>
                <w:rFonts w:asciiTheme="majorHAnsi" w:hAnsiTheme="majorHAnsi" w:cstheme="majorHAnsi"/>
              </w:rPr>
            </w:pPr>
          </w:p>
        </w:tc>
      </w:tr>
    </w:tbl>
    <w:p w14:paraId="4FEFBFC4" w14:textId="77777777" w:rsidR="008B0E16" w:rsidRPr="00780A1F" w:rsidRDefault="008B0E16" w:rsidP="008B0E16">
      <w:pPr>
        <w:rPr>
          <w:rFonts w:asciiTheme="majorHAnsi" w:hAnsiTheme="majorHAnsi" w:cstheme="majorHAnsi"/>
          <w:b/>
          <w:bCs/>
        </w:rPr>
      </w:pPr>
      <w:r w:rsidRPr="00780A1F">
        <w:rPr>
          <w:rFonts w:asciiTheme="majorHAnsi" w:hAnsiTheme="majorHAnsi" w:cstheme="majorHAnsi"/>
          <w:b/>
          <w:bCs/>
        </w:rPr>
        <w:t xml:space="preserve">W POZYCJACH, ZA KTÓRE WYKONAWCA NIE POBIERA OPŁAT WPISAĆ NALEŻY </w:t>
      </w:r>
      <w:r w:rsidRPr="00780A1F">
        <w:rPr>
          <w:rFonts w:asciiTheme="majorHAnsi" w:hAnsiTheme="majorHAnsi" w:cstheme="majorHAnsi"/>
          <w:b/>
          <w:bCs/>
          <w:u w:val="single"/>
        </w:rPr>
        <w:t>WPISAĆ „OPŁATA NIE POBIERANA" LUB OKREŚLENIE RÓWNOWAŻNE</w:t>
      </w:r>
    </w:p>
    <w:p w14:paraId="0DF76AB0" w14:textId="77777777" w:rsidR="008B0E16" w:rsidRDefault="008B0E16" w:rsidP="002F557E">
      <w:pPr>
        <w:spacing w:line="360" w:lineRule="auto"/>
        <w:jc w:val="both"/>
        <w:rPr>
          <w:rFonts w:ascii="Calibri Light" w:eastAsia="Calibri" w:hAnsi="Calibri Light" w:cs="Calibri Light"/>
          <w:sz w:val="22"/>
          <w:szCs w:val="22"/>
        </w:rPr>
      </w:pPr>
    </w:p>
    <w:p w14:paraId="7BEF91D0" w14:textId="77777777" w:rsidR="008B0E16" w:rsidRDefault="008B0E16" w:rsidP="002F557E">
      <w:pPr>
        <w:spacing w:line="360" w:lineRule="auto"/>
        <w:jc w:val="both"/>
        <w:rPr>
          <w:rFonts w:ascii="Calibri Light" w:eastAsia="Calibri" w:hAnsi="Calibri Light" w:cs="Calibri Light"/>
          <w:sz w:val="22"/>
          <w:szCs w:val="22"/>
        </w:rPr>
      </w:pPr>
    </w:p>
    <w:p w14:paraId="25E09416" w14:textId="67C4975C" w:rsidR="002F557E" w:rsidRPr="002F557E" w:rsidRDefault="002F557E" w:rsidP="002F557E">
      <w:pPr>
        <w:spacing w:line="360" w:lineRule="auto"/>
        <w:jc w:val="both"/>
        <w:rPr>
          <w:rFonts w:ascii="Calibri Light" w:hAnsi="Calibri Light" w:cs="Calibri Light"/>
          <w:sz w:val="22"/>
          <w:szCs w:val="22"/>
        </w:rPr>
      </w:pPr>
      <w:r w:rsidRPr="002F557E">
        <w:rPr>
          <w:rFonts w:ascii="Calibri Light" w:eastAsia="Calibri" w:hAnsi="Calibri Light" w:cs="Calibri Light"/>
          <w:sz w:val="22"/>
          <w:szCs w:val="22"/>
        </w:rPr>
        <w:t xml:space="preserve">Oświadczamy, że </w:t>
      </w:r>
      <w:r w:rsidRPr="002F557E">
        <w:rPr>
          <w:rFonts w:ascii="Calibri Light" w:hAnsi="Calibri Light" w:cs="Calibri Light"/>
          <w:sz w:val="22"/>
          <w:szCs w:val="22"/>
        </w:rPr>
        <w:t>powyższa cena obejmuje pełen zakres zamówienia określony w dokumentacji przetargowej.</w:t>
      </w:r>
    </w:p>
    <w:p w14:paraId="339DD35B" w14:textId="77777777" w:rsidR="002F557E" w:rsidRPr="002F557E" w:rsidRDefault="002F557E" w:rsidP="002F557E">
      <w:pPr>
        <w:spacing w:line="360" w:lineRule="auto"/>
        <w:ind w:right="28"/>
        <w:jc w:val="both"/>
        <w:rPr>
          <w:rFonts w:ascii="Calibri Light" w:hAnsi="Calibri Light" w:cs="Calibri Light"/>
          <w:sz w:val="22"/>
          <w:szCs w:val="22"/>
        </w:rPr>
      </w:pPr>
    </w:p>
    <w:tbl>
      <w:tblPr>
        <w:tblStyle w:val="Tabela-Siatka"/>
        <w:tblW w:w="8931" w:type="dxa"/>
        <w:tblInd w:w="-5" w:type="dxa"/>
        <w:tblLook w:val="04A0" w:firstRow="1" w:lastRow="0" w:firstColumn="1" w:lastColumn="0" w:noHBand="0" w:noVBand="1"/>
      </w:tblPr>
      <w:tblGrid>
        <w:gridCol w:w="8931"/>
      </w:tblGrid>
      <w:tr w:rsidR="002F557E" w:rsidRPr="002F557E" w14:paraId="7F93BFB5" w14:textId="77777777" w:rsidTr="008F745B">
        <w:tc>
          <w:tcPr>
            <w:tcW w:w="8931" w:type="dxa"/>
          </w:tcPr>
          <w:p w14:paraId="48C208D9" w14:textId="77777777" w:rsidR="002F557E" w:rsidRPr="002F557E" w:rsidRDefault="002F557E" w:rsidP="008F745B">
            <w:pPr>
              <w:spacing w:line="360" w:lineRule="auto"/>
              <w:ind w:left="360" w:right="28" w:hanging="360"/>
              <w:jc w:val="both"/>
              <w:rPr>
                <w:rFonts w:ascii="Calibri Light" w:hAnsi="Calibri Light" w:cs="Calibri Light"/>
                <w:b/>
                <w:sz w:val="22"/>
                <w:szCs w:val="22"/>
              </w:rPr>
            </w:pPr>
            <w:r w:rsidRPr="002F557E">
              <w:rPr>
                <w:rFonts w:ascii="Calibri Light" w:hAnsi="Calibri Light" w:cs="Calibri Light"/>
                <w:sz w:val="22"/>
                <w:szCs w:val="22"/>
              </w:rPr>
              <w:t xml:space="preserve">1.1. </w:t>
            </w:r>
            <w:r w:rsidRPr="002F557E">
              <w:rPr>
                <w:rFonts w:ascii="Calibri Light" w:hAnsi="Calibri Light" w:cs="Calibri Light"/>
                <w:bCs/>
                <w:sz w:val="22"/>
                <w:szCs w:val="22"/>
              </w:rPr>
              <w:t>Wybór oferty prowadzić będzie do powstania u Zamawiającego obowiązku podatkowego w zakresie następujących towarów/usług</w:t>
            </w:r>
            <w:r w:rsidRPr="002F557E">
              <w:rPr>
                <w:rFonts w:ascii="Calibri Light" w:hAnsi="Calibri Light" w:cs="Calibri Light"/>
                <w:b/>
                <w:sz w:val="22"/>
                <w:szCs w:val="22"/>
              </w:rPr>
              <w:t>:</w:t>
            </w:r>
          </w:p>
          <w:p w14:paraId="56DA4EE9" w14:textId="77777777" w:rsidR="002F557E" w:rsidRPr="002F557E" w:rsidRDefault="002F557E" w:rsidP="008F745B">
            <w:pPr>
              <w:spacing w:line="360" w:lineRule="auto"/>
              <w:ind w:left="360" w:right="28" w:hanging="360"/>
              <w:jc w:val="both"/>
              <w:rPr>
                <w:rFonts w:ascii="Calibri Light" w:hAnsi="Calibri Light" w:cs="Calibri Light"/>
                <w:sz w:val="22"/>
                <w:szCs w:val="22"/>
              </w:rPr>
            </w:pPr>
            <w:r w:rsidRPr="002F557E">
              <w:rPr>
                <w:rFonts w:ascii="Calibri Light" w:hAnsi="Calibri Light" w:cs="Calibri Light"/>
                <w:b/>
                <w:sz w:val="22"/>
                <w:szCs w:val="22"/>
              </w:rPr>
              <w:t xml:space="preserve"> </w:t>
            </w:r>
            <w:r w:rsidRPr="002F557E">
              <w:rPr>
                <w:rFonts w:ascii="Calibri Light" w:hAnsi="Calibri Light" w:cs="Calibri Light"/>
                <w:sz w:val="22"/>
                <w:szCs w:val="22"/>
              </w:rPr>
              <w:t>…………………………………………………………………………….……………………………………………</w:t>
            </w:r>
          </w:p>
          <w:p w14:paraId="101237EF" w14:textId="77777777" w:rsidR="002F557E" w:rsidRPr="002F557E" w:rsidRDefault="002F557E" w:rsidP="008F745B">
            <w:pPr>
              <w:spacing w:line="360" w:lineRule="auto"/>
              <w:ind w:left="349" w:right="28" w:hanging="349"/>
              <w:jc w:val="both"/>
              <w:rPr>
                <w:rFonts w:ascii="Calibri Light" w:hAnsi="Calibri Light" w:cs="Calibri Light"/>
                <w:sz w:val="22"/>
                <w:szCs w:val="22"/>
              </w:rPr>
            </w:pPr>
            <w:r w:rsidRPr="002F557E">
              <w:rPr>
                <w:rFonts w:ascii="Calibri Light" w:hAnsi="Calibri Light" w:cs="Calibri Light"/>
                <w:sz w:val="22"/>
                <w:szCs w:val="22"/>
              </w:rPr>
              <w:t>1.2. Wartość ww. towarów lub usług bez kwoty podatku wynosi:  ……………………………………………………………………………………………………………………………</w:t>
            </w:r>
          </w:p>
          <w:p w14:paraId="25F885E5" w14:textId="77777777" w:rsidR="002F557E" w:rsidRPr="002F557E" w:rsidRDefault="002F557E" w:rsidP="008F745B">
            <w:pPr>
              <w:spacing w:line="360" w:lineRule="auto"/>
              <w:ind w:left="349" w:right="28" w:hanging="349"/>
              <w:jc w:val="both"/>
              <w:rPr>
                <w:rFonts w:ascii="Calibri Light" w:hAnsi="Calibri Light" w:cs="Calibri Light"/>
                <w:sz w:val="22"/>
                <w:szCs w:val="22"/>
              </w:rPr>
            </w:pPr>
            <w:r w:rsidRPr="002F557E">
              <w:rPr>
                <w:rFonts w:ascii="Calibri Light" w:hAnsi="Calibri Light" w:cs="Calibri Light"/>
                <w:sz w:val="22"/>
                <w:szCs w:val="22"/>
              </w:rPr>
              <w:t>1.3. Stawka podatku od towarów i usług, która zgodnie z wiedzą Wykonawcy będzie miała zastosowanie: …………………………………………………………………………………………</w:t>
            </w:r>
          </w:p>
          <w:p w14:paraId="4A357343" w14:textId="77777777" w:rsidR="002F557E" w:rsidRPr="002F557E" w:rsidRDefault="002F557E" w:rsidP="008F745B">
            <w:pPr>
              <w:spacing w:before="120" w:line="360" w:lineRule="auto"/>
              <w:ind w:right="28"/>
              <w:jc w:val="both"/>
              <w:rPr>
                <w:rFonts w:ascii="Calibri Light" w:hAnsi="Calibri Light" w:cs="Calibri Light"/>
                <w:bCs/>
                <w:i/>
                <w:color w:val="FF0000"/>
              </w:rPr>
            </w:pPr>
            <w:r w:rsidRPr="002F557E">
              <w:rPr>
                <w:rFonts w:ascii="Calibri Light" w:hAnsi="Calibri Light" w:cs="Calibri Light"/>
                <w:bCs/>
                <w:i/>
              </w:rPr>
              <w:t>Wypełnić o ile wybór oferty prowadziłby do powstania u Zamawiającego obowiązku podatkowego zgodnie z przepisami o podatku od towaru i usług w przeciwnym razie zostawić niewypełnione.</w:t>
            </w:r>
          </w:p>
        </w:tc>
      </w:tr>
    </w:tbl>
    <w:p w14:paraId="622E71F2" w14:textId="77777777" w:rsidR="002F557E" w:rsidRPr="002F557E" w:rsidRDefault="002F557E" w:rsidP="002F557E">
      <w:pPr>
        <w:spacing w:line="360" w:lineRule="auto"/>
        <w:jc w:val="both"/>
        <w:rPr>
          <w:rFonts w:ascii="Calibri Light" w:hAnsi="Calibri Light" w:cs="Calibri Light"/>
          <w:b/>
          <w:sz w:val="22"/>
          <w:szCs w:val="22"/>
          <w:u w:val="single"/>
        </w:rPr>
      </w:pPr>
    </w:p>
    <w:p w14:paraId="2AD64009" w14:textId="77777777" w:rsidR="002F557E" w:rsidRPr="002F557E" w:rsidRDefault="002F557E" w:rsidP="002F557E">
      <w:pPr>
        <w:tabs>
          <w:tab w:val="left" w:pos="851"/>
        </w:tabs>
        <w:spacing w:line="360" w:lineRule="auto"/>
        <w:jc w:val="both"/>
        <w:rPr>
          <w:rFonts w:ascii="Calibri Light" w:hAnsi="Calibri Light" w:cs="Calibri Light"/>
          <w:b/>
          <w:sz w:val="22"/>
          <w:szCs w:val="22"/>
          <w:u w:val="single"/>
        </w:rPr>
      </w:pPr>
      <w:r w:rsidRPr="002F557E">
        <w:rPr>
          <w:rFonts w:ascii="Calibri Light" w:hAnsi="Calibri Light" w:cs="Calibri Light"/>
          <w:b/>
          <w:sz w:val="22"/>
          <w:szCs w:val="22"/>
        </w:rPr>
        <w:t xml:space="preserve">2. </w:t>
      </w:r>
      <w:r w:rsidRPr="002F557E">
        <w:rPr>
          <w:rFonts w:ascii="Calibri Light" w:hAnsi="Calibri Light" w:cs="Calibri Light"/>
          <w:b/>
          <w:sz w:val="22"/>
          <w:szCs w:val="22"/>
          <w:u w:val="single"/>
        </w:rPr>
        <w:t xml:space="preserve">Kryteria </w:t>
      </w:r>
      <w:proofErr w:type="spellStart"/>
      <w:r w:rsidRPr="002F557E">
        <w:rPr>
          <w:rFonts w:ascii="Calibri Light" w:hAnsi="Calibri Light" w:cs="Calibri Light"/>
          <w:b/>
          <w:sz w:val="22"/>
          <w:szCs w:val="22"/>
          <w:u w:val="single"/>
        </w:rPr>
        <w:t>pozacenowe</w:t>
      </w:r>
      <w:proofErr w:type="spellEnd"/>
      <w:r w:rsidRPr="002F557E">
        <w:rPr>
          <w:rFonts w:ascii="Calibri Light" w:hAnsi="Calibri Light" w:cs="Calibri Light"/>
          <w:b/>
          <w:sz w:val="22"/>
          <w:szCs w:val="22"/>
          <w:u w:val="single"/>
        </w:rPr>
        <w:t xml:space="preserve"> odnoszące się do przedmiotu zamówienia:</w:t>
      </w:r>
    </w:p>
    <w:p w14:paraId="78635B0E" w14:textId="72D179BA" w:rsidR="002F557E" w:rsidRDefault="002F557E" w:rsidP="003F27D1">
      <w:pPr>
        <w:ind w:right="57"/>
        <w:jc w:val="both"/>
        <w:rPr>
          <w:rFonts w:ascii="Calibri Light" w:hAnsi="Calibri Light" w:cs="Calibri Light"/>
          <w:b/>
          <w:bCs/>
          <w:sz w:val="22"/>
          <w:szCs w:val="22"/>
        </w:rPr>
      </w:pPr>
      <w:r w:rsidRPr="002F557E">
        <w:rPr>
          <w:rFonts w:ascii="Calibri Light" w:hAnsi="Calibri Light" w:cs="Calibri Light"/>
          <w:b/>
          <w:sz w:val="22"/>
          <w:szCs w:val="22"/>
        </w:rPr>
        <w:t xml:space="preserve">2.1. </w:t>
      </w:r>
      <w:r w:rsidRPr="002F557E">
        <w:rPr>
          <w:rFonts w:ascii="Calibri Light" w:hAnsi="Calibri Light" w:cs="Calibri Light"/>
          <w:b/>
          <w:bCs/>
          <w:sz w:val="22"/>
          <w:szCs w:val="22"/>
        </w:rPr>
        <w:t>Możliwość śledzenia przesyłek z pozycji przeglądarki internetowej</w:t>
      </w:r>
      <w:r>
        <w:rPr>
          <w:rFonts w:ascii="Calibri Light" w:hAnsi="Calibri Light" w:cs="Calibri Light"/>
          <w:b/>
          <w:bCs/>
          <w:sz w:val="22"/>
          <w:szCs w:val="22"/>
        </w:rPr>
        <w:t xml:space="preserve"> …………</w:t>
      </w:r>
      <w:r w:rsidR="003F27D1">
        <w:rPr>
          <w:rFonts w:ascii="Calibri Light" w:hAnsi="Calibri Light" w:cs="Calibri Light"/>
          <w:b/>
          <w:bCs/>
          <w:sz w:val="22"/>
          <w:szCs w:val="22"/>
        </w:rPr>
        <w:t>…….</w:t>
      </w:r>
      <w:r>
        <w:rPr>
          <w:rFonts w:ascii="Calibri Light" w:hAnsi="Calibri Light" w:cs="Calibri Light"/>
          <w:b/>
          <w:bCs/>
          <w:sz w:val="22"/>
          <w:szCs w:val="22"/>
        </w:rPr>
        <w:t>. (</w:t>
      </w:r>
      <w:r w:rsidR="003F27D1">
        <w:rPr>
          <w:rFonts w:ascii="Calibri Light" w:hAnsi="Calibri Light" w:cs="Calibri Light"/>
          <w:b/>
          <w:bCs/>
          <w:sz w:val="22"/>
          <w:szCs w:val="22"/>
        </w:rPr>
        <w:t>TAK/NIE)</w:t>
      </w:r>
    </w:p>
    <w:p w14:paraId="6937BAEC" w14:textId="70FFCCBF" w:rsidR="003F27D1" w:rsidRPr="002F557E" w:rsidRDefault="003F27D1" w:rsidP="003F27D1">
      <w:pPr>
        <w:ind w:right="57"/>
        <w:jc w:val="both"/>
        <w:rPr>
          <w:rFonts w:ascii="Calibri Light" w:hAnsi="Calibri Light" w:cs="Calibri Light"/>
          <w:b/>
          <w:sz w:val="22"/>
          <w:szCs w:val="22"/>
        </w:rPr>
      </w:pPr>
      <w:r w:rsidRPr="002F557E">
        <w:rPr>
          <w:rFonts w:ascii="Calibri Light" w:hAnsi="Calibri Light" w:cs="Calibri Light"/>
          <w:i/>
          <w:iCs/>
        </w:rPr>
        <w:t>(w przypadku niewypełnienia Wykonawca nie otrzyma punktów</w:t>
      </w:r>
      <w:r>
        <w:rPr>
          <w:rFonts w:ascii="Calibri Light" w:hAnsi="Calibri Light" w:cs="Calibri Light"/>
          <w:i/>
          <w:iCs/>
        </w:rPr>
        <w:t>)</w:t>
      </w:r>
    </w:p>
    <w:p w14:paraId="51957AD7" w14:textId="77777777" w:rsidR="002F557E" w:rsidRPr="002F557E" w:rsidRDefault="002F557E" w:rsidP="002F557E">
      <w:pPr>
        <w:pStyle w:val="Akapitzlist"/>
        <w:ind w:left="0"/>
        <w:jc w:val="both"/>
        <w:rPr>
          <w:rFonts w:ascii="Calibri Light" w:hAnsi="Calibri Light" w:cs="Calibri Light"/>
          <w:b/>
          <w:color w:val="000000"/>
          <w:sz w:val="22"/>
          <w:szCs w:val="22"/>
        </w:rPr>
      </w:pPr>
    </w:p>
    <w:p w14:paraId="7E2C22F3" w14:textId="1577B4DA" w:rsidR="002F557E" w:rsidRPr="002F557E" w:rsidRDefault="002F557E" w:rsidP="003F27D1">
      <w:pPr>
        <w:pStyle w:val="Akapitzlist"/>
        <w:ind w:left="0"/>
        <w:jc w:val="both"/>
        <w:rPr>
          <w:rFonts w:ascii="Calibri Light" w:hAnsi="Calibri Light" w:cs="Calibri Light"/>
          <w:b/>
          <w:color w:val="000000"/>
          <w:sz w:val="22"/>
          <w:szCs w:val="22"/>
        </w:rPr>
      </w:pPr>
      <w:r w:rsidRPr="002F557E">
        <w:rPr>
          <w:rFonts w:ascii="Calibri Light" w:hAnsi="Calibri Light" w:cs="Calibri Light"/>
          <w:b/>
          <w:color w:val="000000"/>
          <w:sz w:val="22"/>
          <w:szCs w:val="22"/>
        </w:rPr>
        <w:t>2.2. Oferujemy …</w:t>
      </w:r>
      <w:r>
        <w:rPr>
          <w:rFonts w:ascii="Calibri Light" w:hAnsi="Calibri Light" w:cs="Calibri Light"/>
          <w:b/>
          <w:color w:val="000000"/>
          <w:sz w:val="22"/>
          <w:szCs w:val="22"/>
        </w:rPr>
        <w:t>..</w:t>
      </w:r>
      <w:r w:rsidRPr="002F557E">
        <w:rPr>
          <w:rFonts w:ascii="Calibri Light" w:hAnsi="Calibri Light" w:cs="Calibri Light"/>
          <w:b/>
          <w:color w:val="000000"/>
          <w:sz w:val="22"/>
          <w:szCs w:val="22"/>
        </w:rPr>
        <w:t>.</w:t>
      </w:r>
      <w:r w:rsidR="003F27D1">
        <w:rPr>
          <w:rFonts w:ascii="Calibri Light" w:hAnsi="Calibri Light" w:cs="Calibri Light"/>
          <w:b/>
          <w:color w:val="000000"/>
          <w:sz w:val="22"/>
          <w:szCs w:val="22"/>
        </w:rPr>
        <w:t>........</w:t>
      </w:r>
      <w:r w:rsidRPr="002F557E">
        <w:rPr>
          <w:rFonts w:ascii="Calibri Light" w:hAnsi="Calibri Light" w:cs="Calibri Light"/>
          <w:b/>
          <w:color w:val="000000"/>
          <w:sz w:val="22"/>
          <w:szCs w:val="22"/>
        </w:rPr>
        <w:t>... dni terminu płatności</w:t>
      </w:r>
      <w:r>
        <w:rPr>
          <w:rFonts w:ascii="Calibri Light" w:hAnsi="Calibri Light" w:cs="Calibri Light"/>
          <w:b/>
          <w:color w:val="000000"/>
          <w:sz w:val="22"/>
          <w:szCs w:val="22"/>
        </w:rPr>
        <w:t xml:space="preserve"> (nie mniej niż 14 dni i nie więcej niż 30 dni)</w:t>
      </w:r>
    </w:p>
    <w:p w14:paraId="7E45B9E9" w14:textId="157A142F" w:rsidR="002F557E" w:rsidRPr="002F557E" w:rsidRDefault="002F557E" w:rsidP="003F27D1">
      <w:pPr>
        <w:pStyle w:val="Akapitzlist"/>
        <w:ind w:left="0"/>
        <w:jc w:val="both"/>
        <w:rPr>
          <w:rFonts w:ascii="Calibri Light" w:hAnsi="Calibri Light" w:cs="Calibri Light"/>
          <w:b/>
          <w:i/>
          <w:iCs/>
          <w:color w:val="000000"/>
        </w:rPr>
      </w:pPr>
      <w:r w:rsidRPr="002F557E">
        <w:rPr>
          <w:rFonts w:ascii="Calibri Light" w:hAnsi="Calibri Light" w:cs="Calibri Light"/>
          <w:i/>
          <w:iCs/>
        </w:rPr>
        <w:t xml:space="preserve">(w przypadku niewypełnienia Wykonawca nie otrzyma punktów. Jeżeli oferta w której nie wskazano liczby dni terminu płatności zostanie uznana za najkorzystniejszą do umowy zostanie wpisany </w:t>
      </w:r>
      <w:r>
        <w:rPr>
          <w:rFonts w:ascii="Calibri Light" w:hAnsi="Calibri Light" w:cs="Calibri Light"/>
          <w:i/>
          <w:iCs/>
        </w:rPr>
        <w:t>14</w:t>
      </w:r>
      <w:r w:rsidRPr="002F557E">
        <w:rPr>
          <w:rFonts w:ascii="Calibri Light" w:hAnsi="Calibri Light" w:cs="Calibri Light"/>
          <w:i/>
          <w:iCs/>
        </w:rPr>
        <w:t xml:space="preserve"> dniowy termin rozliczenia)</w:t>
      </w:r>
      <w:r w:rsidRPr="002F557E">
        <w:rPr>
          <w:rFonts w:ascii="Calibri Light" w:hAnsi="Calibri Light" w:cs="Calibri Light"/>
          <w:b/>
          <w:bCs/>
          <w:i/>
          <w:iCs/>
        </w:rPr>
        <w:t>.</w:t>
      </w:r>
    </w:p>
    <w:p w14:paraId="3C979475" w14:textId="77777777" w:rsidR="002F557E" w:rsidRPr="002F557E" w:rsidRDefault="002F557E" w:rsidP="003F27D1">
      <w:pPr>
        <w:jc w:val="both"/>
        <w:rPr>
          <w:rFonts w:ascii="Calibri Light" w:hAnsi="Calibri Light" w:cs="Calibri Light"/>
          <w:b/>
          <w:bCs/>
          <w:sz w:val="22"/>
          <w:szCs w:val="22"/>
          <w:vertAlign w:val="superscript"/>
        </w:rPr>
      </w:pPr>
    </w:p>
    <w:p w14:paraId="1E272599" w14:textId="77777777" w:rsidR="002F557E" w:rsidRPr="002F557E" w:rsidRDefault="002F557E" w:rsidP="002F557E">
      <w:pPr>
        <w:numPr>
          <w:ilvl w:val="0"/>
          <w:numId w:val="64"/>
        </w:numPr>
        <w:tabs>
          <w:tab w:val="left" w:pos="851"/>
        </w:tabs>
        <w:spacing w:line="360" w:lineRule="auto"/>
        <w:jc w:val="both"/>
        <w:rPr>
          <w:rFonts w:ascii="Calibri Light" w:hAnsi="Calibri Light" w:cs="Calibri Light"/>
          <w:b/>
          <w:sz w:val="22"/>
          <w:szCs w:val="22"/>
        </w:rPr>
      </w:pPr>
      <w:r w:rsidRPr="002F557E">
        <w:rPr>
          <w:rFonts w:ascii="Calibri Light" w:hAnsi="Calibri Light" w:cs="Calibri Light"/>
          <w:b/>
          <w:sz w:val="22"/>
          <w:szCs w:val="22"/>
        </w:rPr>
        <w:t>Rodzaj przedsiębiorstwa jakim jest Wykonawca (zaznaczyć właściwą opcję):</w:t>
      </w:r>
    </w:p>
    <w:p w14:paraId="5EDA10EF" w14:textId="77777777" w:rsidR="002F557E" w:rsidRPr="002F557E" w:rsidRDefault="002F557E" w:rsidP="002F557E">
      <w:pPr>
        <w:tabs>
          <w:tab w:val="left" w:pos="851"/>
        </w:tabs>
        <w:spacing w:line="360" w:lineRule="auto"/>
        <w:ind w:left="360"/>
        <w:jc w:val="both"/>
        <w:rPr>
          <w:rFonts w:ascii="Calibri Light" w:hAnsi="Calibri Light" w:cs="Calibri Light"/>
          <w:b/>
          <w:sz w:val="22"/>
          <w:szCs w:val="22"/>
        </w:rPr>
      </w:pPr>
    </w:p>
    <w:tbl>
      <w:tblPr>
        <w:tblStyle w:val="Tabela-Siatka"/>
        <w:tblW w:w="8747"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1"/>
        <w:gridCol w:w="8106"/>
      </w:tblGrid>
      <w:tr w:rsidR="002F557E" w:rsidRPr="002F557E" w14:paraId="1B9A3727" w14:textId="77777777" w:rsidTr="008F745B">
        <w:tc>
          <w:tcPr>
            <w:tcW w:w="641" w:type="dxa"/>
          </w:tcPr>
          <w:p w14:paraId="6EC87D0F" w14:textId="586D79CE" w:rsidR="002F557E" w:rsidRPr="002F557E" w:rsidRDefault="002F557E" w:rsidP="008F745B">
            <w:pPr>
              <w:spacing w:line="360" w:lineRule="auto"/>
              <w:jc w:val="right"/>
              <w:rPr>
                <w:rFonts w:ascii="Calibri Light" w:hAnsi="Calibri Light" w:cs="Calibri Light"/>
              </w:rPr>
            </w:pPr>
            <w:r w:rsidRPr="002F557E">
              <w:rPr>
                <w:rFonts w:ascii="Calibri Light" w:hAnsi="Calibri Light" w:cs="Calibri Light"/>
                <w:lang w:eastAsia="zh-CN"/>
              </w:rPr>
              <w:object w:dxaOrig="225" w:dyaOrig="225" w14:anchorId="2CE299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6.5pt;height:18pt" o:ole="">
                  <v:imagedata r:id="rId25" o:title=""/>
                </v:shape>
                <w:control r:id="rId26" w:name="CheckBox15" w:shapeid="_x0000_i1037"/>
              </w:object>
            </w:r>
          </w:p>
        </w:tc>
        <w:tc>
          <w:tcPr>
            <w:tcW w:w="8106" w:type="dxa"/>
          </w:tcPr>
          <w:p w14:paraId="1C72994B" w14:textId="77777777" w:rsidR="002F557E" w:rsidRPr="002F557E" w:rsidRDefault="002F557E" w:rsidP="008F745B">
            <w:p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 xml:space="preserve">Mikroprzedsiębiorstwo </w:t>
            </w:r>
          </w:p>
          <w:p w14:paraId="736F9B00" w14:textId="77777777" w:rsidR="002F557E" w:rsidRPr="002F557E" w:rsidRDefault="002F557E" w:rsidP="008F745B">
            <w:pPr>
              <w:spacing w:line="360" w:lineRule="auto"/>
              <w:ind w:right="28"/>
              <w:jc w:val="both"/>
              <w:rPr>
                <w:rFonts w:ascii="Calibri Light" w:hAnsi="Calibri Light" w:cs="Calibri Light"/>
                <w:i/>
                <w:sz w:val="18"/>
                <w:szCs w:val="18"/>
              </w:rPr>
            </w:pPr>
            <w:r w:rsidRPr="002F557E">
              <w:rPr>
                <w:rFonts w:ascii="Calibri Light" w:hAnsi="Calibri Light" w:cs="Calibri Light"/>
                <w:i/>
                <w:sz w:val="18"/>
                <w:szCs w:val="18"/>
              </w:rPr>
              <w:t>(Przedsiębiorstwo, które zatrudnia mniej niż 10 osób i którego roczny obrót lub roczna suma bilansowa nie przekracza 2 milionów EURO)</w:t>
            </w:r>
          </w:p>
        </w:tc>
      </w:tr>
      <w:tr w:rsidR="002F557E" w:rsidRPr="002F557E" w14:paraId="5697771C" w14:textId="77777777" w:rsidTr="008F745B">
        <w:tc>
          <w:tcPr>
            <w:tcW w:w="641" w:type="dxa"/>
          </w:tcPr>
          <w:p w14:paraId="0642993B" w14:textId="0FFA930C" w:rsidR="002F557E" w:rsidRPr="002F557E" w:rsidRDefault="002F557E" w:rsidP="008F745B">
            <w:pPr>
              <w:spacing w:line="360" w:lineRule="auto"/>
              <w:jc w:val="right"/>
              <w:rPr>
                <w:rFonts w:ascii="Calibri Light" w:hAnsi="Calibri Light" w:cs="Calibri Light"/>
              </w:rPr>
            </w:pPr>
            <w:r w:rsidRPr="002F557E">
              <w:rPr>
                <w:rFonts w:ascii="Calibri Light" w:hAnsi="Calibri Light" w:cs="Calibri Light"/>
                <w:lang w:eastAsia="zh-CN"/>
              </w:rPr>
              <w:object w:dxaOrig="225" w:dyaOrig="225" w14:anchorId="0C355E39">
                <v:shape id="_x0000_i1039" type="#_x0000_t75" style="width:16.5pt;height:18pt" o:ole="">
                  <v:imagedata r:id="rId25" o:title=""/>
                </v:shape>
                <w:control r:id="rId27" w:name="CheckBox121" w:shapeid="_x0000_i1039"/>
              </w:object>
            </w:r>
          </w:p>
        </w:tc>
        <w:tc>
          <w:tcPr>
            <w:tcW w:w="8106" w:type="dxa"/>
          </w:tcPr>
          <w:p w14:paraId="43FD198A" w14:textId="77777777" w:rsidR="002F557E" w:rsidRPr="002F557E" w:rsidRDefault="002F557E" w:rsidP="008F745B">
            <w:pPr>
              <w:spacing w:line="360" w:lineRule="auto"/>
              <w:ind w:right="28"/>
              <w:jc w:val="both"/>
              <w:rPr>
                <w:rFonts w:ascii="Calibri Light" w:hAnsi="Calibri Light" w:cs="Calibri Light"/>
                <w:sz w:val="22"/>
                <w:szCs w:val="22"/>
              </w:rPr>
            </w:pPr>
            <w:r w:rsidRPr="002F557E">
              <w:rPr>
                <w:rFonts w:ascii="Calibri Light" w:hAnsi="Calibri Light" w:cs="Calibri Light"/>
                <w:sz w:val="22"/>
                <w:szCs w:val="22"/>
              </w:rPr>
              <w:t>Małe przedsiębiorstwo</w:t>
            </w:r>
          </w:p>
          <w:p w14:paraId="5FC9AA4F" w14:textId="77777777" w:rsidR="002F557E" w:rsidRPr="002F557E" w:rsidRDefault="002F557E" w:rsidP="008F745B">
            <w:pPr>
              <w:spacing w:line="360" w:lineRule="auto"/>
              <w:ind w:right="28"/>
              <w:jc w:val="both"/>
              <w:rPr>
                <w:rFonts w:ascii="Calibri Light" w:hAnsi="Calibri Light" w:cs="Calibri Light"/>
                <w:i/>
                <w:sz w:val="18"/>
                <w:szCs w:val="18"/>
              </w:rPr>
            </w:pPr>
            <w:r w:rsidRPr="002F557E">
              <w:rPr>
                <w:rFonts w:ascii="Calibri Light" w:hAnsi="Calibri Light" w:cs="Calibri Light"/>
                <w:i/>
                <w:sz w:val="18"/>
                <w:szCs w:val="18"/>
              </w:rPr>
              <w:t>(Przedsiębiorstwo, które zatrudnia mniej niż 50 osób i katorgo roczny obrót lub roczna suma bilansowa nie przekracza 10 milionów EURO)</w:t>
            </w:r>
          </w:p>
        </w:tc>
      </w:tr>
      <w:tr w:rsidR="002F557E" w:rsidRPr="002F557E" w14:paraId="5BA1A8DF" w14:textId="77777777" w:rsidTr="008F745B">
        <w:tc>
          <w:tcPr>
            <w:tcW w:w="641" w:type="dxa"/>
          </w:tcPr>
          <w:p w14:paraId="0BC141EB" w14:textId="387A37A3" w:rsidR="002F557E" w:rsidRPr="002F557E" w:rsidRDefault="002F557E" w:rsidP="008F745B">
            <w:pPr>
              <w:spacing w:line="360" w:lineRule="auto"/>
              <w:jc w:val="right"/>
              <w:rPr>
                <w:rFonts w:ascii="Calibri Light" w:hAnsi="Calibri Light" w:cs="Calibri Light"/>
              </w:rPr>
            </w:pPr>
            <w:r w:rsidRPr="002F557E">
              <w:rPr>
                <w:rFonts w:ascii="Calibri Light" w:hAnsi="Calibri Light" w:cs="Calibri Light"/>
                <w:lang w:eastAsia="zh-CN"/>
              </w:rPr>
              <w:object w:dxaOrig="225" w:dyaOrig="225" w14:anchorId="766C6740">
                <v:shape id="_x0000_i1041" type="#_x0000_t75" style="width:16.5pt;height:18pt" o:ole="">
                  <v:imagedata r:id="rId25" o:title=""/>
                </v:shape>
                <w:control r:id="rId28" w:name="CheckBox1211" w:shapeid="_x0000_i1041"/>
              </w:object>
            </w:r>
          </w:p>
        </w:tc>
        <w:tc>
          <w:tcPr>
            <w:tcW w:w="8106" w:type="dxa"/>
          </w:tcPr>
          <w:p w14:paraId="100A988F" w14:textId="77777777" w:rsidR="002F557E" w:rsidRPr="002F557E" w:rsidRDefault="002F557E" w:rsidP="008F745B">
            <w:pPr>
              <w:spacing w:line="360" w:lineRule="auto"/>
              <w:rPr>
                <w:rFonts w:ascii="Calibri Light" w:hAnsi="Calibri Light" w:cs="Calibri Light"/>
                <w:sz w:val="22"/>
                <w:szCs w:val="22"/>
              </w:rPr>
            </w:pPr>
            <w:r w:rsidRPr="002F557E">
              <w:rPr>
                <w:rFonts w:ascii="Calibri Light" w:hAnsi="Calibri Light" w:cs="Calibri Light"/>
                <w:sz w:val="22"/>
                <w:szCs w:val="22"/>
              </w:rPr>
              <w:t>Średnie przedsiębiorstwo</w:t>
            </w:r>
          </w:p>
          <w:p w14:paraId="018B64AB" w14:textId="77777777" w:rsidR="002F557E" w:rsidRPr="002F557E" w:rsidRDefault="002F557E" w:rsidP="008F745B">
            <w:pPr>
              <w:spacing w:line="360" w:lineRule="auto"/>
              <w:ind w:right="28"/>
              <w:jc w:val="both"/>
              <w:rPr>
                <w:rFonts w:ascii="Calibri Light" w:hAnsi="Calibri Light" w:cs="Calibri Light"/>
                <w:i/>
                <w:sz w:val="18"/>
                <w:szCs w:val="18"/>
              </w:rPr>
            </w:pPr>
            <w:r w:rsidRPr="002F557E">
              <w:rPr>
                <w:rFonts w:ascii="Calibri Light" w:hAnsi="Calibri Light" w:cs="Calibri Light"/>
                <w:i/>
                <w:sz w:val="18"/>
                <w:szCs w:val="18"/>
              </w:rPr>
              <w:t>(Przedsiębiorstwo, które nie jest mikroprzedsiębiorstwem ani małym przedsiębiorstwem i które zatrudnia mniej niż 250 osób i którego roczny obrót nie przekracza 50 milionów EUR. lub roczna suma bilansowa nie przekracza 43 milionów EURO)</w:t>
            </w:r>
          </w:p>
        </w:tc>
      </w:tr>
      <w:tr w:rsidR="002F557E" w:rsidRPr="002F557E" w14:paraId="7429293F" w14:textId="77777777" w:rsidTr="008F745B">
        <w:tc>
          <w:tcPr>
            <w:tcW w:w="641" w:type="dxa"/>
          </w:tcPr>
          <w:p w14:paraId="63D8480E" w14:textId="66207007" w:rsidR="002F557E" w:rsidRPr="002F557E" w:rsidRDefault="002F557E" w:rsidP="008F745B">
            <w:pPr>
              <w:spacing w:line="360" w:lineRule="auto"/>
              <w:jc w:val="right"/>
              <w:rPr>
                <w:rFonts w:ascii="Calibri Light" w:hAnsi="Calibri Light" w:cs="Calibri Light"/>
              </w:rPr>
            </w:pPr>
            <w:r w:rsidRPr="002F557E">
              <w:rPr>
                <w:rFonts w:ascii="Calibri Light" w:hAnsi="Calibri Light" w:cs="Calibri Light"/>
                <w:lang w:eastAsia="zh-CN"/>
              </w:rPr>
              <w:object w:dxaOrig="225" w:dyaOrig="225" w14:anchorId="37C20B72">
                <v:shape id="_x0000_i1043" type="#_x0000_t75" style="width:16.5pt;height:18pt" o:ole="">
                  <v:imagedata r:id="rId25" o:title=""/>
                </v:shape>
                <w:control r:id="rId29" w:name="CheckBox1212" w:shapeid="_x0000_i1043"/>
              </w:object>
            </w:r>
          </w:p>
        </w:tc>
        <w:tc>
          <w:tcPr>
            <w:tcW w:w="8106" w:type="dxa"/>
          </w:tcPr>
          <w:p w14:paraId="7B512C9B" w14:textId="77777777" w:rsidR="002F557E" w:rsidRPr="002F557E" w:rsidRDefault="002F557E" w:rsidP="008F745B">
            <w:pPr>
              <w:spacing w:line="360" w:lineRule="auto"/>
              <w:rPr>
                <w:rFonts w:ascii="Calibri Light" w:hAnsi="Calibri Light" w:cs="Calibri Light"/>
                <w:sz w:val="22"/>
                <w:szCs w:val="22"/>
              </w:rPr>
            </w:pPr>
            <w:r w:rsidRPr="002F557E">
              <w:rPr>
                <w:rFonts w:ascii="Calibri Light" w:hAnsi="Calibri Light" w:cs="Calibri Light"/>
                <w:sz w:val="22"/>
                <w:szCs w:val="22"/>
              </w:rPr>
              <w:t>Jednoosobowa działalność gospodarcza</w:t>
            </w:r>
          </w:p>
        </w:tc>
      </w:tr>
      <w:tr w:rsidR="002F557E" w:rsidRPr="002F557E" w14:paraId="7456E3EB" w14:textId="77777777" w:rsidTr="008F745B">
        <w:tc>
          <w:tcPr>
            <w:tcW w:w="641" w:type="dxa"/>
          </w:tcPr>
          <w:p w14:paraId="6A20484D" w14:textId="40E3B4CC" w:rsidR="002F557E" w:rsidRPr="002F557E" w:rsidRDefault="002F557E" w:rsidP="008F745B">
            <w:pPr>
              <w:spacing w:line="360" w:lineRule="auto"/>
              <w:jc w:val="right"/>
              <w:rPr>
                <w:rFonts w:ascii="Calibri Light" w:hAnsi="Calibri Light" w:cs="Calibri Light"/>
              </w:rPr>
            </w:pPr>
            <w:r w:rsidRPr="002F557E">
              <w:rPr>
                <w:rFonts w:ascii="Calibri Light" w:hAnsi="Calibri Light" w:cs="Calibri Light"/>
                <w:lang w:eastAsia="zh-CN"/>
              </w:rPr>
              <w:object w:dxaOrig="225" w:dyaOrig="225" w14:anchorId="2A3DDE5F">
                <v:shape id="_x0000_i1045" type="#_x0000_t75" style="width:16.5pt;height:18pt" o:ole="">
                  <v:imagedata r:id="rId25" o:title=""/>
                </v:shape>
                <w:control r:id="rId30" w:name="CheckBox1213" w:shapeid="_x0000_i1045"/>
              </w:object>
            </w:r>
          </w:p>
        </w:tc>
        <w:tc>
          <w:tcPr>
            <w:tcW w:w="8106" w:type="dxa"/>
          </w:tcPr>
          <w:p w14:paraId="738299E5" w14:textId="77777777" w:rsidR="002F557E" w:rsidRPr="002F557E" w:rsidRDefault="002F557E" w:rsidP="008F745B">
            <w:pPr>
              <w:spacing w:line="360" w:lineRule="auto"/>
              <w:rPr>
                <w:rFonts w:ascii="Calibri Light" w:hAnsi="Calibri Light" w:cs="Calibri Light"/>
                <w:sz w:val="22"/>
                <w:szCs w:val="22"/>
              </w:rPr>
            </w:pPr>
            <w:r w:rsidRPr="002F557E">
              <w:rPr>
                <w:rFonts w:ascii="Calibri Light" w:hAnsi="Calibri Light" w:cs="Calibri Light"/>
                <w:sz w:val="22"/>
                <w:szCs w:val="22"/>
              </w:rPr>
              <w:t>Osoba fizyczna nieprowadząca działalności gospodarczej</w:t>
            </w:r>
          </w:p>
        </w:tc>
      </w:tr>
      <w:tr w:rsidR="002F557E" w:rsidRPr="002F557E" w14:paraId="10D70089" w14:textId="77777777" w:rsidTr="008F745B">
        <w:tc>
          <w:tcPr>
            <w:tcW w:w="641" w:type="dxa"/>
          </w:tcPr>
          <w:p w14:paraId="4472A6C8" w14:textId="39E43A36" w:rsidR="002F557E" w:rsidRPr="002F557E" w:rsidRDefault="002F557E" w:rsidP="008F745B">
            <w:pPr>
              <w:spacing w:line="360" w:lineRule="auto"/>
              <w:jc w:val="right"/>
              <w:rPr>
                <w:rFonts w:ascii="Calibri Light" w:hAnsi="Calibri Light" w:cs="Calibri Light"/>
              </w:rPr>
            </w:pPr>
            <w:r w:rsidRPr="002F557E">
              <w:rPr>
                <w:rFonts w:ascii="Calibri Light" w:hAnsi="Calibri Light" w:cs="Calibri Light"/>
                <w:lang w:eastAsia="zh-CN"/>
              </w:rPr>
              <w:object w:dxaOrig="225" w:dyaOrig="225" w14:anchorId="2288A0B4">
                <v:shape id="_x0000_i1047" type="#_x0000_t75" style="width:16.5pt;height:18pt" o:ole="">
                  <v:imagedata r:id="rId25" o:title=""/>
                </v:shape>
                <w:control r:id="rId31" w:name="CheckBox1214" w:shapeid="_x0000_i1047"/>
              </w:object>
            </w:r>
          </w:p>
        </w:tc>
        <w:tc>
          <w:tcPr>
            <w:tcW w:w="8106" w:type="dxa"/>
          </w:tcPr>
          <w:p w14:paraId="7D751C98" w14:textId="77777777" w:rsidR="002F557E" w:rsidRPr="002F557E" w:rsidRDefault="002F557E" w:rsidP="008F745B">
            <w:pPr>
              <w:spacing w:after="120" w:line="360" w:lineRule="auto"/>
              <w:rPr>
                <w:rFonts w:ascii="Calibri Light" w:hAnsi="Calibri Light" w:cs="Calibri Light"/>
                <w:sz w:val="22"/>
                <w:szCs w:val="22"/>
              </w:rPr>
            </w:pPr>
            <w:r w:rsidRPr="002F557E">
              <w:rPr>
                <w:rFonts w:ascii="Calibri Light" w:hAnsi="Calibri Light" w:cs="Calibri Light"/>
                <w:sz w:val="22"/>
                <w:szCs w:val="22"/>
              </w:rPr>
              <w:t>Inny rodzaj</w:t>
            </w:r>
          </w:p>
        </w:tc>
      </w:tr>
    </w:tbl>
    <w:p w14:paraId="233C516D" w14:textId="77777777" w:rsidR="002F557E" w:rsidRPr="002F557E" w:rsidRDefault="002F557E" w:rsidP="002F557E">
      <w:pPr>
        <w:pStyle w:val="Akapitzlist"/>
        <w:spacing w:line="360" w:lineRule="auto"/>
        <w:ind w:left="360" w:right="28"/>
        <w:jc w:val="both"/>
        <w:rPr>
          <w:rFonts w:ascii="Calibri Light" w:hAnsi="Calibri Light" w:cs="Calibri Light"/>
          <w:b/>
          <w:i/>
          <w:sz w:val="18"/>
          <w:szCs w:val="18"/>
          <w:u w:val="single"/>
        </w:rPr>
      </w:pPr>
      <w:r w:rsidRPr="002F557E">
        <w:rPr>
          <w:rFonts w:ascii="Calibri Light" w:hAnsi="Calibri Light" w:cs="Calibri Light"/>
          <w:b/>
          <w:i/>
          <w:sz w:val="18"/>
          <w:szCs w:val="18"/>
          <w:u w:val="single"/>
        </w:rPr>
        <w:t xml:space="preserve">W przypadku Wykonawców składających ofertę wspólną należy wypełnić dla każdego podmiotu osobno. </w:t>
      </w:r>
    </w:p>
    <w:p w14:paraId="684803F9" w14:textId="77777777" w:rsidR="002F557E" w:rsidRPr="002F557E" w:rsidRDefault="002F557E" w:rsidP="002F557E">
      <w:pPr>
        <w:spacing w:line="360" w:lineRule="auto"/>
        <w:ind w:right="28"/>
        <w:jc w:val="both"/>
        <w:rPr>
          <w:rFonts w:ascii="Calibri Light" w:hAnsi="Calibri Light" w:cs="Calibri Light"/>
          <w:i/>
          <w:sz w:val="22"/>
          <w:szCs w:val="22"/>
        </w:rPr>
      </w:pPr>
    </w:p>
    <w:p w14:paraId="2DCD57DA" w14:textId="77777777" w:rsidR="002F557E" w:rsidRPr="002F557E" w:rsidRDefault="002F557E" w:rsidP="002F557E">
      <w:pPr>
        <w:numPr>
          <w:ilvl w:val="0"/>
          <w:numId w:val="65"/>
        </w:numPr>
        <w:tabs>
          <w:tab w:val="left" w:pos="851"/>
        </w:tabs>
        <w:spacing w:line="360" w:lineRule="auto"/>
        <w:ind w:left="284" w:hanging="284"/>
        <w:jc w:val="both"/>
        <w:rPr>
          <w:rFonts w:ascii="Calibri Light" w:hAnsi="Calibri Light" w:cs="Calibri Light"/>
          <w:b/>
          <w:sz w:val="22"/>
          <w:szCs w:val="22"/>
        </w:rPr>
      </w:pPr>
      <w:r w:rsidRPr="002F557E">
        <w:rPr>
          <w:rFonts w:ascii="Calibri Light" w:hAnsi="Calibri Light" w:cs="Calibri Light"/>
          <w:b/>
          <w:sz w:val="22"/>
          <w:szCs w:val="22"/>
        </w:rPr>
        <w:t>Niniejszym oświadczam, że:</w:t>
      </w:r>
    </w:p>
    <w:p w14:paraId="39B00B5B" w14:textId="77777777" w:rsidR="002F557E" w:rsidRPr="002F557E" w:rsidRDefault="002F557E" w:rsidP="002F557E">
      <w:pPr>
        <w:numPr>
          <w:ilvl w:val="0"/>
          <w:numId w:val="63"/>
        </w:numPr>
        <w:spacing w:line="360" w:lineRule="auto"/>
        <w:ind w:left="360"/>
        <w:jc w:val="both"/>
        <w:rPr>
          <w:rFonts w:ascii="Calibri Light" w:hAnsi="Calibri Light" w:cs="Calibri Light"/>
          <w:sz w:val="22"/>
          <w:szCs w:val="22"/>
        </w:rPr>
      </w:pPr>
      <w:r w:rsidRPr="002F557E">
        <w:rPr>
          <w:rFonts w:ascii="Calibri Light" w:hAnsi="Calibri Light" w:cs="Calibri Light"/>
          <w:sz w:val="22"/>
          <w:szCs w:val="22"/>
        </w:rPr>
        <w:t xml:space="preserve">zapoznałem się z </w:t>
      </w:r>
      <w:r w:rsidRPr="002F557E">
        <w:rPr>
          <w:rFonts w:ascii="Calibri Light" w:eastAsia="Calibri" w:hAnsi="Calibri Light" w:cs="Calibri Light"/>
          <w:sz w:val="22"/>
          <w:szCs w:val="22"/>
        </w:rPr>
        <w:t>warunkami zamówienia i przyjmuję je bez zastrzeżeń</w:t>
      </w:r>
      <w:r w:rsidRPr="002F557E">
        <w:rPr>
          <w:rFonts w:ascii="Calibri Light" w:hAnsi="Calibri Light" w:cs="Calibri Light"/>
          <w:sz w:val="22"/>
          <w:szCs w:val="22"/>
        </w:rPr>
        <w:t>;</w:t>
      </w:r>
    </w:p>
    <w:p w14:paraId="31B06EA3" w14:textId="77777777" w:rsidR="002F557E" w:rsidRPr="002F557E" w:rsidRDefault="002F557E" w:rsidP="002F557E">
      <w:pPr>
        <w:numPr>
          <w:ilvl w:val="0"/>
          <w:numId w:val="63"/>
        </w:numPr>
        <w:spacing w:line="360" w:lineRule="auto"/>
        <w:ind w:left="360"/>
        <w:jc w:val="both"/>
        <w:rPr>
          <w:rFonts w:ascii="Calibri Light" w:hAnsi="Calibri Light" w:cs="Calibri Light"/>
          <w:sz w:val="22"/>
          <w:szCs w:val="22"/>
        </w:rPr>
      </w:pPr>
      <w:r w:rsidRPr="002F557E">
        <w:rPr>
          <w:rFonts w:ascii="Calibri Light" w:hAnsi="Calibri Light" w:cs="Calibri Light"/>
          <w:sz w:val="22"/>
          <w:szCs w:val="22"/>
        </w:rPr>
        <w:t xml:space="preserve">zapoznałem się z załączonymi do SWZ projektowanymi postanowieniami umowy </w:t>
      </w:r>
      <w:r w:rsidRPr="002F557E">
        <w:rPr>
          <w:rFonts w:ascii="Calibri Light" w:hAnsi="Calibri Light" w:cs="Calibri Light"/>
          <w:sz w:val="22"/>
          <w:szCs w:val="22"/>
        </w:rPr>
        <w:br/>
        <w:t>i przyjmuję je bez zastrzeżeń;</w:t>
      </w:r>
    </w:p>
    <w:p w14:paraId="58912F1E" w14:textId="77777777" w:rsidR="002F557E" w:rsidRPr="002F557E" w:rsidRDefault="002F557E" w:rsidP="002F557E">
      <w:pPr>
        <w:numPr>
          <w:ilvl w:val="0"/>
          <w:numId w:val="63"/>
        </w:numPr>
        <w:spacing w:line="360" w:lineRule="auto"/>
        <w:ind w:left="360"/>
        <w:jc w:val="both"/>
        <w:rPr>
          <w:rFonts w:ascii="Calibri Light" w:hAnsi="Calibri Light" w:cs="Calibri Light"/>
          <w:sz w:val="22"/>
          <w:szCs w:val="22"/>
        </w:rPr>
      </w:pPr>
      <w:r w:rsidRPr="002F557E">
        <w:rPr>
          <w:rFonts w:ascii="Calibri Light" w:hAnsi="Calibri Light" w:cs="Calibri Light"/>
          <w:sz w:val="22"/>
          <w:szCs w:val="22"/>
        </w:rPr>
        <w:t>przedmiot oferty jest zgodny z przedmiotem zamówienia;</w:t>
      </w:r>
    </w:p>
    <w:p w14:paraId="54C96BD0" w14:textId="77777777" w:rsidR="002F557E" w:rsidRPr="002F557E" w:rsidRDefault="002F557E" w:rsidP="002F557E">
      <w:pPr>
        <w:numPr>
          <w:ilvl w:val="0"/>
          <w:numId w:val="63"/>
        </w:numPr>
        <w:spacing w:line="360" w:lineRule="auto"/>
        <w:ind w:left="360"/>
        <w:jc w:val="both"/>
        <w:rPr>
          <w:rFonts w:ascii="Calibri Light" w:hAnsi="Calibri Light" w:cs="Calibri Light"/>
          <w:sz w:val="22"/>
          <w:szCs w:val="22"/>
        </w:rPr>
      </w:pPr>
      <w:r w:rsidRPr="002F557E">
        <w:rPr>
          <w:rFonts w:ascii="Calibri Light" w:hAnsi="Calibri Light" w:cs="Calibri Light"/>
          <w:sz w:val="22"/>
          <w:szCs w:val="22"/>
        </w:rPr>
        <w:t>jestem związany niniejszą ofertą przez okres 30 dni, licząc od dnia składania ofert tj. do dnia wskazanego w SWZ;</w:t>
      </w:r>
    </w:p>
    <w:p w14:paraId="4E39E334" w14:textId="77777777" w:rsidR="002F557E" w:rsidRPr="002F557E" w:rsidRDefault="002F557E" w:rsidP="002F557E">
      <w:pPr>
        <w:numPr>
          <w:ilvl w:val="0"/>
          <w:numId w:val="63"/>
        </w:numPr>
        <w:spacing w:line="360" w:lineRule="auto"/>
        <w:ind w:left="360"/>
        <w:jc w:val="both"/>
        <w:rPr>
          <w:rFonts w:ascii="Calibri Light" w:hAnsi="Calibri Light" w:cs="Calibri Light"/>
          <w:sz w:val="22"/>
          <w:szCs w:val="22"/>
        </w:rPr>
      </w:pPr>
      <w:r w:rsidRPr="002F557E">
        <w:rPr>
          <w:rFonts w:ascii="Calibri Light" w:hAnsi="Calibri Light" w:cs="Calibri Light"/>
          <w:sz w:val="22"/>
          <w:szCs w:val="22"/>
        </w:rPr>
        <w:t>Oświadczam, że wypełniłem obowiązki informacyjne przewidziane w art. 13 lub art. 14 RODO</w:t>
      </w:r>
      <w:r w:rsidRPr="002F557E">
        <w:rPr>
          <w:rStyle w:val="Odwoanieprzypisudolnego"/>
          <w:rFonts w:ascii="Calibri Light" w:hAnsi="Calibri Light" w:cs="Calibri Light"/>
          <w:sz w:val="22"/>
          <w:szCs w:val="22"/>
        </w:rPr>
        <w:footnoteReference w:id="1"/>
      </w:r>
      <w:r w:rsidRPr="002F557E">
        <w:rPr>
          <w:rFonts w:ascii="Calibri Light" w:hAnsi="Calibri Light" w:cs="Calibri Light"/>
          <w:sz w:val="22"/>
          <w:szCs w:val="22"/>
          <w:vertAlign w:val="superscript"/>
        </w:rPr>
        <w:t xml:space="preserve"> </w:t>
      </w:r>
      <w:r w:rsidRPr="002F557E">
        <w:rPr>
          <w:rFonts w:ascii="Calibri Light" w:hAnsi="Calibri Light" w:cs="Calibri Light"/>
          <w:sz w:val="22"/>
          <w:szCs w:val="22"/>
        </w:rPr>
        <w:t>wobec osób fizycznych, od których dane osobowe bezpośrednio lub pośrednio pozyskałem w celu ubiegania się o udzielenie zamówienia publicznego w niniejszym postępowaniu</w:t>
      </w:r>
      <w:r w:rsidRPr="002F557E">
        <w:rPr>
          <w:rStyle w:val="Odwoanieprzypisudolnego"/>
          <w:rFonts w:ascii="Calibri Light" w:hAnsi="Calibri Light" w:cs="Calibri Light"/>
          <w:sz w:val="22"/>
          <w:szCs w:val="22"/>
        </w:rPr>
        <w:footnoteReference w:id="2"/>
      </w:r>
      <w:r w:rsidRPr="002F557E">
        <w:rPr>
          <w:rFonts w:ascii="Calibri Light" w:hAnsi="Calibri Light" w:cs="Calibri Light"/>
          <w:sz w:val="22"/>
          <w:szCs w:val="22"/>
        </w:rPr>
        <w:t>.</w:t>
      </w:r>
    </w:p>
    <w:p w14:paraId="1DCE1729" w14:textId="77777777" w:rsidR="002F557E" w:rsidRPr="002F557E" w:rsidRDefault="002F557E" w:rsidP="002F557E">
      <w:pPr>
        <w:numPr>
          <w:ilvl w:val="0"/>
          <w:numId w:val="65"/>
        </w:numPr>
        <w:spacing w:before="240" w:line="360" w:lineRule="auto"/>
        <w:jc w:val="both"/>
        <w:rPr>
          <w:rFonts w:ascii="Calibri Light" w:eastAsia="Calibri" w:hAnsi="Calibri Light" w:cs="Calibri Light"/>
          <w:sz w:val="22"/>
          <w:szCs w:val="22"/>
        </w:rPr>
      </w:pPr>
      <w:r w:rsidRPr="002F557E">
        <w:rPr>
          <w:rFonts w:ascii="Calibri Light" w:hAnsi="Calibri Light" w:cs="Calibri Light"/>
          <w:b/>
          <w:sz w:val="22"/>
          <w:szCs w:val="22"/>
        </w:rPr>
        <w:t>Niżej podaną część/zakres zamówienia, wykonywać będą w moim imieniu podwykonawcy:</w:t>
      </w:r>
    </w:p>
    <w:p w14:paraId="065B4E80" w14:textId="77777777" w:rsidR="002F557E" w:rsidRPr="002F557E" w:rsidRDefault="002F557E" w:rsidP="002F557E">
      <w:pPr>
        <w:spacing w:before="240" w:line="360" w:lineRule="auto"/>
        <w:ind w:left="360"/>
        <w:jc w:val="both"/>
        <w:rPr>
          <w:rFonts w:ascii="Calibri Light" w:eastAsia="Calibri" w:hAnsi="Calibri Light" w:cs="Calibri Light"/>
          <w:sz w:val="22"/>
          <w:szCs w:val="22"/>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573"/>
        <w:gridCol w:w="4394"/>
      </w:tblGrid>
      <w:tr w:rsidR="002F557E" w:rsidRPr="002F557E" w14:paraId="6547E3B4" w14:textId="77777777" w:rsidTr="008F745B">
        <w:trPr>
          <w:trHeight w:val="560"/>
        </w:trPr>
        <w:tc>
          <w:tcPr>
            <w:tcW w:w="709" w:type="dxa"/>
            <w:vAlign w:val="center"/>
          </w:tcPr>
          <w:p w14:paraId="77DF265D" w14:textId="77777777" w:rsidR="002F557E" w:rsidRPr="002F557E" w:rsidRDefault="002F557E" w:rsidP="008F745B">
            <w:pPr>
              <w:spacing w:line="360" w:lineRule="auto"/>
              <w:rPr>
                <w:rFonts w:ascii="Calibri Light" w:hAnsi="Calibri Light" w:cs="Calibri Light"/>
                <w:b/>
                <w:sz w:val="22"/>
                <w:szCs w:val="22"/>
              </w:rPr>
            </w:pPr>
            <w:r w:rsidRPr="002F557E">
              <w:rPr>
                <w:rFonts w:ascii="Calibri Light" w:hAnsi="Calibri Light" w:cs="Calibri Light"/>
                <w:b/>
                <w:sz w:val="22"/>
                <w:szCs w:val="22"/>
              </w:rPr>
              <w:t>L.p.</w:t>
            </w:r>
          </w:p>
        </w:tc>
        <w:tc>
          <w:tcPr>
            <w:tcW w:w="3573" w:type="dxa"/>
            <w:vAlign w:val="center"/>
          </w:tcPr>
          <w:p w14:paraId="46CFC1E2" w14:textId="77777777" w:rsidR="002F557E" w:rsidRPr="002F557E" w:rsidRDefault="002F557E" w:rsidP="008F745B">
            <w:pPr>
              <w:spacing w:line="360" w:lineRule="auto"/>
              <w:jc w:val="center"/>
              <w:rPr>
                <w:rFonts w:ascii="Calibri Light" w:hAnsi="Calibri Light" w:cs="Calibri Light"/>
                <w:b/>
                <w:sz w:val="22"/>
                <w:szCs w:val="22"/>
              </w:rPr>
            </w:pPr>
            <w:r w:rsidRPr="002F557E">
              <w:rPr>
                <w:rFonts w:ascii="Calibri Light" w:hAnsi="Calibri Light" w:cs="Calibri Light"/>
                <w:b/>
                <w:sz w:val="22"/>
                <w:szCs w:val="22"/>
              </w:rPr>
              <w:t>Część/zakres zamówienia</w:t>
            </w:r>
          </w:p>
        </w:tc>
        <w:tc>
          <w:tcPr>
            <w:tcW w:w="4394" w:type="dxa"/>
            <w:vAlign w:val="center"/>
          </w:tcPr>
          <w:p w14:paraId="2B4DDDEF" w14:textId="77777777" w:rsidR="002F557E" w:rsidRPr="002F557E" w:rsidRDefault="002F557E" w:rsidP="008F745B">
            <w:pPr>
              <w:spacing w:line="360" w:lineRule="auto"/>
              <w:jc w:val="center"/>
              <w:rPr>
                <w:rFonts w:ascii="Calibri Light" w:hAnsi="Calibri Light" w:cs="Calibri Light"/>
                <w:b/>
                <w:bCs/>
                <w:sz w:val="22"/>
                <w:szCs w:val="22"/>
                <w:vertAlign w:val="superscript"/>
              </w:rPr>
            </w:pPr>
            <w:r w:rsidRPr="002F557E">
              <w:rPr>
                <w:rFonts w:ascii="Calibri Light" w:hAnsi="Calibri Light" w:cs="Calibri Light"/>
                <w:b/>
                <w:bCs/>
                <w:sz w:val="22"/>
                <w:szCs w:val="22"/>
              </w:rPr>
              <w:t xml:space="preserve">Nazwa (firma) podwykonawcy </w:t>
            </w:r>
            <w:r w:rsidRPr="002F557E">
              <w:rPr>
                <w:rFonts w:ascii="Calibri Light" w:hAnsi="Calibri Light" w:cs="Calibri Light"/>
                <w:b/>
                <w:bCs/>
                <w:sz w:val="22"/>
                <w:szCs w:val="22"/>
              </w:rPr>
              <w:br/>
              <w:t>(o ile są znane)</w:t>
            </w:r>
          </w:p>
        </w:tc>
      </w:tr>
      <w:tr w:rsidR="002F557E" w:rsidRPr="002F557E" w14:paraId="798870E3" w14:textId="77777777" w:rsidTr="008F745B">
        <w:trPr>
          <w:trHeight w:val="838"/>
        </w:trPr>
        <w:tc>
          <w:tcPr>
            <w:tcW w:w="709" w:type="dxa"/>
          </w:tcPr>
          <w:p w14:paraId="11F74DFB" w14:textId="77777777" w:rsidR="002F557E" w:rsidRPr="002F557E" w:rsidRDefault="002F557E" w:rsidP="008F745B">
            <w:pPr>
              <w:spacing w:line="360" w:lineRule="auto"/>
              <w:jc w:val="center"/>
              <w:rPr>
                <w:rFonts w:ascii="Calibri Light" w:hAnsi="Calibri Light" w:cs="Calibri Light"/>
                <w:sz w:val="22"/>
                <w:szCs w:val="22"/>
              </w:rPr>
            </w:pPr>
            <w:r w:rsidRPr="002F557E">
              <w:rPr>
                <w:rFonts w:ascii="Calibri Light" w:hAnsi="Calibri Light" w:cs="Calibri Light"/>
                <w:sz w:val="22"/>
                <w:szCs w:val="22"/>
              </w:rPr>
              <w:t>1.</w:t>
            </w:r>
          </w:p>
        </w:tc>
        <w:tc>
          <w:tcPr>
            <w:tcW w:w="3573" w:type="dxa"/>
          </w:tcPr>
          <w:p w14:paraId="577744A3" w14:textId="77777777" w:rsidR="002F557E" w:rsidRPr="002F557E" w:rsidRDefault="002F557E" w:rsidP="008F745B">
            <w:pPr>
              <w:spacing w:line="360" w:lineRule="auto"/>
              <w:jc w:val="both"/>
              <w:rPr>
                <w:rFonts w:ascii="Calibri Light" w:hAnsi="Calibri Light" w:cs="Calibri Light"/>
                <w:sz w:val="22"/>
                <w:szCs w:val="22"/>
              </w:rPr>
            </w:pPr>
          </w:p>
        </w:tc>
        <w:tc>
          <w:tcPr>
            <w:tcW w:w="4394" w:type="dxa"/>
          </w:tcPr>
          <w:p w14:paraId="159112BC" w14:textId="77777777" w:rsidR="002F557E" w:rsidRPr="002F557E" w:rsidRDefault="002F557E" w:rsidP="008F745B">
            <w:pPr>
              <w:spacing w:line="360" w:lineRule="auto"/>
              <w:jc w:val="both"/>
              <w:rPr>
                <w:rFonts w:ascii="Calibri Light" w:hAnsi="Calibri Light" w:cs="Calibri Light"/>
                <w:sz w:val="22"/>
                <w:szCs w:val="22"/>
              </w:rPr>
            </w:pPr>
          </w:p>
        </w:tc>
      </w:tr>
      <w:tr w:rsidR="002F557E" w:rsidRPr="002F557E" w14:paraId="4AF7C04B" w14:textId="77777777" w:rsidTr="008F745B">
        <w:trPr>
          <w:trHeight w:val="978"/>
        </w:trPr>
        <w:tc>
          <w:tcPr>
            <w:tcW w:w="709" w:type="dxa"/>
          </w:tcPr>
          <w:p w14:paraId="025FB652" w14:textId="77777777" w:rsidR="002F557E" w:rsidRPr="002F557E" w:rsidRDefault="002F557E" w:rsidP="008F745B">
            <w:pPr>
              <w:spacing w:line="360" w:lineRule="auto"/>
              <w:jc w:val="center"/>
              <w:rPr>
                <w:rFonts w:ascii="Calibri Light" w:hAnsi="Calibri Light" w:cs="Calibri Light"/>
                <w:sz w:val="22"/>
                <w:szCs w:val="22"/>
              </w:rPr>
            </w:pPr>
            <w:r w:rsidRPr="002F557E">
              <w:rPr>
                <w:rFonts w:ascii="Calibri Light" w:hAnsi="Calibri Light" w:cs="Calibri Light"/>
                <w:sz w:val="22"/>
                <w:szCs w:val="22"/>
              </w:rPr>
              <w:t>2.</w:t>
            </w:r>
          </w:p>
        </w:tc>
        <w:tc>
          <w:tcPr>
            <w:tcW w:w="3573" w:type="dxa"/>
          </w:tcPr>
          <w:p w14:paraId="2CE21306" w14:textId="77777777" w:rsidR="002F557E" w:rsidRPr="002F557E" w:rsidRDefault="002F557E" w:rsidP="008F745B">
            <w:pPr>
              <w:spacing w:line="360" w:lineRule="auto"/>
              <w:jc w:val="both"/>
              <w:rPr>
                <w:rFonts w:ascii="Calibri Light" w:hAnsi="Calibri Light" w:cs="Calibri Light"/>
                <w:sz w:val="22"/>
                <w:szCs w:val="22"/>
              </w:rPr>
            </w:pPr>
          </w:p>
        </w:tc>
        <w:tc>
          <w:tcPr>
            <w:tcW w:w="4394" w:type="dxa"/>
          </w:tcPr>
          <w:p w14:paraId="78009F9A" w14:textId="77777777" w:rsidR="002F557E" w:rsidRPr="002F557E" w:rsidRDefault="002F557E" w:rsidP="008F745B">
            <w:pPr>
              <w:spacing w:line="360" w:lineRule="auto"/>
              <w:jc w:val="both"/>
              <w:rPr>
                <w:rFonts w:ascii="Calibri Light" w:hAnsi="Calibri Light" w:cs="Calibri Light"/>
                <w:sz w:val="22"/>
                <w:szCs w:val="22"/>
              </w:rPr>
            </w:pPr>
          </w:p>
        </w:tc>
      </w:tr>
    </w:tbl>
    <w:p w14:paraId="1D98E613" w14:textId="77777777" w:rsidR="002F557E" w:rsidRPr="002F557E" w:rsidRDefault="002F557E" w:rsidP="002F557E">
      <w:pPr>
        <w:spacing w:line="360" w:lineRule="auto"/>
        <w:jc w:val="both"/>
        <w:rPr>
          <w:rFonts w:ascii="Calibri Light" w:hAnsi="Calibri Light" w:cs="Calibri Light"/>
          <w:b/>
          <w:sz w:val="22"/>
          <w:szCs w:val="22"/>
        </w:rPr>
      </w:pPr>
    </w:p>
    <w:p w14:paraId="0DBF1ECD" w14:textId="77777777" w:rsidR="002F557E" w:rsidRPr="002F557E" w:rsidRDefault="002F557E" w:rsidP="002F557E">
      <w:pPr>
        <w:spacing w:line="360" w:lineRule="auto"/>
        <w:jc w:val="both"/>
        <w:rPr>
          <w:rFonts w:ascii="Calibri Light" w:hAnsi="Calibri Light" w:cs="Calibri Light"/>
          <w:b/>
          <w:sz w:val="22"/>
          <w:szCs w:val="22"/>
        </w:rPr>
      </w:pPr>
    </w:p>
    <w:p w14:paraId="780D6547" w14:textId="77777777" w:rsidR="002F557E" w:rsidRPr="002F557E" w:rsidRDefault="002F557E" w:rsidP="002F557E">
      <w:pPr>
        <w:spacing w:line="360" w:lineRule="auto"/>
        <w:jc w:val="both"/>
        <w:rPr>
          <w:rFonts w:ascii="Calibri Light" w:hAnsi="Calibri Light" w:cs="Calibri Light"/>
          <w:b/>
          <w:sz w:val="22"/>
          <w:szCs w:val="22"/>
        </w:rPr>
      </w:pPr>
    </w:p>
    <w:p w14:paraId="34F34796" w14:textId="77777777" w:rsidR="002F557E" w:rsidRPr="002F557E" w:rsidRDefault="002F557E" w:rsidP="002F557E">
      <w:pPr>
        <w:spacing w:line="360" w:lineRule="auto"/>
        <w:jc w:val="both"/>
        <w:rPr>
          <w:rFonts w:ascii="Calibri Light" w:hAnsi="Calibri Light" w:cs="Calibri Light"/>
          <w:b/>
          <w:sz w:val="22"/>
          <w:szCs w:val="22"/>
        </w:rPr>
      </w:pPr>
    </w:p>
    <w:p w14:paraId="740E0374" w14:textId="77777777" w:rsidR="002F557E" w:rsidRPr="002F557E" w:rsidRDefault="002F557E" w:rsidP="002F557E">
      <w:pPr>
        <w:spacing w:line="360" w:lineRule="auto"/>
        <w:ind w:left="5387"/>
        <w:jc w:val="right"/>
        <w:rPr>
          <w:rFonts w:ascii="Calibri Light" w:eastAsia="Calibri" w:hAnsi="Calibri Light" w:cs="Calibri Light"/>
          <w:b/>
          <w:sz w:val="22"/>
          <w:szCs w:val="22"/>
        </w:rPr>
      </w:pPr>
    </w:p>
    <w:p w14:paraId="58A781A9" w14:textId="77777777" w:rsidR="002F557E" w:rsidRPr="002F557E" w:rsidRDefault="002F557E" w:rsidP="002F557E">
      <w:pPr>
        <w:spacing w:line="360" w:lineRule="auto"/>
        <w:ind w:left="5387"/>
        <w:jc w:val="right"/>
        <w:rPr>
          <w:rFonts w:ascii="Calibri Light" w:eastAsia="Calibri" w:hAnsi="Calibri Light" w:cs="Calibri Light"/>
          <w:b/>
          <w:sz w:val="22"/>
          <w:szCs w:val="22"/>
        </w:rPr>
      </w:pPr>
    </w:p>
    <w:p w14:paraId="2D260870" w14:textId="77777777" w:rsidR="002F557E" w:rsidRPr="002F557E" w:rsidRDefault="002F557E" w:rsidP="002F557E">
      <w:pPr>
        <w:spacing w:line="360" w:lineRule="auto"/>
        <w:rPr>
          <w:rFonts w:ascii="Calibri Light" w:eastAsia="Calibri" w:hAnsi="Calibri Light" w:cs="Calibri Light"/>
          <w:b/>
          <w:sz w:val="22"/>
          <w:szCs w:val="22"/>
        </w:rPr>
      </w:pPr>
      <w:r w:rsidRPr="002F557E">
        <w:rPr>
          <w:rFonts w:ascii="Calibri Light" w:eastAsia="Calibri" w:hAnsi="Calibri Light" w:cs="Calibri Light"/>
          <w:b/>
          <w:sz w:val="22"/>
          <w:szCs w:val="22"/>
        </w:rPr>
        <w:br w:type="page"/>
      </w:r>
    </w:p>
    <w:p w14:paraId="271E7493" w14:textId="77777777" w:rsidR="002F557E" w:rsidRPr="002F557E" w:rsidRDefault="002F557E" w:rsidP="002F557E">
      <w:pPr>
        <w:spacing w:line="360" w:lineRule="auto"/>
        <w:ind w:left="5387"/>
        <w:jc w:val="right"/>
        <w:rPr>
          <w:rFonts w:ascii="Calibri Light" w:eastAsia="Calibri" w:hAnsi="Calibri Light" w:cs="Calibri Light"/>
          <w:b/>
          <w:sz w:val="22"/>
          <w:szCs w:val="22"/>
        </w:rPr>
      </w:pPr>
      <w:r w:rsidRPr="002F557E">
        <w:rPr>
          <w:rFonts w:ascii="Calibri Light" w:eastAsia="Calibri" w:hAnsi="Calibri Light" w:cs="Calibri Light"/>
          <w:b/>
          <w:sz w:val="22"/>
          <w:szCs w:val="22"/>
        </w:rPr>
        <w:lastRenderedPageBreak/>
        <w:t>Załącznik nr 2</w:t>
      </w:r>
      <w:r w:rsidRPr="002F557E">
        <w:rPr>
          <w:rFonts w:ascii="Calibri Light" w:hAnsi="Calibri Light" w:cs="Calibri Light"/>
          <w:b/>
          <w:sz w:val="22"/>
          <w:szCs w:val="22"/>
        </w:rPr>
        <w:t xml:space="preserve"> do SWZ</w:t>
      </w:r>
    </w:p>
    <w:p w14:paraId="566AF49B" w14:textId="77777777" w:rsidR="002F557E" w:rsidRPr="002F557E" w:rsidRDefault="002F557E" w:rsidP="008B0E16">
      <w:pPr>
        <w:spacing w:line="360" w:lineRule="auto"/>
        <w:rPr>
          <w:rFonts w:ascii="Calibri Light" w:hAnsi="Calibri Light" w:cs="Calibri Light"/>
          <w:b/>
          <w:sz w:val="22"/>
          <w:szCs w:val="22"/>
          <w:u w:val="single"/>
        </w:rPr>
      </w:pPr>
    </w:p>
    <w:p w14:paraId="6036C9E7" w14:textId="77777777" w:rsidR="002F557E" w:rsidRPr="002F557E" w:rsidRDefault="002F557E" w:rsidP="002F557E">
      <w:pPr>
        <w:spacing w:line="360" w:lineRule="auto"/>
        <w:ind w:left="5246" w:firstLine="708"/>
        <w:rPr>
          <w:rFonts w:ascii="Calibri Light" w:hAnsi="Calibri Light" w:cs="Calibri Light"/>
          <w:b/>
          <w:sz w:val="22"/>
          <w:szCs w:val="22"/>
          <w:u w:val="single"/>
        </w:rPr>
      </w:pPr>
      <w:r w:rsidRPr="002F557E">
        <w:rPr>
          <w:rFonts w:ascii="Calibri Light" w:hAnsi="Calibri Light" w:cs="Calibri Light"/>
          <w:b/>
          <w:sz w:val="22"/>
          <w:szCs w:val="22"/>
          <w:u w:val="single"/>
        </w:rPr>
        <w:t>Zamawiający:</w:t>
      </w:r>
    </w:p>
    <w:p w14:paraId="30EC9CD4" w14:textId="77777777" w:rsidR="002F557E" w:rsidRPr="002F557E" w:rsidRDefault="002F557E" w:rsidP="002F557E">
      <w:pPr>
        <w:spacing w:line="360" w:lineRule="auto"/>
        <w:ind w:left="5812" w:firstLine="142"/>
        <w:rPr>
          <w:rFonts w:ascii="Calibri Light" w:hAnsi="Calibri Light" w:cs="Calibri Light"/>
          <w:sz w:val="22"/>
          <w:szCs w:val="22"/>
        </w:rPr>
      </w:pPr>
      <w:r w:rsidRPr="002F557E">
        <w:rPr>
          <w:rFonts w:ascii="Calibri Light" w:hAnsi="Calibri Light" w:cs="Calibri Light"/>
          <w:b/>
          <w:bCs/>
          <w:sz w:val="22"/>
          <w:szCs w:val="22"/>
        </w:rPr>
        <w:t>Gmina Skoczów</w:t>
      </w:r>
    </w:p>
    <w:p w14:paraId="004938CD" w14:textId="77777777" w:rsidR="002F557E" w:rsidRPr="002F557E" w:rsidRDefault="002F557E" w:rsidP="002F557E">
      <w:pPr>
        <w:spacing w:line="360" w:lineRule="auto"/>
        <w:ind w:left="5812" w:firstLine="142"/>
        <w:rPr>
          <w:rFonts w:ascii="Calibri Light" w:hAnsi="Calibri Light" w:cs="Calibri Light"/>
          <w:sz w:val="22"/>
          <w:szCs w:val="22"/>
        </w:rPr>
      </w:pPr>
      <w:r w:rsidRPr="002F557E">
        <w:rPr>
          <w:rFonts w:ascii="Calibri Light" w:hAnsi="Calibri Light" w:cs="Calibri Light"/>
          <w:b/>
          <w:bCs/>
          <w:sz w:val="22"/>
          <w:szCs w:val="22"/>
        </w:rPr>
        <w:t>Rynek 1</w:t>
      </w:r>
    </w:p>
    <w:p w14:paraId="1414C467" w14:textId="77777777" w:rsidR="002F557E" w:rsidRPr="002F557E" w:rsidRDefault="002F557E" w:rsidP="002F557E">
      <w:pPr>
        <w:spacing w:line="360" w:lineRule="auto"/>
        <w:ind w:left="5812" w:firstLine="142"/>
        <w:rPr>
          <w:rFonts w:ascii="Calibri Light" w:hAnsi="Calibri Light" w:cs="Calibri Light"/>
          <w:sz w:val="22"/>
          <w:szCs w:val="22"/>
        </w:rPr>
      </w:pPr>
      <w:r w:rsidRPr="002F557E">
        <w:rPr>
          <w:rFonts w:ascii="Calibri Light" w:hAnsi="Calibri Light" w:cs="Calibri Light"/>
          <w:b/>
          <w:bCs/>
          <w:sz w:val="22"/>
          <w:szCs w:val="22"/>
        </w:rPr>
        <w:t>43-430 Skoczów</w:t>
      </w:r>
    </w:p>
    <w:p w14:paraId="7BBF522C" w14:textId="77777777" w:rsidR="002F557E" w:rsidRPr="002F557E" w:rsidRDefault="002F557E" w:rsidP="002F557E">
      <w:pPr>
        <w:spacing w:line="360" w:lineRule="auto"/>
        <w:rPr>
          <w:rFonts w:ascii="Calibri Light" w:hAnsi="Calibri Light" w:cs="Calibri Light"/>
          <w:b/>
          <w:sz w:val="22"/>
          <w:szCs w:val="22"/>
          <w:u w:val="single"/>
        </w:rPr>
      </w:pPr>
      <w:r w:rsidRPr="002F557E">
        <w:rPr>
          <w:rFonts w:ascii="Calibri Light" w:hAnsi="Calibri Light" w:cs="Calibri Light"/>
          <w:b/>
          <w:sz w:val="22"/>
          <w:szCs w:val="22"/>
          <w:u w:val="single"/>
        </w:rPr>
        <w:t>Wykonawca:</w:t>
      </w:r>
    </w:p>
    <w:p w14:paraId="75C05760" w14:textId="77777777" w:rsidR="002F557E" w:rsidRPr="002F557E" w:rsidRDefault="002F557E" w:rsidP="002F557E">
      <w:pPr>
        <w:spacing w:before="240" w:line="360" w:lineRule="auto"/>
        <w:ind w:right="5954"/>
        <w:rPr>
          <w:rFonts w:ascii="Calibri Light" w:hAnsi="Calibri Light" w:cs="Calibri Light"/>
          <w:sz w:val="22"/>
          <w:szCs w:val="22"/>
        </w:rPr>
      </w:pPr>
      <w:r w:rsidRPr="002F557E">
        <w:rPr>
          <w:rFonts w:ascii="Calibri Light" w:hAnsi="Calibri Light" w:cs="Calibri Light"/>
          <w:sz w:val="22"/>
          <w:szCs w:val="22"/>
        </w:rPr>
        <w:t>……………………………………………</w:t>
      </w:r>
    </w:p>
    <w:p w14:paraId="6EE4F7C8" w14:textId="77777777" w:rsidR="002F557E" w:rsidRPr="002F557E" w:rsidRDefault="002F557E" w:rsidP="002F557E">
      <w:pPr>
        <w:spacing w:before="240" w:line="360" w:lineRule="auto"/>
        <w:ind w:right="5954"/>
        <w:rPr>
          <w:rFonts w:ascii="Calibri Light" w:hAnsi="Calibri Light" w:cs="Calibri Light"/>
          <w:sz w:val="22"/>
          <w:szCs w:val="22"/>
        </w:rPr>
      </w:pPr>
      <w:r w:rsidRPr="002F557E">
        <w:rPr>
          <w:rFonts w:ascii="Calibri Light" w:hAnsi="Calibri Light" w:cs="Calibri Light"/>
          <w:sz w:val="22"/>
          <w:szCs w:val="22"/>
        </w:rPr>
        <w:t>………………………………….………..</w:t>
      </w:r>
    </w:p>
    <w:p w14:paraId="6102A1E0" w14:textId="77777777" w:rsidR="002F557E" w:rsidRPr="002F557E" w:rsidRDefault="002F557E" w:rsidP="002F557E">
      <w:pPr>
        <w:spacing w:line="360" w:lineRule="auto"/>
        <w:ind w:right="5954"/>
        <w:rPr>
          <w:rFonts w:ascii="Calibri Light" w:hAnsi="Calibri Light" w:cs="Calibri Light"/>
          <w:i/>
          <w:sz w:val="22"/>
          <w:szCs w:val="22"/>
        </w:rPr>
      </w:pPr>
      <w:r w:rsidRPr="002F557E">
        <w:rPr>
          <w:rFonts w:ascii="Calibri Light" w:hAnsi="Calibri Light" w:cs="Calibri Light"/>
          <w:i/>
          <w:sz w:val="22"/>
          <w:szCs w:val="22"/>
        </w:rPr>
        <w:t xml:space="preserve">(pełna nazwa/firma, adres, </w:t>
      </w:r>
    </w:p>
    <w:p w14:paraId="3D08EFB5" w14:textId="77777777" w:rsidR="002F557E" w:rsidRPr="002F557E" w:rsidRDefault="002F557E" w:rsidP="002F557E">
      <w:pPr>
        <w:spacing w:line="360" w:lineRule="auto"/>
        <w:ind w:right="5953"/>
        <w:rPr>
          <w:rFonts w:ascii="Calibri Light" w:hAnsi="Calibri Light" w:cs="Calibri Light"/>
          <w:i/>
          <w:sz w:val="22"/>
          <w:szCs w:val="22"/>
        </w:rPr>
      </w:pPr>
      <w:r w:rsidRPr="002F557E">
        <w:rPr>
          <w:rFonts w:ascii="Calibri Light" w:hAnsi="Calibri Light" w:cs="Calibri Light"/>
          <w:i/>
          <w:sz w:val="22"/>
          <w:szCs w:val="22"/>
        </w:rPr>
        <w:t xml:space="preserve">w zależności od podmiotu </w:t>
      </w:r>
    </w:p>
    <w:p w14:paraId="1AE0CAB9" w14:textId="77777777" w:rsidR="002F557E" w:rsidRPr="002F557E" w:rsidRDefault="002F557E" w:rsidP="002F557E">
      <w:pPr>
        <w:spacing w:line="360" w:lineRule="auto"/>
        <w:rPr>
          <w:rFonts w:ascii="Calibri Light" w:hAnsi="Calibri Light" w:cs="Calibri Light"/>
          <w:sz w:val="22"/>
          <w:szCs w:val="22"/>
          <w:u w:val="single"/>
        </w:rPr>
      </w:pPr>
    </w:p>
    <w:p w14:paraId="3FE910F4" w14:textId="70D192F7" w:rsidR="002F557E" w:rsidRPr="002F557E" w:rsidRDefault="002F557E" w:rsidP="002F557E">
      <w:pPr>
        <w:spacing w:line="360" w:lineRule="auto"/>
        <w:rPr>
          <w:rFonts w:ascii="Calibri Light" w:hAnsi="Calibri Light" w:cs="Calibri Light"/>
          <w:sz w:val="22"/>
          <w:szCs w:val="22"/>
          <w:u w:val="single"/>
        </w:rPr>
      </w:pPr>
      <w:r w:rsidRPr="002F557E">
        <w:rPr>
          <w:rFonts w:ascii="Calibri Light" w:hAnsi="Calibri Light" w:cs="Calibri Light"/>
          <w:sz w:val="22"/>
          <w:szCs w:val="22"/>
          <w:u w:val="single"/>
        </w:rPr>
        <w:t>reprezentowany przez:</w:t>
      </w:r>
    </w:p>
    <w:p w14:paraId="7D777690" w14:textId="65FB329D" w:rsidR="002F557E" w:rsidRPr="002F557E" w:rsidRDefault="002F557E" w:rsidP="002F557E">
      <w:pPr>
        <w:spacing w:line="360" w:lineRule="auto"/>
        <w:ind w:right="5954"/>
        <w:rPr>
          <w:rFonts w:ascii="Calibri Light" w:hAnsi="Calibri Light" w:cs="Calibri Light"/>
          <w:sz w:val="22"/>
          <w:szCs w:val="22"/>
        </w:rPr>
      </w:pPr>
      <w:r w:rsidRPr="002F557E">
        <w:rPr>
          <w:rFonts w:ascii="Calibri Light" w:hAnsi="Calibri Light" w:cs="Calibri Light"/>
          <w:sz w:val="22"/>
          <w:szCs w:val="22"/>
        </w:rPr>
        <w:t>……………………………………………</w:t>
      </w:r>
    </w:p>
    <w:p w14:paraId="6B0C7536" w14:textId="77777777" w:rsidR="002F557E" w:rsidRPr="002F557E" w:rsidRDefault="002F557E" w:rsidP="002F557E">
      <w:pPr>
        <w:spacing w:line="360" w:lineRule="auto"/>
        <w:ind w:right="5954"/>
        <w:rPr>
          <w:rFonts w:ascii="Calibri Light" w:hAnsi="Calibri Light" w:cs="Calibri Light"/>
          <w:sz w:val="22"/>
          <w:szCs w:val="22"/>
        </w:rPr>
      </w:pPr>
      <w:r w:rsidRPr="002F557E">
        <w:rPr>
          <w:rFonts w:ascii="Calibri Light" w:hAnsi="Calibri Light" w:cs="Calibri Light"/>
          <w:sz w:val="22"/>
          <w:szCs w:val="22"/>
        </w:rPr>
        <w:t>..…………………………………………..</w:t>
      </w:r>
    </w:p>
    <w:p w14:paraId="57F97F0B" w14:textId="77777777" w:rsidR="002F557E" w:rsidRPr="002F557E" w:rsidRDefault="002F557E" w:rsidP="002F557E">
      <w:pPr>
        <w:spacing w:line="360" w:lineRule="auto"/>
        <w:ind w:right="5131"/>
        <w:rPr>
          <w:rFonts w:ascii="Calibri Light" w:hAnsi="Calibri Light" w:cs="Calibri Light"/>
          <w:i/>
          <w:sz w:val="22"/>
          <w:szCs w:val="22"/>
        </w:rPr>
      </w:pPr>
      <w:r w:rsidRPr="002F557E">
        <w:rPr>
          <w:rFonts w:ascii="Calibri Light" w:hAnsi="Calibri Light" w:cs="Calibri Light"/>
          <w:i/>
          <w:sz w:val="22"/>
          <w:szCs w:val="22"/>
        </w:rPr>
        <w:t>(imię, nazwisko, stanowisko/podstawa do reprezentacji)</w:t>
      </w:r>
    </w:p>
    <w:p w14:paraId="1EB3293E" w14:textId="77777777" w:rsidR="002F557E" w:rsidRPr="002F557E" w:rsidRDefault="002F557E" w:rsidP="002F557E">
      <w:pPr>
        <w:spacing w:line="360" w:lineRule="auto"/>
        <w:rPr>
          <w:rFonts w:ascii="Calibri Light" w:hAnsi="Calibri Light" w:cs="Calibri Light"/>
          <w:sz w:val="22"/>
          <w:szCs w:val="22"/>
        </w:rPr>
      </w:pPr>
    </w:p>
    <w:p w14:paraId="5A41EBD7" w14:textId="77777777" w:rsidR="002F557E" w:rsidRPr="002F557E" w:rsidRDefault="002F557E" w:rsidP="002F557E">
      <w:pPr>
        <w:spacing w:line="360" w:lineRule="auto"/>
        <w:jc w:val="center"/>
        <w:rPr>
          <w:rFonts w:ascii="Calibri Light" w:hAnsi="Calibri Light" w:cs="Calibri Light"/>
          <w:b/>
          <w:sz w:val="22"/>
          <w:szCs w:val="22"/>
          <w:u w:val="single"/>
        </w:rPr>
      </w:pPr>
      <w:r w:rsidRPr="002F557E">
        <w:rPr>
          <w:rFonts w:ascii="Calibri Light" w:hAnsi="Calibri Light" w:cs="Calibri Light"/>
          <w:b/>
          <w:sz w:val="22"/>
          <w:szCs w:val="22"/>
          <w:u w:val="single"/>
        </w:rPr>
        <w:t xml:space="preserve">OŚWIADCZENIE WYKONAWCY O NIEPODLEGANIU WYKLUCZENIU </w:t>
      </w:r>
    </w:p>
    <w:p w14:paraId="2E01796A" w14:textId="77777777" w:rsidR="002F557E" w:rsidRPr="002F557E" w:rsidRDefault="002F557E" w:rsidP="002F557E">
      <w:pPr>
        <w:spacing w:line="360" w:lineRule="auto"/>
        <w:jc w:val="center"/>
        <w:rPr>
          <w:rFonts w:ascii="Calibri Light" w:hAnsi="Calibri Light" w:cs="Calibri Light"/>
          <w:b/>
          <w:sz w:val="22"/>
          <w:szCs w:val="22"/>
          <w:u w:val="single"/>
        </w:rPr>
      </w:pPr>
      <w:r w:rsidRPr="002F557E">
        <w:rPr>
          <w:rFonts w:ascii="Calibri Light" w:hAnsi="Calibri Light" w:cs="Calibri Light"/>
          <w:b/>
          <w:sz w:val="22"/>
          <w:szCs w:val="22"/>
          <w:u w:val="single"/>
        </w:rPr>
        <w:t xml:space="preserve">ORAZ SPEŁNIANIU WARUNKÓW UDZIAŁU W POSTĘPOWANIU </w:t>
      </w:r>
    </w:p>
    <w:p w14:paraId="099B96FA" w14:textId="77777777" w:rsidR="002F557E" w:rsidRPr="002F557E" w:rsidRDefault="002F557E" w:rsidP="002F557E">
      <w:pPr>
        <w:spacing w:line="360" w:lineRule="auto"/>
        <w:jc w:val="center"/>
        <w:rPr>
          <w:rFonts w:ascii="Calibri Light" w:hAnsi="Calibri Light" w:cs="Calibri Light"/>
          <w:b/>
          <w:sz w:val="22"/>
          <w:szCs w:val="22"/>
        </w:rPr>
      </w:pPr>
    </w:p>
    <w:p w14:paraId="30FBA287" w14:textId="77777777" w:rsidR="002F557E" w:rsidRPr="002F557E" w:rsidRDefault="002F557E" w:rsidP="002F557E">
      <w:pPr>
        <w:spacing w:line="360" w:lineRule="auto"/>
        <w:jc w:val="center"/>
        <w:rPr>
          <w:rFonts w:ascii="Calibri Light" w:hAnsi="Calibri Light" w:cs="Calibri Light"/>
          <w:b/>
          <w:sz w:val="22"/>
          <w:szCs w:val="22"/>
        </w:rPr>
      </w:pPr>
      <w:r w:rsidRPr="002F557E">
        <w:rPr>
          <w:rFonts w:ascii="Calibri Light" w:hAnsi="Calibri Light" w:cs="Calibri Light"/>
          <w:b/>
          <w:sz w:val="22"/>
          <w:szCs w:val="22"/>
        </w:rPr>
        <w:t xml:space="preserve">składane na podstawie art. 125 ust. 1 ustawy z dnia 11 września 2019r. </w:t>
      </w:r>
    </w:p>
    <w:p w14:paraId="4096E73D" w14:textId="77777777" w:rsidR="002F557E" w:rsidRPr="002F557E" w:rsidRDefault="002F557E" w:rsidP="002F557E">
      <w:pPr>
        <w:spacing w:line="360" w:lineRule="auto"/>
        <w:jc w:val="center"/>
        <w:rPr>
          <w:rFonts w:ascii="Calibri Light" w:hAnsi="Calibri Light" w:cs="Calibri Light"/>
          <w:b/>
          <w:sz w:val="22"/>
          <w:szCs w:val="22"/>
        </w:rPr>
      </w:pPr>
      <w:r w:rsidRPr="002F557E">
        <w:rPr>
          <w:rFonts w:ascii="Calibri Light" w:hAnsi="Calibri Light" w:cs="Calibri Light"/>
          <w:b/>
          <w:sz w:val="22"/>
          <w:szCs w:val="22"/>
        </w:rPr>
        <w:t>Prawo zamówień publicznych (dalej jako: ustawa Pzp)</w:t>
      </w:r>
    </w:p>
    <w:p w14:paraId="7831F2F6" w14:textId="77777777" w:rsidR="002F557E" w:rsidRPr="002F557E" w:rsidRDefault="002F557E" w:rsidP="002F557E">
      <w:pPr>
        <w:spacing w:line="360" w:lineRule="auto"/>
        <w:jc w:val="both"/>
        <w:rPr>
          <w:rFonts w:ascii="Calibri Light" w:hAnsi="Calibri Light" w:cs="Calibri Light"/>
          <w:sz w:val="22"/>
          <w:szCs w:val="22"/>
        </w:rPr>
      </w:pPr>
    </w:p>
    <w:p w14:paraId="2F42C579" w14:textId="48384501" w:rsidR="002F557E" w:rsidRPr="002F557E" w:rsidRDefault="002F557E" w:rsidP="002F557E">
      <w:pPr>
        <w:pStyle w:val="Tekstpodstawowy"/>
        <w:spacing w:line="360" w:lineRule="auto"/>
        <w:rPr>
          <w:rFonts w:ascii="Calibri Light" w:hAnsi="Calibri Light" w:cs="Calibri Light"/>
          <w:b/>
          <w:bCs/>
          <w:sz w:val="22"/>
          <w:szCs w:val="22"/>
        </w:rPr>
      </w:pPr>
      <w:r w:rsidRPr="002F557E">
        <w:rPr>
          <w:rFonts w:ascii="Calibri Light" w:hAnsi="Calibri Light" w:cs="Calibri Light"/>
          <w:sz w:val="22"/>
          <w:szCs w:val="22"/>
        </w:rPr>
        <w:t xml:space="preserve">Na potrzeby postępowania o udzielenie zamówienia publicznego pn. </w:t>
      </w:r>
      <w:r w:rsidRPr="002F557E">
        <w:rPr>
          <w:rFonts w:ascii="Calibri Light" w:hAnsi="Calibri Light" w:cs="Calibri Light"/>
          <w:b/>
          <w:sz w:val="22"/>
          <w:szCs w:val="22"/>
        </w:rPr>
        <w:t>,,</w:t>
      </w:r>
      <w:r w:rsidR="00146963" w:rsidRPr="00146963">
        <w:rPr>
          <w:rFonts w:ascii="Calibri Light" w:hAnsi="Calibri Light" w:cs="Calibri Light"/>
          <w:b/>
          <w:bCs/>
          <w:sz w:val="22"/>
          <w:szCs w:val="22"/>
        </w:rPr>
        <w:t xml:space="preserve"> </w:t>
      </w:r>
      <w:r w:rsidR="00146963" w:rsidRPr="002F557E">
        <w:rPr>
          <w:rFonts w:ascii="Calibri Light" w:hAnsi="Calibri Light" w:cs="Calibri Light"/>
          <w:b/>
          <w:bCs/>
          <w:sz w:val="22"/>
          <w:szCs w:val="22"/>
        </w:rPr>
        <w:t>Świadczenie usług pocztowych dla Gminy Skoczów i Urzędu Miejskiego w Skoczowie</w:t>
      </w:r>
      <w:r w:rsidRPr="002F557E">
        <w:rPr>
          <w:rFonts w:ascii="Calibri Light" w:hAnsi="Calibri Light" w:cs="Calibri Light"/>
          <w:b/>
          <w:sz w:val="22"/>
          <w:szCs w:val="22"/>
        </w:rPr>
        <w:t xml:space="preserve">” </w:t>
      </w:r>
      <w:r w:rsidRPr="002F557E">
        <w:rPr>
          <w:rFonts w:ascii="Calibri Light" w:hAnsi="Calibri Light" w:cs="Calibri Light"/>
          <w:sz w:val="22"/>
          <w:szCs w:val="22"/>
        </w:rPr>
        <w:t>prowadzonego przez Gminę Skoczów, z siedzibą przy Rynku 1, 43-430 Skoczów</w:t>
      </w:r>
      <w:r w:rsidRPr="002F557E">
        <w:rPr>
          <w:rFonts w:ascii="Calibri Light" w:hAnsi="Calibri Light" w:cs="Calibri Light"/>
          <w:i/>
          <w:sz w:val="22"/>
          <w:szCs w:val="22"/>
        </w:rPr>
        <w:t xml:space="preserve">, </w:t>
      </w:r>
      <w:r w:rsidRPr="002F557E">
        <w:rPr>
          <w:rFonts w:ascii="Calibri Light" w:hAnsi="Calibri Light" w:cs="Calibri Light"/>
          <w:sz w:val="22"/>
          <w:szCs w:val="22"/>
        </w:rPr>
        <w:t>oświadczam, co następuje:</w:t>
      </w:r>
      <w:r w:rsidRPr="002F557E">
        <w:rPr>
          <w:rFonts w:ascii="Calibri Light" w:hAnsi="Calibri Light" w:cs="Calibri Light"/>
          <w:bCs/>
          <w:sz w:val="22"/>
          <w:szCs w:val="22"/>
        </w:rPr>
        <w:t xml:space="preserve"> </w:t>
      </w:r>
    </w:p>
    <w:p w14:paraId="2F9E8169" w14:textId="77777777" w:rsidR="002F557E" w:rsidRPr="002F557E" w:rsidRDefault="002F557E" w:rsidP="002F557E">
      <w:pPr>
        <w:numPr>
          <w:ilvl w:val="0"/>
          <w:numId w:val="89"/>
        </w:numPr>
        <w:suppressAutoHyphens/>
        <w:spacing w:line="360" w:lineRule="auto"/>
        <w:ind w:left="284" w:hanging="284"/>
        <w:contextualSpacing/>
        <w:jc w:val="both"/>
        <w:rPr>
          <w:rFonts w:ascii="Calibri Light" w:eastAsia="Calibri" w:hAnsi="Calibri Light" w:cs="Calibri Light"/>
          <w:sz w:val="22"/>
          <w:szCs w:val="22"/>
        </w:rPr>
      </w:pPr>
      <w:r w:rsidRPr="002F557E">
        <w:rPr>
          <w:rFonts w:ascii="Calibri Light" w:eastAsia="Calibri" w:hAnsi="Calibri Light" w:cs="Calibri Light"/>
          <w:sz w:val="22"/>
          <w:szCs w:val="22"/>
        </w:rPr>
        <w:t xml:space="preserve">Mając na uwadze </w:t>
      </w:r>
      <w:r w:rsidRPr="002F557E">
        <w:rPr>
          <w:rFonts w:ascii="Calibri Light" w:hAnsi="Calibri Light" w:cs="Calibri Light"/>
          <w:sz w:val="22"/>
          <w:szCs w:val="22"/>
        </w:rPr>
        <w:t>przesłanki wykluczenia zawarte w art. 108 ust. 1 pkt 1-6</w:t>
      </w:r>
      <w:r w:rsidRPr="002F557E">
        <w:rPr>
          <w:rFonts w:ascii="Calibri Light" w:eastAsia="Calibri" w:hAnsi="Calibri Light" w:cs="Calibri Light"/>
          <w:sz w:val="22"/>
          <w:szCs w:val="22"/>
        </w:rPr>
        <w:t xml:space="preserve"> oraz przesłanki zawarte w art. 109 ust. 1 pkt 2, 3, 4, 5, 7, 8 i pkt 10</w:t>
      </w:r>
      <w:r w:rsidRPr="002F557E">
        <w:rPr>
          <w:rFonts w:ascii="Calibri Light" w:hAnsi="Calibri Light" w:cs="Calibri Light"/>
          <w:b/>
          <w:sz w:val="22"/>
          <w:szCs w:val="22"/>
        </w:rPr>
        <w:t xml:space="preserve"> *</w:t>
      </w:r>
      <w:r w:rsidRPr="002F557E">
        <w:rPr>
          <w:rFonts w:ascii="Calibri Light" w:eastAsia="Calibri" w:hAnsi="Calibri Light" w:cs="Calibri Light"/>
          <w:sz w:val="22"/>
          <w:szCs w:val="22"/>
        </w:rPr>
        <w:t>:</w:t>
      </w:r>
    </w:p>
    <w:p w14:paraId="6ED75370" w14:textId="77777777" w:rsidR="002F557E" w:rsidRPr="002F557E" w:rsidRDefault="002F557E" w:rsidP="002F557E">
      <w:pPr>
        <w:spacing w:line="360" w:lineRule="auto"/>
        <w:contextualSpacing/>
        <w:jc w:val="both"/>
        <w:rPr>
          <w:rFonts w:ascii="Calibri Light" w:eastAsia="Calibri" w:hAnsi="Calibri Light" w:cs="Calibri Light"/>
          <w:sz w:val="22"/>
          <w:szCs w:val="22"/>
        </w:rPr>
      </w:pPr>
      <w:r w:rsidRPr="002F557E">
        <w:rPr>
          <w:rFonts w:ascii="Calibri Light" w:eastAsia="Calibri" w:hAnsi="Calibri Light" w:cs="Calibri Light"/>
          <w:sz w:val="22"/>
          <w:szCs w:val="22"/>
        </w:rPr>
        <w:t xml:space="preserve">- oświadczam, że nie podlegam wykluczeniu z postępowania na podstawie </w:t>
      </w:r>
      <w:r w:rsidRPr="002F557E">
        <w:rPr>
          <w:rFonts w:ascii="Calibri Light" w:eastAsia="Calibri" w:hAnsi="Calibri Light" w:cs="Calibri Light"/>
          <w:sz w:val="22"/>
          <w:szCs w:val="22"/>
        </w:rPr>
        <w:br/>
        <w:t>art. 108 ust. 1 pkt 1-6 ustawy.</w:t>
      </w:r>
    </w:p>
    <w:p w14:paraId="55A8D5AA" w14:textId="77777777" w:rsidR="002F557E" w:rsidRPr="002F557E" w:rsidRDefault="002F557E" w:rsidP="002F557E">
      <w:pPr>
        <w:spacing w:line="360" w:lineRule="auto"/>
        <w:contextualSpacing/>
        <w:jc w:val="both"/>
        <w:rPr>
          <w:rFonts w:ascii="Calibri Light" w:hAnsi="Calibri Light" w:cs="Calibri Light"/>
        </w:rPr>
      </w:pPr>
      <w:r w:rsidRPr="002F557E">
        <w:rPr>
          <w:rFonts w:ascii="Calibri Light" w:eastAsia="Calibri" w:hAnsi="Calibri Light" w:cs="Calibri Light"/>
        </w:rPr>
        <w:t>- o</w:t>
      </w:r>
      <w:r w:rsidRPr="002F557E">
        <w:rPr>
          <w:rFonts w:ascii="Calibri Light" w:hAnsi="Calibri Light" w:cs="Calibri Light"/>
        </w:rPr>
        <w:t xml:space="preserve">świadczam, że zachodzą w stosunku do mnie podstawy wykluczenia z postępowania na podstawie art. ……………… ustawy Pzp </w:t>
      </w:r>
      <w:r w:rsidRPr="002F557E">
        <w:rPr>
          <w:rFonts w:ascii="Calibri Light" w:hAnsi="Calibri Light" w:cs="Calibri Light"/>
          <w:i/>
        </w:rPr>
        <w:t>(</w:t>
      </w:r>
      <w:r w:rsidRPr="002F557E">
        <w:rPr>
          <w:rFonts w:ascii="Calibri Light" w:hAnsi="Calibri Light" w:cs="Calibri Light"/>
          <w:i/>
          <w:sz w:val="18"/>
        </w:rPr>
        <w:t xml:space="preserve">podać mającą zastosowanie podstawę wykluczenia spośród wymienionych w art. 108 ust. 1 pkt 1, </w:t>
      </w:r>
      <w:r w:rsidRPr="002F557E">
        <w:rPr>
          <w:rFonts w:ascii="Calibri Light" w:hAnsi="Calibri Light" w:cs="Calibri Light"/>
          <w:i/>
          <w:sz w:val="18"/>
        </w:rPr>
        <w:lastRenderedPageBreak/>
        <w:t>2, i 5</w:t>
      </w:r>
      <w:r w:rsidRPr="002F557E">
        <w:rPr>
          <w:rFonts w:ascii="Calibri Light" w:hAnsi="Calibri Light" w:cs="Calibri Light"/>
          <w:i/>
        </w:rPr>
        <w:t>).</w:t>
      </w:r>
      <w:r w:rsidRPr="002F557E">
        <w:rPr>
          <w:rFonts w:ascii="Calibri Light" w:hAnsi="Calibri Light" w:cs="Calibri Light"/>
        </w:rPr>
        <w:t xml:space="preserve"> Jednocześnie oświadczam, że w związku z ww. okolicznością, na podstawie art. 110 ust. 2 ustawy podjąłem następujące czynności (procedura sanacyjna – samooczyszczenie):</w:t>
      </w:r>
    </w:p>
    <w:p w14:paraId="4919BCD7" w14:textId="77777777" w:rsidR="002F557E" w:rsidRPr="002F557E" w:rsidRDefault="002F557E" w:rsidP="002F557E">
      <w:pPr>
        <w:spacing w:line="360" w:lineRule="auto"/>
        <w:contextualSpacing/>
        <w:jc w:val="both"/>
        <w:rPr>
          <w:rFonts w:ascii="Calibri Light" w:hAnsi="Calibri Light" w:cs="Calibri Light"/>
        </w:rPr>
      </w:pPr>
      <w:r w:rsidRPr="002F557E">
        <w:rPr>
          <w:rFonts w:ascii="Calibri Light" w:hAnsi="Calibri Light" w:cs="Calibri Light"/>
        </w:rPr>
        <w:t>………………………………………………………………………………………………………………………………………………………</w:t>
      </w:r>
    </w:p>
    <w:p w14:paraId="7B6E5506" w14:textId="77777777" w:rsidR="002F557E" w:rsidRPr="002F557E" w:rsidRDefault="002F557E" w:rsidP="002F557E">
      <w:pPr>
        <w:spacing w:line="360" w:lineRule="auto"/>
        <w:ind w:right="28"/>
        <w:jc w:val="both"/>
        <w:rPr>
          <w:rFonts w:ascii="Calibri Light" w:hAnsi="Calibri Light" w:cs="Calibri Light"/>
        </w:rPr>
      </w:pPr>
      <w:r w:rsidRPr="002F557E">
        <w:rPr>
          <w:rFonts w:ascii="Calibri Light" w:hAnsi="Calibri Light" w:cs="Calibri Light"/>
        </w:rPr>
        <w:t>………………………………………………………………………………………………………………………………………………………</w:t>
      </w:r>
    </w:p>
    <w:p w14:paraId="36B9B912" w14:textId="77777777" w:rsidR="002F557E" w:rsidRPr="002F557E" w:rsidRDefault="002F557E" w:rsidP="002F557E">
      <w:pPr>
        <w:spacing w:line="360" w:lineRule="auto"/>
        <w:ind w:right="28"/>
        <w:jc w:val="both"/>
        <w:rPr>
          <w:rFonts w:ascii="Calibri Light" w:hAnsi="Calibri Light" w:cs="Calibri Light"/>
          <w:sz w:val="16"/>
          <w:szCs w:val="16"/>
        </w:rPr>
      </w:pPr>
    </w:p>
    <w:p w14:paraId="0DFDAC40" w14:textId="77777777" w:rsidR="002F557E" w:rsidRPr="002F557E" w:rsidRDefault="002F557E" w:rsidP="002F557E">
      <w:pPr>
        <w:spacing w:line="360" w:lineRule="auto"/>
        <w:ind w:right="28"/>
        <w:jc w:val="both"/>
        <w:rPr>
          <w:rFonts w:ascii="Calibri Light" w:hAnsi="Calibri Light" w:cs="Calibri Light"/>
        </w:rPr>
      </w:pPr>
      <w:r w:rsidRPr="002F557E">
        <w:rPr>
          <w:rFonts w:ascii="Calibri Light" w:hAnsi="Calibri Light" w:cs="Calibri Light"/>
        </w:rPr>
        <w:t>Na potwierdzenie powyższego przedkładam następujące środki dowodowe:</w:t>
      </w:r>
    </w:p>
    <w:p w14:paraId="57C5DC61" w14:textId="77777777" w:rsidR="002F557E" w:rsidRPr="002F557E" w:rsidRDefault="002F557E" w:rsidP="002F557E">
      <w:pPr>
        <w:spacing w:line="360" w:lineRule="auto"/>
        <w:ind w:right="28"/>
        <w:jc w:val="both"/>
        <w:rPr>
          <w:rFonts w:ascii="Calibri Light" w:hAnsi="Calibri Light" w:cs="Calibri Light"/>
        </w:rPr>
      </w:pPr>
      <w:r w:rsidRPr="002F557E">
        <w:rPr>
          <w:rFonts w:ascii="Calibri Light" w:hAnsi="Calibri Light" w:cs="Calibri Light"/>
        </w:rPr>
        <w:t>1) ……………………………………………………………………………………………………………………</w:t>
      </w:r>
    </w:p>
    <w:p w14:paraId="5CA459DE" w14:textId="77777777" w:rsidR="002F557E" w:rsidRPr="002F557E" w:rsidRDefault="002F557E" w:rsidP="002F557E">
      <w:pPr>
        <w:spacing w:line="360" w:lineRule="auto"/>
        <w:ind w:right="28"/>
        <w:jc w:val="both"/>
        <w:rPr>
          <w:rFonts w:ascii="Calibri Light" w:hAnsi="Calibri Light" w:cs="Calibri Light"/>
        </w:rPr>
      </w:pPr>
      <w:r w:rsidRPr="002F557E">
        <w:rPr>
          <w:rFonts w:ascii="Calibri Light" w:hAnsi="Calibri Light" w:cs="Calibri Light"/>
        </w:rPr>
        <w:t>2) ……………………………………………………………………………………………………………………</w:t>
      </w:r>
    </w:p>
    <w:p w14:paraId="28187151" w14:textId="77777777" w:rsidR="002F557E" w:rsidRPr="002F557E" w:rsidRDefault="002F557E" w:rsidP="002F557E">
      <w:pPr>
        <w:pStyle w:val="Akapitzlist"/>
        <w:spacing w:line="360" w:lineRule="auto"/>
        <w:ind w:left="284"/>
        <w:jc w:val="both"/>
        <w:rPr>
          <w:rFonts w:ascii="Calibri Light" w:hAnsi="Calibri Light" w:cs="Calibri Light"/>
          <w:sz w:val="22"/>
          <w:szCs w:val="22"/>
        </w:rPr>
      </w:pPr>
    </w:p>
    <w:p w14:paraId="4CBFF7D5" w14:textId="77777777" w:rsidR="002F557E" w:rsidRPr="002F557E" w:rsidRDefault="002F557E" w:rsidP="002F557E">
      <w:pPr>
        <w:spacing w:line="360" w:lineRule="auto"/>
        <w:ind w:left="284" w:hanging="284"/>
        <w:contextualSpacing/>
        <w:jc w:val="both"/>
        <w:rPr>
          <w:rFonts w:ascii="Calibri Light" w:eastAsia="Calibri" w:hAnsi="Calibri Light" w:cs="Calibri Light"/>
          <w:sz w:val="22"/>
          <w:szCs w:val="22"/>
        </w:rPr>
      </w:pPr>
      <w:r w:rsidRPr="002F557E">
        <w:rPr>
          <w:rFonts w:ascii="Calibri Light" w:eastAsia="Calibri" w:hAnsi="Calibri Light" w:cs="Calibri Light"/>
          <w:sz w:val="22"/>
          <w:szCs w:val="22"/>
        </w:rPr>
        <w:t xml:space="preserve">- oświadczam, że nie podlegam wykluczeniu z postępowania na podstawie </w:t>
      </w:r>
      <w:r w:rsidRPr="002F557E">
        <w:rPr>
          <w:rFonts w:ascii="Calibri Light" w:eastAsia="Calibri" w:hAnsi="Calibri Light" w:cs="Calibri Light"/>
          <w:sz w:val="22"/>
          <w:szCs w:val="22"/>
        </w:rPr>
        <w:br/>
        <w:t xml:space="preserve">art. 108 ust 1 pkt 1-5 oraz art. 109 ust. 1 pkt 2, 3, 4, 5, 7, 8 i pkt 10 ustawy Pzp, </w:t>
      </w:r>
    </w:p>
    <w:p w14:paraId="7B938430" w14:textId="77777777" w:rsidR="002F557E" w:rsidRPr="002F557E" w:rsidRDefault="002F557E" w:rsidP="002F557E">
      <w:pPr>
        <w:spacing w:line="360" w:lineRule="auto"/>
        <w:ind w:left="284" w:hanging="284"/>
        <w:contextualSpacing/>
        <w:jc w:val="both"/>
        <w:rPr>
          <w:rFonts w:ascii="Calibri Light" w:hAnsi="Calibri Light" w:cs="Calibri Light"/>
          <w:sz w:val="22"/>
          <w:szCs w:val="22"/>
        </w:rPr>
      </w:pPr>
      <w:r w:rsidRPr="002F557E">
        <w:rPr>
          <w:rFonts w:ascii="Calibri Light" w:eastAsia="Calibri" w:hAnsi="Calibri Light" w:cs="Calibri Light"/>
          <w:sz w:val="22"/>
          <w:szCs w:val="22"/>
        </w:rPr>
        <w:t>- o</w:t>
      </w:r>
      <w:r w:rsidRPr="002F557E">
        <w:rPr>
          <w:rFonts w:ascii="Calibri Light" w:hAnsi="Calibri Light" w:cs="Calibri Light"/>
          <w:sz w:val="22"/>
          <w:szCs w:val="22"/>
        </w:rPr>
        <w:t xml:space="preserve">świadczam, że zachodzą w stosunku do mnie podstawy wykluczenia z postępowania na podstawie art. ……………… ustawy Pzp </w:t>
      </w:r>
      <w:r w:rsidRPr="002F557E">
        <w:rPr>
          <w:rFonts w:ascii="Calibri Light" w:hAnsi="Calibri Light" w:cs="Calibri Light"/>
          <w:i/>
          <w:sz w:val="22"/>
          <w:szCs w:val="22"/>
        </w:rPr>
        <w:t>(podać mającą zastosowanie podstawę wykluczenia spośród wymienionych w art. 108 ust. 1 pkt 1-5 oraz art. 109 ust. 1 pkt 2, 3, 4, 5, 7, 8 i pkt 10).</w:t>
      </w:r>
      <w:r w:rsidRPr="002F557E">
        <w:rPr>
          <w:rFonts w:ascii="Calibri Light" w:hAnsi="Calibri Light" w:cs="Calibri Light"/>
          <w:sz w:val="22"/>
          <w:szCs w:val="22"/>
        </w:rPr>
        <w:t xml:space="preserve"> Jednocześnie oświadczam, że w związku z ww. okolicznością, na podstawie art. 110 ust. 2 ustawy Pzp podjąłem następujące środki naprawcze (procedura sanacyjna – samooczyszczenie): ……………………………………………………………………………………………………………………………………</w:t>
      </w:r>
    </w:p>
    <w:p w14:paraId="65430F29" w14:textId="77777777" w:rsidR="002F557E" w:rsidRPr="002F557E" w:rsidRDefault="002F557E" w:rsidP="002F557E">
      <w:pPr>
        <w:spacing w:line="360" w:lineRule="auto"/>
        <w:ind w:left="284" w:right="28"/>
        <w:jc w:val="both"/>
        <w:rPr>
          <w:rFonts w:ascii="Calibri Light" w:hAnsi="Calibri Light" w:cs="Calibri Light"/>
          <w:sz w:val="22"/>
          <w:szCs w:val="22"/>
        </w:rPr>
      </w:pPr>
      <w:r w:rsidRPr="002F557E">
        <w:rPr>
          <w:rFonts w:ascii="Calibri Light" w:hAnsi="Calibri Light" w:cs="Calibri Light"/>
          <w:sz w:val="22"/>
          <w:szCs w:val="22"/>
        </w:rPr>
        <w:t>……………………………………………………………………………………………………………………………………</w:t>
      </w:r>
    </w:p>
    <w:p w14:paraId="58A97D1F" w14:textId="77777777" w:rsidR="002F557E" w:rsidRPr="002F557E" w:rsidRDefault="002F557E" w:rsidP="002F557E">
      <w:pPr>
        <w:spacing w:line="360" w:lineRule="auto"/>
        <w:ind w:left="284" w:right="28" w:hanging="284"/>
        <w:jc w:val="both"/>
        <w:rPr>
          <w:rFonts w:ascii="Calibri Light" w:hAnsi="Calibri Light" w:cs="Calibri Light"/>
          <w:sz w:val="22"/>
          <w:szCs w:val="22"/>
        </w:rPr>
      </w:pPr>
      <w:r w:rsidRPr="002F557E">
        <w:rPr>
          <w:rFonts w:ascii="Calibri Light" w:hAnsi="Calibri Light" w:cs="Calibri Light"/>
          <w:sz w:val="22"/>
          <w:szCs w:val="22"/>
        </w:rPr>
        <w:t>Na potwierdzenie powyższego przedkładam następujące środki dowodowe:</w:t>
      </w:r>
    </w:p>
    <w:p w14:paraId="7931F74F" w14:textId="77777777" w:rsidR="002F557E" w:rsidRPr="002F557E" w:rsidRDefault="002F557E" w:rsidP="002F557E">
      <w:pPr>
        <w:spacing w:line="360" w:lineRule="auto"/>
        <w:ind w:left="284" w:right="28" w:hanging="284"/>
        <w:jc w:val="both"/>
        <w:rPr>
          <w:rFonts w:ascii="Calibri Light" w:hAnsi="Calibri Light" w:cs="Calibri Light"/>
          <w:sz w:val="22"/>
          <w:szCs w:val="22"/>
        </w:rPr>
      </w:pPr>
      <w:r w:rsidRPr="002F557E">
        <w:rPr>
          <w:rFonts w:ascii="Calibri Light" w:hAnsi="Calibri Light" w:cs="Calibri Light"/>
          <w:sz w:val="22"/>
          <w:szCs w:val="22"/>
        </w:rPr>
        <w:t>1) ………………………………………………</w:t>
      </w:r>
    </w:p>
    <w:p w14:paraId="0CE984DE" w14:textId="77777777" w:rsidR="002F557E" w:rsidRPr="002F557E" w:rsidRDefault="002F557E" w:rsidP="002F557E">
      <w:pPr>
        <w:spacing w:line="360" w:lineRule="auto"/>
        <w:ind w:left="284" w:right="28" w:hanging="284"/>
        <w:jc w:val="both"/>
        <w:rPr>
          <w:rFonts w:ascii="Calibri Light" w:hAnsi="Calibri Light" w:cs="Calibri Light"/>
          <w:sz w:val="22"/>
          <w:szCs w:val="22"/>
        </w:rPr>
      </w:pPr>
      <w:r w:rsidRPr="002F557E">
        <w:rPr>
          <w:rFonts w:ascii="Calibri Light" w:hAnsi="Calibri Light" w:cs="Calibri Light"/>
          <w:sz w:val="22"/>
          <w:szCs w:val="22"/>
        </w:rPr>
        <w:t>2) ………………………………………………</w:t>
      </w:r>
    </w:p>
    <w:p w14:paraId="759AF32A" w14:textId="77777777" w:rsidR="002F557E" w:rsidRPr="002F557E" w:rsidRDefault="002F557E" w:rsidP="002F557E">
      <w:pPr>
        <w:spacing w:line="360" w:lineRule="auto"/>
        <w:jc w:val="both"/>
        <w:rPr>
          <w:rFonts w:ascii="Calibri Light" w:hAnsi="Calibri Light" w:cs="Calibri Light"/>
          <w:sz w:val="22"/>
          <w:szCs w:val="22"/>
        </w:rPr>
      </w:pPr>
    </w:p>
    <w:p w14:paraId="546F8D24" w14:textId="77777777" w:rsidR="002F557E" w:rsidRPr="002F557E" w:rsidRDefault="002F557E" w:rsidP="002F557E">
      <w:pPr>
        <w:pStyle w:val="Akapitzlist"/>
        <w:numPr>
          <w:ilvl w:val="0"/>
          <w:numId w:val="88"/>
        </w:numPr>
        <w:suppressAutoHyphens/>
        <w:spacing w:line="360" w:lineRule="auto"/>
        <w:ind w:left="142" w:firstLine="0"/>
        <w:jc w:val="both"/>
        <w:rPr>
          <w:rFonts w:ascii="Calibri Light" w:hAnsi="Calibri Light" w:cs="Calibri Light"/>
          <w:sz w:val="22"/>
          <w:szCs w:val="22"/>
        </w:rPr>
      </w:pPr>
      <w:r w:rsidRPr="002F557E">
        <w:rPr>
          <w:rFonts w:ascii="Calibri Light" w:hAnsi="Calibri Light" w:cs="Calibri Light"/>
          <w:sz w:val="22"/>
          <w:szCs w:val="22"/>
        </w:rPr>
        <w:t>Mając na uwadze przesłanki wykluczenia zawarte w art. 7 ust. 1 pkt 1-3 ustawy z dnia 13 kwietnia 2022r. o szczególnych rozwiązaniach w zakresie przeciwdziałania wspieraniu agresji na Ukrainę oraz służących ochronie bezpieczeństwa narodowego (Dz.U. 2022 poz. 835):</w:t>
      </w:r>
    </w:p>
    <w:p w14:paraId="568673B8" w14:textId="77777777" w:rsidR="002F557E" w:rsidRPr="002F557E" w:rsidRDefault="002F557E" w:rsidP="002F557E">
      <w:pPr>
        <w:pStyle w:val="Akapitzlist"/>
        <w:spacing w:line="360" w:lineRule="auto"/>
        <w:ind w:left="284"/>
        <w:contextualSpacing/>
        <w:jc w:val="both"/>
        <w:rPr>
          <w:rFonts w:ascii="Calibri Light" w:eastAsia="Calibri" w:hAnsi="Calibri Light" w:cs="Calibri Light"/>
          <w:sz w:val="22"/>
          <w:szCs w:val="22"/>
        </w:rPr>
      </w:pPr>
      <w:r w:rsidRPr="002F557E">
        <w:rPr>
          <w:rFonts w:ascii="Calibri Light" w:eastAsia="Calibri" w:hAnsi="Calibri Light" w:cs="Calibri Light"/>
          <w:sz w:val="22"/>
          <w:szCs w:val="22"/>
        </w:rPr>
        <w:t xml:space="preserve">- oświadczam, że nie podlegam wykluczeniu z postępowania na podstawie </w:t>
      </w:r>
      <w:r w:rsidRPr="002F557E">
        <w:rPr>
          <w:rFonts w:ascii="Calibri Light" w:eastAsia="Calibri" w:hAnsi="Calibri Light" w:cs="Calibri Light"/>
          <w:sz w:val="22"/>
          <w:szCs w:val="22"/>
        </w:rPr>
        <w:br/>
        <w:t xml:space="preserve">art. 7 ust. 1 pkt 1-3 ustawy </w:t>
      </w:r>
      <w:r w:rsidRPr="002F557E">
        <w:rPr>
          <w:rFonts w:ascii="Calibri Light" w:hAnsi="Calibri Light" w:cs="Calibri Light"/>
          <w:sz w:val="22"/>
          <w:szCs w:val="22"/>
        </w:rPr>
        <w:t>z dnia 13 kwietnia 2022r. o szczególnych rozwiązaniach w zakresie przeciwdziałania wspieraniu agresji na Ukrainę oraz służących ochronie bezpieczeństwa narodowego (Dz.U. 2022 poz. 835)</w:t>
      </w:r>
      <w:r w:rsidRPr="002F557E">
        <w:rPr>
          <w:rFonts w:ascii="Calibri Light" w:eastAsia="Calibri" w:hAnsi="Calibri Light" w:cs="Calibri Light"/>
          <w:sz w:val="22"/>
          <w:szCs w:val="22"/>
        </w:rPr>
        <w:t>.</w:t>
      </w:r>
    </w:p>
    <w:p w14:paraId="7BDF0981" w14:textId="54D3727C" w:rsidR="002F557E" w:rsidRPr="008B0E16" w:rsidRDefault="002F557E" w:rsidP="008B0E16">
      <w:pPr>
        <w:pStyle w:val="Akapitzlist"/>
        <w:spacing w:line="360" w:lineRule="auto"/>
        <w:ind w:left="6656"/>
        <w:jc w:val="both"/>
        <w:rPr>
          <w:rFonts w:ascii="Calibri Light" w:hAnsi="Calibri Light" w:cs="Calibri Light"/>
          <w:b/>
          <w:sz w:val="22"/>
          <w:szCs w:val="22"/>
        </w:rPr>
      </w:pPr>
      <w:r w:rsidRPr="002F557E">
        <w:rPr>
          <w:rFonts w:ascii="Calibri Light" w:hAnsi="Calibri Light" w:cs="Calibri Light"/>
          <w:b/>
          <w:sz w:val="22"/>
          <w:szCs w:val="22"/>
        </w:rPr>
        <w:t xml:space="preserve">*zaznaczyć właściwe </w:t>
      </w:r>
    </w:p>
    <w:p w14:paraId="367C9FE9" w14:textId="77777777" w:rsidR="002F557E" w:rsidRPr="002F557E" w:rsidRDefault="002F557E" w:rsidP="002F557E">
      <w:pPr>
        <w:spacing w:line="360" w:lineRule="auto"/>
        <w:ind w:left="284" w:hanging="284"/>
        <w:jc w:val="both"/>
        <w:rPr>
          <w:rFonts w:ascii="Calibri Light" w:hAnsi="Calibri Light" w:cs="Calibri Light"/>
          <w:b/>
          <w:sz w:val="22"/>
          <w:szCs w:val="22"/>
        </w:rPr>
      </w:pPr>
      <w:r w:rsidRPr="002F557E">
        <w:rPr>
          <w:rFonts w:ascii="Calibri Light" w:hAnsi="Calibri Light" w:cs="Calibri Light"/>
          <w:b/>
          <w:sz w:val="22"/>
          <w:szCs w:val="22"/>
        </w:rPr>
        <w:t>OŚWIADCZENIE DOTYCZĄCE PODANYCH INFORMACJI:</w:t>
      </w:r>
    </w:p>
    <w:p w14:paraId="14FC59E6" w14:textId="0CA392E4" w:rsidR="00434073" w:rsidRPr="002F557E" w:rsidRDefault="002F557E" w:rsidP="008B0E16">
      <w:pPr>
        <w:spacing w:line="360" w:lineRule="auto"/>
        <w:jc w:val="both"/>
        <w:rPr>
          <w:rFonts w:ascii="Calibri Light" w:hAnsi="Calibri Light" w:cs="Calibri Light"/>
          <w:sz w:val="22"/>
          <w:szCs w:val="22"/>
        </w:rPr>
      </w:pPr>
      <w:r w:rsidRPr="002F557E">
        <w:rPr>
          <w:rFonts w:ascii="Calibri Light" w:hAnsi="Calibri Light" w:cs="Calibri Light"/>
          <w:sz w:val="22"/>
          <w:szCs w:val="22"/>
        </w:rPr>
        <w:t xml:space="preserve">Oświadczam, że wszystkie informacje podane w powyższych oświadczeniach są aktualne i zgodne z prawdą oraz zostały przedstawione z pełną świadomością konsekwencji wprowadzenia zamawiającego w błąd przy przedstawianiu informacji. </w:t>
      </w:r>
    </w:p>
    <w:sectPr w:rsidR="00434073" w:rsidRPr="002F557E" w:rsidSect="00494619">
      <w:footerReference w:type="even" r:id="rId32"/>
      <w:footerReference w:type="default" r:id="rId33"/>
      <w:headerReference w:type="first" r:id="rId34"/>
      <w:pgSz w:w="11907" w:h="16840" w:code="9"/>
      <w:pgMar w:top="1418" w:right="1247" w:bottom="1418" w:left="1276" w:header="709" w:footer="709" w:gutter="0"/>
      <w:cols w:space="708" w:equalWidth="0">
        <w:col w:w="9242"/>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6032E" w14:textId="77777777" w:rsidR="00F03AE5" w:rsidRDefault="00F03AE5">
      <w:r>
        <w:separator/>
      </w:r>
    </w:p>
  </w:endnote>
  <w:endnote w:type="continuationSeparator" w:id="0">
    <w:p w14:paraId="1D23C1CB" w14:textId="77777777" w:rsidR="00F03AE5" w:rsidRDefault="00F0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E6BBE" w14:textId="416F79C2" w:rsidR="00F03AE5" w:rsidRDefault="00F03AE5"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76DD1">
      <w:rPr>
        <w:rStyle w:val="Numerstrony"/>
        <w:noProof/>
      </w:rPr>
      <w:t>1</w:t>
    </w:r>
    <w:r>
      <w:rPr>
        <w:rStyle w:val="Numerstrony"/>
      </w:rPr>
      <w:fldChar w:fldCharType="end"/>
    </w:r>
  </w:p>
  <w:p w14:paraId="49982978" w14:textId="77777777" w:rsidR="00F03AE5" w:rsidRDefault="00F03AE5" w:rsidP="00A16332">
    <w:pPr>
      <w:pStyle w:val="Stopka"/>
      <w:ind w:right="360"/>
    </w:pPr>
  </w:p>
  <w:p w14:paraId="6D7BCB70" w14:textId="77777777" w:rsidR="00F03AE5" w:rsidRDefault="00F03A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EC648" w14:textId="77777777" w:rsidR="00F03AE5" w:rsidRPr="0050288C" w:rsidRDefault="00F03AE5" w:rsidP="001168EF">
    <w:pPr>
      <w:pStyle w:val="Stopka"/>
      <w:framePr w:wrap="around" w:vAnchor="text" w:hAnchor="page" w:x="10546" w:y="1"/>
      <w:rPr>
        <w:rStyle w:val="Numerstrony"/>
        <w:rFonts w:ascii="Cambria" w:hAnsi="Cambria" w:cs="Arial"/>
      </w:rPr>
    </w:pPr>
    <w:r w:rsidRPr="0050288C">
      <w:rPr>
        <w:rStyle w:val="Numerstrony"/>
        <w:rFonts w:ascii="Cambria" w:hAnsi="Cambria" w:cs="Arial"/>
      </w:rPr>
      <w:fldChar w:fldCharType="begin"/>
    </w:r>
    <w:r w:rsidRPr="0050288C">
      <w:rPr>
        <w:rStyle w:val="Numerstrony"/>
        <w:rFonts w:ascii="Cambria" w:hAnsi="Cambria" w:cs="Arial"/>
      </w:rPr>
      <w:instrText xml:space="preserve">PAGE  </w:instrText>
    </w:r>
    <w:r w:rsidRPr="0050288C">
      <w:rPr>
        <w:rStyle w:val="Numerstrony"/>
        <w:rFonts w:ascii="Cambria" w:hAnsi="Cambria" w:cs="Arial"/>
      </w:rPr>
      <w:fldChar w:fldCharType="separate"/>
    </w:r>
    <w:r w:rsidR="00FE4666">
      <w:rPr>
        <w:rStyle w:val="Numerstrony"/>
        <w:rFonts w:ascii="Cambria" w:hAnsi="Cambria" w:cs="Arial"/>
        <w:noProof/>
      </w:rPr>
      <w:t>2</w:t>
    </w:r>
    <w:r w:rsidRPr="0050288C">
      <w:rPr>
        <w:rStyle w:val="Numerstrony"/>
        <w:rFonts w:ascii="Cambria" w:hAnsi="Cambria" w:cs="Arial"/>
      </w:rPr>
      <w:fldChar w:fldCharType="end"/>
    </w:r>
  </w:p>
  <w:p w14:paraId="6D6995AA" w14:textId="77777777" w:rsidR="00F03AE5" w:rsidRPr="00814FF4" w:rsidRDefault="00F03AE5" w:rsidP="00EC33EC">
    <w:pPr>
      <w:pStyle w:val="Nagwek"/>
      <w:jc w:val="center"/>
      <w:rPr>
        <w:rFonts w:ascii="Arial" w:hAnsi="Arial"/>
        <w:sz w:val="14"/>
        <w:szCs w:val="14"/>
      </w:rPr>
    </w:pPr>
  </w:p>
  <w:p w14:paraId="069F8EFA" w14:textId="77777777" w:rsidR="00F03AE5" w:rsidRPr="00426CF8" w:rsidRDefault="00F03AE5" w:rsidP="00EC33EC">
    <w:pPr>
      <w:pStyle w:val="Nagwek"/>
      <w:ind w:left="284"/>
      <w:rPr>
        <w:sz w:val="16"/>
        <w:szCs w:val="16"/>
        <w:u w:val="single"/>
      </w:rPr>
    </w:pPr>
    <w:bookmarkStart w:id="4" w:name="_Hlk65490865"/>
    <w:bookmarkStart w:id="5" w:name="_Hlk65490866"/>
    <w:r w:rsidRPr="000F5010">
      <w:rPr>
        <w:rFonts w:ascii="Arial" w:hAnsi="Arial"/>
        <w:sz w:val="16"/>
        <w:szCs w:val="16"/>
        <w:u w:val="single"/>
      </w:rPr>
      <w:tab/>
    </w:r>
    <w:r w:rsidRPr="000F5010">
      <w:rPr>
        <w:rFonts w:ascii="Arial" w:hAnsi="Arial"/>
        <w:sz w:val="16"/>
        <w:szCs w:val="16"/>
        <w:u w:val="single"/>
      </w:rPr>
      <w:tab/>
    </w:r>
  </w:p>
  <w:p w14:paraId="323CB5CF" w14:textId="4B6216A3" w:rsidR="00F03AE5" w:rsidRPr="00CA3917" w:rsidRDefault="00F03AE5" w:rsidP="00EC33EC">
    <w:pPr>
      <w:pStyle w:val="Stopka"/>
      <w:tabs>
        <w:tab w:val="clear" w:pos="4536"/>
      </w:tabs>
      <w:ind w:left="284" w:right="360"/>
      <w:rPr>
        <w:rFonts w:ascii="Cambria" w:hAnsi="Cambria"/>
        <w:sz w:val="18"/>
        <w:szCs w:val="18"/>
      </w:rPr>
    </w:pPr>
    <w:r w:rsidRPr="00CA3917">
      <w:rPr>
        <w:rFonts w:ascii="Cambria" w:hAnsi="Cambria"/>
        <w:sz w:val="18"/>
        <w:szCs w:val="18"/>
      </w:rPr>
      <w:t>BZP.271.</w:t>
    </w:r>
    <w:r>
      <w:rPr>
        <w:rFonts w:ascii="Cambria" w:hAnsi="Cambria"/>
        <w:sz w:val="18"/>
        <w:szCs w:val="18"/>
      </w:rPr>
      <w:t>1</w:t>
    </w:r>
    <w:r w:rsidR="00976DD1">
      <w:rPr>
        <w:rFonts w:ascii="Cambria" w:hAnsi="Cambria"/>
        <w:sz w:val="18"/>
        <w:szCs w:val="18"/>
      </w:rPr>
      <w:t>4</w:t>
    </w:r>
    <w:r>
      <w:rPr>
        <w:rFonts w:ascii="Cambria" w:hAnsi="Cambria"/>
        <w:sz w:val="18"/>
        <w:szCs w:val="18"/>
      </w:rPr>
      <w:t>.</w:t>
    </w:r>
    <w:r w:rsidRPr="00CA3917">
      <w:rPr>
        <w:rFonts w:ascii="Cambria" w:hAnsi="Cambria"/>
        <w:sz w:val="18"/>
        <w:szCs w:val="18"/>
      </w:rPr>
      <w:t>202</w:t>
    </w:r>
    <w:bookmarkEnd w:id="4"/>
    <w:bookmarkEnd w:id="5"/>
    <w:r>
      <w:rPr>
        <w:rFonts w:ascii="Cambria" w:hAnsi="Cambria"/>
        <w:sz w:val="18"/>
        <w:szCs w:val="18"/>
      </w:rPr>
      <w:t>2</w:t>
    </w:r>
  </w:p>
  <w:p w14:paraId="5E178763" w14:textId="77777777" w:rsidR="00F03AE5" w:rsidRDefault="00F03A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2206C" w14:textId="77777777" w:rsidR="00F03AE5" w:rsidRDefault="00F03AE5">
      <w:r>
        <w:separator/>
      </w:r>
    </w:p>
  </w:footnote>
  <w:footnote w:type="continuationSeparator" w:id="0">
    <w:p w14:paraId="17855A12" w14:textId="77777777" w:rsidR="00F03AE5" w:rsidRDefault="00F03AE5">
      <w:r>
        <w:continuationSeparator/>
      </w:r>
    </w:p>
  </w:footnote>
  <w:footnote w:id="1">
    <w:p w14:paraId="0902FCA0" w14:textId="77777777" w:rsidR="002F557E" w:rsidRDefault="002F557E" w:rsidP="002F557E">
      <w:pPr>
        <w:pStyle w:val="Tekstprzypisudolnego"/>
      </w:pPr>
      <w:r>
        <w:rPr>
          <w:rStyle w:val="Odwoanieprzypisudolnego"/>
        </w:rPr>
        <w:footnoteRef/>
      </w:r>
      <w:r>
        <w:t xml:space="preserve"> </w:t>
      </w:r>
      <w:r w:rsidRPr="001632C0">
        <w:rPr>
          <w:rFonts w:asciiTheme="majorHAnsi" w:hAnsiTheme="majorHAnsi" w:cs="Arial"/>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52A23A33" w14:textId="77777777" w:rsidR="002F557E" w:rsidRDefault="002F557E" w:rsidP="002F557E">
      <w:pPr>
        <w:pStyle w:val="Tekstprzypisudolnego"/>
      </w:pPr>
      <w:r>
        <w:rPr>
          <w:rStyle w:val="Odwoanieprzypisudolnego"/>
        </w:rPr>
        <w:footnoteRef/>
      </w:r>
      <w:r>
        <w:t xml:space="preserve"> </w:t>
      </w:r>
      <w:r w:rsidRPr="001632C0">
        <w:rPr>
          <w:rFonts w:asciiTheme="majorHAnsi" w:hAnsiTheme="majorHAnsi" w:cs="Arial"/>
          <w:i/>
          <w:color w:val="000000"/>
          <w:sz w:val="16"/>
          <w:szCs w:val="16"/>
        </w:rPr>
        <w:t xml:space="preserve">w przypadku gdy wykonawca </w:t>
      </w:r>
      <w:r w:rsidRPr="001632C0">
        <w:rPr>
          <w:rFonts w:asciiTheme="majorHAnsi" w:hAnsiTheme="majorHAnsi" w:cs="Arial"/>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Theme="majorHAnsi" w:hAnsiTheme="majorHAnsi" w:cs="Arial"/>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080B3" w14:textId="77777777" w:rsidR="00F03AE5" w:rsidRPr="00776C08" w:rsidRDefault="00F03AE5">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44D61916" w14:textId="77777777" w:rsidR="00F03AE5" w:rsidRPr="002B2C77" w:rsidRDefault="00F03AE5">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648D3476" w14:textId="77777777" w:rsidR="00F03AE5" w:rsidRPr="00335A5D" w:rsidRDefault="00F03AE5">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lowerLetter"/>
      <w:pStyle w:val="Zwykytekst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6"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sz w:val="18"/>
        <w:szCs w:val="18"/>
      </w:rPr>
    </w:lvl>
    <w:lvl w:ilvl="1">
      <w:start w:val="1"/>
      <w:numFmt w:val="bullet"/>
      <w:lvlText w:val=""/>
      <w:lvlJc w:val="left"/>
      <w:pPr>
        <w:tabs>
          <w:tab w:val="num" w:pos="1080"/>
        </w:tabs>
        <w:ind w:left="1080" w:hanging="360"/>
      </w:pPr>
      <w:rPr>
        <w:rFonts w:ascii="Symbol" w:hAnsi="Symbol" w:cs="OpenSymbol"/>
        <w:sz w:val="18"/>
        <w:szCs w:val="18"/>
      </w:rPr>
    </w:lvl>
    <w:lvl w:ilvl="2">
      <w:start w:val="1"/>
      <w:numFmt w:val="bullet"/>
      <w:lvlText w:val=""/>
      <w:lvlJc w:val="left"/>
      <w:pPr>
        <w:tabs>
          <w:tab w:val="num" w:pos="1440"/>
        </w:tabs>
        <w:ind w:left="1440" w:hanging="360"/>
      </w:pPr>
      <w:rPr>
        <w:rFonts w:ascii="Symbol" w:hAnsi="Symbol" w:cs="OpenSymbol"/>
        <w:sz w:val="18"/>
        <w:szCs w:val="18"/>
      </w:rPr>
    </w:lvl>
    <w:lvl w:ilvl="3">
      <w:start w:val="1"/>
      <w:numFmt w:val="bullet"/>
      <w:lvlText w:val=""/>
      <w:lvlJc w:val="left"/>
      <w:pPr>
        <w:tabs>
          <w:tab w:val="num" w:pos="1800"/>
        </w:tabs>
        <w:ind w:left="1800" w:hanging="360"/>
      </w:pPr>
      <w:rPr>
        <w:rFonts w:ascii="Symbol" w:hAnsi="Symbol" w:cs="OpenSymbol"/>
        <w:sz w:val="18"/>
        <w:szCs w:val="18"/>
      </w:rPr>
    </w:lvl>
    <w:lvl w:ilvl="4">
      <w:start w:val="1"/>
      <w:numFmt w:val="bullet"/>
      <w:lvlText w:val=""/>
      <w:lvlJc w:val="left"/>
      <w:pPr>
        <w:tabs>
          <w:tab w:val="num" w:pos="2160"/>
        </w:tabs>
        <w:ind w:left="2160" w:hanging="360"/>
      </w:pPr>
      <w:rPr>
        <w:rFonts w:ascii="Symbol" w:hAnsi="Symbol" w:cs="OpenSymbol"/>
        <w:sz w:val="18"/>
        <w:szCs w:val="18"/>
      </w:rPr>
    </w:lvl>
    <w:lvl w:ilvl="5">
      <w:start w:val="1"/>
      <w:numFmt w:val="bullet"/>
      <w:lvlText w:val=""/>
      <w:lvlJc w:val="left"/>
      <w:pPr>
        <w:tabs>
          <w:tab w:val="num" w:pos="2520"/>
        </w:tabs>
        <w:ind w:left="2520" w:hanging="360"/>
      </w:pPr>
      <w:rPr>
        <w:rFonts w:ascii="Symbol" w:hAnsi="Symbol" w:cs="OpenSymbol"/>
        <w:sz w:val="18"/>
        <w:szCs w:val="18"/>
      </w:rPr>
    </w:lvl>
    <w:lvl w:ilvl="6">
      <w:start w:val="1"/>
      <w:numFmt w:val="bullet"/>
      <w:lvlText w:val=""/>
      <w:lvlJc w:val="left"/>
      <w:pPr>
        <w:tabs>
          <w:tab w:val="num" w:pos="2880"/>
        </w:tabs>
        <w:ind w:left="2880" w:hanging="360"/>
      </w:pPr>
      <w:rPr>
        <w:rFonts w:ascii="Symbol" w:hAnsi="Symbol" w:cs="OpenSymbol"/>
        <w:sz w:val="18"/>
        <w:szCs w:val="18"/>
      </w:rPr>
    </w:lvl>
    <w:lvl w:ilvl="7">
      <w:start w:val="1"/>
      <w:numFmt w:val="bullet"/>
      <w:lvlText w:val=""/>
      <w:lvlJc w:val="left"/>
      <w:pPr>
        <w:tabs>
          <w:tab w:val="num" w:pos="3240"/>
        </w:tabs>
        <w:ind w:left="3240" w:hanging="360"/>
      </w:pPr>
      <w:rPr>
        <w:rFonts w:ascii="Symbol" w:hAnsi="Symbol" w:cs="OpenSymbol"/>
        <w:sz w:val="18"/>
        <w:szCs w:val="18"/>
      </w:rPr>
    </w:lvl>
    <w:lvl w:ilvl="8">
      <w:start w:val="1"/>
      <w:numFmt w:val="bullet"/>
      <w:lvlText w:val=""/>
      <w:lvlJc w:val="left"/>
      <w:pPr>
        <w:tabs>
          <w:tab w:val="num" w:pos="3600"/>
        </w:tabs>
        <w:ind w:left="3600" w:hanging="360"/>
      </w:pPr>
      <w:rPr>
        <w:rFonts w:ascii="Symbol" w:hAnsi="Symbol" w:cs="OpenSymbol"/>
        <w:sz w:val="18"/>
        <w:szCs w:val="18"/>
      </w:rPr>
    </w:lvl>
  </w:abstractNum>
  <w:abstractNum w:abstractNumId="7"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8" w15:restartNumberingAfterBreak="0">
    <w:nsid w:val="0084640F"/>
    <w:multiLevelType w:val="multilevel"/>
    <w:tmpl w:val="979CB3C0"/>
    <w:lvl w:ilvl="0">
      <w:start w:val="3"/>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0" w15:restartNumberingAfterBreak="0">
    <w:nsid w:val="092C123D"/>
    <w:multiLevelType w:val="multilevel"/>
    <w:tmpl w:val="C212CBCA"/>
    <w:lvl w:ilvl="0">
      <w:start w:val="1"/>
      <w:numFmt w:val="decimal"/>
      <w:lvlText w:val="%1."/>
      <w:lvlJc w:val="left"/>
      <w:pPr>
        <w:ind w:left="36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09B80403"/>
    <w:multiLevelType w:val="hybridMultilevel"/>
    <w:tmpl w:val="71A411B0"/>
    <w:lvl w:ilvl="0" w:tplc="E8E05D54">
      <w:start w:val="1"/>
      <w:numFmt w:val="decimal"/>
      <w:lvlText w:val="%1)"/>
      <w:lvlJc w:val="left"/>
      <w:pPr>
        <w:ind w:left="1080" w:hanging="360"/>
      </w:pPr>
      <w:rPr>
        <w:rFonts w:hint="default"/>
      </w:rPr>
    </w:lvl>
    <w:lvl w:ilvl="1" w:tplc="DD7CA02C">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 w15:restartNumberingAfterBreak="0">
    <w:nsid w:val="0B0B4BC0"/>
    <w:multiLevelType w:val="multilevel"/>
    <w:tmpl w:val="9AD0B1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E5D4927"/>
    <w:multiLevelType w:val="multilevel"/>
    <w:tmpl w:val="2C564D8A"/>
    <w:lvl w:ilvl="0">
      <w:start w:val="5"/>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low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7"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9" w15:restartNumberingAfterBreak="0">
    <w:nsid w:val="16283678"/>
    <w:multiLevelType w:val="hybridMultilevel"/>
    <w:tmpl w:val="A0347B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162E24F7"/>
    <w:multiLevelType w:val="hybridMultilevel"/>
    <w:tmpl w:val="298C5D0C"/>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15:restartNumberingAfterBreak="0">
    <w:nsid w:val="17E90A27"/>
    <w:multiLevelType w:val="hybridMultilevel"/>
    <w:tmpl w:val="C144CC8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202E0710">
      <w:start w:val="1"/>
      <w:numFmt w:val="decimal"/>
      <w:lvlText w:val="%4."/>
      <w:lvlJc w:val="left"/>
      <w:pPr>
        <w:ind w:left="3588" w:hanging="360"/>
      </w:pPr>
      <w:rPr>
        <w:b w:val="0"/>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2"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24"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21D63BB9"/>
    <w:multiLevelType w:val="hybridMultilevel"/>
    <w:tmpl w:val="FBC415A8"/>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1D93E91"/>
    <w:multiLevelType w:val="hybridMultilevel"/>
    <w:tmpl w:val="1F4AC002"/>
    <w:lvl w:ilvl="0" w:tplc="0415000B">
      <w:start w:val="1"/>
      <w:numFmt w:val="bullet"/>
      <w:lvlText w:val=""/>
      <w:lvlJc w:val="left"/>
      <w:pPr>
        <w:tabs>
          <w:tab w:val="num" w:pos="720"/>
        </w:tabs>
        <w:ind w:left="720" w:hanging="360"/>
      </w:pPr>
      <w:rPr>
        <w:rFonts w:ascii="Wingdings" w:hAnsi="Wingdings" w:hint="default"/>
        <w:sz w:val="22"/>
        <w:szCs w:val="22"/>
      </w:rPr>
    </w:lvl>
    <w:lvl w:ilvl="1" w:tplc="30102B52">
      <w:numFmt w:val="bullet"/>
      <w:lvlText w:val=""/>
      <w:lvlJc w:val="left"/>
      <w:pPr>
        <w:tabs>
          <w:tab w:val="num" w:pos="1440"/>
        </w:tabs>
        <w:ind w:left="1440" w:hanging="360"/>
      </w:pPr>
      <w:rPr>
        <w:rFonts w:ascii="Symbol" w:eastAsia="Times New Roman" w:hAnsi="Symbol" w:hint="default"/>
      </w:rPr>
    </w:lvl>
    <w:lvl w:ilvl="2" w:tplc="0415001B">
      <w:start w:val="1"/>
      <w:numFmt w:val="lowerRoman"/>
      <w:lvlText w:val="%3."/>
      <w:lvlJc w:val="right"/>
      <w:pPr>
        <w:tabs>
          <w:tab w:val="num" w:pos="2160"/>
        </w:tabs>
        <w:ind w:left="2160" w:hanging="180"/>
      </w:pPr>
      <w:rPr>
        <w:rFonts w:cs="Times New Roman"/>
      </w:rPr>
    </w:lvl>
    <w:lvl w:ilvl="3" w:tplc="0D2CB42E">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25961E4"/>
    <w:multiLevelType w:val="hybridMultilevel"/>
    <w:tmpl w:val="CA187474"/>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773E48"/>
    <w:multiLevelType w:val="multilevel"/>
    <w:tmpl w:val="2A36E198"/>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69B5401"/>
    <w:multiLevelType w:val="hybridMultilevel"/>
    <w:tmpl w:val="2E18B6D4"/>
    <w:lvl w:ilvl="0" w:tplc="0415000B">
      <w:start w:val="1"/>
      <w:numFmt w:val="bullet"/>
      <w:lvlText w:val=""/>
      <w:lvlJc w:val="left"/>
      <w:pPr>
        <w:ind w:left="720" w:hanging="360"/>
      </w:pPr>
      <w:rPr>
        <w:rFonts w:ascii="Wingdings" w:hAnsi="Wingdings"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3" w15:restartNumberingAfterBreak="0">
    <w:nsid w:val="2D166C07"/>
    <w:multiLevelType w:val="multilevel"/>
    <w:tmpl w:val="DD4E9386"/>
    <w:lvl w:ilvl="0">
      <w:start w:val="5"/>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6" w15:restartNumberingAfterBreak="0">
    <w:nsid w:val="2F545351"/>
    <w:multiLevelType w:val="multilevel"/>
    <w:tmpl w:val="62F0069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7" w15:restartNumberingAfterBreak="0">
    <w:nsid w:val="31303817"/>
    <w:multiLevelType w:val="hybridMultilevel"/>
    <w:tmpl w:val="B810C666"/>
    <w:lvl w:ilvl="0" w:tplc="41469B74">
      <w:start w:val="1"/>
      <w:numFmt w:val="decimal"/>
      <w:lvlText w:val="%1."/>
      <w:lvlJc w:val="left"/>
      <w:pPr>
        <w:tabs>
          <w:tab w:val="num" w:pos="567"/>
        </w:tabs>
        <w:ind w:left="567" w:hanging="567"/>
      </w:pPr>
      <w:rPr>
        <w:rFonts w:hint="default"/>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7E21F77"/>
    <w:multiLevelType w:val="multilevel"/>
    <w:tmpl w:val="0415001F"/>
    <w:lvl w:ilvl="0">
      <w:start w:val="1"/>
      <w:numFmt w:val="decimal"/>
      <w:lvlText w:val="%1."/>
      <w:lvlJc w:val="left"/>
      <w:pPr>
        <w:ind w:left="360" w:hanging="360"/>
      </w:pPr>
      <w:rPr>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994225D"/>
    <w:multiLevelType w:val="multilevel"/>
    <w:tmpl w:val="BD7E3374"/>
    <w:lvl w:ilvl="0">
      <w:start w:val="4"/>
      <w:numFmt w:val="decimal"/>
      <w:lvlText w:val="%1."/>
      <w:lvlJc w:val="left"/>
      <w:pPr>
        <w:ind w:left="720" w:hanging="360"/>
      </w:pPr>
      <w:rPr>
        <w:rFonts w:hint="default"/>
      </w:rPr>
    </w:lvl>
    <w:lvl w:ilvl="1">
      <w:start w:val="4"/>
      <w:numFmt w:val="decimal"/>
      <w:isLgl/>
      <w:lvlText w:val="%1.%2."/>
      <w:lvlJc w:val="left"/>
      <w:pPr>
        <w:ind w:left="1146"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39CD365B"/>
    <w:multiLevelType w:val="hybridMultilevel"/>
    <w:tmpl w:val="0E841950"/>
    <w:lvl w:ilvl="0" w:tplc="A118B28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15:restartNumberingAfterBreak="0">
    <w:nsid w:val="3CB079AE"/>
    <w:multiLevelType w:val="multilevel"/>
    <w:tmpl w:val="FE2CA020"/>
    <w:lvl w:ilvl="0">
      <w:start w:val="4"/>
      <w:numFmt w:val="decimal"/>
      <w:lvlText w:val="%1."/>
      <w:lvlJc w:val="left"/>
      <w:pPr>
        <w:ind w:left="360" w:hanging="360"/>
      </w:pPr>
      <w:rPr>
        <w:rFonts w:hint="default"/>
        <w:b/>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41191C4F"/>
    <w:multiLevelType w:val="hybridMultilevel"/>
    <w:tmpl w:val="6EF8923A"/>
    <w:lvl w:ilvl="0" w:tplc="04150017">
      <w:start w:val="1"/>
      <w:numFmt w:val="lowerLetter"/>
      <w:lvlText w:val="%1)"/>
      <w:lvlJc w:val="left"/>
      <w:pPr>
        <w:ind w:left="2138" w:hanging="360"/>
      </w:pPr>
    </w:lvl>
    <w:lvl w:ilvl="1" w:tplc="04150017">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7" w15:restartNumberingAfterBreak="0">
    <w:nsid w:val="41E1198E"/>
    <w:multiLevelType w:val="hybridMultilevel"/>
    <w:tmpl w:val="E312C888"/>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0" w15:restartNumberingAfterBreak="0">
    <w:nsid w:val="434274CA"/>
    <w:multiLevelType w:val="hybridMultilevel"/>
    <w:tmpl w:val="5BF8D168"/>
    <w:lvl w:ilvl="0" w:tplc="5C78FB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3AF62AC"/>
    <w:multiLevelType w:val="hybridMultilevel"/>
    <w:tmpl w:val="89D07158"/>
    <w:lvl w:ilvl="0" w:tplc="0415000F">
      <w:start w:val="1"/>
      <w:numFmt w:val="decimal"/>
      <w:lvlText w:val="%1."/>
      <w:lvlJc w:val="left"/>
      <w:pPr>
        <w:ind w:left="1778"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3" w15:restartNumberingAfterBreak="0">
    <w:nsid w:val="46AF7132"/>
    <w:multiLevelType w:val="multilevel"/>
    <w:tmpl w:val="0CE645A0"/>
    <w:lvl w:ilvl="0">
      <w:start w:val="1"/>
      <w:numFmt w:val="decimal"/>
      <w:lvlText w:val="%1."/>
      <w:lvlJc w:val="left"/>
      <w:pPr>
        <w:tabs>
          <w:tab w:val="num" w:pos="720"/>
        </w:tabs>
        <w:ind w:left="720" w:hanging="360"/>
      </w:pPr>
      <w:rPr>
        <w:rFonts w:asciiTheme="majorHAnsi" w:hAnsiTheme="majorHAnsi"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54" w15:restartNumberingAfterBreak="0">
    <w:nsid w:val="47CC13B8"/>
    <w:multiLevelType w:val="hybridMultilevel"/>
    <w:tmpl w:val="C316B066"/>
    <w:lvl w:ilvl="0" w:tplc="A51C94D6">
      <w:start w:val="1"/>
      <w:numFmt w:val="decimal"/>
      <w:lvlText w:val="%1."/>
      <w:lvlJc w:val="left"/>
      <w:pPr>
        <w:ind w:left="786"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7FD7D07"/>
    <w:multiLevelType w:val="multilevel"/>
    <w:tmpl w:val="29B09BE6"/>
    <w:lvl w:ilvl="0">
      <w:start w:val="4"/>
      <w:numFmt w:val="decimal"/>
      <w:lvlText w:val="%1."/>
      <w:lvlJc w:val="left"/>
      <w:pPr>
        <w:tabs>
          <w:tab w:val="num" w:pos="567"/>
        </w:tabs>
        <w:ind w:left="567" w:hanging="567"/>
      </w:pPr>
      <w:rPr>
        <w:rFonts w:hint="default"/>
      </w:rPr>
    </w:lvl>
    <w:lvl w:ilvl="1">
      <w:start w:val="5"/>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6" w15:restartNumberingAfterBreak="0">
    <w:nsid w:val="4C0D4873"/>
    <w:multiLevelType w:val="hybridMultilevel"/>
    <w:tmpl w:val="AFDC3EEA"/>
    <w:lvl w:ilvl="0" w:tplc="6B60AB28">
      <w:start w:val="1"/>
      <w:numFmt w:val="decimal"/>
      <w:lvlText w:val="%1."/>
      <w:lvlJc w:val="left"/>
      <w:pPr>
        <w:tabs>
          <w:tab w:val="num" w:pos="417"/>
        </w:tabs>
        <w:ind w:left="417" w:hanging="360"/>
      </w:pPr>
      <w:rPr>
        <w:rFonts w:hint="default"/>
      </w:rPr>
    </w:lvl>
    <w:lvl w:ilvl="1" w:tplc="7F28AA46">
      <w:start w:val="1"/>
      <w:numFmt w:val="decimal"/>
      <w:lvlText w:val="%2."/>
      <w:lvlJc w:val="left"/>
      <w:pPr>
        <w:tabs>
          <w:tab w:val="num" w:pos="510"/>
        </w:tabs>
        <w:ind w:left="397" w:hanging="397"/>
      </w:pPr>
      <w:rPr>
        <w:rFonts w:asciiTheme="majorHAnsi" w:eastAsia="Times New Roman" w:hAnsiTheme="majorHAnsi" w:cs="Arial" w:hint="default"/>
        <w:b w:val="0"/>
      </w:rPr>
    </w:lvl>
    <w:lvl w:ilvl="2" w:tplc="0415001B">
      <w:start w:val="1"/>
      <w:numFmt w:val="lowerRoman"/>
      <w:lvlText w:val="%3."/>
      <w:lvlJc w:val="right"/>
      <w:pPr>
        <w:tabs>
          <w:tab w:val="num" w:pos="2160"/>
        </w:tabs>
        <w:ind w:left="2160" w:hanging="180"/>
      </w:pPr>
    </w:lvl>
    <w:lvl w:ilvl="3" w:tplc="290AAC7A">
      <w:start w:val="1"/>
      <w:numFmt w:val="decimal"/>
      <w:lvlText w:val="%4)"/>
      <w:lvlJc w:val="left"/>
      <w:pPr>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8" w15:restartNumberingAfterBreak="0">
    <w:nsid w:val="51822333"/>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9" w15:restartNumberingAfterBreak="0">
    <w:nsid w:val="51B973C9"/>
    <w:multiLevelType w:val="hybridMultilevel"/>
    <w:tmpl w:val="2806D2DE"/>
    <w:lvl w:ilvl="0" w:tplc="C4C69D52">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2E30AE0"/>
    <w:multiLevelType w:val="multilevel"/>
    <w:tmpl w:val="CA32907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2" w15:restartNumberingAfterBreak="0">
    <w:nsid w:val="53953EB5"/>
    <w:multiLevelType w:val="hybridMultilevel"/>
    <w:tmpl w:val="BF628D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5" w15:restartNumberingAfterBreak="0">
    <w:nsid w:val="559F0055"/>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9149"/>
        </w:tabs>
        <w:ind w:left="9149"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66"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57EC472D"/>
    <w:multiLevelType w:val="multilevel"/>
    <w:tmpl w:val="3CA2891C"/>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5DCD590D"/>
    <w:multiLevelType w:val="multilevel"/>
    <w:tmpl w:val="38EAEEFC"/>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2"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3"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4" w15:restartNumberingAfterBreak="0">
    <w:nsid w:val="626E6B56"/>
    <w:multiLevelType w:val="hybridMultilevel"/>
    <w:tmpl w:val="E31C6180"/>
    <w:lvl w:ilvl="0" w:tplc="E26A9EB6">
      <w:start w:val="1"/>
      <w:numFmt w:val="decimal"/>
      <w:lvlText w:val="%1."/>
      <w:lvlJc w:val="left"/>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15:restartNumberingAfterBreak="0">
    <w:nsid w:val="64794B6D"/>
    <w:multiLevelType w:val="singleLevel"/>
    <w:tmpl w:val="8634FB2C"/>
    <w:lvl w:ilvl="0">
      <w:start w:val="5"/>
      <w:numFmt w:val="bullet"/>
      <w:lvlText w:val="-"/>
      <w:lvlJc w:val="left"/>
      <w:pPr>
        <w:tabs>
          <w:tab w:val="num" w:pos="502"/>
        </w:tabs>
        <w:ind w:left="502" w:hanging="360"/>
      </w:pPr>
      <w:rPr>
        <w:rFonts w:hint="default"/>
      </w:rPr>
    </w:lvl>
  </w:abstractNum>
  <w:abstractNum w:abstractNumId="77"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15:restartNumberingAfterBreak="0">
    <w:nsid w:val="6C415421"/>
    <w:multiLevelType w:val="multilevel"/>
    <w:tmpl w:val="27E627FA"/>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15:restartNumberingAfterBreak="0">
    <w:nsid w:val="6EE05CA6"/>
    <w:multiLevelType w:val="multilevel"/>
    <w:tmpl w:val="50ECD3F6"/>
    <w:lvl w:ilvl="0">
      <w:start w:val="4"/>
      <w:numFmt w:val="decimal"/>
      <w:lvlText w:val="%1."/>
      <w:lvlJc w:val="left"/>
      <w:pPr>
        <w:ind w:left="720" w:hanging="360"/>
      </w:pPr>
      <w:rPr>
        <w:rFonts w:hint="default"/>
      </w:rPr>
    </w:lvl>
    <w:lvl w:ilvl="1">
      <w:start w:val="1"/>
      <w:numFmt w:val="decimal"/>
      <w:isLgl/>
      <w:lvlText w:val="%1.%2."/>
      <w:lvlJc w:val="left"/>
      <w:pPr>
        <w:ind w:left="1146" w:hanging="720"/>
      </w:pPr>
      <w:rPr>
        <w:rFonts w:hint="default"/>
        <w:b/>
        <w:bCs/>
      </w:rPr>
    </w:lvl>
    <w:lvl w:ilvl="2">
      <w:start w:val="1"/>
      <w:numFmt w:val="decimal"/>
      <w:isLgl/>
      <w:lvlText w:val="%1.%2.%3."/>
      <w:lvlJc w:val="left"/>
      <w:pPr>
        <w:ind w:left="1997"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72EE7097"/>
    <w:multiLevelType w:val="multilevel"/>
    <w:tmpl w:val="AE1AB57E"/>
    <w:lvl w:ilvl="0">
      <w:start w:val="3"/>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360"/>
        </w:tabs>
        <w:ind w:left="360" w:hanging="360"/>
      </w:pPr>
      <w:rPr>
        <w:rFonts w:cs="Times New Roman" w:hint="default"/>
        <w:b/>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3"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4" w15:restartNumberingAfterBreak="0">
    <w:nsid w:val="74F65F22"/>
    <w:multiLevelType w:val="multilevel"/>
    <w:tmpl w:val="E2FA29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765F6630"/>
    <w:multiLevelType w:val="multilevel"/>
    <w:tmpl w:val="69DCB6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trike w:val="0"/>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6" w15:restartNumberingAfterBreak="0">
    <w:nsid w:val="797E23C9"/>
    <w:multiLevelType w:val="hybridMultilevel"/>
    <w:tmpl w:val="AB185F3E"/>
    <w:lvl w:ilvl="0" w:tplc="46B27F1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B155D5"/>
    <w:multiLevelType w:val="hybridMultilevel"/>
    <w:tmpl w:val="B2783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DC11A0A"/>
    <w:multiLevelType w:val="multilevel"/>
    <w:tmpl w:val="7E285DA8"/>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891"/>
        </w:tabs>
        <w:ind w:left="891" w:hanging="465"/>
      </w:pPr>
      <w:rPr>
        <w:rFonts w:hint="default"/>
        <w:b w:val="0"/>
        <w:strike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15:restartNumberingAfterBreak="0">
    <w:nsid w:val="7E7D4A3E"/>
    <w:multiLevelType w:val="multilevel"/>
    <w:tmpl w:val="0DFCE63A"/>
    <w:lvl w:ilvl="0">
      <w:start w:val="2"/>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994025451">
    <w:abstractNumId w:val="33"/>
  </w:num>
  <w:num w:numId="2" w16cid:durableId="974873747">
    <w:abstractNumId w:val="80"/>
  </w:num>
  <w:num w:numId="3" w16cid:durableId="381052551">
    <w:abstractNumId w:val="14"/>
  </w:num>
  <w:num w:numId="4" w16cid:durableId="816410902">
    <w:abstractNumId w:val="56"/>
  </w:num>
  <w:num w:numId="5" w16cid:durableId="264272706">
    <w:abstractNumId w:val="78"/>
  </w:num>
  <w:num w:numId="6" w16cid:durableId="2094744030">
    <w:abstractNumId w:val="37"/>
  </w:num>
  <w:num w:numId="7" w16cid:durableId="834497924">
    <w:abstractNumId w:val="88"/>
  </w:num>
  <w:num w:numId="8" w16cid:durableId="1956055356">
    <w:abstractNumId w:val="84"/>
  </w:num>
  <w:num w:numId="9" w16cid:durableId="2023703260">
    <w:abstractNumId w:val="25"/>
  </w:num>
  <w:num w:numId="10" w16cid:durableId="1592735704">
    <w:abstractNumId w:val="38"/>
  </w:num>
  <w:num w:numId="11" w16cid:durableId="484318645">
    <w:abstractNumId w:val="0"/>
  </w:num>
  <w:num w:numId="12" w16cid:durableId="984241541">
    <w:abstractNumId w:val="35"/>
  </w:num>
  <w:num w:numId="13" w16cid:durableId="1932010642">
    <w:abstractNumId w:val="52"/>
  </w:num>
  <w:num w:numId="14" w16cid:durableId="1598634545">
    <w:abstractNumId w:val="40"/>
  </w:num>
  <w:num w:numId="15" w16cid:durableId="1398820758">
    <w:abstractNumId w:val="9"/>
  </w:num>
  <w:num w:numId="16" w16cid:durableId="1392847019">
    <w:abstractNumId w:val="18"/>
  </w:num>
  <w:num w:numId="17" w16cid:durableId="1060329126">
    <w:abstractNumId w:val="16"/>
  </w:num>
  <w:num w:numId="18" w16cid:durableId="1917475863">
    <w:abstractNumId w:val="12"/>
  </w:num>
  <w:num w:numId="19" w16cid:durableId="233392530">
    <w:abstractNumId w:val="75"/>
  </w:num>
  <w:num w:numId="20" w16cid:durableId="1522469552">
    <w:abstractNumId w:val="63"/>
  </w:num>
  <w:num w:numId="21" w16cid:durableId="67581988">
    <w:abstractNumId w:val="73"/>
  </w:num>
  <w:num w:numId="22" w16cid:durableId="1311787242">
    <w:abstractNumId w:val="61"/>
  </w:num>
  <w:num w:numId="23" w16cid:durableId="829565115">
    <w:abstractNumId w:val="34"/>
  </w:num>
  <w:num w:numId="24" w16cid:durableId="1208026663">
    <w:abstractNumId w:val="57"/>
  </w:num>
  <w:num w:numId="25" w16cid:durableId="1157646341">
    <w:abstractNumId w:val="32"/>
  </w:num>
  <w:num w:numId="26" w16cid:durableId="451677849">
    <w:abstractNumId w:val="64"/>
  </w:num>
  <w:num w:numId="27" w16cid:durableId="750353971">
    <w:abstractNumId w:val="49"/>
  </w:num>
  <w:num w:numId="28" w16cid:durableId="1689598457">
    <w:abstractNumId w:val="58"/>
  </w:num>
  <w:num w:numId="29" w16cid:durableId="1955551327">
    <w:abstractNumId w:val="83"/>
  </w:num>
  <w:num w:numId="30" w16cid:durableId="1489318861">
    <w:abstractNumId w:val="5"/>
  </w:num>
  <w:num w:numId="31" w16cid:durableId="2014841303">
    <w:abstractNumId w:val="66"/>
  </w:num>
  <w:num w:numId="32" w16cid:durableId="385106220">
    <w:abstractNumId w:val="77"/>
  </w:num>
  <w:num w:numId="33" w16cid:durableId="1443264880">
    <w:abstractNumId w:val="41"/>
  </w:num>
  <w:num w:numId="34" w16cid:durableId="275873495">
    <w:abstractNumId w:val="24"/>
  </w:num>
  <w:num w:numId="35" w16cid:durableId="1517959249">
    <w:abstractNumId w:val="69"/>
    <w:lvlOverride w:ilvl="0">
      <w:startOverride w:val="1"/>
    </w:lvlOverride>
  </w:num>
  <w:num w:numId="36" w16cid:durableId="647127413">
    <w:abstractNumId w:val="48"/>
    <w:lvlOverride w:ilvl="0">
      <w:startOverride w:val="1"/>
    </w:lvlOverride>
  </w:num>
  <w:num w:numId="37" w16cid:durableId="183401576">
    <w:abstractNumId w:val="28"/>
  </w:num>
  <w:num w:numId="38" w16cid:durableId="459692998">
    <w:abstractNumId w:val="67"/>
  </w:num>
  <w:num w:numId="39" w16cid:durableId="1272400496">
    <w:abstractNumId w:val="11"/>
  </w:num>
  <w:num w:numId="40" w16cid:durableId="1613827240">
    <w:abstractNumId w:val="51"/>
  </w:num>
  <w:num w:numId="41" w16cid:durableId="86024630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36300681">
    <w:abstractNumId w:val="31"/>
  </w:num>
  <w:num w:numId="43" w16cid:durableId="1751148495">
    <w:abstractNumId w:val="23"/>
  </w:num>
  <w:num w:numId="44" w16cid:durableId="288823358">
    <w:abstractNumId w:val="39"/>
  </w:num>
  <w:num w:numId="45" w16cid:durableId="309677010">
    <w:abstractNumId w:val="53"/>
  </w:num>
  <w:num w:numId="46" w16cid:durableId="1737971231">
    <w:abstractNumId w:val="55"/>
  </w:num>
  <w:num w:numId="47" w16cid:durableId="1622877436">
    <w:abstractNumId w:val="27"/>
  </w:num>
  <w:num w:numId="48" w16cid:durableId="1388072730">
    <w:abstractNumId w:val="30"/>
  </w:num>
  <w:num w:numId="49" w16cid:durableId="1070887302">
    <w:abstractNumId w:val="17"/>
  </w:num>
  <w:num w:numId="50" w16cid:durableId="1724476570">
    <w:abstractNumId w:val="79"/>
  </w:num>
  <w:num w:numId="51" w16cid:durableId="709039148">
    <w:abstractNumId w:val="87"/>
  </w:num>
  <w:num w:numId="52" w16cid:durableId="1271425896">
    <w:abstractNumId w:val="10"/>
  </w:num>
  <w:num w:numId="53" w16cid:durableId="1386905146">
    <w:abstractNumId w:val="22"/>
  </w:num>
  <w:num w:numId="54" w16cid:durableId="242027872">
    <w:abstractNumId w:val="85"/>
  </w:num>
  <w:num w:numId="55" w16cid:durableId="11179423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76915563">
    <w:abstractNumId w:val="68"/>
  </w:num>
  <w:num w:numId="57" w16cid:durableId="35475781">
    <w:abstractNumId w:val="70"/>
  </w:num>
  <w:num w:numId="58" w16cid:durableId="1635867058">
    <w:abstractNumId w:val="62"/>
  </w:num>
  <w:num w:numId="59" w16cid:durableId="1615599434">
    <w:abstractNumId w:val="19"/>
  </w:num>
  <w:num w:numId="60" w16cid:durableId="267203400">
    <w:abstractNumId w:val="46"/>
  </w:num>
  <w:num w:numId="61" w16cid:durableId="38020850">
    <w:abstractNumId w:val="47"/>
  </w:num>
  <w:num w:numId="62" w16cid:durableId="1665400958">
    <w:abstractNumId w:val="4"/>
  </w:num>
  <w:num w:numId="63" w16cid:durableId="1700617027">
    <w:abstractNumId w:val="26"/>
  </w:num>
  <w:num w:numId="64" w16cid:durableId="472908897">
    <w:abstractNumId w:val="82"/>
  </w:num>
  <w:num w:numId="65" w16cid:durableId="1118643841">
    <w:abstractNumId w:val="45"/>
  </w:num>
  <w:num w:numId="66" w16cid:durableId="1439370121">
    <w:abstractNumId w:val="43"/>
  </w:num>
  <w:num w:numId="67" w16cid:durableId="729033253">
    <w:abstractNumId w:val="13"/>
  </w:num>
  <w:num w:numId="68" w16cid:durableId="2056075419">
    <w:abstractNumId w:val="81"/>
  </w:num>
  <w:num w:numId="69" w16cid:durableId="1249000187">
    <w:abstractNumId w:val="71"/>
  </w:num>
  <w:num w:numId="70" w16cid:durableId="1279945018">
    <w:abstractNumId w:val="42"/>
  </w:num>
  <w:num w:numId="71" w16cid:durableId="1336299242">
    <w:abstractNumId w:val="65"/>
  </w:num>
  <w:num w:numId="72" w16cid:durableId="1097284918">
    <w:abstractNumId w:val="72"/>
  </w:num>
  <w:num w:numId="73" w16cid:durableId="1112170138">
    <w:abstractNumId w:val="15"/>
  </w:num>
  <w:num w:numId="74" w16cid:durableId="20173392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82293263">
    <w:abstractNumId w:val="86"/>
  </w:num>
  <w:num w:numId="76" w16cid:durableId="367267873">
    <w:abstractNumId w:val="20"/>
  </w:num>
  <w:num w:numId="77" w16cid:durableId="167930872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4674401">
    <w:abstractNumId w:val="59"/>
  </w:num>
  <w:num w:numId="79" w16cid:durableId="1583563557">
    <w:abstractNumId w:val="29"/>
  </w:num>
  <w:num w:numId="80" w16cid:durableId="777483582">
    <w:abstractNumId w:val="29"/>
    <w:lvlOverride w:ilvl="0">
      <w:startOverride w:val="1"/>
    </w:lvlOverride>
  </w:num>
  <w:num w:numId="81" w16cid:durableId="2010212954">
    <w:abstractNumId w:val="36"/>
  </w:num>
  <w:num w:numId="82" w16cid:durableId="50367024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43617684">
    <w:abstractNumId w:val="76"/>
  </w:num>
  <w:num w:numId="84" w16cid:durableId="394087659">
    <w:abstractNumId w:val="8"/>
  </w:num>
  <w:num w:numId="85" w16cid:durableId="16747971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50579280">
    <w:abstractNumId w:val="50"/>
  </w:num>
  <w:num w:numId="87" w16cid:durableId="149954098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302275370">
    <w:abstractNumId w:val="89"/>
  </w:num>
  <w:num w:numId="89" w16cid:durableId="591016043">
    <w:abstractNumId w:val="60"/>
    <w:lvlOverride w:ilvl="0">
      <w:startOverride w:val="1"/>
    </w:lvlOverride>
  </w:num>
  <w:num w:numId="90" w16cid:durableId="2005282155">
    <w:abstractNumId w:val="74"/>
  </w:num>
  <w:num w:numId="91" w16cid:durableId="61489220">
    <w:abstractNumId w:val="4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6332"/>
    <w:rsid w:val="0000056C"/>
    <w:rsid w:val="0000076D"/>
    <w:rsid w:val="0000079E"/>
    <w:rsid w:val="000007EC"/>
    <w:rsid w:val="00000E4C"/>
    <w:rsid w:val="000011A0"/>
    <w:rsid w:val="00001B8A"/>
    <w:rsid w:val="00002298"/>
    <w:rsid w:val="00002F22"/>
    <w:rsid w:val="0000302B"/>
    <w:rsid w:val="00003041"/>
    <w:rsid w:val="000032A7"/>
    <w:rsid w:val="00003C56"/>
    <w:rsid w:val="00003CBE"/>
    <w:rsid w:val="0000488E"/>
    <w:rsid w:val="00004CF8"/>
    <w:rsid w:val="00005691"/>
    <w:rsid w:val="00005B35"/>
    <w:rsid w:val="000060F3"/>
    <w:rsid w:val="0000690C"/>
    <w:rsid w:val="000069DF"/>
    <w:rsid w:val="00006AE7"/>
    <w:rsid w:val="00007A71"/>
    <w:rsid w:val="00010075"/>
    <w:rsid w:val="0001044E"/>
    <w:rsid w:val="00010793"/>
    <w:rsid w:val="00011665"/>
    <w:rsid w:val="000118FE"/>
    <w:rsid w:val="00011A44"/>
    <w:rsid w:val="000120B5"/>
    <w:rsid w:val="000122C9"/>
    <w:rsid w:val="00012979"/>
    <w:rsid w:val="000136A2"/>
    <w:rsid w:val="00013804"/>
    <w:rsid w:val="000140AE"/>
    <w:rsid w:val="00014386"/>
    <w:rsid w:val="000143A2"/>
    <w:rsid w:val="0001645B"/>
    <w:rsid w:val="000170FF"/>
    <w:rsid w:val="00017339"/>
    <w:rsid w:val="000179BE"/>
    <w:rsid w:val="00017C25"/>
    <w:rsid w:val="00017D4D"/>
    <w:rsid w:val="00020D40"/>
    <w:rsid w:val="00021386"/>
    <w:rsid w:val="00021FF1"/>
    <w:rsid w:val="00023CF4"/>
    <w:rsid w:val="00023D10"/>
    <w:rsid w:val="000240D6"/>
    <w:rsid w:val="000241F1"/>
    <w:rsid w:val="0002459F"/>
    <w:rsid w:val="00024B5B"/>
    <w:rsid w:val="00024E9B"/>
    <w:rsid w:val="000250F2"/>
    <w:rsid w:val="00025AA3"/>
    <w:rsid w:val="00026364"/>
    <w:rsid w:val="00027154"/>
    <w:rsid w:val="00027404"/>
    <w:rsid w:val="00027566"/>
    <w:rsid w:val="00027C2E"/>
    <w:rsid w:val="00027C91"/>
    <w:rsid w:val="00027F57"/>
    <w:rsid w:val="000315C1"/>
    <w:rsid w:val="00031BFA"/>
    <w:rsid w:val="0003233D"/>
    <w:rsid w:val="0003304F"/>
    <w:rsid w:val="000334AA"/>
    <w:rsid w:val="00034009"/>
    <w:rsid w:val="00034647"/>
    <w:rsid w:val="000347EB"/>
    <w:rsid w:val="00034910"/>
    <w:rsid w:val="00034B78"/>
    <w:rsid w:val="00035356"/>
    <w:rsid w:val="000353E8"/>
    <w:rsid w:val="000353F6"/>
    <w:rsid w:val="00035449"/>
    <w:rsid w:val="000357FA"/>
    <w:rsid w:val="00035FFE"/>
    <w:rsid w:val="00036023"/>
    <w:rsid w:val="00036D63"/>
    <w:rsid w:val="00036F9C"/>
    <w:rsid w:val="000373B8"/>
    <w:rsid w:val="000377FE"/>
    <w:rsid w:val="00037AC0"/>
    <w:rsid w:val="00040BE9"/>
    <w:rsid w:val="000414E0"/>
    <w:rsid w:val="00041C41"/>
    <w:rsid w:val="00042AF0"/>
    <w:rsid w:val="00042D49"/>
    <w:rsid w:val="00042DCF"/>
    <w:rsid w:val="0004409E"/>
    <w:rsid w:val="00044778"/>
    <w:rsid w:val="000458D4"/>
    <w:rsid w:val="00045ACA"/>
    <w:rsid w:val="000460CA"/>
    <w:rsid w:val="00046819"/>
    <w:rsid w:val="00047113"/>
    <w:rsid w:val="0004764B"/>
    <w:rsid w:val="0005003C"/>
    <w:rsid w:val="00050242"/>
    <w:rsid w:val="000505E8"/>
    <w:rsid w:val="00050BD0"/>
    <w:rsid w:val="0005178D"/>
    <w:rsid w:val="000529FF"/>
    <w:rsid w:val="00053D93"/>
    <w:rsid w:val="000549E7"/>
    <w:rsid w:val="00055A26"/>
    <w:rsid w:val="000569BD"/>
    <w:rsid w:val="00056FE7"/>
    <w:rsid w:val="0005763F"/>
    <w:rsid w:val="000576BA"/>
    <w:rsid w:val="00060D07"/>
    <w:rsid w:val="0006114A"/>
    <w:rsid w:val="0006227A"/>
    <w:rsid w:val="00062CF5"/>
    <w:rsid w:val="00063822"/>
    <w:rsid w:val="00063A92"/>
    <w:rsid w:val="00064269"/>
    <w:rsid w:val="000645EA"/>
    <w:rsid w:val="00064F4F"/>
    <w:rsid w:val="00065C5A"/>
    <w:rsid w:val="00066113"/>
    <w:rsid w:val="0007023D"/>
    <w:rsid w:val="00070243"/>
    <w:rsid w:val="000713BB"/>
    <w:rsid w:val="00071A28"/>
    <w:rsid w:val="0007362E"/>
    <w:rsid w:val="000741D1"/>
    <w:rsid w:val="00075341"/>
    <w:rsid w:val="00075426"/>
    <w:rsid w:val="000756B1"/>
    <w:rsid w:val="00075C1E"/>
    <w:rsid w:val="0007608C"/>
    <w:rsid w:val="00076A46"/>
    <w:rsid w:val="00076A95"/>
    <w:rsid w:val="0007722B"/>
    <w:rsid w:val="0007723A"/>
    <w:rsid w:val="00077516"/>
    <w:rsid w:val="000775FF"/>
    <w:rsid w:val="00077A80"/>
    <w:rsid w:val="00077CD2"/>
    <w:rsid w:val="00077E62"/>
    <w:rsid w:val="00080066"/>
    <w:rsid w:val="000813A2"/>
    <w:rsid w:val="000816CA"/>
    <w:rsid w:val="000817EA"/>
    <w:rsid w:val="00083925"/>
    <w:rsid w:val="000839CC"/>
    <w:rsid w:val="00083A16"/>
    <w:rsid w:val="00083D90"/>
    <w:rsid w:val="00084646"/>
    <w:rsid w:val="0008525C"/>
    <w:rsid w:val="00085DF8"/>
    <w:rsid w:val="0008615A"/>
    <w:rsid w:val="00086162"/>
    <w:rsid w:val="000861FF"/>
    <w:rsid w:val="0008658B"/>
    <w:rsid w:val="00086FFA"/>
    <w:rsid w:val="00087C8C"/>
    <w:rsid w:val="00090BC0"/>
    <w:rsid w:val="00091105"/>
    <w:rsid w:val="00091477"/>
    <w:rsid w:val="00091483"/>
    <w:rsid w:val="00091F63"/>
    <w:rsid w:val="00092EDF"/>
    <w:rsid w:val="0009384E"/>
    <w:rsid w:val="00094482"/>
    <w:rsid w:val="000949B3"/>
    <w:rsid w:val="000952D1"/>
    <w:rsid w:val="000958E9"/>
    <w:rsid w:val="00095B9A"/>
    <w:rsid w:val="00096248"/>
    <w:rsid w:val="000963AC"/>
    <w:rsid w:val="00096C32"/>
    <w:rsid w:val="000A0726"/>
    <w:rsid w:val="000A07E1"/>
    <w:rsid w:val="000A088B"/>
    <w:rsid w:val="000A0A81"/>
    <w:rsid w:val="000A1C01"/>
    <w:rsid w:val="000A1D81"/>
    <w:rsid w:val="000A21DF"/>
    <w:rsid w:val="000A2A07"/>
    <w:rsid w:val="000A305D"/>
    <w:rsid w:val="000A3B9F"/>
    <w:rsid w:val="000A3E71"/>
    <w:rsid w:val="000A5A0E"/>
    <w:rsid w:val="000A5E73"/>
    <w:rsid w:val="000A5F7A"/>
    <w:rsid w:val="000A626E"/>
    <w:rsid w:val="000A6486"/>
    <w:rsid w:val="000A65FF"/>
    <w:rsid w:val="000A687C"/>
    <w:rsid w:val="000A697E"/>
    <w:rsid w:val="000B0152"/>
    <w:rsid w:val="000B09E1"/>
    <w:rsid w:val="000B0C12"/>
    <w:rsid w:val="000B1921"/>
    <w:rsid w:val="000B1BE8"/>
    <w:rsid w:val="000B1C3F"/>
    <w:rsid w:val="000B2442"/>
    <w:rsid w:val="000B244B"/>
    <w:rsid w:val="000B2AB0"/>
    <w:rsid w:val="000B2EFD"/>
    <w:rsid w:val="000B3693"/>
    <w:rsid w:val="000B61C4"/>
    <w:rsid w:val="000B6B74"/>
    <w:rsid w:val="000B6C82"/>
    <w:rsid w:val="000B7010"/>
    <w:rsid w:val="000B72E0"/>
    <w:rsid w:val="000B7A78"/>
    <w:rsid w:val="000C04C8"/>
    <w:rsid w:val="000C0874"/>
    <w:rsid w:val="000C0DF6"/>
    <w:rsid w:val="000C0F14"/>
    <w:rsid w:val="000C10A5"/>
    <w:rsid w:val="000C1238"/>
    <w:rsid w:val="000C12FF"/>
    <w:rsid w:val="000C1C5E"/>
    <w:rsid w:val="000C22D2"/>
    <w:rsid w:val="000C22E2"/>
    <w:rsid w:val="000C2428"/>
    <w:rsid w:val="000C35F7"/>
    <w:rsid w:val="000C415E"/>
    <w:rsid w:val="000C4B23"/>
    <w:rsid w:val="000C4E82"/>
    <w:rsid w:val="000C5557"/>
    <w:rsid w:val="000C56D2"/>
    <w:rsid w:val="000C5984"/>
    <w:rsid w:val="000C5DA3"/>
    <w:rsid w:val="000C661E"/>
    <w:rsid w:val="000C682C"/>
    <w:rsid w:val="000C7101"/>
    <w:rsid w:val="000C76DD"/>
    <w:rsid w:val="000C7C41"/>
    <w:rsid w:val="000D0109"/>
    <w:rsid w:val="000D0527"/>
    <w:rsid w:val="000D1268"/>
    <w:rsid w:val="000D15D3"/>
    <w:rsid w:val="000D23BC"/>
    <w:rsid w:val="000D2577"/>
    <w:rsid w:val="000D2768"/>
    <w:rsid w:val="000D2933"/>
    <w:rsid w:val="000D2C45"/>
    <w:rsid w:val="000D2DA4"/>
    <w:rsid w:val="000D4DD2"/>
    <w:rsid w:val="000D4F7E"/>
    <w:rsid w:val="000D5CD8"/>
    <w:rsid w:val="000D607E"/>
    <w:rsid w:val="000D6323"/>
    <w:rsid w:val="000D679F"/>
    <w:rsid w:val="000D6869"/>
    <w:rsid w:val="000D6A53"/>
    <w:rsid w:val="000D6AE6"/>
    <w:rsid w:val="000D7184"/>
    <w:rsid w:val="000D7BD4"/>
    <w:rsid w:val="000E084A"/>
    <w:rsid w:val="000E0981"/>
    <w:rsid w:val="000E0AF5"/>
    <w:rsid w:val="000E1098"/>
    <w:rsid w:val="000E137F"/>
    <w:rsid w:val="000E240B"/>
    <w:rsid w:val="000E343F"/>
    <w:rsid w:val="000E3803"/>
    <w:rsid w:val="000E39E8"/>
    <w:rsid w:val="000E3EF8"/>
    <w:rsid w:val="000E4630"/>
    <w:rsid w:val="000E5084"/>
    <w:rsid w:val="000E50E3"/>
    <w:rsid w:val="000E5323"/>
    <w:rsid w:val="000E5709"/>
    <w:rsid w:val="000E5A8E"/>
    <w:rsid w:val="000E6188"/>
    <w:rsid w:val="000E6847"/>
    <w:rsid w:val="000E68E1"/>
    <w:rsid w:val="000E6A8D"/>
    <w:rsid w:val="000E7508"/>
    <w:rsid w:val="000E7741"/>
    <w:rsid w:val="000F0570"/>
    <w:rsid w:val="000F0612"/>
    <w:rsid w:val="000F1435"/>
    <w:rsid w:val="000F1ECF"/>
    <w:rsid w:val="000F2350"/>
    <w:rsid w:val="000F26C4"/>
    <w:rsid w:val="000F270D"/>
    <w:rsid w:val="000F27F1"/>
    <w:rsid w:val="000F29A1"/>
    <w:rsid w:val="000F3BE7"/>
    <w:rsid w:val="000F41CB"/>
    <w:rsid w:val="000F43E1"/>
    <w:rsid w:val="000F4934"/>
    <w:rsid w:val="000F4BFB"/>
    <w:rsid w:val="000F4FF0"/>
    <w:rsid w:val="000F5468"/>
    <w:rsid w:val="000F5653"/>
    <w:rsid w:val="000F5716"/>
    <w:rsid w:val="000F6258"/>
    <w:rsid w:val="000F667F"/>
    <w:rsid w:val="000F66CF"/>
    <w:rsid w:val="000F694E"/>
    <w:rsid w:val="000F695E"/>
    <w:rsid w:val="000F791A"/>
    <w:rsid w:val="000F7DA5"/>
    <w:rsid w:val="001002C0"/>
    <w:rsid w:val="00100C8A"/>
    <w:rsid w:val="00101460"/>
    <w:rsid w:val="001016FD"/>
    <w:rsid w:val="00102F57"/>
    <w:rsid w:val="0010323B"/>
    <w:rsid w:val="00103EDB"/>
    <w:rsid w:val="0010470C"/>
    <w:rsid w:val="00104746"/>
    <w:rsid w:val="00105086"/>
    <w:rsid w:val="0010526D"/>
    <w:rsid w:val="001052A3"/>
    <w:rsid w:val="00105AA9"/>
    <w:rsid w:val="0010694A"/>
    <w:rsid w:val="00106DEE"/>
    <w:rsid w:val="001070A9"/>
    <w:rsid w:val="00107134"/>
    <w:rsid w:val="00107AB9"/>
    <w:rsid w:val="00107D40"/>
    <w:rsid w:val="0011083F"/>
    <w:rsid w:val="00110A40"/>
    <w:rsid w:val="00110EA9"/>
    <w:rsid w:val="0011183B"/>
    <w:rsid w:val="00111998"/>
    <w:rsid w:val="00111A14"/>
    <w:rsid w:val="00111FEB"/>
    <w:rsid w:val="0011213A"/>
    <w:rsid w:val="00112191"/>
    <w:rsid w:val="00112612"/>
    <w:rsid w:val="00112958"/>
    <w:rsid w:val="001139FD"/>
    <w:rsid w:val="00113BB6"/>
    <w:rsid w:val="0011451F"/>
    <w:rsid w:val="00114785"/>
    <w:rsid w:val="0011506B"/>
    <w:rsid w:val="0011573B"/>
    <w:rsid w:val="001168EF"/>
    <w:rsid w:val="00116A9D"/>
    <w:rsid w:val="00116C21"/>
    <w:rsid w:val="00116C4B"/>
    <w:rsid w:val="00117B59"/>
    <w:rsid w:val="00117D44"/>
    <w:rsid w:val="00117F40"/>
    <w:rsid w:val="001205B9"/>
    <w:rsid w:val="00120C84"/>
    <w:rsid w:val="0012100A"/>
    <w:rsid w:val="00121546"/>
    <w:rsid w:val="00121AEF"/>
    <w:rsid w:val="00122554"/>
    <w:rsid w:val="00122762"/>
    <w:rsid w:val="00122B87"/>
    <w:rsid w:val="00123A60"/>
    <w:rsid w:val="00123FE4"/>
    <w:rsid w:val="00124DC0"/>
    <w:rsid w:val="00125188"/>
    <w:rsid w:val="00125E87"/>
    <w:rsid w:val="001260A9"/>
    <w:rsid w:val="001262BC"/>
    <w:rsid w:val="00126671"/>
    <w:rsid w:val="00127023"/>
    <w:rsid w:val="00127183"/>
    <w:rsid w:val="00127250"/>
    <w:rsid w:val="001272EE"/>
    <w:rsid w:val="0012745B"/>
    <w:rsid w:val="0013063D"/>
    <w:rsid w:val="001307F2"/>
    <w:rsid w:val="00130C1B"/>
    <w:rsid w:val="00131218"/>
    <w:rsid w:val="001320FE"/>
    <w:rsid w:val="001322B3"/>
    <w:rsid w:val="001324A4"/>
    <w:rsid w:val="0013312A"/>
    <w:rsid w:val="001332BC"/>
    <w:rsid w:val="00133C21"/>
    <w:rsid w:val="00133F16"/>
    <w:rsid w:val="00133FE4"/>
    <w:rsid w:val="00135936"/>
    <w:rsid w:val="001364CC"/>
    <w:rsid w:val="001402D5"/>
    <w:rsid w:val="00142572"/>
    <w:rsid w:val="0014271B"/>
    <w:rsid w:val="00143414"/>
    <w:rsid w:val="00143755"/>
    <w:rsid w:val="00143A7B"/>
    <w:rsid w:val="00143D2A"/>
    <w:rsid w:val="00144373"/>
    <w:rsid w:val="0014464A"/>
    <w:rsid w:val="00145019"/>
    <w:rsid w:val="00145194"/>
    <w:rsid w:val="0014525D"/>
    <w:rsid w:val="00145A1A"/>
    <w:rsid w:val="00145E37"/>
    <w:rsid w:val="001460EE"/>
    <w:rsid w:val="0014657F"/>
    <w:rsid w:val="00146963"/>
    <w:rsid w:val="0014703D"/>
    <w:rsid w:val="00150E6B"/>
    <w:rsid w:val="00150F29"/>
    <w:rsid w:val="00152127"/>
    <w:rsid w:val="00152E81"/>
    <w:rsid w:val="00152EE7"/>
    <w:rsid w:val="001530E0"/>
    <w:rsid w:val="00153109"/>
    <w:rsid w:val="00153289"/>
    <w:rsid w:val="00153FFD"/>
    <w:rsid w:val="00154348"/>
    <w:rsid w:val="00154BC8"/>
    <w:rsid w:val="00154DE2"/>
    <w:rsid w:val="001558C5"/>
    <w:rsid w:val="00155940"/>
    <w:rsid w:val="001561F3"/>
    <w:rsid w:val="0015635D"/>
    <w:rsid w:val="0015644E"/>
    <w:rsid w:val="00156A38"/>
    <w:rsid w:val="00156CDD"/>
    <w:rsid w:val="00156E1C"/>
    <w:rsid w:val="0015706B"/>
    <w:rsid w:val="0015726E"/>
    <w:rsid w:val="00157363"/>
    <w:rsid w:val="00157808"/>
    <w:rsid w:val="00160909"/>
    <w:rsid w:val="00161223"/>
    <w:rsid w:val="00161352"/>
    <w:rsid w:val="00161574"/>
    <w:rsid w:val="0016230A"/>
    <w:rsid w:val="001629BE"/>
    <w:rsid w:val="00162DE6"/>
    <w:rsid w:val="001636D9"/>
    <w:rsid w:val="001639C9"/>
    <w:rsid w:val="00163EDC"/>
    <w:rsid w:val="00164625"/>
    <w:rsid w:val="00164943"/>
    <w:rsid w:val="00164AED"/>
    <w:rsid w:val="00164E76"/>
    <w:rsid w:val="0016510D"/>
    <w:rsid w:val="00165170"/>
    <w:rsid w:val="00165488"/>
    <w:rsid w:val="001657F0"/>
    <w:rsid w:val="00165E49"/>
    <w:rsid w:val="00165EC4"/>
    <w:rsid w:val="0016612E"/>
    <w:rsid w:val="00166349"/>
    <w:rsid w:val="001669B4"/>
    <w:rsid w:val="00166C41"/>
    <w:rsid w:val="00166D79"/>
    <w:rsid w:val="00166E20"/>
    <w:rsid w:val="00167088"/>
    <w:rsid w:val="001701C8"/>
    <w:rsid w:val="0017078B"/>
    <w:rsid w:val="0017087C"/>
    <w:rsid w:val="00172542"/>
    <w:rsid w:val="0017355E"/>
    <w:rsid w:val="001736F2"/>
    <w:rsid w:val="0017390A"/>
    <w:rsid w:val="00173E0A"/>
    <w:rsid w:val="00174AE0"/>
    <w:rsid w:val="001754D6"/>
    <w:rsid w:val="00175FE6"/>
    <w:rsid w:val="001761C2"/>
    <w:rsid w:val="00176800"/>
    <w:rsid w:val="00177184"/>
    <w:rsid w:val="001773DA"/>
    <w:rsid w:val="00177633"/>
    <w:rsid w:val="001777A0"/>
    <w:rsid w:val="001804FC"/>
    <w:rsid w:val="00180855"/>
    <w:rsid w:val="00181A53"/>
    <w:rsid w:val="0018270E"/>
    <w:rsid w:val="001833E0"/>
    <w:rsid w:val="00183D74"/>
    <w:rsid w:val="00183DEF"/>
    <w:rsid w:val="001857EB"/>
    <w:rsid w:val="00185D09"/>
    <w:rsid w:val="00185E3F"/>
    <w:rsid w:val="00185E87"/>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3A66"/>
    <w:rsid w:val="0019483D"/>
    <w:rsid w:val="00194AA4"/>
    <w:rsid w:val="001958C8"/>
    <w:rsid w:val="00195C77"/>
    <w:rsid w:val="00196015"/>
    <w:rsid w:val="00196D33"/>
    <w:rsid w:val="00196E2F"/>
    <w:rsid w:val="00197DD7"/>
    <w:rsid w:val="001A0454"/>
    <w:rsid w:val="001A09C2"/>
    <w:rsid w:val="001A0F3D"/>
    <w:rsid w:val="001A1004"/>
    <w:rsid w:val="001A1615"/>
    <w:rsid w:val="001A2094"/>
    <w:rsid w:val="001A235D"/>
    <w:rsid w:val="001A2A61"/>
    <w:rsid w:val="001A3321"/>
    <w:rsid w:val="001A3AAC"/>
    <w:rsid w:val="001A426A"/>
    <w:rsid w:val="001A4C25"/>
    <w:rsid w:val="001A5368"/>
    <w:rsid w:val="001A538D"/>
    <w:rsid w:val="001A65D9"/>
    <w:rsid w:val="001A68B8"/>
    <w:rsid w:val="001A6C84"/>
    <w:rsid w:val="001A7611"/>
    <w:rsid w:val="001A7835"/>
    <w:rsid w:val="001B096E"/>
    <w:rsid w:val="001B0F66"/>
    <w:rsid w:val="001B1029"/>
    <w:rsid w:val="001B1792"/>
    <w:rsid w:val="001B181A"/>
    <w:rsid w:val="001B1D3C"/>
    <w:rsid w:val="001B1DB0"/>
    <w:rsid w:val="001B1FDD"/>
    <w:rsid w:val="001B2268"/>
    <w:rsid w:val="001B233D"/>
    <w:rsid w:val="001B287A"/>
    <w:rsid w:val="001B2D7E"/>
    <w:rsid w:val="001B36DF"/>
    <w:rsid w:val="001B37C3"/>
    <w:rsid w:val="001B3A5C"/>
    <w:rsid w:val="001B3F81"/>
    <w:rsid w:val="001B53B9"/>
    <w:rsid w:val="001B5682"/>
    <w:rsid w:val="001B5DCA"/>
    <w:rsid w:val="001B5DEC"/>
    <w:rsid w:val="001B5FCD"/>
    <w:rsid w:val="001B6074"/>
    <w:rsid w:val="001B62AC"/>
    <w:rsid w:val="001B65C6"/>
    <w:rsid w:val="001B66A5"/>
    <w:rsid w:val="001B67EA"/>
    <w:rsid w:val="001B7217"/>
    <w:rsid w:val="001B7B62"/>
    <w:rsid w:val="001C1F91"/>
    <w:rsid w:val="001C2A6F"/>
    <w:rsid w:val="001C2FDE"/>
    <w:rsid w:val="001C308D"/>
    <w:rsid w:val="001C4190"/>
    <w:rsid w:val="001C41E7"/>
    <w:rsid w:val="001C49DD"/>
    <w:rsid w:val="001C4CC9"/>
    <w:rsid w:val="001C4D15"/>
    <w:rsid w:val="001C4DB9"/>
    <w:rsid w:val="001C50E6"/>
    <w:rsid w:val="001C5172"/>
    <w:rsid w:val="001C55DD"/>
    <w:rsid w:val="001C573A"/>
    <w:rsid w:val="001C5829"/>
    <w:rsid w:val="001C5EB4"/>
    <w:rsid w:val="001C6553"/>
    <w:rsid w:val="001C6A5D"/>
    <w:rsid w:val="001C6EA3"/>
    <w:rsid w:val="001C708F"/>
    <w:rsid w:val="001C70B6"/>
    <w:rsid w:val="001C735D"/>
    <w:rsid w:val="001C7471"/>
    <w:rsid w:val="001C798C"/>
    <w:rsid w:val="001C7CBD"/>
    <w:rsid w:val="001C7FD0"/>
    <w:rsid w:val="001D1A3C"/>
    <w:rsid w:val="001D2680"/>
    <w:rsid w:val="001D3025"/>
    <w:rsid w:val="001D3084"/>
    <w:rsid w:val="001D3BC9"/>
    <w:rsid w:val="001D40B0"/>
    <w:rsid w:val="001D439B"/>
    <w:rsid w:val="001D5FDE"/>
    <w:rsid w:val="001D65B1"/>
    <w:rsid w:val="001D66D8"/>
    <w:rsid w:val="001D6B87"/>
    <w:rsid w:val="001D7040"/>
    <w:rsid w:val="001E09FD"/>
    <w:rsid w:val="001E0B73"/>
    <w:rsid w:val="001E1DFE"/>
    <w:rsid w:val="001E28F5"/>
    <w:rsid w:val="001E29AB"/>
    <w:rsid w:val="001E2C28"/>
    <w:rsid w:val="001E3F6E"/>
    <w:rsid w:val="001E4E45"/>
    <w:rsid w:val="001E4FBF"/>
    <w:rsid w:val="001E5474"/>
    <w:rsid w:val="001E5E97"/>
    <w:rsid w:val="001E7219"/>
    <w:rsid w:val="001E7294"/>
    <w:rsid w:val="001E7AAE"/>
    <w:rsid w:val="001E7C2C"/>
    <w:rsid w:val="001F0402"/>
    <w:rsid w:val="001F09C1"/>
    <w:rsid w:val="001F0F97"/>
    <w:rsid w:val="001F1893"/>
    <w:rsid w:val="001F1996"/>
    <w:rsid w:val="001F30B6"/>
    <w:rsid w:val="001F3386"/>
    <w:rsid w:val="001F35FA"/>
    <w:rsid w:val="001F3CDC"/>
    <w:rsid w:val="001F4164"/>
    <w:rsid w:val="001F4831"/>
    <w:rsid w:val="001F4DF6"/>
    <w:rsid w:val="001F610F"/>
    <w:rsid w:val="001F62ED"/>
    <w:rsid w:val="001F77B1"/>
    <w:rsid w:val="001F79B6"/>
    <w:rsid w:val="001F7B30"/>
    <w:rsid w:val="00200066"/>
    <w:rsid w:val="00200234"/>
    <w:rsid w:val="00200EA5"/>
    <w:rsid w:val="00200F91"/>
    <w:rsid w:val="00201144"/>
    <w:rsid w:val="00201B92"/>
    <w:rsid w:val="00201BF6"/>
    <w:rsid w:val="00201E7D"/>
    <w:rsid w:val="00202EEB"/>
    <w:rsid w:val="0020315F"/>
    <w:rsid w:val="00203217"/>
    <w:rsid w:val="00203371"/>
    <w:rsid w:val="00203546"/>
    <w:rsid w:val="0020392D"/>
    <w:rsid w:val="00203AA0"/>
    <w:rsid w:val="00203AAA"/>
    <w:rsid w:val="002042B2"/>
    <w:rsid w:val="0020471A"/>
    <w:rsid w:val="002049F7"/>
    <w:rsid w:val="00204BBF"/>
    <w:rsid w:val="00204E85"/>
    <w:rsid w:val="00205155"/>
    <w:rsid w:val="00205A38"/>
    <w:rsid w:val="00205CCE"/>
    <w:rsid w:val="00205D84"/>
    <w:rsid w:val="00205F4D"/>
    <w:rsid w:val="0020666C"/>
    <w:rsid w:val="00206FEA"/>
    <w:rsid w:val="00207212"/>
    <w:rsid w:val="0021064B"/>
    <w:rsid w:val="00210A89"/>
    <w:rsid w:val="00210D36"/>
    <w:rsid w:val="00211765"/>
    <w:rsid w:val="002118D4"/>
    <w:rsid w:val="00211F1B"/>
    <w:rsid w:val="00212008"/>
    <w:rsid w:val="002130C6"/>
    <w:rsid w:val="002132E9"/>
    <w:rsid w:val="00213390"/>
    <w:rsid w:val="0021381F"/>
    <w:rsid w:val="0021400B"/>
    <w:rsid w:val="0021499B"/>
    <w:rsid w:val="00214D02"/>
    <w:rsid w:val="00215665"/>
    <w:rsid w:val="00215F8C"/>
    <w:rsid w:val="00215F9A"/>
    <w:rsid w:val="0021627F"/>
    <w:rsid w:val="002167E1"/>
    <w:rsid w:val="002168A0"/>
    <w:rsid w:val="002168AE"/>
    <w:rsid w:val="00216DD9"/>
    <w:rsid w:val="00217355"/>
    <w:rsid w:val="0021780C"/>
    <w:rsid w:val="00217993"/>
    <w:rsid w:val="00217D45"/>
    <w:rsid w:val="00217E1E"/>
    <w:rsid w:val="00217FE4"/>
    <w:rsid w:val="002201C0"/>
    <w:rsid w:val="00220945"/>
    <w:rsid w:val="0022183B"/>
    <w:rsid w:val="002218E8"/>
    <w:rsid w:val="00221B84"/>
    <w:rsid w:val="0022210C"/>
    <w:rsid w:val="0022216D"/>
    <w:rsid w:val="00222590"/>
    <w:rsid w:val="00222ABA"/>
    <w:rsid w:val="00223A7C"/>
    <w:rsid w:val="00223DB2"/>
    <w:rsid w:val="00224263"/>
    <w:rsid w:val="00224AF1"/>
    <w:rsid w:val="00226DA3"/>
    <w:rsid w:val="00226F9B"/>
    <w:rsid w:val="0022757E"/>
    <w:rsid w:val="00227796"/>
    <w:rsid w:val="002277A4"/>
    <w:rsid w:val="00227FE7"/>
    <w:rsid w:val="00230041"/>
    <w:rsid w:val="00230352"/>
    <w:rsid w:val="00230CC9"/>
    <w:rsid w:val="00231196"/>
    <w:rsid w:val="0023171E"/>
    <w:rsid w:val="00231AC4"/>
    <w:rsid w:val="00231F62"/>
    <w:rsid w:val="00232561"/>
    <w:rsid w:val="00233271"/>
    <w:rsid w:val="002334C8"/>
    <w:rsid w:val="00233985"/>
    <w:rsid w:val="00233AF7"/>
    <w:rsid w:val="00233D5B"/>
    <w:rsid w:val="0023424A"/>
    <w:rsid w:val="00234C42"/>
    <w:rsid w:val="002350A1"/>
    <w:rsid w:val="00235ADD"/>
    <w:rsid w:val="00236169"/>
    <w:rsid w:val="002365EC"/>
    <w:rsid w:val="00237893"/>
    <w:rsid w:val="00237ED7"/>
    <w:rsid w:val="002405D6"/>
    <w:rsid w:val="0024109B"/>
    <w:rsid w:val="002416DC"/>
    <w:rsid w:val="002419EC"/>
    <w:rsid w:val="00241AC1"/>
    <w:rsid w:val="0024287A"/>
    <w:rsid w:val="0024365A"/>
    <w:rsid w:val="00243956"/>
    <w:rsid w:val="00244368"/>
    <w:rsid w:val="002453B7"/>
    <w:rsid w:val="0024541B"/>
    <w:rsid w:val="00245798"/>
    <w:rsid w:val="002459FF"/>
    <w:rsid w:val="0024641E"/>
    <w:rsid w:val="00246E4E"/>
    <w:rsid w:val="00246EA2"/>
    <w:rsid w:val="00246F8F"/>
    <w:rsid w:val="00246FB5"/>
    <w:rsid w:val="00250BD1"/>
    <w:rsid w:val="00250C70"/>
    <w:rsid w:val="002526BC"/>
    <w:rsid w:val="00253CAB"/>
    <w:rsid w:val="002549F8"/>
    <w:rsid w:val="002552B9"/>
    <w:rsid w:val="00256297"/>
    <w:rsid w:val="002567CF"/>
    <w:rsid w:val="00256ADC"/>
    <w:rsid w:val="00257017"/>
    <w:rsid w:val="0025713A"/>
    <w:rsid w:val="00257667"/>
    <w:rsid w:val="00257BF2"/>
    <w:rsid w:val="002603FF"/>
    <w:rsid w:val="00260BC0"/>
    <w:rsid w:val="002616C7"/>
    <w:rsid w:val="00261707"/>
    <w:rsid w:val="002621C7"/>
    <w:rsid w:val="002627F4"/>
    <w:rsid w:val="00262C69"/>
    <w:rsid w:val="0026375B"/>
    <w:rsid w:val="0026398D"/>
    <w:rsid w:val="00264036"/>
    <w:rsid w:val="0026418C"/>
    <w:rsid w:val="00264F9B"/>
    <w:rsid w:val="002650CB"/>
    <w:rsid w:val="00265121"/>
    <w:rsid w:val="002653C6"/>
    <w:rsid w:val="002658AA"/>
    <w:rsid w:val="002664E9"/>
    <w:rsid w:val="00266856"/>
    <w:rsid w:val="00266D83"/>
    <w:rsid w:val="0026742E"/>
    <w:rsid w:val="002707DA"/>
    <w:rsid w:val="00271198"/>
    <w:rsid w:val="0027178A"/>
    <w:rsid w:val="002726C7"/>
    <w:rsid w:val="00272F5A"/>
    <w:rsid w:val="00272FB3"/>
    <w:rsid w:val="00273323"/>
    <w:rsid w:val="00273425"/>
    <w:rsid w:val="00273890"/>
    <w:rsid w:val="00273979"/>
    <w:rsid w:val="00274872"/>
    <w:rsid w:val="00274A01"/>
    <w:rsid w:val="00274DC7"/>
    <w:rsid w:val="00277FCA"/>
    <w:rsid w:val="00280275"/>
    <w:rsid w:val="00280371"/>
    <w:rsid w:val="00280550"/>
    <w:rsid w:val="00280B73"/>
    <w:rsid w:val="00280F17"/>
    <w:rsid w:val="00281747"/>
    <w:rsid w:val="00281805"/>
    <w:rsid w:val="00281CD2"/>
    <w:rsid w:val="002824D1"/>
    <w:rsid w:val="002826E9"/>
    <w:rsid w:val="00282D5E"/>
    <w:rsid w:val="00282F78"/>
    <w:rsid w:val="00283C8C"/>
    <w:rsid w:val="0028411B"/>
    <w:rsid w:val="00284417"/>
    <w:rsid w:val="00285157"/>
    <w:rsid w:val="00285832"/>
    <w:rsid w:val="00286409"/>
    <w:rsid w:val="00286811"/>
    <w:rsid w:val="002876FE"/>
    <w:rsid w:val="00287AB6"/>
    <w:rsid w:val="00287E21"/>
    <w:rsid w:val="002905D1"/>
    <w:rsid w:val="00290D92"/>
    <w:rsid w:val="00291036"/>
    <w:rsid w:val="002919E4"/>
    <w:rsid w:val="00292036"/>
    <w:rsid w:val="002923FA"/>
    <w:rsid w:val="00292634"/>
    <w:rsid w:val="00292683"/>
    <w:rsid w:val="002939C8"/>
    <w:rsid w:val="00293AB7"/>
    <w:rsid w:val="00294939"/>
    <w:rsid w:val="00294FCC"/>
    <w:rsid w:val="00295C93"/>
    <w:rsid w:val="0029603B"/>
    <w:rsid w:val="00296C45"/>
    <w:rsid w:val="00296C4E"/>
    <w:rsid w:val="002971EF"/>
    <w:rsid w:val="002972D5"/>
    <w:rsid w:val="00297DD2"/>
    <w:rsid w:val="002A029A"/>
    <w:rsid w:val="002A0372"/>
    <w:rsid w:val="002A073A"/>
    <w:rsid w:val="002A09D9"/>
    <w:rsid w:val="002A0B8F"/>
    <w:rsid w:val="002A0BC9"/>
    <w:rsid w:val="002A1660"/>
    <w:rsid w:val="002A26EB"/>
    <w:rsid w:val="002A2709"/>
    <w:rsid w:val="002A3CF8"/>
    <w:rsid w:val="002A3D4E"/>
    <w:rsid w:val="002A412F"/>
    <w:rsid w:val="002A62DB"/>
    <w:rsid w:val="002B08E2"/>
    <w:rsid w:val="002B1A86"/>
    <w:rsid w:val="002B1DCC"/>
    <w:rsid w:val="002B237A"/>
    <w:rsid w:val="002B2F9C"/>
    <w:rsid w:val="002B3806"/>
    <w:rsid w:val="002B3F15"/>
    <w:rsid w:val="002B4152"/>
    <w:rsid w:val="002B429A"/>
    <w:rsid w:val="002B453A"/>
    <w:rsid w:val="002B55C2"/>
    <w:rsid w:val="002B579D"/>
    <w:rsid w:val="002B58D8"/>
    <w:rsid w:val="002B5AE4"/>
    <w:rsid w:val="002B5F42"/>
    <w:rsid w:val="002B6043"/>
    <w:rsid w:val="002B7397"/>
    <w:rsid w:val="002B7F00"/>
    <w:rsid w:val="002C0C60"/>
    <w:rsid w:val="002C0EFB"/>
    <w:rsid w:val="002C10C2"/>
    <w:rsid w:val="002C3962"/>
    <w:rsid w:val="002C3C8A"/>
    <w:rsid w:val="002C4FEF"/>
    <w:rsid w:val="002C5445"/>
    <w:rsid w:val="002C555A"/>
    <w:rsid w:val="002C5677"/>
    <w:rsid w:val="002C5A1B"/>
    <w:rsid w:val="002C5DBE"/>
    <w:rsid w:val="002C5F7F"/>
    <w:rsid w:val="002C636E"/>
    <w:rsid w:val="002C6F52"/>
    <w:rsid w:val="002C73A5"/>
    <w:rsid w:val="002D0692"/>
    <w:rsid w:val="002D1243"/>
    <w:rsid w:val="002D1886"/>
    <w:rsid w:val="002D19BB"/>
    <w:rsid w:val="002D1BC5"/>
    <w:rsid w:val="002D1DF6"/>
    <w:rsid w:val="002D1FF8"/>
    <w:rsid w:val="002D220F"/>
    <w:rsid w:val="002D2968"/>
    <w:rsid w:val="002D2DA0"/>
    <w:rsid w:val="002D35EA"/>
    <w:rsid w:val="002D3834"/>
    <w:rsid w:val="002D3A15"/>
    <w:rsid w:val="002D3D32"/>
    <w:rsid w:val="002D4419"/>
    <w:rsid w:val="002D51AB"/>
    <w:rsid w:val="002D5369"/>
    <w:rsid w:val="002D56E4"/>
    <w:rsid w:val="002D602E"/>
    <w:rsid w:val="002D62C3"/>
    <w:rsid w:val="002D6870"/>
    <w:rsid w:val="002D68A3"/>
    <w:rsid w:val="002D69CD"/>
    <w:rsid w:val="002D6C41"/>
    <w:rsid w:val="002D7346"/>
    <w:rsid w:val="002D75F6"/>
    <w:rsid w:val="002D7663"/>
    <w:rsid w:val="002D76BC"/>
    <w:rsid w:val="002D7ABE"/>
    <w:rsid w:val="002E004C"/>
    <w:rsid w:val="002E0244"/>
    <w:rsid w:val="002E057D"/>
    <w:rsid w:val="002E0DE9"/>
    <w:rsid w:val="002E15E7"/>
    <w:rsid w:val="002E19EF"/>
    <w:rsid w:val="002E1CB6"/>
    <w:rsid w:val="002E1FC4"/>
    <w:rsid w:val="002E25B7"/>
    <w:rsid w:val="002E2818"/>
    <w:rsid w:val="002E2D32"/>
    <w:rsid w:val="002E360E"/>
    <w:rsid w:val="002E3E9E"/>
    <w:rsid w:val="002E4FF0"/>
    <w:rsid w:val="002E518D"/>
    <w:rsid w:val="002E57C2"/>
    <w:rsid w:val="002E5943"/>
    <w:rsid w:val="002E5FF9"/>
    <w:rsid w:val="002E62B2"/>
    <w:rsid w:val="002E63FB"/>
    <w:rsid w:val="002E6454"/>
    <w:rsid w:val="002E65AF"/>
    <w:rsid w:val="002E759C"/>
    <w:rsid w:val="002E770F"/>
    <w:rsid w:val="002E778F"/>
    <w:rsid w:val="002E781E"/>
    <w:rsid w:val="002E78DD"/>
    <w:rsid w:val="002F051A"/>
    <w:rsid w:val="002F0549"/>
    <w:rsid w:val="002F0856"/>
    <w:rsid w:val="002F0AFB"/>
    <w:rsid w:val="002F10DF"/>
    <w:rsid w:val="002F121E"/>
    <w:rsid w:val="002F18AE"/>
    <w:rsid w:val="002F19E3"/>
    <w:rsid w:val="002F1F07"/>
    <w:rsid w:val="002F1F10"/>
    <w:rsid w:val="002F29FD"/>
    <w:rsid w:val="002F33E3"/>
    <w:rsid w:val="002F3B3C"/>
    <w:rsid w:val="002F3D0A"/>
    <w:rsid w:val="002F4038"/>
    <w:rsid w:val="002F4164"/>
    <w:rsid w:val="002F557E"/>
    <w:rsid w:val="002F648A"/>
    <w:rsid w:val="002F685F"/>
    <w:rsid w:val="002F6F30"/>
    <w:rsid w:val="002F6FA1"/>
    <w:rsid w:val="002F76D9"/>
    <w:rsid w:val="003000F4"/>
    <w:rsid w:val="0030015E"/>
    <w:rsid w:val="003001E2"/>
    <w:rsid w:val="0030037A"/>
    <w:rsid w:val="003003E2"/>
    <w:rsid w:val="00301D2A"/>
    <w:rsid w:val="00301EC3"/>
    <w:rsid w:val="00302D01"/>
    <w:rsid w:val="00302FDF"/>
    <w:rsid w:val="00303A68"/>
    <w:rsid w:val="00304D95"/>
    <w:rsid w:val="0030511F"/>
    <w:rsid w:val="003053F4"/>
    <w:rsid w:val="003059E3"/>
    <w:rsid w:val="00305E89"/>
    <w:rsid w:val="00305EA4"/>
    <w:rsid w:val="003067C7"/>
    <w:rsid w:val="00306A49"/>
    <w:rsid w:val="00306C73"/>
    <w:rsid w:val="003078DB"/>
    <w:rsid w:val="003114AF"/>
    <w:rsid w:val="003117CE"/>
    <w:rsid w:val="00311B29"/>
    <w:rsid w:val="00312608"/>
    <w:rsid w:val="00312762"/>
    <w:rsid w:val="00312939"/>
    <w:rsid w:val="00312941"/>
    <w:rsid w:val="00313C06"/>
    <w:rsid w:val="0031420A"/>
    <w:rsid w:val="003144A5"/>
    <w:rsid w:val="003149E8"/>
    <w:rsid w:val="00314C21"/>
    <w:rsid w:val="00314F36"/>
    <w:rsid w:val="00315A5D"/>
    <w:rsid w:val="00316769"/>
    <w:rsid w:val="0031703F"/>
    <w:rsid w:val="0031735C"/>
    <w:rsid w:val="0031757B"/>
    <w:rsid w:val="00317909"/>
    <w:rsid w:val="00321AF1"/>
    <w:rsid w:val="003227EF"/>
    <w:rsid w:val="0032294C"/>
    <w:rsid w:val="0032298D"/>
    <w:rsid w:val="003238BB"/>
    <w:rsid w:val="003240A0"/>
    <w:rsid w:val="00324D48"/>
    <w:rsid w:val="00325135"/>
    <w:rsid w:val="00325DC9"/>
    <w:rsid w:val="00325DD9"/>
    <w:rsid w:val="003263F0"/>
    <w:rsid w:val="00326BEF"/>
    <w:rsid w:val="00326C76"/>
    <w:rsid w:val="00327D36"/>
    <w:rsid w:val="0033074D"/>
    <w:rsid w:val="0033108A"/>
    <w:rsid w:val="00332E69"/>
    <w:rsid w:val="00333417"/>
    <w:rsid w:val="00333513"/>
    <w:rsid w:val="00333563"/>
    <w:rsid w:val="00333DDC"/>
    <w:rsid w:val="00333EA4"/>
    <w:rsid w:val="00334805"/>
    <w:rsid w:val="00336392"/>
    <w:rsid w:val="003369D5"/>
    <w:rsid w:val="00336B63"/>
    <w:rsid w:val="00336F30"/>
    <w:rsid w:val="003372CC"/>
    <w:rsid w:val="003377F0"/>
    <w:rsid w:val="00337ED9"/>
    <w:rsid w:val="00340654"/>
    <w:rsid w:val="0034066D"/>
    <w:rsid w:val="0034087D"/>
    <w:rsid w:val="00340FA9"/>
    <w:rsid w:val="00341A6D"/>
    <w:rsid w:val="00341D3C"/>
    <w:rsid w:val="00341D83"/>
    <w:rsid w:val="0034239A"/>
    <w:rsid w:val="003437DD"/>
    <w:rsid w:val="00343BAD"/>
    <w:rsid w:val="003443B4"/>
    <w:rsid w:val="00344B58"/>
    <w:rsid w:val="00344D23"/>
    <w:rsid w:val="0034686F"/>
    <w:rsid w:val="00346F2A"/>
    <w:rsid w:val="003473EF"/>
    <w:rsid w:val="003474BE"/>
    <w:rsid w:val="003476C6"/>
    <w:rsid w:val="00347A1B"/>
    <w:rsid w:val="0035069B"/>
    <w:rsid w:val="0035085E"/>
    <w:rsid w:val="00351B01"/>
    <w:rsid w:val="00351D88"/>
    <w:rsid w:val="00352099"/>
    <w:rsid w:val="0035252F"/>
    <w:rsid w:val="00352767"/>
    <w:rsid w:val="003528C6"/>
    <w:rsid w:val="003529CB"/>
    <w:rsid w:val="00352E51"/>
    <w:rsid w:val="0035305D"/>
    <w:rsid w:val="003530B8"/>
    <w:rsid w:val="00353654"/>
    <w:rsid w:val="0035370A"/>
    <w:rsid w:val="00353954"/>
    <w:rsid w:val="00353AFC"/>
    <w:rsid w:val="00353FB7"/>
    <w:rsid w:val="00355856"/>
    <w:rsid w:val="00355A83"/>
    <w:rsid w:val="003564FD"/>
    <w:rsid w:val="00356EEB"/>
    <w:rsid w:val="0035785A"/>
    <w:rsid w:val="00357973"/>
    <w:rsid w:val="00357C36"/>
    <w:rsid w:val="00357F64"/>
    <w:rsid w:val="00360102"/>
    <w:rsid w:val="00360651"/>
    <w:rsid w:val="003613D1"/>
    <w:rsid w:val="003616AB"/>
    <w:rsid w:val="00361C45"/>
    <w:rsid w:val="003621FE"/>
    <w:rsid w:val="003625BC"/>
    <w:rsid w:val="00362751"/>
    <w:rsid w:val="00362C41"/>
    <w:rsid w:val="00362C62"/>
    <w:rsid w:val="003637D4"/>
    <w:rsid w:val="00363A48"/>
    <w:rsid w:val="00363C00"/>
    <w:rsid w:val="00364235"/>
    <w:rsid w:val="003647EF"/>
    <w:rsid w:val="00364F04"/>
    <w:rsid w:val="00365067"/>
    <w:rsid w:val="00365669"/>
    <w:rsid w:val="00365864"/>
    <w:rsid w:val="00366A58"/>
    <w:rsid w:val="00366ABE"/>
    <w:rsid w:val="00367433"/>
    <w:rsid w:val="00367509"/>
    <w:rsid w:val="00367A35"/>
    <w:rsid w:val="003702F7"/>
    <w:rsid w:val="00370495"/>
    <w:rsid w:val="003707E2"/>
    <w:rsid w:val="00370FBA"/>
    <w:rsid w:val="00371413"/>
    <w:rsid w:val="00371C19"/>
    <w:rsid w:val="003728AC"/>
    <w:rsid w:val="00372ADC"/>
    <w:rsid w:val="00372C6B"/>
    <w:rsid w:val="00372DB1"/>
    <w:rsid w:val="0037350E"/>
    <w:rsid w:val="0037466E"/>
    <w:rsid w:val="003754FE"/>
    <w:rsid w:val="00375695"/>
    <w:rsid w:val="00375763"/>
    <w:rsid w:val="00375768"/>
    <w:rsid w:val="003757F1"/>
    <w:rsid w:val="0037618D"/>
    <w:rsid w:val="00376729"/>
    <w:rsid w:val="00376793"/>
    <w:rsid w:val="00376906"/>
    <w:rsid w:val="00376D87"/>
    <w:rsid w:val="00377613"/>
    <w:rsid w:val="00377AAB"/>
    <w:rsid w:val="00380A8B"/>
    <w:rsid w:val="003812AA"/>
    <w:rsid w:val="003812B7"/>
    <w:rsid w:val="003818EE"/>
    <w:rsid w:val="0038231E"/>
    <w:rsid w:val="00382348"/>
    <w:rsid w:val="00383B61"/>
    <w:rsid w:val="003842D8"/>
    <w:rsid w:val="00384302"/>
    <w:rsid w:val="0038468D"/>
    <w:rsid w:val="003849E0"/>
    <w:rsid w:val="00384B82"/>
    <w:rsid w:val="00384C53"/>
    <w:rsid w:val="0038559C"/>
    <w:rsid w:val="00385DB3"/>
    <w:rsid w:val="003862EF"/>
    <w:rsid w:val="00387457"/>
    <w:rsid w:val="00387F08"/>
    <w:rsid w:val="00390ADE"/>
    <w:rsid w:val="003912B9"/>
    <w:rsid w:val="0039256C"/>
    <w:rsid w:val="0039283E"/>
    <w:rsid w:val="00392AAF"/>
    <w:rsid w:val="00392B28"/>
    <w:rsid w:val="00392F19"/>
    <w:rsid w:val="003955CB"/>
    <w:rsid w:val="00395C43"/>
    <w:rsid w:val="00395CB7"/>
    <w:rsid w:val="00396046"/>
    <w:rsid w:val="00396912"/>
    <w:rsid w:val="003A0723"/>
    <w:rsid w:val="003A1265"/>
    <w:rsid w:val="003A1403"/>
    <w:rsid w:val="003A2626"/>
    <w:rsid w:val="003A26E9"/>
    <w:rsid w:val="003A3019"/>
    <w:rsid w:val="003A30F3"/>
    <w:rsid w:val="003A32FD"/>
    <w:rsid w:val="003A564A"/>
    <w:rsid w:val="003A5713"/>
    <w:rsid w:val="003A5DAA"/>
    <w:rsid w:val="003A61DF"/>
    <w:rsid w:val="003A6855"/>
    <w:rsid w:val="003A731C"/>
    <w:rsid w:val="003A7A8C"/>
    <w:rsid w:val="003A7BB0"/>
    <w:rsid w:val="003A7EFE"/>
    <w:rsid w:val="003B008C"/>
    <w:rsid w:val="003B04D7"/>
    <w:rsid w:val="003B08C6"/>
    <w:rsid w:val="003B195A"/>
    <w:rsid w:val="003B21A1"/>
    <w:rsid w:val="003B2E73"/>
    <w:rsid w:val="003B3999"/>
    <w:rsid w:val="003B46E2"/>
    <w:rsid w:val="003B4F41"/>
    <w:rsid w:val="003B518D"/>
    <w:rsid w:val="003B51C3"/>
    <w:rsid w:val="003B53A2"/>
    <w:rsid w:val="003B550B"/>
    <w:rsid w:val="003B5A50"/>
    <w:rsid w:val="003B6921"/>
    <w:rsid w:val="003B6D0E"/>
    <w:rsid w:val="003B77B2"/>
    <w:rsid w:val="003B78BD"/>
    <w:rsid w:val="003C006A"/>
    <w:rsid w:val="003C0325"/>
    <w:rsid w:val="003C08F2"/>
    <w:rsid w:val="003C0DBA"/>
    <w:rsid w:val="003C13DF"/>
    <w:rsid w:val="003C15EA"/>
    <w:rsid w:val="003C1A19"/>
    <w:rsid w:val="003C1D72"/>
    <w:rsid w:val="003C20A5"/>
    <w:rsid w:val="003C3775"/>
    <w:rsid w:val="003C4529"/>
    <w:rsid w:val="003C587C"/>
    <w:rsid w:val="003C5ECB"/>
    <w:rsid w:val="003C696F"/>
    <w:rsid w:val="003C78D6"/>
    <w:rsid w:val="003D0317"/>
    <w:rsid w:val="003D0464"/>
    <w:rsid w:val="003D0980"/>
    <w:rsid w:val="003D0DC4"/>
    <w:rsid w:val="003D138D"/>
    <w:rsid w:val="003D140A"/>
    <w:rsid w:val="003D1B67"/>
    <w:rsid w:val="003D2B57"/>
    <w:rsid w:val="003D332C"/>
    <w:rsid w:val="003D33A3"/>
    <w:rsid w:val="003D3B01"/>
    <w:rsid w:val="003D473A"/>
    <w:rsid w:val="003D5400"/>
    <w:rsid w:val="003D5439"/>
    <w:rsid w:val="003D591A"/>
    <w:rsid w:val="003D60E9"/>
    <w:rsid w:val="003D6146"/>
    <w:rsid w:val="003D63AD"/>
    <w:rsid w:val="003D64D8"/>
    <w:rsid w:val="003D6982"/>
    <w:rsid w:val="003D6BCF"/>
    <w:rsid w:val="003D70E0"/>
    <w:rsid w:val="003D790F"/>
    <w:rsid w:val="003E049B"/>
    <w:rsid w:val="003E12A7"/>
    <w:rsid w:val="003E1A9D"/>
    <w:rsid w:val="003E1C07"/>
    <w:rsid w:val="003E1D43"/>
    <w:rsid w:val="003E1F23"/>
    <w:rsid w:val="003E1F69"/>
    <w:rsid w:val="003E3D30"/>
    <w:rsid w:val="003E4723"/>
    <w:rsid w:val="003E5029"/>
    <w:rsid w:val="003E5234"/>
    <w:rsid w:val="003E5D57"/>
    <w:rsid w:val="003E5D74"/>
    <w:rsid w:val="003E5F9A"/>
    <w:rsid w:val="003E6347"/>
    <w:rsid w:val="003E63BE"/>
    <w:rsid w:val="003E6492"/>
    <w:rsid w:val="003E66AE"/>
    <w:rsid w:val="003E67F8"/>
    <w:rsid w:val="003E6E9C"/>
    <w:rsid w:val="003E74B8"/>
    <w:rsid w:val="003E75E2"/>
    <w:rsid w:val="003F057D"/>
    <w:rsid w:val="003F0A39"/>
    <w:rsid w:val="003F0BCA"/>
    <w:rsid w:val="003F11A5"/>
    <w:rsid w:val="003F15B5"/>
    <w:rsid w:val="003F17B8"/>
    <w:rsid w:val="003F207E"/>
    <w:rsid w:val="003F2122"/>
    <w:rsid w:val="003F229B"/>
    <w:rsid w:val="003F22C0"/>
    <w:rsid w:val="003F2567"/>
    <w:rsid w:val="003F26D5"/>
    <w:rsid w:val="003F27D1"/>
    <w:rsid w:val="003F27EC"/>
    <w:rsid w:val="003F30FB"/>
    <w:rsid w:val="003F3187"/>
    <w:rsid w:val="003F3201"/>
    <w:rsid w:val="003F3C43"/>
    <w:rsid w:val="003F40B5"/>
    <w:rsid w:val="003F4482"/>
    <w:rsid w:val="003F5175"/>
    <w:rsid w:val="003F585B"/>
    <w:rsid w:val="003F5C71"/>
    <w:rsid w:val="003F65D9"/>
    <w:rsid w:val="003F6641"/>
    <w:rsid w:val="003F7BFB"/>
    <w:rsid w:val="003F7E98"/>
    <w:rsid w:val="00400050"/>
    <w:rsid w:val="004006E4"/>
    <w:rsid w:val="00400CA5"/>
    <w:rsid w:val="0040128C"/>
    <w:rsid w:val="00402456"/>
    <w:rsid w:val="00402AEF"/>
    <w:rsid w:val="00402EAC"/>
    <w:rsid w:val="00403212"/>
    <w:rsid w:val="004035AA"/>
    <w:rsid w:val="00403648"/>
    <w:rsid w:val="00403CBE"/>
    <w:rsid w:val="00403E0E"/>
    <w:rsid w:val="00403FD2"/>
    <w:rsid w:val="004040D9"/>
    <w:rsid w:val="00404F29"/>
    <w:rsid w:val="00405140"/>
    <w:rsid w:val="00405F87"/>
    <w:rsid w:val="004068B0"/>
    <w:rsid w:val="00406BB7"/>
    <w:rsid w:val="00406CBD"/>
    <w:rsid w:val="004072CB"/>
    <w:rsid w:val="00407601"/>
    <w:rsid w:val="0040776D"/>
    <w:rsid w:val="00407C45"/>
    <w:rsid w:val="00407F1C"/>
    <w:rsid w:val="0041015C"/>
    <w:rsid w:val="004105AD"/>
    <w:rsid w:val="00410CC8"/>
    <w:rsid w:val="00410F84"/>
    <w:rsid w:val="0041133C"/>
    <w:rsid w:val="00411DF9"/>
    <w:rsid w:val="004122CF"/>
    <w:rsid w:val="0041252D"/>
    <w:rsid w:val="00412623"/>
    <w:rsid w:val="0041326C"/>
    <w:rsid w:val="00413C6D"/>
    <w:rsid w:val="00414373"/>
    <w:rsid w:val="00414F25"/>
    <w:rsid w:val="004151BA"/>
    <w:rsid w:val="004158FD"/>
    <w:rsid w:val="00415B47"/>
    <w:rsid w:val="00415F52"/>
    <w:rsid w:val="00415F57"/>
    <w:rsid w:val="0041612A"/>
    <w:rsid w:val="00416478"/>
    <w:rsid w:val="004165DB"/>
    <w:rsid w:val="00416675"/>
    <w:rsid w:val="0041760C"/>
    <w:rsid w:val="00417EBF"/>
    <w:rsid w:val="00420205"/>
    <w:rsid w:val="0042083D"/>
    <w:rsid w:val="00420887"/>
    <w:rsid w:val="00420B66"/>
    <w:rsid w:val="004212A9"/>
    <w:rsid w:val="0042208E"/>
    <w:rsid w:val="00422C87"/>
    <w:rsid w:val="00423470"/>
    <w:rsid w:val="004235F5"/>
    <w:rsid w:val="0042417D"/>
    <w:rsid w:val="00425A7B"/>
    <w:rsid w:val="00426110"/>
    <w:rsid w:val="00426512"/>
    <w:rsid w:val="0042684A"/>
    <w:rsid w:val="004271C0"/>
    <w:rsid w:val="00427388"/>
    <w:rsid w:val="004276A7"/>
    <w:rsid w:val="004303B1"/>
    <w:rsid w:val="0043255E"/>
    <w:rsid w:val="00432C69"/>
    <w:rsid w:val="00433208"/>
    <w:rsid w:val="0043354D"/>
    <w:rsid w:val="00434073"/>
    <w:rsid w:val="004341D8"/>
    <w:rsid w:val="00434492"/>
    <w:rsid w:val="00434B20"/>
    <w:rsid w:val="00434BA4"/>
    <w:rsid w:val="00435239"/>
    <w:rsid w:val="004360A4"/>
    <w:rsid w:val="00436909"/>
    <w:rsid w:val="00436BCF"/>
    <w:rsid w:val="00436CD2"/>
    <w:rsid w:val="00436FAA"/>
    <w:rsid w:val="00440115"/>
    <w:rsid w:val="00440598"/>
    <w:rsid w:val="00440968"/>
    <w:rsid w:val="00440B80"/>
    <w:rsid w:val="004411CF"/>
    <w:rsid w:val="0044133A"/>
    <w:rsid w:val="00441706"/>
    <w:rsid w:val="00442659"/>
    <w:rsid w:val="00442670"/>
    <w:rsid w:val="00442B5E"/>
    <w:rsid w:val="00442BD6"/>
    <w:rsid w:val="0044315F"/>
    <w:rsid w:val="0044398F"/>
    <w:rsid w:val="00444034"/>
    <w:rsid w:val="00444189"/>
    <w:rsid w:val="004442E3"/>
    <w:rsid w:val="00444C81"/>
    <w:rsid w:val="00444DB2"/>
    <w:rsid w:val="0044648B"/>
    <w:rsid w:val="00447717"/>
    <w:rsid w:val="00447F77"/>
    <w:rsid w:val="004504AC"/>
    <w:rsid w:val="00450F58"/>
    <w:rsid w:val="0045101B"/>
    <w:rsid w:val="00451398"/>
    <w:rsid w:val="004519E9"/>
    <w:rsid w:val="00451DED"/>
    <w:rsid w:val="004525A7"/>
    <w:rsid w:val="00452B06"/>
    <w:rsid w:val="00453552"/>
    <w:rsid w:val="004543FF"/>
    <w:rsid w:val="00454559"/>
    <w:rsid w:val="00454D58"/>
    <w:rsid w:val="00455452"/>
    <w:rsid w:val="004557C9"/>
    <w:rsid w:val="00455CF9"/>
    <w:rsid w:val="00456532"/>
    <w:rsid w:val="00456E72"/>
    <w:rsid w:val="00457C66"/>
    <w:rsid w:val="004600C3"/>
    <w:rsid w:val="00460668"/>
    <w:rsid w:val="00460905"/>
    <w:rsid w:val="00460D88"/>
    <w:rsid w:val="00461256"/>
    <w:rsid w:val="004616E2"/>
    <w:rsid w:val="0046179A"/>
    <w:rsid w:val="00461B5F"/>
    <w:rsid w:val="00461BCF"/>
    <w:rsid w:val="00461F7A"/>
    <w:rsid w:val="00462C93"/>
    <w:rsid w:val="004630E5"/>
    <w:rsid w:val="00463E20"/>
    <w:rsid w:val="00463FC8"/>
    <w:rsid w:val="00464C6E"/>
    <w:rsid w:val="00465471"/>
    <w:rsid w:val="00465FBD"/>
    <w:rsid w:val="00466F3C"/>
    <w:rsid w:val="0046701B"/>
    <w:rsid w:val="00467223"/>
    <w:rsid w:val="00467368"/>
    <w:rsid w:val="004677C5"/>
    <w:rsid w:val="00467A0B"/>
    <w:rsid w:val="00467A73"/>
    <w:rsid w:val="00467BA8"/>
    <w:rsid w:val="00470346"/>
    <w:rsid w:val="0047038D"/>
    <w:rsid w:val="00470486"/>
    <w:rsid w:val="004708E8"/>
    <w:rsid w:val="00471628"/>
    <w:rsid w:val="00471C26"/>
    <w:rsid w:val="004723C8"/>
    <w:rsid w:val="004735BE"/>
    <w:rsid w:val="004740F4"/>
    <w:rsid w:val="004748B8"/>
    <w:rsid w:val="0047539C"/>
    <w:rsid w:val="004753E2"/>
    <w:rsid w:val="004755EC"/>
    <w:rsid w:val="004767F1"/>
    <w:rsid w:val="004768CA"/>
    <w:rsid w:val="004769D5"/>
    <w:rsid w:val="00477D4B"/>
    <w:rsid w:val="004808F8"/>
    <w:rsid w:val="00480BBB"/>
    <w:rsid w:val="00480F7B"/>
    <w:rsid w:val="004818D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C8"/>
    <w:rsid w:val="00487EAE"/>
    <w:rsid w:val="00490E18"/>
    <w:rsid w:val="004911DE"/>
    <w:rsid w:val="0049166C"/>
    <w:rsid w:val="00491900"/>
    <w:rsid w:val="0049245B"/>
    <w:rsid w:val="0049305F"/>
    <w:rsid w:val="00493C8E"/>
    <w:rsid w:val="00494619"/>
    <w:rsid w:val="00494C38"/>
    <w:rsid w:val="00494E3D"/>
    <w:rsid w:val="00494F43"/>
    <w:rsid w:val="00494FE0"/>
    <w:rsid w:val="00495062"/>
    <w:rsid w:val="004956A7"/>
    <w:rsid w:val="00495828"/>
    <w:rsid w:val="00496098"/>
    <w:rsid w:val="0049613A"/>
    <w:rsid w:val="004968B8"/>
    <w:rsid w:val="00496995"/>
    <w:rsid w:val="004969FD"/>
    <w:rsid w:val="004972CC"/>
    <w:rsid w:val="00497366"/>
    <w:rsid w:val="00497DDF"/>
    <w:rsid w:val="004A0164"/>
    <w:rsid w:val="004A01A5"/>
    <w:rsid w:val="004A09C8"/>
    <w:rsid w:val="004A1246"/>
    <w:rsid w:val="004A1678"/>
    <w:rsid w:val="004A1E2C"/>
    <w:rsid w:val="004A1F06"/>
    <w:rsid w:val="004A208B"/>
    <w:rsid w:val="004A287A"/>
    <w:rsid w:val="004A3122"/>
    <w:rsid w:val="004A3C63"/>
    <w:rsid w:val="004A40F9"/>
    <w:rsid w:val="004A51D4"/>
    <w:rsid w:val="004A574B"/>
    <w:rsid w:val="004A5D8A"/>
    <w:rsid w:val="004A6242"/>
    <w:rsid w:val="004A6483"/>
    <w:rsid w:val="004A66CE"/>
    <w:rsid w:val="004A6BF5"/>
    <w:rsid w:val="004A7008"/>
    <w:rsid w:val="004B01FF"/>
    <w:rsid w:val="004B0CDB"/>
    <w:rsid w:val="004B1855"/>
    <w:rsid w:val="004B186C"/>
    <w:rsid w:val="004B20B2"/>
    <w:rsid w:val="004B2430"/>
    <w:rsid w:val="004B2610"/>
    <w:rsid w:val="004B2A71"/>
    <w:rsid w:val="004B31D3"/>
    <w:rsid w:val="004B3233"/>
    <w:rsid w:val="004B3845"/>
    <w:rsid w:val="004B3928"/>
    <w:rsid w:val="004B39C4"/>
    <w:rsid w:val="004B3D6E"/>
    <w:rsid w:val="004B4232"/>
    <w:rsid w:val="004B49EE"/>
    <w:rsid w:val="004B52C6"/>
    <w:rsid w:val="004B5579"/>
    <w:rsid w:val="004B5C26"/>
    <w:rsid w:val="004B62A8"/>
    <w:rsid w:val="004B636D"/>
    <w:rsid w:val="004B646A"/>
    <w:rsid w:val="004B6AE1"/>
    <w:rsid w:val="004B6EFC"/>
    <w:rsid w:val="004B7248"/>
    <w:rsid w:val="004B74AF"/>
    <w:rsid w:val="004B74EA"/>
    <w:rsid w:val="004B761F"/>
    <w:rsid w:val="004B79ED"/>
    <w:rsid w:val="004C08FA"/>
    <w:rsid w:val="004C1013"/>
    <w:rsid w:val="004C15D2"/>
    <w:rsid w:val="004C1867"/>
    <w:rsid w:val="004C2043"/>
    <w:rsid w:val="004C22C4"/>
    <w:rsid w:val="004C243B"/>
    <w:rsid w:val="004C293B"/>
    <w:rsid w:val="004C31C4"/>
    <w:rsid w:val="004C3807"/>
    <w:rsid w:val="004C41AD"/>
    <w:rsid w:val="004C41E0"/>
    <w:rsid w:val="004C4308"/>
    <w:rsid w:val="004C4F04"/>
    <w:rsid w:val="004C566C"/>
    <w:rsid w:val="004C6004"/>
    <w:rsid w:val="004C636D"/>
    <w:rsid w:val="004C7AB1"/>
    <w:rsid w:val="004D0D72"/>
    <w:rsid w:val="004D102F"/>
    <w:rsid w:val="004D14DA"/>
    <w:rsid w:val="004D1586"/>
    <w:rsid w:val="004D15F0"/>
    <w:rsid w:val="004D1B61"/>
    <w:rsid w:val="004D21F9"/>
    <w:rsid w:val="004D23A1"/>
    <w:rsid w:val="004D24D3"/>
    <w:rsid w:val="004D25AF"/>
    <w:rsid w:val="004D2D26"/>
    <w:rsid w:val="004D2E91"/>
    <w:rsid w:val="004D4023"/>
    <w:rsid w:val="004D4336"/>
    <w:rsid w:val="004D46A2"/>
    <w:rsid w:val="004D4F9E"/>
    <w:rsid w:val="004D58D1"/>
    <w:rsid w:val="004D76C9"/>
    <w:rsid w:val="004D7E28"/>
    <w:rsid w:val="004D7FA9"/>
    <w:rsid w:val="004E01D8"/>
    <w:rsid w:val="004E0390"/>
    <w:rsid w:val="004E2E02"/>
    <w:rsid w:val="004E311D"/>
    <w:rsid w:val="004E3E25"/>
    <w:rsid w:val="004E4397"/>
    <w:rsid w:val="004E52B5"/>
    <w:rsid w:val="004E55CB"/>
    <w:rsid w:val="004E57D5"/>
    <w:rsid w:val="004E61E4"/>
    <w:rsid w:val="004E67CA"/>
    <w:rsid w:val="004E69AE"/>
    <w:rsid w:val="004E69D0"/>
    <w:rsid w:val="004E711B"/>
    <w:rsid w:val="004E71DB"/>
    <w:rsid w:val="004F02DA"/>
    <w:rsid w:val="004F0C2B"/>
    <w:rsid w:val="004F1B48"/>
    <w:rsid w:val="004F1F73"/>
    <w:rsid w:val="004F21A4"/>
    <w:rsid w:val="004F228E"/>
    <w:rsid w:val="004F244E"/>
    <w:rsid w:val="004F2D26"/>
    <w:rsid w:val="004F3090"/>
    <w:rsid w:val="004F310B"/>
    <w:rsid w:val="004F3431"/>
    <w:rsid w:val="004F3719"/>
    <w:rsid w:val="004F3CF2"/>
    <w:rsid w:val="004F4F76"/>
    <w:rsid w:val="004F5DEF"/>
    <w:rsid w:val="004F5EBB"/>
    <w:rsid w:val="004F5EE9"/>
    <w:rsid w:val="004F6194"/>
    <w:rsid w:val="004F70F1"/>
    <w:rsid w:val="004F7440"/>
    <w:rsid w:val="00500594"/>
    <w:rsid w:val="00500856"/>
    <w:rsid w:val="005011E7"/>
    <w:rsid w:val="0050137D"/>
    <w:rsid w:val="005019EB"/>
    <w:rsid w:val="00501F8B"/>
    <w:rsid w:val="00501FCB"/>
    <w:rsid w:val="00502040"/>
    <w:rsid w:val="0050288C"/>
    <w:rsid w:val="005028D7"/>
    <w:rsid w:val="00503317"/>
    <w:rsid w:val="005037F0"/>
    <w:rsid w:val="00503C0D"/>
    <w:rsid w:val="00505EE4"/>
    <w:rsid w:val="005063F9"/>
    <w:rsid w:val="005064DB"/>
    <w:rsid w:val="00506570"/>
    <w:rsid w:val="00507375"/>
    <w:rsid w:val="00507685"/>
    <w:rsid w:val="0051029F"/>
    <w:rsid w:val="005105EB"/>
    <w:rsid w:val="00510AB5"/>
    <w:rsid w:val="0051122C"/>
    <w:rsid w:val="00511734"/>
    <w:rsid w:val="00511925"/>
    <w:rsid w:val="00511D63"/>
    <w:rsid w:val="00511E5B"/>
    <w:rsid w:val="00511F23"/>
    <w:rsid w:val="00511FD5"/>
    <w:rsid w:val="005130F0"/>
    <w:rsid w:val="00513167"/>
    <w:rsid w:val="005138BD"/>
    <w:rsid w:val="00513B2A"/>
    <w:rsid w:val="0051433F"/>
    <w:rsid w:val="00514699"/>
    <w:rsid w:val="00514AF7"/>
    <w:rsid w:val="00514C74"/>
    <w:rsid w:val="005150E6"/>
    <w:rsid w:val="00515227"/>
    <w:rsid w:val="00515BFE"/>
    <w:rsid w:val="00515D6C"/>
    <w:rsid w:val="00516FC2"/>
    <w:rsid w:val="005173A6"/>
    <w:rsid w:val="00517409"/>
    <w:rsid w:val="00520066"/>
    <w:rsid w:val="005206A4"/>
    <w:rsid w:val="005207EA"/>
    <w:rsid w:val="00520923"/>
    <w:rsid w:val="00520D2B"/>
    <w:rsid w:val="005235B9"/>
    <w:rsid w:val="00523DAE"/>
    <w:rsid w:val="00524B47"/>
    <w:rsid w:val="005252B2"/>
    <w:rsid w:val="00525899"/>
    <w:rsid w:val="00525DA8"/>
    <w:rsid w:val="00525E04"/>
    <w:rsid w:val="0052630F"/>
    <w:rsid w:val="005263A0"/>
    <w:rsid w:val="00526495"/>
    <w:rsid w:val="00526690"/>
    <w:rsid w:val="00526B06"/>
    <w:rsid w:val="00526B26"/>
    <w:rsid w:val="0052731C"/>
    <w:rsid w:val="00527AD9"/>
    <w:rsid w:val="00530DEE"/>
    <w:rsid w:val="00530FAC"/>
    <w:rsid w:val="00531DC7"/>
    <w:rsid w:val="005324B1"/>
    <w:rsid w:val="00533FC1"/>
    <w:rsid w:val="00534269"/>
    <w:rsid w:val="00534271"/>
    <w:rsid w:val="005344FE"/>
    <w:rsid w:val="00534C10"/>
    <w:rsid w:val="005351DF"/>
    <w:rsid w:val="00535C00"/>
    <w:rsid w:val="00535DE0"/>
    <w:rsid w:val="00536261"/>
    <w:rsid w:val="0053647C"/>
    <w:rsid w:val="00536506"/>
    <w:rsid w:val="00536721"/>
    <w:rsid w:val="0054068C"/>
    <w:rsid w:val="00542077"/>
    <w:rsid w:val="005426CF"/>
    <w:rsid w:val="00542A72"/>
    <w:rsid w:val="005434D5"/>
    <w:rsid w:val="00543542"/>
    <w:rsid w:val="00543A74"/>
    <w:rsid w:val="00544485"/>
    <w:rsid w:val="005453E8"/>
    <w:rsid w:val="0054566A"/>
    <w:rsid w:val="0054579D"/>
    <w:rsid w:val="00545FF9"/>
    <w:rsid w:val="00546477"/>
    <w:rsid w:val="00546665"/>
    <w:rsid w:val="0054682B"/>
    <w:rsid w:val="00547B38"/>
    <w:rsid w:val="00547CD9"/>
    <w:rsid w:val="0055047F"/>
    <w:rsid w:val="005507BF"/>
    <w:rsid w:val="00550897"/>
    <w:rsid w:val="00551B43"/>
    <w:rsid w:val="00552B3E"/>
    <w:rsid w:val="00553013"/>
    <w:rsid w:val="005531FE"/>
    <w:rsid w:val="00553FD4"/>
    <w:rsid w:val="005549C6"/>
    <w:rsid w:val="00555284"/>
    <w:rsid w:val="005553A9"/>
    <w:rsid w:val="00555E12"/>
    <w:rsid w:val="00556555"/>
    <w:rsid w:val="00557F9F"/>
    <w:rsid w:val="00560FF5"/>
    <w:rsid w:val="00561511"/>
    <w:rsid w:val="00561E41"/>
    <w:rsid w:val="00561EE0"/>
    <w:rsid w:val="00563104"/>
    <w:rsid w:val="00563699"/>
    <w:rsid w:val="00563744"/>
    <w:rsid w:val="0056465E"/>
    <w:rsid w:val="005647CA"/>
    <w:rsid w:val="005647E5"/>
    <w:rsid w:val="0056485B"/>
    <w:rsid w:val="00564A1B"/>
    <w:rsid w:val="00564AAF"/>
    <w:rsid w:val="0056595E"/>
    <w:rsid w:val="00565AA2"/>
    <w:rsid w:val="00565D19"/>
    <w:rsid w:val="00565F3D"/>
    <w:rsid w:val="00566958"/>
    <w:rsid w:val="00566B22"/>
    <w:rsid w:val="00566E1A"/>
    <w:rsid w:val="0056740F"/>
    <w:rsid w:val="00567CA7"/>
    <w:rsid w:val="00567D53"/>
    <w:rsid w:val="00567FDC"/>
    <w:rsid w:val="0057038D"/>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0C3"/>
    <w:rsid w:val="0058033E"/>
    <w:rsid w:val="0058089A"/>
    <w:rsid w:val="00580D96"/>
    <w:rsid w:val="00580DD8"/>
    <w:rsid w:val="00580E2C"/>
    <w:rsid w:val="00580F17"/>
    <w:rsid w:val="005816EE"/>
    <w:rsid w:val="00581B4B"/>
    <w:rsid w:val="00581D0A"/>
    <w:rsid w:val="00581DA3"/>
    <w:rsid w:val="005821CE"/>
    <w:rsid w:val="00582281"/>
    <w:rsid w:val="005832A1"/>
    <w:rsid w:val="00583A7D"/>
    <w:rsid w:val="00584476"/>
    <w:rsid w:val="00584CF7"/>
    <w:rsid w:val="00584DDD"/>
    <w:rsid w:val="00585A43"/>
    <w:rsid w:val="005864FA"/>
    <w:rsid w:val="00586734"/>
    <w:rsid w:val="005867DF"/>
    <w:rsid w:val="00586CC3"/>
    <w:rsid w:val="0058707E"/>
    <w:rsid w:val="00587190"/>
    <w:rsid w:val="00587DD1"/>
    <w:rsid w:val="00587F98"/>
    <w:rsid w:val="00590494"/>
    <w:rsid w:val="00590C0D"/>
    <w:rsid w:val="005912CB"/>
    <w:rsid w:val="005914E2"/>
    <w:rsid w:val="0059172A"/>
    <w:rsid w:val="00591F8F"/>
    <w:rsid w:val="00592B6A"/>
    <w:rsid w:val="00592BFB"/>
    <w:rsid w:val="00593483"/>
    <w:rsid w:val="00593BCE"/>
    <w:rsid w:val="005940FA"/>
    <w:rsid w:val="00594506"/>
    <w:rsid w:val="0059464D"/>
    <w:rsid w:val="00594660"/>
    <w:rsid w:val="00594C65"/>
    <w:rsid w:val="00594C8B"/>
    <w:rsid w:val="00595661"/>
    <w:rsid w:val="005973AA"/>
    <w:rsid w:val="00597B01"/>
    <w:rsid w:val="005A0586"/>
    <w:rsid w:val="005A09DB"/>
    <w:rsid w:val="005A0BF4"/>
    <w:rsid w:val="005A1534"/>
    <w:rsid w:val="005A162E"/>
    <w:rsid w:val="005A172E"/>
    <w:rsid w:val="005A1E4F"/>
    <w:rsid w:val="005A1EE4"/>
    <w:rsid w:val="005A2BE5"/>
    <w:rsid w:val="005A2E9B"/>
    <w:rsid w:val="005A3573"/>
    <w:rsid w:val="005A3ADF"/>
    <w:rsid w:val="005A3DCD"/>
    <w:rsid w:val="005A42BC"/>
    <w:rsid w:val="005A48F1"/>
    <w:rsid w:val="005A565E"/>
    <w:rsid w:val="005A5945"/>
    <w:rsid w:val="005A684E"/>
    <w:rsid w:val="005A6879"/>
    <w:rsid w:val="005A6E1A"/>
    <w:rsid w:val="005A6FD7"/>
    <w:rsid w:val="005A7B40"/>
    <w:rsid w:val="005A7E00"/>
    <w:rsid w:val="005B124B"/>
    <w:rsid w:val="005B12D4"/>
    <w:rsid w:val="005B1AED"/>
    <w:rsid w:val="005B1BAD"/>
    <w:rsid w:val="005B1BBE"/>
    <w:rsid w:val="005B1C46"/>
    <w:rsid w:val="005B1FCC"/>
    <w:rsid w:val="005B2745"/>
    <w:rsid w:val="005B2833"/>
    <w:rsid w:val="005B2A61"/>
    <w:rsid w:val="005B2CA6"/>
    <w:rsid w:val="005B313F"/>
    <w:rsid w:val="005B31EF"/>
    <w:rsid w:val="005B38A7"/>
    <w:rsid w:val="005B49B5"/>
    <w:rsid w:val="005B525B"/>
    <w:rsid w:val="005B546A"/>
    <w:rsid w:val="005B6974"/>
    <w:rsid w:val="005B6C8A"/>
    <w:rsid w:val="005B7E87"/>
    <w:rsid w:val="005C02F7"/>
    <w:rsid w:val="005C0B96"/>
    <w:rsid w:val="005C1F78"/>
    <w:rsid w:val="005C2041"/>
    <w:rsid w:val="005C2F75"/>
    <w:rsid w:val="005C2F89"/>
    <w:rsid w:val="005C34D4"/>
    <w:rsid w:val="005C372E"/>
    <w:rsid w:val="005C3783"/>
    <w:rsid w:val="005C429A"/>
    <w:rsid w:val="005C42D5"/>
    <w:rsid w:val="005C47A2"/>
    <w:rsid w:val="005C4816"/>
    <w:rsid w:val="005C5865"/>
    <w:rsid w:val="005C5972"/>
    <w:rsid w:val="005C5D45"/>
    <w:rsid w:val="005C5FDE"/>
    <w:rsid w:val="005C7E04"/>
    <w:rsid w:val="005D0112"/>
    <w:rsid w:val="005D05E0"/>
    <w:rsid w:val="005D07D7"/>
    <w:rsid w:val="005D131F"/>
    <w:rsid w:val="005D1A75"/>
    <w:rsid w:val="005D2137"/>
    <w:rsid w:val="005D2831"/>
    <w:rsid w:val="005D389D"/>
    <w:rsid w:val="005D405F"/>
    <w:rsid w:val="005D40CA"/>
    <w:rsid w:val="005D430F"/>
    <w:rsid w:val="005D4F24"/>
    <w:rsid w:val="005D510D"/>
    <w:rsid w:val="005D5808"/>
    <w:rsid w:val="005D5DD7"/>
    <w:rsid w:val="005D6044"/>
    <w:rsid w:val="005D64E5"/>
    <w:rsid w:val="005D6CAF"/>
    <w:rsid w:val="005D738D"/>
    <w:rsid w:val="005D7780"/>
    <w:rsid w:val="005D7AA1"/>
    <w:rsid w:val="005D7D79"/>
    <w:rsid w:val="005E052E"/>
    <w:rsid w:val="005E09A8"/>
    <w:rsid w:val="005E0C33"/>
    <w:rsid w:val="005E332D"/>
    <w:rsid w:val="005E34BF"/>
    <w:rsid w:val="005E4053"/>
    <w:rsid w:val="005E56E6"/>
    <w:rsid w:val="005E7080"/>
    <w:rsid w:val="005E7C40"/>
    <w:rsid w:val="005E7EEC"/>
    <w:rsid w:val="005E7F94"/>
    <w:rsid w:val="005F018A"/>
    <w:rsid w:val="005F046D"/>
    <w:rsid w:val="005F0D5A"/>
    <w:rsid w:val="005F0FA7"/>
    <w:rsid w:val="005F113E"/>
    <w:rsid w:val="005F1150"/>
    <w:rsid w:val="005F1C3A"/>
    <w:rsid w:val="005F1F84"/>
    <w:rsid w:val="005F2F07"/>
    <w:rsid w:val="005F3949"/>
    <w:rsid w:val="005F3A19"/>
    <w:rsid w:val="005F4036"/>
    <w:rsid w:val="005F4EB6"/>
    <w:rsid w:val="005F54BB"/>
    <w:rsid w:val="005F5C5B"/>
    <w:rsid w:val="005F600F"/>
    <w:rsid w:val="005F614B"/>
    <w:rsid w:val="005F6482"/>
    <w:rsid w:val="005F673C"/>
    <w:rsid w:val="005F67CB"/>
    <w:rsid w:val="005F6B18"/>
    <w:rsid w:val="005F7D0D"/>
    <w:rsid w:val="005F7F65"/>
    <w:rsid w:val="0060004D"/>
    <w:rsid w:val="006001D8"/>
    <w:rsid w:val="0060032B"/>
    <w:rsid w:val="0060096E"/>
    <w:rsid w:val="00600D50"/>
    <w:rsid w:val="00600F4E"/>
    <w:rsid w:val="0060174B"/>
    <w:rsid w:val="006022BC"/>
    <w:rsid w:val="00602924"/>
    <w:rsid w:val="006029B9"/>
    <w:rsid w:val="00602A88"/>
    <w:rsid w:val="00602F49"/>
    <w:rsid w:val="00602FE0"/>
    <w:rsid w:val="00603136"/>
    <w:rsid w:val="006032B1"/>
    <w:rsid w:val="006041F9"/>
    <w:rsid w:val="006050C3"/>
    <w:rsid w:val="00605AE9"/>
    <w:rsid w:val="006063E9"/>
    <w:rsid w:val="00607366"/>
    <w:rsid w:val="00607607"/>
    <w:rsid w:val="00607721"/>
    <w:rsid w:val="006111D7"/>
    <w:rsid w:val="0061159C"/>
    <w:rsid w:val="00611E52"/>
    <w:rsid w:val="006120B2"/>
    <w:rsid w:val="006120BB"/>
    <w:rsid w:val="00612588"/>
    <w:rsid w:val="00612A23"/>
    <w:rsid w:val="00612F61"/>
    <w:rsid w:val="00613DA7"/>
    <w:rsid w:val="00613E0B"/>
    <w:rsid w:val="006144B8"/>
    <w:rsid w:val="006151DD"/>
    <w:rsid w:val="0061528B"/>
    <w:rsid w:val="00615397"/>
    <w:rsid w:val="0061545B"/>
    <w:rsid w:val="00615501"/>
    <w:rsid w:val="0061593A"/>
    <w:rsid w:val="0061710A"/>
    <w:rsid w:val="006172A6"/>
    <w:rsid w:val="0061784D"/>
    <w:rsid w:val="00617BDA"/>
    <w:rsid w:val="00617F50"/>
    <w:rsid w:val="00617F62"/>
    <w:rsid w:val="00620108"/>
    <w:rsid w:val="006203B4"/>
    <w:rsid w:val="0062092F"/>
    <w:rsid w:val="00620D5A"/>
    <w:rsid w:val="00621411"/>
    <w:rsid w:val="006214C0"/>
    <w:rsid w:val="006217DD"/>
    <w:rsid w:val="006219C0"/>
    <w:rsid w:val="00621D6E"/>
    <w:rsid w:val="0062296D"/>
    <w:rsid w:val="00622A08"/>
    <w:rsid w:val="006238C1"/>
    <w:rsid w:val="00623A6C"/>
    <w:rsid w:val="00623F6F"/>
    <w:rsid w:val="00624272"/>
    <w:rsid w:val="0062472C"/>
    <w:rsid w:val="006264BC"/>
    <w:rsid w:val="00627A72"/>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88B"/>
    <w:rsid w:val="00636B4B"/>
    <w:rsid w:val="00636CC3"/>
    <w:rsid w:val="00637106"/>
    <w:rsid w:val="006372D3"/>
    <w:rsid w:val="0063794B"/>
    <w:rsid w:val="00637F45"/>
    <w:rsid w:val="0064002D"/>
    <w:rsid w:val="006400E9"/>
    <w:rsid w:val="006401CA"/>
    <w:rsid w:val="0064036C"/>
    <w:rsid w:val="0064153A"/>
    <w:rsid w:val="00641F2B"/>
    <w:rsid w:val="00642361"/>
    <w:rsid w:val="00642E36"/>
    <w:rsid w:val="00642FD7"/>
    <w:rsid w:val="0064335E"/>
    <w:rsid w:val="0064400F"/>
    <w:rsid w:val="006440C0"/>
    <w:rsid w:val="00644415"/>
    <w:rsid w:val="00644532"/>
    <w:rsid w:val="0064499D"/>
    <w:rsid w:val="00645E3E"/>
    <w:rsid w:val="00646290"/>
    <w:rsid w:val="00646531"/>
    <w:rsid w:val="00646950"/>
    <w:rsid w:val="00646BFF"/>
    <w:rsid w:val="0064774E"/>
    <w:rsid w:val="00650231"/>
    <w:rsid w:val="0065030B"/>
    <w:rsid w:val="00650B48"/>
    <w:rsid w:val="006519EE"/>
    <w:rsid w:val="00651B95"/>
    <w:rsid w:val="00651F39"/>
    <w:rsid w:val="006524F4"/>
    <w:rsid w:val="00652BBF"/>
    <w:rsid w:val="00653216"/>
    <w:rsid w:val="0065334D"/>
    <w:rsid w:val="00653BDF"/>
    <w:rsid w:val="006542B0"/>
    <w:rsid w:val="006543EC"/>
    <w:rsid w:val="00654411"/>
    <w:rsid w:val="00654CE8"/>
    <w:rsid w:val="0065543E"/>
    <w:rsid w:val="006558D6"/>
    <w:rsid w:val="00655DBA"/>
    <w:rsid w:val="006567D5"/>
    <w:rsid w:val="00656AAF"/>
    <w:rsid w:val="006570E8"/>
    <w:rsid w:val="00657178"/>
    <w:rsid w:val="0065723F"/>
    <w:rsid w:val="00657A33"/>
    <w:rsid w:val="00657DEE"/>
    <w:rsid w:val="00657E0A"/>
    <w:rsid w:val="006601B2"/>
    <w:rsid w:val="00662AF4"/>
    <w:rsid w:val="00662DB9"/>
    <w:rsid w:val="00663BA8"/>
    <w:rsid w:val="00664212"/>
    <w:rsid w:val="006645BC"/>
    <w:rsid w:val="00664AD3"/>
    <w:rsid w:val="00664EB8"/>
    <w:rsid w:val="00665755"/>
    <w:rsid w:val="00665C6B"/>
    <w:rsid w:val="00665F80"/>
    <w:rsid w:val="0066613F"/>
    <w:rsid w:val="0066614F"/>
    <w:rsid w:val="006662BF"/>
    <w:rsid w:val="00670994"/>
    <w:rsid w:val="00670EB9"/>
    <w:rsid w:val="006722B1"/>
    <w:rsid w:val="0067279A"/>
    <w:rsid w:val="00672841"/>
    <w:rsid w:val="006737A3"/>
    <w:rsid w:val="0067387B"/>
    <w:rsid w:val="00673DC4"/>
    <w:rsid w:val="00675243"/>
    <w:rsid w:val="0067543A"/>
    <w:rsid w:val="00675812"/>
    <w:rsid w:val="006759DD"/>
    <w:rsid w:val="00676028"/>
    <w:rsid w:val="0067615C"/>
    <w:rsid w:val="006766BD"/>
    <w:rsid w:val="0067683A"/>
    <w:rsid w:val="006768DC"/>
    <w:rsid w:val="00676C2A"/>
    <w:rsid w:val="006770FC"/>
    <w:rsid w:val="00677341"/>
    <w:rsid w:val="00677591"/>
    <w:rsid w:val="00677A79"/>
    <w:rsid w:val="00677A85"/>
    <w:rsid w:val="006818B3"/>
    <w:rsid w:val="006818C9"/>
    <w:rsid w:val="006821BC"/>
    <w:rsid w:val="00682494"/>
    <w:rsid w:val="00682A0D"/>
    <w:rsid w:val="00682DAC"/>
    <w:rsid w:val="006836BD"/>
    <w:rsid w:val="00683D08"/>
    <w:rsid w:val="00684128"/>
    <w:rsid w:val="006848AC"/>
    <w:rsid w:val="00684B38"/>
    <w:rsid w:val="00685A25"/>
    <w:rsid w:val="00686005"/>
    <w:rsid w:val="006860CD"/>
    <w:rsid w:val="0068666F"/>
    <w:rsid w:val="00686686"/>
    <w:rsid w:val="006867ED"/>
    <w:rsid w:val="00686800"/>
    <w:rsid w:val="00686B0B"/>
    <w:rsid w:val="0068773D"/>
    <w:rsid w:val="00687DD0"/>
    <w:rsid w:val="00690666"/>
    <w:rsid w:val="006912A8"/>
    <w:rsid w:val="0069147E"/>
    <w:rsid w:val="00692256"/>
    <w:rsid w:val="00692DA6"/>
    <w:rsid w:val="0069364C"/>
    <w:rsid w:val="00693913"/>
    <w:rsid w:val="0069397E"/>
    <w:rsid w:val="00693A7A"/>
    <w:rsid w:val="00694397"/>
    <w:rsid w:val="00694494"/>
    <w:rsid w:val="00695196"/>
    <w:rsid w:val="00695C12"/>
    <w:rsid w:val="00695D30"/>
    <w:rsid w:val="00696131"/>
    <w:rsid w:val="006961C7"/>
    <w:rsid w:val="0069677F"/>
    <w:rsid w:val="006967D6"/>
    <w:rsid w:val="00696F6D"/>
    <w:rsid w:val="006971C0"/>
    <w:rsid w:val="00697269"/>
    <w:rsid w:val="00697297"/>
    <w:rsid w:val="00697C65"/>
    <w:rsid w:val="006A011E"/>
    <w:rsid w:val="006A0654"/>
    <w:rsid w:val="006A0D84"/>
    <w:rsid w:val="006A0DF1"/>
    <w:rsid w:val="006A142B"/>
    <w:rsid w:val="006A192F"/>
    <w:rsid w:val="006A1AA0"/>
    <w:rsid w:val="006A1FB7"/>
    <w:rsid w:val="006A3279"/>
    <w:rsid w:val="006A370E"/>
    <w:rsid w:val="006A3D50"/>
    <w:rsid w:val="006A4444"/>
    <w:rsid w:val="006A47D7"/>
    <w:rsid w:val="006A4DFB"/>
    <w:rsid w:val="006A53F4"/>
    <w:rsid w:val="006A58CD"/>
    <w:rsid w:val="006A66D8"/>
    <w:rsid w:val="006A6DCA"/>
    <w:rsid w:val="006A6DCC"/>
    <w:rsid w:val="006A78DE"/>
    <w:rsid w:val="006A79D9"/>
    <w:rsid w:val="006A7C65"/>
    <w:rsid w:val="006A7CD5"/>
    <w:rsid w:val="006B0624"/>
    <w:rsid w:val="006B1077"/>
    <w:rsid w:val="006B16DE"/>
    <w:rsid w:val="006B1F85"/>
    <w:rsid w:val="006B1FD0"/>
    <w:rsid w:val="006B30E0"/>
    <w:rsid w:val="006B32A4"/>
    <w:rsid w:val="006B32A9"/>
    <w:rsid w:val="006B33D8"/>
    <w:rsid w:val="006B36BD"/>
    <w:rsid w:val="006B3939"/>
    <w:rsid w:val="006B3A9F"/>
    <w:rsid w:val="006B4111"/>
    <w:rsid w:val="006B4438"/>
    <w:rsid w:val="006B4CFA"/>
    <w:rsid w:val="006B5205"/>
    <w:rsid w:val="006B5232"/>
    <w:rsid w:val="006B54A0"/>
    <w:rsid w:val="006B557F"/>
    <w:rsid w:val="006B5C6F"/>
    <w:rsid w:val="006B61E2"/>
    <w:rsid w:val="006B6CC8"/>
    <w:rsid w:val="006B6E7D"/>
    <w:rsid w:val="006B76BC"/>
    <w:rsid w:val="006C1007"/>
    <w:rsid w:val="006C10AD"/>
    <w:rsid w:val="006C1F75"/>
    <w:rsid w:val="006C2716"/>
    <w:rsid w:val="006C36BD"/>
    <w:rsid w:val="006C3C6A"/>
    <w:rsid w:val="006C42DD"/>
    <w:rsid w:val="006C5CAD"/>
    <w:rsid w:val="006C617B"/>
    <w:rsid w:val="006C6207"/>
    <w:rsid w:val="006C6D43"/>
    <w:rsid w:val="006C7168"/>
    <w:rsid w:val="006C727A"/>
    <w:rsid w:val="006C75FC"/>
    <w:rsid w:val="006C77D3"/>
    <w:rsid w:val="006C7811"/>
    <w:rsid w:val="006D0000"/>
    <w:rsid w:val="006D02DF"/>
    <w:rsid w:val="006D0549"/>
    <w:rsid w:val="006D0898"/>
    <w:rsid w:val="006D0E78"/>
    <w:rsid w:val="006D127D"/>
    <w:rsid w:val="006D1615"/>
    <w:rsid w:val="006D1A18"/>
    <w:rsid w:val="006D2108"/>
    <w:rsid w:val="006D2634"/>
    <w:rsid w:val="006D28B6"/>
    <w:rsid w:val="006D2F83"/>
    <w:rsid w:val="006D3273"/>
    <w:rsid w:val="006D3814"/>
    <w:rsid w:val="006D3AEB"/>
    <w:rsid w:val="006D40B0"/>
    <w:rsid w:val="006D495D"/>
    <w:rsid w:val="006D57AD"/>
    <w:rsid w:val="006D5C03"/>
    <w:rsid w:val="006D5E89"/>
    <w:rsid w:val="006D6132"/>
    <w:rsid w:val="006D68EC"/>
    <w:rsid w:val="006E044D"/>
    <w:rsid w:val="006E06A0"/>
    <w:rsid w:val="006E1D1D"/>
    <w:rsid w:val="006E1FBD"/>
    <w:rsid w:val="006E225C"/>
    <w:rsid w:val="006E276F"/>
    <w:rsid w:val="006E2C67"/>
    <w:rsid w:val="006E3580"/>
    <w:rsid w:val="006E370E"/>
    <w:rsid w:val="006E3911"/>
    <w:rsid w:val="006E3BEA"/>
    <w:rsid w:val="006E3DE5"/>
    <w:rsid w:val="006E3F2D"/>
    <w:rsid w:val="006E40FB"/>
    <w:rsid w:val="006E4183"/>
    <w:rsid w:val="006E4952"/>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033"/>
    <w:rsid w:val="006F5331"/>
    <w:rsid w:val="006F576D"/>
    <w:rsid w:val="006F5FFE"/>
    <w:rsid w:val="006F7C4D"/>
    <w:rsid w:val="006F7F72"/>
    <w:rsid w:val="007008F8"/>
    <w:rsid w:val="00700C5A"/>
    <w:rsid w:val="00701368"/>
    <w:rsid w:val="0070229F"/>
    <w:rsid w:val="00702D63"/>
    <w:rsid w:val="00702EFD"/>
    <w:rsid w:val="0070313D"/>
    <w:rsid w:val="007032E4"/>
    <w:rsid w:val="00703DA3"/>
    <w:rsid w:val="007044FC"/>
    <w:rsid w:val="00704512"/>
    <w:rsid w:val="00704571"/>
    <w:rsid w:val="00704B89"/>
    <w:rsid w:val="00705186"/>
    <w:rsid w:val="00705259"/>
    <w:rsid w:val="00706290"/>
    <w:rsid w:val="0070631B"/>
    <w:rsid w:val="0070647D"/>
    <w:rsid w:val="00706486"/>
    <w:rsid w:val="007064B4"/>
    <w:rsid w:val="007065E6"/>
    <w:rsid w:val="007068D3"/>
    <w:rsid w:val="00706D3A"/>
    <w:rsid w:val="00706E07"/>
    <w:rsid w:val="0070786B"/>
    <w:rsid w:val="00707D21"/>
    <w:rsid w:val="007103B5"/>
    <w:rsid w:val="0071081B"/>
    <w:rsid w:val="0071178D"/>
    <w:rsid w:val="00711F25"/>
    <w:rsid w:val="0071421D"/>
    <w:rsid w:val="007142C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9C2"/>
    <w:rsid w:val="00724B03"/>
    <w:rsid w:val="00724BBE"/>
    <w:rsid w:val="00724D88"/>
    <w:rsid w:val="00726057"/>
    <w:rsid w:val="0072608D"/>
    <w:rsid w:val="00726DC3"/>
    <w:rsid w:val="00726F73"/>
    <w:rsid w:val="00727004"/>
    <w:rsid w:val="0072726D"/>
    <w:rsid w:val="00727AAF"/>
    <w:rsid w:val="007301AE"/>
    <w:rsid w:val="0073030D"/>
    <w:rsid w:val="007305B2"/>
    <w:rsid w:val="0073063F"/>
    <w:rsid w:val="00730A1A"/>
    <w:rsid w:val="00731139"/>
    <w:rsid w:val="00732DD9"/>
    <w:rsid w:val="00733245"/>
    <w:rsid w:val="00733529"/>
    <w:rsid w:val="00733F92"/>
    <w:rsid w:val="0073454F"/>
    <w:rsid w:val="00734DE5"/>
    <w:rsid w:val="00735477"/>
    <w:rsid w:val="0073547D"/>
    <w:rsid w:val="00735ACA"/>
    <w:rsid w:val="00735B13"/>
    <w:rsid w:val="00736F64"/>
    <w:rsid w:val="0073736B"/>
    <w:rsid w:val="007375BD"/>
    <w:rsid w:val="007377DA"/>
    <w:rsid w:val="00737A47"/>
    <w:rsid w:val="00737B48"/>
    <w:rsid w:val="00737E5C"/>
    <w:rsid w:val="007400D7"/>
    <w:rsid w:val="00740386"/>
    <w:rsid w:val="007406A7"/>
    <w:rsid w:val="00741BBF"/>
    <w:rsid w:val="00742ACD"/>
    <w:rsid w:val="00743DBA"/>
    <w:rsid w:val="0074446C"/>
    <w:rsid w:val="00744734"/>
    <w:rsid w:val="007449E7"/>
    <w:rsid w:val="00745413"/>
    <w:rsid w:val="00745A2F"/>
    <w:rsid w:val="00745B80"/>
    <w:rsid w:val="00745C90"/>
    <w:rsid w:val="007460AD"/>
    <w:rsid w:val="0074670D"/>
    <w:rsid w:val="00746B28"/>
    <w:rsid w:val="00746BA9"/>
    <w:rsid w:val="00746EBA"/>
    <w:rsid w:val="00747ECF"/>
    <w:rsid w:val="0075003F"/>
    <w:rsid w:val="00750DF3"/>
    <w:rsid w:val="00750EC4"/>
    <w:rsid w:val="0075221B"/>
    <w:rsid w:val="00752D17"/>
    <w:rsid w:val="00753276"/>
    <w:rsid w:val="007544FB"/>
    <w:rsid w:val="00754EB9"/>
    <w:rsid w:val="00755CF0"/>
    <w:rsid w:val="00755D07"/>
    <w:rsid w:val="00756EED"/>
    <w:rsid w:val="0075701E"/>
    <w:rsid w:val="00757223"/>
    <w:rsid w:val="007604D4"/>
    <w:rsid w:val="0076091B"/>
    <w:rsid w:val="00760A13"/>
    <w:rsid w:val="00761260"/>
    <w:rsid w:val="00761C13"/>
    <w:rsid w:val="00761EB6"/>
    <w:rsid w:val="00762883"/>
    <w:rsid w:val="00762B18"/>
    <w:rsid w:val="00762D12"/>
    <w:rsid w:val="00762E21"/>
    <w:rsid w:val="00763249"/>
    <w:rsid w:val="00763969"/>
    <w:rsid w:val="00763CBD"/>
    <w:rsid w:val="00763CCF"/>
    <w:rsid w:val="00764057"/>
    <w:rsid w:val="007642AC"/>
    <w:rsid w:val="00764E1C"/>
    <w:rsid w:val="0076505B"/>
    <w:rsid w:val="007659D5"/>
    <w:rsid w:val="00766C09"/>
    <w:rsid w:val="00766EE9"/>
    <w:rsid w:val="007672A6"/>
    <w:rsid w:val="00767381"/>
    <w:rsid w:val="007676EB"/>
    <w:rsid w:val="007677EB"/>
    <w:rsid w:val="007677FF"/>
    <w:rsid w:val="007707A6"/>
    <w:rsid w:val="00770D11"/>
    <w:rsid w:val="007715D6"/>
    <w:rsid w:val="007717F9"/>
    <w:rsid w:val="007720E2"/>
    <w:rsid w:val="007720F3"/>
    <w:rsid w:val="007721F3"/>
    <w:rsid w:val="00772226"/>
    <w:rsid w:val="00773BC7"/>
    <w:rsid w:val="00774C4B"/>
    <w:rsid w:val="00774CEA"/>
    <w:rsid w:val="00775654"/>
    <w:rsid w:val="007756C6"/>
    <w:rsid w:val="007756CC"/>
    <w:rsid w:val="0077612B"/>
    <w:rsid w:val="00776294"/>
    <w:rsid w:val="007763C0"/>
    <w:rsid w:val="00776700"/>
    <w:rsid w:val="00776A92"/>
    <w:rsid w:val="00776B39"/>
    <w:rsid w:val="007772FF"/>
    <w:rsid w:val="00777804"/>
    <w:rsid w:val="007778FB"/>
    <w:rsid w:val="00777ED1"/>
    <w:rsid w:val="007801F4"/>
    <w:rsid w:val="00780D19"/>
    <w:rsid w:val="00781996"/>
    <w:rsid w:val="00781B87"/>
    <w:rsid w:val="00781D9E"/>
    <w:rsid w:val="007820FD"/>
    <w:rsid w:val="00782859"/>
    <w:rsid w:val="00782EF6"/>
    <w:rsid w:val="007838F5"/>
    <w:rsid w:val="007841DF"/>
    <w:rsid w:val="00784FF0"/>
    <w:rsid w:val="00785242"/>
    <w:rsid w:val="00785E5F"/>
    <w:rsid w:val="00786386"/>
    <w:rsid w:val="00786AF3"/>
    <w:rsid w:val="00786E45"/>
    <w:rsid w:val="007879B3"/>
    <w:rsid w:val="00787B0A"/>
    <w:rsid w:val="00790477"/>
    <w:rsid w:val="00790592"/>
    <w:rsid w:val="0079147F"/>
    <w:rsid w:val="00791637"/>
    <w:rsid w:val="00791916"/>
    <w:rsid w:val="00791CF0"/>
    <w:rsid w:val="007921CE"/>
    <w:rsid w:val="0079283D"/>
    <w:rsid w:val="00792E1C"/>
    <w:rsid w:val="00792E45"/>
    <w:rsid w:val="007934C6"/>
    <w:rsid w:val="00793A73"/>
    <w:rsid w:val="00793EC8"/>
    <w:rsid w:val="007941DD"/>
    <w:rsid w:val="007945A4"/>
    <w:rsid w:val="0079490D"/>
    <w:rsid w:val="00794F45"/>
    <w:rsid w:val="00795255"/>
    <w:rsid w:val="0079580B"/>
    <w:rsid w:val="00796409"/>
    <w:rsid w:val="00796667"/>
    <w:rsid w:val="00796703"/>
    <w:rsid w:val="007971F2"/>
    <w:rsid w:val="00797370"/>
    <w:rsid w:val="0079756D"/>
    <w:rsid w:val="0079782A"/>
    <w:rsid w:val="007A05A0"/>
    <w:rsid w:val="007A0B59"/>
    <w:rsid w:val="007A0EA7"/>
    <w:rsid w:val="007A1874"/>
    <w:rsid w:val="007A1AB6"/>
    <w:rsid w:val="007A1D44"/>
    <w:rsid w:val="007A2D98"/>
    <w:rsid w:val="007A2E5E"/>
    <w:rsid w:val="007A30DF"/>
    <w:rsid w:val="007A45DB"/>
    <w:rsid w:val="007A4F23"/>
    <w:rsid w:val="007A59E7"/>
    <w:rsid w:val="007A5D19"/>
    <w:rsid w:val="007A5F14"/>
    <w:rsid w:val="007A6B80"/>
    <w:rsid w:val="007A726E"/>
    <w:rsid w:val="007A7424"/>
    <w:rsid w:val="007A77C7"/>
    <w:rsid w:val="007A7AFE"/>
    <w:rsid w:val="007B0AC1"/>
    <w:rsid w:val="007B26B2"/>
    <w:rsid w:val="007B29DC"/>
    <w:rsid w:val="007B2BAD"/>
    <w:rsid w:val="007B2ECA"/>
    <w:rsid w:val="007B30F8"/>
    <w:rsid w:val="007B34CA"/>
    <w:rsid w:val="007B3851"/>
    <w:rsid w:val="007B3C10"/>
    <w:rsid w:val="007B3C7D"/>
    <w:rsid w:val="007B44D1"/>
    <w:rsid w:val="007B4F24"/>
    <w:rsid w:val="007B5D6F"/>
    <w:rsid w:val="007B60C0"/>
    <w:rsid w:val="007B639D"/>
    <w:rsid w:val="007B641B"/>
    <w:rsid w:val="007B6491"/>
    <w:rsid w:val="007B6775"/>
    <w:rsid w:val="007B6D16"/>
    <w:rsid w:val="007B70C9"/>
    <w:rsid w:val="007C03B0"/>
    <w:rsid w:val="007C0B12"/>
    <w:rsid w:val="007C17E7"/>
    <w:rsid w:val="007C1834"/>
    <w:rsid w:val="007C1E70"/>
    <w:rsid w:val="007C213E"/>
    <w:rsid w:val="007C2768"/>
    <w:rsid w:val="007C2D9A"/>
    <w:rsid w:val="007C34FA"/>
    <w:rsid w:val="007C3EE3"/>
    <w:rsid w:val="007C3FEC"/>
    <w:rsid w:val="007C4340"/>
    <w:rsid w:val="007C4437"/>
    <w:rsid w:val="007C4703"/>
    <w:rsid w:val="007C4CE7"/>
    <w:rsid w:val="007C5EC9"/>
    <w:rsid w:val="007C5F73"/>
    <w:rsid w:val="007C5FEE"/>
    <w:rsid w:val="007C60AF"/>
    <w:rsid w:val="007C638D"/>
    <w:rsid w:val="007C6DA9"/>
    <w:rsid w:val="007C6E0C"/>
    <w:rsid w:val="007C7088"/>
    <w:rsid w:val="007C767E"/>
    <w:rsid w:val="007C76C1"/>
    <w:rsid w:val="007C792F"/>
    <w:rsid w:val="007C7D61"/>
    <w:rsid w:val="007C7EAB"/>
    <w:rsid w:val="007D0351"/>
    <w:rsid w:val="007D073B"/>
    <w:rsid w:val="007D083E"/>
    <w:rsid w:val="007D208F"/>
    <w:rsid w:val="007D25E2"/>
    <w:rsid w:val="007D2630"/>
    <w:rsid w:val="007D2B8A"/>
    <w:rsid w:val="007D343E"/>
    <w:rsid w:val="007D4D89"/>
    <w:rsid w:val="007D5410"/>
    <w:rsid w:val="007D5F61"/>
    <w:rsid w:val="007D60A4"/>
    <w:rsid w:val="007D63D0"/>
    <w:rsid w:val="007D658F"/>
    <w:rsid w:val="007D67BB"/>
    <w:rsid w:val="007D7043"/>
    <w:rsid w:val="007D77B1"/>
    <w:rsid w:val="007E08DE"/>
    <w:rsid w:val="007E0D80"/>
    <w:rsid w:val="007E1045"/>
    <w:rsid w:val="007E1BD0"/>
    <w:rsid w:val="007E1BDB"/>
    <w:rsid w:val="007E2635"/>
    <w:rsid w:val="007E29D9"/>
    <w:rsid w:val="007E2CC1"/>
    <w:rsid w:val="007E35E0"/>
    <w:rsid w:val="007E396C"/>
    <w:rsid w:val="007E4079"/>
    <w:rsid w:val="007E5BB4"/>
    <w:rsid w:val="007E5BB6"/>
    <w:rsid w:val="007E6ABA"/>
    <w:rsid w:val="007E6B11"/>
    <w:rsid w:val="007E736D"/>
    <w:rsid w:val="007E75FE"/>
    <w:rsid w:val="007E7903"/>
    <w:rsid w:val="007E7BC1"/>
    <w:rsid w:val="007E7F75"/>
    <w:rsid w:val="007F00B9"/>
    <w:rsid w:val="007F05B1"/>
    <w:rsid w:val="007F089F"/>
    <w:rsid w:val="007F09A6"/>
    <w:rsid w:val="007F0A62"/>
    <w:rsid w:val="007F0BCA"/>
    <w:rsid w:val="007F16FB"/>
    <w:rsid w:val="007F2521"/>
    <w:rsid w:val="007F3C07"/>
    <w:rsid w:val="007F4312"/>
    <w:rsid w:val="007F477D"/>
    <w:rsid w:val="007F49F2"/>
    <w:rsid w:val="007F4B8F"/>
    <w:rsid w:val="007F5595"/>
    <w:rsid w:val="007F6016"/>
    <w:rsid w:val="007F6147"/>
    <w:rsid w:val="007F61F9"/>
    <w:rsid w:val="007F662B"/>
    <w:rsid w:val="007F741D"/>
    <w:rsid w:val="007F7D09"/>
    <w:rsid w:val="00800059"/>
    <w:rsid w:val="00800C95"/>
    <w:rsid w:val="00800F67"/>
    <w:rsid w:val="00801684"/>
    <w:rsid w:val="008017EF"/>
    <w:rsid w:val="00801865"/>
    <w:rsid w:val="00802037"/>
    <w:rsid w:val="00802329"/>
    <w:rsid w:val="0080262D"/>
    <w:rsid w:val="008027D8"/>
    <w:rsid w:val="00804A50"/>
    <w:rsid w:val="00804B34"/>
    <w:rsid w:val="00804E2D"/>
    <w:rsid w:val="00804E76"/>
    <w:rsid w:val="0080504A"/>
    <w:rsid w:val="00805226"/>
    <w:rsid w:val="00805AA5"/>
    <w:rsid w:val="00805B01"/>
    <w:rsid w:val="008071A0"/>
    <w:rsid w:val="008071B0"/>
    <w:rsid w:val="008103AB"/>
    <w:rsid w:val="00811799"/>
    <w:rsid w:val="00812D4B"/>
    <w:rsid w:val="00813390"/>
    <w:rsid w:val="008138F4"/>
    <w:rsid w:val="008143BF"/>
    <w:rsid w:val="00814BB7"/>
    <w:rsid w:val="00814FB4"/>
    <w:rsid w:val="00814FF4"/>
    <w:rsid w:val="0081518C"/>
    <w:rsid w:val="00815690"/>
    <w:rsid w:val="00815B6A"/>
    <w:rsid w:val="00815C38"/>
    <w:rsid w:val="00815C5A"/>
    <w:rsid w:val="00815CEB"/>
    <w:rsid w:val="00815FCF"/>
    <w:rsid w:val="008164BE"/>
    <w:rsid w:val="00817353"/>
    <w:rsid w:val="00817567"/>
    <w:rsid w:val="008203DA"/>
    <w:rsid w:val="00820919"/>
    <w:rsid w:val="00820B0B"/>
    <w:rsid w:val="008219AA"/>
    <w:rsid w:val="00821AF6"/>
    <w:rsid w:val="00821D3B"/>
    <w:rsid w:val="00822713"/>
    <w:rsid w:val="00822F6F"/>
    <w:rsid w:val="008230FB"/>
    <w:rsid w:val="0082451F"/>
    <w:rsid w:val="00824EE5"/>
    <w:rsid w:val="00825504"/>
    <w:rsid w:val="00825668"/>
    <w:rsid w:val="008257C9"/>
    <w:rsid w:val="00825854"/>
    <w:rsid w:val="00825904"/>
    <w:rsid w:val="00825ACD"/>
    <w:rsid w:val="008265A1"/>
    <w:rsid w:val="008278C8"/>
    <w:rsid w:val="008308D1"/>
    <w:rsid w:val="00830C28"/>
    <w:rsid w:val="008316F9"/>
    <w:rsid w:val="008318BD"/>
    <w:rsid w:val="008319CB"/>
    <w:rsid w:val="00831C16"/>
    <w:rsid w:val="00831EF3"/>
    <w:rsid w:val="00832462"/>
    <w:rsid w:val="008346AF"/>
    <w:rsid w:val="00834B67"/>
    <w:rsid w:val="0083538B"/>
    <w:rsid w:val="0083595C"/>
    <w:rsid w:val="00835A20"/>
    <w:rsid w:val="00835D50"/>
    <w:rsid w:val="008364BB"/>
    <w:rsid w:val="00836734"/>
    <w:rsid w:val="008372A7"/>
    <w:rsid w:val="0083741D"/>
    <w:rsid w:val="00837665"/>
    <w:rsid w:val="00837AB0"/>
    <w:rsid w:val="00837F0D"/>
    <w:rsid w:val="0084011F"/>
    <w:rsid w:val="00840219"/>
    <w:rsid w:val="00840385"/>
    <w:rsid w:val="008404B8"/>
    <w:rsid w:val="008417C8"/>
    <w:rsid w:val="00841F8A"/>
    <w:rsid w:val="0084216D"/>
    <w:rsid w:val="0084257E"/>
    <w:rsid w:val="008430F2"/>
    <w:rsid w:val="00843319"/>
    <w:rsid w:val="00843931"/>
    <w:rsid w:val="00843A2B"/>
    <w:rsid w:val="00843F27"/>
    <w:rsid w:val="00844187"/>
    <w:rsid w:val="008449B0"/>
    <w:rsid w:val="00845315"/>
    <w:rsid w:val="0084571A"/>
    <w:rsid w:val="00846B97"/>
    <w:rsid w:val="00846E5C"/>
    <w:rsid w:val="008471A3"/>
    <w:rsid w:val="008477C2"/>
    <w:rsid w:val="008501F7"/>
    <w:rsid w:val="00850A70"/>
    <w:rsid w:val="00850AEC"/>
    <w:rsid w:val="008514A6"/>
    <w:rsid w:val="00851AD3"/>
    <w:rsid w:val="0085238D"/>
    <w:rsid w:val="0085306D"/>
    <w:rsid w:val="0085320E"/>
    <w:rsid w:val="008536A1"/>
    <w:rsid w:val="00854094"/>
    <w:rsid w:val="0085449F"/>
    <w:rsid w:val="0085450D"/>
    <w:rsid w:val="00855002"/>
    <w:rsid w:val="00855653"/>
    <w:rsid w:val="0085587C"/>
    <w:rsid w:val="00855BC0"/>
    <w:rsid w:val="00856355"/>
    <w:rsid w:val="008578C9"/>
    <w:rsid w:val="0085796F"/>
    <w:rsid w:val="00860620"/>
    <w:rsid w:val="00860792"/>
    <w:rsid w:val="008607F4"/>
    <w:rsid w:val="00862035"/>
    <w:rsid w:val="008622CF"/>
    <w:rsid w:val="00862662"/>
    <w:rsid w:val="00863197"/>
    <w:rsid w:val="00864308"/>
    <w:rsid w:val="00864DAF"/>
    <w:rsid w:val="008652B2"/>
    <w:rsid w:val="0086579C"/>
    <w:rsid w:val="00865D11"/>
    <w:rsid w:val="0086619C"/>
    <w:rsid w:val="0086737D"/>
    <w:rsid w:val="00870D14"/>
    <w:rsid w:val="00870D28"/>
    <w:rsid w:val="00870ED4"/>
    <w:rsid w:val="00871AB0"/>
    <w:rsid w:val="00871AE9"/>
    <w:rsid w:val="008723A6"/>
    <w:rsid w:val="00872955"/>
    <w:rsid w:val="00873B1C"/>
    <w:rsid w:val="00874206"/>
    <w:rsid w:val="00874331"/>
    <w:rsid w:val="00874DD2"/>
    <w:rsid w:val="00875AA5"/>
    <w:rsid w:val="00875FA2"/>
    <w:rsid w:val="00876E2C"/>
    <w:rsid w:val="00876FB5"/>
    <w:rsid w:val="00877339"/>
    <w:rsid w:val="00877576"/>
    <w:rsid w:val="00880429"/>
    <w:rsid w:val="008814E6"/>
    <w:rsid w:val="008817AA"/>
    <w:rsid w:val="00882391"/>
    <w:rsid w:val="008823E6"/>
    <w:rsid w:val="00882973"/>
    <w:rsid w:val="00883116"/>
    <w:rsid w:val="008838D5"/>
    <w:rsid w:val="00883E90"/>
    <w:rsid w:val="00883FE1"/>
    <w:rsid w:val="00884D20"/>
    <w:rsid w:val="00885999"/>
    <w:rsid w:val="00885D73"/>
    <w:rsid w:val="0088715B"/>
    <w:rsid w:val="0088724A"/>
    <w:rsid w:val="0088789F"/>
    <w:rsid w:val="008878AA"/>
    <w:rsid w:val="00890370"/>
    <w:rsid w:val="00890389"/>
    <w:rsid w:val="00891432"/>
    <w:rsid w:val="00891533"/>
    <w:rsid w:val="00891721"/>
    <w:rsid w:val="00891918"/>
    <w:rsid w:val="00892379"/>
    <w:rsid w:val="00892780"/>
    <w:rsid w:val="0089285A"/>
    <w:rsid w:val="00892E5E"/>
    <w:rsid w:val="00893254"/>
    <w:rsid w:val="0089337A"/>
    <w:rsid w:val="00894B89"/>
    <w:rsid w:val="00895BA2"/>
    <w:rsid w:val="0089628B"/>
    <w:rsid w:val="00896985"/>
    <w:rsid w:val="00897F93"/>
    <w:rsid w:val="008A0016"/>
    <w:rsid w:val="008A04B7"/>
    <w:rsid w:val="008A122E"/>
    <w:rsid w:val="008A1B5A"/>
    <w:rsid w:val="008A1D3A"/>
    <w:rsid w:val="008A213C"/>
    <w:rsid w:val="008A22CF"/>
    <w:rsid w:val="008A255D"/>
    <w:rsid w:val="008A42E8"/>
    <w:rsid w:val="008A43EB"/>
    <w:rsid w:val="008A569E"/>
    <w:rsid w:val="008A5D7C"/>
    <w:rsid w:val="008A6534"/>
    <w:rsid w:val="008A738B"/>
    <w:rsid w:val="008A7AF9"/>
    <w:rsid w:val="008A7C2A"/>
    <w:rsid w:val="008B0E16"/>
    <w:rsid w:val="008B1768"/>
    <w:rsid w:val="008B1EDA"/>
    <w:rsid w:val="008B1F6C"/>
    <w:rsid w:val="008B351B"/>
    <w:rsid w:val="008B45EF"/>
    <w:rsid w:val="008B460C"/>
    <w:rsid w:val="008B49F3"/>
    <w:rsid w:val="008B5060"/>
    <w:rsid w:val="008B5789"/>
    <w:rsid w:val="008B5BE6"/>
    <w:rsid w:val="008B5D04"/>
    <w:rsid w:val="008B5DC8"/>
    <w:rsid w:val="008B5DCB"/>
    <w:rsid w:val="008B6837"/>
    <w:rsid w:val="008B68B0"/>
    <w:rsid w:val="008B68BA"/>
    <w:rsid w:val="008B6A3D"/>
    <w:rsid w:val="008B7741"/>
    <w:rsid w:val="008B7EA6"/>
    <w:rsid w:val="008C004F"/>
    <w:rsid w:val="008C0EB2"/>
    <w:rsid w:val="008C0FB8"/>
    <w:rsid w:val="008C115A"/>
    <w:rsid w:val="008C1DB4"/>
    <w:rsid w:val="008C2638"/>
    <w:rsid w:val="008C49B1"/>
    <w:rsid w:val="008C4C5C"/>
    <w:rsid w:val="008C5DE7"/>
    <w:rsid w:val="008C695B"/>
    <w:rsid w:val="008C7780"/>
    <w:rsid w:val="008C7AD7"/>
    <w:rsid w:val="008C7F42"/>
    <w:rsid w:val="008D0237"/>
    <w:rsid w:val="008D12E0"/>
    <w:rsid w:val="008D1A55"/>
    <w:rsid w:val="008D1CDE"/>
    <w:rsid w:val="008D2857"/>
    <w:rsid w:val="008D2BB2"/>
    <w:rsid w:val="008D3554"/>
    <w:rsid w:val="008D40AD"/>
    <w:rsid w:val="008D429C"/>
    <w:rsid w:val="008D4537"/>
    <w:rsid w:val="008D4EDE"/>
    <w:rsid w:val="008D4F99"/>
    <w:rsid w:val="008D71D8"/>
    <w:rsid w:val="008D72B0"/>
    <w:rsid w:val="008D795C"/>
    <w:rsid w:val="008D7B58"/>
    <w:rsid w:val="008E0402"/>
    <w:rsid w:val="008E0BC6"/>
    <w:rsid w:val="008E23AE"/>
    <w:rsid w:val="008E2A0B"/>
    <w:rsid w:val="008E2A2D"/>
    <w:rsid w:val="008E3440"/>
    <w:rsid w:val="008E3934"/>
    <w:rsid w:val="008E3A32"/>
    <w:rsid w:val="008E3CDE"/>
    <w:rsid w:val="008E44B9"/>
    <w:rsid w:val="008E52EC"/>
    <w:rsid w:val="008E56F9"/>
    <w:rsid w:val="008E5BF2"/>
    <w:rsid w:val="008E61DD"/>
    <w:rsid w:val="008E6230"/>
    <w:rsid w:val="008E62B3"/>
    <w:rsid w:val="008E637B"/>
    <w:rsid w:val="008E6503"/>
    <w:rsid w:val="008E6DCB"/>
    <w:rsid w:val="008E7E29"/>
    <w:rsid w:val="008E7E52"/>
    <w:rsid w:val="008F12EA"/>
    <w:rsid w:val="008F1A75"/>
    <w:rsid w:val="008F1CDE"/>
    <w:rsid w:val="008F1CEF"/>
    <w:rsid w:val="008F1F35"/>
    <w:rsid w:val="008F2D3F"/>
    <w:rsid w:val="008F3D0F"/>
    <w:rsid w:val="008F4F41"/>
    <w:rsid w:val="008F6381"/>
    <w:rsid w:val="008F65C3"/>
    <w:rsid w:val="008F76FF"/>
    <w:rsid w:val="008F7797"/>
    <w:rsid w:val="008F787A"/>
    <w:rsid w:val="009003C3"/>
    <w:rsid w:val="009008A1"/>
    <w:rsid w:val="00901280"/>
    <w:rsid w:val="009017DC"/>
    <w:rsid w:val="00901BEF"/>
    <w:rsid w:val="00901D27"/>
    <w:rsid w:val="00902A60"/>
    <w:rsid w:val="00903025"/>
    <w:rsid w:val="009054A3"/>
    <w:rsid w:val="00907703"/>
    <w:rsid w:val="00907949"/>
    <w:rsid w:val="00910272"/>
    <w:rsid w:val="009105B7"/>
    <w:rsid w:val="00910F54"/>
    <w:rsid w:val="009112C9"/>
    <w:rsid w:val="00911D37"/>
    <w:rsid w:val="009128BE"/>
    <w:rsid w:val="009129E6"/>
    <w:rsid w:val="00912A2B"/>
    <w:rsid w:val="00913055"/>
    <w:rsid w:val="009135FF"/>
    <w:rsid w:val="009138F6"/>
    <w:rsid w:val="00913949"/>
    <w:rsid w:val="00913ABB"/>
    <w:rsid w:val="00913D0B"/>
    <w:rsid w:val="0091479E"/>
    <w:rsid w:val="009147EE"/>
    <w:rsid w:val="00914B5E"/>
    <w:rsid w:val="009151EA"/>
    <w:rsid w:val="009158F7"/>
    <w:rsid w:val="00915D81"/>
    <w:rsid w:val="00915E04"/>
    <w:rsid w:val="00915FC7"/>
    <w:rsid w:val="00916146"/>
    <w:rsid w:val="009163E0"/>
    <w:rsid w:val="009163F9"/>
    <w:rsid w:val="00917456"/>
    <w:rsid w:val="0092013C"/>
    <w:rsid w:val="009210E9"/>
    <w:rsid w:val="00921636"/>
    <w:rsid w:val="00921A0C"/>
    <w:rsid w:val="00922383"/>
    <w:rsid w:val="00923224"/>
    <w:rsid w:val="009232F0"/>
    <w:rsid w:val="009235B5"/>
    <w:rsid w:val="00924A35"/>
    <w:rsid w:val="00924C45"/>
    <w:rsid w:val="00925127"/>
    <w:rsid w:val="0092541B"/>
    <w:rsid w:val="00925F64"/>
    <w:rsid w:val="00925F9C"/>
    <w:rsid w:val="0092678D"/>
    <w:rsid w:val="00927EA5"/>
    <w:rsid w:val="00930D4E"/>
    <w:rsid w:val="009316D4"/>
    <w:rsid w:val="00932042"/>
    <w:rsid w:val="009327DD"/>
    <w:rsid w:val="00933B96"/>
    <w:rsid w:val="00933B97"/>
    <w:rsid w:val="00933C96"/>
    <w:rsid w:val="00933D61"/>
    <w:rsid w:val="00934254"/>
    <w:rsid w:val="0093475E"/>
    <w:rsid w:val="0093488A"/>
    <w:rsid w:val="00935677"/>
    <w:rsid w:val="00936515"/>
    <w:rsid w:val="00936BD3"/>
    <w:rsid w:val="00936C0C"/>
    <w:rsid w:val="00937475"/>
    <w:rsid w:val="00940038"/>
    <w:rsid w:val="0094039A"/>
    <w:rsid w:val="00941137"/>
    <w:rsid w:val="0094158F"/>
    <w:rsid w:val="0094211E"/>
    <w:rsid w:val="009422D2"/>
    <w:rsid w:val="00942AE4"/>
    <w:rsid w:val="00942EF6"/>
    <w:rsid w:val="00943808"/>
    <w:rsid w:val="00943E7A"/>
    <w:rsid w:val="00943FB6"/>
    <w:rsid w:val="00944081"/>
    <w:rsid w:val="0094430B"/>
    <w:rsid w:val="00944CB0"/>
    <w:rsid w:val="00945161"/>
    <w:rsid w:val="00946637"/>
    <w:rsid w:val="009468F6"/>
    <w:rsid w:val="00946A6A"/>
    <w:rsid w:val="0094762A"/>
    <w:rsid w:val="00947E07"/>
    <w:rsid w:val="00950D83"/>
    <w:rsid w:val="00950F1A"/>
    <w:rsid w:val="00951494"/>
    <w:rsid w:val="00951CA8"/>
    <w:rsid w:val="0095217A"/>
    <w:rsid w:val="009524C6"/>
    <w:rsid w:val="00952530"/>
    <w:rsid w:val="009533DE"/>
    <w:rsid w:val="00954F45"/>
    <w:rsid w:val="009551CE"/>
    <w:rsid w:val="00955371"/>
    <w:rsid w:val="00955375"/>
    <w:rsid w:val="0095549E"/>
    <w:rsid w:val="00955EBD"/>
    <w:rsid w:val="00956046"/>
    <w:rsid w:val="009561E5"/>
    <w:rsid w:val="009569EB"/>
    <w:rsid w:val="00956E3A"/>
    <w:rsid w:val="00956F1D"/>
    <w:rsid w:val="00957915"/>
    <w:rsid w:val="00957BCE"/>
    <w:rsid w:val="00957F90"/>
    <w:rsid w:val="00960119"/>
    <w:rsid w:val="009616A3"/>
    <w:rsid w:val="009628D6"/>
    <w:rsid w:val="00962D41"/>
    <w:rsid w:val="00962EC6"/>
    <w:rsid w:val="00962F12"/>
    <w:rsid w:val="00963320"/>
    <w:rsid w:val="0096397C"/>
    <w:rsid w:val="00963D90"/>
    <w:rsid w:val="00964159"/>
    <w:rsid w:val="009649C7"/>
    <w:rsid w:val="009649D2"/>
    <w:rsid w:val="009652C3"/>
    <w:rsid w:val="00965975"/>
    <w:rsid w:val="00965A88"/>
    <w:rsid w:val="00966728"/>
    <w:rsid w:val="00966E69"/>
    <w:rsid w:val="0096749C"/>
    <w:rsid w:val="009703A6"/>
    <w:rsid w:val="009706C6"/>
    <w:rsid w:val="00970826"/>
    <w:rsid w:val="0097123E"/>
    <w:rsid w:val="00971649"/>
    <w:rsid w:val="0097199D"/>
    <w:rsid w:val="00971ABF"/>
    <w:rsid w:val="009726A5"/>
    <w:rsid w:val="00973653"/>
    <w:rsid w:val="0097399D"/>
    <w:rsid w:val="0097405F"/>
    <w:rsid w:val="00974365"/>
    <w:rsid w:val="00974724"/>
    <w:rsid w:val="009749D1"/>
    <w:rsid w:val="00974C4C"/>
    <w:rsid w:val="00975A2B"/>
    <w:rsid w:val="00975C0A"/>
    <w:rsid w:val="009765BF"/>
    <w:rsid w:val="00976DD1"/>
    <w:rsid w:val="009777EA"/>
    <w:rsid w:val="0097786F"/>
    <w:rsid w:val="009779C8"/>
    <w:rsid w:val="00977A13"/>
    <w:rsid w:val="00977D1B"/>
    <w:rsid w:val="00977FF3"/>
    <w:rsid w:val="00980415"/>
    <w:rsid w:val="00980A96"/>
    <w:rsid w:val="00980F6A"/>
    <w:rsid w:val="0098164B"/>
    <w:rsid w:val="00982FF7"/>
    <w:rsid w:val="00984128"/>
    <w:rsid w:val="009850A6"/>
    <w:rsid w:val="00985142"/>
    <w:rsid w:val="009856C7"/>
    <w:rsid w:val="00985A7C"/>
    <w:rsid w:val="00986428"/>
    <w:rsid w:val="00986DC1"/>
    <w:rsid w:val="009872E4"/>
    <w:rsid w:val="00987C4B"/>
    <w:rsid w:val="00990BAB"/>
    <w:rsid w:val="00990C00"/>
    <w:rsid w:val="00990D92"/>
    <w:rsid w:val="00990EEE"/>
    <w:rsid w:val="00991454"/>
    <w:rsid w:val="0099147E"/>
    <w:rsid w:val="009919EF"/>
    <w:rsid w:val="009926C8"/>
    <w:rsid w:val="0099366C"/>
    <w:rsid w:val="00993E51"/>
    <w:rsid w:val="00994885"/>
    <w:rsid w:val="00994D21"/>
    <w:rsid w:val="00994E65"/>
    <w:rsid w:val="0099500A"/>
    <w:rsid w:val="0099522C"/>
    <w:rsid w:val="00995B20"/>
    <w:rsid w:val="00995C92"/>
    <w:rsid w:val="00996068"/>
    <w:rsid w:val="00996DDC"/>
    <w:rsid w:val="0099704C"/>
    <w:rsid w:val="00997648"/>
    <w:rsid w:val="00997D62"/>
    <w:rsid w:val="00997FC1"/>
    <w:rsid w:val="009A07CC"/>
    <w:rsid w:val="009A0A88"/>
    <w:rsid w:val="009A1042"/>
    <w:rsid w:val="009A17F6"/>
    <w:rsid w:val="009A23CD"/>
    <w:rsid w:val="009A2C48"/>
    <w:rsid w:val="009A2EF7"/>
    <w:rsid w:val="009A3246"/>
    <w:rsid w:val="009A3E2B"/>
    <w:rsid w:val="009A43C2"/>
    <w:rsid w:val="009A5268"/>
    <w:rsid w:val="009A52F9"/>
    <w:rsid w:val="009A5EEB"/>
    <w:rsid w:val="009A632D"/>
    <w:rsid w:val="009A6926"/>
    <w:rsid w:val="009A6A9F"/>
    <w:rsid w:val="009A7160"/>
    <w:rsid w:val="009A73D1"/>
    <w:rsid w:val="009A759E"/>
    <w:rsid w:val="009A779F"/>
    <w:rsid w:val="009A7ACE"/>
    <w:rsid w:val="009B03F7"/>
    <w:rsid w:val="009B0B95"/>
    <w:rsid w:val="009B0CD1"/>
    <w:rsid w:val="009B131F"/>
    <w:rsid w:val="009B18E9"/>
    <w:rsid w:val="009B1912"/>
    <w:rsid w:val="009B2579"/>
    <w:rsid w:val="009B26D4"/>
    <w:rsid w:val="009B31DA"/>
    <w:rsid w:val="009B3581"/>
    <w:rsid w:val="009B387F"/>
    <w:rsid w:val="009B3959"/>
    <w:rsid w:val="009B406B"/>
    <w:rsid w:val="009B4117"/>
    <w:rsid w:val="009B579C"/>
    <w:rsid w:val="009B5B41"/>
    <w:rsid w:val="009B698D"/>
    <w:rsid w:val="009B6E4B"/>
    <w:rsid w:val="009B7170"/>
    <w:rsid w:val="009B72E0"/>
    <w:rsid w:val="009B7F44"/>
    <w:rsid w:val="009C13B5"/>
    <w:rsid w:val="009C13E8"/>
    <w:rsid w:val="009C1F77"/>
    <w:rsid w:val="009C2721"/>
    <w:rsid w:val="009C2A5D"/>
    <w:rsid w:val="009C2ADB"/>
    <w:rsid w:val="009C35F4"/>
    <w:rsid w:val="009C374C"/>
    <w:rsid w:val="009C3E40"/>
    <w:rsid w:val="009C4B00"/>
    <w:rsid w:val="009C4B19"/>
    <w:rsid w:val="009C50E3"/>
    <w:rsid w:val="009C5E31"/>
    <w:rsid w:val="009C688E"/>
    <w:rsid w:val="009C72C1"/>
    <w:rsid w:val="009C7665"/>
    <w:rsid w:val="009C76C6"/>
    <w:rsid w:val="009C7DF5"/>
    <w:rsid w:val="009D06F8"/>
    <w:rsid w:val="009D06FF"/>
    <w:rsid w:val="009D0C20"/>
    <w:rsid w:val="009D0C49"/>
    <w:rsid w:val="009D1469"/>
    <w:rsid w:val="009D1483"/>
    <w:rsid w:val="009D1B0E"/>
    <w:rsid w:val="009D215D"/>
    <w:rsid w:val="009D21B5"/>
    <w:rsid w:val="009D29DC"/>
    <w:rsid w:val="009D2A75"/>
    <w:rsid w:val="009D2B34"/>
    <w:rsid w:val="009D2E0D"/>
    <w:rsid w:val="009D52F8"/>
    <w:rsid w:val="009D5D47"/>
    <w:rsid w:val="009D6299"/>
    <w:rsid w:val="009D6446"/>
    <w:rsid w:val="009D68C2"/>
    <w:rsid w:val="009D738D"/>
    <w:rsid w:val="009D7A11"/>
    <w:rsid w:val="009D7AD6"/>
    <w:rsid w:val="009D7BEE"/>
    <w:rsid w:val="009D7EBE"/>
    <w:rsid w:val="009E0277"/>
    <w:rsid w:val="009E03ED"/>
    <w:rsid w:val="009E1BD3"/>
    <w:rsid w:val="009E1DD5"/>
    <w:rsid w:val="009E2848"/>
    <w:rsid w:val="009E2CFE"/>
    <w:rsid w:val="009E2F24"/>
    <w:rsid w:val="009E30FC"/>
    <w:rsid w:val="009E3259"/>
    <w:rsid w:val="009E3B3D"/>
    <w:rsid w:val="009E4583"/>
    <w:rsid w:val="009E48AA"/>
    <w:rsid w:val="009E48E3"/>
    <w:rsid w:val="009E4D54"/>
    <w:rsid w:val="009E5095"/>
    <w:rsid w:val="009E5A70"/>
    <w:rsid w:val="009E5AB3"/>
    <w:rsid w:val="009E5F46"/>
    <w:rsid w:val="009E66D9"/>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21E"/>
    <w:rsid w:val="009F687D"/>
    <w:rsid w:val="009F70E5"/>
    <w:rsid w:val="009F717E"/>
    <w:rsid w:val="009F7A2C"/>
    <w:rsid w:val="009F7CF8"/>
    <w:rsid w:val="00A00374"/>
    <w:rsid w:val="00A0083A"/>
    <w:rsid w:val="00A00B74"/>
    <w:rsid w:val="00A0127B"/>
    <w:rsid w:val="00A0130D"/>
    <w:rsid w:val="00A01824"/>
    <w:rsid w:val="00A01A01"/>
    <w:rsid w:val="00A022FD"/>
    <w:rsid w:val="00A0237B"/>
    <w:rsid w:val="00A025D3"/>
    <w:rsid w:val="00A02C80"/>
    <w:rsid w:val="00A02D33"/>
    <w:rsid w:val="00A02EE4"/>
    <w:rsid w:val="00A0354B"/>
    <w:rsid w:val="00A05D43"/>
    <w:rsid w:val="00A06187"/>
    <w:rsid w:val="00A06BBA"/>
    <w:rsid w:val="00A0742D"/>
    <w:rsid w:val="00A104DF"/>
    <w:rsid w:val="00A10B89"/>
    <w:rsid w:val="00A11036"/>
    <w:rsid w:val="00A111B4"/>
    <w:rsid w:val="00A11402"/>
    <w:rsid w:val="00A114CB"/>
    <w:rsid w:val="00A11652"/>
    <w:rsid w:val="00A11682"/>
    <w:rsid w:val="00A11EC9"/>
    <w:rsid w:val="00A1229B"/>
    <w:rsid w:val="00A12353"/>
    <w:rsid w:val="00A12FAF"/>
    <w:rsid w:val="00A1318F"/>
    <w:rsid w:val="00A13807"/>
    <w:rsid w:val="00A144BB"/>
    <w:rsid w:val="00A14C89"/>
    <w:rsid w:val="00A151F4"/>
    <w:rsid w:val="00A153E4"/>
    <w:rsid w:val="00A15734"/>
    <w:rsid w:val="00A15B04"/>
    <w:rsid w:val="00A15D2E"/>
    <w:rsid w:val="00A15D52"/>
    <w:rsid w:val="00A16197"/>
    <w:rsid w:val="00A16332"/>
    <w:rsid w:val="00A166CB"/>
    <w:rsid w:val="00A16EFD"/>
    <w:rsid w:val="00A201AB"/>
    <w:rsid w:val="00A20DD4"/>
    <w:rsid w:val="00A20FBE"/>
    <w:rsid w:val="00A20FE8"/>
    <w:rsid w:val="00A21C3B"/>
    <w:rsid w:val="00A21E6F"/>
    <w:rsid w:val="00A21F07"/>
    <w:rsid w:val="00A22BC3"/>
    <w:rsid w:val="00A22C78"/>
    <w:rsid w:val="00A23329"/>
    <w:rsid w:val="00A248BE"/>
    <w:rsid w:val="00A2492F"/>
    <w:rsid w:val="00A24960"/>
    <w:rsid w:val="00A24BBC"/>
    <w:rsid w:val="00A24D52"/>
    <w:rsid w:val="00A25065"/>
    <w:rsid w:val="00A25DFE"/>
    <w:rsid w:val="00A25F26"/>
    <w:rsid w:val="00A261C8"/>
    <w:rsid w:val="00A263D9"/>
    <w:rsid w:val="00A26D46"/>
    <w:rsid w:val="00A270E2"/>
    <w:rsid w:val="00A27E95"/>
    <w:rsid w:val="00A30B3B"/>
    <w:rsid w:val="00A31254"/>
    <w:rsid w:val="00A31C16"/>
    <w:rsid w:val="00A31EE1"/>
    <w:rsid w:val="00A31F2B"/>
    <w:rsid w:val="00A320CC"/>
    <w:rsid w:val="00A32CF7"/>
    <w:rsid w:val="00A33C18"/>
    <w:rsid w:val="00A33D25"/>
    <w:rsid w:val="00A33FD0"/>
    <w:rsid w:val="00A341E3"/>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4D79"/>
    <w:rsid w:val="00A45103"/>
    <w:rsid w:val="00A45EDC"/>
    <w:rsid w:val="00A460C4"/>
    <w:rsid w:val="00A46B9C"/>
    <w:rsid w:val="00A47E35"/>
    <w:rsid w:val="00A503D2"/>
    <w:rsid w:val="00A50789"/>
    <w:rsid w:val="00A50C73"/>
    <w:rsid w:val="00A52196"/>
    <w:rsid w:val="00A521A9"/>
    <w:rsid w:val="00A5287D"/>
    <w:rsid w:val="00A5301C"/>
    <w:rsid w:val="00A53D34"/>
    <w:rsid w:val="00A54219"/>
    <w:rsid w:val="00A548C0"/>
    <w:rsid w:val="00A5522E"/>
    <w:rsid w:val="00A5564A"/>
    <w:rsid w:val="00A55980"/>
    <w:rsid w:val="00A56575"/>
    <w:rsid w:val="00A5670E"/>
    <w:rsid w:val="00A56F27"/>
    <w:rsid w:val="00A574FA"/>
    <w:rsid w:val="00A57988"/>
    <w:rsid w:val="00A579FA"/>
    <w:rsid w:val="00A57B25"/>
    <w:rsid w:val="00A57D5B"/>
    <w:rsid w:val="00A60024"/>
    <w:rsid w:val="00A60296"/>
    <w:rsid w:val="00A6038F"/>
    <w:rsid w:val="00A6100E"/>
    <w:rsid w:val="00A614FE"/>
    <w:rsid w:val="00A6151C"/>
    <w:rsid w:val="00A615A3"/>
    <w:rsid w:val="00A616EA"/>
    <w:rsid w:val="00A61B0D"/>
    <w:rsid w:val="00A6210A"/>
    <w:rsid w:val="00A62D54"/>
    <w:rsid w:val="00A62F92"/>
    <w:rsid w:val="00A63639"/>
    <w:rsid w:val="00A6389B"/>
    <w:rsid w:val="00A63C9D"/>
    <w:rsid w:val="00A64D96"/>
    <w:rsid w:val="00A64E3B"/>
    <w:rsid w:val="00A6503E"/>
    <w:rsid w:val="00A65A9E"/>
    <w:rsid w:val="00A65E51"/>
    <w:rsid w:val="00A65E68"/>
    <w:rsid w:val="00A662FE"/>
    <w:rsid w:val="00A6641A"/>
    <w:rsid w:val="00A66D71"/>
    <w:rsid w:val="00A6707F"/>
    <w:rsid w:val="00A67CF6"/>
    <w:rsid w:val="00A7033C"/>
    <w:rsid w:val="00A70348"/>
    <w:rsid w:val="00A71355"/>
    <w:rsid w:val="00A7192E"/>
    <w:rsid w:val="00A72118"/>
    <w:rsid w:val="00A72638"/>
    <w:rsid w:val="00A728AC"/>
    <w:rsid w:val="00A72AC8"/>
    <w:rsid w:val="00A731D0"/>
    <w:rsid w:val="00A734C2"/>
    <w:rsid w:val="00A738FF"/>
    <w:rsid w:val="00A748FC"/>
    <w:rsid w:val="00A754E7"/>
    <w:rsid w:val="00A75782"/>
    <w:rsid w:val="00A76562"/>
    <w:rsid w:val="00A76BB7"/>
    <w:rsid w:val="00A77767"/>
    <w:rsid w:val="00A779F9"/>
    <w:rsid w:val="00A77C94"/>
    <w:rsid w:val="00A808E3"/>
    <w:rsid w:val="00A80A0C"/>
    <w:rsid w:val="00A80BE9"/>
    <w:rsid w:val="00A812AA"/>
    <w:rsid w:val="00A8158C"/>
    <w:rsid w:val="00A81BEE"/>
    <w:rsid w:val="00A81F9A"/>
    <w:rsid w:val="00A82493"/>
    <w:rsid w:val="00A82D2A"/>
    <w:rsid w:val="00A83850"/>
    <w:rsid w:val="00A83A96"/>
    <w:rsid w:val="00A83ECA"/>
    <w:rsid w:val="00A84289"/>
    <w:rsid w:val="00A84782"/>
    <w:rsid w:val="00A84C4F"/>
    <w:rsid w:val="00A84CE0"/>
    <w:rsid w:val="00A850B2"/>
    <w:rsid w:val="00A857D3"/>
    <w:rsid w:val="00A85BE1"/>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35"/>
    <w:rsid w:val="00A934A8"/>
    <w:rsid w:val="00A93B9A"/>
    <w:rsid w:val="00A956D8"/>
    <w:rsid w:val="00A96443"/>
    <w:rsid w:val="00A964AB"/>
    <w:rsid w:val="00A968C0"/>
    <w:rsid w:val="00A9722B"/>
    <w:rsid w:val="00A97EAC"/>
    <w:rsid w:val="00A97F90"/>
    <w:rsid w:val="00AA01EF"/>
    <w:rsid w:val="00AA04E1"/>
    <w:rsid w:val="00AA1C80"/>
    <w:rsid w:val="00AA21F2"/>
    <w:rsid w:val="00AA28AE"/>
    <w:rsid w:val="00AA3067"/>
    <w:rsid w:val="00AA3DFB"/>
    <w:rsid w:val="00AA4368"/>
    <w:rsid w:val="00AA4AFD"/>
    <w:rsid w:val="00AA4DF5"/>
    <w:rsid w:val="00AA4E99"/>
    <w:rsid w:val="00AA5DF6"/>
    <w:rsid w:val="00AB02D4"/>
    <w:rsid w:val="00AB10FF"/>
    <w:rsid w:val="00AB150D"/>
    <w:rsid w:val="00AB1C09"/>
    <w:rsid w:val="00AB4AC2"/>
    <w:rsid w:val="00AB529F"/>
    <w:rsid w:val="00AB5B62"/>
    <w:rsid w:val="00AB5BF1"/>
    <w:rsid w:val="00AB5C20"/>
    <w:rsid w:val="00AB5F4E"/>
    <w:rsid w:val="00AB606D"/>
    <w:rsid w:val="00AB61EF"/>
    <w:rsid w:val="00AB6277"/>
    <w:rsid w:val="00AB6AF7"/>
    <w:rsid w:val="00AB73C6"/>
    <w:rsid w:val="00AB7749"/>
    <w:rsid w:val="00AB7A28"/>
    <w:rsid w:val="00AB7BD2"/>
    <w:rsid w:val="00AC0E86"/>
    <w:rsid w:val="00AC0FB3"/>
    <w:rsid w:val="00AC1626"/>
    <w:rsid w:val="00AC1646"/>
    <w:rsid w:val="00AC19AE"/>
    <w:rsid w:val="00AC1FAA"/>
    <w:rsid w:val="00AC222D"/>
    <w:rsid w:val="00AC2713"/>
    <w:rsid w:val="00AC486D"/>
    <w:rsid w:val="00AC49B1"/>
    <w:rsid w:val="00AC580D"/>
    <w:rsid w:val="00AC5D3D"/>
    <w:rsid w:val="00AC62EE"/>
    <w:rsid w:val="00AC6FB0"/>
    <w:rsid w:val="00AC7635"/>
    <w:rsid w:val="00AC7C2A"/>
    <w:rsid w:val="00AD07B5"/>
    <w:rsid w:val="00AD081E"/>
    <w:rsid w:val="00AD1319"/>
    <w:rsid w:val="00AD2075"/>
    <w:rsid w:val="00AD2676"/>
    <w:rsid w:val="00AD3D34"/>
    <w:rsid w:val="00AD46D6"/>
    <w:rsid w:val="00AD4A66"/>
    <w:rsid w:val="00AD4B74"/>
    <w:rsid w:val="00AD4E85"/>
    <w:rsid w:val="00AD52EF"/>
    <w:rsid w:val="00AD55FE"/>
    <w:rsid w:val="00AD56B3"/>
    <w:rsid w:val="00AD5714"/>
    <w:rsid w:val="00AD5BC7"/>
    <w:rsid w:val="00AD5FA1"/>
    <w:rsid w:val="00AD66E8"/>
    <w:rsid w:val="00AD6B52"/>
    <w:rsid w:val="00AD7CB3"/>
    <w:rsid w:val="00AD7E46"/>
    <w:rsid w:val="00AE02CC"/>
    <w:rsid w:val="00AE0B39"/>
    <w:rsid w:val="00AE135D"/>
    <w:rsid w:val="00AE1C1B"/>
    <w:rsid w:val="00AE2421"/>
    <w:rsid w:val="00AE2C4D"/>
    <w:rsid w:val="00AE36DE"/>
    <w:rsid w:val="00AE3C2C"/>
    <w:rsid w:val="00AE3C92"/>
    <w:rsid w:val="00AE4E5E"/>
    <w:rsid w:val="00AE5244"/>
    <w:rsid w:val="00AE59CD"/>
    <w:rsid w:val="00AE6178"/>
    <w:rsid w:val="00AE75A5"/>
    <w:rsid w:val="00AE7CB5"/>
    <w:rsid w:val="00AF02C8"/>
    <w:rsid w:val="00AF101C"/>
    <w:rsid w:val="00AF1314"/>
    <w:rsid w:val="00AF1565"/>
    <w:rsid w:val="00AF170F"/>
    <w:rsid w:val="00AF2529"/>
    <w:rsid w:val="00AF2683"/>
    <w:rsid w:val="00AF2734"/>
    <w:rsid w:val="00AF293E"/>
    <w:rsid w:val="00AF353F"/>
    <w:rsid w:val="00AF3649"/>
    <w:rsid w:val="00AF397B"/>
    <w:rsid w:val="00AF44CD"/>
    <w:rsid w:val="00AF4D4C"/>
    <w:rsid w:val="00AF56FC"/>
    <w:rsid w:val="00AF5C62"/>
    <w:rsid w:val="00AF73A9"/>
    <w:rsid w:val="00AF7724"/>
    <w:rsid w:val="00AF7782"/>
    <w:rsid w:val="00AF7819"/>
    <w:rsid w:val="00AF7FA6"/>
    <w:rsid w:val="00B01642"/>
    <w:rsid w:val="00B01752"/>
    <w:rsid w:val="00B019EB"/>
    <w:rsid w:val="00B01E2A"/>
    <w:rsid w:val="00B022F6"/>
    <w:rsid w:val="00B02687"/>
    <w:rsid w:val="00B029B9"/>
    <w:rsid w:val="00B02D44"/>
    <w:rsid w:val="00B033EC"/>
    <w:rsid w:val="00B039EE"/>
    <w:rsid w:val="00B04DDC"/>
    <w:rsid w:val="00B0560B"/>
    <w:rsid w:val="00B06011"/>
    <w:rsid w:val="00B064A2"/>
    <w:rsid w:val="00B0656A"/>
    <w:rsid w:val="00B06A53"/>
    <w:rsid w:val="00B06D3A"/>
    <w:rsid w:val="00B06F3A"/>
    <w:rsid w:val="00B07478"/>
    <w:rsid w:val="00B07C48"/>
    <w:rsid w:val="00B10312"/>
    <w:rsid w:val="00B10332"/>
    <w:rsid w:val="00B10F62"/>
    <w:rsid w:val="00B11519"/>
    <w:rsid w:val="00B115B2"/>
    <w:rsid w:val="00B12267"/>
    <w:rsid w:val="00B122F6"/>
    <w:rsid w:val="00B1256C"/>
    <w:rsid w:val="00B12B08"/>
    <w:rsid w:val="00B14134"/>
    <w:rsid w:val="00B1427A"/>
    <w:rsid w:val="00B14CC2"/>
    <w:rsid w:val="00B15F2D"/>
    <w:rsid w:val="00B16058"/>
    <w:rsid w:val="00B1614E"/>
    <w:rsid w:val="00B16AA1"/>
    <w:rsid w:val="00B17194"/>
    <w:rsid w:val="00B179DB"/>
    <w:rsid w:val="00B20510"/>
    <w:rsid w:val="00B2053B"/>
    <w:rsid w:val="00B21124"/>
    <w:rsid w:val="00B2139D"/>
    <w:rsid w:val="00B21857"/>
    <w:rsid w:val="00B2191F"/>
    <w:rsid w:val="00B21E43"/>
    <w:rsid w:val="00B22F1F"/>
    <w:rsid w:val="00B2396F"/>
    <w:rsid w:val="00B24059"/>
    <w:rsid w:val="00B241B2"/>
    <w:rsid w:val="00B24E39"/>
    <w:rsid w:val="00B24EAF"/>
    <w:rsid w:val="00B25297"/>
    <w:rsid w:val="00B25BE0"/>
    <w:rsid w:val="00B263CB"/>
    <w:rsid w:val="00B2677D"/>
    <w:rsid w:val="00B26EFA"/>
    <w:rsid w:val="00B275FE"/>
    <w:rsid w:val="00B2786F"/>
    <w:rsid w:val="00B27A8F"/>
    <w:rsid w:val="00B304D2"/>
    <w:rsid w:val="00B3073C"/>
    <w:rsid w:val="00B309E6"/>
    <w:rsid w:val="00B30FE5"/>
    <w:rsid w:val="00B320EC"/>
    <w:rsid w:val="00B32295"/>
    <w:rsid w:val="00B32307"/>
    <w:rsid w:val="00B325B8"/>
    <w:rsid w:val="00B32922"/>
    <w:rsid w:val="00B32BF2"/>
    <w:rsid w:val="00B3538E"/>
    <w:rsid w:val="00B35AB0"/>
    <w:rsid w:val="00B35D74"/>
    <w:rsid w:val="00B35F50"/>
    <w:rsid w:val="00B362C1"/>
    <w:rsid w:val="00B3739B"/>
    <w:rsid w:val="00B3792D"/>
    <w:rsid w:val="00B379F8"/>
    <w:rsid w:val="00B37B6D"/>
    <w:rsid w:val="00B37F52"/>
    <w:rsid w:val="00B40019"/>
    <w:rsid w:val="00B411B1"/>
    <w:rsid w:val="00B41D9D"/>
    <w:rsid w:val="00B4248D"/>
    <w:rsid w:val="00B4282D"/>
    <w:rsid w:val="00B42938"/>
    <w:rsid w:val="00B42BEA"/>
    <w:rsid w:val="00B44092"/>
    <w:rsid w:val="00B452FA"/>
    <w:rsid w:val="00B46060"/>
    <w:rsid w:val="00B4667B"/>
    <w:rsid w:val="00B47069"/>
    <w:rsid w:val="00B4729C"/>
    <w:rsid w:val="00B47524"/>
    <w:rsid w:val="00B4761A"/>
    <w:rsid w:val="00B478FE"/>
    <w:rsid w:val="00B47CBE"/>
    <w:rsid w:val="00B508BB"/>
    <w:rsid w:val="00B5113E"/>
    <w:rsid w:val="00B517C1"/>
    <w:rsid w:val="00B52E2E"/>
    <w:rsid w:val="00B53002"/>
    <w:rsid w:val="00B533AD"/>
    <w:rsid w:val="00B54726"/>
    <w:rsid w:val="00B54D68"/>
    <w:rsid w:val="00B55472"/>
    <w:rsid w:val="00B55F14"/>
    <w:rsid w:val="00B5661B"/>
    <w:rsid w:val="00B5772B"/>
    <w:rsid w:val="00B57A76"/>
    <w:rsid w:val="00B60153"/>
    <w:rsid w:val="00B6182B"/>
    <w:rsid w:val="00B61D11"/>
    <w:rsid w:val="00B62380"/>
    <w:rsid w:val="00B62529"/>
    <w:rsid w:val="00B6282E"/>
    <w:rsid w:val="00B62B42"/>
    <w:rsid w:val="00B63293"/>
    <w:rsid w:val="00B632F0"/>
    <w:rsid w:val="00B638DE"/>
    <w:rsid w:val="00B63A45"/>
    <w:rsid w:val="00B6445C"/>
    <w:rsid w:val="00B647E1"/>
    <w:rsid w:val="00B64EA9"/>
    <w:rsid w:val="00B65183"/>
    <w:rsid w:val="00B675F3"/>
    <w:rsid w:val="00B678CD"/>
    <w:rsid w:val="00B67D82"/>
    <w:rsid w:val="00B67E2B"/>
    <w:rsid w:val="00B705E9"/>
    <w:rsid w:val="00B708B3"/>
    <w:rsid w:val="00B70B13"/>
    <w:rsid w:val="00B7136B"/>
    <w:rsid w:val="00B71A29"/>
    <w:rsid w:val="00B71BFA"/>
    <w:rsid w:val="00B71F90"/>
    <w:rsid w:val="00B72770"/>
    <w:rsid w:val="00B72C52"/>
    <w:rsid w:val="00B74BF7"/>
    <w:rsid w:val="00B74F57"/>
    <w:rsid w:val="00B75565"/>
    <w:rsid w:val="00B7575B"/>
    <w:rsid w:val="00B76178"/>
    <w:rsid w:val="00B76287"/>
    <w:rsid w:val="00B76311"/>
    <w:rsid w:val="00B76721"/>
    <w:rsid w:val="00B76B71"/>
    <w:rsid w:val="00B76D2E"/>
    <w:rsid w:val="00B76EAD"/>
    <w:rsid w:val="00B76FE7"/>
    <w:rsid w:val="00B773D2"/>
    <w:rsid w:val="00B777D6"/>
    <w:rsid w:val="00B8057E"/>
    <w:rsid w:val="00B80721"/>
    <w:rsid w:val="00B80F56"/>
    <w:rsid w:val="00B81DA0"/>
    <w:rsid w:val="00B81EB2"/>
    <w:rsid w:val="00B825C4"/>
    <w:rsid w:val="00B82A37"/>
    <w:rsid w:val="00B82EC4"/>
    <w:rsid w:val="00B838FB"/>
    <w:rsid w:val="00B852B7"/>
    <w:rsid w:val="00B857CE"/>
    <w:rsid w:val="00B85A29"/>
    <w:rsid w:val="00B85CD0"/>
    <w:rsid w:val="00B86071"/>
    <w:rsid w:val="00B87181"/>
    <w:rsid w:val="00B87908"/>
    <w:rsid w:val="00B87B9B"/>
    <w:rsid w:val="00B90229"/>
    <w:rsid w:val="00B90324"/>
    <w:rsid w:val="00B917ED"/>
    <w:rsid w:val="00B91854"/>
    <w:rsid w:val="00B91901"/>
    <w:rsid w:val="00B91EA4"/>
    <w:rsid w:val="00B920BE"/>
    <w:rsid w:val="00B92103"/>
    <w:rsid w:val="00B92977"/>
    <w:rsid w:val="00B9307A"/>
    <w:rsid w:val="00B93700"/>
    <w:rsid w:val="00B957F4"/>
    <w:rsid w:val="00B95AC2"/>
    <w:rsid w:val="00B969A6"/>
    <w:rsid w:val="00B96DC7"/>
    <w:rsid w:val="00B970EC"/>
    <w:rsid w:val="00B974CB"/>
    <w:rsid w:val="00BA00A8"/>
    <w:rsid w:val="00BA09E0"/>
    <w:rsid w:val="00BA2301"/>
    <w:rsid w:val="00BA3425"/>
    <w:rsid w:val="00BA360C"/>
    <w:rsid w:val="00BA5D9A"/>
    <w:rsid w:val="00BA6676"/>
    <w:rsid w:val="00BA679E"/>
    <w:rsid w:val="00BA6B04"/>
    <w:rsid w:val="00BA6C5B"/>
    <w:rsid w:val="00BA6E42"/>
    <w:rsid w:val="00BA73BE"/>
    <w:rsid w:val="00BB00E2"/>
    <w:rsid w:val="00BB1173"/>
    <w:rsid w:val="00BB15E0"/>
    <w:rsid w:val="00BB24E0"/>
    <w:rsid w:val="00BB258A"/>
    <w:rsid w:val="00BB2AD9"/>
    <w:rsid w:val="00BB3074"/>
    <w:rsid w:val="00BB3406"/>
    <w:rsid w:val="00BB3499"/>
    <w:rsid w:val="00BB39F0"/>
    <w:rsid w:val="00BB3AEF"/>
    <w:rsid w:val="00BB3BF5"/>
    <w:rsid w:val="00BB3C9A"/>
    <w:rsid w:val="00BB3DA0"/>
    <w:rsid w:val="00BB42F6"/>
    <w:rsid w:val="00BB5334"/>
    <w:rsid w:val="00BB646F"/>
    <w:rsid w:val="00BB7027"/>
    <w:rsid w:val="00BB7608"/>
    <w:rsid w:val="00BB7D5B"/>
    <w:rsid w:val="00BB7EC6"/>
    <w:rsid w:val="00BC0478"/>
    <w:rsid w:val="00BC057A"/>
    <w:rsid w:val="00BC08D5"/>
    <w:rsid w:val="00BC0A92"/>
    <w:rsid w:val="00BC0E2A"/>
    <w:rsid w:val="00BC108E"/>
    <w:rsid w:val="00BC15E6"/>
    <w:rsid w:val="00BC18AD"/>
    <w:rsid w:val="00BC21B4"/>
    <w:rsid w:val="00BC270A"/>
    <w:rsid w:val="00BC28CA"/>
    <w:rsid w:val="00BC2C02"/>
    <w:rsid w:val="00BC32B3"/>
    <w:rsid w:val="00BC3306"/>
    <w:rsid w:val="00BC330D"/>
    <w:rsid w:val="00BC3743"/>
    <w:rsid w:val="00BC40C4"/>
    <w:rsid w:val="00BC433B"/>
    <w:rsid w:val="00BC59AC"/>
    <w:rsid w:val="00BC5E14"/>
    <w:rsid w:val="00BC65C7"/>
    <w:rsid w:val="00BC6B07"/>
    <w:rsid w:val="00BC743B"/>
    <w:rsid w:val="00BC78EA"/>
    <w:rsid w:val="00BC7EA7"/>
    <w:rsid w:val="00BD1242"/>
    <w:rsid w:val="00BD219D"/>
    <w:rsid w:val="00BD2FD7"/>
    <w:rsid w:val="00BD3129"/>
    <w:rsid w:val="00BD32A8"/>
    <w:rsid w:val="00BD3803"/>
    <w:rsid w:val="00BD3F5D"/>
    <w:rsid w:val="00BD3FE8"/>
    <w:rsid w:val="00BD4227"/>
    <w:rsid w:val="00BD4CEA"/>
    <w:rsid w:val="00BD4F5D"/>
    <w:rsid w:val="00BD5329"/>
    <w:rsid w:val="00BD5BAC"/>
    <w:rsid w:val="00BD620B"/>
    <w:rsid w:val="00BD6995"/>
    <w:rsid w:val="00BD76D2"/>
    <w:rsid w:val="00BD7BEF"/>
    <w:rsid w:val="00BE0CFC"/>
    <w:rsid w:val="00BE139A"/>
    <w:rsid w:val="00BE20BC"/>
    <w:rsid w:val="00BE2329"/>
    <w:rsid w:val="00BE268F"/>
    <w:rsid w:val="00BE2798"/>
    <w:rsid w:val="00BE2AC2"/>
    <w:rsid w:val="00BE32E4"/>
    <w:rsid w:val="00BE33FE"/>
    <w:rsid w:val="00BE4650"/>
    <w:rsid w:val="00BE4EF1"/>
    <w:rsid w:val="00BE552D"/>
    <w:rsid w:val="00BE5E27"/>
    <w:rsid w:val="00BE6216"/>
    <w:rsid w:val="00BE691C"/>
    <w:rsid w:val="00BE6E99"/>
    <w:rsid w:val="00BE75E3"/>
    <w:rsid w:val="00BE79B6"/>
    <w:rsid w:val="00BF00AF"/>
    <w:rsid w:val="00BF0284"/>
    <w:rsid w:val="00BF049C"/>
    <w:rsid w:val="00BF0515"/>
    <w:rsid w:val="00BF0A9F"/>
    <w:rsid w:val="00BF0B13"/>
    <w:rsid w:val="00BF0D1E"/>
    <w:rsid w:val="00BF1827"/>
    <w:rsid w:val="00BF1CF3"/>
    <w:rsid w:val="00BF2991"/>
    <w:rsid w:val="00BF2A1B"/>
    <w:rsid w:val="00BF2A2C"/>
    <w:rsid w:val="00BF2C6B"/>
    <w:rsid w:val="00BF3258"/>
    <w:rsid w:val="00BF3300"/>
    <w:rsid w:val="00BF4820"/>
    <w:rsid w:val="00BF4D36"/>
    <w:rsid w:val="00BF57C0"/>
    <w:rsid w:val="00BF6376"/>
    <w:rsid w:val="00BF684C"/>
    <w:rsid w:val="00BF7BCF"/>
    <w:rsid w:val="00BF7DBE"/>
    <w:rsid w:val="00C0143B"/>
    <w:rsid w:val="00C01EFF"/>
    <w:rsid w:val="00C0232E"/>
    <w:rsid w:val="00C02567"/>
    <w:rsid w:val="00C0264C"/>
    <w:rsid w:val="00C026E7"/>
    <w:rsid w:val="00C0323E"/>
    <w:rsid w:val="00C03714"/>
    <w:rsid w:val="00C03868"/>
    <w:rsid w:val="00C03E03"/>
    <w:rsid w:val="00C040F5"/>
    <w:rsid w:val="00C045D7"/>
    <w:rsid w:val="00C04BE1"/>
    <w:rsid w:val="00C04BE4"/>
    <w:rsid w:val="00C055FB"/>
    <w:rsid w:val="00C05F22"/>
    <w:rsid w:val="00C060AC"/>
    <w:rsid w:val="00C062DC"/>
    <w:rsid w:val="00C063BF"/>
    <w:rsid w:val="00C06D8A"/>
    <w:rsid w:val="00C11309"/>
    <w:rsid w:val="00C1140F"/>
    <w:rsid w:val="00C11889"/>
    <w:rsid w:val="00C11DDE"/>
    <w:rsid w:val="00C12557"/>
    <w:rsid w:val="00C12C26"/>
    <w:rsid w:val="00C12D40"/>
    <w:rsid w:val="00C1344F"/>
    <w:rsid w:val="00C13641"/>
    <w:rsid w:val="00C13A0B"/>
    <w:rsid w:val="00C146B9"/>
    <w:rsid w:val="00C147B5"/>
    <w:rsid w:val="00C14927"/>
    <w:rsid w:val="00C15156"/>
    <w:rsid w:val="00C15660"/>
    <w:rsid w:val="00C1572C"/>
    <w:rsid w:val="00C15DBD"/>
    <w:rsid w:val="00C16F10"/>
    <w:rsid w:val="00C16F74"/>
    <w:rsid w:val="00C174BC"/>
    <w:rsid w:val="00C176C9"/>
    <w:rsid w:val="00C17916"/>
    <w:rsid w:val="00C20192"/>
    <w:rsid w:val="00C20548"/>
    <w:rsid w:val="00C20EA1"/>
    <w:rsid w:val="00C21E69"/>
    <w:rsid w:val="00C21F6A"/>
    <w:rsid w:val="00C220E3"/>
    <w:rsid w:val="00C222F8"/>
    <w:rsid w:val="00C225AC"/>
    <w:rsid w:val="00C226F7"/>
    <w:rsid w:val="00C228EE"/>
    <w:rsid w:val="00C22A45"/>
    <w:rsid w:val="00C22C1F"/>
    <w:rsid w:val="00C24A73"/>
    <w:rsid w:val="00C2657A"/>
    <w:rsid w:val="00C268BA"/>
    <w:rsid w:val="00C2769D"/>
    <w:rsid w:val="00C27966"/>
    <w:rsid w:val="00C27DDA"/>
    <w:rsid w:val="00C3081A"/>
    <w:rsid w:val="00C314CF"/>
    <w:rsid w:val="00C31690"/>
    <w:rsid w:val="00C320F6"/>
    <w:rsid w:val="00C3365D"/>
    <w:rsid w:val="00C34004"/>
    <w:rsid w:val="00C340E8"/>
    <w:rsid w:val="00C34356"/>
    <w:rsid w:val="00C35775"/>
    <w:rsid w:val="00C366D0"/>
    <w:rsid w:val="00C37320"/>
    <w:rsid w:val="00C373C5"/>
    <w:rsid w:val="00C37624"/>
    <w:rsid w:val="00C406A2"/>
    <w:rsid w:val="00C40D52"/>
    <w:rsid w:val="00C41E4E"/>
    <w:rsid w:val="00C41FE2"/>
    <w:rsid w:val="00C420B1"/>
    <w:rsid w:val="00C42449"/>
    <w:rsid w:val="00C42A7D"/>
    <w:rsid w:val="00C4309C"/>
    <w:rsid w:val="00C43139"/>
    <w:rsid w:val="00C44D0B"/>
    <w:rsid w:val="00C44DCD"/>
    <w:rsid w:val="00C46252"/>
    <w:rsid w:val="00C4628B"/>
    <w:rsid w:val="00C465A3"/>
    <w:rsid w:val="00C46D5D"/>
    <w:rsid w:val="00C46D69"/>
    <w:rsid w:val="00C46DAC"/>
    <w:rsid w:val="00C47670"/>
    <w:rsid w:val="00C4769C"/>
    <w:rsid w:val="00C477D3"/>
    <w:rsid w:val="00C50203"/>
    <w:rsid w:val="00C507F7"/>
    <w:rsid w:val="00C50C2E"/>
    <w:rsid w:val="00C50D62"/>
    <w:rsid w:val="00C51115"/>
    <w:rsid w:val="00C518F3"/>
    <w:rsid w:val="00C5243F"/>
    <w:rsid w:val="00C52A34"/>
    <w:rsid w:val="00C53429"/>
    <w:rsid w:val="00C535C7"/>
    <w:rsid w:val="00C53A7B"/>
    <w:rsid w:val="00C53BA3"/>
    <w:rsid w:val="00C540CA"/>
    <w:rsid w:val="00C547B5"/>
    <w:rsid w:val="00C5481D"/>
    <w:rsid w:val="00C54983"/>
    <w:rsid w:val="00C54B65"/>
    <w:rsid w:val="00C54E2D"/>
    <w:rsid w:val="00C54F7D"/>
    <w:rsid w:val="00C54FC7"/>
    <w:rsid w:val="00C552B0"/>
    <w:rsid w:val="00C56176"/>
    <w:rsid w:val="00C56259"/>
    <w:rsid w:val="00C56B1E"/>
    <w:rsid w:val="00C56D7E"/>
    <w:rsid w:val="00C56EF7"/>
    <w:rsid w:val="00C56EFF"/>
    <w:rsid w:val="00C60A4C"/>
    <w:rsid w:val="00C60C22"/>
    <w:rsid w:val="00C60EF3"/>
    <w:rsid w:val="00C61125"/>
    <w:rsid w:val="00C61CBE"/>
    <w:rsid w:val="00C61D48"/>
    <w:rsid w:val="00C62F9C"/>
    <w:rsid w:val="00C62FCE"/>
    <w:rsid w:val="00C63EAA"/>
    <w:rsid w:val="00C64C15"/>
    <w:rsid w:val="00C65123"/>
    <w:rsid w:val="00C65537"/>
    <w:rsid w:val="00C65BA9"/>
    <w:rsid w:val="00C660A9"/>
    <w:rsid w:val="00C71120"/>
    <w:rsid w:val="00C716FC"/>
    <w:rsid w:val="00C72105"/>
    <w:rsid w:val="00C73052"/>
    <w:rsid w:val="00C731E4"/>
    <w:rsid w:val="00C732F2"/>
    <w:rsid w:val="00C736D7"/>
    <w:rsid w:val="00C736F5"/>
    <w:rsid w:val="00C7421C"/>
    <w:rsid w:val="00C745D7"/>
    <w:rsid w:val="00C749F8"/>
    <w:rsid w:val="00C74AE1"/>
    <w:rsid w:val="00C757E1"/>
    <w:rsid w:val="00C75ABD"/>
    <w:rsid w:val="00C75ACC"/>
    <w:rsid w:val="00C75FEC"/>
    <w:rsid w:val="00C76BC2"/>
    <w:rsid w:val="00C76E5F"/>
    <w:rsid w:val="00C76F8D"/>
    <w:rsid w:val="00C771D0"/>
    <w:rsid w:val="00C77678"/>
    <w:rsid w:val="00C777DE"/>
    <w:rsid w:val="00C806A8"/>
    <w:rsid w:val="00C80908"/>
    <w:rsid w:val="00C80EA5"/>
    <w:rsid w:val="00C82A86"/>
    <w:rsid w:val="00C82F3C"/>
    <w:rsid w:val="00C8305D"/>
    <w:rsid w:val="00C83760"/>
    <w:rsid w:val="00C84559"/>
    <w:rsid w:val="00C8499C"/>
    <w:rsid w:val="00C84A31"/>
    <w:rsid w:val="00C84E5D"/>
    <w:rsid w:val="00C86387"/>
    <w:rsid w:val="00C864E1"/>
    <w:rsid w:val="00C867A2"/>
    <w:rsid w:val="00C868F2"/>
    <w:rsid w:val="00C87A95"/>
    <w:rsid w:val="00C87B8A"/>
    <w:rsid w:val="00C90A96"/>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4D2A"/>
    <w:rsid w:val="00C954DD"/>
    <w:rsid w:val="00C96890"/>
    <w:rsid w:val="00C96BC2"/>
    <w:rsid w:val="00C977FC"/>
    <w:rsid w:val="00C97EB9"/>
    <w:rsid w:val="00CA11A8"/>
    <w:rsid w:val="00CA12D1"/>
    <w:rsid w:val="00CA2557"/>
    <w:rsid w:val="00CA25EB"/>
    <w:rsid w:val="00CA2CBD"/>
    <w:rsid w:val="00CA3199"/>
    <w:rsid w:val="00CA37AC"/>
    <w:rsid w:val="00CA3917"/>
    <w:rsid w:val="00CA3B84"/>
    <w:rsid w:val="00CA455A"/>
    <w:rsid w:val="00CA4D07"/>
    <w:rsid w:val="00CA4DD6"/>
    <w:rsid w:val="00CA4F18"/>
    <w:rsid w:val="00CA5029"/>
    <w:rsid w:val="00CA542D"/>
    <w:rsid w:val="00CA569E"/>
    <w:rsid w:val="00CA66DF"/>
    <w:rsid w:val="00CA6BB6"/>
    <w:rsid w:val="00CA6C20"/>
    <w:rsid w:val="00CA73E7"/>
    <w:rsid w:val="00CA7641"/>
    <w:rsid w:val="00CA7C05"/>
    <w:rsid w:val="00CB07D6"/>
    <w:rsid w:val="00CB126F"/>
    <w:rsid w:val="00CB21DB"/>
    <w:rsid w:val="00CB2324"/>
    <w:rsid w:val="00CB2347"/>
    <w:rsid w:val="00CB257D"/>
    <w:rsid w:val="00CB2776"/>
    <w:rsid w:val="00CB3056"/>
    <w:rsid w:val="00CB3779"/>
    <w:rsid w:val="00CB396E"/>
    <w:rsid w:val="00CB400E"/>
    <w:rsid w:val="00CB496A"/>
    <w:rsid w:val="00CB4BF0"/>
    <w:rsid w:val="00CB4FAD"/>
    <w:rsid w:val="00CB5585"/>
    <w:rsid w:val="00CB5A81"/>
    <w:rsid w:val="00CB5C3C"/>
    <w:rsid w:val="00CB5D96"/>
    <w:rsid w:val="00CB5F91"/>
    <w:rsid w:val="00CB641D"/>
    <w:rsid w:val="00CB6626"/>
    <w:rsid w:val="00CB71B2"/>
    <w:rsid w:val="00CB71FB"/>
    <w:rsid w:val="00CB7239"/>
    <w:rsid w:val="00CB73B5"/>
    <w:rsid w:val="00CC0E0B"/>
    <w:rsid w:val="00CC117C"/>
    <w:rsid w:val="00CC1E5A"/>
    <w:rsid w:val="00CC221D"/>
    <w:rsid w:val="00CC24E9"/>
    <w:rsid w:val="00CC29B5"/>
    <w:rsid w:val="00CC3117"/>
    <w:rsid w:val="00CC3A2D"/>
    <w:rsid w:val="00CC3BAB"/>
    <w:rsid w:val="00CC3BAE"/>
    <w:rsid w:val="00CC4565"/>
    <w:rsid w:val="00CC528A"/>
    <w:rsid w:val="00CC53BE"/>
    <w:rsid w:val="00CC5507"/>
    <w:rsid w:val="00CC599B"/>
    <w:rsid w:val="00CC5C54"/>
    <w:rsid w:val="00CC5D15"/>
    <w:rsid w:val="00CC5EA2"/>
    <w:rsid w:val="00CC639D"/>
    <w:rsid w:val="00CC685A"/>
    <w:rsid w:val="00CC6A34"/>
    <w:rsid w:val="00CC6C7B"/>
    <w:rsid w:val="00CC742A"/>
    <w:rsid w:val="00CD0232"/>
    <w:rsid w:val="00CD069D"/>
    <w:rsid w:val="00CD0C32"/>
    <w:rsid w:val="00CD0D0A"/>
    <w:rsid w:val="00CD0E4F"/>
    <w:rsid w:val="00CD0E9F"/>
    <w:rsid w:val="00CD126A"/>
    <w:rsid w:val="00CD1273"/>
    <w:rsid w:val="00CD2DA6"/>
    <w:rsid w:val="00CD36BA"/>
    <w:rsid w:val="00CD46BE"/>
    <w:rsid w:val="00CD5042"/>
    <w:rsid w:val="00CD5678"/>
    <w:rsid w:val="00CD5B52"/>
    <w:rsid w:val="00CD5E5C"/>
    <w:rsid w:val="00CD5EF9"/>
    <w:rsid w:val="00CD6674"/>
    <w:rsid w:val="00CD74AB"/>
    <w:rsid w:val="00CD7EBD"/>
    <w:rsid w:val="00CE03B6"/>
    <w:rsid w:val="00CE0492"/>
    <w:rsid w:val="00CE0714"/>
    <w:rsid w:val="00CE0EFC"/>
    <w:rsid w:val="00CE24F2"/>
    <w:rsid w:val="00CE2BC6"/>
    <w:rsid w:val="00CE2FA0"/>
    <w:rsid w:val="00CE3C7A"/>
    <w:rsid w:val="00CE483E"/>
    <w:rsid w:val="00CE520E"/>
    <w:rsid w:val="00CE5857"/>
    <w:rsid w:val="00CE627C"/>
    <w:rsid w:val="00CE6E1D"/>
    <w:rsid w:val="00CE730B"/>
    <w:rsid w:val="00CE7312"/>
    <w:rsid w:val="00CE793E"/>
    <w:rsid w:val="00CE7D0C"/>
    <w:rsid w:val="00CE7E77"/>
    <w:rsid w:val="00CF0675"/>
    <w:rsid w:val="00CF170D"/>
    <w:rsid w:val="00CF1887"/>
    <w:rsid w:val="00CF198B"/>
    <w:rsid w:val="00CF1AC7"/>
    <w:rsid w:val="00CF1C6C"/>
    <w:rsid w:val="00CF21FD"/>
    <w:rsid w:val="00CF2361"/>
    <w:rsid w:val="00CF23F3"/>
    <w:rsid w:val="00CF3525"/>
    <w:rsid w:val="00CF3A6E"/>
    <w:rsid w:val="00CF3ACD"/>
    <w:rsid w:val="00CF3F23"/>
    <w:rsid w:val="00CF4254"/>
    <w:rsid w:val="00CF4405"/>
    <w:rsid w:val="00CF51C4"/>
    <w:rsid w:val="00CF6117"/>
    <w:rsid w:val="00CF63B0"/>
    <w:rsid w:val="00CF6435"/>
    <w:rsid w:val="00CF64D3"/>
    <w:rsid w:val="00CF6AFD"/>
    <w:rsid w:val="00CF6B69"/>
    <w:rsid w:val="00CF72ED"/>
    <w:rsid w:val="00CF736C"/>
    <w:rsid w:val="00CF7765"/>
    <w:rsid w:val="00CF7DF6"/>
    <w:rsid w:val="00D007D4"/>
    <w:rsid w:val="00D00E56"/>
    <w:rsid w:val="00D01349"/>
    <w:rsid w:val="00D01770"/>
    <w:rsid w:val="00D01888"/>
    <w:rsid w:val="00D01B2B"/>
    <w:rsid w:val="00D01D9F"/>
    <w:rsid w:val="00D01F3C"/>
    <w:rsid w:val="00D02758"/>
    <w:rsid w:val="00D02EF9"/>
    <w:rsid w:val="00D03DCA"/>
    <w:rsid w:val="00D04825"/>
    <w:rsid w:val="00D048B7"/>
    <w:rsid w:val="00D068E3"/>
    <w:rsid w:val="00D06EAE"/>
    <w:rsid w:val="00D07D49"/>
    <w:rsid w:val="00D1032C"/>
    <w:rsid w:val="00D108BF"/>
    <w:rsid w:val="00D10E24"/>
    <w:rsid w:val="00D1136E"/>
    <w:rsid w:val="00D11590"/>
    <w:rsid w:val="00D117AC"/>
    <w:rsid w:val="00D11910"/>
    <w:rsid w:val="00D12ABE"/>
    <w:rsid w:val="00D12AC7"/>
    <w:rsid w:val="00D12D03"/>
    <w:rsid w:val="00D1327D"/>
    <w:rsid w:val="00D13941"/>
    <w:rsid w:val="00D13CBB"/>
    <w:rsid w:val="00D13CC3"/>
    <w:rsid w:val="00D141BC"/>
    <w:rsid w:val="00D14E93"/>
    <w:rsid w:val="00D153B6"/>
    <w:rsid w:val="00D1544D"/>
    <w:rsid w:val="00D15BE7"/>
    <w:rsid w:val="00D15E65"/>
    <w:rsid w:val="00D16ACC"/>
    <w:rsid w:val="00D16E04"/>
    <w:rsid w:val="00D16F82"/>
    <w:rsid w:val="00D16FE6"/>
    <w:rsid w:val="00D170F8"/>
    <w:rsid w:val="00D17153"/>
    <w:rsid w:val="00D1741C"/>
    <w:rsid w:val="00D175BB"/>
    <w:rsid w:val="00D21476"/>
    <w:rsid w:val="00D2177F"/>
    <w:rsid w:val="00D21B24"/>
    <w:rsid w:val="00D21DA8"/>
    <w:rsid w:val="00D22DFA"/>
    <w:rsid w:val="00D241FE"/>
    <w:rsid w:val="00D2458D"/>
    <w:rsid w:val="00D245E3"/>
    <w:rsid w:val="00D24D37"/>
    <w:rsid w:val="00D25371"/>
    <w:rsid w:val="00D25560"/>
    <w:rsid w:val="00D2597C"/>
    <w:rsid w:val="00D25B42"/>
    <w:rsid w:val="00D25F7B"/>
    <w:rsid w:val="00D260D1"/>
    <w:rsid w:val="00D26A07"/>
    <w:rsid w:val="00D26CED"/>
    <w:rsid w:val="00D26F6A"/>
    <w:rsid w:val="00D27CA7"/>
    <w:rsid w:val="00D301D0"/>
    <w:rsid w:val="00D30234"/>
    <w:rsid w:val="00D30EA4"/>
    <w:rsid w:val="00D31928"/>
    <w:rsid w:val="00D31BE0"/>
    <w:rsid w:val="00D32413"/>
    <w:rsid w:val="00D324E2"/>
    <w:rsid w:val="00D32927"/>
    <w:rsid w:val="00D33DAC"/>
    <w:rsid w:val="00D34C0F"/>
    <w:rsid w:val="00D34D4B"/>
    <w:rsid w:val="00D35002"/>
    <w:rsid w:val="00D355BF"/>
    <w:rsid w:val="00D36ADF"/>
    <w:rsid w:val="00D37304"/>
    <w:rsid w:val="00D37774"/>
    <w:rsid w:val="00D37803"/>
    <w:rsid w:val="00D3790C"/>
    <w:rsid w:val="00D37985"/>
    <w:rsid w:val="00D37C36"/>
    <w:rsid w:val="00D405A9"/>
    <w:rsid w:val="00D40B3D"/>
    <w:rsid w:val="00D41399"/>
    <w:rsid w:val="00D413CB"/>
    <w:rsid w:val="00D41EF9"/>
    <w:rsid w:val="00D420DC"/>
    <w:rsid w:val="00D42E7B"/>
    <w:rsid w:val="00D4345B"/>
    <w:rsid w:val="00D43913"/>
    <w:rsid w:val="00D43A30"/>
    <w:rsid w:val="00D442C8"/>
    <w:rsid w:val="00D44E97"/>
    <w:rsid w:val="00D45257"/>
    <w:rsid w:val="00D45363"/>
    <w:rsid w:val="00D4543D"/>
    <w:rsid w:val="00D45D27"/>
    <w:rsid w:val="00D464FC"/>
    <w:rsid w:val="00D4665F"/>
    <w:rsid w:val="00D46EA2"/>
    <w:rsid w:val="00D4721E"/>
    <w:rsid w:val="00D509D9"/>
    <w:rsid w:val="00D50B3C"/>
    <w:rsid w:val="00D51474"/>
    <w:rsid w:val="00D5150D"/>
    <w:rsid w:val="00D5175F"/>
    <w:rsid w:val="00D51B95"/>
    <w:rsid w:val="00D51CA1"/>
    <w:rsid w:val="00D52F6D"/>
    <w:rsid w:val="00D53A51"/>
    <w:rsid w:val="00D53DE4"/>
    <w:rsid w:val="00D5419A"/>
    <w:rsid w:val="00D5448C"/>
    <w:rsid w:val="00D545BC"/>
    <w:rsid w:val="00D54860"/>
    <w:rsid w:val="00D54D5C"/>
    <w:rsid w:val="00D55529"/>
    <w:rsid w:val="00D5564B"/>
    <w:rsid w:val="00D56860"/>
    <w:rsid w:val="00D56963"/>
    <w:rsid w:val="00D56C59"/>
    <w:rsid w:val="00D57F70"/>
    <w:rsid w:val="00D6038F"/>
    <w:rsid w:val="00D608BD"/>
    <w:rsid w:val="00D60AD7"/>
    <w:rsid w:val="00D612F8"/>
    <w:rsid w:val="00D6164E"/>
    <w:rsid w:val="00D61D1B"/>
    <w:rsid w:val="00D620C2"/>
    <w:rsid w:val="00D6281F"/>
    <w:rsid w:val="00D62A68"/>
    <w:rsid w:val="00D63049"/>
    <w:rsid w:val="00D63EC6"/>
    <w:rsid w:val="00D64503"/>
    <w:rsid w:val="00D64D94"/>
    <w:rsid w:val="00D64DF4"/>
    <w:rsid w:val="00D65717"/>
    <w:rsid w:val="00D6685F"/>
    <w:rsid w:val="00D674B8"/>
    <w:rsid w:val="00D67767"/>
    <w:rsid w:val="00D678BE"/>
    <w:rsid w:val="00D700D8"/>
    <w:rsid w:val="00D70537"/>
    <w:rsid w:val="00D706A3"/>
    <w:rsid w:val="00D708DE"/>
    <w:rsid w:val="00D70C13"/>
    <w:rsid w:val="00D70C58"/>
    <w:rsid w:val="00D714AB"/>
    <w:rsid w:val="00D71615"/>
    <w:rsid w:val="00D71CA3"/>
    <w:rsid w:val="00D72086"/>
    <w:rsid w:val="00D72AC5"/>
    <w:rsid w:val="00D72CC4"/>
    <w:rsid w:val="00D72D4F"/>
    <w:rsid w:val="00D72D72"/>
    <w:rsid w:val="00D73844"/>
    <w:rsid w:val="00D739F5"/>
    <w:rsid w:val="00D73F7F"/>
    <w:rsid w:val="00D742A4"/>
    <w:rsid w:val="00D74FA6"/>
    <w:rsid w:val="00D75177"/>
    <w:rsid w:val="00D75BE0"/>
    <w:rsid w:val="00D75E32"/>
    <w:rsid w:val="00D75E61"/>
    <w:rsid w:val="00D7629C"/>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FD9"/>
    <w:rsid w:val="00D85A4E"/>
    <w:rsid w:val="00D86340"/>
    <w:rsid w:val="00D8660F"/>
    <w:rsid w:val="00D868F8"/>
    <w:rsid w:val="00D86A0F"/>
    <w:rsid w:val="00D86D21"/>
    <w:rsid w:val="00D86D9F"/>
    <w:rsid w:val="00D86F2B"/>
    <w:rsid w:val="00D86FA1"/>
    <w:rsid w:val="00D871FA"/>
    <w:rsid w:val="00D90206"/>
    <w:rsid w:val="00D902D0"/>
    <w:rsid w:val="00D90F47"/>
    <w:rsid w:val="00D91699"/>
    <w:rsid w:val="00D92031"/>
    <w:rsid w:val="00D9207F"/>
    <w:rsid w:val="00D9277A"/>
    <w:rsid w:val="00D92DF3"/>
    <w:rsid w:val="00D93AC4"/>
    <w:rsid w:val="00D9400D"/>
    <w:rsid w:val="00D9460F"/>
    <w:rsid w:val="00D952CE"/>
    <w:rsid w:val="00D95840"/>
    <w:rsid w:val="00D95ABF"/>
    <w:rsid w:val="00D95C4A"/>
    <w:rsid w:val="00D95EF6"/>
    <w:rsid w:val="00D962C0"/>
    <w:rsid w:val="00D9693C"/>
    <w:rsid w:val="00D96BD2"/>
    <w:rsid w:val="00D96C78"/>
    <w:rsid w:val="00D96D8D"/>
    <w:rsid w:val="00D971A6"/>
    <w:rsid w:val="00DA0901"/>
    <w:rsid w:val="00DA0EB4"/>
    <w:rsid w:val="00DA154D"/>
    <w:rsid w:val="00DA1705"/>
    <w:rsid w:val="00DA17C4"/>
    <w:rsid w:val="00DA1985"/>
    <w:rsid w:val="00DA1D4B"/>
    <w:rsid w:val="00DA229F"/>
    <w:rsid w:val="00DA28DC"/>
    <w:rsid w:val="00DA2A06"/>
    <w:rsid w:val="00DA2A49"/>
    <w:rsid w:val="00DA31F6"/>
    <w:rsid w:val="00DA3DB1"/>
    <w:rsid w:val="00DA3E1B"/>
    <w:rsid w:val="00DA41A5"/>
    <w:rsid w:val="00DA424E"/>
    <w:rsid w:val="00DA464D"/>
    <w:rsid w:val="00DA4B5A"/>
    <w:rsid w:val="00DA5F55"/>
    <w:rsid w:val="00DA646B"/>
    <w:rsid w:val="00DA6669"/>
    <w:rsid w:val="00DA729D"/>
    <w:rsid w:val="00DA7742"/>
    <w:rsid w:val="00DA7F62"/>
    <w:rsid w:val="00DB07AE"/>
    <w:rsid w:val="00DB090F"/>
    <w:rsid w:val="00DB0E75"/>
    <w:rsid w:val="00DB1346"/>
    <w:rsid w:val="00DB16C4"/>
    <w:rsid w:val="00DB1D1F"/>
    <w:rsid w:val="00DB220F"/>
    <w:rsid w:val="00DB27BD"/>
    <w:rsid w:val="00DB27CD"/>
    <w:rsid w:val="00DB316D"/>
    <w:rsid w:val="00DB3543"/>
    <w:rsid w:val="00DB3A53"/>
    <w:rsid w:val="00DB4140"/>
    <w:rsid w:val="00DB419F"/>
    <w:rsid w:val="00DB4681"/>
    <w:rsid w:val="00DB478B"/>
    <w:rsid w:val="00DB4CFA"/>
    <w:rsid w:val="00DB4F0F"/>
    <w:rsid w:val="00DB56D5"/>
    <w:rsid w:val="00DB5956"/>
    <w:rsid w:val="00DB5F4E"/>
    <w:rsid w:val="00DB7000"/>
    <w:rsid w:val="00DB7629"/>
    <w:rsid w:val="00DC0F33"/>
    <w:rsid w:val="00DC1173"/>
    <w:rsid w:val="00DC12B6"/>
    <w:rsid w:val="00DC145C"/>
    <w:rsid w:val="00DC18E0"/>
    <w:rsid w:val="00DC2C33"/>
    <w:rsid w:val="00DC3217"/>
    <w:rsid w:val="00DC3248"/>
    <w:rsid w:val="00DC33E8"/>
    <w:rsid w:val="00DC38DB"/>
    <w:rsid w:val="00DC3BB7"/>
    <w:rsid w:val="00DC3F43"/>
    <w:rsid w:val="00DC46AB"/>
    <w:rsid w:val="00DC4712"/>
    <w:rsid w:val="00DC4DBD"/>
    <w:rsid w:val="00DC5658"/>
    <w:rsid w:val="00DC5CE4"/>
    <w:rsid w:val="00DC5F9D"/>
    <w:rsid w:val="00DC5FA8"/>
    <w:rsid w:val="00DC6099"/>
    <w:rsid w:val="00DC63A8"/>
    <w:rsid w:val="00DC6950"/>
    <w:rsid w:val="00DC7529"/>
    <w:rsid w:val="00DD0546"/>
    <w:rsid w:val="00DD1C50"/>
    <w:rsid w:val="00DD2170"/>
    <w:rsid w:val="00DD2758"/>
    <w:rsid w:val="00DD2C90"/>
    <w:rsid w:val="00DD3A5B"/>
    <w:rsid w:val="00DD3CB6"/>
    <w:rsid w:val="00DD4336"/>
    <w:rsid w:val="00DD439C"/>
    <w:rsid w:val="00DD4404"/>
    <w:rsid w:val="00DD4C68"/>
    <w:rsid w:val="00DD4DB6"/>
    <w:rsid w:val="00DD6878"/>
    <w:rsid w:val="00DD68C0"/>
    <w:rsid w:val="00DD72BA"/>
    <w:rsid w:val="00DE1498"/>
    <w:rsid w:val="00DE17AB"/>
    <w:rsid w:val="00DE1B84"/>
    <w:rsid w:val="00DE2AB6"/>
    <w:rsid w:val="00DE2D0C"/>
    <w:rsid w:val="00DE33FA"/>
    <w:rsid w:val="00DE38BB"/>
    <w:rsid w:val="00DE3F86"/>
    <w:rsid w:val="00DE452A"/>
    <w:rsid w:val="00DE4EC9"/>
    <w:rsid w:val="00DE6228"/>
    <w:rsid w:val="00DE6C66"/>
    <w:rsid w:val="00DE7C8A"/>
    <w:rsid w:val="00DE7EA0"/>
    <w:rsid w:val="00DE7F49"/>
    <w:rsid w:val="00DF0241"/>
    <w:rsid w:val="00DF11B9"/>
    <w:rsid w:val="00DF28C0"/>
    <w:rsid w:val="00DF3373"/>
    <w:rsid w:val="00DF34C9"/>
    <w:rsid w:val="00DF387B"/>
    <w:rsid w:val="00DF49FF"/>
    <w:rsid w:val="00DF5565"/>
    <w:rsid w:val="00DF6D03"/>
    <w:rsid w:val="00DF7C11"/>
    <w:rsid w:val="00E00A8F"/>
    <w:rsid w:val="00E00F76"/>
    <w:rsid w:val="00E0192E"/>
    <w:rsid w:val="00E019BD"/>
    <w:rsid w:val="00E01BDD"/>
    <w:rsid w:val="00E01D75"/>
    <w:rsid w:val="00E0205B"/>
    <w:rsid w:val="00E026FD"/>
    <w:rsid w:val="00E02E10"/>
    <w:rsid w:val="00E0319E"/>
    <w:rsid w:val="00E037EC"/>
    <w:rsid w:val="00E03DF6"/>
    <w:rsid w:val="00E048E2"/>
    <w:rsid w:val="00E04ACE"/>
    <w:rsid w:val="00E05674"/>
    <w:rsid w:val="00E05884"/>
    <w:rsid w:val="00E05E88"/>
    <w:rsid w:val="00E0601F"/>
    <w:rsid w:val="00E063E7"/>
    <w:rsid w:val="00E06861"/>
    <w:rsid w:val="00E074E0"/>
    <w:rsid w:val="00E0767A"/>
    <w:rsid w:val="00E07747"/>
    <w:rsid w:val="00E10597"/>
    <w:rsid w:val="00E10806"/>
    <w:rsid w:val="00E10FCB"/>
    <w:rsid w:val="00E114F5"/>
    <w:rsid w:val="00E12158"/>
    <w:rsid w:val="00E12819"/>
    <w:rsid w:val="00E12C40"/>
    <w:rsid w:val="00E13185"/>
    <w:rsid w:val="00E13D9A"/>
    <w:rsid w:val="00E13EAD"/>
    <w:rsid w:val="00E1455B"/>
    <w:rsid w:val="00E15016"/>
    <w:rsid w:val="00E17B68"/>
    <w:rsid w:val="00E17D8B"/>
    <w:rsid w:val="00E17E2A"/>
    <w:rsid w:val="00E2039C"/>
    <w:rsid w:val="00E206E7"/>
    <w:rsid w:val="00E209FA"/>
    <w:rsid w:val="00E21770"/>
    <w:rsid w:val="00E22C40"/>
    <w:rsid w:val="00E22E7D"/>
    <w:rsid w:val="00E23570"/>
    <w:rsid w:val="00E2379F"/>
    <w:rsid w:val="00E23879"/>
    <w:rsid w:val="00E241AE"/>
    <w:rsid w:val="00E248EA"/>
    <w:rsid w:val="00E25309"/>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47F"/>
    <w:rsid w:val="00E34277"/>
    <w:rsid w:val="00E34341"/>
    <w:rsid w:val="00E34A3B"/>
    <w:rsid w:val="00E34A3C"/>
    <w:rsid w:val="00E354E4"/>
    <w:rsid w:val="00E355AA"/>
    <w:rsid w:val="00E35939"/>
    <w:rsid w:val="00E35A96"/>
    <w:rsid w:val="00E36002"/>
    <w:rsid w:val="00E37293"/>
    <w:rsid w:val="00E37DDF"/>
    <w:rsid w:val="00E403B8"/>
    <w:rsid w:val="00E41390"/>
    <w:rsid w:val="00E4170B"/>
    <w:rsid w:val="00E41881"/>
    <w:rsid w:val="00E41EE1"/>
    <w:rsid w:val="00E424D6"/>
    <w:rsid w:val="00E42E5D"/>
    <w:rsid w:val="00E43444"/>
    <w:rsid w:val="00E440AC"/>
    <w:rsid w:val="00E4424F"/>
    <w:rsid w:val="00E44600"/>
    <w:rsid w:val="00E452FE"/>
    <w:rsid w:val="00E46184"/>
    <w:rsid w:val="00E4660D"/>
    <w:rsid w:val="00E472D9"/>
    <w:rsid w:val="00E47745"/>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D51"/>
    <w:rsid w:val="00E60047"/>
    <w:rsid w:val="00E60119"/>
    <w:rsid w:val="00E61DFB"/>
    <w:rsid w:val="00E623CF"/>
    <w:rsid w:val="00E625A9"/>
    <w:rsid w:val="00E638DD"/>
    <w:rsid w:val="00E63F2E"/>
    <w:rsid w:val="00E64581"/>
    <w:rsid w:val="00E64BB4"/>
    <w:rsid w:val="00E64F92"/>
    <w:rsid w:val="00E6505D"/>
    <w:rsid w:val="00E65754"/>
    <w:rsid w:val="00E660D3"/>
    <w:rsid w:val="00E668EE"/>
    <w:rsid w:val="00E66AB4"/>
    <w:rsid w:val="00E66F98"/>
    <w:rsid w:val="00E67C1E"/>
    <w:rsid w:val="00E70179"/>
    <w:rsid w:val="00E70AE0"/>
    <w:rsid w:val="00E70B7F"/>
    <w:rsid w:val="00E70DE0"/>
    <w:rsid w:val="00E71602"/>
    <w:rsid w:val="00E7224E"/>
    <w:rsid w:val="00E72FA2"/>
    <w:rsid w:val="00E7334E"/>
    <w:rsid w:val="00E7348B"/>
    <w:rsid w:val="00E73962"/>
    <w:rsid w:val="00E739CC"/>
    <w:rsid w:val="00E73CEE"/>
    <w:rsid w:val="00E74654"/>
    <w:rsid w:val="00E74DE3"/>
    <w:rsid w:val="00E751B5"/>
    <w:rsid w:val="00E76784"/>
    <w:rsid w:val="00E76886"/>
    <w:rsid w:val="00E76E6A"/>
    <w:rsid w:val="00E77324"/>
    <w:rsid w:val="00E77574"/>
    <w:rsid w:val="00E77951"/>
    <w:rsid w:val="00E8050D"/>
    <w:rsid w:val="00E80EE4"/>
    <w:rsid w:val="00E816F6"/>
    <w:rsid w:val="00E81A9C"/>
    <w:rsid w:val="00E81F57"/>
    <w:rsid w:val="00E82343"/>
    <w:rsid w:val="00E82527"/>
    <w:rsid w:val="00E8256A"/>
    <w:rsid w:val="00E8283A"/>
    <w:rsid w:val="00E82DED"/>
    <w:rsid w:val="00E8388D"/>
    <w:rsid w:val="00E8494C"/>
    <w:rsid w:val="00E84E68"/>
    <w:rsid w:val="00E857DE"/>
    <w:rsid w:val="00E85CB5"/>
    <w:rsid w:val="00E85FE5"/>
    <w:rsid w:val="00E861B4"/>
    <w:rsid w:val="00E866AD"/>
    <w:rsid w:val="00E86719"/>
    <w:rsid w:val="00E869C1"/>
    <w:rsid w:val="00E86D0C"/>
    <w:rsid w:val="00E87DBE"/>
    <w:rsid w:val="00E87EDA"/>
    <w:rsid w:val="00E905CA"/>
    <w:rsid w:val="00E9091C"/>
    <w:rsid w:val="00E90EF4"/>
    <w:rsid w:val="00E912E2"/>
    <w:rsid w:val="00E91522"/>
    <w:rsid w:val="00E91E2D"/>
    <w:rsid w:val="00E92493"/>
    <w:rsid w:val="00E927F9"/>
    <w:rsid w:val="00E93038"/>
    <w:rsid w:val="00E941EE"/>
    <w:rsid w:val="00E9463A"/>
    <w:rsid w:val="00E94BC8"/>
    <w:rsid w:val="00E94CE6"/>
    <w:rsid w:val="00E94DEA"/>
    <w:rsid w:val="00E95A6A"/>
    <w:rsid w:val="00E964FA"/>
    <w:rsid w:val="00E97142"/>
    <w:rsid w:val="00E974DA"/>
    <w:rsid w:val="00E97E91"/>
    <w:rsid w:val="00EA0279"/>
    <w:rsid w:val="00EA04EE"/>
    <w:rsid w:val="00EA07C0"/>
    <w:rsid w:val="00EA0A8C"/>
    <w:rsid w:val="00EA0A93"/>
    <w:rsid w:val="00EA10C8"/>
    <w:rsid w:val="00EA1426"/>
    <w:rsid w:val="00EA200B"/>
    <w:rsid w:val="00EA2488"/>
    <w:rsid w:val="00EA2BC3"/>
    <w:rsid w:val="00EA2BCA"/>
    <w:rsid w:val="00EA378E"/>
    <w:rsid w:val="00EA3B2E"/>
    <w:rsid w:val="00EA4C28"/>
    <w:rsid w:val="00EA5692"/>
    <w:rsid w:val="00EA74DD"/>
    <w:rsid w:val="00EB0705"/>
    <w:rsid w:val="00EB179A"/>
    <w:rsid w:val="00EB24B7"/>
    <w:rsid w:val="00EB294E"/>
    <w:rsid w:val="00EB2B02"/>
    <w:rsid w:val="00EB33DB"/>
    <w:rsid w:val="00EB4879"/>
    <w:rsid w:val="00EB54D6"/>
    <w:rsid w:val="00EB57FE"/>
    <w:rsid w:val="00EB5856"/>
    <w:rsid w:val="00EB5BF0"/>
    <w:rsid w:val="00EB5E28"/>
    <w:rsid w:val="00EB6009"/>
    <w:rsid w:val="00EB6C47"/>
    <w:rsid w:val="00EB7527"/>
    <w:rsid w:val="00EB7616"/>
    <w:rsid w:val="00EB7867"/>
    <w:rsid w:val="00EC1686"/>
    <w:rsid w:val="00EC1688"/>
    <w:rsid w:val="00EC1BEE"/>
    <w:rsid w:val="00EC272E"/>
    <w:rsid w:val="00EC2733"/>
    <w:rsid w:val="00EC2D38"/>
    <w:rsid w:val="00EC3086"/>
    <w:rsid w:val="00EC33EC"/>
    <w:rsid w:val="00EC3A87"/>
    <w:rsid w:val="00EC3BDB"/>
    <w:rsid w:val="00EC3E71"/>
    <w:rsid w:val="00EC4153"/>
    <w:rsid w:val="00EC4239"/>
    <w:rsid w:val="00EC4A74"/>
    <w:rsid w:val="00EC4AE4"/>
    <w:rsid w:val="00EC4EA9"/>
    <w:rsid w:val="00EC543A"/>
    <w:rsid w:val="00EC66D3"/>
    <w:rsid w:val="00EC6985"/>
    <w:rsid w:val="00EC7522"/>
    <w:rsid w:val="00EC752C"/>
    <w:rsid w:val="00EC7C5E"/>
    <w:rsid w:val="00ED017D"/>
    <w:rsid w:val="00ED27DA"/>
    <w:rsid w:val="00ED2803"/>
    <w:rsid w:val="00ED29EF"/>
    <w:rsid w:val="00ED2A6C"/>
    <w:rsid w:val="00ED3012"/>
    <w:rsid w:val="00ED36DF"/>
    <w:rsid w:val="00ED4542"/>
    <w:rsid w:val="00ED46EB"/>
    <w:rsid w:val="00ED50F3"/>
    <w:rsid w:val="00ED5260"/>
    <w:rsid w:val="00ED589B"/>
    <w:rsid w:val="00ED6679"/>
    <w:rsid w:val="00ED67BE"/>
    <w:rsid w:val="00ED67EF"/>
    <w:rsid w:val="00ED7037"/>
    <w:rsid w:val="00ED7723"/>
    <w:rsid w:val="00EE041F"/>
    <w:rsid w:val="00EE0534"/>
    <w:rsid w:val="00EE092F"/>
    <w:rsid w:val="00EE1414"/>
    <w:rsid w:val="00EE2111"/>
    <w:rsid w:val="00EE22BA"/>
    <w:rsid w:val="00EE2383"/>
    <w:rsid w:val="00EE3B72"/>
    <w:rsid w:val="00EE3BC3"/>
    <w:rsid w:val="00EE3E59"/>
    <w:rsid w:val="00EE57D8"/>
    <w:rsid w:val="00EE608A"/>
    <w:rsid w:val="00EE744E"/>
    <w:rsid w:val="00EE7F43"/>
    <w:rsid w:val="00EF05AD"/>
    <w:rsid w:val="00EF19D0"/>
    <w:rsid w:val="00EF1F3D"/>
    <w:rsid w:val="00EF1FD3"/>
    <w:rsid w:val="00EF293A"/>
    <w:rsid w:val="00EF2A87"/>
    <w:rsid w:val="00EF2AD4"/>
    <w:rsid w:val="00EF48F3"/>
    <w:rsid w:val="00EF4C72"/>
    <w:rsid w:val="00EF4C74"/>
    <w:rsid w:val="00EF4EAF"/>
    <w:rsid w:val="00EF5099"/>
    <w:rsid w:val="00EF5281"/>
    <w:rsid w:val="00EF54E9"/>
    <w:rsid w:val="00EF5A0F"/>
    <w:rsid w:val="00EF5F15"/>
    <w:rsid w:val="00EF5F4A"/>
    <w:rsid w:val="00EF66DC"/>
    <w:rsid w:val="00EF6F8E"/>
    <w:rsid w:val="00EF6FA2"/>
    <w:rsid w:val="00EF723D"/>
    <w:rsid w:val="00EF7627"/>
    <w:rsid w:val="00F0044F"/>
    <w:rsid w:val="00F01055"/>
    <w:rsid w:val="00F0282D"/>
    <w:rsid w:val="00F0286E"/>
    <w:rsid w:val="00F029B4"/>
    <w:rsid w:val="00F02BA0"/>
    <w:rsid w:val="00F0310C"/>
    <w:rsid w:val="00F03113"/>
    <w:rsid w:val="00F034EB"/>
    <w:rsid w:val="00F03857"/>
    <w:rsid w:val="00F03AE5"/>
    <w:rsid w:val="00F04200"/>
    <w:rsid w:val="00F0441C"/>
    <w:rsid w:val="00F05524"/>
    <w:rsid w:val="00F0615F"/>
    <w:rsid w:val="00F06956"/>
    <w:rsid w:val="00F06ABA"/>
    <w:rsid w:val="00F06B64"/>
    <w:rsid w:val="00F06F00"/>
    <w:rsid w:val="00F072B5"/>
    <w:rsid w:val="00F103E5"/>
    <w:rsid w:val="00F1082D"/>
    <w:rsid w:val="00F10D64"/>
    <w:rsid w:val="00F1107C"/>
    <w:rsid w:val="00F110E2"/>
    <w:rsid w:val="00F11277"/>
    <w:rsid w:val="00F123E2"/>
    <w:rsid w:val="00F1349B"/>
    <w:rsid w:val="00F135DA"/>
    <w:rsid w:val="00F13E8A"/>
    <w:rsid w:val="00F145E4"/>
    <w:rsid w:val="00F14DEB"/>
    <w:rsid w:val="00F14E62"/>
    <w:rsid w:val="00F15125"/>
    <w:rsid w:val="00F15253"/>
    <w:rsid w:val="00F15B8E"/>
    <w:rsid w:val="00F171FB"/>
    <w:rsid w:val="00F2003F"/>
    <w:rsid w:val="00F2062D"/>
    <w:rsid w:val="00F2068A"/>
    <w:rsid w:val="00F20782"/>
    <w:rsid w:val="00F212F5"/>
    <w:rsid w:val="00F21594"/>
    <w:rsid w:val="00F22A9C"/>
    <w:rsid w:val="00F2307E"/>
    <w:rsid w:val="00F23BAC"/>
    <w:rsid w:val="00F23FFA"/>
    <w:rsid w:val="00F24CF5"/>
    <w:rsid w:val="00F24FDA"/>
    <w:rsid w:val="00F252C9"/>
    <w:rsid w:val="00F25522"/>
    <w:rsid w:val="00F25868"/>
    <w:rsid w:val="00F25C18"/>
    <w:rsid w:val="00F25E47"/>
    <w:rsid w:val="00F2603D"/>
    <w:rsid w:val="00F262DB"/>
    <w:rsid w:val="00F26308"/>
    <w:rsid w:val="00F27035"/>
    <w:rsid w:val="00F27EA5"/>
    <w:rsid w:val="00F3072B"/>
    <w:rsid w:val="00F307F6"/>
    <w:rsid w:val="00F30F28"/>
    <w:rsid w:val="00F30FC2"/>
    <w:rsid w:val="00F3139D"/>
    <w:rsid w:val="00F31894"/>
    <w:rsid w:val="00F318E0"/>
    <w:rsid w:val="00F320CE"/>
    <w:rsid w:val="00F325D4"/>
    <w:rsid w:val="00F32C12"/>
    <w:rsid w:val="00F32C3E"/>
    <w:rsid w:val="00F3363B"/>
    <w:rsid w:val="00F33641"/>
    <w:rsid w:val="00F337A6"/>
    <w:rsid w:val="00F33C1E"/>
    <w:rsid w:val="00F34901"/>
    <w:rsid w:val="00F34A67"/>
    <w:rsid w:val="00F35429"/>
    <w:rsid w:val="00F36DB9"/>
    <w:rsid w:val="00F36FB1"/>
    <w:rsid w:val="00F373D1"/>
    <w:rsid w:val="00F3752F"/>
    <w:rsid w:val="00F37A73"/>
    <w:rsid w:val="00F37BAE"/>
    <w:rsid w:val="00F37EE3"/>
    <w:rsid w:val="00F40A85"/>
    <w:rsid w:val="00F40F47"/>
    <w:rsid w:val="00F412DC"/>
    <w:rsid w:val="00F419B0"/>
    <w:rsid w:val="00F41E76"/>
    <w:rsid w:val="00F42B75"/>
    <w:rsid w:val="00F4323B"/>
    <w:rsid w:val="00F43EAE"/>
    <w:rsid w:val="00F44DF6"/>
    <w:rsid w:val="00F455B0"/>
    <w:rsid w:val="00F46EE9"/>
    <w:rsid w:val="00F472DA"/>
    <w:rsid w:val="00F47900"/>
    <w:rsid w:val="00F47AFB"/>
    <w:rsid w:val="00F47D89"/>
    <w:rsid w:val="00F50A52"/>
    <w:rsid w:val="00F512C3"/>
    <w:rsid w:val="00F529C1"/>
    <w:rsid w:val="00F53BEB"/>
    <w:rsid w:val="00F54F79"/>
    <w:rsid w:val="00F5503E"/>
    <w:rsid w:val="00F55D43"/>
    <w:rsid w:val="00F5616E"/>
    <w:rsid w:val="00F57082"/>
    <w:rsid w:val="00F570BB"/>
    <w:rsid w:val="00F57462"/>
    <w:rsid w:val="00F576B8"/>
    <w:rsid w:val="00F60735"/>
    <w:rsid w:val="00F6086A"/>
    <w:rsid w:val="00F60F7F"/>
    <w:rsid w:val="00F61FEC"/>
    <w:rsid w:val="00F6201F"/>
    <w:rsid w:val="00F62812"/>
    <w:rsid w:val="00F6284E"/>
    <w:rsid w:val="00F63331"/>
    <w:rsid w:val="00F6396B"/>
    <w:rsid w:val="00F6467A"/>
    <w:rsid w:val="00F656BB"/>
    <w:rsid w:val="00F656C1"/>
    <w:rsid w:val="00F65EC8"/>
    <w:rsid w:val="00F66386"/>
    <w:rsid w:val="00F6640A"/>
    <w:rsid w:val="00F66CD9"/>
    <w:rsid w:val="00F673E5"/>
    <w:rsid w:val="00F70231"/>
    <w:rsid w:val="00F7023E"/>
    <w:rsid w:val="00F702BE"/>
    <w:rsid w:val="00F70E46"/>
    <w:rsid w:val="00F70EA5"/>
    <w:rsid w:val="00F725C7"/>
    <w:rsid w:val="00F72771"/>
    <w:rsid w:val="00F72BCD"/>
    <w:rsid w:val="00F72C2E"/>
    <w:rsid w:val="00F72D7B"/>
    <w:rsid w:val="00F731C3"/>
    <w:rsid w:val="00F73694"/>
    <w:rsid w:val="00F74D0B"/>
    <w:rsid w:val="00F75136"/>
    <w:rsid w:val="00F75AB1"/>
    <w:rsid w:val="00F76600"/>
    <w:rsid w:val="00F76B74"/>
    <w:rsid w:val="00F776CB"/>
    <w:rsid w:val="00F77AF7"/>
    <w:rsid w:val="00F82024"/>
    <w:rsid w:val="00F82C98"/>
    <w:rsid w:val="00F8341C"/>
    <w:rsid w:val="00F83475"/>
    <w:rsid w:val="00F8365A"/>
    <w:rsid w:val="00F83997"/>
    <w:rsid w:val="00F83A79"/>
    <w:rsid w:val="00F83DDB"/>
    <w:rsid w:val="00F83FDC"/>
    <w:rsid w:val="00F848E3"/>
    <w:rsid w:val="00F84CD8"/>
    <w:rsid w:val="00F8570E"/>
    <w:rsid w:val="00F86695"/>
    <w:rsid w:val="00F86908"/>
    <w:rsid w:val="00F8722D"/>
    <w:rsid w:val="00F87428"/>
    <w:rsid w:val="00F904C4"/>
    <w:rsid w:val="00F90E4D"/>
    <w:rsid w:val="00F916D3"/>
    <w:rsid w:val="00F916F6"/>
    <w:rsid w:val="00F92220"/>
    <w:rsid w:val="00F925CA"/>
    <w:rsid w:val="00F9278A"/>
    <w:rsid w:val="00F92951"/>
    <w:rsid w:val="00F92DAA"/>
    <w:rsid w:val="00F933A3"/>
    <w:rsid w:val="00F937D2"/>
    <w:rsid w:val="00F93EE5"/>
    <w:rsid w:val="00F942E6"/>
    <w:rsid w:val="00F95B1D"/>
    <w:rsid w:val="00F95C25"/>
    <w:rsid w:val="00F9619D"/>
    <w:rsid w:val="00F96857"/>
    <w:rsid w:val="00F97037"/>
    <w:rsid w:val="00FA0F07"/>
    <w:rsid w:val="00FA166B"/>
    <w:rsid w:val="00FA1939"/>
    <w:rsid w:val="00FA1C87"/>
    <w:rsid w:val="00FA2C0E"/>
    <w:rsid w:val="00FA31D5"/>
    <w:rsid w:val="00FA3799"/>
    <w:rsid w:val="00FA3991"/>
    <w:rsid w:val="00FA55C7"/>
    <w:rsid w:val="00FA5A73"/>
    <w:rsid w:val="00FA5D50"/>
    <w:rsid w:val="00FA5D7C"/>
    <w:rsid w:val="00FA67C3"/>
    <w:rsid w:val="00FA6ADD"/>
    <w:rsid w:val="00FA7527"/>
    <w:rsid w:val="00FA7D41"/>
    <w:rsid w:val="00FA7F66"/>
    <w:rsid w:val="00FB0070"/>
    <w:rsid w:val="00FB0A31"/>
    <w:rsid w:val="00FB0CC1"/>
    <w:rsid w:val="00FB1484"/>
    <w:rsid w:val="00FB21DD"/>
    <w:rsid w:val="00FB23E6"/>
    <w:rsid w:val="00FB3F43"/>
    <w:rsid w:val="00FB40F5"/>
    <w:rsid w:val="00FB4104"/>
    <w:rsid w:val="00FB4165"/>
    <w:rsid w:val="00FB47D9"/>
    <w:rsid w:val="00FB4DCF"/>
    <w:rsid w:val="00FB5104"/>
    <w:rsid w:val="00FB58D7"/>
    <w:rsid w:val="00FB6BA2"/>
    <w:rsid w:val="00FB6F90"/>
    <w:rsid w:val="00FC0571"/>
    <w:rsid w:val="00FC1C1C"/>
    <w:rsid w:val="00FC21F2"/>
    <w:rsid w:val="00FC283D"/>
    <w:rsid w:val="00FC2962"/>
    <w:rsid w:val="00FC2DAA"/>
    <w:rsid w:val="00FC397D"/>
    <w:rsid w:val="00FC3AA1"/>
    <w:rsid w:val="00FC3F26"/>
    <w:rsid w:val="00FC4672"/>
    <w:rsid w:val="00FC5173"/>
    <w:rsid w:val="00FC5603"/>
    <w:rsid w:val="00FC5CE4"/>
    <w:rsid w:val="00FC5EE9"/>
    <w:rsid w:val="00FC63FF"/>
    <w:rsid w:val="00FC6AF8"/>
    <w:rsid w:val="00FC6CC2"/>
    <w:rsid w:val="00FC6FDF"/>
    <w:rsid w:val="00FC71FC"/>
    <w:rsid w:val="00FD025A"/>
    <w:rsid w:val="00FD08AA"/>
    <w:rsid w:val="00FD0AAC"/>
    <w:rsid w:val="00FD0FE5"/>
    <w:rsid w:val="00FD1627"/>
    <w:rsid w:val="00FD1732"/>
    <w:rsid w:val="00FD2802"/>
    <w:rsid w:val="00FD4849"/>
    <w:rsid w:val="00FD4F8C"/>
    <w:rsid w:val="00FD538B"/>
    <w:rsid w:val="00FD56D6"/>
    <w:rsid w:val="00FD58C8"/>
    <w:rsid w:val="00FD76DF"/>
    <w:rsid w:val="00FD7BEF"/>
    <w:rsid w:val="00FD7C16"/>
    <w:rsid w:val="00FD7D33"/>
    <w:rsid w:val="00FE0256"/>
    <w:rsid w:val="00FE04C2"/>
    <w:rsid w:val="00FE0AFD"/>
    <w:rsid w:val="00FE0E65"/>
    <w:rsid w:val="00FE2360"/>
    <w:rsid w:val="00FE2E7C"/>
    <w:rsid w:val="00FE2FD2"/>
    <w:rsid w:val="00FE3B7B"/>
    <w:rsid w:val="00FE4666"/>
    <w:rsid w:val="00FE49D1"/>
    <w:rsid w:val="00FE4E92"/>
    <w:rsid w:val="00FE5FED"/>
    <w:rsid w:val="00FE696C"/>
    <w:rsid w:val="00FE6E63"/>
    <w:rsid w:val="00FE76D6"/>
    <w:rsid w:val="00FE7C9C"/>
    <w:rsid w:val="00FF0378"/>
    <w:rsid w:val="00FF0C85"/>
    <w:rsid w:val="00FF0C8C"/>
    <w:rsid w:val="00FF0D85"/>
    <w:rsid w:val="00FF1765"/>
    <w:rsid w:val="00FF18BE"/>
    <w:rsid w:val="00FF23A2"/>
    <w:rsid w:val="00FF23ED"/>
    <w:rsid w:val="00FF27BF"/>
    <w:rsid w:val="00FF3170"/>
    <w:rsid w:val="00FF31C1"/>
    <w:rsid w:val="00FF35CE"/>
    <w:rsid w:val="00FF38EF"/>
    <w:rsid w:val="00FF468E"/>
    <w:rsid w:val="00FF4A23"/>
    <w:rsid w:val="00FF5376"/>
    <w:rsid w:val="00FF60DB"/>
    <w:rsid w:val="00FF6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1405874E"/>
  <w15:docId w15:val="{0289E922-ED68-474C-A26E-53D4AD1E5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75426"/>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81518C"/>
    <w:pPr>
      <w:keepNext/>
      <w:spacing w:line="288" w:lineRule="auto"/>
      <w:ind w:firstLine="851"/>
      <w:jc w:val="center"/>
      <w:outlineLvl w:val="1"/>
    </w:pPr>
    <w:rPr>
      <w:rFonts w:ascii="Trebuchet MS" w:hAnsi="Trebuchet MS"/>
      <w:b/>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Normal,Akapit z listą31,Wypunktowanie,Normal2,Asia 2  Akapit z listą,tekst normalny,normalny tekst,Numerowanie,List Paragraph,Akapit z listą BS,Kolorowa lista — akcent 11,A_wyliczenie,K-P_odwolanie,Akapit z listą5,Signature"/>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basedOn w:val="Domylnaczcionkaakapitu"/>
    <w:link w:val="Nagwek2"/>
    <w:rsid w:val="0081518C"/>
    <w:rPr>
      <w:rFonts w:ascii="Trebuchet MS" w:hAnsi="Trebuchet MS"/>
      <w:b/>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0"/>
      </w:numPr>
    </w:pPr>
  </w:style>
  <w:style w:type="paragraph" w:customStyle="1" w:styleId="BodySingle">
    <w:name w:val="Body Single"/>
    <w:basedOn w:val="Normalny"/>
    <w:rsid w:val="00145E37"/>
    <w:rPr>
      <w:rFonts w:ascii="Tms Rmn" w:hAnsi="Tms Rmn" w:cs="Tms Rmn"/>
      <w:noProof/>
      <w14:shadow w14:blurRad="50800" w14:dist="38100" w14:dir="2700000" w14:sx="100000" w14:sy="100000" w14:kx="0" w14:ky="0" w14:algn="tl">
        <w14:srgbClr w14:val="000000">
          <w14:alpha w14:val="60000"/>
        </w14:srgbClr>
      </w14:shadow>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11"/>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26"/>
      </w:numPr>
    </w:pPr>
  </w:style>
  <w:style w:type="numbering" w:customStyle="1" w:styleId="List1">
    <w:name w:val="List 1"/>
    <w:basedOn w:val="Bezlisty"/>
    <w:rsid w:val="00F44DF6"/>
    <w:pPr>
      <w:numPr>
        <w:numId w:val="12"/>
      </w:numPr>
    </w:pPr>
  </w:style>
  <w:style w:type="numbering" w:customStyle="1" w:styleId="Lista21">
    <w:name w:val="Lista 21"/>
    <w:basedOn w:val="Bezlisty"/>
    <w:rsid w:val="00F44DF6"/>
    <w:pPr>
      <w:numPr>
        <w:numId w:val="13"/>
      </w:numPr>
    </w:pPr>
  </w:style>
  <w:style w:type="numbering" w:customStyle="1" w:styleId="Lista31">
    <w:name w:val="Lista 31"/>
    <w:basedOn w:val="Bezlisty"/>
    <w:rsid w:val="00F44DF6"/>
    <w:pPr>
      <w:numPr>
        <w:numId w:val="14"/>
      </w:numPr>
    </w:pPr>
  </w:style>
  <w:style w:type="numbering" w:customStyle="1" w:styleId="Lista41">
    <w:name w:val="Lista 41"/>
    <w:basedOn w:val="Bezlisty"/>
    <w:rsid w:val="00F44DF6"/>
    <w:pPr>
      <w:numPr>
        <w:numId w:val="15"/>
      </w:numPr>
    </w:pPr>
  </w:style>
  <w:style w:type="numbering" w:customStyle="1" w:styleId="Lista51">
    <w:name w:val="Lista 51"/>
    <w:basedOn w:val="Bezlisty"/>
    <w:rsid w:val="00F44DF6"/>
    <w:pPr>
      <w:numPr>
        <w:numId w:val="16"/>
      </w:numPr>
    </w:pPr>
  </w:style>
  <w:style w:type="numbering" w:customStyle="1" w:styleId="List6">
    <w:name w:val="List 6"/>
    <w:basedOn w:val="Bezlisty"/>
    <w:rsid w:val="00F44DF6"/>
    <w:pPr>
      <w:numPr>
        <w:numId w:val="17"/>
      </w:numPr>
    </w:pPr>
  </w:style>
  <w:style w:type="numbering" w:customStyle="1" w:styleId="List7">
    <w:name w:val="List 7"/>
    <w:basedOn w:val="Bezlisty"/>
    <w:rsid w:val="00F44DF6"/>
    <w:pPr>
      <w:numPr>
        <w:numId w:val="25"/>
      </w:numPr>
    </w:pPr>
  </w:style>
  <w:style w:type="numbering" w:customStyle="1" w:styleId="List8">
    <w:name w:val="List 8"/>
    <w:basedOn w:val="Bezlisty"/>
    <w:rsid w:val="00F44DF6"/>
    <w:pPr>
      <w:numPr>
        <w:numId w:val="18"/>
      </w:numPr>
    </w:pPr>
  </w:style>
  <w:style w:type="numbering" w:customStyle="1" w:styleId="List9">
    <w:name w:val="List 9"/>
    <w:basedOn w:val="Bezlisty"/>
    <w:rsid w:val="00F44DF6"/>
    <w:pPr>
      <w:numPr>
        <w:numId w:val="19"/>
      </w:numPr>
    </w:pPr>
  </w:style>
  <w:style w:type="numbering" w:customStyle="1" w:styleId="List10">
    <w:name w:val="List 10"/>
    <w:basedOn w:val="Bezlisty"/>
    <w:rsid w:val="00F44DF6"/>
    <w:pPr>
      <w:numPr>
        <w:numId w:val="20"/>
      </w:numPr>
    </w:pPr>
  </w:style>
  <w:style w:type="numbering" w:customStyle="1" w:styleId="List11">
    <w:name w:val="List 11"/>
    <w:basedOn w:val="Bezlisty"/>
    <w:rsid w:val="00F44DF6"/>
    <w:pPr>
      <w:numPr>
        <w:numId w:val="21"/>
      </w:numPr>
    </w:pPr>
  </w:style>
  <w:style w:type="numbering" w:customStyle="1" w:styleId="List12">
    <w:name w:val="List 12"/>
    <w:basedOn w:val="Bezlisty"/>
    <w:rsid w:val="00F44DF6"/>
    <w:pPr>
      <w:numPr>
        <w:numId w:val="22"/>
      </w:numPr>
    </w:pPr>
  </w:style>
  <w:style w:type="numbering" w:customStyle="1" w:styleId="List13">
    <w:name w:val="List 13"/>
    <w:basedOn w:val="Bezlisty"/>
    <w:rsid w:val="00F44DF6"/>
    <w:pPr>
      <w:numPr>
        <w:numId w:val="23"/>
      </w:numPr>
    </w:pPr>
  </w:style>
  <w:style w:type="numbering" w:customStyle="1" w:styleId="List14">
    <w:name w:val="List 14"/>
    <w:basedOn w:val="Bezlisty"/>
    <w:rsid w:val="00F44DF6"/>
    <w:pPr>
      <w:numPr>
        <w:numId w:val="24"/>
      </w:numPr>
    </w:pPr>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9"/>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31"/>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30"/>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32"/>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3"/>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szCs w:val="24"/>
    </w:rPr>
  </w:style>
  <w:style w:type="paragraph" w:styleId="Tekstprzypisudolnego">
    <w:name w:val="footnote text"/>
    <w:basedOn w:val="Normalny"/>
    <w:link w:val="TekstprzypisudolnegoZnak"/>
    <w:uiPriority w:val="99"/>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4"/>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5"/>
      </w:numPr>
      <w:spacing w:before="120" w:after="120"/>
      <w:jc w:val="both"/>
    </w:pPr>
    <w:rPr>
      <w:rFonts w:eastAsia="Calibri"/>
      <w:sz w:val="24"/>
      <w:szCs w:val="22"/>
      <w:lang w:eastAsia="en-GB"/>
    </w:rPr>
  </w:style>
  <w:style w:type="paragraph" w:customStyle="1" w:styleId="Tiret1">
    <w:name w:val="Tiret 1"/>
    <w:basedOn w:val="Normalny"/>
    <w:rsid w:val="00B27A8F"/>
    <w:pPr>
      <w:numPr>
        <w:numId w:val="36"/>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7"/>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7"/>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7"/>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7"/>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Normal Znak,Akapit z listą31 Znak,Wypunktowanie Znak,Normal2 Znak,Asia 2  Akapit z listą Znak,tekst normalny Znak,normalny tekst Znak,Numerowanie Znak,List Paragraph Znak,Akapit z listą BS Znak,A_wyliczenie Znak"/>
    <w:link w:val="Akapitzlist"/>
    <w:uiPriority w:val="34"/>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9"/>
      </w:numPr>
    </w:pPr>
  </w:style>
  <w:style w:type="numbering" w:customStyle="1" w:styleId="WW8Num5">
    <w:name w:val="WW8Num5"/>
    <w:rsid w:val="00FD56D6"/>
    <w:pPr>
      <w:numPr>
        <w:numId w:val="48"/>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4303B1"/>
    <w:rPr>
      <w:color w:val="605E5C"/>
      <w:shd w:val="clear" w:color="auto" w:fill="E1DFDD"/>
    </w:rPr>
  </w:style>
  <w:style w:type="character" w:customStyle="1" w:styleId="Hyperlink1">
    <w:name w:val="Hyperlink.1"/>
    <w:rsid w:val="00CE6E1D"/>
    <w:rPr>
      <w:color w:val="0000FF"/>
      <w:sz w:val="20"/>
      <w:szCs w:val="20"/>
      <w:u w:val="single" w:color="0000FF"/>
    </w:rPr>
  </w:style>
  <w:style w:type="paragraph" w:customStyle="1" w:styleId="Tekstpodstawowywciety2">
    <w:name w:val="Tekst podstawowy wciety 2"/>
    <w:basedOn w:val="Normalny"/>
    <w:rsid w:val="0042083D"/>
    <w:pPr>
      <w:widowControl w:val="0"/>
      <w:suppressAutoHyphens/>
      <w:autoSpaceDE w:val="0"/>
      <w:ind w:left="284" w:hanging="284"/>
      <w:jc w:val="both"/>
    </w:pPr>
    <w:rPr>
      <w:sz w:val="28"/>
      <w:szCs w:val="28"/>
      <w:lang w:eastAsia="zh-CN"/>
    </w:rPr>
  </w:style>
  <w:style w:type="paragraph" w:customStyle="1" w:styleId="Zwykytekst1">
    <w:name w:val="Zwykły tekst1"/>
    <w:basedOn w:val="Normalny"/>
    <w:rsid w:val="0042083D"/>
    <w:pPr>
      <w:numPr>
        <w:numId w:val="62"/>
      </w:numPr>
      <w:suppressAutoHyphens/>
    </w:pPr>
    <w:rPr>
      <w:sz w:val="24"/>
      <w:lang w:eastAsia="zh-CN"/>
    </w:rPr>
  </w:style>
  <w:style w:type="paragraph" w:customStyle="1" w:styleId="TableParagraph">
    <w:name w:val="Table Paragraph"/>
    <w:basedOn w:val="Normalny"/>
    <w:uiPriority w:val="1"/>
    <w:qFormat/>
    <w:rsid w:val="0042083D"/>
    <w:pPr>
      <w:widowControl w:val="0"/>
      <w:ind w:left="103" w:right="308"/>
    </w:pPr>
    <w:rPr>
      <w:rFonts w:ascii="Arial" w:eastAsia="Arial" w:hAnsi="Arial" w:cs="Arial"/>
      <w:sz w:val="22"/>
      <w:szCs w:val="22"/>
      <w:lang w:val="en-US" w:eastAsia="en-US"/>
    </w:rPr>
  </w:style>
  <w:style w:type="paragraph" w:customStyle="1" w:styleId="Default1">
    <w:name w:val="Default1"/>
    <w:basedOn w:val="Normalny"/>
    <w:rsid w:val="00333EA4"/>
    <w:pPr>
      <w:widowControl w:val="0"/>
      <w:suppressAutoHyphens/>
      <w:autoSpaceDE w:val="0"/>
    </w:pPr>
    <w:rPr>
      <w:color w:val="000000"/>
      <w:kern w:val="1"/>
      <w:sz w:val="24"/>
      <w:szCs w:val="24"/>
      <w:lang w:eastAsia="hi-IN" w:bidi="hi-IN"/>
    </w:rPr>
  </w:style>
  <w:style w:type="paragraph" w:customStyle="1" w:styleId="1">
    <w:name w:val="1."/>
    <w:basedOn w:val="Normalny"/>
    <w:rsid w:val="00701368"/>
    <w:pPr>
      <w:suppressAutoHyphens/>
      <w:snapToGrid w:val="0"/>
      <w:spacing w:line="258" w:lineRule="atLeast"/>
      <w:ind w:left="227" w:hanging="227"/>
      <w:jc w:val="both"/>
    </w:pPr>
    <w:rPr>
      <w:rFonts w:ascii="FrankfurtGothic" w:hAnsi="FrankfurtGothic" w:cs="FrankfurtGothic"/>
      <w:color w:val="000000"/>
      <w:sz w:val="19"/>
      <w:szCs w:val="19"/>
      <w:lang w:eastAsia="zh-CN"/>
    </w:rPr>
  </w:style>
  <w:style w:type="paragraph" w:customStyle="1" w:styleId="ZnakZnakZnakZnakZnakZnakZnak">
    <w:name w:val="Znak Znak Znak Znak Znak Znak Znak"/>
    <w:basedOn w:val="Normalny"/>
    <w:rsid w:val="006217DD"/>
    <w:rPr>
      <w:sz w:val="24"/>
      <w:szCs w:val="24"/>
    </w:rPr>
  </w:style>
  <w:style w:type="character" w:styleId="Uwydatnienie">
    <w:name w:val="Emphasis"/>
    <w:uiPriority w:val="20"/>
    <w:qFormat/>
    <w:rsid w:val="002B5F42"/>
    <w:rPr>
      <w:i/>
      <w:iCs/>
    </w:rPr>
  </w:style>
  <w:style w:type="paragraph" w:customStyle="1" w:styleId="WW-Tekstpodstawowywcity3">
    <w:name w:val="WW-Tekst podstawowy wcięty 3"/>
    <w:basedOn w:val="Normalny"/>
    <w:rsid w:val="001E4FBF"/>
    <w:pPr>
      <w:tabs>
        <w:tab w:val="left" w:pos="16756"/>
      </w:tabs>
      <w:suppressAutoHyphens/>
      <w:ind w:left="284"/>
      <w:jc w:val="both"/>
    </w:pPr>
    <w:rPr>
      <w:kern w:val="1"/>
      <w:sz w:val="24"/>
      <w:lang w:eastAsia="ar-SA"/>
    </w:rPr>
  </w:style>
  <w:style w:type="character" w:customStyle="1" w:styleId="czeinternetowe">
    <w:name w:val="Łącze internetowe"/>
    <w:uiPriority w:val="99"/>
    <w:rsid w:val="00917456"/>
    <w:rPr>
      <w:color w:val="0000FF"/>
      <w:u w:val="single"/>
    </w:rPr>
  </w:style>
  <w:style w:type="paragraph" w:customStyle="1" w:styleId="tekst">
    <w:name w:val="tekst"/>
    <w:basedOn w:val="Normalny"/>
    <w:rsid w:val="006E4952"/>
    <w:pPr>
      <w:suppressLineNumbers/>
      <w:suppressAutoHyphens/>
      <w:spacing w:before="60" w:after="60"/>
      <w:jc w:val="both"/>
    </w:pPr>
    <w:rPr>
      <w:sz w:val="24"/>
      <w:lang w:eastAsia="ar-SA"/>
    </w:rPr>
  </w:style>
  <w:style w:type="character" w:customStyle="1" w:styleId="Bodytext2">
    <w:name w:val="Body text (2)_"/>
    <w:basedOn w:val="Domylnaczcionkaakapitu"/>
    <w:rsid w:val="00434073"/>
    <w:rPr>
      <w:rFonts w:ascii="Calibri" w:eastAsia="Calibri" w:hAnsi="Calibri" w:cs="Calibri"/>
      <w:b w:val="0"/>
      <w:bCs w:val="0"/>
      <w:i w:val="0"/>
      <w:iCs w:val="0"/>
      <w:smallCaps w:val="0"/>
      <w:strike w:val="0"/>
      <w:sz w:val="21"/>
      <w:szCs w:val="21"/>
      <w:u w:val="none"/>
    </w:rPr>
  </w:style>
  <w:style w:type="character" w:customStyle="1" w:styleId="Bodytext20">
    <w:name w:val="Body text (2)"/>
    <w:basedOn w:val="Bodytext2"/>
    <w:rsid w:val="00434073"/>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 w:type="character" w:customStyle="1" w:styleId="Heading1">
    <w:name w:val="Heading #1_"/>
    <w:basedOn w:val="Domylnaczcionkaakapitu"/>
    <w:rsid w:val="00434073"/>
    <w:rPr>
      <w:rFonts w:ascii="Calibri" w:eastAsia="Calibri" w:hAnsi="Calibri" w:cs="Calibri"/>
      <w:b/>
      <w:bCs/>
      <w:i w:val="0"/>
      <w:iCs w:val="0"/>
      <w:smallCaps w:val="0"/>
      <w:strike w:val="0"/>
      <w:sz w:val="21"/>
      <w:szCs w:val="21"/>
      <w:u w:val="none"/>
    </w:rPr>
  </w:style>
  <w:style w:type="character" w:customStyle="1" w:styleId="Heading10">
    <w:name w:val="Heading #1"/>
    <w:basedOn w:val="Heading1"/>
    <w:rsid w:val="00434073"/>
    <w:rPr>
      <w:rFonts w:ascii="Calibri" w:eastAsia="Calibri" w:hAnsi="Calibri" w:cs="Calibri"/>
      <w:b/>
      <w:bCs/>
      <w:i w:val="0"/>
      <w:iCs w:val="0"/>
      <w:smallCaps w:val="0"/>
      <w:strike w:val="0"/>
      <w:color w:val="000000"/>
      <w:spacing w:val="0"/>
      <w:w w:val="100"/>
      <w:position w:val="0"/>
      <w:sz w:val="21"/>
      <w:szCs w:val="21"/>
      <w:u w:val="single"/>
      <w:lang w:val="pl-PL" w:eastAsia="pl-PL" w:bidi="pl-PL"/>
    </w:rPr>
  </w:style>
  <w:style w:type="character" w:customStyle="1" w:styleId="markedcontent">
    <w:name w:val="markedcontent"/>
    <w:basedOn w:val="Domylnaczcionkaakapitu"/>
    <w:rsid w:val="0067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27088680">
      <w:bodyDiv w:val="1"/>
      <w:marLeft w:val="0"/>
      <w:marRight w:val="0"/>
      <w:marTop w:val="0"/>
      <w:marBottom w:val="0"/>
      <w:divBdr>
        <w:top w:val="none" w:sz="0" w:space="0" w:color="auto"/>
        <w:left w:val="none" w:sz="0" w:space="0" w:color="auto"/>
        <w:bottom w:val="none" w:sz="0" w:space="0" w:color="auto"/>
        <w:right w:val="none" w:sz="0" w:space="0" w:color="auto"/>
      </w:divBdr>
    </w:div>
    <w:div w:id="147140591">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85022681">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86855538">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07174286">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105193">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1769694">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3649421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2944508">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17897016">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999238905">
      <w:bodyDiv w:val="1"/>
      <w:marLeft w:val="0"/>
      <w:marRight w:val="0"/>
      <w:marTop w:val="0"/>
      <w:marBottom w:val="0"/>
      <w:divBdr>
        <w:top w:val="none" w:sz="0" w:space="0" w:color="auto"/>
        <w:left w:val="none" w:sz="0" w:space="0" w:color="auto"/>
        <w:bottom w:val="none" w:sz="0" w:space="0" w:color="auto"/>
        <w:right w:val="none" w:sz="0" w:space="0" w:color="auto"/>
      </w:divBdr>
    </w:div>
    <w:div w:id="1009143252">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293057600">
      <w:bodyDiv w:val="1"/>
      <w:marLeft w:val="0"/>
      <w:marRight w:val="0"/>
      <w:marTop w:val="0"/>
      <w:marBottom w:val="0"/>
      <w:divBdr>
        <w:top w:val="none" w:sz="0" w:space="0" w:color="auto"/>
        <w:left w:val="none" w:sz="0" w:space="0" w:color="auto"/>
        <w:bottom w:val="none" w:sz="0" w:space="0" w:color="auto"/>
        <w:right w:val="none" w:sz="0" w:space="0" w:color="auto"/>
      </w:divBdr>
    </w:div>
    <w:div w:id="1305772002">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4933185">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496677610">
      <w:bodyDiv w:val="1"/>
      <w:marLeft w:val="0"/>
      <w:marRight w:val="0"/>
      <w:marTop w:val="0"/>
      <w:marBottom w:val="0"/>
      <w:divBdr>
        <w:top w:val="none" w:sz="0" w:space="0" w:color="auto"/>
        <w:left w:val="none" w:sz="0" w:space="0" w:color="auto"/>
        <w:bottom w:val="none" w:sz="0" w:space="0" w:color="auto"/>
        <w:right w:val="none" w:sz="0" w:space="0" w:color="auto"/>
      </w:divBdr>
      <w:divsChild>
        <w:div w:id="623779482">
          <w:marLeft w:val="0"/>
          <w:marRight w:val="0"/>
          <w:marTop w:val="0"/>
          <w:marBottom w:val="0"/>
          <w:divBdr>
            <w:top w:val="none" w:sz="0" w:space="0" w:color="auto"/>
            <w:left w:val="none" w:sz="0" w:space="0" w:color="auto"/>
            <w:bottom w:val="none" w:sz="0" w:space="0" w:color="auto"/>
            <w:right w:val="none" w:sz="0" w:space="0" w:color="auto"/>
          </w:divBdr>
        </w:div>
        <w:div w:id="366102609">
          <w:marLeft w:val="0"/>
          <w:marRight w:val="0"/>
          <w:marTop w:val="0"/>
          <w:marBottom w:val="0"/>
          <w:divBdr>
            <w:top w:val="none" w:sz="0" w:space="0" w:color="auto"/>
            <w:left w:val="none" w:sz="0" w:space="0" w:color="auto"/>
            <w:bottom w:val="none" w:sz="0" w:space="0" w:color="auto"/>
            <w:right w:val="none" w:sz="0" w:space="0" w:color="auto"/>
          </w:divBdr>
        </w:div>
      </w:divsChild>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588611365">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697191734">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1708551">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788162248">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7615362">
      <w:bodyDiv w:val="1"/>
      <w:marLeft w:val="0"/>
      <w:marRight w:val="0"/>
      <w:marTop w:val="0"/>
      <w:marBottom w:val="0"/>
      <w:divBdr>
        <w:top w:val="none" w:sz="0" w:space="0" w:color="auto"/>
        <w:left w:val="none" w:sz="0" w:space="0" w:color="auto"/>
        <w:bottom w:val="none" w:sz="0" w:space="0" w:color="auto"/>
        <w:right w:val="none" w:sz="0" w:space="0" w:color="auto"/>
      </w:divBdr>
    </w:div>
    <w:div w:id="1877619929">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70626646">
      <w:bodyDiv w:val="1"/>
      <w:marLeft w:val="0"/>
      <w:marRight w:val="0"/>
      <w:marTop w:val="0"/>
      <w:marBottom w:val="0"/>
      <w:divBdr>
        <w:top w:val="none" w:sz="0" w:space="0" w:color="auto"/>
        <w:left w:val="none" w:sz="0" w:space="0" w:color="auto"/>
        <w:bottom w:val="none" w:sz="0" w:space="0" w:color="auto"/>
        <w:right w:val="none" w:sz="0" w:space="0" w:color="auto"/>
      </w:divBdr>
    </w:div>
    <w:div w:id="1976372414">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4627475">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06001444">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15396629">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skoczow/proceedings" TargetMode="External"/><Relationship Id="rId18" Type="http://schemas.openxmlformats.org/officeDocument/2006/relationships/hyperlink" Target="https://platformazakupowa.pl/strona/1-regulamin" TargetMode="External"/><Relationship Id="rId26" Type="http://schemas.openxmlformats.org/officeDocument/2006/relationships/control" Target="activeX/activeX1.xm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zampub@um.skoczow.pl" TargetMode="External"/><Relationship Id="rId17" Type="http://schemas.openxmlformats.org/officeDocument/2006/relationships/hyperlink" Target="https://platformazakupowa.pl/strona/1-regulamin" TargetMode="External"/><Relationship Id="rId25" Type="http://schemas.openxmlformats.org/officeDocument/2006/relationships/image" Target="media/image2.wmf"/><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sip.lex.pl/" TargetMode="External"/><Relationship Id="rId29" Type="http://schemas.openxmlformats.org/officeDocument/2006/relationships/control" Target="activeX/activeX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um.skoczow.pl" TargetMode="External"/><Relationship Id="rId24" Type="http://schemas.openxmlformats.org/officeDocument/2006/relationships/hyperlink" Target="mailto:iod@um.skoczow.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ampub@um.skoczow.pl" TargetMode="External"/><Relationship Id="rId23" Type="http://schemas.openxmlformats.org/officeDocument/2006/relationships/hyperlink" Target="https://platformazakupowa.pl/pn/skoczow/proceedings" TargetMode="External"/><Relationship Id="rId28" Type="http://schemas.openxmlformats.org/officeDocument/2006/relationships/control" Target="activeX/activeX3.xml"/><Relationship Id="rId36" Type="http://schemas.openxmlformats.org/officeDocument/2006/relationships/theme" Target="theme/theme1.xml"/><Relationship Id="rId10" Type="http://schemas.openxmlformats.org/officeDocument/2006/relationships/hyperlink" Target="https://platformazakupowa.pl/pn/skoczow/proceedings" TargetMode="External"/><Relationship Id="rId19" Type="http://schemas.openxmlformats.org/officeDocument/2006/relationships/hyperlink" Target="mailto:cwk@platformazakupowa.pl" TargetMode="External"/><Relationship Id="rId31"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hyperlink" Target="https://www.skoczow.pl" TargetMode="External"/><Relationship Id="rId14" Type="http://schemas.openxmlformats.org/officeDocument/2006/relationships/hyperlink" Target="https://platformazakupowa.pl/pn/skoczow/proceedings" TargetMode="External"/><Relationship Id="rId22" Type="http://schemas.openxmlformats.org/officeDocument/2006/relationships/hyperlink" Target="https://sip.lex.pl/" TargetMode="External"/><Relationship Id="rId27" Type="http://schemas.openxmlformats.org/officeDocument/2006/relationships/control" Target="activeX/activeX2.xml"/><Relationship Id="rId30" Type="http://schemas.openxmlformats.org/officeDocument/2006/relationships/control" Target="activeX/activeX5.xml"/><Relationship Id="rId35" Type="http://schemas.openxmlformats.org/officeDocument/2006/relationships/fontTable" Target="fontTable.xml"/><Relationship Id="rId8" Type="http://schemas.openxmlformats.org/officeDocument/2006/relationships/image" Target="media/image1.e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16884-139A-44D7-9AA4-B8A558AF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2041</TotalTime>
  <Pages>39</Pages>
  <Words>11282</Words>
  <Characters>67696</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78821</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Patrycja Barszczak</cp:lastModifiedBy>
  <cp:revision>94</cp:revision>
  <cp:lastPrinted>2022-11-28T10:38:00Z</cp:lastPrinted>
  <dcterms:created xsi:type="dcterms:W3CDTF">2022-06-13T07:09:00Z</dcterms:created>
  <dcterms:modified xsi:type="dcterms:W3CDTF">2022-11-28T10:42:00Z</dcterms:modified>
</cp:coreProperties>
</file>