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B993D" w14:textId="77777777" w:rsidR="001356BA" w:rsidRPr="002336BB" w:rsidRDefault="001356BA" w:rsidP="001356BA">
      <w:pPr>
        <w:keepNext/>
        <w:spacing w:line="276" w:lineRule="auto"/>
        <w:jc w:val="right"/>
        <w:outlineLvl w:val="8"/>
        <w:rPr>
          <w:rFonts w:ascii="Arial Narrow" w:eastAsia="Times New Roman" w:hAnsi="Arial Narrow" w:cs="Times New Roman"/>
          <w:bCs/>
          <w:iCs/>
          <w:sz w:val="20"/>
          <w:szCs w:val="20"/>
          <w:lang w:eastAsia="pl-PL"/>
        </w:rPr>
      </w:pPr>
      <w:r w:rsidRPr="00824FD5">
        <w:rPr>
          <w:rFonts w:ascii="Arial Narrow" w:eastAsia="Times New Roman" w:hAnsi="Arial Narrow" w:cs="Times New Roman"/>
          <w:bCs/>
          <w:i/>
          <w:sz w:val="20"/>
          <w:szCs w:val="20"/>
          <w:lang w:eastAsia="pl-PL"/>
        </w:rPr>
        <w:t xml:space="preserve">   </w:t>
      </w:r>
      <w:bookmarkStart w:id="0" w:name="_Hlk81382759"/>
      <w:r w:rsidRPr="002336BB">
        <w:rPr>
          <w:rFonts w:ascii="Arial Narrow" w:eastAsia="Times New Roman" w:hAnsi="Arial Narrow" w:cs="Times New Roman"/>
          <w:bCs/>
          <w:iCs/>
          <w:sz w:val="20"/>
          <w:szCs w:val="20"/>
          <w:lang w:eastAsia="pl-PL"/>
        </w:rPr>
        <w:t>Załącznik nr 1</w:t>
      </w:r>
      <w:r>
        <w:rPr>
          <w:rFonts w:ascii="Arial Narrow" w:eastAsia="Times New Roman" w:hAnsi="Arial Narrow" w:cs="Times New Roman"/>
          <w:bCs/>
          <w:iCs/>
          <w:sz w:val="20"/>
          <w:szCs w:val="20"/>
          <w:lang w:eastAsia="pl-PL"/>
        </w:rPr>
        <w:t xml:space="preserve"> do SWZ</w:t>
      </w:r>
    </w:p>
    <w:p w14:paraId="7C3C0536" w14:textId="77777777" w:rsidR="00EB46F4" w:rsidRDefault="00EB46F4" w:rsidP="001356BA">
      <w:pPr>
        <w:keepNext/>
        <w:overflowPunct w:val="0"/>
        <w:autoSpaceDE w:val="0"/>
        <w:autoSpaceDN w:val="0"/>
        <w:adjustRightInd w:val="0"/>
        <w:spacing w:line="276" w:lineRule="auto"/>
        <w:ind w:firstLine="5245"/>
        <w:textAlignment w:val="baseline"/>
        <w:outlineLvl w:val="0"/>
        <w:rPr>
          <w:rFonts w:ascii="Arial Narrow" w:eastAsia="Times New Roman" w:hAnsi="Arial Narrow" w:cs="Times New Roman"/>
          <w:b/>
          <w:sz w:val="24"/>
          <w:szCs w:val="24"/>
          <w:lang w:val="de-DE" w:eastAsia="pl-PL"/>
        </w:rPr>
      </w:pPr>
    </w:p>
    <w:p w14:paraId="356CBD89" w14:textId="1E92AE78" w:rsidR="001356BA" w:rsidRPr="00824FD5" w:rsidRDefault="001356BA" w:rsidP="001356BA">
      <w:pPr>
        <w:keepNext/>
        <w:overflowPunct w:val="0"/>
        <w:autoSpaceDE w:val="0"/>
        <w:autoSpaceDN w:val="0"/>
        <w:adjustRightInd w:val="0"/>
        <w:spacing w:line="276" w:lineRule="auto"/>
        <w:ind w:firstLine="5245"/>
        <w:textAlignment w:val="baseline"/>
        <w:outlineLvl w:val="0"/>
        <w:rPr>
          <w:rFonts w:ascii="Arial Narrow" w:eastAsia="Times New Roman" w:hAnsi="Arial Narrow" w:cs="Times New Roman"/>
          <w:b/>
          <w:sz w:val="24"/>
          <w:szCs w:val="24"/>
          <w:lang w:val="de-DE" w:eastAsia="pl-PL"/>
        </w:rPr>
      </w:pPr>
      <w:r w:rsidRPr="00824FD5">
        <w:rPr>
          <w:rFonts w:ascii="Arial Narrow" w:eastAsia="Times New Roman" w:hAnsi="Arial Narrow" w:cs="Times New Roman"/>
          <w:b/>
          <w:sz w:val="24"/>
          <w:szCs w:val="24"/>
          <w:lang w:val="de-DE" w:eastAsia="pl-PL"/>
        </w:rPr>
        <w:t xml:space="preserve">Gmina Bobrowice </w:t>
      </w:r>
    </w:p>
    <w:p w14:paraId="27AFFE8C" w14:textId="77777777" w:rsidR="001356BA" w:rsidRDefault="001356BA" w:rsidP="001356BA">
      <w:pPr>
        <w:keepNext/>
        <w:overflowPunct w:val="0"/>
        <w:autoSpaceDE w:val="0"/>
        <w:autoSpaceDN w:val="0"/>
        <w:adjustRightInd w:val="0"/>
        <w:spacing w:line="276" w:lineRule="auto"/>
        <w:ind w:firstLine="5245"/>
        <w:textAlignment w:val="baseline"/>
        <w:outlineLvl w:val="0"/>
        <w:rPr>
          <w:rFonts w:ascii="Arial Narrow" w:eastAsia="Times New Roman" w:hAnsi="Arial Narrow" w:cs="Times New Roman"/>
          <w:b/>
          <w:sz w:val="24"/>
          <w:szCs w:val="24"/>
          <w:lang w:val="de-DE" w:eastAsia="pl-PL"/>
        </w:rPr>
      </w:pPr>
      <w:r w:rsidRPr="00824FD5">
        <w:rPr>
          <w:rFonts w:ascii="Arial Narrow" w:eastAsia="Times New Roman" w:hAnsi="Arial Narrow" w:cs="Times New Roman"/>
          <w:b/>
          <w:sz w:val="24"/>
          <w:szCs w:val="24"/>
          <w:lang w:val="de-DE" w:eastAsia="pl-PL"/>
        </w:rPr>
        <w:t xml:space="preserve">Bobrowice </w:t>
      </w:r>
      <w:proofErr w:type="spellStart"/>
      <w:r w:rsidRPr="00824FD5">
        <w:rPr>
          <w:rFonts w:ascii="Arial Narrow" w:eastAsia="Times New Roman" w:hAnsi="Arial Narrow" w:cs="Times New Roman"/>
          <w:b/>
          <w:sz w:val="24"/>
          <w:szCs w:val="24"/>
          <w:lang w:val="de-DE" w:eastAsia="pl-PL"/>
        </w:rPr>
        <w:t>nr</w:t>
      </w:r>
      <w:proofErr w:type="spellEnd"/>
      <w:r w:rsidRPr="00824FD5">
        <w:rPr>
          <w:rFonts w:ascii="Arial Narrow" w:eastAsia="Times New Roman" w:hAnsi="Arial Narrow" w:cs="Times New Roman"/>
          <w:b/>
          <w:sz w:val="24"/>
          <w:szCs w:val="24"/>
          <w:lang w:val="de-DE" w:eastAsia="pl-PL"/>
        </w:rPr>
        <w:t xml:space="preserve"> 131</w:t>
      </w:r>
      <w:r>
        <w:rPr>
          <w:rFonts w:ascii="Arial Narrow" w:eastAsia="Times New Roman" w:hAnsi="Arial Narrow" w:cs="Times New Roman"/>
          <w:b/>
          <w:sz w:val="24"/>
          <w:szCs w:val="24"/>
          <w:lang w:val="de-DE" w:eastAsia="pl-PL"/>
        </w:rPr>
        <w:t xml:space="preserve">, </w:t>
      </w:r>
      <w:r w:rsidRPr="00824FD5">
        <w:rPr>
          <w:rFonts w:ascii="Arial Narrow" w:eastAsia="Times New Roman" w:hAnsi="Arial Narrow" w:cs="Times New Roman"/>
          <w:b/>
          <w:sz w:val="24"/>
          <w:szCs w:val="24"/>
          <w:lang w:val="de-DE" w:eastAsia="pl-PL"/>
        </w:rPr>
        <w:t>66-627 Bobrowice</w:t>
      </w:r>
    </w:p>
    <w:p w14:paraId="25C5092B" w14:textId="77777777" w:rsidR="001356BA" w:rsidRPr="00824FD5" w:rsidRDefault="001356BA" w:rsidP="001356BA">
      <w:pPr>
        <w:keepNext/>
        <w:overflowPunct w:val="0"/>
        <w:autoSpaceDE w:val="0"/>
        <w:autoSpaceDN w:val="0"/>
        <w:adjustRightInd w:val="0"/>
        <w:spacing w:line="276" w:lineRule="auto"/>
        <w:ind w:firstLine="5245"/>
        <w:textAlignment w:val="baseline"/>
        <w:outlineLvl w:val="0"/>
        <w:rPr>
          <w:rFonts w:ascii="Arial Narrow" w:eastAsia="Times New Roman" w:hAnsi="Arial Narrow" w:cs="Times New Roman"/>
          <w:b/>
          <w:sz w:val="24"/>
          <w:szCs w:val="24"/>
          <w:lang w:val="de-DE" w:eastAsia="pl-PL"/>
        </w:rPr>
      </w:pPr>
    </w:p>
    <w:p w14:paraId="12FD74F7" w14:textId="77777777" w:rsidR="001356BA" w:rsidRPr="00824FD5" w:rsidRDefault="001356BA" w:rsidP="001356BA">
      <w:pPr>
        <w:keepNext/>
        <w:overflowPunct w:val="0"/>
        <w:autoSpaceDE w:val="0"/>
        <w:autoSpaceDN w:val="0"/>
        <w:adjustRightInd w:val="0"/>
        <w:spacing w:line="276" w:lineRule="auto"/>
        <w:jc w:val="center"/>
        <w:textAlignment w:val="baseline"/>
        <w:outlineLvl w:val="0"/>
        <w:rPr>
          <w:rFonts w:ascii="Arial Narrow" w:eastAsia="Times New Roman" w:hAnsi="Arial Narrow" w:cs="Times New Roman"/>
          <w:b/>
          <w:sz w:val="24"/>
          <w:szCs w:val="24"/>
          <w:lang w:val="de-DE" w:eastAsia="pl-PL"/>
        </w:rPr>
      </w:pPr>
      <w:r w:rsidRPr="00824FD5">
        <w:rPr>
          <w:rFonts w:ascii="Arial Narrow" w:eastAsia="Times New Roman" w:hAnsi="Arial Narrow" w:cs="Times New Roman"/>
          <w:b/>
          <w:sz w:val="24"/>
          <w:szCs w:val="24"/>
          <w:lang w:val="de-DE" w:eastAsia="pl-PL"/>
        </w:rPr>
        <w:t>O F E R T A</w:t>
      </w:r>
    </w:p>
    <w:p w14:paraId="70835A37" w14:textId="77777777" w:rsidR="000C564D" w:rsidRDefault="001356BA" w:rsidP="001356BA">
      <w:pPr>
        <w:spacing w:line="276" w:lineRule="auto"/>
        <w:jc w:val="center"/>
        <w:rPr>
          <w:rFonts w:ascii="Arial Narrow" w:eastAsia="Times New Roman" w:hAnsi="Arial Narrow" w:cs="Times New Roman"/>
          <w:lang w:eastAsia="pl-PL"/>
        </w:rPr>
      </w:pPr>
      <w:r w:rsidRPr="00824FD5">
        <w:rPr>
          <w:rFonts w:ascii="Arial Narrow" w:eastAsia="Times New Roman" w:hAnsi="Arial Narrow" w:cs="Times New Roman"/>
          <w:lang w:val="de-DE" w:eastAsia="pl-PL"/>
        </w:rPr>
        <w:t>s</w:t>
      </w:r>
      <w:proofErr w:type="spellStart"/>
      <w:r w:rsidRPr="00824FD5">
        <w:rPr>
          <w:rFonts w:ascii="Arial Narrow" w:eastAsia="Times New Roman" w:hAnsi="Arial Narrow" w:cs="Times New Roman"/>
          <w:lang w:eastAsia="pl-PL"/>
        </w:rPr>
        <w:t>kładana</w:t>
      </w:r>
      <w:proofErr w:type="spellEnd"/>
      <w:r w:rsidRPr="00824FD5">
        <w:rPr>
          <w:rFonts w:ascii="Arial Narrow" w:eastAsia="Times New Roman" w:hAnsi="Arial Narrow" w:cs="Times New Roman"/>
          <w:lang w:eastAsia="pl-PL"/>
        </w:rPr>
        <w:t xml:space="preserve"> w postępowaniu prowadzonym w trybie </w:t>
      </w:r>
      <w:r>
        <w:rPr>
          <w:rFonts w:ascii="Arial Narrow" w:eastAsia="Times New Roman" w:hAnsi="Arial Narrow" w:cs="Times New Roman"/>
          <w:lang w:eastAsia="pl-PL"/>
        </w:rPr>
        <w:t>podstawowym</w:t>
      </w:r>
      <w:r w:rsidRPr="00824FD5">
        <w:rPr>
          <w:rFonts w:ascii="Arial Narrow" w:eastAsia="Times New Roman" w:hAnsi="Arial Narrow" w:cs="Times New Roman"/>
          <w:lang w:eastAsia="pl-PL"/>
        </w:rPr>
        <w:t xml:space="preserve"> </w:t>
      </w:r>
      <w:r w:rsidR="000C564D">
        <w:rPr>
          <w:rFonts w:ascii="Arial Narrow" w:eastAsia="Times New Roman" w:hAnsi="Arial Narrow" w:cs="Times New Roman"/>
          <w:lang w:eastAsia="pl-PL"/>
        </w:rPr>
        <w:t xml:space="preserve">z możliwością negocjacji </w:t>
      </w:r>
    </w:p>
    <w:p w14:paraId="71AA49A5" w14:textId="7A28E949" w:rsidR="001356BA" w:rsidRDefault="001356BA" w:rsidP="001356BA">
      <w:pPr>
        <w:spacing w:line="276" w:lineRule="auto"/>
        <w:jc w:val="center"/>
        <w:rPr>
          <w:rFonts w:ascii="Arial Narrow" w:eastAsia="Times New Roman" w:hAnsi="Arial Narrow" w:cs="Times New Roman"/>
          <w:lang w:eastAsia="pl-PL"/>
        </w:rPr>
      </w:pPr>
      <w:r w:rsidRPr="00824FD5">
        <w:rPr>
          <w:rFonts w:ascii="Arial Narrow" w:eastAsia="Times New Roman" w:hAnsi="Arial Narrow" w:cs="Times New Roman"/>
          <w:lang w:eastAsia="pl-PL"/>
        </w:rPr>
        <w:t xml:space="preserve">na podstawie art. 275 pkt.1 ustawy </w:t>
      </w:r>
      <w:proofErr w:type="spellStart"/>
      <w:r>
        <w:rPr>
          <w:rFonts w:ascii="Arial Narrow" w:eastAsia="Times New Roman" w:hAnsi="Arial Narrow" w:cs="Times New Roman"/>
          <w:lang w:eastAsia="pl-PL"/>
        </w:rPr>
        <w:t>pzp</w:t>
      </w:r>
      <w:proofErr w:type="spellEnd"/>
      <w:r w:rsidRPr="00824FD5">
        <w:rPr>
          <w:rFonts w:ascii="Arial Narrow" w:eastAsia="Times New Roman" w:hAnsi="Arial Narrow" w:cs="Times New Roman"/>
          <w:lang w:eastAsia="pl-PL"/>
        </w:rPr>
        <w:t xml:space="preserve"> na wykonanie zadania p.n.</w:t>
      </w:r>
    </w:p>
    <w:p w14:paraId="2CD8437E" w14:textId="0881C01A" w:rsidR="001356BA" w:rsidRDefault="001356BA" w:rsidP="001356BA">
      <w:pPr>
        <w:spacing w:line="276" w:lineRule="auto"/>
        <w:jc w:val="center"/>
        <w:rPr>
          <w:rFonts w:ascii="Arial Narrow" w:eastAsia="Times New Roman" w:hAnsi="Arial Narrow" w:cs="Times New Roman"/>
          <w:lang w:eastAsia="pl-PL"/>
        </w:rPr>
      </w:pPr>
      <w:r w:rsidRPr="007F0D1E">
        <w:rPr>
          <w:rFonts w:ascii="Arial Narrow" w:eastAsia="Times New Roman" w:hAnsi="Arial Narrow" w:cs="Times New Roman"/>
          <w:sz w:val="24"/>
          <w:szCs w:val="24"/>
          <w:lang w:eastAsia="pl-PL"/>
        </w:rPr>
        <w:t xml:space="preserve"> </w:t>
      </w:r>
      <w:r w:rsidR="001C4316" w:rsidRPr="001C4316">
        <w:rPr>
          <w:rFonts w:ascii="Arial Narrow" w:eastAsia="Times New Roman" w:hAnsi="Arial Narrow" w:cs="Times New Roman"/>
          <w:b/>
          <w:bCs/>
          <w:sz w:val="24"/>
          <w:szCs w:val="24"/>
          <w:lang w:eastAsia="pl-PL"/>
        </w:rPr>
        <w:t>Przebudowa drogi gminnej w miejscowości Wełmice</w:t>
      </w:r>
      <w:r>
        <w:rPr>
          <w:rFonts w:ascii="Arial Narrow" w:eastAsia="Times New Roman" w:hAnsi="Arial Narrow" w:cs="Times New Roman"/>
          <w:lang w:eastAsia="pl-PL"/>
        </w:rPr>
        <w:t>.</w:t>
      </w:r>
    </w:p>
    <w:p w14:paraId="7FA1F8AF" w14:textId="77777777" w:rsidR="001356BA" w:rsidRDefault="001356BA" w:rsidP="001356BA">
      <w:pPr>
        <w:spacing w:line="276" w:lineRule="auto"/>
        <w:jc w:val="center"/>
        <w:rPr>
          <w:rFonts w:ascii="Arial Narrow" w:eastAsia="Times New Roman" w:hAnsi="Arial Narrow" w:cs="Times New Roman"/>
          <w:lang w:eastAsia="pl-PL"/>
        </w:rPr>
      </w:pPr>
    </w:p>
    <w:p w14:paraId="03CE4F75" w14:textId="77777777" w:rsidR="001356BA" w:rsidRDefault="001356BA" w:rsidP="001356BA">
      <w:pPr>
        <w:spacing w:line="276" w:lineRule="auto"/>
        <w:jc w:val="center"/>
        <w:rPr>
          <w:rFonts w:ascii="Arial Narrow" w:eastAsia="Times New Roman" w:hAnsi="Arial Narrow" w:cs="Times New Roman"/>
          <w:lang w:eastAsia="pl-PL"/>
        </w:rPr>
      </w:pPr>
    </w:p>
    <w:tbl>
      <w:tblPr>
        <w:tblStyle w:val="Tabela-Siatka"/>
        <w:tblW w:w="0" w:type="auto"/>
        <w:tblInd w:w="1526" w:type="dxa"/>
        <w:tblLook w:val="04A0" w:firstRow="1" w:lastRow="0" w:firstColumn="1" w:lastColumn="0" w:noHBand="0" w:noVBand="1"/>
      </w:tblPr>
      <w:tblGrid>
        <w:gridCol w:w="5953"/>
      </w:tblGrid>
      <w:tr w:rsidR="001356BA" w14:paraId="3124DA83" w14:textId="77777777" w:rsidTr="00D26057">
        <w:tc>
          <w:tcPr>
            <w:tcW w:w="5953" w:type="dxa"/>
          </w:tcPr>
          <w:p w14:paraId="1CCAF4FA" w14:textId="77777777" w:rsidR="001356BA" w:rsidRPr="0082207A" w:rsidRDefault="001356BA" w:rsidP="00D26057">
            <w:pPr>
              <w:spacing w:line="276" w:lineRule="auto"/>
              <w:jc w:val="center"/>
              <w:rPr>
                <w:rFonts w:ascii="Arial Narrow" w:eastAsia="Times New Roman" w:hAnsi="Arial Narrow" w:cs="Times New Roman"/>
                <w:lang w:eastAsia="pl-PL"/>
              </w:rPr>
            </w:pPr>
            <w:proofErr w:type="spellStart"/>
            <w:r w:rsidRPr="0082207A">
              <w:rPr>
                <w:rFonts w:ascii="Arial Narrow" w:eastAsia="Times New Roman" w:hAnsi="Arial Narrow" w:cs="Times New Roman"/>
                <w:b/>
                <w:lang w:val="de-DE" w:eastAsia="pl-PL"/>
              </w:rPr>
              <w:t>Wykonawca</w:t>
            </w:r>
            <w:proofErr w:type="spellEnd"/>
            <w:r w:rsidRPr="0082207A">
              <w:rPr>
                <w:rFonts w:ascii="Arial Narrow" w:eastAsia="Times New Roman" w:hAnsi="Arial Narrow" w:cs="Times New Roman"/>
                <w:b/>
                <w:lang w:val="de-DE" w:eastAsia="pl-PL"/>
              </w:rPr>
              <w:t xml:space="preserve"> </w:t>
            </w:r>
            <w:proofErr w:type="spellStart"/>
            <w:r w:rsidRPr="0082207A">
              <w:rPr>
                <w:rFonts w:ascii="Arial Narrow" w:eastAsia="Times New Roman" w:hAnsi="Arial Narrow" w:cs="Times New Roman"/>
                <w:b/>
                <w:lang w:val="de-DE" w:eastAsia="pl-PL"/>
              </w:rPr>
              <w:t>składający</w:t>
            </w:r>
            <w:proofErr w:type="spellEnd"/>
            <w:r w:rsidRPr="0082207A">
              <w:rPr>
                <w:rFonts w:ascii="Arial Narrow" w:eastAsia="Times New Roman" w:hAnsi="Arial Narrow" w:cs="Times New Roman"/>
                <w:b/>
                <w:lang w:val="de-DE" w:eastAsia="pl-PL"/>
              </w:rPr>
              <w:t xml:space="preserve"> </w:t>
            </w:r>
            <w:proofErr w:type="spellStart"/>
            <w:r w:rsidRPr="0082207A">
              <w:rPr>
                <w:rFonts w:ascii="Arial Narrow" w:eastAsia="Times New Roman" w:hAnsi="Arial Narrow" w:cs="Times New Roman"/>
                <w:b/>
                <w:lang w:val="de-DE" w:eastAsia="pl-PL"/>
              </w:rPr>
              <w:t>ofertę</w:t>
            </w:r>
            <w:proofErr w:type="spellEnd"/>
            <w:r w:rsidRPr="0082207A">
              <w:rPr>
                <w:rFonts w:ascii="Arial Narrow" w:eastAsia="Times New Roman" w:hAnsi="Arial Narrow" w:cs="Times New Roman"/>
                <w:b/>
                <w:lang w:val="de-DE" w:eastAsia="pl-PL"/>
              </w:rPr>
              <w:t xml:space="preserve"> </w:t>
            </w:r>
            <w:r>
              <w:rPr>
                <w:rFonts w:ascii="Arial Narrow" w:eastAsia="Times New Roman" w:hAnsi="Arial Narrow" w:cs="Times New Roman"/>
                <w:b/>
                <w:lang w:val="de-DE" w:eastAsia="pl-PL"/>
              </w:rPr>
              <w:t xml:space="preserve">- </w:t>
            </w:r>
            <w:proofErr w:type="spellStart"/>
            <w:r>
              <w:rPr>
                <w:rFonts w:ascii="Arial Narrow" w:eastAsia="Times New Roman" w:hAnsi="Arial Narrow" w:cs="Times New Roman"/>
                <w:b/>
                <w:lang w:val="de-DE" w:eastAsia="pl-PL"/>
              </w:rPr>
              <w:t>samodzielnie</w:t>
            </w:r>
            <w:proofErr w:type="spellEnd"/>
            <w:r w:rsidRPr="0082207A">
              <w:rPr>
                <w:rFonts w:ascii="Arial Narrow" w:eastAsia="Times New Roman" w:hAnsi="Arial Narrow" w:cs="Times New Roman"/>
                <w:b/>
                <w:lang w:val="de-DE" w:eastAsia="pl-PL"/>
              </w:rPr>
              <w:t xml:space="preserve"> </w:t>
            </w:r>
          </w:p>
        </w:tc>
      </w:tr>
    </w:tbl>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5863"/>
      </w:tblGrid>
      <w:tr w:rsidR="001356BA" w:rsidRPr="00824FD5" w14:paraId="0ACF1EBB" w14:textId="77777777" w:rsidTr="00697D03">
        <w:tc>
          <w:tcPr>
            <w:tcW w:w="3635" w:type="dxa"/>
            <w:shd w:val="clear" w:color="auto" w:fill="auto"/>
          </w:tcPr>
          <w:p w14:paraId="6DDF9633" w14:textId="77777777" w:rsidR="001356BA" w:rsidRPr="00824FD5" w:rsidRDefault="001356BA" w:rsidP="00D26057">
            <w:pPr>
              <w:spacing w:line="276" w:lineRule="auto"/>
              <w:jc w:val="both"/>
              <w:rPr>
                <w:rFonts w:ascii="Arial Narrow" w:eastAsia="Times New Roman" w:hAnsi="Arial Narrow" w:cs="Times New Roman"/>
                <w:sz w:val="16"/>
                <w:szCs w:val="16"/>
                <w:lang w:val="de-DE" w:eastAsia="pl-PL"/>
              </w:rPr>
            </w:pPr>
            <w:proofErr w:type="spellStart"/>
            <w:r>
              <w:rPr>
                <w:rFonts w:ascii="Arial Narrow" w:eastAsia="Times New Roman" w:hAnsi="Arial Narrow" w:cs="Times New Roman"/>
                <w:sz w:val="16"/>
                <w:szCs w:val="16"/>
                <w:lang w:val="de-DE" w:eastAsia="pl-PL"/>
              </w:rPr>
              <w:t>N</w:t>
            </w:r>
            <w:r w:rsidRPr="00824FD5">
              <w:rPr>
                <w:rFonts w:ascii="Arial Narrow" w:eastAsia="Times New Roman" w:hAnsi="Arial Narrow" w:cs="Times New Roman"/>
                <w:sz w:val="16"/>
                <w:szCs w:val="16"/>
                <w:lang w:val="de-DE" w:eastAsia="pl-PL"/>
              </w:rPr>
              <w:t>azwa</w:t>
            </w:r>
            <w:proofErr w:type="spellEnd"/>
            <w:r w:rsidRPr="00824FD5">
              <w:rPr>
                <w:rFonts w:ascii="Arial Narrow" w:eastAsia="Times New Roman" w:hAnsi="Arial Narrow" w:cs="Times New Roman"/>
                <w:sz w:val="16"/>
                <w:szCs w:val="16"/>
                <w:lang w:val="de-DE" w:eastAsia="pl-PL"/>
              </w:rPr>
              <w:t>,/</w:t>
            </w:r>
          </w:p>
          <w:p w14:paraId="35920EBA"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3F4BB423"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64A6FE4"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00B35B1E" w14:textId="77777777" w:rsidR="001356BA" w:rsidRPr="00824FD5" w:rsidRDefault="001356BA" w:rsidP="00D26057">
            <w:pPr>
              <w:spacing w:line="276" w:lineRule="auto"/>
              <w:rPr>
                <w:rFonts w:ascii="Arial Narrow" w:eastAsia="Times New Roman" w:hAnsi="Arial Narrow" w:cs="Times New Roman"/>
                <w:sz w:val="18"/>
                <w:szCs w:val="18"/>
                <w:lang w:val="de-DE" w:eastAsia="pl-PL"/>
              </w:rPr>
            </w:pPr>
            <w:proofErr w:type="spellStart"/>
            <w:r w:rsidRPr="00824FD5">
              <w:rPr>
                <w:rFonts w:ascii="Arial Narrow" w:eastAsia="Times New Roman" w:hAnsi="Arial Narrow" w:cs="Times New Roman"/>
                <w:sz w:val="18"/>
                <w:szCs w:val="18"/>
                <w:lang w:val="de-DE" w:eastAsia="pl-PL"/>
              </w:rPr>
              <w:t>Adres</w:t>
            </w:r>
            <w:proofErr w:type="spellEnd"/>
            <w:r>
              <w:rPr>
                <w:rFonts w:ascii="Arial Narrow" w:eastAsia="Times New Roman" w:hAnsi="Arial Narrow" w:cs="Times New Roman"/>
                <w:sz w:val="18"/>
                <w:szCs w:val="18"/>
                <w:lang w:val="de-DE" w:eastAsia="pl-PL"/>
              </w:rPr>
              <w:t xml:space="preserve"> </w:t>
            </w:r>
            <w:proofErr w:type="spellStart"/>
            <w:r>
              <w:rPr>
                <w:rFonts w:ascii="Arial Narrow" w:eastAsia="Times New Roman" w:hAnsi="Arial Narrow" w:cs="Times New Roman"/>
                <w:sz w:val="18"/>
                <w:szCs w:val="18"/>
                <w:lang w:val="de-DE" w:eastAsia="pl-PL"/>
              </w:rPr>
              <w:t>siedziby</w:t>
            </w:r>
            <w:proofErr w:type="spellEnd"/>
            <w:r>
              <w:rPr>
                <w:rFonts w:ascii="Arial Narrow" w:eastAsia="Times New Roman" w:hAnsi="Arial Narrow" w:cs="Times New Roman"/>
                <w:sz w:val="18"/>
                <w:szCs w:val="18"/>
                <w:lang w:val="de-DE" w:eastAsia="pl-PL"/>
              </w:rPr>
              <w:t xml:space="preserve"> </w:t>
            </w:r>
            <w:r w:rsidRPr="00824FD5">
              <w:rPr>
                <w:rFonts w:ascii="Arial Narrow" w:eastAsia="Times New Roman" w:hAnsi="Arial Narrow" w:cs="Times New Roman"/>
                <w:sz w:val="18"/>
                <w:szCs w:val="18"/>
                <w:lang w:val="de-DE" w:eastAsia="pl-PL"/>
              </w:rPr>
              <w:t xml:space="preserve"> ……………………………………………</w:t>
            </w:r>
            <w:r>
              <w:rPr>
                <w:rFonts w:ascii="Arial Narrow" w:eastAsia="Times New Roman" w:hAnsi="Arial Narrow" w:cs="Times New Roman"/>
                <w:sz w:val="18"/>
                <w:szCs w:val="18"/>
                <w:lang w:val="de-DE" w:eastAsia="pl-PL"/>
              </w:rPr>
              <w:t>…….</w:t>
            </w:r>
            <w:r w:rsidRPr="00824FD5">
              <w:rPr>
                <w:rFonts w:ascii="Arial Narrow" w:eastAsia="Times New Roman" w:hAnsi="Arial Narrow" w:cs="Times New Roman"/>
                <w:sz w:val="18"/>
                <w:szCs w:val="18"/>
                <w:lang w:val="de-DE" w:eastAsia="pl-PL"/>
              </w:rPr>
              <w:t>…</w:t>
            </w:r>
          </w:p>
          <w:p w14:paraId="7BBB46D7"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A99A81B" w14:textId="77777777" w:rsidR="001356BA" w:rsidRPr="00824FD5" w:rsidRDefault="001356BA" w:rsidP="00D26057">
            <w:pPr>
              <w:spacing w:line="276" w:lineRule="auto"/>
              <w:jc w:val="both"/>
              <w:rPr>
                <w:rFonts w:ascii="Arial Narrow" w:eastAsia="Times New Roman" w:hAnsi="Arial Narrow" w:cs="Times New Roman"/>
                <w:b/>
                <w:sz w:val="20"/>
                <w:szCs w:val="20"/>
                <w:lang w:val="de-DE" w:eastAsia="pl-PL"/>
              </w:rPr>
            </w:pPr>
          </w:p>
        </w:tc>
        <w:tc>
          <w:tcPr>
            <w:tcW w:w="5863" w:type="dxa"/>
            <w:shd w:val="clear" w:color="auto" w:fill="auto"/>
          </w:tcPr>
          <w:p w14:paraId="53D2FEE1" w14:textId="77777777" w:rsidR="001356BA" w:rsidRPr="00824FD5" w:rsidRDefault="001356BA" w:rsidP="00D26057">
            <w:pPr>
              <w:spacing w:line="276" w:lineRule="auto"/>
              <w:rPr>
                <w:rFonts w:ascii="Arial Narrow" w:eastAsia="Times New Roman" w:hAnsi="Arial Narrow" w:cs="Arial"/>
                <w:sz w:val="10"/>
                <w:szCs w:val="10"/>
                <w:lang w:val="en-US" w:eastAsia="pl-PL"/>
              </w:rPr>
            </w:pPr>
          </w:p>
          <w:p w14:paraId="6088ED3B" w14:textId="77777777" w:rsidR="001356BA" w:rsidRPr="00824FD5" w:rsidRDefault="001356BA" w:rsidP="00D26057">
            <w:pPr>
              <w:spacing w:line="276" w:lineRule="auto"/>
              <w:rPr>
                <w:rFonts w:ascii="Arial Narrow" w:eastAsia="Times New Roman" w:hAnsi="Arial Narrow" w:cs="Arial"/>
                <w:sz w:val="18"/>
                <w:szCs w:val="18"/>
                <w:lang w:val="en-US" w:eastAsia="pl-PL"/>
              </w:rPr>
            </w:pPr>
            <w:r w:rsidRPr="00824FD5">
              <w:rPr>
                <w:rFonts w:ascii="Arial Narrow" w:eastAsia="Times New Roman" w:hAnsi="Arial Narrow" w:cs="Arial"/>
                <w:b/>
                <w:sz w:val="18"/>
                <w:szCs w:val="18"/>
                <w:lang w:val="en-US" w:eastAsia="pl-PL"/>
              </w:rPr>
              <w:t>NIP</w:t>
            </w:r>
            <w:r w:rsidRPr="00824FD5">
              <w:rPr>
                <w:rFonts w:ascii="Arial Narrow" w:eastAsia="Times New Roman" w:hAnsi="Arial Narrow" w:cs="Arial"/>
                <w:sz w:val="18"/>
                <w:szCs w:val="18"/>
                <w:lang w:val="en-US" w:eastAsia="pl-PL"/>
              </w:rPr>
              <w:t xml:space="preserve">: ……………………………..., </w:t>
            </w:r>
          </w:p>
          <w:p w14:paraId="0001D511" w14:textId="77777777" w:rsidR="001356BA" w:rsidRPr="00824FD5" w:rsidRDefault="001356BA" w:rsidP="00D26057">
            <w:pPr>
              <w:spacing w:line="276" w:lineRule="auto"/>
              <w:jc w:val="both"/>
              <w:rPr>
                <w:rFonts w:ascii="Arial Narrow" w:eastAsia="Times New Roman" w:hAnsi="Arial Narrow" w:cs="Arial"/>
                <w:sz w:val="18"/>
                <w:szCs w:val="18"/>
                <w:lang w:val="en-US" w:eastAsia="pl-PL"/>
              </w:rPr>
            </w:pPr>
            <w:r w:rsidRPr="00824FD5">
              <w:rPr>
                <w:rFonts w:ascii="Arial Narrow" w:eastAsia="Times New Roman" w:hAnsi="Arial Narrow" w:cs="Arial"/>
                <w:sz w:val="18"/>
                <w:szCs w:val="18"/>
                <w:lang w:val="en-US" w:eastAsia="pl-PL"/>
              </w:rPr>
              <w:t xml:space="preserve">Tel.: ……………………………….………… </w:t>
            </w:r>
          </w:p>
          <w:p w14:paraId="61579E7A" w14:textId="77777777" w:rsidR="001356BA" w:rsidRPr="00824FD5" w:rsidRDefault="001356BA" w:rsidP="00D26057">
            <w:pPr>
              <w:spacing w:line="276" w:lineRule="auto"/>
              <w:jc w:val="both"/>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 xml:space="preserve">e-mail </w:t>
            </w:r>
            <w:r w:rsidRPr="00824FD5">
              <w:rPr>
                <w:rFonts w:ascii="Arial Narrow" w:eastAsia="Times New Roman" w:hAnsi="Arial Narrow" w:cs="Arial"/>
                <w:sz w:val="16"/>
                <w:szCs w:val="16"/>
                <w:lang w:eastAsia="pl-PL"/>
              </w:rPr>
              <w:t>(do kontaktów z Zamawiającym):</w:t>
            </w:r>
            <w:r w:rsidRPr="00824FD5">
              <w:rPr>
                <w:rFonts w:ascii="Arial Narrow" w:eastAsia="Times New Roman" w:hAnsi="Arial Narrow" w:cs="Arial"/>
                <w:sz w:val="18"/>
                <w:szCs w:val="18"/>
                <w:lang w:eastAsia="pl-PL"/>
              </w:rPr>
              <w:t xml:space="preserve"> …………………………….……………………….…</w:t>
            </w:r>
          </w:p>
          <w:p w14:paraId="79679C17" w14:textId="77777777" w:rsidR="001356BA" w:rsidRDefault="001356BA" w:rsidP="00D26057">
            <w:pPr>
              <w:spacing w:line="276" w:lineRule="auto"/>
              <w:rPr>
                <w:rFonts w:ascii="Arial Narrow" w:eastAsia="Times New Roman" w:hAnsi="Arial Narrow" w:cs="Arial"/>
                <w:sz w:val="18"/>
                <w:szCs w:val="18"/>
                <w:lang w:eastAsia="pl-PL"/>
              </w:rPr>
            </w:pPr>
          </w:p>
          <w:p w14:paraId="16DC0A08" w14:textId="77777777" w:rsidR="001356BA" w:rsidRPr="00824FD5" w:rsidRDefault="001356BA" w:rsidP="00D26057">
            <w:pPr>
              <w:spacing w:line="276" w:lineRule="auto"/>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Kraj ……………………………..Województwo: ……………………...……….………….….</w:t>
            </w:r>
          </w:p>
          <w:p w14:paraId="12798922" w14:textId="77777777" w:rsidR="001356BA" w:rsidRPr="006D115A" w:rsidRDefault="001356BA" w:rsidP="00D26057">
            <w:pPr>
              <w:spacing w:line="276" w:lineRule="auto"/>
              <w:jc w:val="both"/>
              <w:rPr>
                <w:rFonts w:ascii="Arial Narrow" w:eastAsia="Times New Roman" w:hAnsi="Arial Narrow" w:cs="Times New Roman"/>
                <w:i/>
                <w:iCs/>
                <w:sz w:val="16"/>
                <w:szCs w:val="16"/>
                <w:lang w:val="de-DE" w:eastAsia="pl-PL"/>
              </w:rPr>
            </w:pPr>
            <w:proofErr w:type="spellStart"/>
            <w:r w:rsidRPr="00824FD5">
              <w:rPr>
                <w:rFonts w:ascii="Arial Narrow" w:eastAsia="Times New Roman" w:hAnsi="Arial Narrow" w:cs="Times New Roman"/>
                <w:b/>
                <w:sz w:val="18"/>
                <w:szCs w:val="18"/>
                <w:lang w:val="de-DE" w:eastAsia="pl-PL"/>
              </w:rPr>
              <w:t>Adres</w:t>
            </w:r>
            <w:proofErr w:type="spellEnd"/>
            <w:r w:rsidRPr="00824FD5">
              <w:rPr>
                <w:rFonts w:ascii="Arial Narrow" w:eastAsia="Times New Roman" w:hAnsi="Arial Narrow" w:cs="Times New Roman"/>
                <w:b/>
                <w:sz w:val="18"/>
                <w:szCs w:val="18"/>
                <w:lang w:val="de-DE" w:eastAsia="pl-PL"/>
              </w:rPr>
              <w:t xml:space="preserve"> do </w:t>
            </w:r>
            <w:proofErr w:type="spellStart"/>
            <w:r w:rsidRPr="00824FD5">
              <w:rPr>
                <w:rFonts w:ascii="Arial Narrow" w:eastAsia="Times New Roman" w:hAnsi="Arial Narrow" w:cs="Times New Roman"/>
                <w:b/>
                <w:sz w:val="18"/>
                <w:szCs w:val="18"/>
                <w:lang w:val="de-DE" w:eastAsia="pl-PL"/>
              </w:rPr>
              <w:t>korespondencji</w:t>
            </w:r>
            <w:proofErr w:type="spellEnd"/>
            <w:r w:rsidRPr="00824FD5">
              <w:rPr>
                <w:rFonts w:ascii="Arial Narrow" w:eastAsia="Times New Roman" w:hAnsi="Arial Narrow" w:cs="Times New Roman"/>
                <w:sz w:val="18"/>
                <w:szCs w:val="18"/>
                <w:lang w:val="de-DE" w:eastAsia="pl-PL"/>
              </w:rPr>
              <w:t xml:space="preserve"> </w:t>
            </w:r>
            <w:r w:rsidRPr="006D115A">
              <w:rPr>
                <w:rFonts w:ascii="Arial Narrow" w:eastAsia="Times New Roman" w:hAnsi="Arial Narrow" w:cs="Times New Roman"/>
                <w:i/>
                <w:iCs/>
                <w:sz w:val="16"/>
                <w:szCs w:val="16"/>
                <w:lang w:val="de-DE" w:eastAsia="pl-PL"/>
              </w:rPr>
              <w:t>(</w:t>
            </w:r>
            <w:proofErr w:type="spellStart"/>
            <w:r w:rsidRPr="006D115A">
              <w:rPr>
                <w:rFonts w:ascii="Arial Narrow" w:eastAsia="Times New Roman" w:hAnsi="Arial Narrow" w:cs="Times New Roman"/>
                <w:i/>
                <w:iCs/>
                <w:sz w:val="16"/>
                <w:szCs w:val="16"/>
                <w:lang w:val="de-DE" w:eastAsia="pl-PL"/>
              </w:rPr>
              <w:t>jeżeli</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jest</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inny</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niż</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siedziba</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Wykonawcy</w:t>
            </w:r>
            <w:proofErr w:type="spellEnd"/>
            <w:r w:rsidRPr="006D115A">
              <w:rPr>
                <w:rFonts w:ascii="Arial Narrow" w:eastAsia="Times New Roman" w:hAnsi="Arial Narrow" w:cs="Times New Roman"/>
                <w:i/>
                <w:iCs/>
                <w:sz w:val="16"/>
                <w:szCs w:val="16"/>
                <w:lang w:val="de-DE" w:eastAsia="pl-PL"/>
              </w:rPr>
              <w:t>)</w:t>
            </w:r>
          </w:p>
          <w:p w14:paraId="5B8EA7FB"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b/>
                <w:sz w:val="20"/>
                <w:szCs w:val="20"/>
                <w:lang w:val="de-DE" w:eastAsia="pl-PL"/>
              </w:rPr>
              <w:t>………………………………………………………………………………</w:t>
            </w:r>
          </w:p>
        </w:tc>
      </w:tr>
      <w:tr w:rsidR="00697D03" w:rsidRPr="00824FD5" w14:paraId="0C128D08" w14:textId="77777777" w:rsidTr="00697D03">
        <w:tc>
          <w:tcPr>
            <w:tcW w:w="3635" w:type="dxa"/>
            <w:shd w:val="clear" w:color="auto" w:fill="auto"/>
          </w:tcPr>
          <w:p w14:paraId="3CE2B094" w14:textId="77777777" w:rsidR="00697D03" w:rsidRDefault="00697D03" w:rsidP="00697D03">
            <w:pPr>
              <w:contextualSpacing/>
              <w:jc w:val="both"/>
              <w:rPr>
                <w:rFonts w:ascii="Arial Narrow" w:hAnsi="Arial Narrow" w:cs="Arial"/>
                <w:sz w:val="20"/>
                <w:szCs w:val="20"/>
              </w:rPr>
            </w:pPr>
            <w:r w:rsidRPr="0082207A">
              <w:rPr>
                <w:rFonts w:ascii="Arial Narrow" w:hAnsi="Arial Narrow" w:cs="Arial"/>
                <w:b/>
                <w:bCs/>
                <w:sz w:val="20"/>
                <w:szCs w:val="20"/>
              </w:rPr>
              <w:t>Wykonawca jest zarejestrowany</w:t>
            </w:r>
            <w:r>
              <w:rPr>
                <w:rFonts w:ascii="Arial Narrow" w:hAnsi="Arial Narrow" w:cs="Arial"/>
                <w:b/>
                <w:bCs/>
                <w:sz w:val="20"/>
                <w:szCs w:val="20"/>
              </w:rPr>
              <w:t>:</w:t>
            </w:r>
            <w:r w:rsidRPr="00254ADA">
              <w:rPr>
                <w:rFonts w:ascii="Arial Narrow" w:hAnsi="Arial Narrow" w:cs="Arial"/>
                <w:sz w:val="20"/>
                <w:szCs w:val="20"/>
              </w:rPr>
              <w:t xml:space="preserve"> </w:t>
            </w:r>
          </w:p>
          <w:p w14:paraId="5F9CE8C4" w14:textId="77777777" w:rsidR="00697D03" w:rsidRPr="006D115A" w:rsidRDefault="00697D03" w:rsidP="00697D03">
            <w:pPr>
              <w:contextualSpacing/>
              <w:jc w:val="both"/>
              <w:rPr>
                <w:rFonts w:ascii="Arial Narrow" w:hAnsi="Arial Narrow" w:cs="Arial"/>
                <w:sz w:val="18"/>
                <w:szCs w:val="18"/>
              </w:rPr>
            </w:pPr>
            <w:r w:rsidRPr="006D115A">
              <w:rPr>
                <w:rFonts w:ascii="Arial Narrow" w:hAnsi="Arial Narrow" w:cs="Arial"/>
                <w:sz w:val="18"/>
                <w:szCs w:val="18"/>
              </w:rPr>
              <w:t>/</w:t>
            </w:r>
            <w:r w:rsidRPr="006D115A">
              <w:rPr>
                <w:rFonts w:ascii="Arial Narrow" w:hAnsi="Arial Narrow" w:cs="Arial"/>
                <w:i/>
                <w:iCs/>
                <w:sz w:val="18"/>
                <w:szCs w:val="18"/>
              </w:rPr>
              <w:t>skreślić niepotrzebne</w:t>
            </w:r>
            <w:r w:rsidRPr="006D115A">
              <w:rPr>
                <w:rFonts w:ascii="Arial Narrow" w:hAnsi="Arial Narrow" w:cs="Arial"/>
                <w:sz w:val="18"/>
                <w:szCs w:val="18"/>
              </w:rPr>
              <w:t>/:</w:t>
            </w:r>
          </w:p>
          <w:p w14:paraId="219AA097" w14:textId="77777777" w:rsidR="00697D03" w:rsidRDefault="00697D03" w:rsidP="00697D03">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w KRS:</w:t>
            </w:r>
            <w:r>
              <w:rPr>
                <w:rFonts w:ascii="Arial Narrow" w:hAnsi="Arial Narrow" w:cs="Arial"/>
                <w:sz w:val="20"/>
                <w:szCs w:val="20"/>
              </w:rPr>
              <w:t xml:space="preserve"> pod numerem </w:t>
            </w:r>
            <w:r w:rsidRPr="00254ADA">
              <w:rPr>
                <w:rFonts w:ascii="Arial Narrow" w:hAnsi="Arial Narrow" w:cs="Arial"/>
                <w:sz w:val="20"/>
                <w:szCs w:val="20"/>
              </w:rPr>
              <w:t xml:space="preserve"> ………</w:t>
            </w:r>
            <w:r>
              <w:rPr>
                <w:rFonts w:ascii="Arial Narrow" w:hAnsi="Arial Narrow" w:cs="Arial"/>
                <w:sz w:val="20"/>
                <w:szCs w:val="20"/>
              </w:rPr>
              <w:t>…</w:t>
            </w:r>
            <w:r w:rsidRPr="00254ADA">
              <w:rPr>
                <w:rFonts w:ascii="Arial Narrow" w:hAnsi="Arial Narrow" w:cs="Arial"/>
                <w:sz w:val="20"/>
                <w:szCs w:val="20"/>
              </w:rPr>
              <w:t>……..</w:t>
            </w:r>
            <w:r>
              <w:rPr>
                <w:rFonts w:ascii="Arial Narrow" w:hAnsi="Arial Narrow" w:cs="Arial"/>
                <w:sz w:val="20"/>
                <w:szCs w:val="20"/>
              </w:rPr>
              <w:t xml:space="preserve"> </w:t>
            </w:r>
            <w:hyperlink r:id="rId8" w:history="1">
              <w:r w:rsidRPr="00254ADA">
                <w:rPr>
                  <w:rStyle w:val="Hipercze"/>
                  <w:rFonts w:ascii="Arial Narrow" w:hAnsi="Arial Narrow" w:cs="Arial"/>
                  <w:sz w:val="20"/>
                  <w:szCs w:val="20"/>
                </w:rPr>
                <w:t>https://ems.ms.gov.pl/krs</w:t>
              </w:r>
            </w:hyperlink>
          </w:p>
          <w:p w14:paraId="440F7E39" w14:textId="77777777" w:rsidR="00697D03" w:rsidRPr="00254ADA" w:rsidRDefault="00697D03" w:rsidP="00697D03">
            <w:pPr>
              <w:contextualSpacing/>
              <w:jc w:val="both"/>
              <w:rPr>
                <w:rFonts w:ascii="Arial Narrow" w:hAnsi="Arial Narrow" w:cs="Arial"/>
                <w:sz w:val="20"/>
                <w:szCs w:val="20"/>
              </w:rPr>
            </w:pPr>
          </w:p>
          <w:p w14:paraId="216A217B" w14:textId="77777777" w:rsidR="00697D03" w:rsidRDefault="00697D03" w:rsidP="00697D03">
            <w:pPr>
              <w:contextualSpacing/>
              <w:jc w:val="both"/>
              <w:rPr>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 xml:space="preserve">w </w:t>
            </w:r>
            <w:proofErr w:type="spellStart"/>
            <w:r w:rsidRPr="00254ADA">
              <w:rPr>
                <w:rFonts w:ascii="Arial Narrow" w:hAnsi="Arial Narrow" w:cs="Arial"/>
                <w:sz w:val="20"/>
                <w:szCs w:val="20"/>
              </w:rPr>
              <w:t>CEiDG</w:t>
            </w:r>
            <w:proofErr w:type="spellEnd"/>
            <w:r w:rsidRPr="00254ADA">
              <w:rPr>
                <w:rFonts w:ascii="Arial Narrow" w:hAnsi="Arial Narrow" w:cs="Arial"/>
                <w:sz w:val="20"/>
                <w:szCs w:val="20"/>
              </w:rPr>
              <w:t xml:space="preserve">: </w:t>
            </w:r>
            <w:r w:rsidRPr="00254ADA">
              <w:rPr>
                <w:rFonts w:ascii="Arial Narrow" w:hAnsi="Arial Narrow" w:cs="Arial"/>
                <w:b/>
                <w:bCs/>
                <w:sz w:val="20"/>
                <w:szCs w:val="20"/>
              </w:rPr>
              <w:t>……………………</w:t>
            </w:r>
            <w:r>
              <w:rPr>
                <w:rFonts w:ascii="Arial Narrow" w:hAnsi="Arial Narrow" w:cs="Arial"/>
                <w:b/>
                <w:bCs/>
                <w:sz w:val="20"/>
                <w:szCs w:val="20"/>
              </w:rPr>
              <w:t xml:space="preserve"> </w:t>
            </w:r>
            <w:hyperlink r:id="rId9" w:history="1">
              <w:r w:rsidRPr="00254ADA">
                <w:rPr>
                  <w:rStyle w:val="Hipercze"/>
                  <w:rFonts w:ascii="Arial Narrow" w:hAnsi="Arial Narrow" w:cs="Arial"/>
                  <w:sz w:val="20"/>
                  <w:szCs w:val="20"/>
                </w:rPr>
                <w:t>https://prod.ceidg.gov.pl/</w:t>
              </w:r>
            </w:hyperlink>
          </w:p>
          <w:p w14:paraId="7F933E2D" w14:textId="77777777" w:rsidR="00697D03" w:rsidRDefault="00697D03" w:rsidP="00697D03">
            <w:pPr>
              <w:contextualSpacing/>
              <w:jc w:val="both"/>
              <w:rPr>
                <w:rFonts w:ascii="Arial Narrow" w:hAnsi="Arial Narrow" w:cs="Arial"/>
                <w:sz w:val="20"/>
                <w:szCs w:val="20"/>
              </w:rPr>
            </w:pPr>
          </w:p>
          <w:p w14:paraId="5358FC72" w14:textId="4EC54406" w:rsidR="00697D03" w:rsidRDefault="00697D03" w:rsidP="00697D03">
            <w:pPr>
              <w:spacing w:line="276" w:lineRule="auto"/>
              <w:jc w:val="both"/>
              <w:rPr>
                <w:rFonts w:ascii="Arial Narrow" w:eastAsia="Times New Roman" w:hAnsi="Arial Narrow" w:cs="Times New Roman"/>
                <w:sz w:val="16"/>
                <w:szCs w:val="16"/>
                <w:lang w:val="de-DE" w:eastAsia="pl-PL"/>
              </w:rPr>
            </w:pPr>
            <w:r w:rsidRPr="00784104">
              <w:rPr>
                <w:rFonts w:ascii="Arial Narrow" w:hAnsi="Arial Narrow" w:cs="Arial"/>
                <w:sz w:val="20"/>
                <w:szCs w:val="20"/>
              </w:rPr>
              <w:t>- w innym rejestrze ………………..</w:t>
            </w:r>
          </w:p>
        </w:tc>
        <w:tc>
          <w:tcPr>
            <w:tcW w:w="5863" w:type="dxa"/>
            <w:shd w:val="clear" w:color="auto" w:fill="auto"/>
          </w:tcPr>
          <w:p w14:paraId="609F19AB" w14:textId="77777777" w:rsidR="00697D03" w:rsidRPr="00727592" w:rsidRDefault="00697D03" w:rsidP="00697D03">
            <w:pPr>
              <w:spacing w:line="276" w:lineRule="auto"/>
              <w:jc w:val="both"/>
              <w:rPr>
                <w:rFonts w:ascii="Arial Narrow" w:eastAsia="Times New Roman" w:hAnsi="Arial Narrow" w:cs="Arial"/>
                <w:sz w:val="20"/>
                <w:szCs w:val="24"/>
                <w:lang w:eastAsia="pl-PL"/>
              </w:rPr>
            </w:pPr>
            <w:r w:rsidRPr="00727592">
              <w:rPr>
                <w:rFonts w:ascii="Arial Narrow" w:eastAsia="Times New Roman" w:hAnsi="Arial Narrow" w:cs="Arial"/>
                <w:sz w:val="20"/>
                <w:szCs w:val="24"/>
                <w:lang w:eastAsia="pl-PL"/>
              </w:rPr>
              <w:t>Oświadczam, że jestem:</w:t>
            </w:r>
          </w:p>
          <w:p w14:paraId="52A8AD61"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proofErr w:type="spellStart"/>
            <w:r w:rsidRPr="00727592">
              <w:rPr>
                <w:rFonts w:ascii="Arial Narrow" w:eastAsia="Times New Roman" w:hAnsi="Arial Narrow" w:cs="Arial"/>
                <w:sz w:val="20"/>
              </w:rPr>
              <w:t>mikroprzedsiębiorcą</w:t>
            </w:r>
            <w:proofErr w:type="spellEnd"/>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2C105089"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małym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08EE59A3"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średnim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3AF168BB"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20"/>
              </w:rPr>
              <w:t xml:space="preserve"> </w:t>
            </w:r>
            <w:r w:rsidRPr="00727592">
              <w:rPr>
                <w:rFonts w:ascii="Arial Narrow" w:hAnsi="Arial Narrow" w:cs="Arial"/>
                <w:bCs/>
                <w:sz w:val="20"/>
                <w:szCs w:val="18"/>
              </w:rPr>
              <w:t xml:space="preserve">jednoosobowa działalność gospodarcza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5A4B8F58"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osoba fizyczna nieprowadząca działalności gospodarczej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1FC712C4"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inny rodzaj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17D972B7" w14:textId="33279CFB" w:rsidR="00697D03" w:rsidRPr="00824FD5" w:rsidRDefault="00697D03" w:rsidP="00697D03">
            <w:pPr>
              <w:spacing w:line="276" w:lineRule="auto"/>
              <w:rPr>
                <w:rFonts w:ascii="Arial Narrow" w:eastAsia="Times New Roman" w:hAnsi="Arial Narrow" w:cs="Arial"/>
                <w:sz w:val="10"/>
                <w:szCs w:val="10"/>
                <w:lang w:val="en-US" w:eastAsia="pl-PL"/>
              </w:rPr>
            </w:pPr>
            <w:r w:rsidRPr="006D115A">
              <w:rPr>
                <w:rFonts w:ascii="Arial Narrow" w:eastAsia="Times New Roman" w:hAnsi="Arial Narrow" w:cs="Arial"/>
                <w:bCs/>
                <w:i/>
                <w:iCs/>
                <w:sz w:val="18"/>
                <w:szCs w:val="18"/>
              </w:rPr>
              <w:t>/skreślić niepotrzebne lub zaznaczyć właściwe/</w:t>
            </w:r>
          </w:p>
        </w:tc>
      </w:tr>
    </w:tbl>
    <w:p w14:paraId="64EA50DF" w14:textId="77777777" w:rsidR="001356BA" w:rsidRDefault="001356BA" w:rsidP="001356BA">
      <w:pPr>
        <w:spacing w:before="120" w:after="120" w:line="360" w:lineRule="auto"/>
        <w:contextualSpacing/>
        <w:jc w:val="both"/>
        <w:rPr>
          <w:rFonts w:ascii="Arial" w:hAnsi="Arial" w:cs="Arial"/>
          <w:sz w:val="20"/>
          <w:szCs w:val="20"/>
        </w:rPr>
      </w:pPr>
    </w:p>
    <w:p w14:paraId="0C2D7A52" w14:textId="77777777" w:rsidR="001356BA" w:rsidRDefault="001356BA" w:rsidP="001356BA">
      <w:pPr>
        <w:spacing w:before="120" w:after="120" w:line="360" w:lineRule="auto"/>
        <w:contextualSpacing/>
        <w:jc w:val="both"/>
        <w:rPr>
          <w:rFonts w:ascii="Arial" w:hAnsi="Arial" w:cs="Arial"/>
          <w:sz w:val="20"/>
          <w:szCs w:val="20"/>
        </w:rPr>
      </w:pPr>
      <w:r>
        <w:rPr>
          <w:rFonts w:ascii="Arial" w:hAnsi="Arial" w:cs="Arial"/>
          <w:sz w:val="20"/>
          <w:szCs w:val="20"/>
        </w:rPr>
        <w:t>lub</w:t>
      </w:r>
    </w:p>
    <w:tbl>
      <w:tblPr>
        <w:tblStyle w:val="Tabela-Siatka"/>
        <w:tblW w:w="0" w:type="auto"/>
        <w:tblInd w:w="1101" w:type="dxa"/>
        <w:tblLook w:val="04A0" w:firstRow="1" w:lastRow="0" w:firstColumn="1" w:lastColumn="0" w:noHBand="0" w:noVBand="1"/>
      </w:tblPr>
      <w:tblGrid>
        <w:gridCol w:w="7371"/>
      </w:tblGrid>
      <w:tr w:rsidR="001356BA" w14:paraId="4F3DEF5E" w14:textId="77777777" w:rsidTr="00D26057">
        <w:tc>
          <w:tcPr>
            <w:tcW w:w="7371" w:type="dxa"/>
          </w:tcPr>
          <w:p w14:paraId="47BA4034" w14:textId="77777777" w:rsidR="001356BA" w:rsidRDefault="001356BA" w:rsidP="00D26057">
            <w:pPr>
              <w:spacing w:line="276" w:lineRule="auto"/>
              <w:jc w:val="center"/>
              <w:rPr>
                <w:rFonts w:ascii="Arial Narrow" w:eastAsia="Times New Roman" w:hAnsi="Arial Narrow" w:cs="Times New Roman"/>
                <w:b/>
                <w:lang w:eastAsia="pl-PL"/>
              </w:rPr>
            </w:pPr>
            <w:proofErr w:type="spellStart"/>
            <w:r>
              <w:rPr>
                <w:rFonts w:ascii="Arial Narrow" w:eastAsia="Times New Roman" w:hAnsi="Arial Narrow" w:cs="Times New Roman"/>
                <w:b/>
                <w:bCs/>
                <w:iCs/>
                <w:lang w:val="de-DE" w:eastAsia="pl-PL"/>
              </w:rPr>
              <w:t>W</w:t>
            </w:r>
            <w:r w:rsidRPr="008A78BA">
              <w:rPr>
                <w:rFonts w:ascii="Arial Narrow" w:eastAsia="Times New Roman" w:hAnsi="Arial Narrow" w:cs="Times New Roman"/>
                <w:b/>
                <w:bCs/>
                <w:iCs/>
                <w:lang w:val="de-DE" w:eastAsia="pl-PL"/>
              </w:rPr>
              <w:t>ykonawcy</w:t>
            </w:r>
            <w:proofErr w:type="spellEnd"/>
            <w:r w:rsidRPr="008A78BA">
              <w:rPr>
                <w:rFonts w:ascii="Arial Narrow" w:eastAsia="Times New Roman" w:hAnsi="Arial Narrow" w:cs="Times New Roman"/>
                <w:b/>
                <w:bCs/>
                <w:iCs/>
                <w:lang w:val="de-DE" w:eastAsia="pl-PL"/>
              </w:rPr>
              <w:t xml:space="preserve"> </w:t>
            </w:r>
            <w:proofErr w:type="spellStart"/>
            <w:r w:rsidRPr="008A78BA">
              <w:rPr>
                <w:rFonts w:ascii="Arial Narrow" w:eastAsia="Times New Roman" w:hAnsi="Arial Narrow" w:cs="Times New Roman"/>
                <w:b/>
                <w:iCs/>
                <w:lang w:val="de-DE" w:eastAsia="pl-PL"/>
              </w:rPr>
              <w:t>wspólnie</w:t>
            </w:r>
            <w:proofErr w:type="spellEnd"/>
            <w:r w:rsidRPr="008A78BA">
              <w:rPr>
                <w:rFonts w:ascii="Arial Narrow" w:eastAsia="Times New Roman" w:hAnsi="Arial Narrow" w:cs="Times New Roman"/>
                <w:b/>
                <w:iCs/>
                <w:lang w:val="de-DE" w:eastAsia="pl-PL"/>
              </w:rPr>
              <w:t xml:space="preserve"> </w:t>
            </w:r>
            <w:proofErr w:type="spellStart"/>
            <w:r w:rsidRPr="008A78BA">
              <w:rPr>
                <w:rFonts w:ascii="Arial Narrow" w:eastAsia="Times New Roman" w:hAnsi="Arial Narrow" w:cs="Times New Roman"/>
                <w:b/>
                <w:iCs/>
                <w:lang w:val="de-DE" w:eastAsia="pl-PL"/>
              </w:rPr>
              <w:t>ubiegający</w:t>
            </w:r>
            <w:proofErr w:type="spellEnd"/>
            <w:r w:rsidRPr="008A78BA">
              <w:rPr>
                <w:rFonts w:ascii="Arial Narrow" w:eastAsia="Times New Roman" w:hAnsi="Arial Narrow" w:cs="Times New Roman"/>
                <w:iCs/>
                <w:lang w:val="de-DE" w:eastAsia="pl-PL"/>
              </w:rPr>
              <w:t xml:space="preserve"> </w:t>
            </w:r>
            <w:proofErr w:type="spellStart"/>
            <w:r w:rsidRPr="008A78BA">
              <w:rPr>
                <w:rFonts w:ascii="Arial Narrow" w:eastAsia="Times New Roman" w:hAnsi="Arial Narrow" w:cs="Times New Roman"/>
                <w:b/>
                <w:iCs/>
                <w:lang w:val="de-DE" w:eastAsia="pl-PL"/>
              </w:rPr>
              <w:t>się</w:t>
            </w:r>
            <w:proofErr w:type="spellEnd"/>
            <w:r w:rsidRPr="008A78BA">
              <w:rPr>
                <w:rFonts w:ascii="Arial Narrow" w:eastAsia="Times New Roman" w:hAnsi="Arial Narrow" w:cs="Times New Roman"/>
                <w:b/>
                <w:iCs/>
                <w:lang w:val="de-DE" w:eastAsia="pl-PL"/>
              </w:rPr>
              <w:t xml:space="preserve"> </w:t>
            </w:r>
            <w:r w:rsidRPr="005C6DA7">
              <w:rPr>
                <w:rFonts w:ascii="Arial Narrow" w:eastAsia="Times New Roman" w:hAnsi="Arial Narrow" w:cs="Times New Roman"/>
                <w:b/>
                <w:bCs/>
                <w:iCs/>
                <w:lang w:val="de-DE" w:eastAsia="pl-PL"/>
              </w:rPr>
              <w:t xml:space="preserve">o </w:t>
            </w:r>
            <w:proofErr w:type="spellStart"/>
            <w:r w:rsidRPr="005C6DA7">
              <w:rPr>
                <w:rFonts w:ascii="Arial Narrow" w:eastAsia="Times New Roman" w:hAnsi="Arial Narrow" w:cs="Times New Roman"/>
                <w:b/>
                <w:bCs/>
                <w:iCs/>
                <w:lang w:val="de-DE" w:eastAsia="pl-PL"/>
              </w:rPr>
              <w:t>zamówienie</w:t>
            </w:r>
            <w:proofErr w:type="spellEnd"/>
            <w:r>
              <w:rPr>
                <w:rFonts w:ascii="Arial Narrow" w:eastAsia="Times New Roman" w:hAnsi="Arial Narrow" w:cs="Times New Roman"/>
                <w:b/>
                <w:bCs/>
                <w:iCs/>
                <w:lang w:val="de-DE" w:eastAsia="pl-PL"/>
              </w:rPr>
              <w:t xml:space="preserve"> </w:t>
            </w:r>
            <w:r w:rsidRPr="008A78BA">
              <w:rPr>
                <w:rFonts w:ascii="Arial Narrow" w:eastAsia="Times New Roman" w:hAnsi="Arial Narrow" w:cs="Times New Roman"/>
                <w:iCs/>
                <w:lang w:val="de-DE" w:eastAsia="pl-PL"/>
              </w:rPr>
              <w:t xml:space="preserve"> </w:t>
            </w:r>
            <w:r>
              <w:rPr>
                <w:rFonts w:ascii="Arial Narrow" w:eastAsia="Times New Roman" w:hAnsi="Arial Narrow" w:cs="Times New Roman"/>
                <w:iCs/>
                <w:lang w:val="de-DE" w:eastAsia="pl-PL"/>
              </w:rPr>
              <w:t>(</w:t>
            </w:r>
            <w:proofErr w:type="spellStart"/>
            <w:r>
              <w:rPr>
                <w:rFonts w:ascii="Arial Narrow" w:eastAsia="Times New Roman" w:hAnsi="Arial Narrow" w:cs="Times New Roman"/>
                <w:iCs/>
                <w:lang w:val="de-DE" w:eastAsia="pl-PL"/>
              </w:rPr>
              <w:t>np</w:t>
            </w:r>
            <w:proofErr w:type="spellEnd"/>
            <w:r>
              <w:rPr>
                <w:rFonts w:ascii="Arial Narrow" w:eastAsia="Times New Roman" w:hAnsi="Arial Narrow" w:cs="Times New Roman"/>
                <w:iCs/>
                <w:lang w:val="de-DE" w:eastAsia="pl-PL"/>
              </w:rPr>
              <w:t xml:space="preserve">. </w:t>
            </w:r>
            <w:proofErr w:type="spellStart"/>
            <w:r>
              <w:rPr>
                <w:rFonts w:ascii="Arial Narrow" w:eastAsia="Times New Roman" w:hAnsi="Arial Narrow" w:cs="Times New Roman"/>
                <w:iCs/>
                <w:lang w:val="de-DE" w:eastAsia="pl-PL"/>
              </w:rPr>
              <w:t>k</w:t>
            </w:r>
            <w:r w:rsidRPr="008A78BA">
              <w:rPr>
                <w:rFonts w:ascii="Arial Narrow" w:eastAsia="Times New Roman" w:hAnsi="Arial Narrow" w:cs="Times New Roman"/>
                <w:iCs/>
                <w:lang w:val="de-DE" w:eastAsia="pl-PL"/>
              </w:rPr>
              <w:t>onsorcjum</w:t>
            </w:r>
            <w:proofErr w:type="spellEnd"/>
            <w:r>
              <w:rPr>
                <w:rFonts w:ascii="Arial Narrow" w:eastAsia="Times New Roman" w:hAnsi="Arial Narrow" w:cs="Times New Roman"/>
                <w:iCs/>
                <w:lang w:val="de-DE" w:eastAsia="pl-PL"/>
              </w:rPr>
              <w:t xml:space="preserve">, </w:t>
            </w:r>
            <w:proofErr w:type="spellStart"/>
            <w:r>
              <w:rPr>
                <w:rFonts w:ascii="Arial Narrow" w:eastAsia="Times New Roman" w:hAnsi="Arial Narrow" w:cs="Times New Roman"/>
                <w:iCs/>
                <w:lang w:val="de-DE" w:eastAsia="pl-PL"/>
              </w:rPr>
              <w:t>spółka</w:t>
            </w:r>
            <w:proofErr w:type="spellEnd"/>
            <w:r>
              <w:rPr>
                <w:rFonts w:ascii="Arial Narrow" w:eastAsia="Times New Roman" w:hAnsi="Arial Narrow" w:cs="Times New Roman"/>
                <w:iCs/>
                <w:lang w:val="de-DE" w:eastAsia="pl-PL"/>
              </w:rPr>
              <w:t xml:space="preserve"> </w:t>
            </w:r>
            <w:proofErr w:type="spellStart"/>
            <w:r>
              <w:rPr>
                <w:rFonts w:ascii="Arial Narrow" w:eastAsia="Times New Roman" w:hAnsi="Arial Narrow" w:cs="Times New Roman"/>
                <w:iCs/>
                <w:lang w:val="de-DE" w:eastAsia="pl-PL"/>
              </w:rPr>
              <w:t>cywilna</w:t>
            </w:r>
            <w:proofErr w:type="spellEnd"/>
            <w:r>
              <w:rPr>
                <w:rFonts w:ascii="Arial Narrow" w:eastAsia="Times New Roman" w:hAnsi="Arial Narrow" w:cs="Times New Roman"/>
                <w:iCs/>
                <w:lang w:val="de-DE" w:eastAsia="pl-PL"/>
              </w:rPr>
              <w:t>)</w:t>
            </w:r>
          </w:p>
        </w:tc>
      </w:tr>
    </w:tbl>
    <w:p w14:paraId="1614D93E" w14:textId="77777777" w:rsidR="001356BA" w:rsidRDefault="001356BA" w:rsidP="001356BA">
      <w:pPr>
        <w:spacing w:line="276" w:lineRule="auto"/>
        <w:jc w:val="center"/>
        <w:rPr>
          <w:rFonts w:ascii="Arial Narrow" w:eastAsia="Times New Roman" w:hAnsi="Arial Narrow" w:cs="Times New Roman"/>
          <w:lang w:eastAsia="pl-PL"/>
        </w:rPr>
      </w:pPr>
    </w:p>
    <w:tbl>
      <w:tblPr>
        <w:tblStyle w:val="Tabela-Siatka"/>
        <w:tblW w:w="0" w:type="auto"/>
        <w:tblInd w:w="279" w:type="dxa"/>
        <w:tblLook w:val="04A0" w:firstRow="1" w:lastRow="0" w:firstColumn="1" w:lastColumn="0" w:noHBand="0" w:noVBand="1"/>
      </w:tblPr>
      <w:tblGrid>
        <w:gridCol w:w="8783"/>
      </w:tblGrid>
      <w:tr w:rsidR="001356BA" w14:paraId="5B8A480B" w14:textId="77777777" w:rsidTr="00697D03">
        <w:tc>
          <w:tcPr>
            <w:tcW w:w="8783" w:type="dxa"/>
          </w:tcPr>
          <w:p w14:paraId="38DEEF2C" w14:textId="77777777" w:rsidR="001356BA" w:rsidRPr="0038451D" w:rsidRDefault="001356BA" w:rsidP="00D26057">
            <w:pPr>
              <w:spacing w:line="276" w:lineRule="auto"/>
              <w:jc w:val="center"/>
              <w:rPr>
                <w:rFonts w:ascii="Arial Narrow" w:eastAsia="Times New Roman" w:hAnsi="Arial Narrow" w:cs="Times New Roman"/>
                <w:lang w:eastAsia="pl-PL"/>
              </w:rPr>
            </w:pPr>
            <w:r w:rsidRPr="0038451D">
              <w:rPr>
                <w:rFonts w:ascii="Arial Narrow" w:eastAsia="Times New Roman" w:hAnsi="Arial Narrow" w:cs="Times New Roman"/>
                <w:b/>
                <w:lang w:val="de-DE" w:eastAsia="pl-PL"/>
              </w:rPr>
              <w:t xml:space="preserve">PARTNER 1 - </w:t>
            </w:r>
            <w:proofErr w:type="spellStart"/>
            <w:r w:rsidRPr="0038451D">
              <w:rPr>
                <w:rFonts w:ascii="Arial Narrow" w:eastAsia="Times New Roman" w:hAnsi="Arial Narrow" w:cs="Times New Roman"/>
                <w:b/>
                <w:lang w:val="de-DE" w:eastAsia="pl-PL"/>
              </w:rPr>
              <w:t>Pełnomocnik</w:t>
            </w:r>
            <w:proofErr w:type="spellEnd"/>
            <w:r w:rsidRPr="0038451D">
              <w:rPr>
                <w:rFonts w:ascii="Arial Narrow" w:eastAsia="Times New Roman" w:hAnsi="Arial Narrow" w:cs="Times New Roman"/>
                <w:b/>
                <w:lang w:val="de-DE" w:eastAsia="pl-PL"/>
              </w:rPr>
              <w:t xml:space="preserve"> / Lider</w:t>
            </w:r>
          </w:p>
        </w:tc>
      </w:tr>
    </w:tbl>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5976"/>
      </w:tblGrid>
      <w:tr w:rsidR="001356BA" w:rsidRPr="00824FD5" w14:paraId="1E24ED22" w14:textId="77777777" w:rsidTr="00697D03">
        <w:tc>
          <w:tcPr>
            <w:tcW w:w="3635" w:type="dxa"/>
            <w:shd w:val="clear" w:color="auto" w:fill="auto"/>
          </w:tcPr>
          <w:p w14:paraId="62FABEC3" w14:textId="77777777" w:rsidR="001356BA" w:rsidRPr="00824FD5" w:rsidRDefault="001356BA" w:rsidP="00D26057">
            <w:pPr>
              <w:spacing w:line="276" w:lineRule="auto"/>
              <w:jc w:val="both"/>
              <w:rPr>
                <w:rFonts w:ascii="Arial Narrow" w:eastAsia="Times New Roman" w:hAnsi="Arial Narrow" w:cs="Times New Roman"/>
                <w:sz w:val="16"/>
                <w:szCs w:val="16"/>
                <w:lang w:val="de-DE" w:eastAsia="pl-PL"/>
              </w:rPr>
            </w:pPr>
            <w:proofErr w:type="spellStart"/>
            <w:r>
              <w:rPr>
                <w:rFonts w:ascii="Arial Narrow" w:eastAsia="Times New Roman" w:hAnsi="Arial Narrow" w:cs="Times New Roman"/>
                <w:sz w:val="16"/>
                <w:szCs w:val="16"/>
                <w:lang w:val="de-DE" w:eastAsia="pl-PL"/>
              </w:rPr>
              <w:t>N</w:t>
            </w:r>
            <w:r w:rsidRPr="00824FD5">
              <w:rPr>
                <w:rFonts w:ascii="Arial Narrow" w:eastAsia="Times New Roman" w:hAnsi="Arial Narrow" w:cs="Times New Roman"/>
                <w:sz w:val="16"/>
                <w:szCs w:val="16"/>
                <w:lang w:val="de-DE" w:eastAsia="pl-PL"/>
              </w:rPr>
              <w:t>azwa</w:t>
            </w:r>
            <w:proofErr w:type="spellEnd"/>
            <w:r w:rsidRPr="00824FD5">
              <w:rPr>
                <w:rFonts w:ascii="Arial Narrow" w:eastAsia="Times New Roman" w:hAnsi="Arial Narrow" w:cs="Times New Roman"/>
                <w:sz w:val="16"/>
                <w:szCs w:val="16"/>
                <w:lang w:val="de-DE" w:eastAsia="pl-PL"/>
              </w:rPr>
              <w:t>,/</w:t>
            </w:r>
          </w:p>
          <w:p w14:paraId="487526D7"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15FE471"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66CB90D3"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2A7FDD53" w14:textId="77777777" w:rsidR="001356BA" w:rsidRPr="00824FD5" w:rsidRDefault="001356BA" w:rsidP="00D26057">
            <w:pPr>
              <w:spacing w:line="276" w:lineRule="auto"/>
              <w:rPr>
                <w:rFonts w:ascii="Arial Narrow" w:eastAsia="Times New Roman" w:hAnsi="Arial Narrow" w:cs="Times New Roman"/>
                <w:sz w:val="18"/>
                <w:szCs w:val="18"/>
                <w:lang w:val="de-DE" w:eastAsia="pl-PL"/>
              </w:rPr>
            </w:pPr>
            <w:proofErr w:type="spellStart"/>
            <w:r w:rsidRPr="00824FD5">
              <w:rPr>
                <w:rFonts w:ascii="Arial Narrow" w:eastAsia="Times New Roman" w:hAnsi="Arial Narrow" w:cs="Times New Roman"/>
                <w:sz w:val="18"/>
                <w:szCs w:val="18"/>
                <w:lang w:val="de-DE" w:eastAsia="pl-PL"/>
              </w:rPr>
              <w:t>Adres</w:t>
            </w:r>
            <w:proofErr w:type="spellEnd"/>
            <w:r>
              <w:rPr>
                <w:rFonts w:ascii="Arial Narrow" w:eastAsia="Times New Roman" w:hAnsi="Arial Narrow" w:cs="Times New Roman"/>
                <w:sz w:val="18"/>
                <w:szCs w:val="18"/>
                <w:lang w:val="de-DE" w:eastAsia="pl-PL"/>
              </w:rPr>
              <w:t xml:space="preserve"> </w:t>
            </w:r>
            <w:proofErr w:type="spellStart"/>
            <w:r>
              <w:rPr>
                <w:rFonts w:ascii="Arial Narrow" w:eastAsia="Times New Roman" w:hAnsi="Arial Narrow" w:cs="Times New Roman"/>
                <w:sz w:val="18"/>
                <w:szCs w:val="18"/>
                <w:lang w:val="de-DE" w:eastAsia="pl-PL"/>
              </w:rPr>
              <w:t>siedziby</w:t>
            </w:r>
            <w:proofErr w:type="spellEnd"/>
            <w:r>
              <w:rPr>
                <w:rFonts w:ascii="Arial Narrow" w:eastAsia="Times New Roman" w:hAnsi="Arial Narrow" w:cs="Times New Roman"/>
                <w:sz w:val="18"/>
                <w:szCs w:val="18"/>
                <w:lang w:val="de-DE" w:eastAsia="pl-PL"/>
              </w:rPr>
              <w:t xml:space="preserve"> </w:t>
            </w:r>
            <w:r w:rsidRPr="00824FD5">
              <w:rPr>
                <w:rFonts w:ascii="Arial Narrow" w:eastAsia="Times New Roman" w:hAnsi="Arial Narrow" w:cs="Times New Roman"/>
                <w:sz w:val="18"/>
                <w:szCs w:val="18"/>
                <w:lang w:val="de-DE" w:eastAsia="pl-PL"/>
              </w:rPr>
              <w:t xml:space="preserve"> ……………………………………………</w:t>
            </w:r>
            <w:r>
              <w:rPr>
                <w:rFonts w:ascii="Arial Narrow" w:eastAsia="Times New Roman" w:hAnsi="Arial Narrow" w:cs="Times New Roman"/>
                <w:sz w:val="18"/>
                <w:szCs w:val="18"/>
                <w:lang w:val="de-DE" w:eastAsia="pl-PL"/>
              </w:rPr>
              <w:t>…….</w:t>
            </w:r>
            <w:r w:rsidRPr="00824FD5">
              <w:rPr>
                <w:rFonts w:ascii="Arial Narrow" w:eastAsia="Times New Roman" w:hAnsi="Arial Narrow" w:cs="Times New Roman"/>
                <w:sz w:val="18"/>
                <w:szCs w:val="18"/>
                <w:lang w:val="de-DE" w:eastAsia="pl-PL"/>
              </w:rPr>
              <w:t>…</w:t>
            </w:r>
          </w:p>
          <w:p w14:paraId="065A777F"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7A6FB68" w14:textId="77777777" w:rsidR="001356BA" w:rsidRPr="00824FD5" w:rsidRDefault="001356BA" w:rsidP="00D26057">
            <w:pPr>
              <w:spacing w:line="276" w:lineRule="auto"/>
              <w:jc w:val="both"/>
              <w:rPr>
                <w:rFonts w:ascii="Arial Narrow" w:eastAsia="Times New Roman" w:hAnsi="Arial Narrow" w:cs="Times New Roman"/>
                <w:b/>
                <w:sz w:val="20"/>
                <w:szCs w:val="20"/>
                <w:lang w:val="de-DE" w:eastAsia="pl-PL"/>
              </w:rPr>
            </w:pPr>
          </w:p>
        </w:tc>
        <w:tc>
          <w:tcPr>
            <w:tcW w:w="5976" w:type="dxa"/>
            <w:shd w:val="clear" w:color="auto" w:fill="auto"/>
          </w:tcPr>
          <w:p w14:paraId="3C07AE6E" w14:textId="77777777" w:rsidR="001356BA" w:rsidRPr="00824FD5" w:rsidRDefault="001356BA" w:rsidP="00D26057">
            <w:pPr>
              <w:spacing w:line="276" w:lineRule="auto"/>
              <w:rPr>
                <w:rFonts w:ascii="Arial Narrow" w:eastAsia="Times New Roman" w:hAnsi="Arial Narrow" w:cs="Arial"/>
                <w:sz w:val="10"/>
                <w:szCs w:val="10"/>
                <w:lang w:val="en-US" w:eastAsia="pl-PL"/>
              </w:rPr>
            </w:pPr>
          </w:p>
          <w:p w14:paraId="0DBB9026" w14:textId="77777777" w:rsidR="001356BA" w:rsidRPr="00824FD5" w:rsidRDefault="001356BA" w:rsidP="00D26057">
            <w:pPr>
              <w:spacing w:line="276" w:lineRule="auto"/>
              <w:rPr>
                <w:rFonts w:ascii="Arial Narrow" w:eastAsia="Times New Roman" w:hAnsi="Arial Narrow" w:cs="Arial"/>
                <w:sz w:val="18"/>
                <w:szCs w:val="18"/>
                <w:lang w:val="en-US" w:eastAsia="pl-PL"/>
              </w:rPr>
            </w:pPr>
            <w:r w:rsidRPr="00824FD5">
              <w:rPr>
                <w:rFonts w:ascii="Arial Narrow" w:eastAsia="Times New Roman" w:hAnsi="Arial Narrow" w:cs="Arial"/>
                <w:b/>
                <w:sz w:val="18"/>
                <w:szCs w:val="18"/>
                <w:lang w:val="en-US" w:eastAsia="pl-PL"/>
              </w:rPr>
              <w:t>NIP</w:t>
            </w:r>
            <w:r w:rsidRPr="00824FD5">
              <w:rPr>
                <w:rFonts w:ascii="Arial Narrow" w:eastAsia="Times New Roman" w:hAnsi="Arial Narrow" w:cs="Arial"/>
                <w:sz w:val="18"/>
                <w:szCs w:val="18"/>
                <w:lang w:val="en-US" w:eastAsia="pl-PL"/>
              </w:rPr>
              <w:t xml:space="preserve">: ……………………………..., </w:t>
            </w:r>
          </w:p>
          <w:p w14:paraId="6F95C1A4" w14:textId="77777777" w:rsidR="001356BA" w:rsidRPr="00824FD5" w:rsidRDefault="001356BA" w:rsidP="00D26057">
            <w:pPr>
              <w:spacing w:line="276" w:lineRule="auto"/>
              <w:jc w:val="both"/>
              <w:rPr>
                <w:rFonts w:ascii="Arial Narrow" w:eastAsia="Times New Roman" w:hAnsi="Arial Narrow" w:cs="Arial"/>
                <w:sz w:val="18"/>
                <w:szCs w:val="18"/>
                <w:lang w:val="en-US" w:eastAsia="pl-PL"/>
              </w:rPr>
            </w:pPr>
            <w:r w:rsidRPr="00824FD5">
              <w:rPr>
                <w:rFonts w:ascii="Arial Narrow" w:eastAsia="Times New Roman" w:hAnsi="Arial Narrow" w:cs="Arial"/>
                <w:sz w:val="18"/>
                <w:szCs w:val="18"/>
                <w:lang w:val="en-US" w:eastAsia="pl-PL"/>
              </w:rPr>
              <w:t xml:space="preserve">Tel.: ……………………………….………… </w:t>
            </w:r>
          </w:p>
          <w:p w14:paraId="5F32A77D" w14:textId="77777777" w:rsidR="001356BA" w:rsidRPr="00824FD5" w:rsidRDefault="001356BA" w:rsidP="00D26057">
            <w:pPr>
              <w:spacing w:line="276" w:lineRule="auto"/>
              <w:jc w:val="both"/>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 xml:space="preserve">e-mail </w:t>
            </w:r>
            <w:r w:rsidRPr="00824FD5">
              <w:rPr>
                <w:rFonts w:ascii="Arial Narrow" w:eastAsia="Times New Roman" w:hAnsi="Arial Narrow" w:cs="Arial"/>
                <w:sz w:val="16"/>
                <w:szCs w:val="16"/>
                <w:lang w:eastAsia="pl-PL"/>
              </w:rPr>
              <w:t>(do kontaktów z Zamawiającym):</w:t>
            </w:r>
            <w:r w:rsidRPr="00824FD5">
              <w:rPr>
                <w:rFonts w:ascii="Arial Narrow" w:eastAsia="Times New Roman" w:hAnsi="Arial Narrow" w:cs="Arial"/>
                <w:sz w:val="18"/>
                <w:szCs w:val="18"/>
                <w:lang w:eastAsia="pl-PL"/>
              </w:rPr>
              <w:t xml:space="preserve"> …………………………….……………………….…</w:t>
            </w:r>
          </w:p>
          <w:p w14:paraId="35504A71" w14:textId="77777777" w:rsidR="001356BA" w:rsidRDefault="001356BA" w:rsidP="00D26057">
            <w:pPr>
              <w:spacing w:line="276" w:lineRule="auto"/>
              <w:rPr>
                <w:rFonts w:ascii="Arial Narrow" w:eastAsia="Times New Roman" w:hAnsi="Arial Narrow" w:cs="Arial"/>
                <w:sz w:val="18"/>
                <w:szCs w:val="18"/>
                <w:lang w:eastAsia="pl-PL"/>
              </w:rPr>
            </w:pPr>
          </w:p>
          <w:p w14:paraId="64449755" w14:textId="77777777" w:rsidR="001356BA" w:rsidRPr="00824FD5" w:rsidRDefault="001356BA" w:rsidP="00D26057">
            <w:pPr>
              <w:spacing w:line="276" w:lineRule="auto"/>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Kraj ……………………………..Województwo: ……………………...……….………….….</w:t>
            </w:r>
          </w:p>
          <w:p w14:paraId="366E8041" w14:textId="77777777" w:rsidR="001356BA" w:rsidRPr="006D115A" w:rsidRDefault="001356BA" w:rsidP="00D26057">
            <w:pPr>
              <w:spacing w:line="276" w:lineRule="auto"/>
              <w:jc w:val="both"/>
              <w:rPr>
                <w:rFonts w:ascii="Arial Narrow" w:eastAsia="Times New Roman" w:hAnsi="Arial Narrow" w:cs="Times New Roman"/>
                <w:i/>
                <w:iCs/>
                <w:sz w:val="16"/>
                <w:szCs w:val="16"/>
                <w:lang w:val="de-DE" w:eastAsia="pl-PL"/>
              </w:rPr>
            </w:pPr>
            <w:proofErr w:type="spellStart"/>
            <w:r w:rsidRPr="00824FD5">
              <w:rPr>
                <w:rFonts w:ascii="Arial Narrow" w:eastAsia="Times New Roman" w:hAnsi="Arial Narrow" w:cs="Times New Roman"/>
                <w:b/>
                <w:sz w:val="18"/>
                <w:szCs w:val="18"/>
                <w:lang w:val="de-DE" w:eastAsia="pl-PL"/>
              </w:rPr>
              <w:t>Adres</w:t>
            </w:r>
            <w:proofErr w:type="spellEnd"/>
            <w:r w:rsidRPr="00824FD5">
              <w:rPr>
                <w:rFonts w:ascii="Arial Narrow" w:eastAsia="Times New Roman" w:hAnsi="Arial Narrow" w:cs="Times New Roman"/>
                <w:b/>
                <w:sz w:val="18"/>
                <w:szCs w:val="18"/>
                <w:lang w:val="de-DE" w:eastAsia="pl-PL"/>
              </w:rPr>
              <w:t xml:space="preserve"> do </w:t>
            </w:r>
            <w:proofErr w:type="spellStart"/>
            <w:r w:rsidRPr="00824FD5">
              <w:rPr>
                <w:rFonts w:ascii="Arial Narrow" w:eastAsia="Times New Roman" w:hAnsi="Arial Narrow" w:cs="Times New Roman"/>
                <w:b/>
                <w:sz w:val="18"/>
                <w:szCs w:val="18"/>
                <w:lang w:val="de-DE" w:eastAsia="pl-PL"/>
              </w:rPr>
              <w:t>korespondencji</w:t>
            </w:r>
            <w:proofErr w:type="spellEnd"/>
            <w:r w:rsidRPr="00824FD5">
              <w:rPr>
                <w:rFonts w:ascii="Arial Narrow" w:eastAsia="Times New Roman" w:hAnsi="Arial Narrow" w:cs="Times New Roman"/>
                <w:sz w:val="18"/>
                <w:szCs w:val="18"/>
                <w:lang w:val="de-DE" w:eastAsia="pl-PL"/>
              </w:rPr>
              <w:t xml:space="preserve"> </w:t>
            </w:r>
            <w:r w:rsidRPr="006D115A">
              <w:rPr>
                <w:rFonts w:ascii="Arial Narrow" w:eastAsia="Times New Roman" w:hAnsi="Arial Narrow" w:cs="Times New Roman"/>
                <w:i/>
                <w:iCs/>
                <w:sz w:val="16"/>
                <w:szCs w:val="16"/>
                <w:lang w:val="de-DE" w:eastAsia="pl-PL"/>
              </w:rPr>
              <w:t>(</w:t>
            </w:r>
            <w:proofErr w:type="spellStart"/>
            <w:r w:rsidRPr="006D115A">
              <w:rPr>
                <w:rFonts w:ascii="Arial Narrow" w:eastAsia="Times New Roman" w:hAnsi="Arial Narrow" w:cs="Times New Roman"/>
                <w:i/>
                <w:iCs/>
                <w:sz w:val="16"/>
                <w:szCs w:val="16"/>
                <w:lang w:val="de-DE" w:eastAsia="pl-PL"/>
              </w:rPr>
              <w:t>jeżeli</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jest</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inny</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niż</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siedziba</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Wykonawcy</w:t>
            </w:r>
            <w:proofErr w:type="spellEnd"/>
            <w:r w:rsidRPr="006D115A">
              <w:rPr>
                <w:rFonts w:ascii="Arial Narrow" w:eastAsia="Times New Roman" w:hAnsi="Arial Narrow" w:cs="Times New Roman"/>
                <w:i/>
                <w:iCs/>
                <w:sz w:val="16"/>
                <w:szCs w:val="16"/>
                <w:lang w:val="de-DE" w:eastAsia="pl-PL"/>
              </w:rPr>
              <w:t>)</w:t>
            </w:r>
          </w:p>
          <w:p w14:paraId="483B186D"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b/>
                <w:sz w:val="20"/>
                <w:szCs w:val="20"/>
                <w:lang w:val="de-DE" w:eastAsia="pl-PL"/>
              </w:rPr>
              <w:t>………………………………………………………………………………</w:t>
            </w:r>
          </w:p>
        </w:tc>
      </w:tr>
      <w:tr w:rsidR="00697D03" w:rsidRPr="00824FD5" w14:paraId="1DF4D5B8" w14:textId="77777777" w:rsidTr="00697D03">
        <w:tc>
          <w:tcPr>
            <w:tcW w:w="3635" w:type="dxa"/>
            <w:shd w:val="clear" w:color="auto" w:fill="auto"/>
          </w:tcPr>
          <w:p w14:paraId="2D22A05D" w14:textId="77777777" w:rsidR="00697D03" w:rsidRDefault="00697D03" w:rsidP="00697D03">
            <w:pPr>
              <w:contextualSpacing/>
              <w:jc w:val="both"/>
              <w:rPr>
                <w:rFonts w:ascii="Arial Narrow" w:hAnsi="Arial Narrow" w:cs="Arial"/>
                <w:sz w:val="20"/>
                <w:szCs w:val="20"/>
              </w:rPr>
            </w:pPr>
            <w:r w:rsidRPr="0082207A">
              <w:rPr>
                <w:rFonts w:ascii="Arial Narrow" w:hAnsi="Arial Narrow" w:cs="Arial"/>
                <w:b/>
                <w:bCs/>
                <w:sz w:val="20"/>
                <w:szCs w:val="20"/>
              </w:rPr>
              <w:t>Wykonawca jest zarejestrowany</w:t>
            </w:r>
            <w:r>
              <w:rPr>
                <w:rFonts w:ascii="Arial Narrow" w:hAnsi="Arial Narrow" w:cs="Arial"/>
                <w:b/>
                <w:bCs/>
                <w:sz w:val="20"/>
                <w:szCs w:val="20"/>
              </w:rPr>
              <w:t>:</w:t>
            </w:r>
            <w:r w:rsidRPr="00254ADA">
              <w:rPr>
                <w:rFonts w:ascii="Arial Narrow" w:hAnsi="Arial Narrow" w:cs="Arial"/>
                <w:sz w:val="20"/>
                <w:szCs w:val="20"/>
              </w:rPr>
              <w:t xml:space="preserve"> </w:t>
            </w:r>
          </w:p>
          <w:p w14:paraId="246ED64B" w14:textId="77777777" w:rsidR="00697D03" w:rsidRPr="006D115A" w:rsidRDefault="00697D03" w:rsidP="00697D03">
            <w:pPr>
              <w:contextualSpacing/>
              <w:jc w:val="both"/>
              <w:rPr>
                <w:rFonts w:ascii="Arial Narrow" w:hAnsi="Arial Narrow" w:cs="Arial"/>
                <w:sz w:val="18"/>
                <w:szCs w:val="18"/>
              </w:rPr>
            </w:pPr>
            <w:r w:rsidRPr="006D115A">
              <w:rPr>
                <w:rFonts w:ascii="Arial Narrow" w:hAnsi="Arial Narrow" w:cs="Arial"/>
                <w:sz w:val="18"/>
                <w:szCs w:val="18"/>
              </w:rPr>
              <w:t>/</w:t>
            </w:r>
            <w:r w:rsidRPr="006D115A">
              <w:rPr>
                <w:rFonts w:ascii="Arial Narrow" w:hAnsi="Arial Narrow" w:cs="Arial"/>
                <w:i/>
                <w:iCs/>
                <w:sz w:val="18"/>
                <w:szCs w:val="18"/>
              </w:rPr>
              <w:t>skreślić niepotrzebne</w:t>
            </w:r>
            <w:r w:rsidRPr="006D115A">
              <w:rPr>
                <w:rFonts w:ascii="Arial Narrow" w:hAnsi="Arial Narrow" w:cs="Arial"/>
                <w:sz w:val="18"/>
                <w:szCs w:val="18"/>
              </w:rPr>
              <w:t>/:</w:t>
            </w:r>
          </w:p>
          <w:p w14:paraId="4B1FD22A" w14:textId="77777777" w:rsidR="00697D03" w:rsidRDefault="00697D03" w:rsidP="00697D03">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w KRS:</w:t>
            </w:r>
            <w:r>
              <w:rPr>
                <w:rFonts w:ascii="Arial Narrow" w:hAnsi="Arial Narrow" w:cs="Arial"/>
                <w:sz w:val="20"/>
                <w:szCs w:val="20"/>
              </w:rPr>
              <w:t xml:space="preserve"> pod numerem </w:t>
            </w:r>
            <w:r w:rsidRPr="00254ADA">
              <w:rPr>
                <w:rFonts w:ascii="Arial Narrow" w:hAnsi="Arial Narrow" w:cs="Arial"/>
                <w:sz w:val="20"/>
                <w:szCs w:val="20"/>
              </w:rPr>
              <w:t xml:space="preserve"> ………</w:t>
            </w:r>
            <w:r>
              <w:rPr>
                <w:rFonts w:ascii="Arial Narrow" w:hAnsi="Arial Narrow" w:cs="Arial"/>
                <w:sz w:val="20"/>
                <w:szCs w:val="20"/>
              </w:rPr>
              <w:t>…</w:t>
            </w:r>
            <w:r w:rsidRPr="00254ADA">
              <w:rPr>
                <w:rFonts w:ascii="Arial Narrow" w:hAnsi="Arial Narrow" w:cs="Arial"/>
                <w:sz w:val="20"/>
                <w:szCs w:val="20"/>
              </w:rPr>
              <w:t>……..</w:t>
            </w:r>
            <w:r>
              <w:rPr>
                <w:rFonts w:ascii="Arial Narrow" w:hAnsi="Arial Narrow" w:cs="Arial"/>
                <w:sz w:val="20"/>
                <w:szCs w:val="20"/>
              </w:rPr>
              <w:t xml:space="preserve"> </w:t>
            </w:r>
            <w:hyperlink r:id="rId10" w:history="1">
              <w:r w:rsidRPr="00254ADA">
                <w:rPr>
                  <w:rStyle w:val="Hipercze"/>
                  <w:rFonts w:ascii="Arial Narrow" w:hAnsi="Arial Narrow" w:cs="Arial"/>
                  <w:sz w:val="20"/>
                  <w:szCs w:val="20"/>
                </w:rPr>
                <w:t>https://ems.ms.gov.pl/krs</w:t>
              </w:r>
            </w:hyperlink>
          </w:p>
          <w:p w14:paraId="1ECE63B6" w14:textId="77777777" w:rsidR="00697D03" w:rsidRPr="00254ADA" w:rsidRDefault="00697D03" w:rsidP="00697D03">
            <w:pPr>
              <w:contextualSpacing/>
              <w:jc w:val="both"/>
              <w:rPr>
                <w:rFonts w:ascii="Arial Narrow" w:hAnsi="Arial Narrow" w:cs="Arial"/>
                <w:sz w:val="20"/>
                <w:szCs w:val="20"/>
              </w:rPr>
            </w:pPr>
          </w:p>
          <w:p w14:paraId="6ED3F769" w14:textId="77777777" w:rsidR="00697D03" w:rsidRDefault="00697D03" w:rsidP="00697D03">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 xml:space="preserve">w </w:t>
            </w:r>
            <w:proofErr w:type="spellStart"/>
            <w:r w:rsidRPr="00254ADA">
              <w:rPr>
                <w:rFonts w:ascii="Arial Narrow" w:hAnsi="Arial Narrow" w:cs="Arial"/>
                <w:sz w:val="20"/>
                <w:szCs w:val="20"/>
              </w:rPr>
              <w:t>CEiDG</w:t>
            </w:r>
            <w:proofErr w:type="spellEnd"/>
            <w:r w:rsidRPr="00254ADA">
              <w:rPr>
                <w:rFonts w:ascii="Arial Narrow" w:hAnsi="Arial Narrow" w:cs="Arial"/>
                <w:sz w:val="20"/>
                <w:szCs w:val="20"/>
              </w:rPr>
              <w:t xml:space="preserve">: </w:t>
            </w:r>
            <w:r w:rsidRPr="00254ADA">
              <w:rPr>
                <w:rFonts w:ascii="Arial Narrow" w:hAnsi="Arial Narrow" w:cs="Arial"/>
                <w:b/>
                <w:bCs/>
                <w:sz w:val="20"/>
                <w:szCs w:val="20"/>
              </w:rPr>
              <w:t>……………………</w:t>
            </w:r>
            <w:r>
              <w:rPr>
                <w:rFonts w:ascii="Arial Narrow" w:hAnsi="Arial Narrow" w:cs="Arial"/>
                <w:b/>
                <w:bCs/>
                <w:sz w:val="20"/>
                <w:szCs w:val="20"/>
              </w:rPr>
              <w:t xml:space="preserve"> </w:t>
            </w:r>
            <w:hyperlink r:id="rId11" w:history="1">
              <w:r w:rsidRPr="00254ADA">
                <w:rPr>
                  <w:rStyle w:val="Hipercze"/>
                  <w:rFonts w:ascii="Arial Narrow" w:hAnsi="Arial Narrow" w:cs="Arial"/>
                  <w:sz w:val="20"/>
                  <w:szCs w:val="20"/>
                </w:rPr>
                <w:t>https://prod.ceidg.gov.pl/</w:t>
              </w:r>
            </w:hyperlink>
          </w:p>
          <w:p w14:paraId="20F67BD0" w14:textId="54C75D1F" w:rsidR="00697D03" w:rsidRDefault="00697D03" w:rsidP="00697D03">
            <w:pPr>
              <w:spacing w:line="276" w:lineRule="auto"/>
              <w:jc w:val="both"/>
              <w:rPr>
                <w:rFonts w:ascii="Arial Narrow" w:eastAsia="Times New Roman" w:hAnsi="Arial Narrow" w:cs="Times New Roman"/>
                <w:sz w:val="16"/>
                <w:szCs w:val="16"/>
                <w:lang w:val="de-DE" w:eastAsia="pl-PL"/>
              </w:rPr>
            </w:pPr>
            <w:r>
              <w:rPr>
                <w:rFonts w:ascii="Arial" w:hAnsi="Arial" w:cs="Arial"/>
                <w:sz w:val="20"/>
                <w:szCs w:val="20"/>
              </w:rPr>
              <w:t xml:space="preserve">- </w:t>
            </w:r>
            <w:r w:rsidRPr="00784104">
              <w:rPr>
                <w:rFonts w:ascii="Arial Narrow" w:hAnsi="Arial Narrow" w:cs="Arial"/>
                <w:sz w:val="20"/>
                <w:szCs w:val="20"/>
              </w:rPr>
              <w:t>w innym rejestrze ………………..</w:t>
            </w:r>
          </w:p>
        </w:tc>
        <w:tc>
          <w:tcPr>
            <w:tcW w:w="5976" w:type="dxa"/>
            <w:shd w:val="clear" w:color="auto" w:fill="auto"/>
          </w:tcPr>
          <w:p w14:paraId="06DDAD0A" w14:textId="77777777" w:rsidR="00697D03" w:rsidRPr="00727592" w:rsidRDefault="00697D03" w:rsidP="00697D03">
            <w:pPr>
              <w:spacing w:line="276" w:lineRule="auto"/>
              <w:jc w:val="both"/>
              <w:rPr>
                <w:rFonts w:ascii="Arial Narrow" w:eastAsia="Times New Roman" w:hAnsi="Arial Narrow" w:cs="Arial"/>
                <w:sz w:val="20"/>
                <w:szCs w:val="24"/>
                <w:lang w:eastAsia="pl-PL"/>
              </w:rPr>
            </w:pPr>
            <w:r w:rsidRPr="00727592">
              <w:rPr>
                <w:rFonts w:ascii="Arial Narrow" w:eastAsia="Times New Roman" w:hAnsi="Arial Narrow" w:cs="Arial"/>
                <w:sz w:val="20"/>
                <w:szCs w:val="24"/>
                <w:lang w:eastAsia="pl-PL"/>
              </w:rPr>
              <w:t>Oświadczam, że jestem:</w:t>
            </w:r>
          </w:p>
          <w:p w14:paraId="01440D16"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proofErr w:type="spellStart"/>
            <w:r w:rsidRPr="00727592">
              <w:rPr>
                <w:rFonts w:ascii="Arial Narrow" w:eastAsia="Times New Roman" w:hAnsi="Arial Narrow" w:cs="Arial"/>
                <w:sz w:val="20"/>
              </w:rPr>
              <w:t>mikroprzedsiębiorcą</w:t>
            </w:r>
            <w:proofErr w:type="spellEnd"/>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2AB6BE2A"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małym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3FAA1B70"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średnim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7BEB7648"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20"/>
              </w:rPr>
              <w:t xml:space="preserve"> </w:t>
            </w:r>
            <w:r w:rsidRPr="00727592">
              <w:rPr>
                <w:rFonts w:ascii="Arial Narrow" w:hAnsi="Arial Narrow" w:cs="Arial"/>
                <w:bCs/>
                <w:sz w:val="20"/>
                <w:szCs w:val="18"/>
              </w:rPr>
              <w:t xml:space="preserve">jednoosobowa działalność gospodarcza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1325A18B"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osoba fizyczna nieprowadząca działalności gospodarczej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25B30EDD"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inny rodzaj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2AF8983B" w14:textId="614E050E" w:rsidR="00697D03" w:rsidRPr="00824FD5" w:rsidRDefault="00697D03" w:rsidP="00697D03">
            <w:pPr>
              <w:spacing w:line="276" w:lineRule="auto"/>
              <w:rPr>
                <w:rFonts w:ascii="Arial Narrow" w:eastAsia="Times New Roman" w:hAnsi="Arial Narrow" w:cs="Arial"/>
                <w:sz w:val="10"/>
                <w:szCs w:val="10"/>
                <w:lang w:val="en-US" w:eastAsia="pl-PL"/>
              </w:rPr>
            </w:pPr>
            <w:r w:rsidRPr="006D115A">
              <w:rPr>
                <w:rFonts w:ascii="Arial Narrow" w:eastAsia="Times New Roman" w:hAnsi="Arial Narrow" w:cs="Arial"/>
                <w:bCs/>
                <w:i/>
                <w:iCs/>
                <w:sz w:val="18"/>
                <w:szCs w:val="18"/>
              </w:rPr>
              <w:t>/skreślić niepotrzebne lub zaznaczyć właściwe/</w:t>
            </w:r>
          </w:p>
        </w:tc>
      </w:tr>
    </w:tbl>
    <w:p w14:paraId="0CFEEB3A" w14:textId="0924E2F3" w:rsidR="001356BA" w:rsidRDefault="001356BA" w:rsidP="001356BA">
      <w:pPr>
        <w:spacing w:before="120" w:after="120" w:line="360" w:lineRule="auto"/>
        <w:contextualSpacing/>
        <w:jc w:val="both"/>
        <w:rPr>
          <w:rFonts w:ascii="Arial" w:hAnsi="Arial" w:cs="Arial"/>
          <w:sz w:val="20"/>
          <w:szCs w:val="20"/>
        </w:rPr>
      </w:pPr>
    </w:p>
    <w:tbl>
      <w:tblPr>
        <w:tblStyle w:val="Tabela-Siatka"/>
        <w:tblW w:w="0" w:type="auto"/>
        <w:tblInd w:w="279" w:type="dxa"/>
        <w:tblLook w:val="04A0" w:firstRow="1" w:lastRow="0" w:firstColumn="1" w:lastColumn="0" w:noHBand="0" w:noVBand="1"/>
      </w:tblPr>
      <w:tblGrid>
        <w:gridCol w:w="8783"/>
      </w:tblGrid>
      <w:tr w:rsidR="00697D03" w14:paraId="7D0CD0BD" w14:textId="77777777" w:rsidTr="00B8604D">
        <w:tc>
          <w:tcPr>
            <w:tcW w:w="8783" w:type="dxa"/>
          </w:tcPr>
          <w:p w14:paraId="580CC5CB" w14:textId="6384DE34" w:rsidR="00697D03" w:rsidRPr="0038451D" w:rsidRDefault="00697D03" w:rsidP="00B8604D">
            <w:pPr>
              <w:spacing w:line="276" w:lineRule="auto"/>
              <w:jc w:val="center"/>
              <w:rPr>
                <w:rFonts w:ascii="Arial Narrow" w:eastAsia="Times New Roman" w:hAnsi="Arial Narrow" w:cs="Times New Roman"/>
                <w:lang w:eastAsia="pl-PL"/>
              </w:rPr>
            </w:pPr>
            <w:r w:rsidRPr="0038451D">
              <w:rPr>
                <w:rFonts w:ascii="Arial Narrow" w:eastAsia="Times New Roman" w:hAnsi="Arial Narrow" w:cs="Times New Roman"/>
                <w:b/>
                <w:lang w:val="de-DE" w:eastAsia="pl-PL"/>
              </w:rPr>
              <w:lastRenderedPageBreak/>
              <w:t xml:space="preserve">PARTNER </w:t>
            </w:r>
            <w:r>
              <w:rPr>
                <w:rFonts w:ascii="Arial Narrow" w:eastAsia="Times New Roman" w:hAnsi="Arial Narrow" w:cs="Times New Roman"/>
                <w:b/>
                <w:lang w:val="de-DE" w:eastAsia="pl-PL"/>
              </w:rPr>
              <w:t>2</w:t>
            </w:r>
            <w:r w:rsidRPr="0038451D">
              <w:rPr>
                <w:rFonts w:ascii="Arial Narrow" w:eastAsia="Times New Roman" w:hAnsi="Arial Narrow" w:cs="Times New Roman"/>
                <w:b/>
                <w:lang w:val="de-DE" w:eastAsia="pl-PL"/>
              </w:rPr>
              <w:t xml:space="preserve"> - </w:t>
            </w:r>
          </w:p>
        </w:tc>
      </w:tr>
    </w:tbl>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5976"/>
      </w:tblGrid>
      <w:tr w:rsidR="00697D03" w:rsidRPr="00824FD5" w14:paraId="788E5896" w14:textId="77777777" w:rsidTr="00B8604D">
        <w:tc>
          <w:tcPr>
            <w:tcW w:w="3635" w:type="dxa"/>
            <w:shd w:val="clear" w:color="auto" w:fill="auto"/>
          </w:tcPr>
          <w:p w14:paraId="6FB0D440" w14:textId="77777777" w:rsidR="00697D03" w:rsidRPr="00824FD5" w:rsidRDefault="00697D03" w:rsidP="00B8604D">
            <w:pPr>
              <w:spacing w:line="276" w:lineRule="auto"/>
              <w:jc w:val="both"/>
              <w:rPr>
                <w:rFonts w:ascii="Arial Narrow" w:eastAsia="Times New Roman" w:hAnsi="Arial Narrow" w:cs="Times New Roman"/>
                <w:sz w:val="16"/>
                <w:szCs w:val="16"/>
                <w:lang w:val="de-DE" w:eastAsia="pl-PL"/>
              </w:rPr>
            </w:pPr>
            <w:proofErr w:type="spellStart"/>
            <w:r>
              <w:rPr>
                <w:rFonts w:ascii="Arial Narrow" w:eastAsia="Times New Roman" w:hAnsi="Arial Narrow" w:cs="Times New Roman"/>
                <w:sz w:val="16"/>
                <w:szCs w:val="16"/>
                <w:lang w:val="de-DE" w:eastAsia="pl-PL"/>
              </w:rPr>
              <w:t>N</w:t>
            </w:r>
            <w:r w:rsidRPr="00824FD5">
              <w:rPr>
                <w:rFonts w:ascii="Arial Narrow" w:eastAsia="Times New Roman" w:hAnsi="Arial Narrow" w:cs="Times New Roman"/>
                <w:sz w:val="16"/>
                <w:szCs w:val="16"/>
                <w:lang w:val="de-DE" w:eastAsia="pl-PL"/>
              </w:rPr>
              <w:t>azwa</w:t>
            </w:r>
            <w:proofErr w:type="spellEnd"/>
            <w:r w:rsidRPr="00824FD5">
              <w:rPr>
                <w:rFonts w:ascii="Arial Narrow" w:eastAsia="Times New Roman" w:hAnsi="Arial Narrow" w:cs="Times New Roman"/>
                <w:sz w:val="16"/>
                <w:szCs w:val="16"/>
                <w:lang w:val="de-DE" w:eastAsia="pl-PL"/>
              </w:rPr>
              <w:t>,/</w:t>
            </w:r>
          </w:p>
          <w:p w14:paraId="6DCB832C"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33742CCA"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0AE71A54"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EE9ACEE" w14:textId="77777777" w:rsidR="00697D03" w:rsidRPr="00824FD5" w:rsidRDefault="00697D03" w:rsidP="00B8604D">
            <w:pPr>
              <w:spacing w:line="276" w:lineRule="auto"/>
              <w:rPr>
                <w:rFonts w:ascii="Arial Narrow" w:eastAsia="Times New Roman" w:hAnsi="Arial Narrow" w:cs="Times New Roman"/>
                <w:sz w:val="18"/>
                <w:szCs w:val="18"/>
                <w:lang w:val="de-DE" w:eastAsia="pl-PL"/>
              </w:rPr>
            </w:pPr>
            <w:proofErr w:type="spellStart"/>
            <w:r w:rsidRPr="00824FD5">
              <w:rPr>
                <w:rFonts w:ascii="Arial Narrow" w:eastAsia="Times New Roman" w:hAnsi="Arial Narrow" w:cs="Times New Roman"/>
                <w:sz w:val="18"/>
                <w:szCs w:val="18"/>
                <w:lang w:val="de-DE" w:eastAsia="pl-PL"/>
              </w:rPr>
              <w:t>Adres</w:t>
            </w:r>
            <w:proofErr w:type="spellEnd"/>
            <w:r>
              <w:rPr>
                <w:rFonts w:ascii="Arial Narrow" w:eastAsia="Times New Roman" w:hAnsi="Arial Narrow" w:cs="Times New Roman"/>
                <w:sz w:val="18"/>
                <w:szCs w:val="18"/>
                <w:lang w:val="de-DE" w:eastAsia="pl-PL"/>
              </w:rPr>
              <w:t xml:space="preserve"> </w:t>
            </w:r>
            <w:proofErr w:type="spellStart"/>
            <w:r>
              <w:rPr>
                <w:rFonts w:ascii="Arial Narrow" w:eastAsia="Times New Roman" w:hAnsi="Arial Narrow" w:cs="Times New Roman"/>
                <w:sz w:val="18"/>
                <w:szCs w:val="18"/>
                <w:lang w:val="de-DE" w:eastAsia="pl-PL"/>
              </w:rPr>
              <w:t>siedziby</w:t>
            </w:r>
            <w:proofErr w:type="spellEnd"/>
            <w:r>
              <w:rPr>
                <w:rFonts w:ascii="Arial Narrow" w:eastAsia="Times New Roman" w:hAnsi="Arial Narrow" w:cs="Times New Roman"/>
                <w:sz w:val="18"/>
                <w:szCs w:val="18"/>
                <w:lang w:val="de-DE" w:eastAsia="pl-PL"/>
              </w:rPr>
              <w:t xml:space="preserve"> </w:t>
            </w:r>
            <w:r w:rsidRPr="00824FD5">
              <w:rPr>
                <w:rFonts w:ascii="Arial Narrow" w:eastAsia="Times New Roman" w:hAnsi="Arial Narrow" w:cs="Times New Roman"/>
                <w:sz w:val="18"/>
                <w:szCs w:val="18"/>
                <w:lang w:val="de-DE" w:eastAsia="pl-PL"/>
              </w:rPr>
              <w:t xml:space="preserve"> ……………………………………………</w:t>
            </w:r>
            <w:r>
              <w:rPr>
                <w:rFonts w:ascii="Arial Narrow" w:eastAsia="Times New Roman" w:hAnsi="Arial Narrow" w:cs="Times New Roman"/>
                <w:sz w:val="18"/>
                <w:szCs w:val="18"/>
                <w:lang w:val="de-DE" w:eastAsia="pl-PL"/>
              </w:rPr>
              <w:t>…….</w:t>
            </w:r>
            <w:r w:rsidRPr="00824FD5">
              <w:rPr>
                <w:rFonts w:ascii="Arial Narrow" w:eastAsia="Times New Roman" w:hAnsi="Arial Narrow" w:cs="Times New Roman"/>
                <w:sz w:val="18"/>
                <w:szCs w:val="18"/>
                <w:lang w:val="de-DE" w:eastAsia="pl-PL"/>
              </w:rPr>
              <w:t>…</w:t>
            </w:r>
          </w:p>
          <w:p w14:paraId="459C0AF1"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0E5C8949" w14:textId="77777777" w:rsidR="00697D03" w:rsidRPr="00824FD5" w:rsidRDefault="00697D03" w:rsidP="00B8604D">
            <w:pPr>
              <w:spacing w:line="276" w:lineRule="auto"/>
              <w:jc w:val="both"/>
              <w:rPr>
                <w:rFonts w:ascii="Arial Narrow" w:eastAsia="Times New Roman" w:hAnsi="Arial Narrow" w:cs="Times New Roman"/>
                <w:b/>
                <w:sz w:val="20"/>
                <w:szCs w:val="20"/>
                <w:lang w:val="de-DE" w:eastAsia="pl-PL"/>
              </w:rPr>
            </w:pPr>
          </w:p>
        </w:tc>
        <w:tc>
          <w:tcPr>
            <w:tcW w:w="5976" w:type="dxa"/>
            <w:shd w:val="clear" w:color="auto" w:fill="auto"/>
          </w:tcPr>
          <w:p w14:paraId="0F0B5ECF" w14:textId="77777777" w:rsidR="00697D03" w:rsidRPr="00824FD5" w:rsidRDefault="00697D03" w:rsidP="00B8604D">
            <w:pPr>
              <w:spacing w:line="276" w:lineRule="auto"/>
              <w:rPr>
                <w:rFonts w:ascii="Arial Narrow" w:eastAsia="Times New Roman" w:hAnsi="Arial Narrow" w:cs="Arial"/>
                <w:sz w:val="10"/>
                <w:szCs w:val="10"/>
                <w:lang w:val="en-US" w:eastAsia="pl-PL"/>
              </w:rPr>
            </w:pPr>
          </w:p>
          <w:p w14:paraId="4240E1E6" w14:textId="77777777" w:rsidR="00697D03" w:rsidRPr="00824FD5" w:rsidRDefault="00697D03" w:rsidP="00B8604D">
            <w:pPr>
              <w:spacing w:line="276" w:lineRule="auto"/>
              <w:rPr>
                <w:rFonts w:ascii="Arial Narrow" w:eastAsia="Times New Roman" w:hAnsi="Arial Narrow" w:cs="Arial"/>
                <w:sz w:val="18"/>
                <w:szCs w:val="18"/>
                <w:lang w:val="en-US" w:eastAsia="pl-PL"/>
              </w:rPr>
            </w:pPr>
            <w:r w:rsidRPr="00824FD5">
              <w:rPr>
                <w:rFonts w:ascii="Arial Narrow" w:eastAsia="Times New Roman" w:hAnsi="Arial Narrow" w:cs="Arial"/>
                <w:b/>
                <w:sz w:val="18"/>
                <w:szCs w:val="18"/>
                <w:lang w:val="en-US" w:eastAsia="pl-PL"/>
              </w:rPr>
              <w:t>NIP</w:t>
            </w:r>
            <w:r w:rsidRPr="00824FD5">
              <w:rPr>
                <w:rFonts w:ascii="Arial Narrow" w:eastAsia="Times New Roman" w:hAnsi="Arial Narrow" w:cs="Arial"/>
                <w:sz w:val="18"/>
                <w:szCs w:val="18"/>
                <w:lang w:val="en-US" w:eastAsia="pl-PL"/>
              </w:rPr>
              <w:t xml:space="preserve">: ……………………………..., </w:t>
            </w:r>
          </w:p>
          <w:p w14:paraId="4E26FEF5" w14:textId="77777777" w:rsidR="00697D03" w:rsidRPr="00824FD5" w:rsidRDefault="00697D03" w:rsidP="00B8604D">
            <w:pPr>
              <w:spacing w:line="276" w:lineRule="auto"/>
              <w:jc w:val="both"/>
              <w:rPr>
                <w:rFonts w:ascii="Arial Narrow" w:eastAsia="Times New Roman" w:hAnsi="Arial Narrow" w:cs="Arial"/>
                <w:sz w:val="18"/>
                <w:szCs w:val="18"/>
                <w:lang w:val="en-US" w:eastAsia="pl-PL"/>
              </w:rPr>
            </w:pPr>
            <w:r w:rsidRPr="00824FD5">
              <w:rPr>
                <w:rFonts w:ascii="Arial Narrow" w:eastAsia="Times New Roman" w:hAnsi="Arial Narrow" w:cs="Arial"/>
                <w:sz w:val="18"/>
                <w:szCs w:val="18"/>
                <w:lang w:val="en-US" w:eastAsia="pl-PL"/>
              </w:rPr>
              <w:t xml:space="preserve">Tel.: ……………………………….………… </w:t>
            </w:r>
          </w:p>
          <w:p w14:paraId="490FE501" w14:textId="77777777" w:rsidR="00697D03" w:rsidRPr="00824FD5" w:rsidRDefault="00697D03" w:rsidP="00B8604D">
            <w:pPr>
              <w:spacing w:line="276" w:lineRule="auto"/>
              <w:jc w:val="both"/>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 xml:space="preserve">e-mail </w:t>
            </w:r>
            <w:r w:rsidRPr="00824FD5">
              <w:rPr>
                <w:rFonts w:ascii="Arial Narrow" w:eastAsia="Times New Roman" w:hAnsi="Arial Narrow" w:cs="Arial"/>
                <w:sz w:val="16"/>
                <w:szCs w:val="16"/>
                <w:lang w:eastAsia="pl-PL"/>
              </w:rPr>
              <w:t>(do kontaktów z Zamawiającym):</w:t>
            </w:r>
            <w:r w:rsidRPr="00824FD5">
              <w:rPr>
                <w:rFonts w:ascii="Arial Narrow" w:eastAsia="Times New Roman" w:hAnsi="Arial Narrow" w:cs="Arial"/>
                <w:sz w:val="18"/>
                <w:szCs w:val="18"/>
                <w:lang w:eastAsia="pl-PL"/>
              </w:rPr>
              <w:t xml:space="preserve"> …………………………….……………………….…</w:t>
            </w:r>
          </w:p>
          <w:p w14:paraId="01D135B4" w14:textId="77777777" w:rsidR="00697D03" w:rsidRDefault="00697D03" w:rsidP="00B8604D">
            <w:pPr>
              <w:spacing w:line="276" w:lineRule="auto"/>
              <w:rPr>
                <w:rFonts w:ascii="Arial Narrow" w:eastAsia="Times New Roman" w:hAnsi="Arial Narrow" w:cs="Arial"/>
                <w:sz w:val="18"/>
                <w:szCs w:val="18"/>
                <w:lang w:eastAsia="pl-PL"/>
              </w:rPr>
            </w:pPr>
          </w:p>
          <w:p w14:paraId="5205E1CD" w14:textId="77777777" w:rsidR="00697D03" w:rsidRPr="00824FD5" w:rsidRDefault="00697D03" w:rsidP="00B8604D">
            <w:pPr>
              <w:spacing w:line="276" w:lineRule="auto"/>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Kraj ……………………………..Województwo: ……………………...……….………….….</w:t>
            </w:r>
          </w:p>
          <w:p w14:paraId="46B46425" w14:textId="77777777" w:rsidR="00697D03" w:rsidRPr="006D115A" w:rsidRDefault="00697D03" w:rsidP="00B8604D">
            <w:pPr>
              <w:spacing w:line="276" w:lineRule="auto"/>
              <w:jc w:val="both"/>
              <w:rPr>
                <w:rFonts w:ascii="Arial Narrow" w:eastAsia="Times New Roman" w:hAnsi="Arial Narrow" w:cs="Times New Roman"/>
                <w:i/>
                <w:iCs/>
                <w:sz w:val="16"/>
                <w:szCs w:val="16"/>
                <w:lang w:val="de-DE" w:eastAsia="pl-PL"/>
              </w:rPr>
            </w:pPr>
            <w:proofErr w:type="spellStart"/>
            <w:r w:rsidRPr="00824FD5">
              <w:rPr>
                <w:rFonts w:ascii="Arial Narrow" w:eastAsia="Times New Roman" w:hAnsi="Arial Narrow" w:cs="Times New Roman"/>
                <w:b/>
                <w:sz w:val="18"/>
                <w:szCs w:val="18"/>
                <w:lang w:val="de-DE" w:eastAsia="pl-PL"/>
              </w:rPr>
              <w:t>Adres</w:t>
            </w:r>
            <w:proofErr w:type="spellEnd"/>
            <w:r w:rsidRPr="00824FD5">
              <w:rPr>
                <w:rFonts w:ascii="Arial Narrow" w:eastAsia="Times New Roman" w:hAnsi="Arial Narrow" w:cs="Times New Roman"/>
                <w:b/>
                <w:sz w:val="18"/>
                <w:szCs w:val="18"/>
                <w:lang w:val="de-DE" w:eastAsia="pl-PL"/>
              </w:rPr>
              <w:t xml:space="preserve"> do </w:t>
            </w:r>
            <w:proofErr w:type="spellStart"/>
            <w:r w:rsidRPr="00824FD5">
              <w:rPr>
                <w:rFonts w:ascii="Arial Narrow" w:eastAsia="Times New Roman" w:hAnsi="Arial Narrow" w:cs="Times New Roman"/>
                <w:b/>
                <w:sz w:val="18"/>
                <w:szCs w:val="18"/>
                <w:lang w:val="de-DE" w:eastAsia="pl-PL"/>
              </w:rPr>
              <w:t>korespondencji</w:t>
            </w:r>
            <w:proofErr w:type="spellEnd"/>
            <w:r w:rsidRPr="00824FD5">
              <w:rPr>
                <w:rFonts w:ascii="Arial Narrow" w:eastAsia="Times New Roman" w:hAnsi="Arial Narrow" w:cs="Times New Roman"/>
                <w:sz w:val="18"/>
                <w:szCs w:val="18"/>
                <w:lang w:val="de-DE" w:eastAsia="pl-PL"/>
              </w:rPr>
              <w:t xml:space="preserve"> </w:t>
            </w:r>
            <w:r w:rsidRPr="006D115A">
              <w:rPr>
                <w:rFonts w:ascii="Arial Narrow" w:eastAsia="Times New Roman" w:hAnsi="Arial Narrow" w:cs="Times New Roman"/>
                <w:i/>
                <w:iCs/>
                <w:sz w:val="16"/>
                <w:szCs w:val="16"/>
                <w:lang w:val="de-DE" w:eastAsia="pl-PL"/>
              </w:rPr>
              <w:t>(</w:t>
            </w:r>
            <w:proofErr w:type="spellStart"/>
            <w:r w:rsidRPr="006D115A">
              <w:rPr>
                <w:rFonts w:ascii="Arial Narrow" w:eastAsia="Times New Roman" w:hAnsi="Arial Narrow" w:cs="Times New Roman"/>
                <w:i/>
                <w:iCs/>
                <w:sz w:val="16"/>
                <w:szCs w:val="16"/>
                <w:lang w:val="de-DE" w:eastAsia="pl-PL"/>
              </w:rPr>
              <w:t>jeżeli</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jest</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inny</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niż</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siedziba</w:t>
            </w:r>
            <w:proofErr w:type="spellEnd"/>
            <w:r w:rsidRPr="006D115A">
              <w:rPr>
                <w:rFonts w:ascii="Arial Narrow" w:eastAsia="Times New Roman" w:hAnsi="Arial Narrow" w:cs="Times New Roman"/>
                <w:i/>
                <w:iCs/>
                <w:sz w:val="16"/>
                <w:szCs w:val="16"/>
                <w:lang w:val="de-DE" w:eastAsia="pl-PL"/>
              </w:rPr>
              <w:t xml:space="preserve"> </w:t>
            </w:r>
            <w:proofErr w:type="spellStart"/>
            <w:r w:rsidRPr="006D115A">
              <w:rPr>
                <w:rFonts w:ascii="Arial Narrow" w:eastAsia="Times New Roman" w:hAnsi="Arial Narrow" w:cs="Times New Roman"/>
                <w:i/>
                <w:iCs/>
                <w:sz w:val="16"/>
                <w:szCs w:val="16"/>
                <w:lang w:val="de-DE" w:eastAsia="pl-PL"/>
              </w:rPr>
              <w:t>Wykonawcy</w:t>
            </w:r>
            <w:proofErr w:type="spellEnd"/>
            <w:r w:rsidRPr="006D115A">
              <w:rPr>
                <w:rFonts w:ascii="Arial Narrow" w:eastAsia="Times New Roman" w:hAnsi="Arial Narrow" w:cs="Times New Roman"/>
                <w:i/>
                <w:iCs/>
                <w:sz w:val="16"/>
                <w:szCs w:val="16"/>
                <w:lang w:val="de-DE" w:eastAsia="pl-PL"/>
              </w:rPr>
              <w:t>)</w:t>
            </w:r>
          </w:p>
          <w:p w14:paraId="1172B4CA"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b/>
                <w:sz w:val="20"/>
                <w:szCs w:val="20"/>
                <w:lang w:val="de-DE" w:eastAsia="pl-PL"/>
              </w:rPr>
              <w:t>………………………………………………………………………………</w:t>
            </w:r>
          </w:p>
        </w:tc>
      </w:tr>
      <w:tr w:rsidR="00697D03" w:rsidRPr="00824FD5" w14:paraId="46283DDF" w14:textId="77777777" w:rsidTr="00B8604D">
        <w:tc>
          <w:tcPr>
            <w:tcW w:w="3635" w:type="dxa"/>
            <w:shd w:val="clear" w:color="auto" w:fill="auto"/>
          </w:tcPr>
          <w:p w14:paraId="07E95CF8" w14:textId="77777777" w:rsidR="00697D03" w:rsidRDefault="00697D03" w:rsidP="00B8604D">
            <w:pPr>
              <w:contextualSpacing/>
              <w:jc w:val="both"/>
              <w:rPr>
                <w:rFonts w:ascii="Arial Narrow" w:hAnsi="Arial Narrow" w:cs="Arial"/>
                <w:sz w:val="20"/>
                <w:szCs w:val="20"/>
              </w:rPr>
            </w:pPr>
            <w:r w:rsidRPr="0082207A">
              <w:rPr>
                <w:rFonts w:ascii="Arial Narrow" w:hAnsi="Arial Narrow" w:cs="Arial"/>
                <w:b/>
                <w:bCs/>
                <w:sz w:val="20"/>
                <w:szCs w:val="20"/>
              </w:rPr>
              <w:t>Wykonawca jest zarejestrowany</w:t>
            </w:r>
            <w:r>
              <w:rPr>
                <w:rFonts w:ascii="Arial Narrow" w:hAnsi="Arial Narrow" w:cs="Arial"/>
                <w:b/>
                <w:bCs/>
                <w:sz w:val="20"/>
                <w:szCs w:val="20"/>
              </w:rPr>
              <w:t>:</w:t>
            </w:r>
            <w:r w:rsidRPr="00254ADA">
              <w:rPr>
                <w:rFonts w:ascii="Arial Narrow" w:hAnsi="Arial Narrow" w:cs="Arial"/>
                <w:sz w:val="20"/>
                <w:szCs w:val="20"/>
              </w:rPr>
              <w:t xml:space="preserve"> </w:t>
            </w:r>
          </w:p>
          <w:p w14:paraId="1EA04DEB" w14:textId="77777777" w:rsidR="00697D03" w:rsidRPr="006D115A" w:rsidRDefault="00697D03" w:rsidP="00B8604D">
            <w:pPr>
              <w:contextualSpacing/>
              <w:jc w:val="both"/>
              <w:rPr>
                <w:rFonts w:ascii="Arial Narrow" w:hAnsi="Arial Narrow" w:cs="Arial"/>
                <w:sz w:val="18"/>
                <w:szCs w:val="18"/>
              </w:rPr>
            </w:pPr>
            <w:r w:rsidRPr="006D115A">
              <w:rPr>
                <w:rFonts w:ascii="Arial Narrow" w:hAnsi="Arial Narrow" w:cs="Arial"/>
                <w:sz w:val="18"/>
                <w:szCs w:val="18"/>
              </w:rPr>
              <w:t>/</w:t>
            </w:r>
            <w:r w:rsidRPr="006D115A">
              <w:rPr>
                <w:rFonts w:ascii="Arial Narrow" w:hAnsi="Arial Narrow" w:cs="Arial"/>
                <w:i/>
                <w:iCs/>
                <w:sz w:val="18"/>
                <w:szCs w:val="18"/>
              </w:rPr>
              <w:t>skreślić niepotrzebne</w:t>
            </w:r>
            <w:r w:rsidRPr="006D115A">
              <w:rPr>
                <w:rFonts w:ascii="Arial Narrow" w:hAnsi="Arial Narrow" w:cs="Arial"/>
                <w:sz w:val="18"/>
                <w:szCs w:val="18"/>
              </w:rPr>
              <w:t>/:</w:t>
            </w:r>
          </w:p>
          <w:p w14:paraId="06D9F037" w14:textId="77777777" w:rsidR="00697D03" w:rsidRDefault="00697D03" w:rsidP="00B8604D">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w KRS:</w:t>
            </w:r>
            <w:r>
              <w:rPr>
                <w:rFonts w:ascii="Arial Narrow" w:hAnsi="Arial Narrow" w:cs="Arial"/>
                <w:sz w:val="20"/>
                <w:szCs w:val="20"/>
              </w:rPr>
              <w:t xml:space="preserve"> pod numerem </w:t>
            </w:r>
            <w:r w:rsidRPr="00254ADA">
              <w:rPr>
                <w:rFonts w:ascii="Arial Narrow" w:hAnsi="Arial Narrow" w:cs="Arial"/>
                <w:sz w:val="20"/>
                <w:szCs w:val="20"/>
              </w:rPr>
              <w:t xml:space="preserve"> ………</w:t>
            </w:r>
            <w:r>
              <w:rPr>
                <w:rFonts w:ascii="Arial Narrow" w:hAnsi="Arial Narrow" w:cs="Arial"/>
                <w:sz w:val="20"/>
                <w:szCs w:val="20"/>
              </w:rPr>
              <w:t>…</w:t>
            </w:r>
            <w:r w:rsidRPr="00254ADA">
              <w:rPr>
                <w:rFonts w:ascii="Arial Narrow" w:hAnsi="Arial Narrow" w:cs="Arial"/>
                <w:sz w:val="20"/>
                <w:szCs w:val="20"/>
              </w:rPr>
              <w:t>……..</w:t>
            </w:r>
            <w:r>
              <w:rPr>
                <w:rFonts w:ascii="Arial Narrow" w:hAnsi="Arial Narrow" w:cs="Arial"/>
                <w:sz w:val="20"/>
                <w:szCs w:val="20"/>
              </w:rPr>
              <w:t xml:space="preserve"> </w:t>
            </w:r>
            <w:hyperlink r:id="rId12" w:history="1">
              <w:r w:rsidRPr="00254ADA">
                <w:rPr>
                  <w:rStyle w:val="Hipercze"/>
                  <w:rFonts w:ascii="Arial Narrow" w:hAnsi="Arial Narrow" w:cs="Arial"/>
                  <w:sz w:val="20"/>
                  <w:szCs w:val="20"/>
                </w:rPr>
                <w:t>https://ems.ms.gov.pl/krs</w:t>
              </w:r>
            </w:hyperlink>
          </w:p>
          <w:p w14:paraId="71E1182A" w14:textId="77777777" w:rsidR="00697D03" w:rsidRPr="00254ADA" w:rsidRDefault="00697D03" w:rsidP="00B8604D">
            <w:pPr>
              <w:contextualSpacing/>
              <w:jc w:val="both"/>
              <w:rPr>
                <w:rFonts w:ascii="Arial Narrow" w:hAnsi="Arial Narrow" w:cs="Arial"/>
                <w:sz w:val="20"/>
                <w:szCs w:val="20"/>
              </w:rPr>
            </w:pPr>
          </w:p>
          <w:p w14:paraId="6368E736" w14:textId="77777777" w:rsidR="00697D03" w:rsidRDefault="00697D03" w:rsidP="00B8604D">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 xml:space="preserve">w </w:t>
            </w:r>
            <w:proofErr w:type="spellStart"/>
            <w:r w:rsidRPr="00254ADA">
              <w:rPr>
                <w:rFonts w:ascii="Arial Narrow" w:hAnsi="Arial Narrow" w:cs="Arial"/>
                <w:sz w:val="20"/>
                <w:szCs w:val="20"/>
              </w:rPr>
              <w:t>CEiDG</w:t>
            </w:r>
            <w:proofErr w:type="spellEnd"/>
            <w:r w:rsidRPr="00254ADA">
              <w:rPr>
                <w:rFonts w:ascii="Arial Narrow" w:hAnsi="Arial Narrow" w:cs="Arial"/>
                <w:sz w:val="20"/>
                <w:szCs w:val="20"/>
              </w:rPr>
              <w:t xml:space="preserve">: </w:t>
            </w:r>
            <w:r w:rsidRPr="00254ADA">
              <w:rPr>
                <w:rFonts w:ascii="Arial Narrow" w:hAnsi="Arial Narrow" w:cs="Arial"/>
                <w:b/>
                <w:bCs/>
                <w:sz w:val="20"/>
                <w:szCs w:val="20"/>
              </w:rPr>
              <w:t>……………………</w:t>
            </w:r>
            <w:r>
              <w:rPr>
                <w:rFonts w:ascii="Arial Narrow" w:hAnsi="Arial Narrow" w:cs="Arial"/>
                <w:b/>
                <w:bCs/>
                <w:sz w:val="20"/>
                <w:szCs w:val="20"/>
              </w:rPr>
              <w:t xml:space="preserve"> </w:t>
            </w:r>
            <w:hyperlink r:id="rId13" w:history="1">
              <w:r w:rsidRPr="00254ADA">
                <w:rPr>
                  <w:rStyle w:val="Hipercze"/>
                  <w:rFonts w:ascii="Arial Narrow" w:hAnsi="Arial Narrow" w:cs="Arial"/>
                  <w:sz w:val="20"/>
                  <w:szCs w:val="20"/>
                </w:rPr>
                <w:t>https://prod.ceidg.gov.pl/</w:t>
              </w:r>
            </w:hyperlink>
          </w:p>
          <w:p w14:paraId="4A7AE872" w14:textId="77777777" w:rsidR="00697D03" w:rsidRDefault="00697D03" w:rsidP="00B8604D">
            <w:pPr>
              <w:spacing w:line="276" w:lineRule="auto"/>
              <w:jc w:val="both"/>
              <w:rPr>
                <w:rFonts w:ascii="Arial Narrow" w:eastAsia="Times New Roman" w:hAnsi="Arial Narrow" w:cs="Times New Roman"/>
                <w:sz w:val="16"/>
                <w:szCs w:val="16"/>
                <w:lang w:val="de-DE" w:eastAsia="pl-PL"/>
              </w:rPr>
            </w:pPr>
            <w:r>
              <w:rPr>
                <w:rFonts w:ascii="Arial" w:hAnsi="Arial" w:cs="Arial"/>
                <w:sz w:val="20"/>
                <w:szCs w:val="20"/>
              </w:rPr>
              <w:t xml:space="preserve">- </w:t>
            </w:r>
            <w:r w:rsidRPr="00784104">
              <w:rPr>
                <w:rFonts w:ascii="Arial Narrow" w:hAnsi="Arial Narrow" w:cs="Arial"/>
                <w:sz w:val="20"/>
                <w:szCs w:val="20"/>
              </w:rPr>
              <w:t>w innym rejestrze ………………..</w:t>
            </w:r>
          </w:p>
        </w:tc>
        <w:tc>
          <w:tcPr>
            <w:tcW w:w="5976" w:type="dxa"/>
            <w:shd w:val="clear" w:color="auto" w:fill="auto"/>
          </w:tcPr>
          <w:p w14:paraId="6834317B" w14:textId="77777777" w:rsidR="00697D03" w:rsidRPr="00727592" w:rsidRDefault="00697D03" w:rsidP="00B8604D">
            <w:pPr>
              <w:spacing w:line="276" w:lineRule="auto"/>
              <w:jc w:val="both"/>
              <w:rPr>
                <w:rFonts w:ascii="Arial Narrow" w:eastAsia="Times New Roman" w:hAnsi="Arial Narrow" w:cs="Arial"/>
                <w:sz w:val="20"/>
                <w:szCs w:val="24"/>
                <w:lang w:eastAsia="pl-PL"/>
              </w:rPr>
            </w:pPr>
            <w:r w:rsidRPr="00727592">
              <w:rPr>
                <w:rFonts w:ascii="Arial Narrow" w:eastAsia="Times New Roman" w:hAnsi="Arial Narrow" w:cs="Arial"/>
                <w:sz w:val="20"/>
                <w:szCs w:val="24"/>
                <w:lang w:eastAsia="pl-PL"/>
              </w:rPr>
              <w:t>Oświadczam, że jestem:</w:t>
            </w:r>
          </w:p>
          <w:p w14:paraId="355B343F"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proofErr w:type="spellStart"/>
            <w:r w:rsidRPr="00727592">
              <w:rPr>
                <w:rFonts w:ascii="Arial Narrow" w:eastAsia="Times New Roman" w:hAnsi="Arial Narrow" w:cs="Arial"/>
                <w:sz w:val="20"/>
              </w:rPr>
              <w:t>mikroprzedsiębiorcą</w:t>
            </w:r>
            <w:proofErr w:type="spellEnd"/>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06F01255"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małym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42FBF842"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średnim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576FCA5A"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20"/>
              </w:rPr>
              <w:t xml:space="preserve"> </w:t>
            </w:r>
            <w:r w:rsidRPr="00727592">
              <w:rPr>
                <w:rFonts w:ascii="Arial Narrow" w:hAnsi="Arial Narrow" w:cs="Arial"/>
                <w:bCs/>
                <w:sz w:val="20"/>
                <w:szCs w:val="18"/>
              </w:rPr>
              <w:t xml:space="preserve">jednoosobowa działalność gospodarcza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76B2B862"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osoba fizyczna nieprowadząca działalności gospodarczej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415871B3"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inny rodzaj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FF2210">
              <w:rPr>
                <w:rFonts w:ascii="Arial Narrow" w:eastAsia="Times New Roman" w:hAnsi="Arial Narrow" w:cs="Arial"/>
                <w:b/>
                <w:sz w:val="20"/>
                <w:szCs w:val="18"/>
              </w:rPr>
            </w:r>
            <w:r w:rsidR="00FF2210">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790EC1A8" w14:textId="77777777" w:rsidR="00697D03" w:rsidRPr="00824FD5" w:rsidRDefault="00697D03" w:rsidP="00B8604D">
            <w:pPr>
              <w:spacing w:line="276" w:lineRule="auto"/>
              <w:rPr>
                <w:rFonts w:ascii="Arial Narrow" w:eastAsia="Times New Roman" w:hAnsi="Arial Narrow" w:cs="Arial"/>
                <w:sz w:val="10"/>
                <w:szCs w:val="10"/>
                <w:lang w:val="en-US" w:eastAsia="pl-PL"/>
              </w:rPr>
            </w:pPr>
            <w:r w:rsidRPr="006D115A">
              <w:rPr>
                <w:rFonts w:ascii="Arial Narrow" w:eastAsia="Times New Roman" w:hAnsi="Arial Narrow" w:cs="Arial"/>
                <w:bCs/>
                <w:i/>
                <w:iCs/>
                <w:sz w:val="18"/>
                <w:szCs w:val="18"/>
              </w:rPr>
              <w:t>/skreślić niepotrzebne lub zaznaczyć właściwe/</w:t>
            </w:r>
          </w:p>
        </w:tc>
      </w:tr>
    </w:tbl>
    <w:p w14:paraId="10DA66F6" w14:textId="77777777" w:rsidR="00697D03" w:rsidRDefault="00697D03" w:rsidP="00697D03">
      <w:pPr>
        <w:spacing w:before="120" w:after="120" w:line="360" w:lineRule="auto"/>
        <w:contextualSpacing/>
        <w:jc w:val="both"/>
        <w:rPr>
          <w:rFonts w:ascii="Arial" w:hAnsi="Arial" w:cs="Arial"/>
          <w:sz w:val="20"/>
          <w:szCs w:val="20"/>
        </w:rPr>
      </w:pPr>
    </w:p>
    <w:p w14:paraId="005A37BB" w14:textId="77777777" w:rsidR="001356BA" w:rsidRPr="000303B4" w:rsidRDefault="001356BA" w:rsidP="001356BA">
      <w:pPr>
        <w:numPr>
          <w:ilvl w:val="0"/>
          <w:numId w:val="2"/>
        </w:numPr>
        <w:tabs>
          <w:tab w:val="num" w:pos="360"/>
        </w:tabs>
        <w:suppressAutoHyphens w:val="0"/>
        <w:spacing w:line="276" w:lineRule="auto"/>
        <w:ind w:left="360"/>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Oferujemy wykonanie przedmiotu zamówienia </w:t>
      </w:r>
      <w:r w:rsidRPr="000303B4">
        <w:rPr>
          <w:rFonts w:ascii="Arial Narrow" w:eastAsia="Times New Roman" w:hAnsi="Arial Narrow" w:cs="Times New Roman"/>
          <w:b/>
          <w:lang w:eastAsia="pl-PL"/>
        </w:rPr>
        <w:t xml:space="preserve">za cenę ryczałtową wynoszącą ……………………………zł brutto </w:t>
      </w:r>
    </w:p>
    <w:p w14:paraId="2018BE74" w14:textId="77777777" w:rsidR="001356BA" w:rsidRPr="000303B4" w:rsidRDefault="001356BA" w:rsidP="001356BA">
      <w:pPr>
        <w:tabs>
          <w:tab w:val="num" w:pos="360"/>
        </w:tabs>
        <w:spacing w:line="276" w:lineRule="auto"/>
        <w:ind w:left="360"/>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(słownie brutto złotych: ................................................................................................................................ )</w:t>
      </w:r>
    </w:p>
    <w:p w14:paraId="704F207C" w14:textId="77777777" w:rsidR="001356BA" w:rsidRPr="000303B4" w:rsidRDefault="001356BA" w:rsidP="001356BA">
      <w:pPr>
        <w:tabs>
          <w:tab w:val="num" w:pos="360"/>
        </w:tabs>
        <w:spacing w:line="276" w:lineRule="auto"/>
        <w:ind w:left="360"/>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Informacyjnie podajemy, że cena ofertowa </w:t>
      </w:r>
      <w:r w:rsidRPr="000303B4">
        <w:rPr>
          <w:rFonts w:ascii="Arial Narrow" w:eastAsia="Times New Roman" w:hAnsi="Arial Narrow" w:cs="Times New Roman"/>
          <w:u w:val="single"/>
          <w:lang w:eastAsia="pl-PL"/>
        </w:rPr>
        <w:t>netto</w:t>
      </w:r>
      <w:r w:rsidRPr="000303B4">
        <w:rPr>
          <w:rFonts w:ascii="Arial Narrow" w:eastAsia="Times New Roman" w:hAnsi="Arial Narrow" w:cs="Times New Roman"/>
          <w:lang w:eastAsia="pl-PL"/>
        </w:rPr>
        <w:t xml:space="preserve"> wynosi …………………………….. zł</w:t>
      </w:r>
    </w:p>
    <w:p w14:paraId="269E340D" w14:textId="77777777" w:rsidR="001356BA" w:rsidRPr="000303B4" w:rsidRDefault="001356BA" w:rsidP="001356BA">
      <w:pPr>
        <w:autoSpaceDE w:val="0"/>
        <w:autoSpaceDN w:val="0"/>
        <w:adjustRightInd w:val="0"/>
        <w:spacing w:line="276" w:lineRule="auto"/>
        <w:ind w:firstLine="34"/>
        <w:rPr>
          <w:rFonts w:ascii="Arial Narrow" w:eastAsia="Times New Roman" w:hAnsi="Arial Narrow" w:cs="Times New Roman"/>
          <w:i/>
          <w:lang w:eastAsia="pl-PL"/>
        </w:rPr>
      </w:pPr>
    </w:p>
    <w:p w14:paraId="1E3FAC12" w14:textId="77777777" w:rsidR="001356BA" w:rsidRPr="000303B4" w:rsidRDefault="001356BA" w:rsidP="001356BA">
      <w:pPr>
        <w:spacing w:line="276" w:lineRule="auto"/>
        <w:ind w:left="284" w:hanging="284"/>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2. Na całość wykonanych robót budowlanych oraz wbudowane urządzenia i materiały udzielamy Zamawiającemu </w:t>
      </w:r>
      <w:r w:rsidRPr="000303B4">
        <w:rPr>
          <w:rFonts w:ascii="Arial Narrow" w:eastAsia="Times New Roman" w:hAnsi="Arial Narrow" w:cs="Times New Roman"/>
          <w:b/>
          <w:lang w:eastAsia="pl-PL"/>
        </w:rPr>
        <w:t>gwarancji</w:t>
      </w:r>
      <w:r w:rsidRPr="000303B4">
        <w:rPr>
          <w:rFonts w:ascii="Arial Narrow" w:eastAsia="Times New Roman" w:hAnsi="Arial Narrow" w:cs="Times New Roman"/>
          <w:lang w:eastAsia="pl-PL"/>
        </w:rPr>
        <w:t xml:space="preserve"> na okres …….. </w:t>
      </w:r>
      <w:r w:rsidRPr="000303B4">
        <w:rPr>
          <w:rFonts w:ascii="Arial Narrow" w:eastAsia="Times New Roman" w:hAnsi="Arial Narrow" w:cs="Times New Roman"/>
          <w:b/>
          <w:lang w:eastAsia="pl-PL"/>
        </w:rPr>
        <w:t xml:space="preserve"> miesięcy</w:t>
      </w:r>
      <w:r w:rsidRPr="000303B4">
        <w:rPr>
          <w:rFonts w:ascii="Arial Narrow" w:eastAsia="Times New Roman" w:hAnsi="Arial Narrow" w:cs="Times New Roman"/>
          <w:lang w:eastAsia="pl-PL"/>
        </w:rPr>
        <w:t xml:space="preserve"> od daty bezusterkowego końcowego  odbioru robót.</w:t>
      </w:r>
    </w:p>
    <w:p w14:paraId="6F73A529" w14:textId="77777777" w:rsidR="00ED1A8B" w:rsidRDefault="00ED1A8B" w:rsidP="001356BA">
      <w:pPr>
        <w:keepNext/>
        <w:tabs>
          <w:tab w:val="left" w:pos="1080"/>
        </w:tabs>
        <w:overflowPunct w:val="0"/>
        <w:autoSpaceDE w:val="0"/>
        <w:autoSpaceDN w:val="0"/>
        <w:adjustRightInd w:val="0"/>
        <w:spacing w:line="276" w:lineRule="auto"/>
        <w:ind w:left="360"/>
        <w:jc w:val="both"/>
        <w:textAlignment w:val="baseline"/>
        <w:outlineLvl w:val="1"/>
        <w:rPr>
          <w:rFonts w:ascii="Arial Narrow" w:eastAsia="Times New Roman" w:hAnsi="Arial Narrow" w:cs="Times New Roman"/>
          <w:b/>
          <w:bCs/>
          <w:i/>
          <w:sz w:val="20"/>
          <w:szCs w:val="20"/>
          <w:lang w:eastAsia="pl-PL"/>
        </w:rPr>
      </w:pPr>
    </w:p>
    <w:p w14:paraId="0BB8DDBF" w14:textId="7DB04C7F" w:rsidR="001356BA" w:rsidRPr="000303B4" w:rsidRDefault="001356BA" w:rsidP="001356BA">
      <w:pPr>
        <w:keepNext/>
        <w:tabs>
          <w:tab w:val="left" w:pos="1080"/>
        </w:tabs>
        <w:overflowPunct w:val="0"/>
        <w:autoSpaceDE w:val="0"/>
        <w:autoSpaceDN w:val="0"/>
        <w:adjustRightInd w:val="0"/>
        <w:spacing w:line="276" w:lineRule="auto"/>
        <w:ind w:left="360"/>
        <w:jc w:val="both"/>
        <w:textAlignment w:val="baseline"/>
        <w:outlineLvl w:val="1"/>
        <w:rPr>
          <w:rFonts w:ascii="Arial Narrow" w:eastAsia="Times New Roman" w:hAnsi="Arial Narrow" w:cs="Times New Roman"/>
          <w:i/>
          <w:sz w:val="20"/>
          <w:szCs w:val="20"/>
          <w:lang w:eastAsia="pl-PL"/>
        </w:rPr>
      </w:pPr>
      <w:r w:rsidRPr="000303B4">
        <w:rPr>
          <w:rFonts w:ascii="Arial Narrow" w:eastAsia="Times New Roman" w:hAnsi="Arial Narrow" w:cs="Times New Roman"/>
          <w:b/>
          <w:bCs/>
          <w:i/>
          <w:sz w:val="20"/>
          <w:szCs w:val="20"/>
          <w:lang w:eastAsia="pl-PL"/>
        </w:rPr>
        <w:t xml:space="preserve">Uwaga: </w:t>
      </w:r>
      <w:r w:rsidRPr="000303B4">
        <w:rPr>
          <w:rFonts w:ascii="Arial Narrow" w:eastAsia="Times New Roman" w:hAnsi="Arial Narrow" w:cs="Times New Roman"/>
          <w:i/>
          <w:sz w:val="20"/>
          <w:szCs w:val="20"/>
          <w:lang w:eastAsia="pl-PL"/>
        </w:rPr>
        <w:t>*zaoferowany</w:t>
      </w:r>
      <w:r w:rsidRPr="000303B4">
        <w:rPr>
          <w:rFonts w:ascii="Arial Narrow" w:eastAsia="Times New Roman" w:hAnsi="Arial Narrow" w:cs="Times New Roman"/>
          <w:b/>
          <w:i/>
          <w:sz w:val="20"/>
          <w:szCs w:val="20"/>
          <w:lang w:eastAsia="pl-PL"/>
        </w:rPr>
        <w:t xml:space="preserve"> okres gwarancji na wykonane roboty budowlane nie może być krótszy niż 36 miesięcy, </w:t>
      </w:r>
      <w:r w:rsidRPr="000303B4">
        <w:rPr>
          <w:rFonts w:ascii="Arial Narrow" w:eastAsia="Times New Roman" w:hAnsi="Arial Narrow" w:cs="Times New Roman"/>
          <w:i/>
          <w:sz w:val="20"/>
          <w:szCs w:val="20"/>
          <w:u w:val="single"/>
          <w:lang w:eastAsia="pl-PL"/>
        </w:rPr>
        <w:t xml:space="preserve">najdłuższy zaoferowany okres gwarancji i rękojmi może liczyć 60 miesięcy </w:t>
      </w:r>
      <w:r w:rsidRPr="000303B4">
        <w:rPr>
          <w:rFonts w:ascii="Arial Narrow" w:eastAsia="Times New Roman" w:hAnsi="Arial Narrow" w:cs="Times New Roman"/>
          <w:i/>
          <w:sz w:val="20"/>
          <w:szCs w:val="20"/>
          <w:lang w:eastAsia="pl-PL"/>
        </w:rPr>
        <w:t>(oferty oferujące dłuższy okres gwarancji zostaną uznane przy przyznawaniu punktów jako oferujące 60-cio miesięczny okres  gwarancji  – ale do umowy zostanie wpisany okres gwarancji podany w ofercie przez Wykonawcę). Jeżeli oferowany  okres gwarancji będzie krótszy niż 36 miesięcy – oferta zostanie odrzucona.</w:t>
      </w:r>
    </w:p>
    <w:p w14:paraId="4E1FAC7F" w14:textId="77777777" w:rsidR="001356BA" w:rsidRPr="000303B4" w:rsidRDefault="001356BA" w:rsidP="001356BA">
      <w:pPr>
        <w:autoSpaceDE w:val="0"/>
        <w:autoSpaceDN w:val="0"/>
        <w:adjustRightInd w:val="0"/>
        <w:spacing w:line="276" w:lineRule="auto"/>
        <w:ind w:left="284"/>
        <w:jc w:val="both"/>
        <w:rPr>
          <w:rFonts w:ascii="Arial Narrow" w:eastAsia="Times New Roman" w:hAnsi="Arial Narrow" w:cs="Times New Roman"/>
          <w:color w:val="000000"/>
          <w:lang w:eastAsia="pl-PL"/>
        </w:rPr>
      </w:pPr>
    </w:p>
    <w:p w14:paraId="3029623F" w14:textId="77777777" w:rsidR="001356BA" w:rsidRPr="000303B4" w:rsidRDefault="001356BA" w:rsidP="001356BA">
      <w:pPr>
        <w:spacing w:line="276" w:lineRule="auto"/>
        <w:ind w:left="284" w:hanging="284"/>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3. Oświadczamy, że zapoznaliśmy się  specyfikacją warunków zamówienia wraz z załącznikami (w tym ze wzorem umowy) oraz wprowadzonymi do niej zmianami i  przyjmujemy warunki w niej zawarte, uważamy się za związanych niniejszą ofertą na czas wskazany w SWZ </w:t>
      </w:r>
    </w:p>
    <w:p w14:paraId="3EAAEA1F" w14:textId="77777777" w:rsidR="001356BA" w:rsidRPr="000303B4" w:rsidRDefault="001356BA" w:rsidP="001356BA">
      <w:pPr>
        <w:spacing w:line="276" w:lineRule="auto"/>
        <w:ind w:left="284" w:hanging="284"/>
        <w:jc w:val="both"/>
        <w:rPr>
          <w:rFonts w:ascii="Arial Narrow" w:eastAsia="Times New Roman" w:hAnsi="Arial Narrow" w:cs="Times New Roman"/>
          <w:lang w:eastAsia="pl-PL"/>
        </w:rPr>
      </w:pPr>
    </w:p>
    <w:p w14:paraId="3DE47BEE" w14:textId="42940E01" w:rsidR="001356BA" w:rsidRDefault="001356BA" w:rsidP="001356BA">
      <w:pPr>
        <w:spacing w:line="276" w:lineRule="auto"/>
        <w:ind w:left="284" w:hanging="284"/>
        <w:jc w:val="both"/>
        <w:rPr>
          <w:rFonts w:ascii="Arial Narrow" w:eastAsia="Times New Roman" w:hAnsi="Arial Narrow" w:cs="Times New Roman"/>
          <w:bCs/>
          <w:lang w:eastAsia="pl-PL"/>
        </w:rPr>
      </w:pPr>
      <w:r w:rsidRPr="000303B4">
        <w:rPr>
          <w:rFonts w:ascii="Arial Narrow" w:eastAsia="Times New Roman" w:hAnsi="Arial Narrow" w:cs="Times New Roman"/>
          <w:lang w:eastAsia="pl-PL"/>
        </w:rPr>
        <w:t xml:space="preserve">4. </w:t>
      </w:r>
      <w:r w:rsidRPr="000303B4">
        <w:rPr>
          <w:rFonts w:ascii="Arial Narrow" w:eastAsia="Times New Roman" w:hAnsi="Arial Narrow" w:cs="Times New Roman"/>
          <w:b/>
          <w:lang w:eastAsia="pl-PL"/>
        </w:rPr>
        <w:t xml:space="preserve">Termin płatności: </w:t>
      </w:r>
      <w:r w:rsidRPr="000303B4">
        <w:rPr>
          <w:rFonts w:ascii="Arial Narrow" w:eastAsia="Times New Roman" w:hAnsi="Arial Narrow" w:cs="Times New Roman"/>
          <w:bCs/>
          <w:lang w:eastAsia="pl-PL"/>
        </w:rPr>
        <w:t>do 14 dni od daty otrzymania przez Zamawiającego prawidłowo wystawionej faktury częściowej lub końcowej wraz z protokołem częściowego lub końcowego odbioru robót podpisanym przez Inspektora Nadzoru.</w:t>
      </w:r>
    </w:p>
    <w:p w14:paraId="44EA1CCC" w14:textId="77777777" w:rsidR="00ED1A8B" w:rsidRPr="000303B4" w:rsidRDefault="00ED1A8B" w:rsidP="001356BA">
      <w:pPr>
        <w:spacing w:line="276" w:lineRule="auto"/>
        <w:ind w:left="284" w:hanging="284"/>
        <w:jc w:val="both"/>
        <w:rPr>
          <w:rFonts w:ascii="Arial Narrow" w:eastAsia="Times New Roman" w:hAnsi="Arial Narrow" w:cs="Times New Roman"/>
          <w:lang w:eastAsia="pl-PL"/>
        </w:rPr>
      </w:pPr>
    </w:p>
    <w:p w14:paraId="3CF991D5" w14:textId="645F8F2E" w:rsidR="001356BA" w:rsidRDefault="001356BA" w:rsidP="001356BA">
      <w:pPr>
        <w:spacing w:line="276" w:lineRule="auto"/>
        <w:ind w:left="360" w:hanging="360"/>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5. </w:t>
      </w:r>
      <w:r>
        <w:rPr>
          <w:rFonts w:ascii="Arial Narrow" w:eastAsia="Times New Roman" w:hAnsi="Arial Narrow" w:cs="Times New Roman"/>
          <w:lang w:eastAsia="pl-PL"/>
        </w:rPr>
        <w:t>Osoba/osoby przewidziane do podpisania umowy: ……………..</w:t>
      </w:r>
      <w:r w:rsidRPr="000303B4">
        <w:rPr>
          <w:rFonts w:ascii="Arial Narrow" w:eastAsia="Times New Roman" w:hAnsi="Arial Narrow" w:cs="Times New Roman"/>
          <w:lang w:eastAsia="pl-PL"/>
        </w:rPr>
        <w:t>………………………………………………..</w:t>
      </w:r>
    </w:p>
    <w:p w14:paraId="4104C615" w14:textId="77777777" w:rsidR="00ED1A8B" w:rsidRPr="000303B4" w:rsidRDefault="00ED1A8B" w:rsidP="001356BA">
      <w:pPr>
        <w:spacing w:line="276" w:lineRule="auto"/>
        <w:ind w:left="360" w:hanging="360"/>
        <w:jc w:val="both"/>
        <w:rPr>
          <w:rFonts w:ascii="Arial Narrow" w:eastAsia="Times New Roman" w:hAnsi="Arial Narrow" w:cs="Times New Roman"/>
          <w:lang w:eastAsia="pl-PL"/>
        </w:rPr>
      </w:pPr>
    </w:p>
    <w:p w14:paraId="6EB929ED" w14:textId="77777777" w:rsidR="001356BA" w:rsidRPr="000303B4" w:rsidRDefault="001356BA" w:rsidP="001356BA">
      <w:pPr>
        <w:spacing w:line="276" w:lineRule="auto"/>
        <w:ind w:left="360" w:hanging="360"/>
        <w:jc w:val="both"/>
        <w:rPr>
          <w:rFonts w:ascii="Arial Narrow" w:eastAsia="Times New Roman" w:hAnsi="Arial Narrow" w:cs="Arial"/>
          <w:color w:val="000000"/>
          <w:lang w:eastAsia="pl-PL"/>
        </w:rPr>
      </w:pPr>
      <w:r w:rsidRPr="000303B4">
        <w:rPr>
          <w:rFonts w:ascii="Arial Narrow" w:eastAsia="Times New Roman" w:hAnsi="Arial Narrow" w:cs="Arial"/>
          <w:color w:val="000000"/>
          <w:lang w:eastAsia="pl-PL"/>
        </w:rPr>
        <w:t>6. Deklarujemy wniesienie zabezpieczenia należytego wykonania umowy w wysokości</w:t>
      </w:r>
      <w:r w:rsidRPr="000303B4">
        <w:rPr>
          <w:rFonts w:ascii="Arial Narrow" w:eastAsia="Times New Roman" w:hAnsi="Arial Narrow" w:cs="Arial"/>
          <w:b/>
          <w:color w:val="000000"/>
          <w:lang w:eastAsia="pl-PL"/>
        </w:rPr>
        <w:t xml:space="preserve"> 5%</w:t>
      </w:r>
      <w:r w:rsidRPr="000303B4">
        <w:rPr>
          <w:rFonts w:ascii="Arial Narrow" w:eastAsia="Times New Roman" w:hAnsi="Arial Narrow" w:cs="Arial"/>
          <w:color w:val="000000"/>
          <w:lang w:eastAsia="pl-PL"/>
        </w:rPr>
        <w:t xml:space="preserve"> ceny ofertowej brutto.</w:t>
      </w:r>
    </w:p>
    <w:p w14:paraId="6608428C" w14:textId="13DE62B9" w:rsidR="001356BA" w:rsidRDefault="001356BA" w:rsidP="001356BA">
      <w:pPr>
        <w:spacing w:line="276" w:lineRule="auto"/>
        <w:jc w:val="both"/>
        <w:rPr>
          <w:rFonts w:ascii="Arial Narrow" w:eastAsia="Times New Roman" w:hAnsi="Arial Narrow" w:cs="Arial"/>
          <w:sz w:val="20"/>
          <w:szCs w:val="24"/>
          <w:lang w:eastAsia="pl-PL"/>
        </w:rPr>
      </w:pPr>
      <w:bookmarkStart w:id="1" w:name="_Hlk81382781"/>
      <w:bookmarkEnd w:id="0"/>
    </w:p>
    <w:p w14:paraId="557E106C" w14:textId="6048E86F" w:rsidR="00ED1A8B" w:rsidRDefault="00ED1A8B" w:rsidP="001356BA">
      <w:pPr>
        <w:spacing w:line="276" w:lineRule="auto"/>
        <w:jc w:val="both"/>
        <w:rPr>
          <w:rFonts w:ascii="Arial Narrow" w:eastAsia="Times New Roman" w:hAnsi="Arial Narrow" w:cs="Arial"/>
          <w:sz w:val="20"/>
          <w:szCs w:val="24"/>
          <w:lang w:eastAsia="pl-PL"/>
        </w:rPr>
      </w:pPr>
    </w:p>
    <w:p w14:paraId="6809C50F" w14:textId="4DD0A2DA" w:rsidR="00ED1A8B" w:rsidRDefault="00ED1A8B" w:rsidP="001356BA">
      <w:pPr>
        <w:spacing w:line="276" w:lineRule="auto"/>
        <w:jc w:val="both"/>
        <w:rPr>
          <w:rFonts w:ascii="Arial Narrow" w:eastAsia="Times New Roman" w:hAnsi="Arial Narrow" w:cs="Arial"/>
          <w:sz w:val="20"/>
          <w:szCs w:val="24"/>
          <w:lang w:eastAsia="pl-PL"/>
        </w:rPr>
      </w:pPr>
    </w:p>
    <w:p w14:paraId="5804736A" w14:textId="3DCC8AC4" w:rsidR="00ED1A8B" w:rsidRDefault="00ED1A8B" w:rsidP="001356BA">
      <w:pPr>
        <w:spacing w:line="276" w:lineRule="auto"/>
        <w:jc w:val="both"/>
        <w:rPr>
          <w:rFonts w:ascii="Arial Narrow" w:eastAsia="Times New Roman" w:hAnsi="Arial Narrow" w:cs="Arial"/>
          <w:sz w:val="20"/>
          <w:szCs w:val="24"/>
          <w:lang w:eastAsia="pl-PL"/>
        </w:rPr>
      </w:pPr>
    </w:p>
    <w:p w14:paraId="6AF45233" w14:textId="3A0255EE" w:rsidR="00ED1A8B" w:rsidRDefault="00ED1A8B" w:rsidP="001356BA">
      <w:pPr>
        <w:spacing w:line="276" w:lineRule="auto"/>
        <w:jc w:val="both"/>
        <w:rPr>
          <w:rFonts w:ascii="Arial Narrow" w:eastAsia="Times New Roman" w:hAnsi="Arial Narrow" w:cs="Arial"/>
          <w:sz w:val="20"/>
          <w:szCs w:val="24"/>
          <w:lang w:eastAsia="pl-PL"/>
        </w:rPr>
      </w:pPr>
    </w:p>
    <w:p w14:paraId="06A7586B" w14:textId="5CF7A2E3" w:rsidR="00ED1A8B" w:rsidRDefault="00ED1A8B" w:rsidP="001356BA">
      <w:pPr>
        <w:spacing w:line="276" w:lineRule="auto"/>
        <w:jc w:val="both"/>
        <w:rPr>
          <w:rFonts w:ascii="Arial Narrow" w:eastAsia="Times New Roman" w:hAnsi="Arial Narrow" w:cs="Arial"/>
          <w:sz w:val="20"/>
          <w:szCs w:val="24"/>
          <w:lang w:eastAsia="pl-PL"/>
        </w:rPr>
      </w:pPr>
    </w:p>
    <w:p w14:paraId="2330CA24" w14:textId="21C77B3B" w:rsidR="00ED1A8B" w:rsidRDefault="00ED1A8B" w:rsidP="001356BA">
      <w:pPr>
        <w:spacing w:line="276" w:lineRule="auto"/>
        <w:jc w:val="both"/>
        <w:rPr>
          <w:rFonts w:ascii="Arial Narrow" w:eastAsia="Times New Roman" w:hAnsi="Arial Narrow" w:cs="Arial"/>
          <w:sz w:val="20"/>
          <w:szCs w:val="24"/>
          <w:lang w:eastAsia="pl-PL"/>
        </w:rPr>
      </w:pPr>
    </w:p>
    <w:p w14:paraId="7CCF4A17" w14:textId="77777777" w:rsidR="00ED1A8B" w:rsidRDefault="00ED1A8B" w:rsidP="001356BA">
      <w:pPr>
        <w:spacing w:line="276" w:lineRule="auto"/>
        <w:jc w:val="both"/>
        <w:rPr>
          <w:rFonts w:ascii="Arial Narrow" w:eastAsia="Times New Roman" w:hAnsi="Arial Narrow" w:cs="Arial"/>
          <w:sz w:val="20"/>
          <w:szCs w:val="24"/>
          <w:lang w:eastAsia="pl-PL"/>
        </w:rPr>
      </w:pPr>
    </w:p>
    <w:p w14:paraId="65EDDD9B" w14:textId="77777777" w:rsidR="001356BA" w:rsidRPr="006B6B65" w:rsidRDefault="001356BA" w:rsidP="001356BA">
      <w:pPr>
        <w:pStyle w:val="text"/>
        <w:tabs>
          <w:tab w:val="left" w:pos="0"/>
        </w:tabs>
        <w:suppressAutoHyphens/>
        <w:snapToGrid/>
        <w:spacing w:before="0" w:line="276" w:lineRule="auto"/>
        <w:rPr>
          <w:rFonts w:ascii="Arial Narrow" w:hAnsi="Arial Narrow" w:cs="Arial"/>
          <w:color w:val="000000" w:themeColor="text1"/>
          <w:sz w:val="22"/>
          <w:szCs w:val="22"/>
          <w:lang w:val="pl-PL"/>
        </w:rPr>
      </w:pPr>
      <w:r>
        <w:rPr>
          <w:rFonts w:ascii="Arial Narrow" w:hAnsi="Arial Narrow" w:cs="Arial"/>
          <w:color w:val="000000" w:themeColor="text1"/>
          <w:sz w:val="22"/>
          <w:szCs w:val="22"/>
        </w:rPr>
        <w:lastRenderedPageBreak/>
        <w:t xml:space="preserve">7. </w:t>
      </w:r>
      <w:r w:rsidRPr="006B6B65">
        <w:rPr>
          <w:rFonts w:ascii="Arial Narrow" w:hAnsi="Arial Narrow" w:cs="Arial"/>
          <w:color w:val="000000" w:themeColor="text1"/>
          <w:sz w:val="22"/>
          <w:szCs w:val="22"/>
        </w:rPr>
        <w:t xml:space="preserve">Oświadczam, że w celu wykazania spełnienia warunków udziału w postępowaniu </w:t>
      </w:r>
      <w:r w:rsidRPr="00687A56">
        <w:rPr>
          <w:rFonts w:ascii="Arial Narrow" w:hAnsi="Arial Narrow" w:cs="Arial"/>
          <w:b/>
          <w:bCs/>
          <w:color w:val="000000" w:themeColor="text1"/>
          <w:sz w:val="22"/>
          <w:szCs w:val="22"/>
        </w:rPr>
        <w:t xml:space="preserve">polegam na zdolnościach technicznych lub zawodowych następujących </w:t>
      </w:r>
      <w:r w:rsidRPr="005800B1">
        <w:rPr>
          <w:rFonts w:ascii="Arial Narrow" w:hAnsi="Arial Narrow" w:cs="Arial"/>
          <w:b/>
          <w:bCs/>
          <w:color w:val="000000" w:themeColor="text1"/>
          <w:sz w:val="22"/>
          <w:szCs w:val="22"/>
        </w:rPr>
        <w:t>podmiotów</w:t>
      </w:r>
      <w:r w:rsidRPr="006B6B65">
        <w:rPr>
          <w:rFonts w:ascii="Arial Narrow" w:hAnsi="Arial Narrow" w:cs="Arial"/>
          <w:color w:val="000000" w:themeColor="text1"/>
          <w:sz w:val="22"/>
          <w:szCs w:val="22"/>
        </w:rPr>
        <w:t>:</w:t>
      </w:r>
    </w:p>
    <w:p w14:paraId="715B80F6" w14:textId="566D6B62" w:rsidR="001356BA" w:rsidRDefault="001356BA" w:rsidP="001356BA">
      <w:pPr>
        <w:spacing w:line="276" w:lineRule="auto"/>
        <w:ind w:left="284" w:hanging="284"/>
        <w:jc w:val="both"/>
        <w:rPr>
          <w:rFonts w:ascii="Arial Narrow" w:eastAsia="Times New Roman" w:hAnsi="Arial Narrow" w:cs="Arial"/>
          <w:b/>
          <w:bCs/>
          <w:color w:val="000000" w:themeColor="text1"/>
          <w:sz w:val="20"/>
          <w:szCs w:val="20"/>
          <w:lang w:eastAsia="pl-PL"/>
        </w:rPr>
      </w:pPr>
      <w:r>
        <w:rPr>
          <w:rFonts w:ascii="Arial Narrow" w:hAnsi="Arial Narrow" w:cs="Arial"/>
          <w:color w:val="000000" w:themeColor="text1"/>
        </w:rPr>
        <w:t>a)</w:t>
      </w:r>
      <w:r w:rsidRPr="006B6B65">
        <w:rPr>
          <w:rFonts w:ascii="Arial Narrow" w:hAnsi="Arial Narrow" w:cs="Arial"/>
          <w:color w:val="000000" w:themeColor="text1"/>
        </w:rPr>
        <w:t>…………………………………………………………</w:t>
      </w:r>
      <w:r w:rsidR="00097EAD">
        <w:rPr>
          <w:rFonts w:ascii="Arial Narrow" w:hAnsi="Arial Narrow" w:cs="Arial"/>
          <w:color w:val="000000" w:themeColor="text1"/>
        </w:rPr>
        <w:t xml:space="preserve"> </w:t>
      </w:r>
      <w:r w:rsidRPr="006B6B65">
        <w:rPr>
          <w:rFonts w:ascii="Arial Narrow" w:hAnsi="Arial Narrow" w:cs="Arial"/>
          <w:color w:val="000000" w:themeColor="text1"/>
        </w:rPr>
        <w:t xml:space="preserve">……………………..…...………………………….......……..…… </w:t>
      </w:r>
      <w:r w:rsidRPr="00687A56">
        <w:rPr>
          <w:rFonts w:ascii="Arial Narrow" w:hAnsi="Arial Narrow" w:cs="Arial"/>
          <w:i/>
          <w:color w:val="000000" w:themeColor="text1"/>
          <w:sz w:val="20"/>
          <w:szCs w:val="20"/>
        </w:rPr>
        <w:t>(nazwa (firma) Podmiotu udostępniającego zasoby, adres, NIP</w:t>
      </w:r>
      <w:r>
        <w:rPr>
          <w:rFonts w:ascii="Arial Narrow" w:hAnsi="Arial Narrow" w:cs="Arial"/>
          <w:i/>
          <w:color w:val="000000" w:themeColor="text1"/>
          <w:sz w:val="20"/>
          <w:szCs w:val="20"/>
        </w:rPr>
        <w:t>, KRS/</w:t>
      </w:r>
      <w:proofErr w:type="spellStart"/>
      <w:r>
        <w:rPr>
          <w:rFonts w:ascii="Arial Narrow" w:hAnsi="Arial Narrow" w:cs="Arial"/>
          <w:i/>
          <w:color w:val="000000" w:themeColor="text1"/>
          <w:sz w:val="20"/>
          <w:szCs w:val="20"/>
        </w:rPr>
        <w:t>CEiDG</w:t>
      </w:r>
      <w:proofErr w:type="spellEnd"/>
      <w:r w:rsidRPr="00687A56">
        <w:rPr>
          <w:rFonts w:ascii="Arial Narrow" w:hAnsi="Arial Narrow" w:cs="Arial"/>
          <w:i/>
          <w:color w:val="000000" w:themeColor="text1"/>
          <w:sz w:val="20"/>
          <w:szCs w:val="20"/>
        </w:rPr>
        <w:t>)</w:t>
      </w:r>
      <w:r w:rsidRPr="00687A56">
        <w:rPr>
          <w:rFonts w:ascii="Arial Narrow" w:hAnsi="Arial Narrow" w:cs="Arial"/>
          <w:color w:val="000000" w:themeColor="text1"/>
          <w:sz w:val="20"/>
          <w:szCs w:val="20"/>
        </w:rPr>
        <w:t xml:space="preserve"> </w:t>
      </w:r>
      <w:r w:rsidRPr="00687A56">
        <w:rPr>
          <w:rFonts w:ascii="Arial Narrow" w:eastAsia="Times New Roman" w:hAnsi="Arial Narrow" w:cs="Arial"/>
          <w:color w:val="000000" w:themeColor="text1"/>
          <w:sz w:val="20"/>
          <w:szCs w:val="20"/>
          <w:lang w:eastAsia="pl-PL"/>
        </w:rPr>
        <w:t>na potwierdzenie spełnienia warunku określonego w</w:t>
      </w:r>
      <w:r w:rsidRPr="00687A56">
        <w:rPr>
          <w:rFonts w:ascii="Arial Narrow" w:eastAsia="Times New Roman" w:hAnsi="Arial Narrow" w:cs="Arial"/>
          <w:b/>
          <w:bCs/>
          <w:color w:val="000000" w:themeColor="text1"/>
          <w:sz w:val="20"/>
          <w:szCs w:val="20"/>
          <w:lang w:eastAsia="pl-PL"/>
        </w:rPr>
        <w:t xml:space="preserve"> Rozdziale</w:t>
      </w:r>
      <w:r w:rsidRPr="00687A56">
        <w:rPr>
          <w:rFonts w:ascii="Arial Narrow" w:eastAsia="Times New Roman" w:hAnsi="Arial Narrow" w:cs="Arial"/>
          <w:b/>
          <w:color w:val="000000" w:themeColor="text1"/>
          <w:sz w:val="20"/>
          <w:szCs w:val="20"/>
          <w:lang w:eastAsia="pl-PL"/>
        </w:rPr>
        <w:t xml:space="preserve"> 24.</w:t>
      </w:r>
      <w:r w:rsidRPr="00687A56">
        <w:rPr>
          <w:rFonts w:ascii="Arial Narrow" w:eastAsia="Times New Roman" w:hAnsi="Arial Narrow" w:cs="Arial"/>
          <w:color w:val="000000" w:themeColor="text1"/>
          <w:sz w:val="20"/>
          <w:szCs w:val="20"/>
          <w:lang w:eastAsia="pl-PL"/>
        </w:rPr>
        <w:t xml:space="preserve"> </w:t>
      </w:r>
      <w:r w:rsidRPr="00687A56">
        <w:rPr>
          <w:rFonts w:ascii="Arial Narrow" w:eastAsia="Times New Roman" w:hAnsi="Arial Narrow" w:cs="Arial"/>
          <w:b/>
          <w:bCs/>
          <w:color w:val="000000" w:themeColor="text1"/>
          <w:sz w:val="20"/>
          <w:szCs w:val="20"/>
          <w:lang w:eastAsia="pl-PL"/>
        </w:rPr>
        <w:t xml:space="preserve">pkt </w:t>
      </w:r>
      <w:bookmarkStart w:id="2" w:name="_Hlk69717387"/>
      <w:r w:rsidRPr="00687A56">
        <w:rPr>
          <w:rFonts w:ascii="Arial Narrow" w:eastAsia="Times New Roman" w:hAnsi="Arial Narrow" w:cs="Arial"/>
          <w:b/>
          <w:bCs/>
          <w:color w:val="000000" w:themeColor="text1"/>
          <w:sz w:val="20"/>
          <w:szCs w:val="20"/>
          <w:lang w:eastAsia="pl-PL"/>
        </w:rPr>
        <w:t xml:space="preserve">2.4.1 </w:t>
      </w:r>
      <w:bookmarkEnd w:id="2"/>
      <w:r w:rsidRPr="00687A56">
        <w:rPr>
          <w:rFonts w:ascii="Arial Narrow" w:eastAsia="Times New Roman" w:hAnsi="Arial Narrow" w:cs="Arial"/>
          <w:b/>
          <w:bCs/>
          <w:color w:val="000000" w:themeColor="text1"/>
          <w:sz w:val="20"/>
          <w:szCs w:val="20"/>
          <w:lang w:eastAsia="pl-PL"/>
        </w:rPr>
        <w:t>SWZ</w:t>
      </w:r>
    </w:p>
    <w:p w14:paraId="5E6F4EA8" w14:textId="77777777" w:rsidR="001356BA" w:rsidRPr="003257BA" w:rsidRDefault="001356BA" w:rsidP="001356BA">
      <w:pPr>
        <w:spacing w:line="276" w:lineRule="auto"/>
        <w:ind w:left="284" w:hanging="284"/>
        <w:jc w:val="both"/>
        <w:rPr>
          <w:rFonts w:ascii="Arial Narrow" w:eastAsia="Times New Roman" w:hAnsi="Arial Narrow" w:cs="Arial"/>
          <w:color w:val="000000" w:themeColor="text1"/>
          <w:sz w:val="20"/>
          <w:szCs w:val="20"/>
          <w:lang w:eastAsia="pl-PL"/>
        </w:rPr>
      </w:pPr>
      <w:r w:rsidRPr="00A75367">
        <w:rPr>
          <w:rFonts w:ascii="Arial Narrow" w:hAnsi="Arial Narrow" w:cs="Arial"/>
          <w:i/>
          <w:iCs/>
          <w:sz w:val="18"/>
          <w:szCs w:val="18"/>
        </w:rPr>
        <w:t>ogólnodostępna i bezpłatna baza danych umożliwiająca dostęp do danych Krajowego Rejestru Sądowego, Centralnej Ewidencji i Informacji o Działalności Gospodarczej lub innego właściwego rejestru znajduje się pod adresem internetowym</w:t>
      </w:r>
      <w:r w:rsidRPr="00552811">
        <w:rPr>
          <w:rFonts w:ascii="Arial Narrow" w:hAnsi="Arial Narrow" w:cs="Arial"/>
          <w:i/>
          <w:iCs/>
          <w:sz w:val="20"/>
          <w:szCs w:val="20"/>
        </w:rPr>
        <w:t xml:space="preserve">: </w:t>
      </w:r>
      <w:hyperlink r:id="rId14" w:history="1">
        <w:r w:rsidRPr="00254ADA">
          <w:rPr>
            <w:rStyle w:val="Hipercze"/>
            <w:rFonts w:ascii="Arial Narrow" w:hAnsi="Arial Narrow" w:cs="Arial"/>
            <w:sz w:val="20"/>
            <w:szCs w:val="20"/>
          </w:rPr>
          <w:t>https://ems.ms.gov.pl/krs</w:t>
        </w:r>
      </w:hyperlink>
      <w:r>
        <w:rPr>
          <w:rStyle w:val="Hipercze"/>
          <w:rFonts w:ascii="Arial Narrow" w:hAnsi="Arial Narrow" w:cs="Arial"/>
          <w:sz w:val="20"/>
          <w:szCs w:val="20"/>
        </w:rPr>
        <w:t xml:space="preserve">, </w:t>
      </w:r>
      <w:hyperlink r:id="rId15" w:history="1">
        <w:r w:rsidRPr="00254ADA">
          <w:rPr>
            <w:rStyle w:val="Hipercze"/>
            <w:rFonts w:ascii="Arial Narrow" w:hAnsi="Arial Narrow" w:cs="Arial"/>
            <w:sz w:val="20"/>
            <w:szCs w:val="20"/>
          </w:rPr>
          <w:t>https://prod.ceidg.gov.pl/</w:t>
        </w:r>
      </w:hyperlink>
      <w:r>
        <w:rPr>
          <w:rStyle w:val="Hipercze"/>
          <w:rFonts w:ascii="Arial Narrow" w:hAnsi="Arial Narrow" w:cs="Arial"/>
          <w:sz w:val="20"/>
          <w:szCs w:val="20"/>
        </w:rPr>
        <w:t xml:space="preserve"> </w:t>
      </w:r>
      <w:r w:rsidRPr="003257BA">
        <w:rPr>
          <w:rStyle w:val="Hipercze"/>
          <w:rFonts w:ascii="Arial Narrow" w:hAnsi="Arial Narrow" w:cs="Arial"/>
          <w:color w:val="000000" w:themeColor="text1"/>
          <w:sz w:val="20"/>
          <w:szCs w:val="20"/>
        </w:rPr>
        <w:t>…………………………………………./wpisać lub skreślić</w:t>
      </w:r>
      <w:r>
        <w:rPr>
          <w:rStyle w:val="Hipercze"/>
          <w:rFonts w:ascii="Arial Narrow" w:hAnsi="Arial Narrow" w:cs="Arial"/>
          <w:color w:val="000000" w:themeColor="text1"/>
          <w:sz w:val="20"/>
          <w:szCs w:val="20"/>
        </w:rPr>
        <w:t xml:space="preserve"> niewłaściwe</w:t>
      </w:r>
      <w:r w:rsidRPr="003257BA">
        <w:rPr>
          <w:rStyle w:val="Hipercze"/>
          <w:rFonts w:ascii="Arial Narrow" w:hAnsi="Arial Narrow" w:cs="Arial"/>
          <w:color w:val="000000" w:themeColor="text1"/>
          <w:sz w:val="20"/>
          <w:szCs w:val="20"/>
        </w:rPr>
        <w:t>/</w:t>
      </w:r>
    </w:p>
    <w:p w14:paraId="1677C741" w14:textId="52BC7ED4" w:rsidR="001356BA" w:rsidRPr="00ED1A8B" w:rsidRDefault="001356BA" w:rsidP="00ED1A8B">
      <w:pPr>
        <w:spacing w:line="276" w:lineRule="auto"/>
        <w:ind w:left="284" w:hanging="284"/>
        <w:jc w:val="both"/>
        <w:rPr>
          <w:rFonts w:ascii="Arial Narrow" w:hAnsi="Arial Narrow" w:cs="Arial"/>
          <w:i/>
          <w:iCs/>
          <w:color w:val="000000" w:themeColor="text1"/>
        </w:rPr>
      </w:pPr>
      <w:r>
        <w:rPr>
          <w:rFonts w:ascii="Arial Narrow" w:hAnsi="Arial Narrow" w:cs="Arial"/>
          <w:color w:val="000000" w:themeColor="text1"/>
        </w:rPr>
        <w:t>b</w:t>
      </w:r>
      <w:r w:rsidRPr="00687A56">
        <w:rPr>
          <w:rFonts w:ascii="Arial Narrow" w:hAnsi="Arial Narrow" w:cs="Arial"/>
          <w:color w:val="000000" w:themeColor="text1"/>
          <w:sz w:val="20"/>
          <w:szCs w:val="20"/>
        </w:rPr>
        <w:t>)</w:t>
      </w:r>
      <w:r w:rsidR="00ED1A8B">
        <w:rPr>
          <w:rFonts w:ascii="Arial Narrow" w:hAnsi="Arial Narrow" w:cs="Arial"/>
          <w:color w:val="000000" w:themeColor="text1"/>
          <w:sz w:val="20"/>
          <w:szCs w:val="20"/>
        </w:rPr>
        <w:t xml:space="preserve"> </w:t>
      </w:r>
      <w:r w:rsidRPr="00ED1A8B">
        <w:rPr>
          <w:rFonts w:ascii="Arial Narrow" w:hAnsi="Arial Narrow" w:cs="Arial"/>
          <w:color w:val="000000" w:themeColor="text1"/>
        </w:rPr>
        <w:t xml:space="preserve">Oświadczam, że podmioty, spośród wyżej wymienionych., na zdolnościach których polegam w zakresie </w:t>
      </w:r>
      <w:r w:rsidRPr="00ED1A8B">
        <w:rPr>
          <w:rFonts w:ascii="Arial Narrow" w:hAnsi="Arial Narrow" w:cs="Arial"/>
          <w:color w:val="000000" w:themeColor="text1"/>
          <w:u w:val="single"/>
        </w:rPr>
        <w:t>wykształcenia, kwalifikacji zawodowych lub doświadczenia</w:t>
      </w:r>
      <w:r w:rsidRPr="00ED1A8B">
        <w:rPr>
          <w:rFonts w:ascii="Arial Narrow" w:hAnsi="Arial Narrow" w:cs="Arial"/>
          <w:color w:val="000000" w:themeColor="text1"/>
        </w:rPr>
        <w:t xml:space="preserve"> </w:t>
      </w:r>
      <w:r w:rsidRPr="00ED1A8B">
        <w:rPr>
          <w:rFonts w:ascii="Arial Narrow" w:hAnsi="Arial Narrow" w:cs="Arial"/>
          <w:b/>
          <w:color w:val="000000" w:themeColor="text1"/>
        </w:rPr>
        <w:t>zrealizują</w:t>
      </w:r>
      <w:r w:rsidRPr="00ED1A8B">
        <w:rPr>
          <w:rFonts w:ascii="Arial Narrow" w:hAnsi="Arial Narrow" w:cs="Arial"/>
          <w:color w:val="000000" w:themeColor="text1"/>
        </w:rPr>
        <w:t xml:space="preserve"> </w:t>
      </w:r>
      <w:r w:rsidRPr="00ED1A8B">
        <w:rPr>
          <w:rFonts w:ascii="Arial Narrow" w:hAnsi="Arial Narrow" w:cs="Arial"/>
          <w:b/>
          <w:color w:val="000000" w:themeColor="text1"/>
        </w:rPr>
        <w:t xml:space="preserve">roboty budowlane lub usługi </w:t>
      </w:r>
      <w:r w:rsidRPr="00ED1A8B">
        <w:rPr>
          <w:rFonts w:ascii="Arial Narrow" w:hAnsi="Arial Narrow" w:cs="Arial"/>
          <w:color w:val="000000" w:themeColor="text1"/>
        </w:rPr>
        <w:t>w ramach niniejszego przedmiotu zamówienia.</w:t>
      </w:r>
    </w:p>
    <w:p w14:paraId="0C23C635" w14:textId="77777777" w:rsidR="001356BA" w:rsidRDefault="001356BA" w:rsidP="001356BA">
      <w:pPr>
        <w:spacing w:line="276" w:lineRule="auto"/>
        <w:jc w:val="both"/>
        <w:rPr>
          <w:rFonts w:ascii="Arial Narrow" w:eastAsia="Times New Roman" w:hAnsi="Arial Narrow" w:cs="Arial"/>
          <w:sz w:val="20"/>
          <w:szCs w:val="24"/>
          <w:lang w:eastAsia="pl-PL"/>
        </w:rPr>
      </w:pPr>
    </w:p>
    <w:p w14:paraId="53779E91" w14:textId="77777777" w:rsidR="001356BA" w:rsidRPr="000B2869" w:rsidRDefault="001356BA" w:rsidP="001356BA">
      <w:pPr>
        <w:spacing w:before="120" w:line="360" w:lineRule="auto"/>
        <w:jc w:val="both"/>
        <w:rPr>
          <w:rFonts w:ascii="Arial Narrow" w:hAnsi="Arial Narrow" w:cs="Arial"/>
        </w:rPr>
      </w:pPr>
      <w:r w:rsidRPr="000B2869">
        <w:rPr>
          <w:rFonts w:ascii="Arial Narrow" w:hAnsi="Arial Narrow" w:cs="Arial"/>
        </w:rPr>
        <w:t>8.</w:t>
      </w:r>
      <w:r>
        <w:rPr>
          <w:rFonts w:ascii="Arial Narrow" w:hAnsi="Arial Narrow" w:cs="Arial"/>
        </w:rPr>
        <w:t xml:space="preserve"> </w:t>
      </w:r>
      <w:r w:rsidRPr="000B2869">
        <w:rPr>
          <w:rFonts w:ascii="Arial Narrow" w:hAnsi="Arial Narrow" w:cs="Arial"/>
        </w:rPr>
        <w:t xml:space="preserve">Zgodnie z art. 225 ust. 2 ustawy </w:t>
      </w:r>
      <w:proofErr w:type="spellStart"/>
      <w:r w:rsidRPr="000B2869">
        <w:rPr>
          <w:rFonts w:ascii="Arial Narrow" w:hAnsi="Arial Narrow" w:cs="Arial"/>
        </w:rPr>
        <w:t>pzp</w:t>
      </w:r>
      <w:proofErr w:type="spellEnd"/>
      <w:r w:rsidRPr="000B2869">
        <w:rPr>
          <w:rFonts w:ascii="Arial Narrow" w:hAnsi="Arial Narrow" w:cs="Arial"/>
        </w:rPr>
        <w:t xml:space="preserve"> informuję </w:t>
      </w:r>
      <w:r>
        <w:rPr>
          <w:rFonts w:ascii="Arial Narrow" w:hAnsi="Arial Narrow" w:cs="Arial"/>
        </w:rPr>
        <w:t xml:space="preserve">, że wybór mojej/naszej oferty </w:t>
      </w:r>
      <w:r w:rsidRPr="000B2869">
        <w:rPr>
          <w:rStyle w:val="Odwoanieprzypisudolnego"/>
          <w:rFonts w:ascii="Arial Narrow" w:hAnsi="Arial Narrow" w:cs="Arial"/>
        </w:rPr>
        <w:footnoteReference w:id="1"/>
      </w:r>
      <w:r w:rsidRPr="000B2869">
        <w:rPr>
          <w:rFonts w:ascii="Arial Narrow" w:hAnsi="Arial Narrow" w:cs="Arial"/>
        </w:rPr>
        <w:t>:</w:t>
      </w:r>
    </w:p>
    <w:p w14:paraId="2F0B0D2C" w14:textId="77777777" w:rsidR="001356BA" w:rsidRPr="000B2869" w:rsidRDefault="001356BA" w:rsidP="001356BA">
      <w:pPr>
        <w:pStyle w:val="Akapitzlist"/>
        <w:ind w:left="567" w:hanging="425"/>
        <w:jc w:val="both"/>
        <w:rPr>
          <w:rFonts w:ascii="Arial Narrow" w:hAnsi="Arial Narrow" w:cs="Arial"/>
          <w:bCs/>
        </w:rPr>
      </w:pPr>
      <w:r w:rsidRPr="000B2869">
        <w:rPr>
          <w:rFonts w:ascii="Arial Narrow" w:hAnsi="Arial Narrow" w:cs="Arial"/>
          <w:bCs/>
        </w:rPr>
        <w:fldChar w:fldCharType="begin">
          <w:ffData>
            <w:name w:val="Wybór20"/>
            <w:enabled/>
            <w:calcOnExit w:val="0"/>
            <w:checkBox>
              <w:sizeAuto/>
              <w:default w:val="0"/>
            </w:checkBox>
          </w:ffData>
        </w:fldChar>
      </w:r>
      <w:r w:rsidRPr="000B2869">
        <w:rPr>
          <w:rFonts w:ascii="Arial Narrow" w:hAnsi="Arial Narrow" w:cs="Arial"/>
          <w:bCs/>
        </w:rPr>
        <w:instrText xml:space="preserve"> FORMCHECKBOX </w:instrText>
      </w:r>
      <w:r w:rsidR="00FF2210">
        <w:rPr>
          <w:rFonts w:ascii="Arial Narrow" w:hAnsi="Arial Narrow" w:cs="Arial"/>
          <w:bCs/>
        </w:rPr>
      </w:r>
      <w:r w:rsidR="00FF2210">
        <w:rPr>
          <w:rFonts w:ascii="Arial Narrow" w:hAnsi="Arial Narrow" w:cs="Arial"/>
          <w:bCs/>
        </w:rPr>
        <w:fldChar w:fldCharType="separate"/>
      </w:r>
      <w:r w:rsidRPr="000B2869">
        <w:rPr>
          <w:rFonts w:ascii="Arial Narrow" w:hAnsi="Arial Narrow" w:cs="Arial"/>
          <w:bCs/>
        </w:rPr>
        <w:fldChar w:fldCharType="end"/>
      </w:r>
      <w:r w:rsidRPr="000B2869">
        <w:rPr>
          <w:rFonts w:ascii="Arial Narrow" w:hAnsi="Arial Narrow" w:cs="Arial"/>
          <w:bCs/>
        </w:rPr>
        <w:t xml:space="preserve"> </w:t>
      </w:r>
      <w:r w:rsidRPr="000B2869">
        <w:rPr>
          <w:rFonts w:ascii="Arial Narrow" w:hAnsi="Arial Narrow" w:cs="Arial"/>
          <w:bCs/>
        </w:rPr>
        <w:tab/>
      </w:r>
      <w:r w:rsidRPr="000B2869">
        <w:rPr>
          <w:rFonts w:ascii="Arial Narrow" w:hAnsi="Arial Narrow" w:cs="Arial"/>
          <w:b/>
        </w:rPr>
        <w:t>nie będzie prowadził</w:t>
      </w:r>
      <w:r w:rsidRPr="000B2869">
        <w:rPr>
          <w:rFonts w:ascii="Arial Narrow" w:hAnsi="Arial Narrow" w:cs="Arial"/>
          <w:bCs/>
        </w:rPr>
        <w:t xml:space="preserve"> do powstania u Zamawiającego obowiązku podatkowego zgodnie z </w:t>
      </w:r>
      <w:r w:rsidRPr="000B2869">
        <w:rPr>
          <w:rFonts w:ascii="Arial Narrow" w:hAnsi="Arial Narrow" w:cs="Arial"/>
          <w:bCs/>
          <w:i/>
        </w:rPr>
        <w:t>ustawą VAT</w:t>
      </w:r>
    </w:p>
    <w:p w14:paraId="56052B6C" w14:textId="77777777" w:rsidR="001356BA" w:rsidRDefault="001356BA" w:rsidP="001356BA">
      <w:pPr>
        <w:pStyle w:val="Akapitzlist"/>
        <w:spacing w:before="120" w:after="120"/>
        <w:ind w:left="567" w:hanging="425"/>
        <w:jc w:val="both"/>
        <w:rPr>
          <w:rFonts w:ascii="Arial Narrow" w:hAnsi="Arial Narrow" w:cs="Arial"/>
          <w:bCs/>
        </w:rPr>
      </w:pPr>
      <w:r w:rsidRPr="000B2869">
        <w:rPr>
          <w:rFonts w:ascii="Arial Narrow" w:hAnsi="Arial Narrow" w:cs="Arial"/>
          <w:bCs/>
        </w:rPr>
        <w:fldChar w:fldCharType="begin">
          <w:ffData>
            <w:name w:val="Wybór20"/>
            <w:enabled/>
            <w:calcOnExit w:val="0"/>
            <w:checkBox>
              <w:sizeAuto/>
              <w:default w:val="0"/>
            </w:checkBox>
          </w:ffData>
        </w:fldChar>
      </w:r>
      <w:r w:rsidRPr="000B2869">
        <w:rPr>
          <w:rFonts w:ascii="Arial Narrow" w:hAnsi="Arial Narrow" w:cs="Arial"/>
          <w:bCs/>
        </w:rPr>
        <w:instrText xml:space="preserve"> FORMCHECKBOX </w:instrText>
      </w:r>
      <w:r w:rsidR="00FF2210">
        <w:rPr>
          <w:rFonts w:ascii="Arial Narrow" w:hAnsi="Arial Narrow" w:cs="Arial"/>
          <w:bCs/>
        </w:rPr>
      </w:r>
      <w:r w:rsidR="00FF2210">
        <w:rPr>
          <w:rFonts w:ascii="Arial Narrow" w:hAnsi="Arial Narrow" w:cs="Arial"/>
          <w:bCs/>
        </w:rPr>
        <w:fldChar w:fldCharType="separate"/>
      </w:r>
      <w:r w:rsidRPr="000B2869">
        <w:rPr>
          <w:rFonts w:ascii="Arial Narrow" w:hAnsi="Arial Narrow" w:cs="Arial"/>
          <w:bCs/>
        </w:rPr>
        <w:fldChar w:fldCharType="end"/>
      </w:r>
      <w:r w:rsidRPr="000B2869">
        <w:rPr>
          <w:rFonts w:ascii="Arial Narrow" w:hAnsi="Arial Narrow" w:cs="Arial"/>
          <w:bCs/>
        </w:rPr>
        <w:tab/>
      </w:r>
      <w:r w:rsidRPr="000B2869">
        <w:rPr>
          <w:rFonts w:ascii="Arial Narrow" w:hAnsi="Arial Narrow" w:cs="Arial"/>
          <w:b/>
        </w:rPr>
        <w:t>będzie prowadził</w:t>
      </w:r>
      <w:r w:rsidRPr="000B2869">
        <w:rPr>
          <w:rFonts w:ascii="Arial Narrow" w:hAnsi="Arial Narrow" w:cs="Arial"/>
          <w:bCs/>
        </w:rPr>
        <w:t xml:space="preserve"> do powstania u Zamawiającego obowiązku podatkowego </w:t>
      </w:r>
      <w:r>
        <w:rPr>
          <w:rFonts w:ascii="Arial Narrow" w:hAnsi="Arial Narrow" w:cs="Arial"/>
          <w:bCs/>
        </w:rPr>
        <w:t xml:space="preserve">w następującym zakresie: </w:t>
      </w:r>
    </w:p>
    <w:p w14:paraId="1F5FB14B" w14:textId="41994018" w:rsidR="001356BA" w:rsidRDefault="001356BA" w:rsidP="001356BA">
      <w:pPr>
        <w:pStyle w:val="Akapitzlist"/>
        <w:spacing w:before="120" w:after="120"/>
        <w:ind w:left="567" w:hanging="425"/>
        <w:jc w:val="both"/>
        <w:rPr>
          <w:rFonts w:ascii="Arial Narrow" w:hAnsi="Arial Narrow" w:cs="Arial"/>
          <w:bCs/>
          <w:i/>
          <w:iCs/>
          <w:sz w:val="20"/>
          <w:szCs w:val="20"/>
        </w:rPr>
      </w:pPr>
      <w:r w:rsidRPr="00C30682">
        <w:rPr>
          <w:rFonts w:ascii="Arial Narrow" w:hAnsi="Arial Narrow" w:cs="Arial"/>
          <w:bCs/>
          <w:i/>
          <w:iCs/>
          <w:sz w:val="20"/>
          <w:szCs w:val="20"/>
        </w:rPr>
        <w:t>/zaznaczyć właściwe lub skreślić niewłaściwe/</w:t>
      </w:r>
    </w:p>
    <w:p w14:paraId="2F3CA36C" w14:textId="77777777" w:rsidR="00E70699" w:rsidRPr="00C30682" w:rsidRDefault="00E70699" w:rsidP="001356BA">
      <w:pPr>
        <w:pStyle w:val="Akapitzlist"/>
        <w:spacing w:before="120" w:after="120"/>
        <w:ind w:left="567" w:hanging="425"/>
        <w:jc w:val="both"/>
        <w:rPr>
          <w:rFonts w:ascii="Arial Narrow" w:hAnsi="Arial Narrow" w:cs="Arial"/>
          <w:bCs/>
          <w:i/>
          <w:iCs/>
          <w:sz w:val="20"/>
          <w:szCs w:val="20"/>
        </w:rPr>
      </w:pPr>
    </w:p>
    <w:tbl>
      <w:tblPr>
        <w:tblStyle w:val="Tabela-Siatka"/>
        <w:tblW w:w="0" w:type="auto"/>
        <w:tblInd w:w="567" w:type="dxa"/>
        <w:tblLook w:val="04A0" w:firstRow="1" w:lastRow="0" w:firstColumn="1" w:lastColumn="0" w:noHBand="0" w:noVBand="1"/>
      </w:tblPr>
      <w:tblGrid>
        <w:gridCol w:w="2819"/>
        <w:gridCol w:w="2847"/>
        <w:gridCol w:w="2829"/>
      </w:tblGrid>
      <w:tr w:rsidR="001356BA" w14:paraId="3D33A599" w14:textId="77777777" w:rsidTr="00D26057">
        <w:tc>
          <w:tcPr>
            <w:tcW w:w="3070" w:type="dxa"/>
          </w:tcPr>
          <w:p w14:paraId="352142AB" w14:textId="77777777" w:rsidR="001356BA" w:rsidRPr="001E4078" w:rsidRDefault="001356BA" w:rsidP="00D26057">
            <w:pPr>
              <w:pStyle w:val="Akapitzlist"/>
              <w:spacing w:before="120" w:after="120"/>
              <w:ind w:left="0"/>
              <w:jc w:val="both"/>
              <w:rPr>
                <w:rFonts w:ascii="Arial Narrow" w:hAnsi="Arial Narrow" w:cs="Arial"/>
                <w:bCs/>
                <w:sz w:val="20"/>
                <w:szCs w:val="20"/>
              </w:rPr>
            </w:pPr>
            <w:r w:rsidRPr="001E4078">
              <w:rPr>
                <w:rFonts w:ascii="Arial Narrow" w:hAnsi="Arial Narrow" w:cs="Arial"/>
                <w:bCs/>
                <w:sz w:val="20"/>
                <w:szCs w:val="20"/>
              </w:rPr>
              <w:t>Nazwa (rodzaj) towaru lub usługi, których dostawa lub świadczenie będzie prowadził do powstania obowiązku podatkowego</w:t>
            </w:r>
          </w:p>
        </w:tc>
        <w:tc>
          <w:tcPr>
            <w:tcW w:w="3071" w:type="dxa"/>
          </w:tcPr>
          <w:p w14:paraId="58076B58" w14:textId="77777777" w:rsidR="001356BA" w:rsidRPr="001E4078" w:rsidRDefault="001356BA" w:rsidP="00D26057">
            <w:pPr>
              <w:pStyle w:val="Akapitzlist"/>
              <w:spacing w:before="120" w:after="120"/>
              <w:ind w:left="0"/>
              <w:jc w:val="both"/>
              <w:rPr>
                <w:rFonts w:ascii="Arial Narrow" w:hAnsi="Arial Narrow" w:cs="Arial"/>
                <w:bCs/>
                <w:sz w:val="20"/>
                <w:szCs w:val="20"/>
              </w:rPr>
            </w:pPr>
            <w:r w:rsidRPr="001E4078">
              <w:rPr>
                <w:rFonts w:ascii="Arial Narrow" w:hAnsi="Arial Narrow"/>
                <w:sz w:val="20"/>
                <w:szCs w:val="20"/>
              </w:rPr>
              <w:t>Wartość towaru lub usługi objętego obowiązkiem podatkowym zamawiającego, bez kwoty podatku</w:t>
            </w:r>
          </w:p>
        </w:tc>
        <w:tc>
          <w:tcPr>
            <w:tcW w:w="3071" w:type="dxa"/>
          </w:tcPr>
          <w:p w14:paraId="2FADE4EA" w14:textId="77777777" w:rsidR="001356BA" w:rsidRPr="001E4078" w:rsidRDefault="001356BA" w:rsidP="00D26057">
            <w:pPr>
              <w:pStyle w:val="Akapitzlist"/>
              <w:spacing w:before="120" w:after="120"/>
              <w:ind w:left="0"/>
              <w:jc w:val="both"/>
              <w:rPr>
                <w:rFonts w:ascii="Arial Narrow" w:hAnsi="Arial Narrow" w:cs="Arial"/>
                <w:bCs/>
                <w:sz w:val="20"/>
                <w:szCs w:val="20"/>
              </w:rPr>
            </w:pPr>
            <w:r w:rsidRPr="001E4078">
              <w:rPr>
                <w:rFonts w:ascii="Arial Narrow" w:hAnsi="Arial Narrow"/>
                <w:sz w:val="20"/>
                <w:szCs w:val="20"/>
              </w:rPr>
              <w:t>Stawka podatku od towarów i usług, która zgodnie z wiedzą wykonawcy, będzie miała zastosowanie.</w:t>
            </w:r>
          </w:p>
        </w:tc>
      </w:tr>
      <w:tr w:rsidR="001356BA" w14:paraId="4F40F502" w14:textId="77777777" w:rsidTr="00D26057">
        <w:tc>
          <w:tcPr>
            <w:tcW w:w="3070" w:type="dxa"/>
          </w:tcPr>
          <w:p w14:paraId="0164A817" w14:textId="77777777" w:rsidR="001356BA" w:rsidRDefault="001356BA" w:rsidP="00D26057">
            <w:pPr>
              <w:pStyle w:val="Akapitzlist"/>
              <w:spacing w:before="120" w:after="120"/>
              <w:ind w:left="0"/>
              <w:jc w:val="both"/>
              <w:rPr>
                <w:rFonts w:ascii="Arial Narrow" w:hAnsi="Arial Narrow" w:cs="Arial"/>
                <w:bCs/>
              </w:rPr>
            </w:pPr>
          </w:p>
        </w:tc>
        <w:tc>
          <w:tcPr>
            <w:tcW w:w="3071" w:type="dxa"/>
          </w:tcPr>
          <w:p w14:paraId="0D91351A" w14:textId="77777777" w:rsidR="001356BA" w:rsidRDefault="001356BA" w:rsidP="00D26057">
            <w:pPr>
              <w:pStyle w:val="Akapitzlist"/>
              <w:spacing w:before="120" w:after="120"/>
              <w:ind w:left="0"/>
              <w:jc w:val="both"/>
              <w:rPr>
                <w:rFonts w:ascii="Arial Narrow" w:hAnsi="Arial Narrow" w:cs="Arial"/>
                <w:bCs/>
              </w:rPr>
            </w:pPr>
          </w:p>
        </w:tc>
        <w:tc>
          <w:tcPr>
            <w:tcW w:w="3071" w:type="dxa"/>
          </w:tcPr>
          <w:p w14:paraId="16AEE983" w14:textId="77777777" w:rsidR="001356BA" w:rsidRDefault="001356BA" w:rsidP="00D26057">
            <w:pPr>
              <w:pStyle w:val="Akapitzlist"/>
              <w:spacing w:before="120" w:after="120"/>
              <w:ind w:left="0"/>
              <w:jc w:val="both"/>
              <w:rPr>
                <w:rFonts w:ascii="Arial Narrow" w:hAnsi="Arial Narrow" w:cs="Arial"/>
                <w:bCs/>
              </w:rPr>
            </w:pPr>
          </w:p>
        </w:tc>
      </w:tr>
    </w:tbl>
    <w:p w14:paraId="0A042895" w14:textId="77777777" w:rsidR="001356BA" w:rsidRPr="00D56523" w:rsidRDefault="001356BA" w:rsidP="001356BA">
      <w:pPr>
        <w:spacing w:before="120" w:after="200"/>
        <w:jc w:val="both"/>
        <w:rPr>
          <w:rFonts w:ascii="Arial Narrow" w:hAnsi="Arial Narrow" w:cs="Arial"/>
          <w:bCs/>
          <w:sz w:val="20"/>
          <w:szCs w:val="20"/>
        </w:rPr>
      </w:pPr>
      <w:r w:rsidRPr="00D56523">
        <w:rPr>
          <w:rFonts w:ascii="Arial Narrow" w:hAnsi="Arial Narrow" w:cs="Arial"/>
          <w:sz w:val="20"/>
          <w:szCs w:val="20"/>
        </w:rPr>
        <w:t xml:space="preserve">Zgodnie z art.225 ust.1 ustawy </w:t>
      </w:r>
      <w:proofErr w:type="spellStart"/>
      <w:r w:rsidRPr="00D56523">
        <w:rPr>
          <w:rFonts w:ascii="Arial Narrow" w:hAnsi="Arial Narrow" w:cs="Arial"/>
          <w:sz w:val="20"/>
          <w:szCs w:val="20"/>
        </w:rPr>
        <w:t>pzp</w:t>
      </w:r>
      <w:proofErr w:type="spellEnd"/>
      <w:r w:rsidRPr="00D56523">
        <w:rPr>
          <w:rFonts w:ascii="Arial Narrow" w:hAnsi="Arial Narrow" w:cs="Arial"/>
          <w:sz w:val="20"/>
          <w:szCs w:val="20"/>
        </w:rPr>
        <w:t xml:space="preserve"> zamawiający - w celu zastosowania kryterium ceny -  doliczy do ceny (brutto) przedstawionej w ofercie kwotę podatku od towarów i usług ,którą miałby obowiązek rozliczyć.</w:t>
      </w:r>
    </w:p>
    <w:p w14:paraId="5C9585A3" w14:textId="77777777" w:rsidR="001356BA" w:rsidRDefault="001356BA" w:rsidP="001356BA">
      <w:pPr>
        <w:spacing w:line="276" w:lineRule="auto"/>
        <w:jc w:val="both"/>
        <w:rPr>
          <w:rFonts w:ascii="Arial Narrow" w:eastAsia="Times New Roman" w:hAnsi="Arial Narrow" w:cs="Arial"/>
          <w:sz w:val="20"/>
          <w:szCs w:val="24"/>
          <w:lang w:eastAsia="pl-PL"/>
        </w:rPr>
      </w:pPr>
    </w:p>
    <w:p w14:paraId="6F34B02E" w14:textId="77777777" w:rsidR="001356BA" w:rsidRPr="00D52784" w:rsidRDefault="001356BA" w:rsidP="001356BA">
      <w:pPr>
        <w:pStyle w:val="Akapitzlist"/>
        <w:numPr>
          <w:ilvl w:val="0"/>
          <w:numId w:val="5"/>
        </w:numPr>
        <w:spacing w:after="0" w:line="240" w:lineRule="auto"/>
        <w:ind w:left="284" w:hanging="284"/>
        <w:contextualSpacing w:val="0"/>
        <w:jc w:val="both"/>
        <w:rPr>
          <w:rFonts w:ascii="Arial Narrow" w:hAnsi="Arial Narrow"/>
          <w:b/>
        </w:rPr>
      </w:pPr>
      <w:r w:rsidRPr="00D52784">
        <w:rPr>
          <w:rFonts w:ascii="Arial Narrow" w:hAnsi="Arial Narrow"/>
          <w:b/>
        </w:rPr>
        <w:t xml:space="preserve">Oświadczam/Oświadczamy*, </w:t>
      </w:r>
      <w:r w:rsidRPr="00D52784">
        <w:rPr>
          <w:rFonts w:ascii="Arial Narrow" w:hAnsi="Arial Narrow"/>
        </w:rPr>
        <w:t xml:space="preserve">że przy realizacji zamówienia objętego postępowaniem </w:t>
      </w:r>
    </w:p>
    <w:p w14:paraId="5357B91D" w14:textId="77777777" w:rsidR="001356BA" w:rsidRPr="00D52784" w:rsidRDefault="001356BA" w:rsidP="001356BA">
      <w:pPr>
        <w:spacing w:line="360" w:lineRule="auto"/>
        <w:jc w:val="both"/>
        <w:rPr>
          <w:rFonts w:ascii="Arial Narrow" w:hAnsi="Arial Narrow"/>
        </w:rPr>
      </w:pPr>
      <w:r w:rsidRPr="00D52784">
        <w:rPr>
          <w:rFonts w:ascii="Arial Narrow" w:hAnsi="Arial Narrow"/>
          <w:bCs/>
          <w:lang w:val="en-GB"/>
        </w:rPr>
        <w:fldChar w:fldCharType="begin">
          <w:ffData>
            <w:name w:val=""/>
            <w:enabled/>
            <w:calcOnExit w:val="0"/>
            <w:checkBox>
              <w:sizeAuto/>
              <w:default w:val="0"/>
            </w:checkBox>
          </w:ffData>
        </w:fldChar>
      </w:r>
      <w:r w:rsidRPr="00D52784">
        <w:rPr>
          <w:rFonts w:ascii="Arial Narrow" w:hAnsi="Arial Narrow"/>
          <w:bCs/>
        </w:rPr>
        <w:instrText xml:space="preserve"> FORMCHECKBOX </w:instrText>
      </w:r>
      <w:r w:rsidR="00FF2210">
        <w:rPr>
          <w:rFonts w:ascii="Arial Narrow" w:hAnsi="Arial Narrow"/>
          <w:bCs/>
          <w:lang w:val="en-GB"/>
        </w:rPr>
      </w:r>
      <w:r w:rsidR="00FF2210">
        <w:rPr>
          <w:rFonts w:ascii="Arial Narrow" w:hAnsi="Arial Narrow"/>
          <w:bCs/>
          <w:lang w:val="en-GB"/>
        </w:rPr>
        <w:fldChar w:fldCharType="separate"/>
      </w:r>
      <w:r w:rsidRPr="00D52784">
        <w:rPr>
          <w:rFonts w:ascii="Arial Narrow" w:hAnsi="Arial Narrow"/>
          <w:bCs/>
          <w:lang w:val="en-GB"/>
        </w:rPr>
        <w:fldChar w:fldCharType="end"/>
      </w:r>
      <w:r w:rsidRPr="00D52784">
        <w:rPr>
          <w:rFonts w:ascii="Arial Narrow" w:hAnsi="Arial Narrow"/>
          <w:bCs/>
        </w:rPr>
        <w:t xml:space="preserve">   </w:t>
      </w:r>
      <w:r w:rsidRPr="00D52784">
        <w:rPr>
          <w:rFonts w:ascii="Arial Narrow" w:hAnsi="Arial Narrow"/>
        </w:rPr>
        <w:t>Nie zamierzam(-y)  powierzyć podwykonawcom żadnej części zamówienia</w:t>
      </w:r>
    </w:p>
    <w:p w14:paraId="676576A8" w14:textId="77777777" w:rsidR="001356BA" w:rsidRPr="00D52784" w:rsidRDefault="001356BA" w:rsidP="001356BA">
      <w:pPr>
        <w:spacing w:after="120"/>
        <w:jc w:val="both"/>
        <w:rPr>
          <w:rFonts w:ascii="Arial Narrow" w:hAnsi="Arial Narrow"/>
          <w:b/>
        </w:rPr>
      </w:pPr>
      <w:r w:rsidRPr="00D52784">
        <w:rPr>
          <w:rFonts w:ascii="Arial Narrow" w:hAnsi="Arial Narrow"/>
          <w:bCs/>
          <w:lang w:val="en-GB"/>
        </w:rPr>
        <w:fldChar w:fldCharType="begin">
          <w:ffData>
            <w:name w:val=""/>
            <w:enabled/>
            <w:calcOnExit w:val="0"/>
            <w:checkBox>
              <w:sizeAuto/>
              <w:default w:val="0"/>
            </w:checkBox>
          </w:ffData>
        </w:fldChar>
      </w:r>
      <w:r w:rsidRPr="00D52784">
        <w:rPr>
          <w:rFonts w:ascii="Arial Narrow" w:hAnsi="Arial Narrow"/>
          <w:bCs/>
        </w:rPr>
        <w:instrText xml:space="preserve"> FORMCHECKBOX </w:instrText>
      </w:r>
      <w:r w:rsidR="00FF2210">
        <w:rPr>
          <w:rFonts w:ascii="Arial Narrow" w:hAnsi="Arial Narrow"/>
          <w:bCs/>
          <w:lang w:val="en-GB"/>
        </w:rPr>
      </w:r>
      <w:r w:rsidR="00FF2210">
        <w:rPr>
          <w:rFonts w:ascii="Arial Narrow" w:hAnsi="Arial Narrow"/>
          <w:bCs/>
          <w:lang w:val="en-GB"/>
        </w:rPr>
        <w:fldChar w:fldCharType="separate"/>
      </w:r>
      <w:r w:rsidRPr="00D52784">
        <w:rPr>
          <w:rFonts w:ascii="Arial Narrow" w:hAnsi="Arial Narrow"/>
          <w:bCs/>
          <w:lang w:val="en-GB"/>
        </w:rPr>
        <w:fldChar w:fldCharType="end"/>
      </w:r>
      <w:r w:rsidRPr="00D52784">
        <w:rPr>
          <w:rFonts w:ascii="Arial Narrow" w:hAnsi="Arial Narrow"/>
          <w:bCs/>
        </w:rPr>
        <w:t xml:space="preserve">   Z</w:t>
      </w:r>
      <w:r w:rsidRPr="00D52784">
        <w:rPr>
          <w:rFonts w:ascii="Arial Narrow" w:hAnsi="Arial Narrow"/>
        </w:rPr>
        <w:t>amierzam(-y)  następujące części zamówienia powierzyć podwykonawcom:</w:t>
      </w:r>
    </w:p>
    <w:p w14:paraId="3A86052A" w14:textId="77777777" w:rsidR="001356BA" w:rsidRPr="00C30682" w:rsidRDefault="001356BA" w:rsidP="001356BA">
      <w:pPr>
        <w:spacing w:after="120"/>
        <w:jc w:val="both"/>
        <w:rPr>
          <w:rFonts w:ascii="Arial Narrow" w:hAnsi="Arial Narrow" w:cs="Arial"/>
          <w:bCs/>
          <w:i/>
          <w:iCs/>
          <w:sz w:val="20"/>
          <w:szCs w:val="20"/>
        </w:rPr>
      </w:pPr>
      <w:r w:rsidRPr="00C30682">
        <w:rPr>
          <w:rFonts w:ascii="Arial Narrow" w:hAnsi="Arial Narrow" w:cs="Arial"/>
          <w:bCs/>
          <w:i/>
          <w:iCs/>
          <w:sz w:val="20"/>
          <w:szCs w:val="20"/>
        </w:rPr>
        <w:t>/zaznaczyć właściwe lub skreślić niewłaściwe/</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3915"/>
        <w:gridCol w:w="4110"/>
      </w:tblGrid>
      <w:tr w:rsidR="00033B68" w:rsidRPr="00FA6DBD" w14:paraId="7E70E68E" w14:textId="77777777" w:rsidTr="00033B68">
        <w:tc>
          <w:tcPr>
            <w:tcW w:w="508" w:type="dxa"/>
            <w:shd w:val="clear" w:color="auto" w:fill="auto"/>
            <w:vAlign w:val="center"/>
          </w:tcPr>
          <w:p w14:paraId="4280F8F2" w14:textId="77777777" w:rsidR="00033B68" w:rsidRPr="00FA6DBD" w:rsidRDefault="00033B68" w:rsidP="00D26057">
            <w:pPr>
              <w:jc w:val="center"/>
              <w:rPr>
                <w:rFonts w:ascii="Cambria" w:hAnsi="Cambria"/>
                <w:b/>
                <w:sz w:val="18"/>
              </w:rPr>
            </w:pPr>
            <w:r w:rsidRPr="00FA6DBD">
              <w:rPr>
                <w:rFonts w:ascii="Cambria" w:hAnsi="Cambria"/>
                <w:b/>
                <w:sz w:val="18"/>
              </w:rPr>
              <w:t>L.p.</w:t>
            </w:r>
          </w:p>
        </w:tc>
        <w:tc>
          <w:tcPr>
            <w:tcW w:w="3915" w:type="dxa"/>
            <w:shd w:val="clear" w:color="auto" w:fill="auto"/>
            <w:vAlign w:val="center"/>
          </w:tcPr>
          <w:p w14:paraId="68DB29D6" w14:textId="77777777" w:rsidR="00033B68" w:rsidRPr="00F15AB9" w:rsidRDefault="00033B68" w:rsidP="00D26057">
            <w:pPr>
              <w:jc w:val="center"/>
              <w:rPr>
                <w:rFonts w:ascii="Cambria" w:hAnsi="Cambria"/>
                <w:b/>
                <w:sz w:val="18"/>
              </w:rPr>
            </w:pPr>
            <w:r w:rsidRPr="00F15AB9">
              <w:rPr>
                <w:rFonts w:ascii="Cambria" w:hAnsi="Cambria"/>
                <w:b/>
                <w:sz w:val="18"/>
              </w:rPr>
              <w:t>Nazwa/firma, adres podwykonawcy</w:t>
            </w:r>
          </w:p>
          <w:p w14:paraId="3AE0F359" w14:textId="77777777" w:rsidR="00033B68" w:rsidRPr="00F15AB9" w:rsidRDefault="00033B68" w:rsidP="00D26057">
            <w:pPr>
              <w:jc w:val="center"/>
              <w:rPr>
                <w:rFonts w:ascii="Cambria" w:hAnsi="Cambria"/>
                <w:sz w:val="18"/>
              </w:rPr>
            </w:pPr>
            <w:r w:rsidRPr="00F15AB9">
              <w:rPr>
                <w:rFonts w:ascii="Cambria" w:hAnsi="Cambria"/>
                <w:sz w:val="16"/>
              </w:rPr>
              <w:t>(o ile jest znana na dzień składania oferty)</w:t>
            </w:r>
          </w:p>
        </w:tc>
        <w:tc>
          <w:tcPr>
            <w:tcW w:w="4110" w:type="dxa"/>
            <w:shd w:val="clear" w:color="auto" w:fill="auto"/>
            <w:vAlign w:val="center"/>
          </w:tcPr>
          <w:p w14:paraId="62E479CB" w14:textId="77777777" w:rsidR="00033B68" w:rsidRPr="00F15AB9" w:rsidRDefault="00033B68" w:rsidP="00D26057">
            <w:pPr>
              <w:widowControl w:val="0"/>
              <w:jc w:val="center"/>
              <w:rPr>
                <w:rFonts w:ascii="Cambria" w:hAnsi="Cambria"/>
                <w:b/>
                <w:sz w:val="18"/>
              </w:rPr>
            </w:pPr>
            <w:r w:rsidRPr="00F15AB9">
              <w:rPr>
                <w:rFonts w:ascii="Cambria" w:hAnsi="Cambria"/>
                <w:b/>
                <w:sz w:val="18"/>
              </w:rPr>
              <w:t>Powierzane czynności</w:t>
            </w:r>
          </w:p>
          <w:p w14:paraId="72214021" w14:textId="77777777" w:rsidR="00033B68" w:rsidRPr="00F15AB9" w:rsidRDefault="00033B68" w:rsidP="00D26057">
            <w:pPr>
              <w:widowControl w:val="0"/>
              <w:jc w:val="center"/>
              <w:rPr>
                <w:rFonts w:ascii="Cambria" w:hAnsi="Cambria"/>
                <w:sz w:val="18"/>
              </w:rPr>
            </w:pPr>
            <w:r w:rsidRPr="00F15AB9">
              <w:rPr>
                <w:rFonts w:ascii="Cambria" w:hAnsi="Cambria"/>
                <w:sz w:val="16"/>
              </w:rPr>
              <w:t>(należy wskazać/określić powierzany zakres)</w:t>
            </w:r>
          </w:p>
        </w:tc>
      </w:tr>
      <w:tr w:rsidR="00033B68" w:rsidRPr="00FA6DBD" w14:paraId="772E813E" w14:textId="77777777" w:rsidTr="00033B68">
        <w:trPr>
          <w:trHeight w:val="340"/>
        </w:trPr>
        <w:tc>
          <w:tcPr>
            <w:tcW w:w="508" w:type="dxa"/>
            <w:shd w:val="clear" w:color="auto" w:fill="auto"/>
            <w:vAlign w:val="center"/>
          </w:tcPr>
          <w:p w14:paraId="4C49BF89" w14:textId="77777777" w:rsidR="00033B68" w:rsidRPr="00FA6DBD" w:rsidRDefault="00033B68" w:rsidP="00D26057">
            <w:pPr>
              <w:jc w:val="center"/>
              <w:rPr>
                <w:rFonts w:ascii="Cambria" w:hAnsi="Cambria"/>
                <w:b/>
              </w:rPr>
            </w:pPr>
          </w:p>
        </w:tc>
        <w:tc>
          <w:tcPr>
            <w:tcW w:w="3915" w:type="dxa"/>
            <w:shd w:val="clear" w:color="auto" w:fill="auto"/>
            <w:vAlign w:val="center"/>
          </w:tcPr>
          <w:p w14:paraId="4445CA01" w14:textId="77777777" w:rsidR="00033B68" w:rsidRPr="00FA6DBD" w:rsidRDefault="00033B68" w:rsidP="00D26057">
            <w:pPr>
              <w:jc w:val="center"/>
              <w:rPr>
                <w:rFonts w:ascii="Cambria" w:hAnsi="Cambria"/>
                <w:b/>
              </w:rPr>
            </w:pPr>
          </w:p>
        </w:tc>
        <w:tc>
          <w:tcPr>
            <w:tcW w:w="4110" w:type="dxa"/>
            <w:shd w:val="clear" w:color="auto" w:fill="auto"/>
            <w:vAlign w:val="center"/>
          </w:tcPr>
          <w:p w14:paraId="44635D08" w14:textId="77777777" w:rsidR="00033B68" w:rsidRPr="00FA6DBD" w:rsidRDefault="00033B68" w:rsidP="00D26057">
            <w:pPr>
              <w:jc w:val="center"/>
              <w:rPr>
                <w:rFonts w:ascii="Cambria" w:hAnsi="Cambria"/>
                <w:b/>
              </w:rPr>
            </w:pPr>
          </w:p>
        </w:tc>
      </w:tr>
      <w:tr w:rsidR="00033B68" w:rsidRPr="00FA6DBD" w14:paraId="5777FC2E" w14:textId="77777777" w:rsidTr="00033B68">
        <w:trPr>
          <w:trHeight w:val="340"/>
        </w:trPr>
        <w:tc>
          <w:tcPr>
            <w:tcW w:w="508" w:type="dxa"/>
            <w:shd w:val="clear" w:color="auto" w:fill="auto"/>
            <w:vAlign w:val="center"/>
          </w:tcPr>
          <w:p w14:paraId="4E2128A0" w14:textId="77777777" w:rsidR="00033B68" w:rsidRPr="00FA6DBD" w:rsidRDefault="00033B68" w:rsidP="00D26057">
            <w:pPr>
              <w:jc w:val="center"/>
              <w:rPr>
                <w:rFonts w:ascii="Cambria" w:hAnsi="Cambria"/>
                <w:b/>
              </w:rPr>
            </w:pPr>
          </w:p>
        </w:tc>
        <w:tc>
          <w:tcPr>
            <w:tcW w:w="3915" w:type="dxa"/>
            <w:shd w:val="clear" w:color="auto" w:fill="auto"/>
            <w:vAlign w:val="center"/>
          </w:tcPr>
          <w:p w14:paraId="69205AC3" w14:textId="77777777" w:rsidR="00033B68" w:rsidRPr="00FA6DBD" w:rsidRDefault="00033B68" w:rsidP="00D26057">
            <w:pPr>
              <w:jc w:val="center"/>
              <w:rPr>
                <w:rFonts w:ascii="Cambria" w:hAnsi="Cambria"/>
                <w:b/>
              </w:rPr>
            </w:pPr>
          </w:p>
        </w:tc>
        <w:tc>
          <w:tcPr>
            <w:tcW w:w="4110" w:type="dxa"/>
            <w:shd w:val="clear" w:color="auto" w:fill="auto"/>
            <w:vAlign w:val="center"/>
          </w:tcPr>
          <w:p w14:paraId="1946E679" w14:textId="77777777" w:rsidR="00033B68" w:rsidRPr="00FA6DBD" w:rsidRDefault="00033B68" w:rsidP="00D26057">
            <w:pPr>
              <w:jc w:val="center"/>
              <w:rPr>
                <w:rFonts w:ascii="Cambria" w:hAnsi="Cambria"/>
                <w:b/>
              </w:rPr>
            </w:pPr>
          </w:p>
        </w:tc>
      </w:tr>
    </w:tbl>
    <w:p w14:paraId="31124E73" w14:textId="77777777" w:rsidR="001356BA" w:rsidRPr="00705015" w:rsidRDefault="001356BA" w:rsidP="001356BA">
      <w:pPr>
        <w:jc w:val="both"/>
        <w:rPr>
          <w:rFonts w:ascii="Cambria" w:hAnsi="Cambria"/>
          <w:sz w:val="12"/>
          <w:u w:val="single"/>
        </w:rPr>
      </w:pPr>
    </w:p>
    <w:p w14:paraId="26584E2C" w14:textId="77777777" w:rsidR="001356BA" w:rsidRPr="00797A97" w:rsidRDefault="001356BA" w:rsidP="001356BA">
      <w:pPr>
        <w:jc w:val="both"/>
        <w:rPr>
          <w:rFonts w:ascii="Arial Narrow" w:hAnsi="Arial Narrow"/>
          <w:i/>
          <w:iCs/>
          <w:sz w:val="20"/>
          <w:szCs w:val="20"/>
        </w:rPr>
      </w:pPr>
      <w:r w:rsidRPr="00797A97">
        <w:rPr>
          <w:rFonts w:ascii="Arial Narrow" w:hAnsi="Arial Narrow"/>
          <w:b/>
          <w:i/>
          <w:iCs/>
          <w:sz w:val="20"/>
          <w:szCs w:val="20"/>
          <w:u w:val="single"/>
        </w:rPr>
        <w:t>Uwaga:</w:t>
      </w:r>
      <w:r w:rsidRPr="00797A97">
        <w:rPr>
          <w:rFonts w:ascii="Arial Narrow" w:hAnsi="Arial Narrow"/>
          <w:b/>
          <w:i/>
          <w:iCs/>
          <w:sz w:val="20"/>
          <w:szCs w:val="20"/>
        </w:rPr>
        <w:t xml:space="preserve"> </w:t>
      </w:r>
      <w:r w:rsidRPr="00797A97">
        <w:rPr>
          <w:rFonts w:ascii="Arial Narrow" w:hAnsi="Arial Narrow"/>
          <w:i/>
          <w:iCs/>
          <w:sz w:val="20"/>
          <w:szCs w:val="20"/>
        </w:rPr>
        <w:t>W przypadku, gdy wykonawca nie wypełni niniejszych danych lub zaznaczy „Nie zamierzam(-y)  powierzyć podwykonawcom żadnej części zamówienia”, zamawiający uzna, iż wykonawca zamierza wykonać całość zamówienia bez udziału Podwykonawców.</w:t>
      </w:r>
    </w:p>
    <w:p w14:paraId="30C287AE" w14:textId="12BAB266" w:rsidR="00ED1A8B" w:rsidRDefault="00ED1A8B" w:rsidP="001356BA">
      <w:pPr>
        <w:spacing w:line="276" w:lineRule="auto"/>
        <w:jc w:val="both"/>
        <w:rPr>
          <w:rFonts w:ascii="Arial Narrow" w:eastAsia="Times New Roman" w:hAnsi="Arial Narrow" w:cs="Arial"/>
          <w:sz w:val="20"/>
          <w:szCs w:val="20"/>
          <w:lang w:eastAsia="pl-PL"/>
        </w:rPr>
      </w:pPr>
    </w:p>
    <w:p w14:paraId="1F5ABB23" w14:textId="77777777" w:rsidR="00ED1A8B" w:rsidRPr="00291874" w:rsidRDefault="00ED1A8B" w:rsidP="001356BA">
      <w:pPr>
        <w:spacing w:line="276" w:lineRule="auto"/>
        <w:jc w:val="both"/>
        <w:rPr>
          <w:rFonts w:ascii="Arial Narrow" w:eastAsia="Times New Roman" w:hAnsi="Arial Narrow" w:cs="Arial"/>
          <w:sz w:val="20"/>
          <w:szCs w:val="20"/>
          <w:lang w:eastAsia="pl-PL"/>
        </w:rPr>
      </w:pPr>
    </w:p>
    <w:p w14:paraId="4F7E22E6" w14:textId="77777777" w:rsidR="001356BA" w:rsidRPr="00ED1A8B" w:rsidRDefault="001356BA" w:rsidP="001356BA">
      <w:pPr>
        <w:pStyle w:val="Akapitzlist"/>
        <w:numPr>
          <w:ilvl w:val="0"/>
          <w:numId w:val="5"/>
        </w:numPr>
        <w:spacing w:after="0" w:line="240" w:lineRule="auto"/>
        <w:ind w:left="0" w:firstLine="0"/>
        <w:contextualSpacing w:val="0"/>
        <w:jc w:val="both"/>
        <w:rPr>
          <w:rFonts w:ascii="Arial Narrow" w:hAnsi="Arial Narrow"/>
        </w:rPr>
      </w:pPr>
      <w:bookmarkStart w:id="3" w:name="_Hlk81382914"/>
      <w:bookmarkStart w:id="4" w:name="_Hlk81382879"/>
      <w:bookmarkStart w:id="5" w:name="_Hlk81382803"/>
      <w:r w:rsidRPr="00ED1A8B">
        <w:rPr>
          <w:rFonts w:ascii="Arial Narrow" w:hAnsi="Arial Narrow"/>
          <w:bCs/>
        </w:rPr>
        <w:t>Oświadczam</w:t>
      </w:r>
      <w:r w:rsidRPr="00ED1A8B">
        <w:rPr>
          <w:rFonts w:ascii="Arial Narrow" w:hAnsi="Arial Narrow"/>
          <w:b/>
        </w:rPr>
        <w:t>,</w:t>
      </w:r>
      <w:r w:rsidRPr="00ED1A8B">
        <w:rPr>
          <w:rFonts w:ascii="Arial Narrow" w:hAnsi="Arial Narrow"/>
        </w:rPr>
        <w:t xml:space="preserve"> że następujące dokumenty/informacje stanowią tajemnicę przedsiębiorstwa, w rozumieniu </w:t>
      </w:r>
      <w:r w:rsidRPr="00ED1A8B">
        <w:rPr>
          <w:rFonts w:ascii="Arial Narrow" w:hAnsi="Arial Narrow"/>
          <w:i/>
        </w:rPr>
        <w:t xml:space="preserve">art. 11 ust. 4 ustawy z dnia 16 kwietnia 1993 r. o zwalczaniu nieuczciwej konkurencji </w:t>
      </w:r>
    </w:p>
    <w:p w14:paraId="350DA600" w14:textId="77777777" w:rsidR="001356BA" w:rsidRPr="00ED1A8B" w:rsidRDefault="001356BA" w:rsidP="001356BA">
      <w:pPr>
        <w:ind w:left="426"/>
        <w:jc w:val="both"/>
        <w:rPr>
          <w:rFonts w:ascii="Arial Narrow" w:hAnsi="Arial Narrow"/>
        </w:rPr>
      </w:pPr>
      <w:r w:rsidRPr="00ED1A8B">
        <w:rPr>
          <w:rFonts w:ascii="Arial Narrow" w:hAnsi="Arial Narrow"/>
        </w:rPr>
        <w:t xml:space="preserve">Wykaz zastrzeżonych dokumentów/informacji: </w:t>
      </w:r>
    </w:p>
    <w:p w14:paraId="67A61CAC" w14:textId="77777777" w:rsidR="001356BA" w:rsidRDefault="001356BA" w:rsidP="001356BA">
      <w:pPr>
        <w:numPr>
          <w:ilvl w:val="0"/>
          <w:numId w:val="6"/>
        </w:numPr>
        <w:suppressAutoHyphens w:val="0"/>
        <w:jc w:val="both"/>
        <w:rPr>
          <w:rFonts w:ascii="Cambria" w:hAnsi="Cambria"/>
        </w:rPr>
      </w:pPr>
      <w:r>
        <w:rPr>
          <w:rFonts w:ascii="Cambria" w:hAnsi="Cambria"/>
        </w:rPr>
        <w:t>……………..</w:t>
      </w:r>
    </w:p>
    <w:p w14:paraId="2020EDFA" w14:textId="64EB3999" w:rsidR="001356BA" w:rsidRPr="00ED1A8B" w:rsidRDefault="001356BA" w:rsidP="001356BA">
      <w:pPr>
        <w:rPr>
          <w:rFonts w:ascii="Arial Narrow" w:hAnsi="Arial Narrow"/>
          <w:i/>
          <w:iCs/>
          <w:sz w:val="20"/>
          <w:szCs w:val="20"/>
        </w:rPr>
      </w:pPr>
      <w:r w:rsidRPr="00ED1A8B">
        <w:rPr>
          <w:rFonts w:ascii="Arial Narrow" w:hAnsi="Arial Narrow"/>
          <w:i/>
          <w:iCs/>
          <w:sz w:val="20"/>
          <w:szCs w:val="20"/>
        </w:rPr>
        <w:t>/jeżeli</w:t>
      </w:r>
      <w:r w:rsidR="00E70699">
        <w:rPr>
          <w:rFonts w:ascii="Arial Narrow" w:hAnsi="Arial Narrow"/>
          <w:i/>
          <w:iCs/>
          <w:sz w:val="20"/>
          <w:szCs w:val="20"/>
        </w:rPr>
        <w:t xml:space="preserve"> dotyczy – wypełnić, w przeciwnym wypadku, gdy</w:t>
      </w:r>
      <w:r w:rsidRPr="00ED1A8B">
        <w:rPr>
          <w:rFonts w:ascii="Arial Narrow" w:hAnsi="Arial Narrow"/>
          <w:i/>
          <w:iCs/>
          <w:sz w:val="20"/>
          <w:szCs w:val="20"/>
        </w:rPr>
        <w:t xml:space="preserve"> </w:t>
      </w:r>
      <w:r w:rsidR="00E70699">
        <w:rPr>
          <w:rFonts w:ascii="Arial Narrow" w:hAnsi="Arial Narrow"/>
          <w:i/>
          <w:iCs/>
          <w:sz w:val="20"/>
          <w:szCs w:val="20"/>
        </w:rPr>
        <w:t>„</w:t>
      </w:r>
      <w:r w:rsidRPr="00ED1A8B">
        <w:rPr>
          <w:rFonts w:ascii="Arial Narrow" w:hAnsi="Arial Narrow"/>
          <w:i/>
          <w:iCs/>
          <w:sz w:val="20"/>
          <w:szCs w:val="20"/>
        </w:rPr>
        <w:t>nie dotyczy</w:t>
      </w:r>
      <w:r w:rsidR="00E70699">
        <w:rPr>
          <w:rFonts w:ascii="Arial Narrow" w:hAnsi="Arial Narrow"/>
          <w:i/>
          <w:iCs/>
          <w:sz w:val="20"/>
          <w:szCs w:val="20"/>
        </w:rPr>
        <w:t>”</w:t>
      </w:r>
      <w:r w:rsidRPr="00ED1A8B">
        <w:rPr>
          <w:rFonts w:ascii="Arial Narrow" w:hAnsi="Arial Narrow"/>
          <w:i/>
          <w:iCs/>
          <w:sz w:val="20"/>
          <w:szCs w:val="20"/>
        </w:rPr>
        <w:t xml:space="preserve"> </w:t>
      </w:r>
      <w:r w:rsidR="00E70699">
        <w:rPr>
          <w:rFonts w:ascii="Arial Narrow" w:hAnsi="Arial Narrow"/>
          <w:i/>
          <w:iCs/>
          <w:sz w:val="20"/>
          <w:szCs w:val="20"/>
        </w:rPr>
        <w:t>wskazane jest</w:t>
      </w:r>
      <w:r w:rsidRPr="00ED1A8B">
        <w:rPr>
          <w:rFonts w:ascii="Arial Narrow" w:hAnsi="Arial Narrow"/>
          <w:i/>
          <w:iCs/>
          <w:sz w:val="20"/>
          <w:szCs w:val="20"/>
        </w:rPr>
        <w:t xml:space="preserve"> usunąć bądź skreślić</w:t>
      </w:r>
      <w:r w:rsidR="00E70699">
        <w:rPr>
          <w:rFonts w:ascii="Arial Narrow" w:hAnsi="Arial Narrow"/>
          <w:i/>
          <w:iCs/>
          <w:sz w:val="20"/>
          <w:szCs w:val="20"/>
        </w:rPr>
        <w:t>/</w:t>
      </w:r>
      <w:r w:rsidRPr="00ED1A8B">
        <w:rPr>
          <w:rFonts w:ascii="Arial Narrow" w:hAnsi="Arial Narrow"/>
          <w:i/>
          <w:iCs/>
          <w:sz w:val="20"/>
          <w:szCs w:val="20"/>
        </w:rPr>
        <w:t>/</w:t>
      </w:r>
    </w:p>
    <w:p w14:paraId="2A564C97" w14:textId="445643BF" w:rsidR="001356BA" w:rsidRDefault="001356BA" w:rsidP="001356BA">
      <w:pPr>
        <w:pStyle w:val="Akapitzlist"/>
        <w:spacing w:line="276" w:lineRule="auto"/>
        <w:ind w:left="0"/>
        <w:jc w:val="both"/>
        <w:rPr>
          <w:rFonts w:ascii="Arial Narrow" w:hAnsi="Arial Narrow" w:cs="Arial"/>
          <w:i/>
        </w:rPr>
      </w:pPr>
    </w:p>
    <w:p w14:paraId="3C71C43D" w14:textId="7382276E" w:rsidR="00E70699" w:rsidRDefault="00E70699" w:rsidP="001356BA">
      <w:pPr>
        <w:pStyle w:val="Akapitzlist"/>
        <w:spacing w:line="276" w:lineRule="auto"/>
        <w:ind w:left="0"/>
        <w:jc w:val="both"/>
        <w:rPr>
          <w:rFonts w:ascii="Arial Narrow" w:hAnsi="Arial Narrow" w:cs="Arial"/>
          <w:i/>
        </w:rPr>
      </w:pPr>
    </w:p>
    <w:p w14:paraId="632FADE8" w14:textId="77777777" w:rsidR="00E70699" w:rsidRPr="00E662D2" w:rsidRDefault="00E70699" w:rsidP="001356BA">
      <w:pPr>
        <w:pStyle w:val="Akapitzlist"/>
        <w:spacing w:line="276" w:lineRule="auto"/>
        <w:ind w:left="0"/>
        <w:jc w:val="both"/>
        <w:rPr>
          <w:rFonts w:ascii="Arial Narrow" w:hAnsi="Arial Narrow" w:cs="Arial"/>
          <w:i/>
        </w:rPr>
      </w:pPr>
    </w:p>
    <w:p w14:paraId="4BC4FC3F" w14:textId="77777777" w:rsidR="001356BA" w:rsidRPr="00045A8C" w:rsidRDefault="001356BA" w:rsidP="001356BA">
      <w:pPr>
        <w:pStyle w:val="Akapitzlist"/>
        <w:numPr>
          <w:ilvl w:val="0"/>
          <w:numId w:val="5"/>
        </w:numPr>
        <w:spacing w:after="0" w:line="276" w:lineRule="auto"/>
        <w:ind w:left="0" w:firstLine="0"/>
        <w:contextualSpacing w:val="0"/>
        <w:jc w:val="both"/>
        <w:rPr>
          <w:rFonts w:ascii="Arial Narrow" w:hAnsi="Arial Narrow" w:cs="Arial"/>
          <w:i/>
        </w:rPr>
      </w:pPr>
      <w:r w:rsidRPr="00045A8C">
        <w:rPr>
          <w:rFonts w:ascii="Arial Narrow" w:hAnsi="Arial Narrow" w:cs="Arial"/>
          <w:color w:val="000000"/>
        </w:rPr>
        <w:lastRenderedPageBreak/>
        <w:t xml:space="preserve">Oświadczam/my, że wyrażam/my zgodę na przetwarzanie przez zamawiającego informacji zawierających dane osobowe oraz że, wypełniłem obowiązki informacyjne przewidziane w art. 13 lub art. 14 </w:t>
      </w:r>
      <w:r w:rsidRPr="00045A8C">
        <w:rPr>
          <w:rFonts w:ascii="Arial Narrow" w:hAnsi="Arial Narrow" w:cs="Arial"/>
          <w:b/>
          <w:color w:val="000000"/>
        </w:rPr>
        <w:t>RODO</w:t>
      </w:r>
      <w:r w:rsidRPr="00045A8C">
        <w:rPr>
          <w:rFonts w:ascii="Arial Narrow" w:hAnsi="Arial Narrow" w:cs="Arial"/>
          <w:color w:val="000000"/>
          <w:vertAlign w:val="superscript"/>
        </w:rPr>
        <w:t>1)</w:t>
      </w:r>
      <w:r w:rsidRPr="00045A8C">
        <w:rPr>
          <w:rFonts w:ascii="Arial Narrow" w:hAnsi="Arial Narrow" w:cs="Arial"/>
          <w:color w:val="000000"/>
        </w:rPr>
        <w:t xml:space="preserve"> wobec osób fizycznych, </w:t>
      </w:r>
      <w:r w:rsidRPr="00045A8C">
        <w:rPr>
          <w:rFonts w:ascii="Arial Narrow" w:hAnsi="Arial Narrow" w:cs="Arial"/>
        </w:rPr>
        <w:t>od których dane osobowe bezpośrednio lub pośrednio pozyskałem</w:t>
      </w:r>
      <w:r w:rsidRPr="00045A8C">
        <w:rPr>
          <w:rFonts w:ascii="Arial Narrow" w:hAnsi="Arial Narrow" w:cs="Arial"/>
          <w:color w:val="000000"/>
        </w:rPr>
        <w:t xml:space="preserve"> w celu ubiegania się o udzielenie zamówienia publicznego w niniejszym postępowaniu</w:t>
      </w:r>
      <w:r w:rsidRPr="00045A8C">
        <w:rPr>
          <w:rFonts w:ascii="Arial Narrow" w:hAnsi="Arial Narrow" w:cs="Arial"/>
        </w:rPr>
        <w:t>.*</w:t>
      </w:r>
    </w:p>
    <w:p w14:paraId="5F0DC9FD" w14:textId="77777777" w:rsidR="001356BA" w:rsidRPr="00824FD5" w:rsidRDefault="001356BA" w:rsidP="001356BA">
      <w:pPr>
        <w:shd w:val="clear" w:color="auto" w:fill="FFFFFF"/>
        <w:spacing w:line="276" w:lineRule="auto"/>
        <w:jc w:val="both"/>
        <w:rPr>
          <w:rFonts w:ascii="Arial Narrow" w:eastAsia="Times New Roman" w:hAnsi="Arial Narrow" w:cs="Arial"/>
          <w:i/>
          <w:color w:val="000000"/>
          <w:sz w:val="16"/>
          <w:szCs w:val="16"/>
          <w:lang w:eastAsia="pl-PL"/>
        </w:rPr>
      </w:pPr>
      <w:bookmarkStart w:id="6" w:name="_Hlk81382936"/>
      <w:bookmarkEnd w:id="3"/>
      <w:r w:rsidRPr="00824FD5">
        <w:rPr>
          <w:rFonts w:ascii="Arial Narrow" w:eastAsia="Times New Roman" w:hAnsi="Arial Narrow" w:cs="Arial"/>
          <w:i/>
          <w:sz w:val="17"/>
          <w:szCs w:val="17"/>
          <w:lang w:eastAsia="pl-PL"/>
        </w:rPr>
        <w:t>(</w:t>
      </w:r>
      <w:bookmarkStart w:id="7" w:name="_Hlk81382963"/>
      <w:r w:rsidRPr="00824FD5">
        <w:rPr>
          <w:rFonts w:ascii="Arial Narrow" w:eastAsia="Times New Roman" w:hAnsi="Arial Narrow" w:cs="Arial"/>
          <w:i/>
          <w:color w:val="000000"/>
          <w:sz w:val="16"/>
          <w:szCs w:val="16"/>
          <w:lang w:eastAsia="pl-PL"/>
        </w:rPr>
        <w:t>Wykonawca ubiegając się o udzielenie zamówienia publicznego jest zobowiązany do wypełnienia wszystkich obowiązków formalno-prawnych związanych z udziałem w postępowaniu. Do obowiązków tych należą m.in. obowiązki wynikające z RODO</w:t>
      </w:r>
      <w:r w:rsidRPr="00824FD5">
        <w:rPr>
          <w:rFonts w:ascii="Arial Narrow" w:eastAsia="Times New Roman" w:hAnsi="Arial Narrow" w:cs="Arial"/>
          <w:i/>
          <w:color w:val="000000"/>
          <w:sz w:val="16"/>
          <w:szCs w:val="16"/>
          <w:vertAlign w:val="superscript"/>
          <w:lang w:eastAsia="pl-PL"/>
        </w:rPr>
        <w:footnoteReference w:id="2"/>
      </w:r>
      <w:r w:rsidRPr="00824FD5">
        <w:rPr>
          <w:rFonts w:ascii="Arial Narrow" w:eastAsia="Times New Roman" w:hAnsi="Arial Narrow" w:cs="Arial"/>
          <w:i/>
          <w:color w:val="000000"/>
          <w:sz w:val="16"/>
          <w:szCs w:val="16"/>
          <w:vertAlign w:val="superscript"/>
          <w:lang w:eastAsia="pl-PL"/>
        </w:rPr>
        <w:t>)</w:t>
      </w:r>
      <w:r w:rsidRPr="00824FD5">
        <w:rPr>
          <w:rFonts w:ascii="Arial Narrow" w:eastAsia="Times New Roman" w:hAnsi="Arial Narrow" w:cs="Arial"/>
          <w:i/>
          <w:color w:val="000000"/>
          <w:sz w:val="16"/>
          <w:szCs w:val="16"/>
          <w:lang w:eastAsia="pl-PL"/>
        </w:rPr>
        <w:t xml:space="preserve">, w szczególności obowiązek informacyjny przewidziany w </w:t>
      </w:r>
      <w:r w:rsidRPr="00824FD5">
        <w:rPr>
          <w:rFonts w:ascii="Arial Narrow" w:eastAsia="Times New Roman" w:hAnsi="Arial Narrow" w:cs="Arial"/>
          <w:b/>
          <w:i/>
          <w:color w:val="000000"/>
          <w:sz w:val="16"/>
          <w:szCs w:val="16"/>
          <w:lang w:eastAsia="pl-PL"/>
        </w:rPr>
        <w:t>art. 13 RODO</w:t>
      </w:r>
      <w:r w:rsidRPr="00824FD5">
        <w:rPr>
          <w:rFonts w:ascii="Arial Narrow" w:eastAsia="Times New Roman" w:hAnsi="Arial Narrow" w:cs="Arial"/>
          <w:i/>
          <w:color w:val="000000"/>
          <w:sz w:val="16"/>
          <w:szCs w:val="16"/>
          <w:lang w:eastAsia="pl-PL"/>
        </w:rPr>
        <w:t xml:space="preserve"> względem osób fizycznych, których dane osobowe dotyczą i od których dane te wykonawca </w:t>
      </w:r>
      <w:r w:rsidRPr="00824FD5">
        <w:rPr>
          <w:rFonts w:ascii="Arial Narrow" w:eastAsia="Times New Roman" w:hAnsi="Arial Narrow" w:cs="Arial"/>
          <w:i/>
          <w:color w:val="000000"/>
          <w:sz w:val="16"/>
          <w:szCs w:val="16"/>
          <w:u w:val="single"/>
          <w:lang w:eastAsia="pl-PL"/>
        </w:rPr>
        <w:t>bezpośrednio</w:t>
      </w:r>
      <w:r w:rsidRPr="00824FD5">
        <w:rPr>
          <w:rFonts w:ascii="Arial Narrow" w:eastAsia="Times New Roman" w:hAnsi="Arial Narrow" w:cs="Arial"/>
          <w:i/>
          <w:color w:val="000000"/>
          <w:sz w:val="16"/>
          <w:szCs w:val="16"/>
          <w:lang w:eastAsia="pl-PL"/>
        </w:rPr>
        <w:t xml:space="preserve"> pozyskał. Jednakże obowiązek informacyjny wynikający z art. 13 RODO nie będzie miał zastosowania, gdy i w zakresie, w jakim osoba fizyczna, której dane dotyczą, dysponuje już tymi informacjami (vide: art. 13 ust. 4).</w:t>
      </w:r>
    </w:p>
    <w:p w14:paraId="2F0AC53B" w14:textId="77777777" w:rsidR="001356BA" w:rsidRPr="00824FD5" w:rsidRDefault="001356BA" w:rsidP="001356BA">
      <w:pPr>
        <w:shd w:val="clear" w:color="auto" w:fill="FFFFFF"/>
        <w:spacing w:line="276" w:lineRule="auto"/>
        <w:jc w:val="both"/>
        <w:rPr>
          <w:rFonts w:ascii="Arial Narrow" w:eastAsia="Times New Roman" w:hAnsi="Arial Narrow" w:cs="Arial"/>
          <w:i/>
          <w:color w:val="000000"/>
          <w:sz w:val="16"/>
          <w:szCs w:val="16"/>
          <w:lang w:eastAsia="pl-PL"/>
        </w:rPr>
      </w:pPr>
      <w:r w:rsidRPr="00824FD5">
        <w:rPr>
          <w:rFonts w:ascii="Arial Narrow" w:eastAsia="Times New Roman" w:hAnsi="Arial Narrow" w:cs="Arial"/>
          <w:i/>
          <w:color w:val="000000"/>
          <w:sz w:val="16"/>
          <w:szCs w:val="16"/>
          <w:lang w:eastAsia="pl-PL"/>
        </w:rPr>
        <w:t xml:space="preserve">Wykonawca musi wypełnić obowiązek informacyjny wynikający z </w:t>
      </w:r>
      <w:r w:rsidRPr="00824FD5">
        <w:rPr>
          <w:rFonts w:ascii="Arial Narrow" w:eastAsia="Times New Roman" w:hAnsi="Arial Narrow" w:cs="Arial"/>
          <w:b/>
          <w:i/>
          <w:color w:val="000000"/>
          <w:sz w:val="16"/>
          <w:szCs w:val="16"/>
          <w:lang w:eastAsia="pl-PL"/>
        </w:rPr>
        <w:t>art. 14 RODO</w:t>
      </w:r>
      <w:r w:rsidRPr="00824FD5">
        <w:rPr>
          <w:rFonts w:ascii="Arial Narrow" w:eastAsia="Times New Roman" w:hAnsi="Arial Narrow" w:cs="Arial"/>
          <w:i/>
          <w:color w:val="000000"/>
          <w:sz w:val="16"/>
          <w:szCs w:val="16"/>
          <w:lang w:eastAsia="pl-PL"/>
        </w:rPr>
        <w:t xml:space="preserve"> względem osób fizycznych, których dane przekazuje zamawiającemu i których dane </w:t>
      </w:r>
      <w:r w:rsidRPr="00824FD5">
        <w:rPr>
          <w:rFonts w:ascii="Arial Narrow" w:eastAsia="Times New Roman" w:hAnsi="Arial Narrow" w:cs="Arial"/>
          <w:i/>
          <w:color w:val="000000"/>
          <w:sz w:val="16"/>
          <w:szCs w:val="16"/>
          <w:u w:val="single"/>
          <w:lang w:eastAsia="pl-PL"/>
        </w:rPr>
        <w:t>pośrednio</w:t>
      </w:r>
      <w:r w:rsidRPr="00824FD5">
        <w:rPr>
          <w:rFonts w:ascii="Arial Narrow" w:eastAsia="Times New Roman" w:hAnsi="Arial Narrow" w:cs="Arial"/>
          <w:i/>
          <w:color w:val="000000"/>
          <w:sz w:val="16"/>
          <w:szCs w:val="16"/>
          <w:lang w:eastAsia="pl-PL"/>
        </w:rPr>
        <w:t xml:space="preserve"> pozyskał, chyba że ma zastosowanie co najmniej jedno z włączeń, o których mowa w art. 14 ust. 5 RODO.</w:t>
      </w:r>
    </w:p>
    <w:p w14:paraId="4B3D2580" w14:textId="77777777" w:rsidR="001356BA" w:rsidRPr="00824FD5" w:rsidRDefault="001356BA" w:rsidP="001356BA">
      <w:pPr>
        <w:overflowPunct w:val="0"/>
        <w:autoSpaceDE w:val="0"/>
        <w:autoSpaceDN w:val="0"/>
        <w:adjustRightInd w:val="0"/>
        <w:spacing w:line="276" w:lineRule="auto"/>
        <w:jc w:val="both"/>
        <w:textAlignment w:val="baseline"/>
        <w:rPr>
          <w:rFonts w:ascii="Arial Narrow" w:eastAsia="Times New Roman" w:hAnsi="Arial Narrow" w:cs="Arial"/>
          <w:i/>
          <w:color w:val="000000"/>
          <w:sz w:val="16"/>
          <w:szCs w:val="16"/>
          <w:lang w:eastAsia="pl-PL"/>
        </w:rPr>
      </w:pPr>
      <w:r w:rsidRPr="00824FD5">
        <w:rPr>
          <w:rFonts w:ascii="Arial Narrow" w:eastAsia="Times New Roman" w:hAnsi="Arial Narrow" w:cs="Arial"/>
          <w:i/>
          <w:color w:val="000000"/>
          <w:sz w:val="16"/>
          <w:szCs w:val="16"/>
          <w:lang w:eastAsia="pl-PL"/>
        </w:rPr>
        <w:t>Oświadczenie jest składane w celu zapewnienia, że wykonawca wypełnił ww. obowiązki informacyjne oraz ochrony prawnie uzasadnionych interesów osoby trzeciej, której dane zostały przekazane w związku z udziałem wykonawcy w postępowaniu o udzielenie niniejszego zamówienia publicznego</w:t>
      </w:r>
    </w:p>
    <w:p w14:paraId="03D47AC4" w14:textId="77777777" w:rsidR="001356BA" w:rsidRPr="00824FD5" w:rsidRDefault="001356BA" w:rsidP="001356BA">
      <w:pPr>
        <w:spacing w:line="276" w:lineRule="auto"/>
        <w:jc w:val="both"/>
        <w:rPr>
          <w:rFonts w:ascii="Arial Narrow" w:eastAsia="Times New Roman" w:hAnsi="Arial Narrow" w:cs="Times New Roman"/>
          <w:i/>
          <w:sz w:val="16"/>
          <w:szCs w:val="16"/>
          <w:lang w:eastAsia="pl-PL"/>
        </w:rPr>
      </w:pPr>
      <w:r w:rsidRPr="00824FD5">
        <w:rPr>
          <w:rFonts w:ascii="Arial Narrow" w:eastAsia="Times New Roman" w:hAnsi="Arial Narrow" w:cs="Arial"/>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04.05.2016</w:t>
      </w:r>
      <w:bookmarkEnd w:id="4"/>
      <w:bookmarkEnd w:id="6"/>
      <w:bookmarkEnd w:id="7"/>
      <w:r w:rsidRPr="00824FD5">
        <w:rPr>
          <w:rFonts w:ascii="Arial Narrow" w:eastAsia="Times New Roman" w:hAnsi="Arial Narrow" w:cs="Arial"/>
          <w:sz w:val="16"/>
          <w:szCs w:val="16"/>
          <w:lang w:eastAsia="pl-PL"/>
        </w:rPr>
        <w:t>).</w:t>
      </w:r>
    </w:p>
    <w:p w14:paraId="09766DD3" w14:textId="77777777" w:rsidR="001356BA" w:rsidRDefault="001356BA" w:rsidP="001356BA">
      <w:pPr>
        <w:rPr>
          <w:rFonts w:ascii="Times New Roman" w:eastAsia="Times New Roman" w:hAnsi="Times New Roman" w:cs="Times New Roman"/>
          <w:sz w:val="18"/>
          <w:szCs w:val="18"/>
          <w:lang w:eastAsia="pl-PL"/>
        </w:rPr>
      </w:pPr>
    </w:p>
    <w:p w14:paraId="1F5FE91B" w14:textId="77777777" w:rsidR="001356BA" w:rsidRPr="00C15F5A" w:rsidRDefault="001356BA" w:rsidP="001356BA">
      <w:pPr>
        <w:overflowPunct w:val="0"/>
        <w:autoSpaceDE w:val="0"/>
        <w:autoSpaceDN w:val="0"/>
        <w:adjustRightInd w:val="0"/>
        <w:textAlignment w:val="baseline"/>
        <w:rPr>
          <w:rFonts w:ascii="Arial Narrow" w:eastAsia="Times New Roman" w:hAnsi="Arial Narrow" w:cs="Times New Roman"/>
          <w:i/>
          <w:iCs/>
          <w:sz w:val="20"/>
          <w:szCs w:val="20"/>
          <w:lang w:eastAsia="pl-PL"/>
        </w:rPr>
      </w:pPr>
      <w:r w:rsidRPr="00C15F5A">
        <w:rPr>
          <w:rFonts w:ascii="Arial Narrow" w:eastAsia="Times New Roman" w:hAnsi="Arial Narrow" w:cs="Times New Roman"/>
          <w:i/>
          <w:iCs/>
          <w:sz w:val="20"/>
          <w:szCs w:val="20"/>
          <w:lang w:eastAsia="pl-PL"/>
        </w:rPr>
        <w:t xml:space="preserve">Zaleca się - przed podpisaniem – zapisanie </w:t>
      </w:r>
      <w:r>
        <w:rPr>
          <w:rFonts w:ascii="Arial Narrow" w:eastAsia="Times New Roman" w:hAnsi="Arial Narrow" w:cs="Times New Roman"/>
          <w:i/>
          <w:iCs/>
          <w:sz w:val="20"/>
          <w:szCs w:val="20"/>
          <w:lang w:eastAsia="pl-PL"/>
        </w:rPr>
        <w:t>niniejszego</w:t>
      </w:r>
      <w:r w:rsidRPr="00C15F5A">
        <w:rPr>
          <w:rFonts w:ascii="Arial Narrow" w:eastAsia="Times New Roman" w:hAnsi="Arial Narrow" w:cs="Times New Roman"/>
          <w:i/>
          <w:iCs/>
          <w:sz w:val="20"/>
          <w:szCs w:val="20"/>
          <w:lang w:eastAsia="pl-PL"/>
        </w:rPr>
        <w:t xml:space="preserve"> dokumentu w formacie pdf.</w:t>
      </w:r>
    </w:p>
    <w:p w14:paraId="3D7E8627" w14:textId="77777777" w:rsidR="001356BA" w:rsidRDefault="001356BA" w:rsidP="001356BA">
      <w:pPr>
        <w:rPr>
          <w:rFonts w:ascii="Times New Roman" w:eastAsia="Times New Roman" w:hAnsi="Times New Roman" w:cs="Times New Roman"/>
          <w:sz w:val="18"/>
          <w:szCs w:val="18"/>
          <w:lang w:eastAsia="pl-PL"/>
        </w:rPr>
      </w:pPr>
    </w:p>
    <w:p w14:paraId="39ED5BBD" w14:textId="77777777" w:rsidR="001356BA" w:rsidRDefault="001356BA" w:rsidP="001356BA">
      <w:pPr>
        <w:rPr>
          <w:rFonts w:ascii="Times New Roman" w:eastAsia="Times New Roman" w:hAnsi="Times New Roman" w:cs="Times New Roman"/>
          <w:sz w:val="18"/>
          <w:szCs w:val="18"/>
          <w:lang w:eastAsia="pl-PL"/>
        </w:rPr>
      </w:pPr>
    </w:p>
    <w:p w14:paraId="61E525C5" w14:textId="77777777" w:rsidR="001356BA" w:rsidRDefault="001356BA" w:rsidP="001356BA">
      <w:pPr>
        <w:rPr>
          <w:rFonts w:ascii="Times New Roman" w:eastAsia="Times New Roman" w:hAnsi="Times New Roman" w:cs="Times New Roman"/>
          <w:sz w:val="18"/>
          <w:szCs w:val="18"/>
          <w:lang w:eastAsia="pl-PL"/>
        </w:rPr>
      </w:pPr>
    </w:p>
    <w:bookmarkEnd w:id="5"/>
    <w:p w14:paraId="2EE6D4AD" w14:textId="77777777" w:rsidR="001356BA" w:rsidRDefault="001356BA" w:rsidP="001356BA">
      <w:pPr>
        <w:ind w:left="5664"/>
        <w:rPr>
          <w:rFonts w:ascii="Arial Narrow" w:eastAsia="Times New Roman" w:hAnsi="Arial Narrow" w:cs="Times New Roman"/>
          <w:sz w:val="18"/>
          <w:szCs w:val="18"/>
          <w:lang w:eastAsia="pl-PL"/>
        </w:rPr>
      </w:pPr>
      <w:r w:rsidRPr="00824FD5">
        <w:rPr>
          <w:rFonts w:ascii="Arial Narrow" w:eastAsia="Times New Roman" w:hAnsi="Arial Narrow" w:cs="Times New Roman"/>
          <w:sz w:val="18"/>
          <w:szCs w:val="18"/>
          <w:lang w:eastAsia="pl-PL"/>
        </w:rPr>
        <w:t xml:space="preserve">Podpisy osób upoważnionych do występowania </w:t>
      </w:r>
    </w:p>
    <w:p w14:paraId="6879D014" w14:textId="77777777" w:rsidR="001356BA" w:rsidRDefault="001356BA" w:rsidP="001356BA">
      <w:pPr>
        <w:ind w:left="5664"/>
        <w:rPr>
          <w:rFonts w:ascii="Arial Narrow" w:eastAsia="Times New Roman" w:hAnsi="Arial Narrow" w:cs="Times New Roman"/>
          <w:sz w:val="18"/>
          <w:szCs w:val="18"/>
          <w:lang w:eastAsia="pl-PL"/>
        </w:rPr>
      </w:pPr>
      <w:r w:rsidRPr="00824FD5">
        <w:rPr>
          <w:rFonts w:ascii="Arial Narrow" w:eastAsia="Times New Roman" w:hAnsi="Arial Narrow" w:cs="Times New Roman"/>
          <w:sz w:val="18"/>
          <w:szCs w:val="18"/>
          <w:lang w:eastAsia="pl-PL"/>
        </w:rPr>
        <w:t>w imieniu Wykonawcy kwalifikowanym podpisem elektronicznym</w:t>
      </w:r>
      <w:r w:rsidRPr="00824FD5">
        <w:rPr>
          <w:rFonts w:ascii="Arial Narrow" w:eastAsia="Times New Roman" w:hAnsi="Arial Narrow" w:cs="Times New Roman"/>
          <w:sz w:val="24"/>
          <w:szCs w:val="24"/>
          <w:lang w:eastAsia="pl-PL"/>
        </w:rPr>
        <w:t xml:space="preserve"> </w:t>
      </w:r>
      <w:r w:rsidRPr="00824FD5">
        <w:rPr>
          <w:rFonts w:ascii="Arial Narrow" w:eastAsia="Times New Roman" w:hAnsi="Arial Narrow" w:cs="Times New Roman"/>
          <w:sz w:val="18"/>
          <w:szCs w:val="18"/>
          <w:lang w:eastAsia="pl-PL"/>
        </w:rPr>
        <w:t xml:space="preserve">lub podpisem zaufanym </w:t>
      </w:r>
    </w:p>
    <w:p w14:paraId="24308A4D" w14:textId="77777777" w:rsidR="001356BA" w:rsidRDefault="001356BA" w:rsidP="001356BA">
      <w:pPr>
        <w:ind w:left="5664"/>
        <w:rPr>
          <w:rFonts w:ascii="Arial Narrow" w:eastAsia="Times New Roman" w:hAnsi="Arial Narrow" w:cs="Times New Roman"/>
          <w:sz w:val="18"/>
          <w:szCs w:val="18"/>
          <w:lang w:eastAsia="pl-PL"/>
        </w:rPr>
      </w:pPr>
      <w:r w:rsidRPr="00824FD5">
        <w:rPr>
          <w:rFonts w:ascii="Arial Narrow" w:eastAsia="Times New Roman" w:hAnsi="Arial Narrow" w:cs="Times New Roman"/>
          <w:sz w:val="18"/>
          <w:szCs w:val="18"/>
          <w:lang w:eastAsia="pl-PL"/>
        </w:rPr>
        <w:t>lub podpisem osobistym</w:t>
      </w:r>
      <w:bookmarkEnd w:id="1"/>
    </w:p>
    <w:p w14:paraId="1B72C74F" w14:textId="2ACBA2FB" w:rsidR="00A11C56" w:rsidRDefault="00A11C56" w:rsidP="00A11C56">
      <w:pPr>
        <w:tabs>
          <w:tab w:val="left" w:pos="426"/>
        </w:tabs>
        <w:spacing w:line="276" w:lineRule="auto"/>
        <w:ind w:right="12"/>
        <w:jc w:val="right"/>
        <w:rPr>
          <w:rFonts w:ascii="Arial Narrow" w:hAnsi="Arial Narrow" w:cs="Arial"/>
          <w:b/>
          <w:sz w:val="20"/>
          <w:szCs w:val="20"/>
        </w:rPr>
      </w:pPr>
    </w:p>
    <w:p w14:paraId="6138524B" w14:textId="48BA02A7" w:rsidR="001356BA" w:rsidRDefault="001356BA" w:rsidP="00A11C56">
      <w:pPr>
        <w:tabs>
          <w:tab w:val="left" w:pos="426"/>
        </w:tabs>
        <w:spacing w:line="276" w:lineRule="auto"/>
        <w:ind w:right="12"/>
        <w:jc w:val="right"/>
        <w:rPr>
          <w:rFonts w:ascii="Arial Narrow" w:hAnsi="Arial Narrow" w:cs="Arial"/>
          <w:b/>
          <w:sz w:val="20"/>
          <w:szCs w:val="20"/>
        </w:rPr>
      </w:pPr>
    </w:p>
    <w:p w14:paraId="2304A0BA" w14:textId="0396D42B" w:rsidR="001356BA" w:rsidRDefault="001356BA" w:rsidP="00A11C56">
      <w:pPr>
        <w:tabs>
          <w:tab w:val="left" w:pos="426"/>
        </w:tabs>
        <w:spacing w:line="276" w:lineRule="auto"/>
        <w:ind w:right="12"/>
        <w:jc w:val="right"/>
        <w:rPr>
          <w:rFonts w:ascii="Arial Narrow" w:hAnsi="Arial Narrow" w:cs="Arial"/>
          <w:b/>
          <w:sz w:val="20"/>
          <w:szCs w:val="20"/>
        </w:rPr>
      </w:pPr>
    </w:p>
    <w:p w14:paraId="4C562BDE" w14:textId="20DDD0F9" w:rsidR="001356BA" w:rsidRDefault="001356BA" w:rsidP="00A11C56">
      <w:pPr>
        <w:tabs>
          <w:tab w:val="left" w:pos="426"/>
        </w:tabs>
        <w:spacing w:line="276" w:lineRule="auto"/>
        <w:ind w:right="12"/>
        <w:jc w:val="right"/>
        <w:rPr>
          <w:rFonts w:ascii="Arial Narrow" w:hAnsi="Arial Narrow" w:cs="Arial"/>
          <w:b/>
          <w:sz w:val="20"/>
          <w:szCs w:val="20"/>
        </w:rPr>
      </w:pPr>
    </w:p>
    <w:p w14:paraId="78A69474" w14:textId="299A2898" w:rsidR="001356BA" w:rsidRDefault="001356BA" w:rsidP="00A11C56">
      <w:pPr>
        <w:tabs>
          <w:tab w:val="left" w:pos="426"/>
        </w:tabs>
        <w:spacing w:line="276" w:lineRule="auto"/>
        <w:ind w:right="12"/>
        <w:jc w:val="right"/>
        <w:rPr>
          <w:rFonts w:ascii="Arial Narrow" w:hAnsi="Arial Narrow" w:cs="Arial"/>
          <w:b/>
          <w:sz w:val="20"/>
          <w:szCs w:val="20"/>
        </w:rPr>
      </w:pPr>
    </w:p>
    <w:p w14:paraId="1A140BD7" w14:textId="0E16E890" w:rsidR="001356BA" w:rsidRDefault="001356BA" w:rsidP="00A11C56">
      <w:pPr>
        <w:tabs>
          <w:tab w:val="left" w:pos="426"/>
        </w:tabs>
        <w:spacing w:line="276" w:lineRule="auto"/>
        <w:ind w:right="12"/>
        <w:jc w:val="right"/>
        <w:rPr>
          <w:rFonts w:ascii="Arial Narrow" w:hAnsi="Arial Narrow" w:cs="Arial"/>
          <w:b/>
          <w:sz w:val="20"/>
          <w:szCs w:val="20"/>
        </w:rPr>
      </w:pPr>
    </w:p>
    <w:p w14:paraId="1FE48B4B" w14:textId="1DC091D1" w:rsidR="001356BA" w:rsidRDefault="001356BA" w:rsidP="00A11C56">
      <w:pPr>
        <w:tabs>
          <w:tab w:val="left" w:pos="426"/>
        </w:tabs>
        <w:spacing w:line="276" w:lineRule="auto"/>
        <w:ind w:right="12"/>
        <w:jc w:val="right"/>
        <w:rPr>
          <w:rFonts w:ascii="Arial Narrow" w:hAnsi="Arial Narrow" w:cs="Arial"/>
          <w:b/>
          <w:sz w:val="20"/>
          <w:szCs w:val="20"/>
        </w:rPr>
      </w:pPr>
    </w:p>
    <w:p w14:paraId="7FA6C308" w14:textId="3B950E61" w:rsidR="001356BA" w:rsidRDefault="001356BA" w:rsidP="00A11C56">
      <w:pPr>
        <w:tabs>
          <w:tab w:val="left" w:pos="426"/>
        </w:tabs>
        <w:spacing w:line="276" w:lineRule="auto"/>
        <w:ind w:right="12"/>
        <w:jc w:val="right"/>
        <w:rPr>
          <w:rFonts w:ascii="Arial Narrow" w:hAnsi="Arial Narrow" w:cs="Arial"/>
          <w:b/>
          <w:sz w:val="20"/>
          <w:szCs w:val="20"/>
        </w:rPr>
      </w:pPr>
    </w:p>
    <w:p w14:paraId="60557E78" w14:textId="4AE1BCA0" w:rsidR="001356BA" w:rsidRDefault="001356BA" w:rsidP="00A11C56">
      <w:pPr>
        <w:tabs>
          <w:tab w:val="left" w:pos="426"/>
        </w:tabs>
        <w:spacing w:line="276" w:lineRule="auto"/>
        <w:ind w:right="12"/>
        <w:jc w:val="right"/>
        <w:rPr>
          <w:rFonts w:ascii="Arial Narrow" w:hAnsi="Arial Narrow" w:cs="Arial"/>
          <w:b/>
          <w:sz w:val="20"/>
          <w:szCs w:val="20"/>
        </w:rPr>
      </w:pPr>
    </w:p>
    <w:p w14:paraId="510E29B4" w14:textId="2762C797" w:rsidR="001356BA" w:rsidRDefault="001356BA" w:rsidP="00A11C56">
      <w:pPr>
        <w:tabs>
          <w:tab w:val="left" w:pos="426"/>
        </w:tabs>
        <w:spacing w:line="276" w:lineRule="auto"/>
        <w:ind w:right="12"/>
        <w:jc w:val="right"/>
        <w:rPr>
          <w:rFonts w:ascii="Arial Narrow" w:hAnsi="Arial Narrow" w:cs="Arial"/>
          <w:b/>
          <w:sz w:val="20"/>
          <w:szCs w:val="20"/>
        </w:rPr>
      </w:pPr>
    </w:p>
    <w:p w14:paraId="138FC699" w14:textId="0DC28DCA" w:rsidR="001356BA" w:rsidRDefault="001356BA" w:rsidP="00A11C56">
      <w:pPr>
        <w:tabs>
          <w:tab w:val="left" w:pos="426"/>
        </w:tabs>
        <w:spacing w:line="276" w:lineRule="auto"/>
        <w:ind w:right="12"/>
        <w:jc w:val="right"/>
        <w:rPr>
          <w:rFonts w:ascii="Arial Narrow" w:hAnsi="Arial Narrow" w:cs="Arial"/>
          <w:b/>
          <w:sz w:val="20"/>
          <w:szCs w:val="20"/>
        </w:rPr>
      </w:pPr>
    </w:p>
    <w:p w14:paraId="7BC62651" w14:textId="7BB8EA82" w:rsidR="001356BA" w:rsidRDefault="001356BA" w:rsidP="00A11C56">
      <w:pPr>
        <w:tabs>
          <w:tab w:val="left" w:pos="426"/>
        </w:tabs>
        <w:spacing w:line="276" w:lineRule="auto"/>
        <w:ind w:right="12"/>
        <w:jc w:val="right"/>
        <w:rPr>
          <w:rFonts w:ascii="Arial Narrow" w:hAnsi="Arial Narrow" w:cs="Arial"/>
          <w:b/>
          <w:sz w:val="20"/>
          <w:szCs w:val="20"/>
        </w:rPr>
      </w:pPr>
    </w:p>
    <w:p w14:paraId="00096B73" w14:textId="046BD5C0" w:rsidR="001356BA" w:rsidRDefault="001356BA" w:rsidP="00A11C56">
      <w:pPr>
        <w:tabs>
          <w:tab w:val="left" w:pos="426"/>
        </w:tabs>
        <w:spacing w:line="276" w:lineRule="auto"/>
        <w:ind w:right="12"/>
        <w:jc w:val="right"/>
        <w:rPr>
          <w:rFonts w:ascii="Arial Narrow" w:hAnsi="Arial Narrow" w:cs="Arial"/>
          <w:b/>
          <w:sz w:val="20"/>
          <w:szCs w:val="20"/>
        </w:rPr>
      </w:pPr>
    </w:p>
    <w:p w14:paraId="37F3D85B" w14:textId="20BFE5A2" w:rsidR="001356BA" w:rsidRDefault="001356BA" w:rsidP="00A11C56">
      <w:pPr>
        <w:tabs>
          <w:tab w:val="left" w:pos="426"/>
        </w:tabs>
        <w:spacing w:line="276" w:lineRule="auto"/>
        <w:ind w:right="12"/>
        <w:jc w:val="right"/>
        <w:rPr>
          <w:rFonts w:ascii="Arial Narrow" w:hAnsi="Arial Narrow" w:cs="Arial"/>
          <w:b/>
          <w:sz w:val="20"/>
          <w:szCs w:val="20"/>
        </w:rPr>
      </w:pPr>
    </w:p>
    <w:p w14:paraId="7CD93F8E" w14:textId="35682445" w:rsidR="001356BA" w:rsidRDefault="001356BA" w:rsidP="00A11C56">
      <w:pPr>
        <w:tabs>
          <w:tab w:val="left" w:pos="426"/>
        </w:tabs>
        <w:spacing w:line="276" w:lineRule="auto"/>
        <w:ind w:right="12"/>
        <w:jc w:val="right"/>
        <w:rPr>
          <w:rFonts w:ascii="Arial Narrow" w:hAnsi="Arial Narrow" w:cs="Arial"/>
          <w:b/>
          <w:sz w:val="20"/>
          <w:szCs w:val="20"/>
        </w:rPr>
      </w:pPr>
    </w:p>
    <w:p w14:paraId="7744444E" w14:textId="10FD4AFE" w:rsidR="001356BA" w:rsidRDefault="001356BA" w:rsidP="00A11C56">
      <w:pPr>
        <w:tabs>
          <w:tab w:val="left" w:pos="426"/>
        </w:tabs>
        <w:spacing w:line="276" w:lineRule="auto"/>
        <w:ind w:right="12"/>
        <w:jc w:val="right"/>
        <w:rPr>
          <w:rFonts w:ascii="Arial Narrow" w:hAnsi="Arial Narrow" w:cs="Arial"/>
          <w:b/>
          <w:sz w:val="20"/>
          <w:szCs w:val="20"/>
        </w:rPr>
      </w:pPr>
    </w:p>
    <w:p w14:paraId="6032A00E" w14:textId="11331241" w:rsidR="001356BA" w:rsidRDefault="001356BA" w:rsidP="00A11C56">
      <w:pPr>
        <w:tabs>
          <w:tab w:val="left" w:pos="426"/>
        </w:tabs>
        <w:spacing w:line="276" w:lineRule="auto"/>
        <w:ind w:right="12"/>
        <w:jc w:val="right"/>
        <w:rPr>
          <w:rFonts w:ascii="Arial Narrow" w:hAnsi="Arial Narrow" w:cs="Arial"/>
          <w:b/>
          <w:sz w:val="20"/>
          <w:szCs w:val="20"/>
        </w:rPr>
      </w:pPr>
    </w:p>
    <w:p w14:paraId="6F5000EE" w14:textId="6B40A8F0" w:rsidR="001356BA" w:rsidRDefault="001356BA" w:rsidP="00A11C56">
      <w:pPr>
        <w:tabs>
          <w:tab w:val="left" w:pos="426"/>
        </w:tabs>
        <w:spacing w:line="276" w:lineRule="auto"/>
        <w:ind w:right="12"/>
        <w:jc w:val="right"/>
        <w:rPr>
          <w:rFonts w:ascii="Arial Narrow" w:hAnsi="Arial Narrow" w:cs="Arial"/>
          <w:b/>
          <w:sz w:val="20"/>
          <w:szCs w:val="20"/>
        </w:rPr>
      </w:pPr>
    </w:p>
    <w:p w14:paraId="2A9DF068" w14:textId="081C8AF2" w:rsidR="001356BA" w:rsidRDefault="001356BA" w:rsidP="00A11C56">
      <w:pPr>
        <w:tabs>
          <w:tab w:val="left" w:pos="426"/>
        </w:tabs>
        <w:spacing w:line="276" w:lineRule="auto"/>
        <w:ind w:right="12"/>
        <w:jc w:val="right"/>
        <w:rPr>
          <w:rFonts w:ascii="Arial Narrow" w:hAnsi="Arial Narrow" w:cs="Arial"/>
          <w:b/>
          <w:sz w:val="20"/>
          <w:szCs w:val="20"/>
        </w:rPr>
      </w:pPr>
    </w:p>
    <w:p w14:paraId="4A0B0C21" w14:textId="24DD19E5" w:rsidR="001356BA" w:rsidRDefault="001356BA" w:rsidP="00A11C56">
      <w:pPr>
        <w:tabs>
          <w:tab w:val="left" w:pos="426"/>
        </w:tabs>
        <w:spacing w:line="276" w:lineRule="auto"/>
        <w:ind w:right="12"/>
        <w:jc w:val="right"/>
        <w:rPr>
          <w:rFonts w:ascii="Arial Narrow" w:hAnsi="Arial Narrow" w:cs="Arial"/>
          <w:b/>
          <w:sz w:val="20"/>
          <w:szCs w:val="20"/>
        </w:rPr>
      </w:pPr>
    </w:p>
    <w:p w14:paraId="513719BE" w14:textId="49E366AA" w:rsidR="001356BA" w:rsidRDefault="001356BA" w:rsidP="00A11C56">
      <w:pPr>
        <w:tabs>
          <w:tab w:val="left" w:pos="426"/>
        </w:tabs>
        <w:spacing w:line="276" w:lineRule="auto"/>
        <w:ind w:right="12"/>
        <w:jc w:val="right"/>
        <w:rPr>
          <w:rFonts w:ascii="Arial Narrow" w:hAnsi="Arial Narrow" w:cs="Arial"/>
          <w:b/>
          <w:sz w:val="20"/>
          <w:szCs w:val="20"/>
        </w:rPr>
      </w:pPr>
    </w:p>
    <w:p w14:paraId="33E65D07" w14:textId="278BA425" w:rsidR="001356BA" w:rsidRDefault="001356BA" w:rsidP="00A11C56">
      <w:pPr>
        <w:tabs>
          <w:tab w:val="left" w:pos="426"/>
        </w:tabs>
        <w:spacing w:line="276" w:lineRule="auto"/>
        <w:ind w:right="12"/>
        <w:jc w:val="right"/>
        <w:rPr>
          <w:rFonts w:ascii="Arial Narrow" w:hAnsi="Arial Narrow" w:cs="Arial"/>
          <w:b/>
          <w:sz w:val="20"/>
          <w:szCs w:val="20"/>
        </w:rPr>
      </w:pPr>
    </w:p>
    <w:p w14:paraId="3324E7AC" w14:textId="29D88F39" w:rsidR="001356BA" w:rsidRDefault="001356BA" w:rsidP="00A11C56">
      <w:pPr>
        <w:tabs>
          <w:tab w:val="left" w:pos="426"/>
        </w:tabs>
        <w:spacing w:line="276" w:lineRule="auto"/>
        <w:ind w:right="12"/>
        <w:jc w:val="right"/>
        <w:rPr>
          <w:rFonts w:ascii="Arial Narrow" w:hAnsi="Arial Narrow" w:cs="Arial"/>
          <w:b/>
          <w:sz w:val="20"/>
          <w:szCs w:val="20"/>
        </w:rPr>
      </w:pPr>
    </w:p>
    <w:p w14:paraId="73FB3A19" w14:textId="07F0BA5C" w:rsidR="001356BA" w:rsidRDefault="001356BA" w:rsidP="00A11C56">
      <w:pPr>
        <w:tabs>
          <w:tab w:val="left" w:pos="426"/>
        </w:tabs>
        <w:spacing w:line="276" w:lineRule="auto"/>
        <w:ind w:right="12"/>
        <w:jc w:val="right"/>
        <w:rPr>
          <w:rFonts w:ascii="Arial Narrow" w:hAnsi="Arial Narrow" w:cs="Arial"/>
          <w:b/>
          <w:sz w:val="20"/>
          <w:szCs w:val="20"/>
        </w:rPr>
      </w:pPr>
    </w:p>
    <w:p w14:paraId="392A16D7" w14:textId="1EBB1185" w:rsidR="001356BA" w:rsidRDefault="001356BA" w:rsidP="00A11C56">
      <w:pPr>
        <w:tabs>
          <w:tab w:val="left" w:pos="426"/>
        </w:tabs>
        <w:spacing w:line="276" w:lineRule="auto"/>
        <w:ind w:right="12"/>
        <w:jc w:val="right"/>
        <w:rPr>
          <w:rFonts w:ascii="Arial Narrow" w:hAnsi="Arial Narrow" w:cs="Arial"/>
          <w:b/>
          <w:sz w:val="20"/>
          <w:szCs w:val="20"/>
        </w:rPr>
      </w:pPr>
    </w:p>
    <w:p w14:paraId="099BE5E0" w14:textId="3CCE6B96" w:rsidR="001356BA" w:rsidRDefault="001356BA" w:rsidP="00A11C56">
      <w:pPr>
        <w:tabs>
          <w:tab w:val="left" w:pos="426"/>
        </w:tabs>
        <w:spacing w:line="276" w:lineRule="auto"/>
        <w:ind w:right="12"/>
        <w:jc w:val="right"/>
        <w:rPr>
          <w:rFonts w:ascii="Arial Narrow" w:hAnsi="Arial Narrow" w:cs="Arial"/>
          <w:b/>
          <w:sz w:val="20"/>
          <w:szCs w:val="20"/>
        </w:rPr>
      </w:pPr>
    </w:p>
    <w:p w14:paraId="56022F95" w14:textId="50DD6BE1" w:rsidR="001356BA" w:rsidRDefault="001356BA" w:rsidP="00A11C56">
      <w:pPr>
        <w:tabs>
          <w:tab w:val="left" w:pos="426"/>
        </w:tabs>
        <w:spacing w:line="276" w:lineRule="auto"/>
        <w:ind w:right="12"/>
        <w:jc w:val="right"/>
        <w:rPr>
          <w:rFonts w:ascii="Arial Narrow" w:hAnsi="Arial Narrow" w:cs="Arial"/>
          <w:b/>
          <w:sz w:val="20"/>
          <w:szCs w:val="20"/>
        </w:rPr>
      </w:pPr>
    </w:p>
    <w:p w14:paraId="59807838" w14:textId="24D32C5A" w:rsidR="00CB1BD5" w:rsidRDefault="00CB1BD5" w:rsidP="00A11C56">
      <w:pPr>
        <w:tabs>
          <w:tab w:val="left" w:pos="426"/>
        </w:tabs>
        <w:spacing w:line="276" w:lineRule="auto"/>
        <w:ind w:right="12"/>
        <w:jc w:val="right"/>
        <w:rPr>
          <w:rFonts w:ascii="Arial Narrow" w:hAnsi="Arial Narrow" w:cs="Arial"/>
          <w:b/>
          <w:sz w:val="20"/>
          <w:szCs w:val="20"/>
        </w:rPr>
      </w:pPr>
    </w:p>
    <w:p w14:paraId="54593935" w14:textId="7DF48F26" w:rsidR="00ED1A8B" w:rsidRDefault="00ED1A8B" w:rsidP="00A11C56">
      <w:pPr>
        <w:tabs>
          <w:tab w:val="left" w:pos="426"/>
        </w:tabs>
        <w:spacing w:line="276" w:lineRule="auto"/>
        <w:ind w:right="12"/>
        <w:jc w:val="right"/>
        <w:rPr>
          <w:rFonts w:ascii="Arial Narrow" w:hAnsi="Arial Narrow" w:cs="Arial"/>
          <w:b/>
          <w:sz w:val="20"/>
          <w:szCs w:val="20"/>
        </w:rPr>
      </w:pPr>
    </w:p>
    <w:p w14:paraId="32588EEA" w14:textId="1D54E8CF" w:rsidR="00A11C56" w:rsidRDefault="00A11C56" w:rsidP="00A11C56">
      <w:pPr>
        <w:tabs>
          <w:tab w:val="left" w:pos="426"/>
        </w:tabs>
        <w:spacing w:line="276" w:lineRule="auto"/>
        <w:ind w:right="12"/>
        <w:jc w:val="right"/>
        <w:rPr>
          <w:rFonts w:ascii="Arial Narrow" w:hAnsi="Arial Narrow" w:cs="Arial"/>
          <w:b/>
          <w:sz w:val="20"/>
          <w:szCs w:val="20"/>
        </w:rPr>
      </w:pPr>
      <w:r>
        <w:rPr>
          <w:rFonts w:ascii="Arial Narrow" w:hAnsi="Arial Narrow" w:cs="Arial"/>
          <w:b/>
          <w:sz w:val="20"/>
          <w:szCs w:val="20"/>
        </w:rPr>
        <w:lastRenderedPageBreak/>
        <w:t>Załącznik nr 2  do SWZ</w:t>
      </w:r>
    </w:p>
    <w:p w14:paraId="0A6F7DB4" w14:textId="77777777" w:rsidR="00A11C56" w:rsidRDefault="00A11C56" w:rsidP="00A11C56">
      <w:pPr>
        <w:shd w:val="clear" w:color="auto" w:fill="FFFFFF"/>
        <w:tabs>
          <w:tab w:val="left" w:pos="426"/>
        </w:tabs>
        <w:spacing w:line="276" w:lineRule="auto"/>
        <w:ind w:left="3540" w:firstLine="708"/>
        <w:rPr>
          <w:rFonts w:ascii="Arial Narrow" w:eastAsia="Times New Roman" w:hAnsi="Arial Narrow" w:cs="Arial"/>
          <w:sz w:val="24"/>
          <w:szCs w:val="24"/>
          <w:lang w:eastAsia="zh-CN"/>
        </w:rPr>
      </w:pPr>
    </w:p>
    <w:p w14:paraId="4B73593B" w14:textId="77777777" w:rsidR="00A11C56" w:rsidRDefault="00A11C56" w:rsidP="00A11C56">
      <w:pPr>
        <w:spacing w:line="276" w:lineRule="auto"/>
        <w:rPr>
          <w:rFonts w:ascii="Arial Narrow" w:eastAsia="Times New Roman" w:hAnsi="Arial Narrow" w:cs="Arial"/>
          <w:b/>
          <w:sz w:val="20"/>
          <w:szCs w:val="20"/>
          <w:lang w:eastAsia="zh-CN"/>
        </w:rPr>
      </w:pPr>
      <w:r>
        <w:rPr>
          <w:rFonts w:ascii="Arial Narrow" w:eastAsia="Times New Roman" w:hAnsi="Arial Narrow" w:cs="Arial"/>
          <w:b/>
          <w:sz w:val="20"/>
          <w:szCs w:val="20"/>
          <w:lang w:eastAsia="zh-CN"/>
        </w:rPr>
        <w:t>Wykonawca:</w:t>
      </w:r>
    </w:p>
    <w:p w14:paraId="233309DF" w14:textId="77777777" w:rsidR="00A11C56" w:rsidRDefault="00A11C56" w:rsidP="00A11C56">
      <w:pPr>
        <w:spacing w:line="276" w:lineRule="auto"/>
        <w:ind w:right="5954"/>
        <w:rPr>
          <w:rFonts w:ascii="Arial Narrow" w:eastAsia="Times New Roman" w:hAnsi="Arial Narrow" w:cs="Arial"/>
          <w:sz w:val="20"/>
          <w:szCs w:val="20"/>
          <w:lang w:eastAsia="zh-CN"/>
        </w:rPr>
      </w:pPr>
      <w:r>
        <w:rPr>
          <w:rFonts w:ascii="Arial Narrow" w:eastAsia="Times New Roman" w:hAnsi="Arial Narrow" w:cs="Arial"/>
          <w:sz w:val="20"/>
          <w:szCs w:val="20"/>
          <w:lang w:eastAsia="zh-CN"/>
        </w:rPr>
        <w:t>………………………………………</w:t>
      </w:r>
    </w:p>
    <w:p w14:paraId="780E76E4" w14:textId="77777777" w:rsidR="00A11C56" w:rsidRDefault="00A11C56" w:rsidP="00A11C56">
      <w:pPr>
        <w:spacing w:line="276" w:lineRule="auto"/>
        <w:ind w:right="5953"/>
        <w:rPr>
          <w:rFonts w:ascii="Arial Narrow" w:eastAsia="Times New Roman" w:hAnsi="Arial Narrow" w:cs="Arial"/>
          <w:i/>
          <w:sz w:val="20"/>
          <w:szCs w:val="20"/>
          <w:lang w:eastAsia="zh-CN"/>
        </w:rPr>
      </w:pPr>
      <w:r>
        <w:rPr>
          <w:rFonts w:ascii="Arial Narrow" w:eastAsia="Times New Roman" w:hAnsi="Arial Narrow" w:cs="Arial"/>
          <w:i/>
          <w:sz w:val="20"/>
          <w:szCs w:val="20"/>
          <w:lang w:eastAsia="zh-CN"/>
        </w:rPr>
        <w:t>(pełna nazwa/firma, adres)</w:t>
      </w:r>
    </w:p>
    <w:p w14:paraId="5DF40296" w14:textId="77777777" w:rsidR="00A11C56" w:rsidRDefault="00A11C56" w:rsidP="00A11C56">
      <w:pPr>
        <w:widowControl w:val="0"/>
        <w:spacing w:line="276" w:lineRule="auto"/>
        <w:rPr>
          <w:rFonts w:ascii="Arial Narrow" w:eastAsia="Times New Roman" w:hAnsi="Arial Narrow" w:cs="Arial"/>
          <w:sz w:val="20"/>
          <w:szCs w:val="20"/>
          <w:u w:val="single"/>
          <w:lang w:eastAsia="zh-CN"/>
        </w:rPr>
      </w:pPr>
      <w:r>
        <w:rPr>
          <w:rFonts w:ascii="Arial Narrow" w:eastAsia="Times New Roman" w:hAnsi="Arial Narrow" w:cs="Arial"/>
          <w:sz w:val="20"/>
          <w:szCs w:val="20"/>
          <w:u w:val="single"/>
          <w:lang w:eastAsia="zh-CN"/>
        </w:rPr>
        <w:t>reprezentowany przez:</w:t>
      </w:r>
    </w:p>
    <w:p w14:paraId="751414C6" w14:textId="77777777" w:rsidR="00A11C56" w:rsidRDefault="00A11C56" w:rsidP="00A11C56">
      <w:pPr>
        <w:widowControl w:val="0"/>
        <w:spacing w:line="276" w:lineRule="auto"/>
        <w:rPr>
          <w:rFonts w:ascii="Arial Narrow" w:eastAsia="Times New Roman" w:hAnsi="Arial Narrow" w:cs="Arial"/>
          <w:sz w:val="20"/>
          <w:szCs w:val="20"/>
          <w:lang w:eastAsia="zh-CN"/>
        </w:rPr>
      </w:pPr>
      <w:r>
        <w:rPr>
          <w:rFonts w:ascii="Arial Narrow" w:eastAsia="Times New Roman" w:hAnsi="Arial Narrow" w:cs="Arial"/>
          <w:sz w:val="20"/>
          <w:szCs w:val="20"/>
          <w:lang w:eastAsia="zh-CN"/>
        </w:rPr>
        <w:t>…………………………………………</w:t>
      </w:r>
    </w:p>
    <w:p w14:paraId="1E6DD96E" w14:textId="77777777" w:rsidR="00A11C56" w:rsidRDefault="00A11C56" w:rsidP="00A11C56">
      <w:pPr>
        <w:widowControl w:val="0"/>
        <w:spacing w:line="276" w:lineRule="auto"/>
        <w:rPr>
          <w:rFonts w:ascii="Arial Narrow" w:eastAsia="NSimSun" w:hAnsi="Arial Narrow" w:cs="Arial"/>
          <w:kern w:val="2"/>
          <w:sz w:val="20"/>
          <w:szCs w:val="20"/>
          <w:lang w:eastAsia="zh-CN" w:bidi="hi-IN"/>
        </w:rPr>
      </w:pPr>
    </w:p>
    <w:tbl>
      <w:tblPr>
        <w:tblStyle w:val="Tabela-Siatka"/>
        <w:tblW w:w="0" w:type="auto"/>
        <w:tblInd w:w="0" w:type="dxa"/>
        <w:tblLook w:val="04A0" w:firstRow="1" w:lastRow="0" w:firstColumn="1" w:lastColumn="0" w:noHBand="0" w:noVBand="1"/>
      </w:tblPr>
      <w:tblGrid>
        <w:gridCol w:w="9062"/>
      </w:tblGrid>
      <w:tr w:rsidR="00A11C56" w14:paraId="5B503503" w14:textId="77777777" w:rsidTr="00A11C56">
        <w:tc>
          <w:tcPr>
            <w:tcW w:w="9212" w:type="dxa"/>
            <w:tcBorders>
              <w:top w:val="single" w:sz="4" w:space="0" w:color="auto"/>
              <w:left w:val="single" w:sz="4" w:space="0" w:color="auto"/>
              <w:bottom w:val="single" w:sz="4" w:space="0" w:color="auto"/>
              <w:right w:val="single" w:sz="4" w:space="0" w:color="auto"/>
            </w:tcBorders>
          </w:tcPr>
          <w:p w14:paraId="773B2135" w14:textId="77777777" w:rsidR="00A11C56" w:rsidRDefault="00A11C56">
            <w:pPr>
              <w:autoSpaceDE w:val="0"/>
              <w:autoSpaceDN w:val="0"/>
              <w:adjustRightInd w:val="0"/>
              <w:jc w:val="center"/>
              <w:rPr>
                <w:rFonts w:ascii="Arial Narrow" w:hAnsi="Arial Narrow"/>
                <w:b/>
                <w:bCs/>
                <w:color w:val="000000"/>
              </w:rPr>
            </w:pPr>
            <w:r>
              <w:rPr>
                <w:rFonts w:ascii="Arial Narrow" w:hAnsi="Arial Narrow"/>
                <w:b/>
                <w:bCs/>
                <w:color w:val="000000"/>
              </w:rPr>
              <w:t xml:space="preserve">Oświadczenie </w:t>
            </w:r>
          </w:p>
          <w:p w14:paraId="3275DCB3" w14:textId="77777777" w:rsidR="00A11C56" w:rsidRDefault="00A11C56">
            <w:pPr>
              <w:autoSpaceDE w:val="0"/>
              <w:autoSpaceDN w:val="0"/>
              <w:adjustRightInd w:val="0"/>
              <w:jc w:val="center"/>
              <w:rPr>
                <w:rFonts w:ascii="Arial Narrow" w:hAnsi="Arial Narrow"/>
                <w:b/>
                <w:bCs/>
                <w:color w:val="000000"/>
                <w:u w:val="single"/>
              </w:rPr>
            </w:pPr>
            <w:r>
              <w:rPr>
                <w:rFonts w:ascii="Arial Narrow" w:hAnsi="Arial Narrow"/>
                <w:b/>
                <w:bCs/>
                <w:color w:val="000000"/>
              </w:rPr>
              <w:t>o spełnianiu warunków udziału w postępowaniu i o niepodleganiu wykluczeniu</w:t>
            </w:r>
          </w:p>
          <w:p w14:paraId="6EA08EF9" w14:textId="49A59AB9" w:rsidR="00A11C56" w:rsidRDefault="00A11C56">
            <w:pPr>
              <w:autoSpaceDE w:val="0"/>
              <w:autoSpaceDN w:val="0"/>
              <w:adjustRightInd w:val="0"/>
              <w:jc w:val="center"/>
              <w:rPr>
                <w:rFonts w:ascii="Arial Narrow" w:hAnsi="Arial Narrow"/>
                <w:color w:val="000000"/>
              </w:rPr>
            </w:pPr>
            <w:r>
              <w:rPr>
                <w:rFonts w:ascii="Arial Narrow" w:hAnsi="Arial Narrow"/>
                <w:color w:val="000000"/>
              </w:rPr>
              <w:t xml:space="preserve">składane na podstawie art. 125 ust.1 ustawy </w:t>
            </w:r>
            <w:r>
              <w:rPr>
                <w:rFonts w:ascii="Arial Narrow" w:hAnsi="Arial Narrow"/>
                <w:iCs/>
                <w:color w:val="000000"/>
              </w:rPr>
              <w:t xml:space="preserve">Prawo zamówień publicznych </w:t>
            </w:r>
            <w:r>
              <w:rPr>
                <w:rFonts w:ascii="Arial Narrow" w:hAnsi="Arial Narrow"/>
                <w:color w:val="000000"/>
              </w:rPr>
              <w:t>– tj. Dz.U. z 2021 r., poz. 1129.</w:t>
            </w:r>
          </w:p>
          <w:p w14:paraId="2099DF65" w14:textId="77777777" w:rsidR="00A11C56" w:rsidRDefault="00A11C56">
            <w:pPr>
              <w:autoSpaceDE w:val="0"/>
              <w:autoSpaceDN w:val="0"/>
              <w:adjustRightInd w:val="0"/>
              <w:jc w:val="center"/>
              <w:rPr>
                <w:rFonts w:ascii="Arial Narrow" w:hAnsi="Arial Narrow"/>
                <w:color w:val="000000"/>
              </w:rPr>
            </w:pPr>
          </w:p>
          <w:p w14:paraId="3FC1CA83" w14:textId="77777777" w:rsidR="001119B2" w:rsidRDefault="00A11C56">
            <w:pPr>
              <w:autoSpaceDE w:val="0"/>
              <w:autoSpaceDN w:val="0"/>
              <w:adjustRightInd w:val="0"/>
              <w:jc w:val="center"/>
              <w:rPr>
                <w:rFonts w:ascii="Arial Narrow" w:hAnsi="Arial Narrow"/>
                <w:color w:val="000000"/>
              </w:rPr>
            </w:pPr>
            <w:r>
              <w:rPr>
                <w:rFonts w:ascii="Arial Narrow" w:hAnsi="Arial Narrow"/>
                <w:color w:val="000000"/>
              </w:rPr>
              <w:t>(</w:t>
            </w:r>
            <w:r>
              <w:rPr>
                <w:rFonts w:ascii="Arial Narrow" w:hAnsi="Arial Narrow"/>
                <w:b/>
                <w:bCs/>
                <w:color w:val="000000"/>
              </w:rPr>
              <w:t xml:space="preserve">przez </w:t>
            </w:r>
            <w:r>
              <w:rPr>
                <w:rFonts w:ascii="Arial Narrow" w:hAnsi="Arial Narrow"/>
                <w:b/>
                <w:bCs/>
                <w:color w:val="FF0000"/>
              </w:rPr>
              <w:t>Wykonawcę</w:t>
            </w:r>
            <w:r>
              <w:rPr>
                <w:rFonts w:ascii="Arial Narrow" w:hAnsi="Arial Narrow"/>
                <w:b/>
                <w:bCs/>
                <w:color w:val="000000"/>
              </w:rPr>
              <w:t xml:space="preserve"> lub </w:t>
            </w:r>
            <w:r>
              <w:rPr>
                <w:rFonts w:ascii="Arial Narrow" w:hAnsi="Arial Narrow"/>
                <w:b/>
                <w:bCs/>
                <w:color w:val="FF0000"/>
              </w:rPr>
              <w:t>każdego z Wykonawców wspólnie</w:t>
            </w:r>
            <w:r>
              <w:rPr>
                <w:rFonts w:ascii="Arial Narrow" w:hAnsi="Arial Narrow"/>
                <w:color w:val="FF0000"/>
              </w:rPr>
              <w:t xml:space="preserve"> </w:t>
            </w:r>
            <w:r>
              <w:rPr>
                <w:rFonts w:ascii="Arial Narrow" w:hAnsi="Arial Narrow"/>
                <w:color w:val="000000"/>
              </w:rPr>
              <w:t xml:space="preserve">ubiegających się o zamówienie </w:t>
            </w:r>
          </w:p>
          <w:p w14:paraId="4A1BDFC3" w14:textId="0D2E1678" w:rsidR="00A11C56" w:rsidRDefault="00A11C56">
            <w:pPr>
              <w:autoSpaceDE w:val="0"/>
              <w:autoSpaceDN w:val="0"/>
              <w:adjustRightInd w:val="0"/>
              <w:jc w:val="center"/>
              <w:rPr>
                <w:rFonts w:ascii="Arial Narrow" w:hAnsi="Arial Narrow"/>
                <w:color w:val="FF0000"/>
              </w:rPr>
            </w:pPr>
            <w:r>
              <w:rPr>
                <w:rFonts w:ascii="Arial Narrow" w:hAnsi="Arial Narrow"/>
                <w:color w:val="000000"/>
              </w:rPr>
              <w:t>np.</w:t>
            </w:r>
            <w:r w:rsidR="001119B2">
              <w:rPr>
                <w:rFonts w:ascii="Arial Narrow" w:hAnsi="Arial Narrow"/>
                <w:color w:val="000000"/>
              </w:rPr>
              <w:t xml:space="preserve"> przez</w:t>
            </w:r>
            <w:r>
              <w:rPr>
                <w:rFonts w:ascii="Arial Narrow" w:hAnsi="Arial Narrow"/>
                <w:color w:val="000000"/>
              </w:rPr>
              <w:t xml:space="preserve"> </w:t>
            </w:r>
            <w:r>
              <w:rPr>
                <w:rFonts w:ascii="Arial Narrow" w:hAnsi="Arial Narrow"/>
                <w:color w:val="FF0000"/>
              </w:rPr>
              <w:t>każdego wykonawcę działającego jako konsorcjum, każdego wspólnika spółki cywilnej)</w:t>
            </w:r>
          </w:p>
          <w:p w14:paraId="2A640CEA" w14:textId="77777777" w:rsidR="00A11C56" w:rsidRDefault="00A11C56">
            <w:pPr>
              <w:widowControl w:val="0"/>
              <w:spacing w:line="276" w:lineRule="auto"/>
              <w:rPr>
                <w:rFonts w:ascii="Arial Narrow" w:eastAsia="NSimSun" w:hAnsi="Arial Narrow" w:cs="Arial"/>
                <w:kern w:val="2"/>
                <w:sz w:val="20"/>
                <w:szCs w:val="20"/>
                <w:lang w:eastAsia="zh-CN" w:bidi="hi-IN"/>
              </w:rPr>
            </w:pPr>
          </w:p>
        </w:tc>
      </w:tr>
    </w:tbl>
    <w:p w14:paraId="2F0EA349" w14:textId="77777777" w:rsidR="00A11C56" w:rsidRDefault="00A11C56" w:rsidP="00A11C56">
      <w:pPr>
        <w:widowControl w:val="0"/>
        <w:spacing w:line="276" w:lineRule="auto"/>
        <w:rPr>
          <w:rFonts w:ascii="Arial Narrow" w:eastAsia="NSimSun" w:hAnsi="Arial Narrow" w:cs="Arial"/>
          <w:kern w:val="2"/>
          <w:sz w:val="20"/>
          <w:szCs w:val="20"/>
          <w:lang w:eastAsia="zh-CN" w:bidi="hi-IN"/>
        </w:rPr>
      </w:pPr>
    </w:p>
    <w:p w14:paraId="5F9AF046" w14:textId="77777777" w:rsidR="00A11C56" w:rsidRDefault="00A11C56" w:rsidP="00A11C56">
      <w:pPr>
        <w:shd w:val="clear" w:color="auto" w:fill="FFFFFF"/>
        <w:spacing w:line="276" w:lineRule="auto"/>
        <w:jc w:val="center"/>
        <w:rPr>
          <w:rFonts w:ascii="Arial Narrow" w:eastAsia="Times New Roman" w:hAnsi="Arial Narrow" w:cs="Arial"/>
          <w:lang w:eastAsia="pl-PL"/>
        </w:rPr>
      </w:pPr>
      <w:r>
        <w:rPr>
          <w:rFonts w:ascii="Arial Narrow" w:eastAsia="Times New Roman" w:hAnsi="Arial Narrow" w:cs="Arial"/>
          <w:lang w:eastAsia="pl-PL"/>
        </w:rPr>
        <w:t xml:space="preserve">Na potrzeby postępowania o udzielenie zamówienia publicznego pn. </w:t>
      </w:r>
    </w:p>
    <w:p w14:paraId="56009594" w14:textId="01F37ADD" w:rsidR="00A11C56" w:rsidRDefault="00504C73" w:rsidP="00A11C56">
      <w:pPr>
        <w:shd w:val="clear" w:color="auto" w:fill="FFFFFF"/>
        <w:spacing w:line="276" w:lineRule="auto"/>
        <w:jc w:val="center"/>
        <w:rPr>
          <w:rFonts w:ascii="Arial Narrow" w:hAnsi="Arial Narrow" w:cs="Arial"/>
          <w:b/>
        </w:rPr>
      </w:pPr>
      <w:r>
        <w:rPr>
          <w:rFonts w:ascii="Arial Narrow" w:hAnsi="Arial Narrow" w:cs="Arial"/>
          <w:b/>
        </w:rPr>
        <w:t xml:space="preserve">Przebudowa drogi gminnej w miejscowości </w:t>
      </w:r>
      <w:r w:rsidR="00D467BA">
        <w:rPr>
          <w:rFonts w:ascii="Arial Narrow" w:hAnsi="Arial Narrow" w:cs="Arial"/>
          <w:b/>
        </w:rPr>
        <w:t>Wełmice</w:t>
      </w:r>
    </w:p>
    <w:p w14:paraId="6F773B09" w14:textId="77777777" w:rsidR="00A11C56" w:rsidRDefault="00A11C56" w:rsidP="00A11C56">
      <w:pPr>
        <w:pStyle w:val="Tekstpodstawowy"/>
        <w:spacing w:after="0" w:line="276" w:lineRule="auto"/>
        <w:rPr>
          <w:rFonts w:ascii="Arial Narrow" w:hAnsi="Arial Narrow" w:cs="Arial"/>
          <w:sz w:val="20"/>
          <w:szCs w:val="20"/>
        </w:rPr>
      </w:pPr>
    </w:p>
    <w:p w14:paraId="4C20B42A" w14:textId="77777777" w:rsidR="00A11C56" w:rsidRDefault="00A11C56" w:rsidP="00A11C56">
      <w:pPr>
        <w:pStyle w:val="Akapitzlist"/>
        <w:numPr>
          <w:ilvl w:val="0"/>
          <w:numId w:val="1"/>
        </w:numPr>
        <w:spacing w:after="0" w:line="240" w:lineRule="auto"/>
        <w:ind w:left="284" w:hanging="284"/>
        <w:jc w:val="both"/>
        <w:rPr>
          <w:rFonts w:ascii="Arial Narrow" w:hAnsi="Arial Narrow" w:cs="Arial"/>
          <w:i/>
          <w:iCs/>
          <w:color w:val="000000" w:themeColor="text1"/>
          <w:sz w:val="20"/>
          <w:szCs w:val="20"/>
        </w:rPr>
      </w:pPr>
      <w:r>
        <w:rPr>
          <w:rFonts w:ascii="Arial Narrow" w:hAnsi="Arial Narrow" w:cs="Arial"/>
          <w:color w:val="000000" w:themeColor="text1"/>
        </w:rPr>
        <w:t xml:space="preserve">Oświadczam/y, że </w:t>
      </w:r>
      <w:r>
        <w:rPr>
          <w:rFonts w:ascii="Arial Narrow" w:hAnsi="Arial Narrow" w:cs="Arial"/>
          <w:b/>
          <w:color w:val="000000" w:themeColor="text1"/>
        </w:rPr>
        <w:t>spełniam/my warunki</w:t>
      </w:r>
      <w:r>
        <w:rPr>
          <w:rFonts w:ascii="Arial Narrow" w:hAnsi="Arial Narrow" w:cs="Arial"/>
          <w:color w:val="000000" w:themeColor="text1"/>
        </w:rPr>
        <w:t xml:space="preserve"> udziału w postępowaniu, określone przez Zamawiającego w rozdziale 24 pkt.2.4  SWZ., dot. zdolności technicznej lub zawodowej.</w:t>
      </w:r>
      <w:r>
        <w:rPr>
          <w:rFonts w:ascii="Arial Narrow" w:hAnsi="Arial Narrow" w:cs="Arial"/>
          <w:i/>
          <w:iCs/>
          <w:color w:val="000000" w:themeColor="text1"/>
          <w:sz w:val="20"/>
          <w:szCs w:val="20"/>
        </w:rPr>
        <w:t>/</w:t>
      </w:r>
    </w:p>
    <w:p w14:paraId="1DAC9EAE" w14:textId="77777777" w:rsidR="00A11C56" w:rsidRDefault="00A11C56" w:rsidP="00A11C56">
      <w:pPr>
        <w:pStyle w:val="Akapitzlist"/>
        <w:rPr>
          <w:rFonts w:ascii="Arial Narrow" w:hAnsi="Arial Narrow" w:cs="Arial"/>
          <w:i/>
          <w:iCs/>
          <w:color w:val="000000" w:themeColor="text1"/>
          <w:sz w:val="20"/>
          <w:szCs w:val="20"/>
        </w:rPr>
      </w:pPr>
    </w:p>
    <w:p w14:paraId="02503083" w14:textId="77777777" w:rsidR="00A11C56" w:rsidRDefault="00A11C56" w:rsidP="00A11C56">
      <w:pPr>
        <w:pStyle w:val="Akapitzlist"/>
        <w:numPr>
          <w:ilvl w:val="0"/>
          <w:numId w:val="1"/>
        </w:numPr>
        <w:spacing w:line="276" w:lineRule="auto"/>
        <w:ind w:left="284" w:hanging="284"/>
        <w:jc w:val="both"/>
        <w:rPr>
          <w:rFonts w:ascii="Arial Narrow" w:hAnsi="Arial Narrow" w:cs="Arial"/>
        </w:rPr>
      </w:pPr>
      <w:r>
        <w:rPr>
          <w:rFonts w:ascii="Arial Narrow" w:hAnsi="Arial Narrow" w:cs="Arial"/>
        </w:rPr>
        <w:t xml:space="preserve">Oświadczam/y, że </w:t>
      </w:r>
      <w:r>
        <w:rPr>
          <w:rFonts w:ascii="Arial Narrow" w:hAnsi="Arial Narrow" w:cs="Arial"/>
          <w:b/>
        </w:rPr>
        <w:t>nie podlegam</w:t>
      </w:r>
      <w:r>
        <w:rPr>
          <w:rFonts w:ascii="Arial Narrow" w:hAnsi="Arial Narrow" w:cs="Arial"/>
        </w:rPr>
        <w:t xml:space="preserve"> </w:t>
      </w:r>
      <w:r>
        <w:rPr>
          <w:rFonts w:ascii="Arial Narrow" w:hAnsi="Arial Narrow" w:cs="Arial"/>
          <w:b/>
        </w:rPr>
        <w:t xml:space="preserve">wykluczeniu </w:t>
      </w:r>
      <w:r>
        <w:rPr>
          <w:rFonts w:ascii="Arial Narrow" w:hAnsi="Arial Narrow" w:cs="Arial"/>
        </w:rPr>
        <w:t>z postępowania na podstawie art. 108 ust.1 ustawy z dnia 11 września 2019r. Prawo zamówień publicznych (tj. Dz.U. z 2021r. poz.1129) z uwagi na okoliczności wymienione w rozdziale 18.</w:t>
      </w:r>
    </w:p>
    <w:p w14:paraId="5961C703" w14:textId="77777777" w:rsidR="00A11C56" w:rsidRDefault="00A11C56" w:rsidP="00A11C56">
      <w:pPr>
        <w:pStyle w:val="Akapitzlist"/>
        <w:spacing w:line="276" w:lineRule="auto"/>
        <w:ind w:left="284"/>
        <w:jc w:val="both"/>
        <w:rPr>
          <w:rFonts w:ascii="Arial Narrow" w:hAnsi="Arial Narrow" w:cs="Arial"/>
        </w:rPr>
      </w:pPr>
    </w:p>
    <w:p w14:paraId="171CAB7E" w14:textId="77777777" w:rsidR="00A11C56" w:rsidRDefault="00A11C56" w:rsidP="00A11C56">
      <w:pPr>
        <w:pStyle w:val="Akapitzlist"/>
        <w:numPr>
          <w:ilvl w:val="0"/>
          <w:numId w:val="1"/>
        </w:numPr>
        <w:spacing w:line="276" w:lineRule="auto"/>
        <w:ind w:left="284" w:hanging="284"/>
        <w:jc w:val="both"/>
        <w:rPr>
          <w:rFonts w:ascii="Arial Narrow" w:hAnsi="Arial Narrow" w:cs="Arial"/>
        </w:rPr>
      </w:pPr>
      <w:r>
        <w:rPr>
          <w:rFonts w:ascii="Arial Narrow" w:hAnsi="Arial Narrow" w:cs="Arial"/>
        </w:rPr>
        <w:t xml:space="preserve">Oświadczam, że zachodzą w stosunku do mnie podstawy wykluczenia z postępowania na podstawie art. …………. ustawy </w:t>
      </w:r>
      <w:proofErr w:type="spellStart"/>
      <w:r>
        <w:rPr>
          <w:rFonts w:ascii="Arial Narrow" w:hAnsi="Arial Narrow" w:cs="Arial"/>
        </w:rPr>
        <w:t>Pzp</w:t>
      </w:r>
      <w:proofErr w:type="spellEnd"/>
      <w:r>
        <w:rPr>
          <w:rFonts w:ascii="Arial Narrow" w:hAnsi="Arial Narrow" w:cs="Arial"/>
        </w:rPr>
        <w:t xml:space="preserve"> </w:t>
      </w:r>
      <w:r>
        <w:rPr>
          <w:rFonts w:ascii="Arial Narrow" w:hAnsi="Arial Narrow" w:cs="Arial"/>
          <w:i/>
        </w:rPr>
        <w:t xml:space="preserve">(podać mającą zastosowanie podstawę wykluczenia spośród wymienionych w art. 108 ust. 1 pkt 1, 2, 5 ustawy </w:t>
      </w:r>
      <w:proofErr w:type="spellStart"/>
      <w:r>
        <w:rPr>
          <w:rFonts w:ascii="Arial Narrow" w:hAnsi="Arial Narrow" w:cs="Arial"/>
          <w:i/>
        </w:rPr>
        <w:t>Pzp</w:t>
      </w:r>
      <w:proofErr w:type="spellEnd"/>
      <w:r>
        <w:rPr>
          <w:rFonts w:ascii="Arial Narrow" w:hAnsi="Arial Narrow" w:cs="Arial"/>
          <w:i/>
        </w:rPr>
        <w:t>).</w:t>
      </w:r>
      <w:r>
        <w:rPr>
          <w:rFonts w:ascii="Arial Narrow" w:hAnsi="Arial Narrow" w:cs="Arial"/>
        </w:rPr>
        <w:t xml:space="preserve"> Jednocześnie oświadczam, że w związku z ww. okolicznością, na podstawie art. 110 ust. 2 ustawy </w:t>
      </w:r>
      <w:proofErr w:type="spellStart"/>
      <w:r>
        <w:rPr>
          <w:rFonts w:ascii="Arial Narrow" w:hAnsi="Arial Narrow" w:cs="Arial"/>
        </w:rPr>
        <w:t>Pzp</w:t>
      </w:r>
      <w:proofErr w:type="spellEnd"/>
      <w:r>
        <w:rPr>
          <w:rFonts w:ascii="Arial Narrow" w:hAnsi="Arial Narrow" w:cs="Arial"/>
        </w:rPr>
        <w:t xml:space="preserve"> podjąłem następujące środki naprawcze:  </w:t>
      </w:r>
    </w:p>
    <w:p w14:paraId="41EBAC62" w14:textId="77777777" w:rsidR="00A11C56" w:rsidRDefault="00A11C56" w:rsidP="00A11C56">
      <w:pPr>
        <w:pStyle w:val="Akapitzlist"/>
        <w:ind w:left="284"/>
        <w:rPr>
          <w:rFonts w:ascii="Arial Narrow" w:hAnsi="Arial Narrow" w:cs="Arial"/>
        </w:rPr>
      </w:pPr>
      <w:r>
        <w:rPr>
          <w:rFonts w:ascii="Arial Narrow" w:hAnsi="Arial Narrow" w:cs="Arial"/>
        </w:rPr>
        <w:t>…………………………………………………………………………………………..…………………...........…………</w:t>
      </w:r>
    </w:p>
    <w:p w14:paraId="0940FA81" w14:textId="77777777" w:rsidR="00A11C56" w:rsidRDefault="00A11C56" w:rsidP="00A11C56">
      <w:pPr>
        <w:pStyle w:val="Akapitzlist"/>
        <w:ind w:left="284"/>
        <w:rPr>
          <w:rFonts w:ascii="Arial Narrow" w:hAnsi="Arial Narrow" w:cs="Arial"/>
        </w:rPr>
      </w:pPr>
    </w:p>
    <w:p w14:paraId="1CD6E49B" w14:textId="77777777" w:rsidR="00A11C56" w:rsidRDefault="00A11C56" w:rsidP="00A11C56">
      <w:pPr>
        <w:pStyle w:val="Akapitzlist"/>
        <w:numPr>
          <w:ilvl w:val="0"/>
          <w:numId w:val="1"/>
        </w:numPr>
        <w:suppressAutoHyphens/>
        <w:spacing w:before="120" w:after="120" w:line="276" w:lineRule="auto"/>
        <w:ind w:left="284" w:hanging="284"/>
        <w:jc w:val="both"/>
        <w:rPr>
          <w:rFonts w:ascii="Arial Narrow" w:hAnsi="Arial Narrow" w:cs="Calibri"/>
          <w:spacing w:val="4"/>
        </w:rPr>
      </w:pPr>
      <w:r>
        <w:rPr>
          <w:rFonts w:ascii="Arial Narrow" w:hAnsi="Arial Narrow" w:cs="Calibri"/>
          <w:spacing w:val="4"/>
        </w:rPr>
        <w:t>Oświadczam/my, że wszystkie informacje podane w powyższych oświadczeniach są aktualne i zgodne z prawdą oraz zostały przedstawione z pełną świadomością konsekwencji wprowadzenia Zamawiającego w błąd przy przedstawianiu informacji.</w:t>
      </w:r>
    </w:p>
    <w:p w14:paraId="7B0CDB8E" w14:textId="77777777" w:rsidR="00A11C56" w:rsidRDefault="00A11C56" w:rsidP="00A11C56">
      <w:pPr>
        <w:spacing w:before="120" w:after="120" w:line="276" w:lineRule="auto"/>
        <w:jc w:val="both"/>
        <w:rPr>
          <w:rFonts w:ascii="Arial Narrow" w:hAnsi="Arial Narrow" w:cs="Calibri"/>
          <w:spacing w:val="4"/>
        </w:rPr>
      </w:pPr>
    </w:p>
    <w:p w14:paraId="374FE134" w14:textId="77777777" w:rsidR="00A11C56" w:rsidRDefault="00A11C56" w:rsidP="00A11C56">
      <w:pPr>
        <w:spacing w:before="120" w:after="120" w:line="276" w:lineRule="auto"/>
        <w:jc w:val="both"/>
        <w:rPr>
          <w:rFonts w:ascii="Arial Narrow" w:hAnsi="Arial Narrow" w:cs="Calibri"/>
          <w:i/>
          <w:iCs/>
          <w:spacing w:val="4"/>
          <w:sz w:val="20"/>
          <w:szCs w:val="20"/>
        </w:rPr>
      </w:pPr>
      <w:r>
        <w:rPr>
          <w:rFonts w:ascii="Arial Narrow" w:hAnsi="Arial Narrow" w:cs="Calibri"/>
          <w:i/>
          <w:iCs/>
          <w:spacing w:val="4"/>
          <w:sz w:val="20"/>
          <w:szCs w:val="20"/>
        </w:rPr>
        <w:t>Skreślić lub usunąć  jeżeli nie dotyczy</w:t>
      </w:r>
    </w:p>
    <w:p w14:paraId="0E7F633B" w14:textId="77777777" w:rsidR="00A11C56" w:rsidRDefault="00A11C56" w:rsidP="00A11C56">
      <w:pPr>
        <w:spacing w:line="276" w:lineRule="auto"/>
        <w:ind w:left="5664"/>
        <w:rPr>
          <w:rFonts w:ascii="Arial Narrow" w:eastAsia="Times New Roman" w:hAnsi="Arial Narrow" w:cs="Arial"/>
          <w:sz w:val="20"/>
          <w:szCs w:val="20"/>
          <w:lang w:eastAsia="ar-SA"/>
        </w:rPr>
      </w:pPr>
      <w:r>
        <w:rPr>
          <w:rFonts w:ascii="Arial Narrow" w:eastAsia="Times New Roman" w:hAnsi="Arial Narrow" w:cs="Arial"/>
          <w:sz w:val="20"/>
          <w:szCs w:val="20"/>
          <w:lang w:eastAsia="ar-SA"/>
        </w:rPr>
        <w:t>Podpisy osób upoważnionych do występowania w imieniu podmiotu kwalifikowanym podpisem elektronicznym</w:t>
      </w:r>
      <w:r>
        <w:rPr>
          <w:rFonts w:ascii="Arial Narrow" w:hAnsi="Arial Narrow" w:cs="Arial"/>
          <w:sz w:val="20"/>
          <w:szCs w:val="20"/>
        </w:rPr>
        <w:t xml:space="preserve"> </w:t>
      </w:r>
      <w:r>
        <w:rPr>
          <w:rFonts w:ascii="Arial Narrow" w:eastAsia="Times New Roman" w:hAnsi="Arial Narrow" w:cs="Arial"/>
          <w:sz w:val="20"/>
          <w:szCs w:val="20"/>
          <w:lang w:eastAsia="ar-SA"/>
        </w:rPr>
        <w:t>lub podpisem zaufanym lub podpisem osobistym</w:t>
      </w:r>
    </w:p>
    <w:p w14:paraId="480E9205" w14:textId="77777777" w:rsidR="00A11C56" w:rsidRDefault="00A11C56" w:rsidP="00A11C56">
      <w:pPr>
        <w:spacing w:line="276" w:lineRule="auto"/>
        <w:ind w:left="5664"/>
        <w:rPr>
          <w:rFonts w:ascii="Arial Narrow" w:eastAsia="Times New Roman" w:hAnsi="Arial Narrow" w:cs="Arial"/>
          <w:sz w:val="20"/>
          <w:szCs w:val="20"/>
          <w:lang w:eastAsia="ar-SA"/>
        </w:rPr>
      </w:pPr>
    </w:p>
    <w:p w14:paraId="7CE8ABBD" w14:textId="6C0A2CB8" w:rsidR="00883090" w:rsidRDefault="00883090"/>
    <w:p w14:paraId="5D628C33" w14:textId="28A95606" w:rsidR="001356BA" w:rsidRDefault="001356BA"/>
    <w:p w14:paraId="0355E153" w14:textId="10B1E906" w:rsidR="001356BA" w:rsidRDefault="001356BA"/>
    <w:p w14:paraId="144543AE" w14:textId="40421C0A" w:rsidR="001356BA" w:rsidRDefault="001356BA"/>
    <w:p w14:paraId="433A7D74" w14:textId="35EBB278" w:rsidR="001356BA" w:rsidRDefault="001356BA"/>
    <w:p w14:paraId="2E2A6B94" w14:textId="2C6DD945" w:rsidR="001356BA" w:rsidRDefault="001356BA"/>
    <w:p w14:paraId="0D34F101" w14:textId="430E6B09" w:rsidR="001356BA" w:rsidRDefault="001356BA"/>
    <w:p w14:paraId="1B2D108A" w14:textId="2AE03090" w:rsidR="001356BA" w:rsidRDefault="001356BA"/>
    <w:p w14:paraId="3560FAE1" w14:textId="77777777" w:rsidR="001356BA" w:rsidRPr="00A014C6" w:rsidRDefault="001356BA" w:rsidP="001356BA">
      <w:pPr>
        <w:tabs>
          <w:tab w:val="left" w:pos="426"/>
        </w:tabs>
        <w:spacing w:after="160" w:line="259" w:lineRule="auto"/>
        <w:ind w:right="12"/>
        <w:rPr>
          <w:rFonts w:ascii="Arial" w:hAnsi="Arial" w:cs="Arial"/>
          <w:bCs/>
          <w:sz w:val="20"/>
          <w:szCs w:val="20"/>
        </w:rPr>
      </w:pPr>
      <w:r w:rsidRPr="00A014C6">
        <w:rPr>
          <w:rFonts w:ascii="Arial" w:hAnsi="Arial" w:cs="Arial"/>
          <w:bCs/>
          <w:sz w:val="20"/>
          <w:szCs w:val="20"/>
        </w:rPr>
        <w:lastRenderedPageBreak/>
        <w:t xml:space="preserve">                                                                                                                           Załącznik nr 3  do SWZ</w:t>
      </w:r>
    </w:p>
    <w:p w14:paraId="64854A8D" w14:textId="77777777" w:rsidR="001356BA" w:rsidRDefault="001356BA" w:rsidP="001356BA">
      <w:pPr>
        <w:shd w:val="clear" w:color="auto" w:fill="FFFFFF"/>
        <w:tabs>
          <w:tab w:val="left" w:pos="426"/>
        </w:tabs>
        <w:ind w:left="3540" w:firstLine="708"/>
        <w:rPr>
          <w:rFonts w:ascii="Arial" w:eastAsia="Times New Roman" w:hAnsi="Arial" w:cs="Arial"/>
          <w:sz w:val="24"/>
          <w:szCs w:val="24"/>
          <w:lang w:eastAsia="zh-CN"/>
        </w:rPr>
      </w:pPr>
    </w:p>
    <w:p w14:paraId="6889E1A1" w14:textId="77777777" w:rsidR="001356BA" w:rsidRPr="00614112" w:rsidRDefault="001356BA" w:rsidP="001356BA">
      <w:pPr>
        <w:widowControl w:val="0"/>
        <w:rPr>
          <w:rFonts w:ascii="Arial" w:eastAsia="NSimSun" w:hAnsi="Arial" w:cs="Arial"/>
          <w:kern w:val="2"/>
          <w:sz w:val="20"/>
          <w:szCs w:val="20"/>
          <w:lang w:eastAsia="zh-CN" w:bidi="hi-IN"/>
        </w:rPr>
      </w:pPr>
    </w:p>
    <w:tbl>
      <w:tblPr>
        <w:tblW w:w="8670" w:type="dxa"/>
        <w:tblInd w:w="228" w:type="dxa"/>
        <w:tblLayout w:type="fixed"/>
        <w:tblCellMar>
          <w:left w:w="70" w:type="dxa"/>
          <w:right w:w="70" w:type="dxa"/>
        </w:tblCellMar>
        <w:tblLook w:val="0000" w:firstRow="0" w:lastRow="0" w:firstColumn="0" w:lastColumn="0" w:noHBand="0" w:noVBand="0"/>
      </w:tblPr>
      <w:tblGrid>
        <w:gridCol w:w="8670"/>
      </w:tblGrid>
      <w:tr w:rsidR="001356BA" w:rsidRPr="005800B1" w14:paraId="7333742D" w14:textId="77777777" w:rsidTr="00D26057">
        <w:trPr>
          <w:trHeight w:val="840"/>
        </w:trPr>
        <w:tc>
          <w:tcPr>
            <w:tcW w:w="8670" w:type="dxa"/>
            <w:tcBorders>
              <w:top w:val="single" w:sz="4" w:space="0" w:color="000000"/>
              <w:left w:val="single" w:sz="4" w:space="0" w:color="000000"/>
              <w:bottom w:val="single" w:sz="4" w:space="0" w:color="000000"/>
              <w:right w:val="single" w:sz="4" w:space="0" w:color="000000"/>
            </w:tcBorders>
          </w:tcPr>
          <w:p w14:paraId="0CA1D899" w14:textId="77777777" w:rsidR="001356BA" w:rsidRPr="005800B1" w:rsidRDefault="001356BA" w:rsidP="00D26057">
            <w:pPr>
              <w:widowControl w:val="0"/>
              <w:ind w:right="-108"/>
              <w:jc w:val="center"/>
              <w:rPr>
                <w:rFonts w:ascii="Arial Narrow" w:eastAsia="EUAlbertina-Regular-Identity-H" w:hAnsi="Arial Narrow" w:cs="Arial"/>
                <w:b/>
                <w:sz w:val="20"/>
                <w:szCs w:val="20"/>
              </w:rPr>
            </w:pPr>
            <w:r w:rsidRPr="005800B1">
              <w:rPr>
                <w:rFonts w:ascii="Arial Narrow" w:eastAsia="EUAlbertina-Regular-Identity-H" w:hAnsi="Arial Narrow" w:cs="Arial"/>
                <w:b/>
                <w:sz w:val="20"/>
                <w:szCs w:val="20"/>
              </w:rPr>
              <w:t xml:space="preserve">ZOBOWIĄZANIE </w:t>
            </w:r>
          </w:p>
          <w:p w14:paraId="37FF29C5" w14:textId="77777777" w:rsidR="001356BA" w:rsidRPr="005800B1" w:rsidRDefault="001356BA" w:rsidP="00D26057">
            <w:pPr>
              <w:widowControl w:val="0"/>
              <w:ind w:right="-108"/>
              <w:jc w:val="center"/>
              <w:rPr>
                <w:rFonts w:ascii="Arial Narrow" w:eastAsia="EUAlbertina-Regular-Identity-H" w:hAnsi="Arial Narrow" w:cs="Arial"/>
                <w:b/>
                <w:sz w:val="20"/>
                <w:szCs w:val="20"/>
              </w:rPr>
            </w:pPr>
            <w:r w:rsidRPr="005800B1">
              <w:rPr>
                <w:rFonts w:ascii="Arial Narrow" w:eastAsia="EUAlbertina-Regular-Identity-H" w:hAnsi="Arial Narrow" w:cs="Arial"/>
                <w:b/>
                <w:sz w:val="20"/>
                <w:szCs w:val="20"/>
              </w:rPr>
              <w:t xml:space="preserve">PODMIOTU UDOSTĘPNIAJĄCEGO </w:t>
            </w:r>
          </w:p>
          <w:p w14:paraId="52F22948" w14:textId="77777777" w:rsidR="001356BA" w:rsidRPr="005800B1" w:rsidRDefault="001356BA" w:rsidP="00D26057">
            <w:pPr>
              <w:widowControl w:val="0"/>
              <w:ind w:right="-108"/>
              <w:jc w:val="center"/>
              <w:rPr>
                <w:rFonts w:ascii="Arial Narrow" w:eastAsia="EUAlbertina-Regular-Identity-H" w:hAnsi="Arial Narrow" w:cs="Arial"/>
                <w:b/>
                <w:sz w:val="20"/>
                <w:szCs w:val="20"/>
              </w:rPr>
            </w:pPr>
            <w:r w:rsidRPr="005800B1">
              <w:rPr>
                <w:rFonts w:ascii="Arial Narrow" w:eastAsia="EUAlbertina-Regular-Identity-H" w:hAnsi="Arial Narrow" w:cs="Arial"/>
                <w:b/>
                <w:sz w:val="20"/>
                <w:szCs w:val="20"/>
              </w:rPr>
              <w:t>DO ODDANIA DO DYSPOZYCJI WYKONAWCY NIEZBĘDNYCH ZASOBÓW</w:t>
            </w:r>
          </w:p>
          <w:p w14:paraId="2F268A45" w14:textId="77777777" w:rsidR="001356BA" w:rsidRPr="005800B1" w:rsidRDefault="001356BA" w:rsidP="00D26057">
            <w:pPr>
              <w:widowControl w:val="0"/>
              <w:ind w:right="-108"/>
              <w:jc w:val="center"/>
              <w:rPr>
                <w:rFonts w:ascii="Arial Narrow" w:eastAsia="EUAlbertina-Regular-Identity-H" w:hAnsi="Arial Narrow" w:cs="Arial"/>
                <w:sz w:val="20"/>
                <w:szCs w:val="20"/>
              </w:rPr>
            </w:pPr>
            <w:r w:rsidRPr="005800B1">
              <w:rPr>
                <w:rFonts w:ascii="Arial Narrow" w:eastAsia="EUAlbertina-Regular-Identity-H" w:hAnsi="Arial Narrow" w:cs="Arial"/>
                <w:sz w:val="20"/>
                <w:szCs w:val="20"/>
              </w:rPr>
              <w:t>na potrzeby realizacji zamówienia</w:t>
            </w:r>
          </w:p>
          <w:p w14:paraId="74934E1B" w14:textId="77777777" w:rsidR="001356BA" w:rsidRPr="005800B1" w:rsidRDefault="001356BA" w:rsidP="00D26057">
            <w:pPr>
              <w:widowControl w:val="0"/>
              <w:ind w:right="-108"/>
              <w:jc w:val="center"/>
              <w:rPr>
                <w:rFonts w:ascii="Arial Narrow" w:hAnsi="Arial Narrow" w:cs="Arial"/>
                <w:sz w:val="20"/>
                <w:szCs w:val="20"/>
              </w:rPr>
            </w:pPr>
            <w:r w:rsidRPr="005800B1">
              <w:rPr>
                <w:rFonts w:ascii="Arial Narrow" w:eastAsia="EUAlbertina-Regular-Identity-H" w:hAnsi="Arial Narrow" w:cs="Arial"/>
                <w:sz w:val="20"/>
                <w:szCs w:val="20"/>
              </w:rPr>
              <w:t>zgodnie z art. 118 ust. 3</w:t>
            </w:r>
            <w:r w:rsidRPr="005800B1">
              <w:rPr>
                <w:rFonts w:ascii="Arial Narrow" w:hAnsi="Arial Narrow" w:cs="Arial"/>
                <w:sz w:val="20"/>
                <w:szCs w:val="20"/>
              </w:rPr>
              <w:t xml:space="preserve"> ustawy z dnia 11 września 2019 r. Prawo zamówień publicznych </w:t>
            </w:r>
          </w:p>
          <w:p w14:paraId="5228683B" w14:textId="77777777" w:rsidR="001356BA" w:rsidRPr="005800B1" w:rsidRDefault="001356BA" w:rsidP="00D26057">
            <w:pPr>
              <w:widowControl w:val="0"/>
              <w:ind w:right="-108"/>
              <w:jc w:val="center"/>
              <w:rPr>
                <w:rFonts w:ascii="Arial Narrow" w:eastAsia="EUAlbertina-Regular-Identity-H" w:hAnsi="Arial Narrow" w:cs="Arial"/>
                <w:sz w:val="20"/>
                <w:szCs w:val="20"/>
              </w:rPr>
            </w:pPr>
            <w:r w:rsidRPr="005800B1">
              <w:rPr>
                <w:rFonts w:ascii="Arial Narrow" w:hAnsi="Arial Narrow" w:cs="Arial"/>
                <w:sz w:val="20"/>
                <w:szCs w:val="20"/>
              </w:rPr>
              <w:t xml:space="preserve">(zwana dalej ustawą </w:t>
            </w:r>
            <w:proofErr w:type="spellStart"/>
            <w:r w:rsidRPr="005800B1">
              <w:rPr>
                <w:rFonts w:ascii="Arial Narrow" w:hAnsi="Arial Narrow" w:cs="Arial"/>
                <w:sz w:val="20"/>
                <w:szCs w:val="20"/>
              </w:rPr>
              <w:t>Pzp</w:t>
            </w:r>
            <w:proofErr w:type="spellEnd"/>
            <w:r w:rsidRPr="005800B1">
              <w:rPr>
                <w:rFonts w:ascii="Arial Narrow" w:hAnsi="Arial Narrow" w:cs="Arial"/>
                <w:sz w:val="20"/>
                <w:szCs w:val="20"/>
              </w:rPr>
              <w:t>.)</w:t>
            </w:r>
          </w:p>
        </w:tc>
      </w:tr>
    </w:tbl>
    <w:p w14:paraId="17FCCCE6" w14:textId="77777777" w:rsidR="001356BA" w:rsidRPr="005800B1" w:rsidRDefault="001356BA" w:rsidP="001356BA">
      <w:pPr>
        <w:ind w:right="18"/>
        <w:jc w:val="both"/>
        <w:rPr>
          <w:rFonts w:ascii="Arial Narrow" w:hAnsi="Arial Narrow" w:cs="Arial"/>
          <w:sz w:val="20"/>
          <w:szCs w:val="20"/>
        </w:rPr>
      </w:pPr>
    </w:p>
    <w:p w14:paraId="584D526B" w14:textId="77777777" w:rsidR="001356BA" w:rsidRPr="005800B1" w:rsidRDefault="001356BA" w:rsidP="001356BA">
      <w:pPr>
        <w:spacing w:line="480" w:lineRule="auto"/>
        <w:rPr>
          <w:rFonts w:ascii="Arial Narrow" w:eastAsia="Times New Roman" w:hAnsi="Arial Narrow" w:cs="Arial"/>
          <w:b/>
          <w:sz w:val="20"/>
          <w:szCs w:val="20"/>
          <w:lang w:eastAsia="zh-CN"/>
        </w:rPr>
      </w:pPr>
      <w:r w:rsidRPr="005800B1">
        <w:rPr>
          <w:rFonts w:ascii="Arial Narrow" w:eastAsia="Times New Roman" w:hAnsi="Arial Narrow" w:cs="Arial"/>
          <w:b/>
          <w:sz w:val="20"/>
          <w:szCs w:val="20"/>
          <w:lang w:eastAsia="zh-CN"/>
        </w:rPr>
        <w:t>Dane podmiotu udostępniającego zasoby:</w:t>
      </w:r>
    </w:p>
    <w:p w14:paraId="295FBBEC" w14:textId="77777777" w:rsidR="001356BA" w:rsidRPr="005800B1" w:rsidRDefault="001356BA" w:rsidP="001356BA">
      <w:pPr>
        <w:ind w:right="5954"/>
        <w:rPr>
          <w:rFonts w:ascii="Arial Narrow" w:eastAsia="Times New Roman" w:hAnsi="Arial Narrow" w:cs="Arial"/>
          <w:sz w:val="20"/>
          <w:szCs w:val="20"/>
          <w:lang w:eastAsia="zh-CN"/>
        </w:rPr>
      </w:pPr>
      <w:r w:rsidRPr="005800B1">
        <w:rPr>
          <w:rFonts w:ascii="Arial Narrow" w:eastAsia="Times New Roman" w:hAnsi="Arial Narrow" w:cs="Arial"/>
          <w:sz w:val="20"/>
          <w:szCs w:val="20"/>
          <w:lang w:eastAsia="zh-CN"/>
        </w:rPr>
        <w:t>……………………………………………………………………………..</w:t>
      </w:r>
    </w:p>
    <w:p w14:paraId="58B91989" w14:textId="77777777" w:rsidR="001356BA" w:rsidRPr="005800B1" w:rsidRDefault="001356BA" w:rsidP="001356BA">
      <w:pPr>
        <w:ind w:right="5953"/>
        <w:rPr>
          <w:rFonts w:ascii="Arial Narrow" w:eastAsia="Times New Roman" w:hAnsi="Arial Narrow" w:cs="Arial"/>
          <w:i/>
          <w:sz w:val="20"/>
          <w:szCs w:val="20"/>
          <w:lang w:eastAsia="zh-CN"/>
        </w:rPr>
      </w:pPr>
      <w:r w:rsidRPr="005800B1">
        <w:rPr>
          <w:rFonts w:ascii="Arial Narrow" w:eastAsia="Times New Roman" w:hAnsi="Arial Narrow" w:cs="Arial"/>
          <w:i/>
          <w:sz w:val="20"/>
          <w:szCs w:val="20"/>
          <w:lang w:eastAsia="zh-CN"/>
        </w:rPr>
        <w:t xml:space="preserve">(pełna nazwa/firma, adres,                               </w:t>
      </w:r>
    </w:p>
    <w:p w14:paraId="50157D94" w14:textId="77777777" w:rsidR="001356BA" w:rsidRPr="005800B1" w:rsidRDefault="001356BA" w:rsidP="001356BA">
      <w:pPr>
        <w:ind w:right="5953"/>
        <w:rPr>
          <w:rFonts w:ascii="Arial Narrow" w:eastAsia="Times New Roman" w:hAnsi="Arial Narrow" w:cs="Arial"/>
          <w:i/>
          <w:sz w:val="20"/>
          <w:szCs w:val="20"/>
          <w:lang w:eastAsia="zh-CN"/>
        </w:rPr>
      </w:pPr>
      <w:r w:rsidRPr="005800B1">
        <w:rPr>
          <w:rFonts w:ascii="Arial Narrow" w:eastAsia="Times New Roman" w:hAnsi="Arial Narrow" w:cs="Arial"/>
          <w:i/>
          <w:sz w:val="20"/>
          <w:szCs w:val="20"/>
          <w:lang w:eastAsia="zh-CN"/>
        </w:rPr>
        <w:t>NIP ……………………</w:t>
      </w:r>
    </w:p>
    <w:p w14:paraId="637F6451" w14:textId="77777777" w:rsidR="001356BA" w:rsidRPr="005800B1" w:rsidRDefault="001356BA" w:rsidP="001356BA">
      <w:pPr>
        <w:ind w:right="5953"/>
        <w:rPr>
          <w:rFonts w:ascii="Arial Narrow" w:eastAsia="Times New Roman" w:hAnsi="Arial Narrow" w:cs="Arial"/>
          <w:i/>
          <w:sz w:val="20"/>
          <w:szCs w:val="20"/>
          <w:lang w:eastAsia="zh-CN"/>
        </w:rPr>
      </w:pPr>
    </w:p>
    <w:p w14:paraId="29385131" w14:textId="77777777" w:rsidR="001356BA" w:rsidRPr="005800B1" w:rsidRDefault="001356BA" w:rsidP="001356BA">
      <w:pPr>
        <w:widowControl w:val="0"/>
        <w:rPr>
          <w:rFonts w:ascii="Arial Narrow" w:eastAsia="Times New Roman" w:hAnsi="Arial Narrow" w:cs="Arial"/>
          <w:sz w:val="20"/>
          <w:szCs w:val="20"/>
          <w:u w:val="single"/>
          <w:lang w:eastAsia="zh-CN"/>
        </w:rPr>
      </w:pPr>
      <w:r w:rsidRPr="005800B1">
        <w:rPr>
          <w:rFonts w:ascii="Arial Narrow" w:eastAsia="Times New Roman" w:hAnsi="Arial Narrow" w:cs="Arial"/>
          <w:sz w:val="20"/>
          <w:szCs w:val="20"/>
          <w:u w:val="single"/>
          <w:lang w:eastAsia="zh-CN"/>
        </w:rPr>
        <w:t>reprezentowany przez:</w:t>
      </w:r>
    </w:p>
    <w:p w14:paraId="708F8F80" w14:textId="77777777" w:rsidR="001356BA" w:rsidRPr="005800B1" w:rsidRDefault="001356BA" w:rsidP="001356BA">
      <w:pPr>
        <w:widowControl w:val="0"/>
        <w:rPr>
          <w:rFonts w:ascii="Arial Narrow" w:eastAsia="Times New Roman" w:hAnsi="Arial Narrow" w:cs="Arial"/>
          <w:sz w:val="20"/>
          <w:szCs w:val="20"/>
          <w:lang w:eastAsia="zh-CN"/>
        </w:rPr>
      </w:pPr>
      <w:r w:rsidRPr="005800B1">
        <w:rPr>
          <w:rFonts w:ascii="Arial Narrow" w:eastAsia="Times New Roman" w:hAnsi="Arial Narrow" w:cs="Arial"/>
          <w:sz w:val="20"/>
          <w:szCs w:val="20"/>
          <w:lang w:eastAsia="zh-CN"/>
        </w:rPr>
        <w:t>………………………………………….</w:t>
      </w:r>
    </w:p>
    <w:p w14:paraId="4E812560" w14:textId="77777777" w:rsidR="001356BA" w:rsidRPr="005800B1" w:rsidRDefault="001356BA" w:rsidP="001356BA">
      <w:pPr>
        <w:ind w:right="18"/>
        <w:jc w:val="both"/>
        <w:rPr>
          <w:rFonts w:ascii="Arial Narrow" w:hAnsi="Arial Narrow" w:cs="Arial"/>
          <w:sz w:val="20"/>
          <w:szCs w:val="20"/>
        </w:rPr>
      </w:pPr>
    </w:p>
    <w:p w14:paraId="4B83A1BA" w14:textId="77777777" w:rsidR="001356BA" w:rsidRPr="005800B1" w:rsidRDefault="001356BA" w:rsidP="001356BA">
      <w:pPr>
        <w:shd w:val="clear" w:color="auto" w:fill="FFFFFF"/>
        <w:jc w:val="center"/>
        <w:rPr>
          <w:rFonts w:ascii="Arial Narrow" w:eastAsia="Times New Roman" w:hAnsi="Arial Narrow" w:cs="Arial"/>
          <w:sz w:val="20"/>
          <w:szCs w:val="20"/>
          <w:lang w:eastAsia="pl-PL"/>
        </w:rPr>
      </w:pPr>
      <w:r w:rsidRPr="005800B1">
        <w:rPr>
          <w:rFonts w:ascii="Arial Narrow" w:eastAsia="Times New Roman" w:hAnsi="Arial Narrow" w:cs="Arial"/>
          <w:sz w:val="20"/>
          <w:szCs w:val="20"/>
          <w:lang w:eastAsia="pl-PL"/>
        </w:rPr>
        <w:t>Na potrzeby postępowania o udzielenie zamówienia publicznego pn.</w:t>
      </w:r>
    </w:p>
    <w:p w14:paraId="0091277D" w14:textId="778060E8" w:rsidR="00504C73" w:rsidRPr="005800B1" w:rsidRDefault="00504C73" w:rsidP="001356BA">
      <w:pPr>
        <w:shd w:val="clear" w:color="auto" w:fill="FFFFFF"/>
        <w:jc w:val="center"/>
        <w:rPr>
          <w:rFonts w:ascii="Arial Narrow" w:hAnsi="Arial Narrow" w:cs="Arial"/>
          <w:b/>
          <w:sz w:val="20"/>
          <w:szCs w:val="20"/>
        </w:rPr>
      </w:pPr>
      <w:r w:rsidRPr="005800B1">
        <w:rPr>
          <w:rFonts w:ascii="Arial Narrow" w:hAnsi="Arial Narrow" w:cs="Arial"/>
          <w:b/>
          <w:sz w:val="20"/>
          <w:szCs w:val="20"/>
        </w:rPr>
        <w:t>Przebudowa drogi gminnej w miejscowości Wełmice</w:t>
      </w:r>
    </w:p>
    <w:p w14:paraId="19FEDE0E" w14:textId="718B1AD4" w:rsidR="001356BA" w:rsidRPr="005800B1" w:rsidRDefault="001356BA" w:rsidP="001356BA">
      <w:pPr>
        <w:shd w:val="clear" w:color="auto" w:fill="FFFFFF"/>
        <w:jc w:val="center"/>
        <w:rPr>
          <w:rFonts w:ascii="Arial Narrow" w:eastAsia="Times New Roman" w:hAnsi="Arial Narrow" w:cs="Arial"/>
          <w:sz w:val="20"/>
          <w:szCs w:val="20"/>
          <w:lang w:eastAsia="pl-PL"/>
        </w:rPr>
      </w:pPr>
      <w:r w:rsidRPr="005800B1">
        <w:rPr>
          <w:rFonts w:ascii="Arial Narrow" w:hAnsi="Arial Narrow" w:cs="Arial"/>
          <w:bCs/>
          <w:sz w:val="20"/>
          <w:szCs w:val="20"/>
        </w:rPr>
        <w:t>zobowiązuję się do oddania do dyspozycji:</w:t>
      </w:r>
    </w:p>
    <w:p w14:paraId="619977BB" w14:textId="77777777" w:rsidR="001356BA" w:rsidRPr="005800B1" w:rsidRDefault="001356BA" w:rsidP="001356BA">
      <w:pPr>
        <w:rPr>
          <w:rFonts w:ascii="Arial Narrow" w:hAnsi="Arial Narrow" w:cs="Arial"/>
          <w:sz w:val="20"/>
          <w:szCs w:val="20"/>
        </w:rPr>
      </w:pPr>
    </w:p>
    <w:p w14:paraId="5793270F" w14:textId="77777777" w:rsidR="001356BA" w:rsidRPr="005800B1" w:rsidRDefault="001356BA" w:rsidP="001356BA">
      <w:pPr>
        <w:rPr>
          <w:rFonts w:ascii="Arial Narrow" w:hAnsi="Arial Narrow" w:cs="Arial"/>
          <w:b/>
          <w:bCs/>
          <w:sz w:val="20"/>
          <w:szCs w:val="20"/>
        </w:rPr>
      </w:pPr>
      <w:r w:rsidRPr="005800B1">
        <w:rPr>
          <w:rFonts w:ascii="Arial Narrow" w:hAnsi="Arial Narrow" w:cs="Arial"/>
          <w:color w:val="000000" w:themeColor="text1"/>
          <w:sz w:val="20"/>
          <w:szCs w:val="20"/>
        </w:rPr>
        <w:t>dla</w:t>
      </w:r>
      <w:r w:rsidRPr="005800B1">
        <w:rPr>
          <w:rFonts w:ascii="Arial Narrow" w:hAnsi="Arial Narrow" w:cs="Arial"/>
          <w:sz w:val="20"/>
          <w:szCs w:val="20"/>
        </w:rPr>
        <w:t xml:space="preserve"> ……………………………………………………………………………………………………………</w:t>
      </w:r>
    </w:p>
    <w:p w14:paraId="434E5A64" w14:textId="77777777" w:rsidR="001356BA" w:rsidRPr="005800B1" w:rsidRDefault="001356BA" w:rsidP="001356BA">
      <w:pPr>
        <w:jc w:val="center"/>
        <w:rPr>
          <w:rFonts w:ascii="Arial Narrow" w:hAnsi="Arial Narrow" w:cs="Arial"/>
          <w:sz w:val="20"/>
          <w:szCs w:val="20"/>
        </w:rPr>
      </w:pPr>
      <w:r w:rsidRPr="005800B1">
        <w:rPr>
          <w:rFonts w:ascii="Arial Narrow" w:hAnsi="Arial Narrow" w:cs="Arial"/>
          <w:sz w:val="20"/>
          <w:szCs w:val="20"/>
        </w:rPr>
        <w:t>(nazwa i adres wykonawcy, któremu podmiot udostępniający oddaje do dyspozycji zasoby)</w:t>
      </w:r>
    </w:p>
    <w:p w14:paraId="2FEE9668" w14:textId="77777777" w:rsidR="001356BA" w:rsidRPr="005800B1" w:rsidRDefault="001356BA" w:rsidP="001356BA">
      <w:pPr>
        <w:spacing w:before="240"/>
        <w:rPr>
          <w:rFonts w:ascii="Arial Narrow" w:hAnsi="Arial Narrow" w:cs="Arial"/>
          <w:bCs/>
          <w:sz w:val="20"/>
          <w:szCs w:val="20"/>
        </w:rPr>
      </w:pPr>
      <w:r w:rsidRPr="005800B1">
        <w:rPr>
          <w:rFonts w:ascii="Arial Narrow" w:hAnsi="Arial Narrow" w:cs="Arial"/>
          <w:bCs/>
          <w:sz w:val="20"/>
          <w:szCs w:val="20"/>
        </w:rPr>
        <w:t>niezbędnych zasobów na potrzeby realizacji przedmiotowego zamówienia.</w:t>
      </w:r>
    </w:p>
    <w:p w14:paraId="6F0CD2B8" w14:textId="77777777" w:rsidR="001356BA" w:rsidRPr="005800B1" w:rsidRDefault="001356BA" w:rsidP="001356BA">
      <w:pPr>
        <w:spacing w:before="240"/>
        <w:rPr>
          <w:rFonts w:ascii="Arial Narrow" w:hAnsi="Arial Narrow" w:cs="Arial"/>
          <w:bCs/>
          <w:sz w:val="20"/>
          <w:szCs w:val="20"/>
        </w:rPr>
      </w:pPr>
    </w:p>
    <w:p w14:paraId="59FCCCDC" w14:textId="77777777" w:rsidR="001356BA" w:rsidRPr="005800B1" w:rsidRDefault="001356BA" w:rsidP="001356BA">
      <w:pPr>
        <w:numPr>
          <w:ilvl w:val="0"/>
          <w:numId w:val="7"/>
        </w:numPr>
        <w:spacing w:before="120"/>
        <w:ind w:left="426" w:hanging="357"/>
        <w:jc w:val="both"/>
        <w:rPr>
          <w:rFonts w:ascii="Arial Narrow" w:hAnsi="Arial Narrow" w:cs="Arial"/>
          <w:bCs/>
          <w:sz w:val="20"/>
          <w:szCs w:val="20"/>
        </w:rPr>
      </w:pPr>
      <w:r w:rsidRPr="005800B1">
        <w:rPr>
          <w:rFonts w:ascii="Arial Narrow" w:hAnsi="Arial Narrow" w:cs="Arial"/>
          <w:bCs/>
          <w:sz w:val="20"/>
          <w:szCs w:val="20"/>
        </w:rPr>
        <w:t>Zakres dostępnych wykonawcy zasobów podmiotu udostępniającego zasoby</w:t>
      </w:r>
    </w:p>
    <w:p w14:paraId="524C030A" w14:textId="77777777" w:rsidR="001356BA" w:rsidRPr="005800B1" w:rsidRDefault="001356BA" w:rsidP="001356BA">
      <w:pPr>
        <w:spacing w:before="120"/>
        <w:ind w:left="426"/>
        <w:jc w:val="both"/>
        <w:rPr>
          <w:rFonts w:ascii="Arial Narrow" w:eastAsia="MS Gothic" w:hAnsi="Arial Narrow" w:cs="Arial"/>
          <w:sz w:val="20"/>
          <w:szCs w:val="20"/>
        </w:rPr>
      </w:pPr>
      <w:r w:rsidRPr="005800B1">
        <w:rPr>
          <w:rFonts w:ascii="Arial Narrow" w:eastAsia="MS Gothic" w:hAnsi="Arial Narrow" w:cs="Arial"/>
          <w:sz w:val="20"/>
          <w:szCs w:val="20"/>
        </w:rPr>
        <w:t>………………………………………………………………………………………………………</w:t>
      </w:r>
    </w:p>
    <w:p w14:paraId="491D7EC8" w14:textId="77777777" w:rsidR="001356BA" w:rsidRPr="005800B1" w:rsidRDefault="001356BA" w:rsidP="001356BA">
      <w:pPr>
        <w:pStyle w:val="Akapitzlist"/>
        <w:ind w:hanging="436"/>
        <w:rPr>
          <w:rFonts w:ascii="Arial Narrow" w:hAnsi="Arial Narrow" w:cs="Arial"/>
          <w:color w:val="000000" w:themeColor="text1"/>
          <w:sz w:val="16"/>
          <w:szCs w:val="16"/>
        </w:rPr>
      </w:pPr>
      <w:r w:rsidRPr="005800B1">
        <w:rPr>
          <w:rFonts w:ascii="Arial Narrow" w:hAnsi="Arial Narrow" w:cs="Arial"/>
          <w:i/>
          <w:iCs/>
          <w:sz w:val="16"/>
          <w:szCs w:val="16"/>
        </w:rPr>
        <w:t xml:space="preserve">(należy szczegółowo opisać co zostaje udostępnione Wykonawcy - jaka zdolność </w:t>
      </w:r>
      <w:r w:rsidRPr="005800B1">
        <w:rPr>
          <w:rFonts w:ascii="Arial Narrow" w:hAnsi="Arial Narrow" w:cs="Arial"/>
          <w:i/>
          <w:iCs/>
          <w:color w:val="000000" w:themeColor="text1"/>
          <w:sz w:val="16"/>
          <w:szCs w:val="16"/>
        </w:rPr>
        <w:t xml:space="preserve">techniczna lub zawodowa – </w:t>
      </w:r>
      <w:r w:rsidRPr="005800B1">
        <w:rPr>
          <w:rFonts w:ascii="Arial Narrow" w:hAnsi="Arial Narrow" w:cs="Arial"/>
          <w:b/>
          <w:bCs/>
          <w:i/>
          <w:iCs/>
          <w:color w:val="000000" w:themeColor="text1"/>
          <w:sz w:val="16"/>
          <w:szCs w:val="16"/>
        </w:rPr>
        <w:t>wskazana w rozdziale 24 pkt.2.4 SWZ</w:t>
      </w:r>
      <w:r w:rsidRPr="005800B1">
        <w:rPr>
          <w:rFonts w:ascii="Arial Narrow" w:hAnsi="Arial Narrow" w:cs="Arial"/>
          <w:i/>
          <w:iCs/>
          <w:color w:val="000000" w:themeColor="text1"/>
          <w:sz w:val="16"/>
          <w:szCs w:val="16"/>
        </w:rPr>
        <w:t>)</w:t>
      </w:r>
    </w:p>
    <w:p w14:paraId="0B95AAEE" w14:textId="77777777" w:rsidR="001356BA" w:rsidRPr="005800B1" w:rsidRDefault="001356BA" w:rsidP="001356BA">
      <w:pPr>
        <w:spacing w:before="120"/>
        <w:ind w:left="426"/>
        <w:jc w:val="both"/>
        <w:rPr>
          <w:rFonts w:ascii="Arial Narrow" w:eastAsia="MS Gothic" w:hAnsi="Arial Narrow" w:cs="Arial"/>
          <w:sz w:val="20"/>
          <w:szCs w:val="20"/>
        </w:rPr>
      </w:pPr>
    </w:p>
    <w:p w14:paraId="07CB3200" w14:textId="77777777" w:rsidR="001356BA" w:rsidRPr="005800B1" w:rsidRDefault="001356BA" w:rsidP="001356BA">
      <w:pPr>
        <w:numPr>
          <w:ilvl w:val="0"/>
          <w:numId w:val="7"/>
        </w:numPr>
        <w:spacing w:before="120"/>
        <w:ind w:left="426" w:hanging="357"/>
        <w:jc w:val="both"/>
        <w:rPr>
          <w:rFonts w:ascii="Arial Narrow" w:hAnsi="Arial Narrow" w:cs="Arial"/>
          <w:bCs/>
          <w:sz w:val="20"/>
          <w:szCs w:val="20"/>
        </w:rPr>
      </w:pPr>
      <w:r w:rsidRPr="005800B1">
        <w:rPr>
          <w:rFonts w:ascii="Arial Narrow" w:hAnsi="Arial Narrow" w:cs="Arial"/>
          <w:bCs/>
          <w:sz w:val="20"/>
          <w:szCs w:val="20"/>
        </w:rPr>
        <w:t>Sposób udostępnienia wykonawcy i wykorzystania przez niego zasobów podmiotu udostępniającego te zasoby przy wykonywaniu zamówienia</w:t>
      </w:r>
    </w:p>
    <w:p w14:paraId="1949CCB2" w14:textId="77777777" w:rsidR="001356BA" w:rsidRPr="005800B1" w:rsidRDefault="001356BA" w:rsidP="001356BA">
      <w:pPr>
        <w:spacing w:before="200" w:line="360" w:lineRule="auto"/>
        <w:ind w:left="391"/>
        <w:jc w:val="both"/>
        <w:rPr>
          <w:rFonts w:ascii="Arial Narrow" w:hAnsi="Arial Narrow" w:cs="Arial"/>
          <w:sz w:val="20"/>
          <w:szCs w:val="20"/>
        </w:rPr>
      </w:pPr>
      <w:r w:rsidRPr="005800B1">
        <w:rPr>
          <w:rFonts w:ascii="Arial Narrow" w:hAnsi="Arial Narrow" w:cs="Arial"/>
          <w:sz w:val="20"/>
          <w:szCs w:val="20"/>
        </w:rPr>
        <w:t>………………………………………………………………………………………………………</w:t>
      </w:r>
    </w:p>
    <w:p w14:paraId="3F3E7FF6" w14:textId="77777777" w:rsidR="001356BA" w:rsidRPr="005800B1" w:rsidRDefault="001356BA" w:rsidP="001356BA">
      <w:pPr>
        <w:numPr>
          <w:ilvl w:val="0"/>
          <w:numId w:val="7"/>
        </w:numPr>
        <w:spacing w:before="120"/>
        <w:ind w:left="426" w:hanging="357"/>
        <w:jc w:val="both"/>
        <w:rPr>
          <w:rFonts w:ascii="Arial Narrow" w:hAnsi="Arial Narrow" w:cs="Arial"/>
          <w:bCs/>
          <w:sz w:val="20"/>
          <w:szCs w:val="20"/>
        </w:rPr>
      </w:pPr>
      <w:r w:rsidRPr="005800B1">
        <w:rPr>
          <w:rFonts w:ascii="Arial Narrow" w:hAnsi="Arial Narrow" w:cs="Arial"/>
          <w:bCs/>
          <w:sz w:val="20"/>
          <w:szCs w:val="20"/>
        </w:rPr>
        <w:t>Okres udostępnienia wykonawcy i wykorzystania przez niego zasobów podmiotu udostępniającego te zasoby przy wykonywaniu zamówienia</w:t>
      </w:r>
    </w:p>
    <w:p w14:paraId="5BBFDC27" w14:textId="77777777" w:rsidR="001356BA" w:rsidRPr="005800B1" w:rsidRDefault="001356BA" w:rsidP="001356BA">
      <w:pPr>
        <w:spacing w:before="200" w:line="360" w:lineRule="auto"/>
        <w:ind w:left="391"/>
        <w:jc w:val="both"/>
        <w:rPr>
          <w:rFonts w:ascii="Arial Narrow" w:hAnsi="Arial Narrow" w:cs="Arial"/>
          <w:sz w:val="20"/>
          <w:szCs w:val="20"/>
        </w:rPr>
      </w:pPr>
      <w:r w:rsidRPr="005800B1">
        <w:rPr>
          <w:rFonts w:ascii="Arial Narrow" w:hAnsi="Arial Narrow" w:cs="Arial"/>
          <w:sz w:val="20"/>
          <w:szCs w:val="20"/>
        </w:rPr>
        <w:t>………………………………………………………………………………………………………</w:t>
      </w:r>
    </w:p>
    <w:p w14:paraId="6A6DB190" w14:textId="77777777" w:rsidR="001356BA" w:rsidRPr="005800B1" w:rsidRDefault="001356BA" w:rsidP="001356BA">
      <w:pPr>
        <w:numPr>
          <w:ilvl w:val="0"/>
          <w:numId w:val="7"/>
        </w:numPr>
        <w:spacing w:after="120"/>
        <w:ind w:left="426"/>
        <w:jc w:val="both"/>
        <w:rPr>
          <w:rFonts w:ascii="Arial Narrow" w:hAnsi="Arial Narrow" w:cs="Arial"/>
          <w:b/>
          <w:strike/>
          <w:sz w:val="20"/>
          <w:szCs w:val="20"/>
        </w:rPr>
      </w:pPr>
      <w:r w:rsidRPr="005800B1">
        <w:rPr>
          <w:rFonts w:ascii="Arial Narrow" w:hAnsi="Arial Narrow" w:cs="Arial"/>
          <w:sz w:val="20"/>
          <w:szCs w:val="20"/>
        </w:rPr>
        <w:t>Zakres realizacji robót, których wskazane zdolności dotyczą</w:t>
      </w:r>
      <w:r w:rsidRPr="005800B1">
        <w:rPr>
          <w:rFonts w:ascii="Arial Narrow" w:hAnsi="Arial Narrow" w:cs="Arial"/>
          <w:b/>
          <w:sz w:val="20"/>
          <w:szCs w:val="20"/>
        </w:rPr>
        <w:t xml:space="preserve"> </w:t>
      </w:r>
      <w:r w:rsidRPr="005800B1">
        <w:rPr>
          <w:rFonts w:ascii="Arial Narrow" w:hAnsi="Arial Narrow" w:cs="Arial"/>
          <w:bCs/>
          <w:sz w:val="20"/>
          <w:szCs w:val="20"/>
        </w:rPr>
        <w:t>(wymagane jest wskazanie w jakim zakresie podmiot udostępniający zasoby zrealizuje roboty, których wskazane zdolności dotyczą)</w:t>
      </w:r>
      <w:r w:rsidRPr="005800B1">
        <w:rPr>
          <w:rFonts w:ascii="Arial Narrow" w:hAnsi="Arial Narrow" w:cs="Arial"/>
          <w:b/>
          <w:sz w:val="20"/>
          <w:szCs w:val="20"/>
        </w:rPr>
        <w:t>:</w:t>
      </w:r>
    </w:p>
    <w:p w14:paraId="0D41C2A6" w14:textId="77777777" w:rsidR="001356BA" w:rsidRPr="005800B1" w:rsidRDefault="001356BA" w:rsidP="001356BA">
      <w:pPr>
        <w:spacing w:before="200" w:line="360" w:lineRule="auto"/>
        <w:ind w:left="391"/>
        <w:jc w:val="both"/>
        <w:rPr>
          <w:rFonts w:ascii="Arial Narrow" w:hAnsi="Arial Narrow" w:cs="Arial"/>
          <w:sz w:val="20"/>
          <w:szCs w:val="20"/>
        </w:rPr>
      </w:pPr>
      <w:r w:rsidRPr="005800B1">
        <w:rPr>
          <w:rFonts w:ascii="Arial Narrow" w:hAnsi="Arial Narrow" w:cs="Arial"/>
          <w:sz w:val="20"/>
          <w:szCs w:val="20"/>
        </w:rPr>
        <w:t>………………………………………………………………………………………………………</w:t>
      </w:r>
    </w:p>
    <w:p w14:paraId="676F8619" w14:textId="7327D9A3" w:rsidR="00920B8B" w:rsidRPr="005800B1" w:rsidRDefault="001356BA" w:rsidP="001356BA">
      <w:pPr>
        <w:ind w:left="5664"/>
        <w:rPr>
          <w:rFonts w:ascii="Arial Narrow" w:eastAsia="Times New Roman" w:hAnsi="Arial Narrow" w:cs="Arial"/>
          <w:sz w:val="20"/>
          <w:szCs w:val="20"/>
          <w:lang w:eastAsia="ar-SA"/>
        </w:rPr>
      </w:pPr>
      <w:r w:rsidRPr="005800B1">
        <w:rPr>
          <w:rFonts w:ascii="Arial Narrow" w:eastAsia="Times New Roman" w:hAnsi="Arial Narrow" w:cs="Arial"/>
          <w:sz w:val="20"/>
          <w:szCs w:val="20"/>
          <w:lang w:eastAsia="ar-SA"/>
        </w:rPr>
        <w:t xml:space="preserve">Podpisy osób upoważnionych do występowania w imieniu podmiotu </w:t>
      </w:r>
      <w:r w:rsidR="00920B8B" w:rsidRPr="005800B1">
        <w:rPr>
          <w:rFonts w:ascii="Arial Narrow" w:eastAsia="Times New Roman" w:hAnsi="Arial Narrow" w:cs="Arial"/>
          <w:sz w:val="20"/>
          <w:szCs w:val="20"/>
          <w:lang w:eastAsia="ar-SA"/>
        </w:rPr>
        <w:t xml:space="preserve">udostępniającego zasoby </w:t>
      </w:r>
    </w:p>
    <w:p w14:paraId="2ED50BE9" w14:textId="76459B9B" w:rsidR="001356BA" w:rsidRPr="005800B1" w:rsidRDefault="001356BA" w:rsidP="001356BA">
      <w:pPr>
        <w:ind w:left="5664"/>
        <w:rPr>
          <w:rFonts w:ascii="Arial Narrow" w:eastAsia="Times New Roman" w:hAnsi="Arial Narrow" w:cs="Arial"/>
          <w:sz w:val="20"/>
          <w:szCs w:val="20"/>
          <w:lang w:eastAsia="ar-SA"/>
        </w:rPr>
      </w:pPr>
      <w:r w:rsidRPr="005800B1">
        <w:rPr>
          <w:rFonts w:ascii="Arial Narrow" w:eastAsia="Times New Roman" w:hAnsi="Arial Narrow" w:cs="Arial"/>
          <w:sz w:val="20"/>
          <w:szCs w:val="20"/>
          <w:lang w:eastAsia="ar-SA"/>
        </w:rPr>
        <w:t>kwalifikowanym podpisem elektronicznym</w:t>
      </w:r>
      <w:r w:rsidRPr="005800B1">
        <w:rPr>
          <w:rFonts w:ascii="Arial Narrow" w:hAnsi="Arial Narrow" w:cs="Arial"/>
          <w:sz w:val="20"/>
          <w:szCs w:val="20"/>
        </w:rPr>
        <w:t xml:space="preserve"> </w:t>
      </w:r>
      <w:r w:rsidRPr="005800B1">
        <w:rPr>
          <w:rFonts w:ascii="Arial Narrow" w:eastAsia="Times New Roman" w:hAnsi="Arial Narrow" w:cs="Arial"/>
          <w:sz w:val="20"/>
          <w:szCs w:val="20"/>
          <w:lang w:eastAsia="ar-SA"/>
        </w:rPr>
        <w:t>lub podpisem zaufanym lub podpisem osobistym</w:t>
      </w:r>
    </w:p>
    <w:p w14:paraId="75B3C127" w14:textId="0DAC5E59" w:rsidR="001356BA" w:rsidRPr="005800B1" w:rsidRDefault="001356BA">
      <w:pPr>
        <w:rPr>
          <w:rFonts w:ascii="Arial Narrow" w:hAnsi="Arial Narrow"/>
        </w:rPr>
      </w:pPr>
    </w:p>
    <w:p w14:paraId="28AC27A4" w14:textId="6F7997F7" w:rsidR="00CB1BD5" w:rsidRDefault="00CB1BD5"/>
    <w:p w14:paraId="26C7D352" w14:textId="5B02BC8A" w:rsidR="00CB1BD5" w:rsidRDefault="00CB1BD5"/>
    <w:p w14:paraId="1307EC7A" w14:textId="3207BED7" w:rsidR="00CB1BD5" w:rsidRDefault="00CB1BD5"/>
    <w:p w14:paraId="6E31129F" w14:textId="6BA459C4" w:rsidR="00CB1BD5" w:rsidRDefault="00CB1BD5"/>
    <w:p w14:paraId="022664E1" w14:textId="77777777" w:rsidR="00CB1BD5" w:rsidRPr="00A80475" w:rsidRDefault="00CB1BD5" w:rsidP="00CB1BD5">
      <w:pPr>
        <w:tabs>
          <w:tab w:val="left" w:pos="426"/>
        </w:tabs>
        <w:spacing w:line="276" w:lineRule="auto"/>
        <w:ind w:right="12"/>
        <w:jc w:val="right"/>
        <w:rPr>
          <w:rFonts w:ascii="Arial Narrow" w:hAnsi="Arial Narrow" w:cs="Arial"/>
          <w:bCs/>
          <w:sz w:val="20"/>
          <w:szCs w:val="20"/>
        </w:rPr>
      </w:pPr>
      <w:r w:rsidRPr="00A80475">
        <w:rPr>
          <w:rFonts w:ascii="Arial Narrow" w:hAnsi="Arial Narrow" w:cs="Arial"/>
          <w:bCs/>
          <w:sz w:val="20"/>
          <w:szCs w:val="20"/>
        </w:rPr>
        <w:t>Załącznik nr 4  do SWZ</w:t>
      </w:r>
    </w:p>
    <w:p w14:paraId="15F8C7D5" w14:textId="77777777" w:rsidR="00CB1BD5" w:rsidRPr="00CF529C" w:rsidRDefault="00CB1BD5" w:rsidP="00CB1BD5">
      <w:pPr>
        <w:shd w:val="clear" w:color="auto" w:fill="FFFFFF"/>
        <w:tabs>
          <w:tab w:val="left" w:pos="426"/>
        </w:tabs>
        <w:spacing w:line="276" w:lineRule="auto"/>
        <w:ind w:left="3540" w:firstLine="708"/>
        <w:rPr>
          <w:rFonts w:ascii="Arial Narrow" w:eastAsia="Times New Roman" w:hAnsi="Arial Narrow" w:cs="Arial"/>
          <w:sz w:val="20"/>
          <w:szCs w:val="20"/>
          <w:lang w:eastAsia="zh-CN"/>
        </w:rPr>
      </w:pPr>
    </w:p>
    <w:p w14:paraId="041703C9" w14:textId="77777777" w:rsidR="00CB1BD5" w:rsidRDefault="00CB1BD5" w:rsidP="00CB1BD5">
      <w:pPr>
        <w:widowControl w:val="0"/>
        <w:spacing w:line="276" w:lineRule="auto"/>
        <w:rPr>
          <w:rFonts w:ascii="Arial Narrow" w:eastAsia="NSimSun" w:hAnsi="Arial Narrow" w:cs="Arial"/>
          <w:kern w:val="2"/>
          <w:sz w:val="20"/>
          <w:szCs w:val="20"/>
          <w:lang w:eastAsia="zh-CN" w:bidi="hi-IN"/>
        </w:rPr>
      </w:pPr>
    </w:p>
    <w:tbl>
      <w:tblPr>
        <w:tblStyle w:val="Tabela-Siatka"/>
        <w:tblW w:w="0" w:type="auto"/>
        <w:tblInd w:w="0" w:type="dxa"/>
        <w:tblLook w:val="04A0" w:firstRow="1" w:lastRow="0" w:firstColumn="1" w:lastColumn="0" w:noHBand="0" w:noVBand="1"/>
      </w:tblPr>
      <w:tblGrid>
        <w:gridCol w:w="9062"/>
      </w:tblGrid>
      <w:tr w:rsidR="00CB1BD5" w14:paraId="0C24DAE2" w14:textId="77777777" w:rsidTr="006E6CE6">
        <w:tc>
          <w:tcPr>
            <w:tcW w:w="9212" w:type="dxa"/>
          </w:tcPr>
          <w:p w14:paraId="01F8F27E" w14:textId="77777777" w:rsidR="00CB1BD5" w:rsidRPr="00163081" w:rsidRDefault="00CB1BD5" w:rsidP="006E6CE6">
            <w:pPr>
              <w:autoSpaceDE w:val="0"/>
              <w:autoSpaceDN w:val="0"/>
              <w:adjustRightInd w:val="0"/>
              <w:jc w:val="center"/>
              <w:rPr>
                <w:rFonts w:ascii="Arial Narrow" w:hAnsi="Arial Narrow"/>
                <w:b/>
                <w:bCs/>
                <w:color w:val="000000"/>
              </w:rPr>
            </w:pPr>
            <w:r w:rsidRPr="00163081">
              <w:rPr>
                <w:rFonts w:ascii="Arial Narrow" w:hAnsi="Arial Narrow"/>
                <w:b/>
                <w:bCs/>
                <w:color w:val="000000"/>
              </w:rPr>
              <w:t xml:space="preserve">Oświadczenie </w:t>
            </w:r>
          </w:p>
          <w:p w14:paraId="467B6F4A" w14:textId="77777777" w:rsidR="00CB1BD5" w:rsidRPr="00163081" w:rsidRDefault="00CB1BD5" w:rsidP="006E6CE6">
            <w:pPr>
              <w:autoSpaceDE w:val="0"/>
              <w:autoSpaceDN w:val="0"/>
              <w:adjustRightInd w:val="0"/>
              <w:jc w:val="center"/>
              <w:rPr>
                <w:rFonts w:ascii="Arial Narrow" w:hAnsi="Arial Narrow"/>
                <w:b/>
                <w:bCs/>
                <w:color w:val="000000"/>
                <w:u w:val="single"/>
              </w:rPr>
            </w:pPr>
            <w:r w:rsidRPr="00163081">
              <w:rPr>
                <w:rFonts w:ascii="Arial Narrow" w:hAnsi="Arial Narrow"/>
                <w:b/>
                <w:bCs/>
                <w:color w:val="000000"/>
              </w:rPr>
              <w:t>o spełnianiu warunków udziału w postępowaniu i o niepodleganiu wykluczeniu</w:t>
            </w:r>
          </w:p>
          <w:p w14:paraId="08694779" w14:textId="77777777" w:rsidR="00CB1BD5" w:rsidRDefault="00CB1BD5" w:rsidP="006E6CE6">
            <w:pPr>
              <w:autoSpaceDE w:val="0"/>
              <w:autoSpaceDN w:val="0"/>
              <w:adjustRightInd w:val="0"/>
              <w:jc w:val="center"/>
              <w:rPr>
                <w:rFonts w:ascii="Arial Narrow" w:hAnsi="Arial Narrow"/>
                <w:iCs/>
                <w:color w:val="000000"/>
              </w:rPr>
            </w:pPr>
            <w:r w:rsidRPr="00163081">
              <w:rPr>
                <w:rFonts w:ascii="Arial Narrow" w:hAnsi="Arial Narrow"/>
                <w:color w:val="000000"/>
              </w:rPr>
              <w:t xml:space="preserve">składane na podstawie art. 125 ust.1 </w:t>
            </w:r>
            <w:r>
              <w:rPr>
                <w:rFonts w:ascii="Arial Narrow" w:hAnsi="Arial Narrow"/>
                <w:color w:val="000000"/>
              </w:rPr>
              <w:t xml:space="preserve">i ust.5 </w:t>
            </w:r>
            <w:r w:rsidRPr="00163081">
              <w:rPr>
                <w:rFonts w:ascii="Arial Narrow" w:hAnsi="Arial Narrow"/>
                <w:color w:val="000000"/>
              </w:rPr>
              <w:t xml:space="preserve">ustawy </w:t>
            </w:r>
            <w:r w:rsidRPr="00163081">
              <w:rPr>
                <w:rFonts w:ascii="Arial Narrow" w:hAnsi="Arial Narrow"/>
                <w:iCs/>
                <w:color w:val="000000"/>
              </w:rPr>
              <w:t xml:space="preserve">Prawo zamówień publicznych </w:t>
            </w:r>
          </w:p>
          <w:p w14:paraId="49E7B26A" w14:textId="77777777" w:rsidR="00CB1BD5" w:rsidRDefault="00CB1BD5" w:rsidP="006E6CE6">
            <w:pPr>
              <w:autoSpaceDE w:val="0"/>
              <w:autoSpaceDN w:val="0"/>
              <w:adjustRightInd w:val="0"/>
              <w:jc w:val="center"/>
              <w:rPr>
                <w:rFonts w:ascii="Arial Narrow" w:hAnsi="Arial Narrow"/>
                <w:color w:val="000000"/>
              </w:rPr>
            </w:pPr>
            <w:r>
              <w:rPr>
                <w:rFonts w:ascii="Arial Narrow" w:hAnsi="Arial Narrow"/>
                <w:color w:val="000000"/>
              </w:rPr>
              <w:t>(</w:t>
            </w:r>
            <w:r w:rsidRPr="00163081">
              <w:rPr>
                <w:rFonts w:ascii="Arial Narrow" w:hAnsi="Arial Narrow"/>
                <w:color w:val="000000"/>
              </w:rPr>
              <w:t xml:space="preserve"> tj. Dz.U. z 2021 r., poz. 1129</w:t>
            </w:r>
            <w:r>
              <w:rPr>
                <w:rFonts w:ascii="Arial Narrow" w:hAnsi="Arial Narrow"/>
                <w:color w:val="000000"/>
              </w:rPr>
              <w:t>)</w:t>
            </w:r>
            <w:r w:rsidRPr="00163081">
              <w:rPr>
                <w:rFonts w:ascii="Arial Narrow" w:hAnsi="Arial Narrow"/>
                <w:color w:val="000000"/>
              </w:rPr>
              <w:t>.</w:t>
            </w:r>
          </w:p>
          <w:p w14:paraId="58B474F5" w14:textId="77777777" w:rsidR="00CB1BD5" w:rsidRDefault="00CB1BD5" w:rsidP="006E6CE6">
            <w:pPr>
              <w:autoSpaceDE w:val="0"/>
              <w:autoSpaceDN w:val="0"/>
              <w:adjustRightInd w:val="0"/>
              <w:jc w:val="center"/>
              <w:rPr>
                <w:rFonts w:ascii="Arial Narrow" w:hAnsi="Arial Narrow"/>
                <w:color w:val="000000"/>
              </w:rPr>
            </w:pPr>
          </w:p>
          <w:p w14:paraId="1DF7BCCA" w14:textId="77777777" w:rsidR="00CB1BD5" w:rsidRPr="00163081" w:rsidRDefault="00CB1BD5" w:rsidP="006E6CE6">
            <w:pPr>
              <w:autoSpaceDE w:val="0"/>
              <w:autoSpaceDN w:val="0"/>
              <w:adjustRightInd w:val="0"/>
              <w:jc w:val="center"/>
              <w:rPr>
                <w:rFonts w:ascii="Arial Narrow" w:hAnsi="Arial Narrow"/>
                <w:color w:val="000000"/>
              </w:rPr>
            </w:pPr>
            <w:r w:rsidRPr="007A4ADA">
              <w:rPr>
                <w:rFonts w:ascii="Arial Narrow" w:hAnsi="Arial Narrow"/>
                <w:b/>
                <w:bCs/>
                <w:color w:val="000000"/>
              </w:rPr>
              <w:t>przez podmiot udostępniając</w:t>
            </w:r>
            <w:r>
              <w:rPr>
                <w:rFonts w:ascii="Arial Narrow" w:hAnsi="Arial Narrow"/>
                <w:b/>
                <w:bCs/>
                <w:color w:val="000000"/>
              </w:rPr>
              <w:t>y</w:t>
            </w:r>
            <w:r w:rsidRPr="007A4ADA">
              <w:rPr>
                <w:rFonts w:ascii="Arial Narrow" w:hAnsi="Arial Narrow"/>
                <w:b/>
                <w:bCs/>
                <w:color w:val="000000"/>
              </w:rPr>
              <w:t xml:space="preserve"> Wykonawcy zasoby</w:t>
            </w:r>
            <w:r>
              <w:rPr>
                <w:rFonts w:ascii="Arial Narrow" w:hAnsi="Arial Narrow"/>
                <w:color w:val="000000"/>
              </w:rPr>
              <w:t xml:space="preserve"> na zasadach określonych w art.118 </w:t>
            </w:r>
            <w:proofErr w:type="spellStart"/>
            <w:r>
              <w:rPr>
                <w:rFonts w:ascii="Arial Narrow" w:hAnsi="Arial Narrow"/>
                <w:color w:val="000000"/>
              </w:rPr>
              <w:t>pzp</w:t>
            </w:r>
            <w:proofErr w:type="spellEnd"/>
          </w:p>
          <w:p w14:paraId="4412466F" w14:textId="77777777" w:rsidR="00CB1BD5" w:rsidRDefault="00CB1BD5" w:rsidP="006E6CE6">
            <w:pPr>
              <w:widowControl w:val="0"/>
              <w:spacing w:line="276" w:lineRule="auto"/>
              <w:rPr>
                <w:rFonts w:ascii="Arial Narrow" w:eastAsia="NSimSun" w:hAnsi="Arial Narrow" w:cs="Arial"/>
                <w:kern w:val="2"/>
                <w:sz w:val="20"/>
                <w:szCs w:val="20"/>
                <w:lang w:eastAsia="zh-CN" w:bidi="hi-IN"/>
              </w:rPr>
            </w:pPr>
          </w:p>
        </w:tc>
      </w:tr>
    </w:tbl>
    <w:p w14:paraId="7CEDB94F" w14:textId="77777777" w:rsidR="00CB1BD5" w:rsidRDefault="00CB1BD5" w:rsidP="00CB1BD5">
      <w:pPr>
        <w:widowControl w:val="0"/>
        <w:spacing w:line="276" w:lineRule="auto"/>
        <w:rPr>
          <w:rFonts w:ascii="Arial Narrow" w:eastAsia="NSimSun" w:hAnsi="Arial Narrow" w:cs="Arial"/>
          <w:kern w:val="2"/>
          <w:sz w:val="20"/>
          <w:szCs w:val="20"/>
          <w:lang w:eastAsia="zh-CN" w:bidi="hi-IN"/>
        </w:rPr>
      </w:pPr>
    </w:p>
    <w:p w14:paraId="46EB0828" w14:textId="77777777" w:rsidR="00CB1BD5" w:rsidRPr="005800B1" w:rsidRDefault="00CB1BD5" w:rsidP="00CB1BD5">
      <w:pPr>
        <w:shd w:val="clear" w:color="auto" w:fill="FFFFFF"/>
        <w:spacing w:line="276" w:lineRule="auto"/>
        <w:jc w:val="center"/>
        <w:rPr>
          <w:rFonts w:ascii="Arial Narrow" w:eastAsia="Times New Roman" w:hAnsi="Arial Narrow" w:cs="Arial"/>
          <w:lang w:eastAsia="pl-PL"/>
        </w:rPr>
      </w:pPr>
      <w:r w:rsidRPr="005800B1">
        <w:rPr>
          <w:rFonts w:ascii="Arial Narrow" w:eastAsia="Times New Roman" w:hAnsi="Arial Narrow" w:cs="Arial"/>
          <w:lang w:eastAsia="pl-PL"/>
        </w:rPr>
        <w:t xml:space="preserve">Na potrzeby postępowania o udzielenie zamówienia publicznego </w:t>
      </w:r>
    </w:p>
    <w:p w14:paraId="41A4B522" w14:textId="2BD45AE7" w:rsidR="00CB1BD5" w:rsidRPr="005800B1" w:rsidRDefault="00CB1BD5" w:rsidP="00CB1BD5">
      <w:pPr>
        <w:shd w:val="clear" w:color="auto" w:fill="FFFFFF"/>
        <w:spacing w:line="276" w:lineRule="auto"/>
        <w:jc w:val="center"/>
        <w:rPr>
          <w:rFonts w:ascii="Arial Narrow" w:hAnsi="Arial Narrow" w:cs="Arial"/>
          <w:b/>
          <w:bCs/>
        </w:rPr>
      </w:pPr>
      <w:r w:rsidRPr="005800B1">
        <w:rPr>
          <w:rFonts w:ascii="Arial Narrow" w:eastAsia="Times New Roman" w:hAnsi="Arial Narrow" w:cs="Arial"/>
          <w:lang w:eastAsia="pl-PL"/>
        </w:rPr>
        <w:t xml:space="preserve">pn.  </w:t>
      </w:r>
      <w:r w:rsidR="00504C73" w:rsidRPr="005800B1">
        <w:rPr>
          <w:rFonts w:ascii="Arial Narrow" w:eastAsia="Times New Roman" w:hAnsi="Arial Narrow" w:cs="Arial"/>
          <w:b/>
          <w:bCs/>
          <w:lang w:eastAsia="pl-PL"/>
        </w:rPr>
        <w:t>Przebudowa drogi gminnej w miejscowości Wełmice</w:t>
      </w:r>
    </w:p>
    <w:p w14:paraId="66C5A195" w14:textId="77777777" w:rsidR="00CB1BD5" w:rsidRPr="005800B1" w:rsidRDefault="00CB1BD5" w:rsidP="00CB1BD5">
      <w:pPr>
        <w:shd w:val="clear" w:color="auto" w:fill="FFFFFF"/>
        <w:spacing w:line="276" w:lineRule="auto"/>
        <w:jc w:val="center"/>
        <w:rPr>
          <w:rFonts w:ascii="Arial Narrow" w:hAnsi="Arial Narrow" w:cs="Arial"/>
          <w:b/>
        </w:rPr>
      </w:pPr>
    </w:p>
    <w:p w14:paraId="46D4AEDD" w14:textId="77777777" w:rsidR="00CB1BD5" w:rsidRPr="005800B1" w:rsidRDefault="00CB1BD5" w:rsidP="00CB1BD5">
      <w:pPr>
        <w:spacing w:line="360" w:lineRule="auto"/>
        <w:rPr>
          <w:rFonts w:ascii="Arial Narrow" w:hAnsi="Arial Narrow" w:cs="Arial"/>
          <w:color w:val="FF0000"/>
          <w:sz w:val="20"/>
          <w:szCs w:val="20"/>
        </w:rPr>
      </w:pPr>
      <w:r w:rsidRPr="005800B1">
        <w:rPr>
          <w:rFonts w:ascii="Arial Narrow" w:hAnsi="Arial Narrow" w:cs="Arial"/>
          <w:color w:val="FF0000"/>
          <w:sz w:val="20"/>
          <w:szCs w:val="20"/>
        </w:rPr>
        <w:t>ja/my (imię nazwisko) …..……………………………………………………………………………………….. ................................................................................................................................................................... reprezentując (nazwa firmy, adres ) ...................................................................................................................................................................</w:t>
      </w:r>
    </w:p>
    <w:p w14:paraId="6845370A" w14:textId="77777777" w:rsidR="00CB1BD5" w:rsidRPr="005800B1" w:rsidRDefault="00CB1BD5" w:rsidP="00CB1BD5">
      <w:pPr>
        <w:spacing w:line="360" w:lineRule="auto"/>
        <w:jc w:val="both"/>
        <w:rPr>
          <w:rFonts w:ascii="Arial Narrow" w:hAnsi="Arial Narrow" w:cs="Arial"/>
          <w:color w:val="FF0000"/>
          <w:sz w:val="20"/>
          <w:szCs w:val="20"/>
        </w:rPr>
      </w:pPr>
      <w:r w:rsidRPr="005800B1">
        <w:rPr>
          <w:rFonts w:ascii="Arial Narrow" w:hAnsi="Arial Narrow" w:cs="Arial"/>
          <w:color w:val="FF0000"/>
          <w:sz w:val="20"/>
          <w:szCs w:val="20"/>
        </w:rPr>
        <w:t>……………………………………………………………………………………………………………………….</w:t>
      </w:r>
    </w:p>
    <w:p w14:paraId="425D63E8" w14:textId="77777777" w:rsidR="00CB1BD5" w:rsidRPr="005800B1" w:rsidRDefault="00CB1BD5" w:rsidP="00CB1BD5">
      <w:pPr>
        <w:spacing w:line="360" w:lineRule="auto"/>
        <w:jc w:val="both"/>
        <w:rPr>
          <w:rFonts w:ascii="Arial Narrow" w:hAnsi="Arial Narrow" w:cs="Arial"/>
          <w:color w:val="FF0000"/>
          <w:sz w:val="20"/>
          <w:szCs w:val="20"/>
        </w:rPr>
      </w:pPr>
      <w:r w:rsidRPr="005800B1">
        <w:rPr>
          <w:rFonts w:ascii="Arial Narrow" w:hAnsi="Arial Narrow" w:cs="Arial"/>
          <w:color w:val="FF0000"/>
          <w:sz w:val="20"/>
          <w:szCs w:val="20"/>
        </w:rPr>
        <w:t xml:space="preserve">NIP …………………………… KRS lub </w:t>
      </w:r>
      <w:proofErr w:type="spellStart"/>
      <w:r w:rsidRPr="005800B1">
        <w:rPr>
          <w:rFonts w:ascii="Arial Narrow" w:hAnsi="Arial Narrow" w:cs="Arial"/>
          <w:color w:val="FF0000"/>
          <w:sz w:val="20"/>
          <w:szCs w:val="20"/>
        </w:rPr>
        <w:t>CEiDG</w:t>
      </w:r>
      <w:proofErr w:type="spellEnd"/>
      <w:r w:rsidRPr="005800B1">
        <w:rPr>
          <w:rFonts w:ascii="Arial Narrow" w:hAnsi="Arial Narrow" w:cs="Arial"/>
          <w:color w:val="FF0000"/>
          <w:sz w:val="20"/>
          <w:szCs w:val="20"/>
        </w:rPr>
        <w:t xml:space="preserve"> …………………….</w:t>
      </w:r>
    </w:p>
    <w:p w14:paraId="13CE9CFE" w14:textId="77777777" w:rsidR="00CB1BD5" w:rsidRPr="005800B1" w:rsidRDefault="00CB1BD5" w:rsidP="00CB1BD5">
      <w:pPr>
        <w:shd w:val="clear" w:color="auto" w:fill="FFFFFF"/>
        <w:spacing w:line="276" w:lineRule="auto"/>
        <w:jc w:val="center"/>
        <w:rPr>
          <w:rFonts w:ascii="Arial Narrow" w:hAnsi="Arial Narrow" w:cs="Arial"/>
          <w:color w:val="FF0000"/>
          <w:sz w:val="20"/>
          <w:szCs w:val="20"/>
        </w:rPr>
      </w:pPr>
      <w:r w:rsidRPr="005800B1">
        <w:rPr>
          <w:rFonts w:ascii="Arial Narrow" w:hAnsi="Arial Narrow" w:cs="Arial"/>
          <w:color w:val="FF0000"/>
          <w:sz w:val="20"/>
          <w:szCs w:val="20"/>
        </w:rPr>
        <w:t>jako pełnomocny przedstawiciel reprezentowanej przeze mnie firmy, która jest podmiotem udostępniającym zasoby dla:</w:t>
      </w:r>
    </w:p>
    <w:p w14:paraId="78696A5A" w14:textId="77777777" w:rsidR="00CB1BD5" w:rsidRPr="005800B1" w:rsidRDefault="00CB1BD5" w:rsidP="00CB1BD5">
      <w:pPr>
        <w:shd w:val="clear" w:color="auto" w:fill="FFFFFF"/>
        <w:spacing w:line="276" w:lineRule="auto"/>
        <w:jc w:val="center"/>
        <w:rPr>
          <w:rFonts w:ascii="Arial Narrow" w:hAnsi="Arial Narrow" w:cs="Arial"/>
          <w:color w:val="FF0000"/>
          <w:sz w:val="20"/>
          <w:szCs w:val="20"/>
        </w:rPr>
      </w:pPr>
    </w:p>
    <w:p w14:paraId="7F21F3BB" w14:textId="62C831D0" w:rsidR="00CB1BD5" w:rsidRPr="005800B1" w:rsidRDefault="00CB1BD5" w:rsidP="00F65838">
      <w:pPr>
        <w:pStyle w:val="Akapitzlist"/>
        <w:numPr>
          <w:ilvl w:val="3"/>
          <w:numId w:val="8"/>
        </w:numPr>
        <w:shd w:val="clear" w:color="auto" w:fill="FFFFFF"/>
        <w:spacing w:line="276" w:lineRule="auto"/>
        <w:ind w:left="284" w:hanging="284"/>
        <w:jc w:val="both"/>
        <w:rPr>
          <w:rFonts w:ascii="Arial Narrow" w:hAnsi="Arial Narrow" w:cs="Arial"/>
          <w:color w:val="000000"/>
        </w:rPr>
      </w:pPr>
      <w:r w:rsidRPr="005800B1">
        <w:rPr>
          <w:rFonts w:ascii="Arial Narrow" w:hAnsi="Arial Narrow" w:cs="Arial"/>
        </w:rPr>
        <w:t xml:space="preserve">Oświadczam/y, że </w:t>
      </w:r>
      <w:r w:rsidRPr="005800B1">
        <w:rPr>
          <w:rFonts w:ascii="Arial Narrow" w:hAnsi="Arial Narrow" w:cs="Arial"/>
          <w:b/>
        </w:rPr>
        <w:t>nie podlegam</w:t>
      </w:r>
      <w:r w:rsidRPr="005800B1">
        <w:rPr>
          <w:rFonts w:ascii="Arial Narrow" w:hAnsi="Arial Narrow" w:cs="Arial"/>
        </w:rPr>
        <w:t xml:space="preserve"> </w:t>
      </w:r>
      <w:r w:rsidRPr="005800B1">
        <w:rPr>
          <w:rFonts w:ascii="Arial Narrow" w:hAnsi="Arial Narrow" w:cs="Arial"/>
          <w:b/>
        </w:rPr>
        <w:t xml:space="preserve">wykluczeniu </w:t>
      </w:r>
      <w:r w:rsidRPr="005800B1">
        <w:rPr>
          <w:rFonts w:ascii="Arial Narrow" w:hAnsi="Arial Narrow" w:cs="Arial"/>
        </w:rPr>
        <w:t>z postępowania na podstawie art. 108 ust.1 ustawy z dnia 11 września 2019r. Prawo zamówień publicznych (tj. Dz.U. z 2021r. poz.1129) z uwagi na okoliczności wymienione w rozdziale 18 SWZ.</w:t>
      </w:r>
    </w:p>
    <w:p w14:paraId="549042A5" w14:textId="77777777" w:rsidR="00CB1BD5" w:rsidRPr="005800B1" w:rsidRDefault="00CB1BD5" w:rsidP="00F65838">
      <w:pPr>
        <w:pStyle w:val="Akapitzlist"/>
        <w:spacing w:after="0" w:line="240" w:lineRule="auto"/>
        <w:ind w:left="284" w:hanging="284"/>
        <w:jc w:val="both"/>
        <w:rPr>
          <w:rFonts w:ascii="Arial Narrow" w:hAnsi="Arial Narrow" w:cs="Arial"/>
          <w:color w:val="000000"/>
        </w:rPr>
      </w:pPr>
    </w:p>
    <w:p w14:paraId="3D599B91" w14:textId="6F7B363A" w:rsidR="00CB1BD5" w:rsidRPr="005800B1" w:rsidRDefault="00CB1BD5" w:rsidP="00F65838">
      <w:pPr>
        <w:pStyle w:val="Akapitzlist"/>
        <w:numPr>
          <w:ilvl w:val="3"/>
          <w:numId w:val="8"/>
        </w:numPr>
        <w:spacing w:after="0" w:line="240" w:lineRule="auto"/>
        <w:ind w:left="284" w:hanging="284"/>
        <w:jc w:val="both"/>
        <w:rPr>
          <w:rFonts w:ascii="Arial Narrow" w:hAnsi="Arial Narrow" w:cs="Arial"/>
          <w:color w:val="000000"/>
        </w:rPr>
      </w:pPr>
      <w:r w:rsidRPr="005800B1">
        <w:rPr>
          <w:rFonts w:ascii="Arial Narrow" w:hAnsi="Arial Narrow" w:cs="Arial"/>
          <w:color w:val="000000"/>
        </w:rPr>
        <w:t xml:space="preserve">Oświadczam/y, że </w:t>
      </w:r>
      <w:r w:rsidRPr="005800B1">
        <w:rPr>
          <w:rFonts w:ascii="Arial Narrow" w:hAnsi="Arial Narrow" w:cs="Arial"/>
          <w:b/>
          <w:color w:val="000000"/>
        </w:rPr>
        <w:t>spełniam/my warunki</w:t>
      </w:r>
      <w:r w:rsidRPr="005800B1">
        <w:rPr>
          <w:rFonts w:ascii="Arial Narrow" w:hAnsi="Arial Narrow" w:cs="Arial"/>
          <w:color w:val="000000"/>
        </w:rPr>
        <w:t xml:space="preserve"> udziału w postępowaniu, dotyczące zdolności technicznej lub zawodowej </w:t>
      </w:r>
      <w:r w:rsidRPr="005800B1">
        <w:rPr>
          <w:rFonts w:ascii="Arial Narrow" w:hAnsi="Arial Narrow" w:cs="Arial"/>
          <w:b/>
          <w:bCs/>
          <w:color w:val="000000"/>
        </w:rPr>
        <w:t>w zakresie w jakim Wykonawca powołuje się na nasze zasoby</w:t>
      </w:r>
      <w:r w:rsidRPr="005800B1">
        <w:rPr>
          <w:rFonts w:ascii="Arial Narrow" w:hAnsi="Arial Narrow" w:cs="Arial"/>
          <w:color w:val="000000"/>
        </w:rPr>
        <w:t>, zgodnie z pisemnym zobowiązaniem lub innym dokumentem, o którym mowa w rozdziale 24 pkt.6.7b) SWZ.</w:t>
      </w:r>
    </w:p>
    <w:p w14:paraId="31B1EB89" w14:textId="77777777" w:rsidR="00CB1BD5" w:rsidRPr="005800B1" w:rsidRDefault="00CB1BD5" w:rsidP="00F65838">
      <w:pPr>
        <w:pStyle w:val="Akapitzlist"/>
        <w:ind w:left="284" w:hanging="284"/>
        <w:rPr>
          <w:rFonts w:ascii="Arial Narrow" w:hAnsi="Arial Narrow" w:cs="Arial"/>
          <w:color w:val="000000"/>
        </w:rPr>
      </w:pPr>
    </w:p>
    <w:p w14:paraId="11A5A2CA" w14:textId="66372EAB" w:rsidR="00CB1BD5" w:rsidRPr="005800B1" w:rsidRDefault="00CB1BD5" w:rsidP="00F65838">
      <w:pPr>
        <w:pStyle w:val="Akapitzlist"/>
        <w:numPr>
          <w:ilvl w:val="3"/>
          <w:numId w:val="8"/>
        </w:numPr>
        <w:suppressAutoHyphens/>
        <w:spacing w:before="120" w:after="120" w:line="276" w:lineRule="auto"/>
        <w:ind w:left="284" w:hanging="284"/>
        <w:jc w:val="both"/>
        <w:rPr>
          <w:rFonts w:ascii="Arial Narrow" w:hAnsi="Arial Narrow" w:cs="Calibri"/>
          <w:spacing w:val="4"/>
        </w:rPr>
      </w:pPr>
      <w:r w:rsidRPr="005800B1">
        <w:rPr>
          <w:rFonts w:ascii="Arial Narrow" w:hAnsi="Arial Narrow" w:cs="Calibri"/>
          <w:spacing w:val="4"/>
        </w:rPr>
        <w:t>Oświadczam/my, że wszystkie informacje podane w powyższych oświadczeniach są aktualne i zgodne z prawdą oraz zostały przedstawione z pełną świadomością konsekwencji wprowadzenia Zamawiającego w błąd przy przedstawianiu informacji.</w:t>
      </w:r>
    </w:p>
    <w:p w14:paraId="1A62E5D1" w14:textId="77777777" w:rsidR="00CB1BD5" w:rsidRPr="00B121FA" w:rsidRDefault="00CB1BD5" w:rsidP="00CB1BD5">
      <w:pPr>
        <w:pStyle w:val="Akapitzlist"/>
        <w:spacing w:after="0" w:line="240" w:lineRule="auto"/>
        <w:ind w:left="284"/>
        <w:jc w:val="both"/>
        <w:rPr>
          <w:rFonts w:ascii="Arial" w:hAnsi="Arial" w:cs="Arial"/>
          <w:sz w:val="20"/>
          <w:szCs w:val="20"/>
          <w:lang w:val="cs-CZ"/>
        </w:rPr>
      </w:pPr>
    </w:p>
    <w:p w14:paraId="5F1752DF" w14:textId="77777777" w:rsidR="00CB1BD5" w:rsidRPr="00CF529C" w:rsidRDefault="00CB1BD5" w:rsidP="00CB1BD5">
      <w:pPr>
        <w:spacing w:line="276" w:lineRule="auto"/>
        <w:ind w:left="5664"/>
        <w:rPr>
          <w:rFonts w:ascii="Arial Narrow" w:eastAsia="Times New Roman" w:hAnsi="Arial Narrow" w:cs="Arial"/>
          <w:sz w:val="20"/>
          <w:szCs w:val="20"/>
          <w:lang w:eastAsia="ar-SA"/>
        </w:rPr>
      </w:pPr>
      <w:r w:rsidRPr="00CF529C">
        <w:rPr>
          <w:rFonts w:ascii="Arial Narrow" w:eastAsia="Times New Roman" w:hAnsi="Arial Narrow" w:cs="Arial"/>
          <w:sz w:val="20"/>
          <w:szCs w:val="20"/>
          <w:lang w:eastAsia="ar-SA"/>
        </w:rPr>
        <w:t>Podpisy osób upoważnionych do występowania w imieniu podmiotu kwalifikowanym podpisem elektronicznym</w:t>
      </w:r>
      <w:r w:rsidRPr="00CF529C">
        <w:rPr>
          <w:rFonts w:ascii="Arial Narrow" w:hAnsi="Arial Narrow" w:cs="Arial"/>
          <w:sz w:val="20"/>
          <w:szCs w:val="20"/>
        </w:rPr>
        <w:t xml:space="preserve"> </w:t>
      </w:r>
      <w:r w:rsidRPr="00CF529C">
        <w:rPr>
          <w:rFonts w:ascii="Arial Narrow" w:eastAsia="Times New Roman" w:hAnsi="Arial Narrow" w:cs="Arial"/>
          <w:sz w:val="20"/>
          <w:szCs w:val="20"/>
          <w:lang w:eastAsia="ar-SA"/>
        </w:rPr>
        <w:t>lub podpisem zaufanym lub podpisem osobistym</w:t>
      </w:r>
    </w:p>
    <w:p w14:paraId="1B14A5B9" w14:textId="14CAD160" w:rsidR="00CB1BD5" w:rsidRDefault="00CB1BD5"/>
    <w:p w14:paraId="43CF067F" w14:textId="78391FEF" w:rsidR="00D5773F" w:rsidRDefault="00D5773F"/>
    <w:p w14:paraId="428AFFF2" w14:textId="6989C4F2" w:rsidR="00D5773F" w:rsidRDefault="00D5773F"/>
    <w:p w14:paraId="6555768A" w14:textId="1AB18B4A" w:rsidR="00D5773F" w:rsidRDefault="00D5773F"/>
    <w:p w14:paraId="283952BA" w14:textId="3A276FEE" w:rsidR="00D5773F" w:rsidRDefault="00D5773F"/>
    <w:p w14:paraId="15FDC672" w14:textId="632377C0" w:rsidR="00D5773F" w:rsidRDefault="00D5773F"/>
    <w:p w14:paraId="62B5EDEB" w14:textId="78754328" w:rsidR="005800B1" w:rsidRDefault="005800B1"/>
    <w:p w14:paraId="459E6039" w14:textId="77777777" w:rsidR="005800B1" w:rsidRDefault="005800B1"/>
    <w:p w14:paraId="39A65FEF" w14:textId="3EBB1A7B" w:rsidR="00D5773F" w:rsidRDefault="00D5773F"/>
    <w:p w14:paraId="2AF3C58A" w14:textId="64EE0557" w:rsidR="00D5773F" w:rsidRDefault="00D5773F"/>
    <w:p w14:paraId="1A4FBC04" w14:textId="6BEDE98C" w:rsidR="00D5773F" w:rsidRDefault="00D5773F"/>
    <w:p w14:paraId="21259B0B" w14:textId="77777777" w:rsidR="000C47CB" w:rsidRDefault="000C47CB"/>
    <w:p w14:paraId="33772B57" w14:textId="7DC67674" w:rsidR="00D5773F" w:rsidRDefault="00D5773F"/>
    <w:p w14:paraId="1D26E483" w14:textId="77777777" w:rsidR="00D5773F" w:rsidRPr="0098407A" w:rsidRDefault="00D5773F" w:rsidP="00D5773F">
      <w:pPr>
        <w:ind w:left="5664" w:right="12" w:firstLine="708"/>
        <w:jc w:val="right"/>
        <w:rPr>
          <w:rFonts w:ascii="Arial" w:hAnsi="Arial" w:cs="Arial"/>
          <w:bCs/>
          <w:sz w:val="20"/>
          <w:szCs w:val="20"/>
        </w:rPr>
      </w:pPr>
      <w:r w:rsidRPr="0098407A">
        <w:rPr>
          <w:rFonts w:ascii="Arial" w:hAnsi="Arial" w:cs="Arial"/>
          <w:bCs/>
          <w:sz w:val="20"/>
          <w:szCs w:val="20"/>
        </w:rPr>
        <w:t>Załącznik nr 5 do SWZ</w:t>
      </w:r>
    </w:p>
    <w:p w14:paraId="78193FEA" w14:textId="77777777" w:rsidR="00D5773F" w:rsidRPr="000F4F88" w:rsidRDefault="00D5773F" w:rsidP="00D5773F">
      <w:pPr>
        <w:ind w:left="5664" w:right="12" w:firstLine="708"/>
        <w:rPr>
          <w:rFonts w:ascii="Arial" w:hAnsi="Arial" w:cs="Arial"/>
          <w:sz w:val="20"/>
          <w:szCs w:val="20"/>
        </w:rPr>
      </w:pPr>
    </w:p>
    <w:p w14:paraId="7BB5FB66" w14:textId="77777777" w:rsidR="00D5773F" w:rsidRPr="0027435F" w:rsidRDefault="00D5773F" w:rsidP="00D5773F">
      <w:pPr>
        <w:ind w:left="5664" w:right="12" w:firstLine="708"/>
        <w:rPr>
          <w:rFonts w:ascii="Arial Narrow" w:hAnsi="Arial Narrow" w:cs="Arial"/>
          <w:i/>
        </w:rPr>
      </w:pPr>
    </w:p>
    <w:tbl>
      <w:tblPr>
        <w:tblW w:w="9585" w:type="dxa"/>
        <w:tblInd w:w="-192" w:type="dxa"/>
        <w:tblLayout w:type="fixed"/>
        <w:tblCellMar>
          <w:left w:w="70" w:type="dxa"/>
          <w:right w:w="70" w:type="dxa"/>
        </w:tblCellMar>
        <w:tblLook w:val="0000" w:firstRow="0" w:lastRow="0" w:firstColumn="0" w:lastColumn="0" w:noHBand="0" w:noVBand="0"/>
      </w:tblPr>
      <w:tblGrid>
        <w:gridCol w:w="9585"/>
      </w:tblGrid>
      <w:tr w:rsidR="00D5773F" w:rsidRPr="0027435F" w14:paraId="5095BB83" w14:textId="77777777" w:rsidTr="006E6CE6">
        <w:trPr>
          <w:trHeight w:val="1453"/>
        </w:trPr>
        <w:tc>
          <w:tcPr>
            <w:tcW w:w="9585" w:type="dxa"/>
            <w:tcBorders>
              <w:top w:val="single" w:sz="4" w:space="0" w:color="000000"/>
              <w:left w:val="single" w:sz="4" w:space="0" w:color="000000"/>
              <w:bottom w:val="single" w:sz="4" w:space="0" w:color="000000"/>
              <w:right w:val="single" w:sz="4" w:space="0" w:color="000000"/>
            </w:tcBorders>
          </w:tcPr>
          <w:p w14:paraId="0F7A80F4" w14:textId="77777777" w:rsidR="00D5773F" w:rsidRPr="0027435F" w:rsidRDefault="00D5773F" w:rsidP="006E6CE6">
            <w:pPr>
              <w:widowControl w:val="0"/>
              <w:ind w:left="262" w:right="12"/>
              <w:rPr>
                <w:rFonts w:ascii="Arial Narrow" w:hAnsi="Arial Narrow" w:cs="Arial"/>
              </w:rPr>
            </w:pPr>
          </w:p>
          <w:p w14:paraId="69B1BEB8" w14:textId="77777777" w:rsidR="00D5773F" w:rsidRPr="0027435F" w:rsidRDefault="00D5773F" w:rsidP="006E6CE6">
            <w:pPr>
              <w:widowControl w:val="0"/>
              <w:ind w:right="12"/>
              <w:jc w:val="center"/>
              <w:rPr>
                <w:rFonts w:ascii="Arial Narrow" w:eastAsia="EUAlbertina-Regular-Identity-H" w:hAnsi="Arial Narrow" w:cs="Arial"/>
                <w:b/>
              </w:rPr>
            </w:pPr>
            <w:r w:rsidRPr="0027435F">
              <w:rPr>
                <w:rFonts w:ascii="Arial Narrow" w:eastAsia="EUAlbertina-Regular-Identity-H" w:hAnsi="Arial Narrow" w:cs="Arial"/>
                <w:b/>
              </w:rPr>
              <w:t xml:space="preserve">OŚWIADCZENIE WYKONAWCÓW </w:t>
            </w:r>
          </w:p>
          <w:p w14:paraId="62EE8DE1" w14:textId="77777777" w:rsidR="00D5773F" w:rsidRDefault="00D5773F" w:rsidP="006E6CE6">
            <w:pPr>
              <w:widowControl w:val="0"/>
              <w:ind w:right="12"/>
              <w:jc w:val="center"/>
              <w:rPr>
                <w:rFonts w:ascii="Arial Narrow" w:eastAsia="EUAlbertina-Regular-Identity-H" w:hAnsi="Arial Narrow" w:cs="Arial"/>
                <w:b/>
              </w:rPr>
            </w:pPr>
            <w:r w:rsidRPr="0027435F">
              <w:rPr>
                <w:rFonts w:ascii="Arial Narrow" w:eastAsia="EUAlbertina-Regular-Identity-H" w:hAnsi="Arial Narrow" w:cs="Arial"/>
                <w:b/>
              </w:rPr>
              <w:t>WSPÓLNIE UBIEGAJĄCYCH SIĘ O UDZIELENIE ZAMÓWIENIA</w:t>
            </w:r>
          </w:p>
          <w:p w14:paraId="74C5E64C" w14:textId="77777777" w:rsidR="00D5773F" w:rsidRPr="0027435F" w:rsidRDefault="00D5773F" w:rsidP="006E6CE6">
            <w:pPr>
              <w:widowControl w:val="0"/>
              <w:ind w:right="12"/>
              <w:jc w:val="center"/>
              <w:rPr>
                <w:rFonts w:ascii="Arial Narrow" w:hAnsi="Arial Narrow" w:cs="Arial"/>
                <w:b/>
              </w:rPr>
            </w:pPr>
            <w:r>
              <w:rPr>
                <w:rFonts w:ascii="Arial Narrow" w:eastAsia="EUAlbertina-Regular-Identity-H" w:hAnsi="Arial Narrow" w:cs="Arial"/>
                <w:b/>
              </w:rPr>
              <w:t xml:space="preserve">/np. takich jak </w:t>
            </w:r>
            <w:r w:rsidRPr="008B4397">
              <w:rPr>
                <w:rFonts w:ascii="Arial Narrow" w:eastAsia="EUAlbertina-Regular-Identity-H" w:hAnsi="Arial Narrow" w:cs="Arial"/>
                <w:b/>
                <w:color w:val="FF0000"/>
              </w:rPr>
              <w:t>konsorcjum, spółka cywilna</w:t>
            </w:r>
            <w:r>
              <w:rPr>
                <w:rFonts w:ascii="Arial Narrow" w:eastAsia="EUAlbertina-Regular-Identity-H" w:hAnsi="Arial Narrow" w:cs="Arial"/>
                <w:b/>
              </w:rPr>
              <w:t>/</w:t>
            </w:r>
          </w:p>
          <w:p w14:paraId="6720F196" w14:textId="77777777" w:rsidR="00D5773F" w:rsidRPr="0027435F" w:rsidRDefault="00D5773F" w:rsidP="006E6CE6">
            <w:pPr>
              <w:widowControl w:val="0"/>
              <w:ind w:right="12"/>
              <w:jc w:val="center"/>
              <w:rPr>
                <w:rFonts w:ascii="Arial Narrow" w:hAnsi="Arial Narrow" w:cs="Arial"/>
                <w:strike/>
                <w:color w:val="FF0000"/>
              </w:rPr>
            </w:pPr>
            <w:r w:rsidRPr="0027435F">
              <w:rPr>
                <w:rFonts w:ascii="Arial Narrow" w:hAnsi="Arial Narrow" w:cs="Arial"/>
              </w:rPr>
              <w:t xml:space="preserve">składane na podstawie art. 117 ust. 4 ustawy z dnia 11 września 2019 r. Prawo zamówień publicznych </w:t>
            </w:r>
          </w:p>
          <w:p w14:paraId="75E0EA9F" w14:textId="77777777" w:rsidR="00D5773F" w:rsidRPr="0027435F" w:rsidRDefault="00D5773F" w:rsidP="006E6CE6">
            <w:pPr>
              <w:widowControl w:val="0"/>
              <w:ind w:right="12"/>
              <w:jc w:val="center"/>
              <w:rPr>
                <w:rFonts w:ascii="Arial Narrow" w:hAnsi="Arial Narrow" w:cs="Arial"/>
                <w:b/>
              </w:rPr>
            </w:pPr>
            <w:r w:rsidRPr="0027435F">
              <w:rPr>
                <w:rFonts w:ascii="Arial Narrow" w:hAnsi="Arial Narrow" w:cs="Arial"/>
                <w:color w:val="000000" w:themeColor="text1"/>
              </w:rPr>
              <w:t>(tj. Dz.U. z 2021 poz.1129)</w:t>
            </w:r>
            <w:r>
              <w:rPr>
                <w:rFonts w:ascii="Arial Narrow" w:hAnsi="Arial Narrow" w:cs="Arial"/>
                <w:color w:val="000000" w:themeColor="text1"/>
              </w:rPr>
              <w:t xml:space="preserve"> </w:t>
            </w:r>
          </w:p>
        </w:tc>
      </w:tr>
    </w:tbl>
    <w:p w14:paraId="1B478435" w14:textId="77777777" w:rsidR="00D5773F" w:rsidRPr="0027435F" w:rsidRDefault="00D5773F" w:rsidP="00D5773F">
      <w:pPr>
        <w:ind w:right="12"/>
        <w:rPr>
          <w:rFonts w:ascii="Arial Narrow" w:hAnsi="Arial Narrow" w:cs="Arial"/>
        </w:rPr>
      </w:pPr>
    </w:p>
    <w:p w14:paraId="21A7A326" w14:textId="77777777" w:rsidR="00D5773F" w:rsidRPr="0027435F" w:rsidRDefault="00D5773F" w:rsidP="00D5773F">
      <w:pPr>
        <w:jc w:val="center"/>
        <w:rPr>
          <w:rFonts w:ascii="Arial Narrow" w:hAnsi="Arial Narrow" w:cs="Arial"/>
          <w:lang w:eastAsia="pl-PL"/>
        </w:rPr>
      </w:pPr>
      <w:r w:rsidRPr="0027435F">
        <w:rPr>
          <w:rFonts w:ascii="Arial Narrow" w:hAnsi="Arial Narrow" w:cs="Arial"/>
          <w:lang w:eastAsia="pl-PL"/>
        </w:rPr>
        <w:t>Na potrzeby postępowania o udzielenie zamówienia publicznego pn.:</w:t>
      </w:r>
    </w:p>
    <w:p w14:paraId="372A9DA1" w14:textId="3C3CCF0B" w:rsidR="00D5773F" w:rsidRDefault="007F727A" w:rsidP="00D5773F">
      <w:pPr>
        <w:shd w:val="clear" w:color="auto" w:fill="FFFFFF"/>
        <w:jc w:val="center"/>
        <w:rPr>
          <w:rFonts w:ascii="Arial Narrow" w:eastAsia="Times New Roman" w:hAnsi="Arial Narrow" w:cs="Times New Roman"/>
          <w:b/>
          <w:bCs/>
          <w:lang w:eastAsia="pl-PL"/>
        </w:rPr>
      </w:pPr>
      <w:r>
        <w:rPr>
          <w:rFonts w:ascii="Arial Narrow" w:eastAsia="Times New Roman" w:hAnsi="Arial Narrow" w:cs="Times New Roman"/>
          <w:b/>
          <w:bCs/>
          <w:lang w:eastAsia="pl-PL"/>
        </w:rPr>
        <w:t>Przebudowa drogi gminnej w miejscowości Wełmice</w:t>
      </w:r>
    </w:p>
    <w:p w14:paraId="78EE057F" w14:textId="77777777" w:rsidR="00D5773F" w:rsidRPr="0027435F" w:rsidRDefault="00D5773F" w:rsidP="00D5773F">
      <w:pPr>
        <w:shd w:val="clear" w:color="auto" w:fill="FFFFFF"/>
        <w:jc w:val="center"/>
        <w:rPr>
          <w:rFonts w:ascii="Arial Narrow" w:eastAsia="Times New Roman" w:hAnsi="Arial Narrow" w:cs="Arial"/>
          <w:lang w:eastAsia="pl-PL"/>
        </w:rPr>
      </w:pPr>
    </w:p>
    <w:p w14:paraId="5E55DB6F" w14:textId="4E2201C3" w:rsidR="00D5773F" w:rsidRDefault="00D5773F" w:rsidP="00D5773F">
      <w:pPr>
        <w:spacing w:line="276" w:lineRule="auto"/>
        <w:jc w:val="both"/>
        <w:rPr>
          <w:rFonts w:ascii="Arial Narrow" w:hAnsi="Arial Narrow" w:cs="Arial"/>
        </w:rPr>
      </w:pPr>
      <w:r>
        <w:rPr>
          <w:rFonts w:ascii="Arial Narrow" w:hAnsi="Arial Narrow" w:cs="Arial"/>
        </w:rPr>
        <w:t xml:space="preserve">Jako pełnomocny przedstawiciel Wykonawcy </w:t>
      </w:r>
      <w:r w:rsidRPr="0027435F">
        <w:rPr>
          <w:rFonts w:ascii="Arial Narrow" w:hAnsi="Arial Narrow" w:cs="Arial"/>
        </w:rPr>
        <w:t xml:space="preserve"> wspólnie ubiegając</w:t>
      </w:r>
      <w:r>
        <w:rPr>
          <w:rFonts w:ascii="Arial Narrow" w:hAnsi="Arial Narrow" w:cs="Arial"/>
        </w:rPr>
        <w:t>ego</w:t>
      </w:r>
      <w:r w:rsidRPr="0027435F">
        <w:rPr>
          <w:rFonts w:ascii="Arial Narrow" w:hAnsi="Arial Narrow" w:cs="Arial"/>
        </w:rPr>
        <w:t xml:space="preserve"> się o udzielenie zamówienia publicznego</w:t>
      </w:r>
      <w:r>
        <w:rPr>
          <w:rFonts w:ascii="Arial Narrow" w:hAnsi="Arial Narrow" w:cs="Arial"/>
        </w:rPr>
        <w:t xml:space="preserve"> - w związku ze złożeniem oferty wspólnej oraz zaistnieniem okoliczności , o których mowa w art.117 ust.4 ustawy </w:t>
      </w:r>
      <w:proofErr w:type="spellStart"/>
      <w:r>
        <w:rPr>
          <w:rFonts w:ascii="Arial Narrow" w:hAnsi="Arial Narrow" w:cs="Arial"/>
        </w:rPr>
        <w:t>Pzp</w:t>
      </w:r>
      <w:proofErr w:type="spellEnd"/>
      <w:r>
        <w:rPr>
          <w:rFonts w:ascii="Arial Narrow" w:hAnsi="Arial Narrow" w:cs="Arial"/>
        </w:rPr>
        <w:t>, oświadczam/my, że:</w:t>
      </w:r>
    </w:p>
    <w:p w14:paraId="1ED02CBC" w14:textId="77777777" w:rsidR="00D5773F" w:rsidRDefault="00D5773F" w:rsidP="00D5773F">
      <w:pPr>
        <w:spacing w:line="276" w:lineRule="auto"/>
        <w:rPr>
          <w:rFonts w:ascii="Arial Narrow" w:hAnsi="Arial Narrow" w:cs="Arial"/>
        </w:rPr>
      </w:pPr>
    </w:p>
    <w:p w14:paraId="3350E1FE" w14:textId="77777777" w:rsidR="00D5773F" w:rsidRDefault="00D5773F" w:rsidP="00D5773F">
      <w:pPr>
        <w:spacing w:line="276" w:lineRule="auto"/>
        <w:rPr>
          <w:rFonts w:ascii="Arial Narrow" w:hAnsi="Arial Narrow" w:cs="Arial"/>
        </w:rPr>
      </w:pPr>
      <w:r>
        <w:rPr>
          <w:rFonts w:ascii="Arial Narrow" w:hAnsi="Arial Narrow" w:cs="Arial"/>
        </w:rPr>
        <w:t xml:space="preserve"> następujące roboty budowlane:</w:t>
      </w:r>
    </w:p>
    <w:p w14:paraId="40FAA1DE" w14:textId="77777777" w:rsidR="00D5773F" w:rsidRDefault="00D5773F" w:rsidP="00D5773F">
      <w:pPr>
        <w:spacing w:line="276" w:lineRule="auto"/>
        <w:rPr>
          <w:rFonts w:ascii="Arial Narrow" w:hAnsi="Arial Narrow" w:cs="Arial"/>
        </w:rPr>
      </w:pPr>
      <w:r>
        <w:rPr>
          <w:rFonts w:ascii="Arial Narrow" w:hAnsi="Arial Narrow" w:cs="Arial"/>
        </w:rPr>
        <w:t>…………………………………………………………..</w:t>
      </w:r>
    </w:p>
    <w:p w14:paraId="6A209E42" w14:textId="77777777" w:rsidR="00D5773F" w:rsidRDefault="00D5773F" w:rsidP="00D5773F">
      <w:pPr>
        <w:spacing w:line="276" w:lineRule="auto"/>
        <w:rPr>
          <w:rFonts w:ascii="Arial Narrow" w:hAnsi="Arial Narrow" w:cs="Arial"/>
        </w:rPr>
      </w:pPr>
    </w:p>
    <w:p w14:paraId="0064374D" w14:textId="77777777" w:rsidR="00D5773F" w:rsidRDefault="00D5773F" w:rsidP="00D5773F">
      <w:pPr>
        <w:spacing w:line="276" w:lineRule="auto"/>
        <w:rPr>
          <w:rFonts w:ascii="Arial Narrow" w:hAnsi="Arial Narrow" w:cs="Arial"/>
        </w:rPr>
      </w:pPr>
    </w:p>
    <w:p w14:paraId="1FAA38FA" w14:textId="77777777" w:rsidR="00D5773F" w:rsidRDefault="00D5773F" w:rsidP="00D5773F">
      <w:pPr>
        <w:spacing w:line="276" w:lineRule="auto"/>
        <w:rPr>
          <w:rFonts w:ascii="Arial Narrow" w:hAnsi="Arial Narrow" w:cs="Arial"/>
        </w:rPr>
      </w:pPr>
      <w:r>
        <w:rPr>
          <w:rFonts w:ascii="Arial Narrow" w:hAnsi="Arial Narrow" w:cs="Arial"/>
        </w:rPr>
        <w:t>będą wykonywane przez następującego wykonawcę:</w:t>
      </w:r>
    </w:p>
    <w:p w14:paraId="6058848B" w14:textId="77777777" w:rsidR="00D5773F" w:rsidRDefault="00D5773F" w:rsidP="00D5773F">
      <w:pPr>
        <w:spacing w:line="276" w:lineRule="auto"/>
        <w:rPr>
          <w:rFonts w:ascii="Arial Narrow" w:hAnsi="Arial Narrow" w:cs="Arial"/>
        </w:rPr>
      </w:pPr>
      <w:r>
        <w:rPr>
          <w:rFonts w:ascii="Arial Narrow" w:hAnsi="Arial Narrow" w:cs="Arial"/>
        </w:rPr>
        <w:t>…………………………………………………………….</w:t>
      </w:r>
    </w:p>
    <w:p w14:paraId="3EE1B9CA" w14:textId="77777777" w:rsidR="00D5773F" w:rsidRPr="000A1243" w:rsidRDefault="00D5773F" w:rsidP="00D5773F">
      <w:pPr>
        <w:spacing w:line="276" w:lineRule="auto"/>
        <w:rPr>
          <w:rFonts w:ascii="Arial Narrow" w:hAnsi="Arial Narrow" w:cs="Arial"/>
          <w:sz w:val="20"/>
          <w:szCs w:val="20"/>
        </w:rPr>
      </w:pPr>
      <w:r w:rsidRPr="000A1243">
        <w:rPr>
          <w:rFonts w:ascii="Arial Narrow" w:hAnsi="Arial Narrow" w:cs="Arial"/>
          <w:sz w:val="20"/>
          <w:szCs w:val="20"/>
        </w:rPr>
        <w:t>/podać nazwę wykonawcy wspólnie ubiegającego się o zamówienie/</w:t>
      </w:r>
    </w:p>
    <w:p w14:paraId="74A1466F" w14:textId="77777777" w:rsidR="00D5773F" w:rsidRDefault="00D5773F" w:rsidP="00D5773F">
      <w:pPr>
        <w:spacing w:line="276" w:lineRule="auto"/>
        <w:rPr>
          <w:rFonts w:ascii="Arial Narrow" w:hAnsi="Arial Narrow" w:cs="Arial"/>
        </w:rPr>
      </w:pPr>
    </w:p>
    <w:p w14:paraId="6A17F82C" w14:textId="77777777" w:rsidR="00D5773F" w:rsidRDefault="00D5773F" w:rsidP="00D5773F">
      <w:pPr>
        <w:spacing w:line="276" w:lineRule="auto"/>
        <w:rPr>
          <w:rFonts w:ascii="Arial Narrow" w:hAnsi="Arial Narrow" w:cs="Arial"/>
        </w:rPr>
      </w:pPr>
    </w:p>
    <w:p w14:paraId="3498A6E6" w14:textId="77777777" w:rsidR="00D5773F" w:rsidRPr="000C47CB" w:rsidRDefault="00D5773F" w:rsidP="00D5773F">
      <w:pPr>
        <w:ind w:left="5664"/>
        <w:rPr>
          <w:rFonts w:ascii="Arial Narrow" w:eastAsia="Times New Roman" w:hAnsi="Arial Narrow" w:cs="Arial"/>
          <w:sz w:val="20"/>
          <w:szCs w:val="20"/>
          <w:lang w:eastAsia="ar-SA"/>
        </w:rPr>
      </w:pPr>
      <w:r w:rsidRPr="000C47CB">
        <w:rPr>
          <w:rFonts w:ascii="Arial Narrow" w:eastAsia="Times New Roman" w:hAnsi="Arial Narrow" w:cs="Arial"/>
          <w:sz w:val="20"/>
          <w:szCs w:val="20"/>
          <w:lang w:eastAsia="ar-SA"/>
        </w:rPr>
        <w:t>Podpisy osób upoważnionych do występowania w imieniu Wykonawcy kwalifikowanym podpisem elektronicznym</w:t>
      </w:r>
      <w:r w:rsidRPr="000C47CB">
        <w:rPr>
          <w:rFonts w:ascii="Arial Narrow" w:hAnsi="Arial Narrow" w:cs="Arial"/>
          <w:sz w:val="20"/>
          <w:szCs w:val="20"/>
        </w:rPr>
        <w:t xml:space="preserve"> </w:t>
      </w:r>
      <w:r w:rsidRPr="000C47CB">
        <w:rPr>
          <w:rFonts w:ascii="Arial Narrow" w:eastAsia="Times New Roman" w:hAnsi="Arial Narrow" w:cs="Arial"/>
          <w:sz w:val="20"/>
          <w:szCs w:val="20"/>
          <w:lang w:eastAsia="ar-SA"/>
        </w:rPr>
        <w:t>lub podpisem zaufanym lub podpisem osobistym</w:t>
      </w:r>
    </w:p>
    <w:p w14:paraId="5F478325" w14:textId="77777777" w:rsidR="00D5773F" w:rsidRPr="000C47CB" w:rsidRDefault="00D5773F" w:rsidP="00D5773F">
      <w:pPr>
        <w:ind w:right="12"/>
        <w:rPr>
          <w:rFonts w:ascii="Arial Narrow" w:hAnsi="Arial Narrow" w:cs="Arial"/>
          <w:b/>
          <w:bCs/>
          <w:sz w:val="20"/>
          <w:szCs w:val="20"/>
        </w:rPr>
      </w:pPr>
    </w:p>
    <w:p w14:paraId="557F081E" w14:textId="77777777" w:rsidR="00D5773F" w:rsidRDefault="00D5773F" w:rsidP="00D5773F">
      <w:pPr>
        <w:ind w:right="12"/>
        <w:rPr>
          <w:rFonts w:ascii="Arial" w:hAnsi="Arial" w:cs="Arial"/>
          <w:b/>
          <w:bCs/>
          <w:sz w:val="20"/>
          <w:szCs w:val="20"/>
        </w:rPr>
      </w:pPr>
    </w:p>
    <w:p w14:paraId="05675366" w14:textId="77777777" w:rsidR="00D5773F" w:rsidRDefault="00D5773F" w:rsidP="00D5773F">
      <w:pPr>
        <w:ind w:right="12"/>
        <w:rPr>
          <w:rFonts w:ascii="Arial" w:hAnsi="Arial" w:cs="Arial"/>
          <w:b/>
          <w:bCs/>
          <w:sz w:val="20"/>
          <w:szCs w:val="20"/>
        </w:rPr>
      </w:pPr>
    </w:p>
    <w:p w14:paraId="67F72421" w14:textId="77777777" w:rsidR="00D5773F" w:rsidRDefault="00D5773F" w:rsidP="00D5773F">
      <w:pPr>
        <w:ind w:right="12"/>
        <w:rPr>
          <w:rFonts w:ascii="Arial" w:hAnsi="Arial" w:cs="Arial"/>
          <w:b/>
          <w:bCs/>
          <w:sz w:val="20"/>
          <w:szCs w:val="20"/>
        </w:rPr>
      </w:pPr>
    </w:p>
    <w:p w14:paraId="0F31E90C" w14:textId="77777777" w:rsidR="00D5773F" w:rsidRDefault="00D5773F" w:rsidP="00D5773F">
      <w:pPr>
        <w:ind w:right="12"/>
        <w:rPr>
          <w:rFonts w:ascii="Arial" w:hAnsi="Arial" w:cs="Arial"/>
          <w:b/>
          <w:bCs/>
          <w:sz w:val="20"/>
          <w:szCs w:val="20"/>
        </w:rPr>
      </w:pPr>
    </w:p>
    <w:p w14:paraId="41BB35C7" w14:textId="460AF406" w:rsidR="00D5773F" w:rsidRDefault="00D5773F"/>
    <w:p w14:paraId="2D407720" w14:textId="640607DA" w:rsidR="00D5773F" w:rsidRDefault="00D5773F"/>
    <w:p w14:paraId="56682071" w14:textId="73B17E9E" w:rsidR="00C02B2F" w:rsidRDefault="00C02B2F"/>
    <w:p w14:paraId="7B535EFE" w14:textId="4870302E" w:rsidR="00C02B2F" w:rsidRDefault="00C02B2F"/>
    <w:p w14:paraId="12F542EF" w14:textId="661585B7" w:rsidR="00C02B2F" w:rsidRDefault="00C02B2F"/>
    <w:p w14:paraId="62B7B4D7" w14:textId="3CA18382" w:rsidR="00C02B2F" w:rsidRDefault="00C02B2F"/>
    <w:p w14:paraId="1B3EDF2E" w14:textId="5604B017" w:rsidR="00C02B2F" w:rsidRDefault="00C02B2F"/>
    <w:p w14:paraId="0CE44E08" w14:textId="2D923D0F" w:rsidR="00C02B2F" w:rsidRDefault="00C02B2F"/>
    <w:p w14:paraId="5E3D2C1C" w14:textId="6BD208D5" w:rsidR="00C02B2F" w:rsidRDefault="00C02B2F"/>
    <w:p w14:paraId="73A9CB56" w14:textId="53EA9B1A" w:rsidR="00C02B2F" w:rsidRDefault="00C02B2F"/>
    <w:p w14:paraId="6A4D0DD5" w14:textId="291898F8" w:rsidR="00C02B2F" w:rsidRDefault="00C02B2F"/>
    <w:p w14:paraId="2FB12DD9" w14:textId="3B38A9CF" w:rsidR="00C02B2F" w:rsidRDefault="00C02B2F"/>
    <w:p w14:paraId="07D74B16" w14:textId="69683925" w:rsidR="00C02B2F" w:rsidRDefault="00C02B2F"/>
    <w:p w14:paraId="5E653C72" w14:textId="6CCCD2DA" w:rsidR="00C02B2F" w:rsidRDefault="00C02B2F"/>
    <w:p w14:paraId="08C1F58D" w14:textId="13F5DB8C" w:rsidR="00C02B2F" w:rsidRDefault="00C02B2F"/>
    <w:p w14:paraId="59F43B9C" w14:textId="099FC0E4" w:rsidR="00C02B2F" w:rsidRDefault="00C02B2F"/>
    <w:p w14:paraId="50B7AFE9" w14:textId="31E4699E" w:rsidR="00C02B2F" w:rsidRDefault="00C02B2F"/>
    <w:p w14:paraId="22B4A26D" w14:textId="06C7E2C7" w:rsidR="00C02B2F" w:rsidRPr="005800B1" w:rsidRDefault="00C02B2F">
      <w:pPr>
        <w:rPr>
          <w:rFonts w:ascii="Arial Narrow" w:hAnsi="Arial Narrow"/>
        </w:rPr>
      </w:pPr>
    </w:p>
    <w:p w14:paraId="4C7E363B" w14:textId="77777777" w:rsidR="00C02B2F" w:rsidRPr="005800B1" w:rsidRDefault="00C02B2F" w:rsidP="005800B1">
      <w:pPr>
        <w:spacing w:after="160" w:line="259" w:lineRule="auto"/>
        <w:ind w:left="6372" w:right="12" w:firstLine="999"/>
        <w:jc w:val="both"/>
        <w:rPr>
          <w:rFonts w:ascii="Arial Narrow" w:hAnsi="Arial Narrow" w:cs="Arial"/>
          <w:bCs/>
          <w:sz w:val="20"/>
          <w:szCs w:val="20"/>
        </w:rPr>
      </w:pPr>
      <w:r w:rsidRPr="005800B1">
        <w:rPr>
          <w:rFonts w:ascii="Arial Narrow" w:hAnsi="Arial Narrow" w:cs="Arial"/>
          <w:bCs/>
          <w:sz w:val="20"/>
          <w:szCs w:val="20"/>
        </w:rPr>
        <w:t>Załącznik nr 6 do SWZ</w:t>
      </w:r>
    </w:p>
    <w:p w14:paraId="20F3422A" w14:textId="77777777" w:rsidR="00C02B2F" w:rsidRPr="005800B1" w:rsidRDefault="00C02B2F" w:rsidP="00C02B2F">
      <w:pPr>
        <w:ind w:right="5954"/>
        <w:rPr>
          <w:rFonts w:ascii="Arial Narrow" w:hAnsi="Arial Narrow" w:cs="Arial"/>
          <w:sz w:val="20"/>
          <w:szCs w:val="20"/>
        </w:rPr>
      </w:pPr>
    </w:p>
    <w:p w14:paraId="2F3DF8BC" w14:textId="77777777" w:rsidR="00C02B2F" w:rsidRPr="005800B1" w:rsidRDefault="00C02B2F" w:rsidP="00C02B2F">
      <w:pPr>
        <w:widowControl w:val="0"/>
        <w:rPr>
          <w:rFonts w:ascii="Arial Narrow" w:eastAsia="NSimSun" w:hAnsi="Arial Narrow" w:cs="Arial"/>
          <w:kern w:val="2"/>
          <w:sz w:val="20"/>
          <w:szCs w:val="20"/>
          <w:lang w:eastAsia="zh-CN" w:bidi="hi-IN"/>
        </w:rPr>
      </w:pPr>
    </w:p>
    <w:tbl>
      <w:tblPr>
        <w:tblW w:w="6379" w:type="dxa"/>
        <w:jc w:val="center"/>
        <w:tblLayout w:type="fixed"/>
        <w:tblCellMar>
          <w:left w:w="70" w:type="dxa"/>
          <w:right w:w="70" w:type="dxa"/>
        </w:tblCellMar>
        <w:tblLook w:val="0000" w:firstRow="0" w:lastRow="0" w:firstColumn="0" w:lastColumn="0" w:noHBand="0" w:noVBand="0"/>
      </w:tblPr>
      <w:tblGrid>
        <w:gridCol w:w="6379"/>
      </w:tblGrid>
      <w:tr w:rsidR="00C02B2F" w:rsidRPr="005800B1" w14:paraId="7FA9F758" w14:textId="77777777" w:rsidTr="006E6CE6">
        <w:trPr>
          <w:trHeight w:val="607"/>
          <w:jc w:val="center"/>
        </w:trPr>
        <w:tc>
          <w:tcPr>
            <w:tcW w:w="6379" w:type="dxa"/>
            <w:tcBorders>
              <w:top w:val="single" w:sz="4" w:space="0" w:color="000000"/>
              <w:left w:val="single" w:sz="4" w:space="0" w:color="000000"/>
              <w:bottom w:val="single" w:sz="4" w:space="0" w:color="000000"/>
              <w:right w:val="single" w:sz="4" w:space="0" w:color="000000"/>
            </w:tcBorders>
          </w:tcPr>
          <w:p w14:paraId="777C15F7" w14:textId="77777777" w:rsidR="00C02B2F" w:rsidRPr="005800B1" w:rsidRDefault="00C02B2F" w:rsidP="006E6CE6">
            <w:pPr>
              <w:widowControl w:val="0"/>
              <w:ind w:right="-108"/>
              <w:rPr>
                <w:rFonts w:ascii="Arial Narrow" w:hAnsi="Arial Narrow" w:cs="Arial"/>
                <w:b/>
                <w:sz w:val="20"/>
                <w:szCs w:val="20"/>
              </w:rPr>
            </w:pPr>
          </w:p>
          <w:p w14:paraId="6E63A47B" w14:textId="77777777" w:rsidR="00C02B2F" w:rsidRPr="005800B1" w:rsidRDefault="00C02B2F" w:rsidP="006E6CE6">
            <w:pPr>
              <w:widowControl w:val="0"/>
              <w:ind w:right="-108"/>
              <w:jc w:val="center"/>
              <w:rPr>
                <w:rFonts w:ascii="Arial Narrow" w:hAnsi="Arial Narrow" w:cs="Arial"/>
                <w:b/>
                <w:sz w:val="20"/>
                <w:szCs w:val="20"/>
              </w:rPr>
            </w:pPr>
            <w:r w:rsidRPr="005800B1">
              <w:rPr>
                <w:rFonts w:ascii="Arial Narrow" w:hAnsi="Arial Narrow" w:cs="Arial"/>
                <w:b/>
                <w:sz w:val="20"/>
                <w:szCs w:val="20"/>
              </w:rPr>
              <w:t>WYKAZ WYKONANYCH ROBÓT BUDOWLANYCH</w:t>
            </w:r>
          </w:p>
        </w:tc>
      </w:tr>
    </w:tbl>
    <w:p w14:paraId="3682E421" w14:textId="77777777" w:rsidR="00C02B2F" w:rsidRPr="005800B1" w:rsidRDefault="00C02B2F" w:rsidP="00C02B2F">
      <w:pPr>
        <w:shd w:val="clear" w:color="auto" w:fill="FFFFFF"/>
        <w:jc w:val="both"/>
        <w:rPr>
          <w:rFonts w:ascii="Arial Narrow" w:eastAsia="Times New Roman" w:hAnsi="Arial Narrow" w:cs="Arial"/>
          <w:sz w:val="20"/>
          <w:szCs w:val="20"/>
          <w:lang w:eastAsia="pl-PL"/>
        </w:rPr>
      </w:pPr>
    </w:p>
    <w:p w14:paraId="567694E3" w14:textId="77777777" w:rsidR="00C02B2F" w:rsidRPr="005800B1" w:rsidRDefault="00C02B2F" w:rsidP="00C02B2F">
      <w:pPr>
        <w:shd w:val="clear" w:color="auto" w:fill="FFFFFF"/>
        <w:spacing w:line="276" w:lineRule="auto"/>
        <w:jc w:val="center"/>
        <w:rPr>
          <w:rFonts w:ascii="Arial Narrow" w:eastAsia="Times New Roman" w:hAnsi="Arial Narrow" w:cs="Arial"/>
          <w:sz w:val="20"/>
          <w:szCs w:val="20"/>
          <w:lang w:eastAsia="pl-PL"/>
        </w:rPr>
      </w:pPr>
      <w:r w:rsidRPr="005800B1">
        <w:rPr>
          <w:rFonts w:ascii="Arial Narrow" w:eastAsia="Times New Roman" w:hAnsi="Arial Narrow" w:cs="Arial"/>
          <w:sz w:val="20"/>
          <w:szCs w:val="20"/>
          <w:lang w:eastAsia="pl-PL"/>
        </w:rPr>
        <w:t>na potrzeby postępowania o udzielenie zamówienia publicznego</w:t>
      </w:r>
    </w:p>
    <w:p w14:paraId="1E3AAC92" w14:textId="12EC60E9" w:rsidR="00C02B2F" w:rsidRPr="005800B1" w:rsidRDefault="00C02B2F" w:rsidP="00C02B2F">
      <w:pPr>
        <w:shd w:val="clear" w:color="auto" w:fill="FFFFFF"/>
        <w:spacing w:line="276" w:lineRule="auto"/>
        <w:jc w:val="center"/>
        <w:rPr>
          <w:rFonts w:ascii="Arial Narrow" w:hAnsi="Arial Narrow" w:cs="Arial"/>
          <w:b/>
          <w:sz w:val="20"/>
          <w:szCs w:val="20"/>
        </w:rPr>
      </w:pPr>
      <w:r w:rsidRPr="005800B1">
        <w:rPr>
          <w:rFonts w:ascii="Arial Narrow" w:eastAsia="Times New Roman" w:hAnsi="Arial Narrow" w:cs="Arial"/>
          <w:sz w:val="20"/>
          <w:szCs w:val="20"/>
          <w:lang w:eastAsia="pl-PL"/>
        </w:rPr>
        <w:t xml:space="preserve">pn. </w:t>
      </w:r>
      <w:r w:rsidR="007F727A" w:rsidRPr="005800B1">
        <w:rPr>
          <w:rFonts w:ascii="Arial Narrow" w:eastAsia="Times New Roman" w:hAnsi="Arial Narrow" w:cs="Arial"/>
          <w:b/>
          <w:bCs/>
          <w:sz w:val="20"/>
          <w:szCs w:val="20"/>
          <w:lang w:eastAsia="pl-PL"/>
        </w:rPr>
        <w:t>Przebudowa drogi gminnej w miejscowości Wełmice</w:t>
      </w:r>
    </w:p>
    <w:p w14:paraId="4BFB2A4A" w14:textId="77777777" w:rsidR="00C02B2F" w:rsidRPr="005800B1" w:rsidRDefault="00C02B2F" w:rsidP="00C02B2F">
      <w:pPr>
        <w:shd w:val="clear" w:color="auto" w:fill="FFFFFF"/>
        <w:spacing w:line="276" w:lineRule="auto"/>
        <w:jc w:val="both"/>
        <w:rPr>
          <w:rFonts w:ascii="Arial Narrow" w:hAnsi="Arial Narrow" w:cs="Arial"/>
          <w:b/>
          <w:sz w:val="20"/>
          <w:szCs w:val="20"/>
        </w:rPr>
      </w:pPr>
      <w:r w:rsidRPr="005800B1">
        <w:rPr>
          <w:rStyle w:val="FontStyle67"/>
          <w:rFonts w:ascii="Arial Narrow" w:hAnsi="Arial Narrow"/>
        </w:rPr>
        <w:t>- w okresie ostatnich 5 lat przed upływem terminu składania ofert, a jeżeli okres prowadzenia działalności jest krótszy - w tym okresie, wraz z podaniem ich rodzaju i wartości, daty i miejsca wykonania oraz załączeniem dowodów dotyczących najważniejszych robót, określających czy roboty te zostały wykonane w sposób należyty</w:t>
      </w:r>
      <w:r w:rsidRPr="005800B1">
        <w:rPr>
          <w:rFonts w:ascii="Arial Narrow" w:hAnsi="Arial Narrow" w:cs="Arial"/>
          <w:sz w:val="20"/>
          <w:szCs w:val="20"/>
        </w:rPr>
        <w:t xml:space="preserve">, </w:t>
      </w:r>
      <w:r w:rsidRPr="005800B1">
        <w:rPr>
          <w:rStyle w:val="FontStyle67"/>
          <w:rFonts w:ascii="Arial Narrow" w:hAnsi="Arial Narrow"/>
        </w:rPr>
        <w:t>w szczególności informacji o tym czy roboty zostały wykonane zgodnie z przepisami prawa budowlanego i prawidłowo ukończone</w:t>
      </w:r>
    </w:p>
    <w:p w14:paraId="7D923D22" w14:textId="77777777" w:rsidR="00C02B2F" w:rsidRPr="005800B1" w:rsidRDefault="00C02B2F" w:rsidP="00C02B2F">
      <w:pPr>
        <w:shd w:val="clear" w:color="auto" w:fill="FFFFFF"/>
        <w:spacing w:line="276" w:lineRule="auto"/>
        <w:jc w:val="both"/>
        <w:rPr>
          <w:rFonts w:ascii="Arial Narrow" w:hAnsi="Arial Narrow"/>
          <w:sz w:val="20"/>
          <w:szCs w:val="20"/>
        </w:rPr>
      </w:pPr>
    </w:p>
    <w:p w14:paraId="6E4042E6" w14:textId="1D596048" w:rsidR="00C02B2F" w:rsidRPr="005800B1" w:rsidRDefault="00C02B2F" w:rsidP="00C02B2F">
      <w:pPr>
        <w:ind w:right="20"/>
        <w:jc w:val="both"/>
        <w:rPr>
          <w:rFonts w:ascii="Arial Narrow" w:hAnsi="Arial Narrow"/>
          <w:color w:val="FF0000"/>
          <w:sz w:val="20"/>
          <w:szCs w:val="20"/>
        </w:rPr>
      </w:pPr>
      <w:r w:rsidRPr="005800B1">
        <w:rPr>
          <w:rFonts w:ascii="Arial Narrow" w:hAnsi="Arial Narrow"/>
          <w:sz w:val="20"/>
          <w:szCs w:val="20"/>
        </w:rPr>
        <w:t xml:space="preserve">Wykonawca spełni warunek, jeżeli wykaże, że w okresie ostatnich 5 lat przed upływem terminu składania ofert, a jeżeli okres prowadzenia działalności jest krótszy - w tym okresie, wykonał należycie co </w:t>
      </w:r>
      <w:r w:rsidRPr="005800B1">
        <w:rPr>
          <w:rFonts w:ascii="Arial Narrow" w:hAnsi="Arial Narrow"/>
          <w:b/>
          <w:color w:val="FF0000"/>
          <w:sz w:val="20"/>
          <w:szCs w:val="20"/>
          <w:u w:val="single"/>
        </w:rPr>
        <w:t xml:space="preserve">1 robotę budowlaną polegającą na budowie, przebudowie lub modernizacji </w:t>
      </w:r>
      <w:r w:rsidR="007F727A" w:rsidRPr="005800B1">
        <w:rPr>
          <w:rFonts w:ascii="Arial Narrow" w:hAnsi="Arial Narrow"/>
          <w:b/>
          <w:color w:val="FF0000"/>
          <w:sz w:val="20"/>
          <w:szCs w:val="20"/>
          <w:u w:val="single"/>
        </w:rPr>
        <w:t xml:space="preserve">drogi o nawierzchni bitumicznej </w:t>
      </w:r>
      <w:r w:rsidRPr="005800B1">
        <w:rPr>
          <w:rFonts w:ascii="Arial Narrow" w:hAnsi="Arial Narrow"/>
          <w:b/>
          <w:color w:val="FF0000"/>
          <w:sz w:val="20"/>
          <w:szCs w:val="20"/>
          <w:u w:val="single"/>
        </w:rPr>
        <w:t>o wartości minimum 100.000zł brutto</w:t>
      </w:r>
      <w:r w:rsidRPr="005800B1">
        <w:rPr>
          <w:rFonts w:ascii="Arial Narrow" w:hAnsi="Arial Narrow"/>
          <w:color w:val="FF0000"/>
          <w:sz w:val="20"/>
          <w:szCs w:val="20"/>
        </w:rPr>
        <w:t xml:space="preserve">. </w:t>
      </w:r>
    </w:p>
    <w:p w14:paraId="32537402" w14:textId="77777777" w:rsidR="00C02B2F" w:rsidRPr="005800B1" w:rsidRDefault="00C02B2F" w:rsidP="00C02B2F">
      <w:pPr>
        <w:shd w:val="clear" w:color="auto" w:fill="FFFFFF"/>
        <w:spacing w:line="276" w:lineRule="auto"/>
        <w:jc w:val="both"/>
        <w:rPr>
          <w:rFonts w:ascii="Arial Narrow" w:hAnsi="Arial Narrow" w:cs="Arial"/>
          <w:b/>
          <w:sz w:val="20"/>
          <w:szCs w:val="20"/>
        </w:rPr>
      </w:pPr>
    </w:p>
    <w:p w14:paraId="46962D58" w14:textId="77777777" w:rsidR="00C02B2F" w:rsidRPr="005800B1" w:rsidRDefault="00C02B2F" w:rsidP="00C02B2F">
      <w:pPr>
        <w:shd w:val="clear" w:color="auto" w:fill="FFFFFF"/>
        <w:spacing w:line="276" w:lineRule="auto"/>
        <w:jc w:val="both"/>
        <w:rPr>
          <w:rFonts w:ascii="Arial Narrow" w:eastAsia="Times New Roman" w:hAnsi="Arial Narrow" w:cs="Arial"/>
          <w:sz w:val="20"/>
          <w:szCs w:val="20"/>
          <w:lang w:eastAsia="pl-PL"/>
        </w:rPr>
      </w:pPr>
    </w:p>
    <w:tbl>
      <w:tblPr>
        <w:tblW w:w="101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3611"/>
        <w:gridCol w:w="1418"/>
        <w:gridCol w:w="2268"/>
        <w:gridCol w:w="2410"/>
      </w:tblGrid>
      <w:tr w:rsidR="00C02B2F" w:rsidRPr="005800B1" w14:paraId="4D7DB739" w14:textId="77777777" w:rsidTr="006E6CE6">
        <w:trPr>
          <w:cantSplit/>
          <w:trHeight w:val="1054"/>
        </w:trPr>
        <w:tc>
          <w:tcPr>
            <w:tcW w:w="426" w:type="dxa"/>
            <w:shd w:val="clear" w:color="auto" w:fill="E6E6E6"/>
            <w:vAlign w:val="center"/>
          </w:tcPr>
          <w:p w14:paraId="0A5660CA" w14:textId="77777777" w:rsidR="00C02B2F" w:rsidRPr="005800B1" w:rsidRDefault="00C02B2F" w:rsidP="006E6CE6">
            <w:pPr>
              <w:spacing w:line="276" w:lineRule="auto"/>
              <w:jc w:val="center"/>
              <w:rPr>
                <w:rFonts w:ascii="Arial Narrow" w:hAnsi="Arial Narrow" w:cs="Arial"/>
                <w:b/>
                <w:bCs/>
                <w:sz w:val="20"/>
                <w:szCs w:val="20"/>
              </w:rPr>
            </w:pPr>
            <w:proofErr w:type="spellStart"/>
            <w:r w:rsidRPr="005800B1">
              <w:rPr>
                <w:rFonts w:ascii="Arial Narrow" w:hAnsi="Arial Narrow" w:cs="Arial"/>
                <w:b/>
                <w:bCs/>
                <w:sz w:val="20"/>
                <w:szCs w:val="20"/>
              </w:rPr>
              <w:t>l.p</w:t>
            </w:r>
            <w:proofErr w:type="spellEnd"/>
          </w:p>
        </w:tc>
        <w:tc>
          <w:tcPr>
            <w:tcW w:w="3611" w:type="dxa"/>
            <w:shd w:val="clear" w:color="auto" w:fill="E6E6E6"/>
          </w:tcPr>
          <w:p w14:paraId="2ECBD45D" w14:textId="77777777" w:rsidR="00C02B2F" w:rsidRPr="005800B1" w:rsidRDefault="00C02B2F" w:rsidP="006E6CE6">
            <w:pPr>
              <w:spacing w:line="276" w:lineRule="auto"/>
              <w:jc w:val="center"/>
              <w:rPr>
                <w:rFonts w:ascii="Arial Narrow" w:hAnsi="Arial Narrow" w:cs="Arial"/>
                <w:b/>
                <w:bCs/>
                <w:sz w:val="20"/>
                <w:szCs w:val="20"/>
              </w:rPr>
            </w:pPr>
            <w:r w:rsidRPr="005800B1">
              <w:rPr>
                <w:rFonts w:ascii="Arial Narrow" w:hAnsi="Arial Narrow" w:cs="Arial"/>
                <w:b/>
                <w:bCs/>
                <w:sz w:val="20"/>
                <w:szCs w:val="20"/>
              </w:rPr>
              <w:t xml:space="preserve">Nazwa i opis zadania lokalizacja </w:t>
            </w:r>
          </w:p>
          <w:p w14:paraId="5C9EC95A" w14:textId="77777777" w:rsidR="00C02B2F" w:rsidRPr="005800B1" w:rsidRDefault="00C02B2F" w:rsidP="006E6CE6">
            <w:pPr>
              <w:spacing w:line="276" w:lineRule="auto"/>
              <w:jc w:val="center"/>
              <w:rPr>
                <w:rFonts w:ascii="Arial Narrow" w:hAnsi="Arial Narrow" w:cs="Arial"/>
                <w:b/>
                <w:bCs/>
                <w:sz w:val="20"/>
                <w:szCs w:val="20"/>
              </w:rPr>
            </w:pPr>
            <w:r w:rsidRPr="005800B1">
              <w:rPr>
                <w:rFonts w:ascii="Arial Narrow" w:hAnsi="Arial Narrow" w:cs="Arial"/>
                <w:sz w:val="20"/>
                <w:szCs w:val="20"/>
              </w:rPr>
              <w:t>(należy określić informacje istotne dla spełnienia warunku udziału w postępowaniu)</w:t>
            </w:r>
          </w:p>
        </w:tc>
        <w:tc>
          <w:tcPr>
            <w:tcW w:w="1418" w:type="dxa"/>
            <w:shd w:val="pct12" w:color="auto" w:fill="auto"/>
          </w:tcPr>
          <w:p w14:paraId="529F6C2B" w14:textId="77777777" w:rsidR="00C02B2F" w:rsidRPr="005800B1" w:rsidRDefault="00C02B2F" w:rsidP="006E6CE6">
            <w:pPr>
              <w:spacing w:line="276" w:lineRule="auto"/>
              <w:jc w:val="center"/>
              <w:rPr>
                <w:rFonts w:ascii="Arial Narrow" w:hAnsi="Arial Narrow" w:cs="Arial"/>
                <w:b/>
                <w:bCs/>
                <w:sz w:val="19"/>
                <w:szCs w:val="19"/>
              </w:rPr>
            </w:pPr>
            <w:r w:rsidRPr="005800B1">
              <w:rPr>
                <w:rFonts w:ascii="Arial Narrow" w:hAnsi="Arial Narrow" w:cs="Arial"/>
                <w:b/>
                <w:bCs/>
                <w:sz w:val="19"/>
                <w:szCs w:val="19"/>
              </w:rPr>
              <w:t xml:space="preserve">Wartość robót spełniających warunek </w:t>
            </w:r>
          </w:p>
          <w:p w14:paraId="49058BBB" w14:textId="77777777" w:rsidR="00C02B2F" w:rsidRPr="005800B1" w:rsidRDefault="00C02B2F" w:rsidP="006E6CE6">
            <w:pPr>
              <w:spacing w:line="276" w:lineRule="auto"/>
              <w:jc w:val="center"/>
              <w:rPr>
                <w:rFonts w:ascii="Arial Narrow" w:hAnsi="Arial Narrow" w:cs="Arial"/>
                <w:sz w:val="20"/>
                <w:szCs w:val="20"/>
              </w:rPr>
            </w:pPr>
            <w:r w:rsidRPr="005800B1">
              <w:rPr>
                <w:rFonts w:ascii="Arial Narrow" w:hAnsi="Arial Narrow" w:cs="Arial"/>
                <w:sz w:val="19"/>
                <w:szCs w:val="19"/>
              </w:rPr>
              <w:t>w PLN</w:t>
            </w:r>
          </w:p>
        </w:tc>
        <w:tc>
          <w:tcPr>
            <w:tcW w:w="2268" w:type="dxa"/>
            <w:shd w:val="pct12" w:color="auto" w:fill="auto"/>
          </w:tcPr>
          <w:p w14:paraId="74CE642A" w14:textId="77777777" w:rsidR="00C02B2F" w:rsidRPr="005800B1" w:rsidRDefault="00C02B2F" w:rsidP="006E6CE6">
            <w:pPr>
              <w:spacing w:line="276" w:lineRule="auto"/>
              <w:jc w:val="center"/>
              <w:rPr>
                <w:rFonts w:ascii="Arial Narrow" w:hAnsi="Arial Narrow" w:cs="Arial"/>
                <w:b/>
                <w:bCs/>
                <w:sz w:val="20"/>
                <w:szCs w:val="20"/>
              </w:rPr>
            </w:pPr>
            <w:r w:rsidRPr="005800B1">
              <w:rPr>
                <w:rFonts w:ascii="Arial Narrow" w:hAnsi="Arial Narrow" w:cs="Arial"/>
                <w:b/>
                <w:bCs/>
                <w:sz w:val="20"/>
                <w:szCs w:val="20"/>
              </w:rPr>
              <w:t>Termin realizacji</w:t>
            </w:r>
          </w:p>
          <w:p w14:paraId="2CE59A4B" w14:textId="77777777" w:rsidR="00C02B2F" w:rsidRPr="005800B1" w:rsidRDefault="00C02B2F" w:rsidP="006E6CE6">
            <w:pPr>
              <w:spacing w:line="276" w:lineRule="auto"/>
              <w:jc w:val="center"/>
              <w:rPr>
                <w:rFonts w:ascii="Arial Narrow" w:hAnsi="Arial Narrow" w:cs="Arial"/>
                <w:b/>
                <w:bCs/>
                <w:sz w:val="20"/>
                <w:szCs w:val="20"/>
              </w:rPr>
            </w:pPr>
            <w:r w:rsidRPr="005800B1">
              <w:rPr>
                <w:rFonts w:ascii="Arial Narrow" w:hAnsi="Arial Narrow" w:cs="Arial"/>
                <w:sz w:val="20"/>
                <w:szCs w:val="20"/>
              </w:rPr>
              <w:t>(dzień, miesiąc i rok rozpoczęcia oraz zakończenia)</w:t>
            </w:r>
          </w:p>
        </w:tc>
        <w:tc>
          <w:tcPr>
            <w:tcW w:w="2410" w:type="dxa"/>
            <w:shd w:val="pct12" w:color="auto" w:fill="auto"/>
          </w:tcPr>
          <w:p w14:paraId="7F5CEC9C" w14:textId="77777777" w:rsidR="00C02B2F" w:rsidRPr="005800B1" w:rsidRDefault="00C02B2F" w:rsidP="006E6CE6">
            <w:pPr>
              <w:spacing w:line="276" w:lineRule="auto"/>
              <w:jc w:val="center"/>
              <w:rPr>
                <w:rFonts w:ascii="Arial Narrow" w:hAnsi="Arial Narrow" w:cs="Arial"/>
                <w:b/>
                <w:bCs/>
                <w:sz w:val="20"/>
                <w:szCs w:val="20"/>
              </w:rPr>
            </w:pPr>
            <w:r w:rsidRPr="005800B1">
              <w:rPr>
                <w:rFonts w:ascii="Arial Narrow" w:hAnsi="Arial Narrow" w:cs="Arial"/>
                <w:b/>
                <w:bCs/>
                <w:sz w:val="20"/>
                <w:szCs w:val="20"/>
              </w:rPr>
              <w:t>Nazwy i adres</w:t>
            </w:r>
          </w:p>
          <w:p w14:paraId="2AEE13CF" w14:textId="77777777" w:rsidR="00C02B2F" w:rsidRPr="005800B1" w:rsidRDefault="00C02B2F" w:rsidP="006E6CE6">
            <w:pPr>
              <w:spacing w:line="276" w:lineRule="auto"/>
              <w:jc w:val="center"/>
              <w:rPr>
                <w:rFonts w:ascii="Arial Narrow" w:hAnsi="Arial Narrow" w:cs="Arial"/>
                <w:b/>
                <w:bCs/>
                <w:sz w:val="20"/>
                <w:szCs w:val="20"/>
              </w:rPr>
            </w:pPr>
            <w:r w:rsidRPr="005800B1">
              <w:rPr>
                <w:rFonts w:ascii="Arial Narrow" w:hAnsi="Arial Narrow" w:cs="Arial"/>
                <w:b/>
                <w:bCs/>
                <w:sz w:val="20"/>
                <w:szCs w:val="20"/>
              </w:rPr>
              <w:t>zamawiającego</w:t>
            </w:r>
          </w:p>
          <w:p w14:paraId="0A7ABED9" w14:textId="77777777" w:rsidR="00C02B2F" w:rsidRPr="005800B1" w:rsidRDefault="00C02B2F" w:rsidP="006E6CE6">
            <w:pPr>
              <w:spacing w:line="276" w:lineRule="auto"/>
              <w:jc w:val="center"/>
              <w:rPr>
                <w:rFonts w:ascii="Arial Narrow" w:hAnsi="Arial Narrow" w:cs="Arial"/>
                <w:sz w:val="20"/>
                <w:szCs w:val="20"/>
              </w:rPr>
            </w:pPr>
            <w:r w:rsidRPr="005800B1">
              <w:rPr>
                <w:rFonts w:ascii="Arial Narrow" w:hAnsi="Arial Narrow" w:cs="Arial"/>
                <w:sz w:val="20"/>
                <w:szCs w:val="20"/>
              </w:rPr>
              <w:t>(nazwa, adres,</w:t>
            </w:r>
          </w:p>
          <w:p w14:paraId="21F84BB9" w14:textId="77777777" w:rsidR="00C02B2F" w:rsidRPr="005800B1" w:rsidRDefault="00C02B2F" w:rsidP="006E6CE6">
            <w:pPr>
              <w:spacing w:line="276" w:lineRule="auto"/>
              <w:jc w:val="center"/>
              <w:rPr>
                <w:rFonts w:ascii="Arial Narrow" w:hAnsi="Arial Narrow" w:cs="Arial"/>
                <w:b/>
                <w:bCs/>
                <w:sz w:val="20"/>
                <w:szCs w:val="20"/>
              </w:rPr>
            </w:pPr>
            <w:r w:rsidRPr="005800B1">
              <w:rPr>
                <w:rFonts w:ascii="Arial Narrow" w:hAnsi="Arial Narrow" w:cs="Arial"/>
                <w:sz w:val="20"/>
                <w:szCs w:val="20"/>
              </w:rPr>
              <w:t>nr telefonu)</w:t>
            </w:r>
          </w:p>
        </w:tc>
      </w:tr>
      <w:tr w:rsidR="00C02B2F" w:rsidRPr="005800B1" w14:paraId="5F9005DB" w14:textId="77777777" w:rsidTr="006E6CE6">
        <w:trPr>
          <w:cantSplit/>
          <w:trHeight w:val="447"/>
        </w:trPr>
        <w:tc>
          <w:tcPr>
            <w:tcW w:w="426" w:type="dxa"/>
          </w:tcPr>
          <w:p w14:paraId="6AEAD654" w14:textId="77777777" w:rsidR="00C02B2F" w:rsidRPr="005800B1" w:rsidRDefault="00C02B2F" w:rsidP="006E6CE6">
            <w:pPr>
              <w:spacing w:line="276" w:lineRule="auto"/>
              <w:jc w:val="both"/>
              <w:rPr>
                <w:rFonts w:ascii="Arial Narrow" w:hAnsi="Arial Narrow" w:cs="Arial"/>
                <w:b/>
                <w:bCs/>
                <w:sz w:val="20"/>
                <w:szCs w:val="20"/>
              </w:rPr>
            </w:pPr>
            <w:r w:rsidRPr="005800B1">
              <w:rPr>
                <w:rFonts w:ascii="Arial Narrow" w:hAnsi="Arial Narrow" w:cs="Arial"/>
                <w:b/>
                <w:bCs/>
                <w:sz w:val="20"/>
                <w:szCs w:val="20"/>
              </w:rPr>
              <w:t>1</w:t>
            </w:r>
          </w:p>
        </w:tc>
        <w:tc>
          <w:tcPr>
            <w:tcW w:w="3611" w:type="dxa"/>
          </w:tcPr>
          <w:p w14:paraId="4E2D3F70" w14:textId="77777777" w:rsidR="00C02B2F" w:rsidRPr="005800B1" w:rsidRDefault="00C02B2F" w:rsidP="006E6CE6">
            <w:pPr>
              <w:spacing w:line="276" w:lineRule="auto"/>
              <w:jc w:val="both"/>
              <w:rPr>
                <w:rFonts w:ascii="Arial Narrow" w:hAnsi="Arial Narrow" w:cs="Arial"/>
                <w:b/>
                <w:bCs/>
                <w:sz w:val="20"/>
                <w:szCs w:val="20"/>
              </w:rPr>
            </w:pPr>
            <w:r w:rsidRPr="005800B1">
              <w:rPr>
                <w:rFonts w:ascii="Arial Narrow" w:hAnsi="Arial Narrow" w:cs="Arial"/>
                <w:b/>
                <w:bCs/>
                <w:sz w:val="20"/>
                <w:szCs w:val="20"/>
              </w:rPr>
              <w:t>Nazwa:</w:t>
            </w:r>
          </w:p>
          <w:p w14:paraId="38E78D52" w14:textId="77777777" w:rsidR="00C02B2F" w:rsidRPr="005800B1" w:rsidRDefault="00C02B2F" w:rsidP="006E6CE6">
            <w:pPr>
              <w:spacing w:line="276" w:lineRule="auto"/>
              <w:jc w:val="both"/>
              <w:rPr>
                <w:rFonts w:ascii="Arial Narrow" w:hAnsi="Arial Narrow" w:cs="Arial"/>
                <w:b/>
                <w:bCs/>
                <w:sz w:val="20"/>
                <w:szCs w:val="20"/>
              </w:rPr>
            </w:pPr>
            <w:r w:rsidRPr="005800B1">
              <w:rPr>
                <w:rFonts w:ascii="Arial Narrow" w:hAnsi="Arial Narrow" w:cs="Arial"/>
                <w:b/>
                <w:bCs/>
                <w:sz w:val="20"/>
                <w:szCs w:val="20"/>
              </w:rPr>
              <w:t>Lokalizacja:</w:t>
            </w:r>
          </w:p>
          <w:p w14:paraId="26255044" w14:textId="77777777" w:rsidR="00C02B2F" w:rsidRPr="005800B1" w:rsidRDefault="00C02B2F" w:rsidP="006E6CE6">
            <w:pPr>
              <w:spacing w:line="276" w:lineRule="auto"/>
              <w:rPr>
                <w:rFonts w:ascii="Arial Narrow" w:hAnsi="Arial Narrow" w:cs="Arial"/>
                <w:bCs/>
                <w:sz w:val="20"/>
                <w:szCs w:val="20"/>
              </w:rPr>
            </w:pPr>
            <w:r w:rsidRPr="005800B1">
              <w:rPr>
                <w:rFonts w:ascii="Arial Narrow" w:hAnsi="Arial Narrow" w:cs="Arial"/>
                <w:b/>
                <w:bCs/>
                <w:sz w:val="20"/>
                <w:szCs w:val="20"/>
              </w:rPr>
              <w:t>Opis:</w:t>
            </w:r>
            <w:r w:rsidRPr="005800B1">
              <w:rPr>
                <w:rFonts w:ascii="Arial Narrow" w:hAnsi="Arial Narrow" w:cs="Arial"/>
                <w:bCs/>
                <w:sz w:val="20"/>
                <w:szCs w:val="20"/>
              </w:rPr>
              <w:t xml:space="preserve"> </w:t>
            </w:r>
          </w:p>
          <w:p w14:paraId="00851381" w14:textId="77777777" w:rsidR="00C02B2F" w:rsidRPr="005800B1" w:rsidRDefault="00C02B2F" w:rsidP="006E6CE6">
            <w:pPr>
              <w:spacing w:line="276" w:lineRule="auto"/>
              <w:jc w:val="center"/>
              <w:rPr>
                <w:rFonts w:ascii="Arial Narrow" w:hAnsi="Arial Narrow" w:cs="Arial"/>
                <w:bCs/>
                <w:sz w:val="20"/>
                <w:szCs w:val="20"/>
              </w:rPr>
            </w:pPr>
          </w:p>
        </w:tc>
        <w:tc>
          <w:tcPr>
            <w:tcW w:w="1418" w:type="dxa"/>
          </w:tcPr>
          <w:p w14:paraId="0C49E454" w14:textId="77777777" w:rsidR="00C02B2F" w:rsidRPr="005800B1" w:rsidRDefault="00C02B2F" w:rsidP="006E6CE6">
            <w:pPr>
              <w:spacing w:line="276" w:lineRule="auto"/>
              <w:jc w:val="both"/>
              <w:rPr>
                <w:rFonts w:ascii="Arial Narrow" w:hAnsi="Arial Narrow" w:cs="Arial"/>
                <w:b/>
                <w:bCs/>
                <w:sz w:val="20"/>
                <w:szCs w:val="20"/>
              </w:rPr>
            </w:pPr>
          </w:p>
        </w:tc>
        <w:tc>
          <w:tcPr>
            <w:tcW w:w="2268" w:type="dxa"/>
          </w:tcPr>
          <w:p w14:paraId="09C9214B" w14:textId="77777777" w:rsidR="00C02B2F" w:rsidRPr="005800B1" w:rsidRDefault="00C02B2F" w:rsidP="006E6CE6">
            <w:pPr>
              <w:spacing w:line="276" w:lineRule="auto"/>
              <w:jc w:val="both"/>
              <w:rPr>
                <w:rFonts w:ascii="Arial Narrow" w:hAnsi="Arial Narrow" w:cs="Arial"/>
                <w:b/>
                <w:bCs/>
                <w:sz w:val="20"/>
                <w:szCs w:val="20"/>
              </w:rPr>
            </w:pPr>
            <w:r w:rsidRPr="005800B1">
              <w:rPr>
                <w:rFonts w:ascii="Arial Narrow" w:hAnsi="Arial Narrow" w:cs="Arial"/>
                <w:b/>
                <w:bCs/>
                <w:sz w:val="20"/>
                <w:szCs w:val="20"/>
              </w:rPr>
              <w:t>Rozpoczęcie:</w:t>
            </w:r>
          </w:p>
          <w:p w14:paraId="040EF0C3" w14:textId="77777777" w:rsidR="00C02B2F" w:rsidRPr="005800B1" w:rsidRDefault="00C02B2F" w:rsidP="006E6CE6">
            <w:pPr>
              <w:spacing w:line="276" w:lineRule="auto"/>
              <w:jc w:val="both"/>
              <w:rPr>
                <w:rFonts w:ascii="Arial Narrow" w:hAnsi="Arial Narrow" w:cs="Arial"/>
                <w:b/>
                <w:bCs/>
                <w:sz w:val="20"/>
                <w:szCs w:val="20"/>
              </w:rPr>
            </w:pPr>
          </w:p>
          <w:p w14:paraId="4C370EA4" w14:textId="77777777" w:rsidR="00C02B2F" w:rsidRPr="005800B1" w:rsidRDefault="00C02B2F" w:rsidP="006E6CE6">
            <w:pPr>
              <w:spacing w:line="276" w:lineRule="auto"/>
              <w:jc w:val="both"/>
              <w:rPr>
                <w:rFonts w:ascii="Arial Narrow" w:hAnsi="Arial Narrow" w:cs="Arial"/>
                <w:b/>
                <w:bCs/>
                <w:sz w:val="20"/>
                <w:szCs w:val="20"/>
              </w:rPr>
            </w:pPr>
            <w:r w:rsidRPr="005800B1">
              <w:rPr>
                <w:rFonts w:ascii="Arial Narrow" w:hAnsi="Arial Narrow" w:cs="Arial"/>
                <w:b/>
                <w:bCs/>
                <w:sz w:val="20"/>
                <w:szCs w:val="20"/>
              </w:rPr>
              <w:t>Zakończenie:</w:t>
            </w:r>
          </w:p>
          <w:p w14:paraId="773988B2" w14:textId="77777777" w:rsidR="00C02B2F" w:rsidRPr="005800B1" w:rsidRDefault="00C02B2F" w:rsidP="006E6CE6">
            <w:pPr>
              <w:spacing w:line="276" w:lineRule="auto"/>
              <w:jc w:val="both"/>
              <w:rPr>
                <w:rFonts w:ascii="Arial Narrow" w:hAnsi="Arial Narrow" w:cs="Arial"/>
                <w:bCs/>
                <w:i/>
                <w:sz w:val="20"/>
                <w:szCs w:val="20"/>
              </w:rPr>
            </w:pPr>
          </w:p>
          <w:p w14:paraId="753E1863" w14:textId="77777777" w:rsidR="00C02B2F" w:rsidRPr="005800B1" w:rsidRDefault="00C02B2F" w:rsidP="006E6CE6">
            <w:pPr>
              <w:spacing w:line="276" w:lineRule="auto"/>
              <w:jc w:val="both"/>
              <w:rPr>
                <w:rFonts w:ascii="Arial Narrow" w:hAnsi="Arial Narrow" w:cs="Arial"/>
                <w:b/>
                <w:bCs/>
                <w:sz w:val="20"/>
                <w:szCs w:val="20"/>
              </w:rPr>
            </w:pPr>
          </w:p>
        </w:tc>
        <w:tc>
          <w:tcPr>
            <w:tcW w:w="2410" w:type="dxa"/>
          </w:tcPr>
          <w:p w14:paraId="6A3A7464" w14:textId="77777777" w:rsidR="00C02B2F" w:rsidRPr="005800B1" w:rsidRDefault="00C02B2F" w:rsidP="006E6CE6">
            <w:pPr>
              <w:spacing w:line="276" w:lineRule="auto"/>
              <w:jc w:val="both"/>
              <w:rPr>
                <w:rFonts w:ascii="Arial Narrow" w:hAnsi="Arial Narrow" w:cs="Arial"/>
                <w:b/>
                <w:bCs/>
                <w:sz w:val="20"/>
                <w:szCs w:val="20"/>
              </w:rPr>
            </w:pPr>
          </w:p>
        </w:tc>
      </w:tr>
    </w:tbl>
    <w:p w14:paraId="333D811F" w14:textId="77777777" w:rsidR="00C02B2F" w:rsidRPr="005800B1" w:rsidRDefault="00C02B2F" w:rsidP="00C02B2F">
      <w:pPr>
        <w:spacing w:line="276" w:lineRule="auto"/>
        <w:jc w:val="both"/>
        <w:rPr>
          <w:rFonts w:ascii="Arial Narrow" w:hAnsi="Arial Narrow" w:cs="Arial"/>
          <w:i/>
          <w:iCs/>
          <w:sz w:val="16"/>
          <w:szCs w:val="16"/>
        </w:rPr>
      </w:pPr>
    </w:p>
    <w:p w14:paraId="598F3E94" w14:textId="77777777" w:rsidR="00C02B2F" w:rsidRDefault="00C02B2F" w:rsidP="00C02B2F">
      <w:pPr>
        <w:spacing w:line="276" w:lineRule="auto"/>
        <w:jc w:val="both"/>
        <w:rPr>
          <w:rFonts w:ascii="Arial" w:hAnsi="Arial" w:cs="Arial"/>
          <w:i/>
          <w:iCs/>
          <w:sz w:val="16"/>
          <w:szCs w:val="16"/>
        </w:rPr>
      </w:pPr>
    </w:p>
    <w:p w14:paraId="67609612" w14:textId="77777777" w:rsidR="00C02B2F" w:rsidRDefault="00C02B2F" w:rsidP="00C02B2F">
      <w:pPr>
        <w:spacing w:line="276" w:lineRule="auto"/>
        <w:jc w:val="both"/>
        <w:rPr>
          <w:rFonts w:ascii="Arial" w:hAnsi="Arial" w:cs="Arial"/>
          <w:i/>
          <w:iCs/>
          <w:sz w:val="16"/>
          <w:szCs w:val="16"/>
        </w:rPr>
      </w:pPr>
    </w:p>
    <w:p w14:paraId="7F6A165D" w14:textId="77777777" w:rsidR="00C02B2F" w:rsidRPr="00573F8A" w:rsidRDefault="00C02B2F" w:rsidP="00C02B2F">
      <w:pPr>
        <w:spacing w:line="276" w:lineRule="auto"/>
        <w:jc w:val="both"/>
        <w:rPr>
          <w:rFonts w:ascii="Arial" w:hAnsi="Arial" w:cs="Arial"/>
          <w:i/>
          <w:iCs/>
          <w:sz w:val="16"/>
          <w:szCs w:val="16"/>
        </w:rPr>
      </w:pPr>
      <w:r w:rsidRPr="00573F8A">
        <w:rPr>
          <w:rFonts w:ascii="Arial" w:hAnsi="Arial" w:cs="Arial"/>
          <w:i/>
          <w:iCs/>
          <w:sz w:val="16"/>
          <w:szCs w:val="16"/>
        </w:rPr>
        <w:t xml:space="preserve">Uwaga:  Należy </w:t>
      </w:r>
      <w:r w:rsidRPr="00904D1C">
        <w:rPr>
          <w:rFonts w:ascii="Arial" w:hAnsi="Arial" w:cs="Arial"/>
          <w:b/>
          <w:bCs/>
          <w:i/>
          <w:iCs/>
          <w:sz w:val="16"/>
          <w:szCs w:val="16"/>
          <w:u w:val="single"/>
        </w:rPr>
        <w:t>załączyć dowody</w:t>
      </w:r>
      <w:r w:rsidRPr="00573F8A">
        <w:rPr>
          <w:rFonts w:ascii="Arial" w:hAnsi="Arial" w:cs="Arial"/>
          <w:i/>
          <w:iCs/>
          <w:sz w:val="16"/>
          <w:szCs w:val="16"/>
        </w:rPr>
        <w:t xml:space="preserve">, określające, czy roboty budowlane zostały wykonane w sposób  należyty, w szczególności informacji o tym, czy roboty zostały wykonane zgodnie z przepisami prawa budowlanego  i prawidłowo ukończone, przy czym dowodami, o których mowa są </w:t>
      </w:r>
      <w:r w:rsidRPr="005F1B84">
        <w:rPr>
          <w:rFonts w:ascii="Arial" w:hAnsi="Arial" w:cs="Arial"/>
          <w:b/>
          <w:bCs/>
          <w:i/>
          <w:iCs/>
          <w:sz w:val="16"/>
          <w:szCs w:val="16"/>
        </w:rPr>
        <w:t>referencje bądź inne dokumenty</w:t>
      </w:r>
      <w:r w:rsidRPr="00573F8A">
        <w:rPr>
          <w:rFonts w:ascii="Arial" w:hAnsi="Arial" w:cs="Arial"/>
          <w:i/>
          <w:iCs/>
          <w:sz w:val="16"/>
          <w:szCs w:val="16"/>
        </w:rPr>
        <w:t xml:space="preserve"> wystawione przez podmiot, na rzecz którego roboty budowlane były wykonywane, a jeżeli z uzasadnionej przyczyny o obiektywnym charakterze wykonawca nie jest w stanie uzyskać tych dokumentów – inne dokumenty.</w:t>
      </w:r>
    </w:p>
    <w:p w14:paraId="23E8E838" w14:textId="77777777" w:rsidR="00C02B2F" w:rsidRPr="00573F8A" w:rsidRDefault="00C02B2F" w:rsidP="00C02B2F">
      <w:pPr>
        <w:spacing w:line="276" w:lineRule="auto"/>
        <w:jc w:val="both"/>
        <w:rPr>
          <w:rFonts w:ascii="Arial" w:hAnsi="Arial" w:cs="Arial"/>
          <w:i/>
          <w:iCs/>
          <w:sz w:val="16"/>
          <w:szCs w:val="16"/>
        </w:rPr>
      </w:pPr>
      <w:r w:rsidRPr="00573F8A">
        <w:rPr>
          <w:rFonts w:ascii="Arial" w:eastAsia="Times New Roman" w:hAnsi="Arial" w:cs="Arial"/>
          <w:b/>
          <w:i/>
          <w:iCs/>
          <w:sz w:val="16"/>
          <w:szCs w:val="16"/>
          <w:lang w:eastAsia="pl-PL"/>
        </w:rPr>
        <w:t xml:space="preserve">Uwaga: </w:t>
      </w:r>
      <w:r w:rsidRPr="00573F8A">
        <w:rPr>
          <w:rFonts w:ascii="Arial" w:eastAsia="Times New Roman" w:hAnsi="Arial" w:cs="Arial"/>
          <w:b/>
          <w:i/>
          <w:iCs/>
          <w:sz w:val="16"/>
          <w:szCs w:val="16"/>
          <w:u w:val="single"/>
          <w:lang w:eastAsia="pl-PL"/>
        </w:rPr>
        <w:t>W przypadku świadczeń powtarzających się lub ciągłych nadal wykonywanych referencje bądź inne dokumenty potwierdzające ich należyte wykonywanie powinny być wystawione w okresie 3 miesięcy przed upływem terminu składania ofert.</w:t>
      </w:r>
    </w:p>
    <w:p w14:paraId="39217EB1" w14:textId="77777777" w:rsidR="00C02B2F" w:rsidRPr="00C62DAA" w:rsidRDefault="00C02B2F" w:rsidP="00C02B2F">
      <w:pPr>
        <w:jc w:val="both"/>
        <w:rPr>
          <w:rFonts w:ascii="Arial" w:eastAsia="Calibri" w:hAnsi="Arial" w:cs="Arial"/>
          <w:sz w:val="20"/>
          <w:szCs w:val="20"/>
        </w:rPr>
      </w:pPr>
    </w:p>
    <w:p w14:paraId="550617AD" w14:textId="77777777" w:rsidR="00C02B2F" w:rsidRDefault="00C02B2F" w:rsidP="00C02B2F">
      <w:pPr>
        <w:ind w:left="5664"/>
        <w:rPr>
          <w:rFonts w:ascii="Arial" w:eastAsia="Times New Roman" w:hAnsi="Arial" w:cs="Arial"/>
          <w:sz w:val="18"/>
          <w:szCs w:val="18"/>
          <w:lang w:eastAsia="ar-SA"/>
        </w:rPr>
      </w:pPr>
    </w:p>
    <w:p w14:paraId="65C73DB5" w14:textId="77777777" w:rsidR="00C02B2F" w:rsidRPr="00CF2B89" w:rsidRDefault="00C02B2F" w:rsidP="00C02B2F">
      <w:pPr>
        <w:ind w:left="5664"/>
        <w:rPr>
          <w:rFonts w:ascii="Arial" w:eastAsia="Times New Roman" w:hAnsi="Arial" w:cs="Arial"/>
          <w:sz w:val="18"/>
          <w:szCs w:val="18"/>
          <w:lang w:eastAsia="ar-SA"/>
        </w:rPr>
      </w:pPr>
      <w:r w:rsidRPr="00CF2B89">
        <w:rPr>
          <w:rFonts w:ascii="Arial" w:eastAsia="Times New Roman" w:hAnsi="Arial" w:cs="Arial"/>
          <w:sz w:val="18"/>
          <w:szCs w:val="18"/>
          <w:lang w:eastAsia="ar-SA"/>
        </w:rPr>
        <w:t>Podpisy osób upoważnionych do występowania w imieniu Wykonawcy kwalifikowanym podpisem elektronicznym</w:t>
      </w:r>
      <w:r w:rsidRPr="00CF2B89">
        <w:rPr>
          <w:rFonts w:ascii="Arial" w:hAnsi="Arial" w:cs="Arial"/>
        </w:rPr>
        <w:t xml:space="preserve"> </w:t>
      </w:r>
      <w:r w:rsidRPr="00CF2B89">
        <w:rPr>
          <w:rFonts w:ascii="Arial" w:eastAsia="Times New Roman" w:hAnsi="Arial" w:cs="Arial"/>
          <w:sz w:val="18"/>
          <w:szCs w:val="18"/>
          <w:lang w:eastAsia="ar-SA"/>
        </w:rPr>
        <w:t>lub podpisem zaufanym lub podpisem osobistym</w:t>
      </w:r>
    </w:p>
    <w:p w14:paraId="3D53A218" w14:textId="61E7A8B3" w:rsidR="00C02B2F" w:rsidRDefault="00C02B2F"/>
    <w:p w14:paraId="0F3FC7E7" w14:textId="1CE49979" w:rsidR="00933D7B" w:rsidRDefault="00933D7B"/>
    <w:p w14:paraId="08E08569" w14:textId="286AC771" w:rsidR="00933D7B" w:rsidRDefault="00933D7B"/>
    <w:p w14:paraId="2371F9AB" w14:textId="6683D0C3" w:rsidR="00933D7B" w:rsidRDefault="00933D7B"/>
    <w:p w14:paraId="69ECB928" w14:textId="39881816" w:rsidR="00933D7B" w:rsidRDefault="00933D7B"/>
    <w:p w14:paraId="3510D4B1" w14:textId="6E098B37" w:rsidR="00933D7B" w:rsidRDefault="00933D7B"/>
    <w:p w14:paraId="7F2EA846" w14:textId="3BFA89D4" w:rsidR="005800B1" w:rsidRDefault="005800B1"/>
    <w:p w14:paraId="1586625C" w14:textId="77777777" w:rsidR="005800B1" w:rsidRDefault="005800B1"/>
    <w:p w14:paraId="11358374" w14:textId="4D00C006" w:rsidR="00933D7B" w:rsidRDefault="00933D7B"/>
    <w:p w14:paraId="30D37993" w14:textId="3BEBDC9C" w:rsidR="00933D7B" w:rsidRDefault="00933D7B"/>
    <w:p w14:paraId="3692F873" w14:textId="59DD5328" w:rsidR="0086381E" w:rsidRPr="00544CD5" w:rsidRDefault="0086381E" w:rsidP="0086381E">
      <w:pPr>
        <w:jc w:val="right"/>
        <w:rPr>
          <w:rFonts w:ascii="Arial Narrow" w:hAnsi="Arial Narrow" w:cs="Arial"/>
          <w:sz w:val="20"/>
          <w:szCs w:val="20"/>
        </w:rPr>
      </w:pPr>
      <w:r w:rsidRPr="00544CD5">
        <w:rPr>
          <w:rFonts w:ascii="Arial Narrow" w:hAnsi="Arial Narrow" w:cs="Arial"/>
          <w:sz w:val="20"/>
          <w:szCs w:val="20"/>
        </w:rPr>
        <w:lastRenderedPageBreak/>
        <w:t xml:space="preserve">Załącznik nr </w:t>
      </w:r>
      <w:r w:rsidR="00D467BA" w:rsidRPr="00544CD5">
        <w:rPr>
          <w:rFonts w:ascii="Arial Narrow" w:hAnsi="Arial Narrow" w:cs="Arial"/>
          <w:sz w:val="20"/>
          <w:szCs w:val="20"/>
        </w:rPr>
        <w:t>7</w:t>
      </w:r>
      <w:r w:rsidRPr="00544CD5">
        <w:rPr>
          <w:rFonts w:ascii="Arial Narrow" w:hAnsi="Arial Narrow" w:cs="Arial"/>
          <w:sz w:val="20"/>
          <w:szCs w:val="20"/>
        </w:rPr>
        <w:t xml:space="preserve"> do SWZ</w:t>
      </w:r>
    </w:p>
    <w:p w14:paraId="3F52253A" w14:textId="77777777" w:rsidR="0086381E" w:rsidRPr="00544CD5" w:rsidRDefault="0086381E" w:rsidP="0086381E">
      <w:pPr>
        <w:jc w:val="right"/>
        <w:rPr>
          <w:rFonts w:ascii="Arial Narrow" w:hAnsi="Arial Narrow" w:cs="Arial"/>
          <w:sz w:val="20"/>
          <w:szCs w:val="20"/>
        </w:rPr>
      </w:pPr>
    </w:p>
    <w:p w14:paraId="4D6AE68E" w14:textId="77777777" w:rsidR="0086381E" w:rsidRPr="00544CD5" w:rsidRDefault="0086381E" w:rsidP="0086381E">
      <w:pPr>
        <w:jc w:val="center"/>
        <w:rPr>
          <w:rFonts w:ascii="Arial Narrow" w:hAnsi="Arial Narrow" w:cs="Arial"/>
          <w:b/>
          <w:bCs/>
          <w:sz w:val="24"/>
          <w:szCs w:val="24"/>
        </w:rPr>
      </w:pPr>
      <w:r w:rsidRPr="00544CD5">
        <w:rPr>
          <w:rFonts w:ascii="Arial Narrow" w:hAnsi="Arial Narrow" w:cs="Arial"/>
          <w:b/>
          <w:bCs/>
          <w:sz w:val="24"/>
          <w:szCs w:val="24"/>
        </w:rPr>
        <w:t>Opis przedmiotu zamówienia</w:t>
      </w:r>
    </w:p>
    <w:p w14:paraId="191BB02D" w14:textId="77777777" w:rsidR="0086381E" w:rsidRPr="00544CD5" w:rsidRDefault="0086381E" w:rsidP="0086381E">
      <w:pPr>
        <w:jc w:val="right"/>
        <w:rPr>
          <w:rFonts w:ascii="Arial Narrow" w:hAnsi="Arial Narrow" w:cs="Arial"/>
          <w:sz w:val="20"/>
          <w:szCs w:val="20"/>
        </w:rPr>
      </w:pPr>
    </w:p>
    <w:p w14:paraId="42EBECD0" w14:textId="77777777" w:rsidR="004404B8" w:rsidRPr="00544CD5" w:rsidRDefault="004404B8" w:rsidP="004404B8">
      <w:pPr>
        <w:pStyle w:val="Standard"/>
        <w:jc w:val="both"/>
        <w:rPr>
          <w:rFonts w:ascii="Arial Narrow" w:hAnsi="Arial Narrow" w:cs="Arial"/>
          <w:strike/>
          <w:sz w:val="20"/>
          <w:szCs w:val="20"/>
        </w:rPr>
      </w:pPr>
      <w:r w:rsidRPr="00544CD5">
        <w:rPr>
          <w:rFonts w:ascii="Arial Narrow" w:hAnsi="Arial Narrow" w:cs="Arial"/>
          <w:sz w:val="20"/>
          <w:szCs w:val="20"/>
        </w:rPr>
        <w:t>Przedmiotem niniejszego zamówienia jest wykonanie zgodnie z obowiązującymi przepisami Prawa budowlanego zadania p.n. „</w:t>
      </w:r>
      <w:r w:rsidRPr="00544CD5">
        <w:rPr>
          <w:rFonts w:ascii="Arial Narrow" w:hAnsi="Arial Narrow" w:cs="Arial"/>
          <w:b/>
          <w:bCs/>
          <w:sz w:val="20"/>
          <w:szCs w:val="20"/>
        </w:rPr>
        <w:t>Przebudowa drogi gminnej w miejscowości Wełmice</w:t>
      </w:r>
      <w:r w:rsidRPr="00544CD5">
        <w:rPr>
          <w:rFonts w:ascii="Arial Narrow" w:hAnsi="Arial Narrow" w:cs="Arial"/>
          <w:sz w:val="20"/>
          <w:szCs w:val="20"/>
        </w:rPr>
        <w:t>” w następującym zakresie:</w:t>
      </w:r>
    </w:p>
    <w:p w14:paraId="6FE8B6E9" w14:textId="7458EF92" w:rsidR="004404B8" w:rsidRDefault="004404B8" w:rsidP="004404B8">
      <w:pPr>
        <w:pStyle w:val="Standard"/>
        <w:jc w:val="both"/>
        <w:rPr>
          <w:rFonts w:ascii="Arial Narrow" w:hAnsi="Arial Narrow" w:cs="Arial"/>
          <w:b/>
          <w:bCs/>
          <w:sz w:val="20"/>
          <w:szCs w:val="20"/>
        </w:rPr>
      </w:pPr>
    </w:p>
    <w:p w14:paraId="373867E2" w14:textId="77777777" w:rsidR="00263DA9" w:rsidRDefault="00263DA9" w:rsidP="00263DA9">
      <w:pPr>
        <w:pStyle w:val="Textbody"/>
        <w:spacing w:after="0"/>
        <w:jc w:val="both"/>
        <w:rPr>
          <w:rFonts w:ascii="Arial Narrow" w:hAnsi="Arial Narrow"/>
          <w:color w:val="FF0000"/>
          <w:sz w:val="20"/>
          <w:szCs w:val="20"/>
        </w:rPr>
      </w:pPr>
      <w:r>
        <w:rPr>
          <w:rFonts w:ascii="Arial Narrow" w:hAnsi="Arial Narrow"/>
          <w:color w:val="FF0000"/>
          <w:sz w:val="20"/>
          <w:szCs w:val="20"/>
        </w:rPr>
        <w:t>Roboty budowlane przygotowawcze polegające na wykonaniu robót ziemnych (roboty ziemne – niwelacja, korytowanie pod ułożenie warstw podbudowy drogi) Budowa drogi polegająca na ułożeniu wszystkich warstw podbudowy wraz z nawierzchnią bitumiczną. Roboty wykończeniowe obejmujące ukształtowanie terenu pobocza wraz z ułożeniem warstw chłonnych, uformowanie terenu po zakończeniu prac.</w:t>
      </w:r>
    </w:p>
    <w:p w14:paraId="09F61742" w14:textId="77777777" w:rsidR="00263DA9" w:rsidRDefault="00263DA9" w:rsidP="00263DA9">
      <w:pPr>
        <w:pStyle w:val="Textbody"/>
        <w:spacing w:after="0"/>
        <w:jc w:val="both"/>
        <w:rPr>
          <w:rFonts w:ascii="Arial Narrow" w:hAnsi="Arial Narrow"/>
          <w:color w:val="FF0000"/>
          <w:sz w:val="20"/>
          <w:szCs w:val="20"/>
        </w:rPr>
      </w:pPr>
      <w:r>
        <w:rPr>
          <w:rFonts w:ascii="Arial Narrow" w:hAnsi="Arial Narrow"/>
          <w:color w:val="FF0000"/>
          <w:sz w:val="20"/>
          <w:szCs w:val="20"/>
        </w:rPr>
        <w:t>Długość drogi ok. 196m, szerokość jezdni drogi głównej 5,00m, szerokość chodnika na dojścia do furtek 2,0m, szerokość zjazdów indywidualnych i publicznych 3,5m – 4,0m</w:t>
      </w:r>
    </w:p>
    <w:p w14:paraId="40E6F467" w14:textId="77777777" w:rsidR="00263DA9" w:rsidRDefault="00263DA9" w:rsidP="00263DA9">
      <w:pPr>
        <w:pStyle w:val="Textbody"/>
        <w:spacing w:after="0"/>
        <w:jc w:val="both"/>
        <w:rPr>
          <w:rFonts w:ascii="Arial Narrow" w:hAnsi="Arial Narrow"/>
          <w:color w:val="FF0000"/>
          <w:sz w:val="20"/>
          <w:szCs w:val="20"/>
        </w:rPr>
      </w:pPr>
      <w:r>
        <w:rPr>
          <w:rFonts w:ascii="Arial Narrow" w:hAnsi="Arial Narrow"/>
          <w:color w:val="FF0000"/>
          <w:sz w:val="20"/>
          <w:szCs w:val="20"/>
        </w:rPr>
        <w:t>Wykonawca zobowiązany jest do opracowania i zatwierdzenia Tymczasowej Organizacji Ruchu, niezbędnej na czas prowadzenia robót.</w:t>
      </w:r>
    </w:p>
    <w:p w14:paraId="773ADA72" w14:textId="77777777" w:rsidR="00263DA9" w:rsidRDefault="00263DA9" w:rsidP="00263DA9">
      <w:pPr>
        <w:pStyle w:val="Textbody"/>
        <w:spacing w:after="0"/>
        <w:jc w:val="both"/>
        <w:rPr>
          <w:rFonts w:ascii="Arial Narrow" w:hAnsi="Arial Narrow"/>
          <w:color w:val="FF0000"/>
          <w:sz w:val="20"/>
          <w:szCs w:val="20"/>
        </w:rPr>
      </w:pPr>
      <w:r>
        <w:rPr>
          <w:rFonts w:ascii="Arial Narrow" w:hAnsi="Arial Narrow"/>
          <w:color w:val="FF0000"/>
          <w:sz w:val="20"/>
          <w:szCs w:val="20"/>
        </w:rPr>
        <w:t>Na długości drogi należy wykonać pobocze z kruszywa łamanego o szerokości 1,0m i sumarycznej grubości warstwy 25cm (12cm kruszywo łamane frakcji 0-63 jako warstwa dolna i 13cm kruszywo łamane frakcji 0-32 jak warstwa górna).</w:t>
      </w:r>
    </w:p>
    <w:p w14:paraId="7F0DDC61" w14:textId="77777777" w:rsidR="00E8380B" w:rsidRPr="00544CD5" w:rsidRDefault="00E8380B" w:rsidP="00E8380B">
      <w:pPr>
        <w:pStyle w:val="Standard"/>
        <w:jc w:val="both"/>
        <w:rPr>
          <w:rFonts w:ascii="Arial Narrow" w:hAnsi="Arial Narrow" w:cs="Arial"/>
          <w:b/>
          <w:bCs/>
          <w:sz w:val="20"/>
          <w:szCs w:val="20"/>
        </w:rPr>
      </w:pPr>
    </w:p>
    <w:p w14:paraId="51CC7E22" w14:textId="77777777" w:rsidR="00E8380B" w:rsidRPr="00544CD5" w:rsidRDefault="00E8380B" w:rsidP="00E8380B">
      <w:pPr>
        <w:rPr>
          <w:rFonts w:ascii="Arial Narrow" w:hAnsi="Arial Narrow" w:cs="Arial"/>
          <w:sz w:val="20"/>
          <w:szCs w:val="20"/>
        </w:rPr>
      </w:pPr>
      <w:r w:rsidRPr="00544CD5">
        <w:rPr>
          <w:rFonts w:ascii="Arial Narrow" w:hAnsi="Arial Narrow" w:cs="Arial"/>
          <w:b/>
          <w:bCs/>
          <w:sz w:val="20"/>
          <w:szCs w:val="20"/>
        </w:rPr>
        <w:t xml:space="preserve">Kod CPV: 45233220-7 </w:t>
      </w:r>
    </w:p>
    <w:p w14:paraId="2D0FB2CC" w14:textId="77777777" w:rsidR="00E8380B" w:rsidRPr="00544CD5" w:rsidRDefault="00E8380B" w:rsidP="00E8380B">
      <w:pPr>
        <w:pStyle w:val="Standard"/>
        <w:jc w:val="both"/>
        <w:rPr>
          <w:rFonts w:ascii="Arial Narrow" w:hAnsi="Arial Narrow" w:cs="Arial"/>
          <w:sz w:val="20"/>
          <w:szCs w:val="20"/>
        </w:rPr>
      </w:pPr>
    </w:p>
    <w:p w14:paraId="4E4B0AC9" w14:textId="77777777" w:rsidR="00E8380B" w:rsidRPr="00544CD5" w:rsidRDefault="00E8380B" w:rsidP="00E8380B">
      <w:pPr>
        <w:pStyle w:val="Standard"/>
        <w:jc w:val="both"/>
        <w:rPr>
          <w:rFonts w:ascii="Arial Narrow" w:hAnsi="Arial Narrow" w:cs="Arial"/>
          <w:sz w:val="20"/>
          <w:szCs w:val="20"/>
        </w:rPr>
      </w:pPr>
      <w:r w:rsidRPr="00544CD5">
        <w:rPr>
          <w:rFonts w:ascii="Arial Narrow" w:hAnsi="Arial Narrow" w:cs="Arial"/>
          <w:sz w:val="20"/>
          <w:szCs w:val="20"/>
        </w:rPr>
        <w:t xml:space="preserve">Szczegółowy opis przedmiotu zamówienia znajduje się w dokumentacji projektowej opracowanej </w:t>
      </w:r>
      <w:r w:rsidRPr="00544CD5">
        <w:rPr>
          <w:rFonts w:ascii="Arial Narrow" w:hAnsi="Arial Narrow" w:cs="Arial"/>
          <w:b/>
          <w:bCs/>
          <w:sz w:val="20"/>
          <w:szCs w:val="20"/>
        </w:rPr>
        <w:t xml:space="preserve">w 2019r.  </w:t>
      </w:r>
      <w:r w:rsidRPr="00544CD5">
        <w:rPr>
          <w:rFonts w:ascii="Arial Narrow" w:hAnsi="Arial Narrow" w:cs="Arial"/>
          <w:sz w:val="20"/>
          <w:szCs w:val="20"/>
        </w:rPr>
        <w:t xml:space="preserve">przez  </w:t>
      </w:r>
      <w:r w:rsidRPr="00544CD5">
        <w:rPr>
          <w:rFonts w:ascii="Arial Narrow" w:hAnsi="Arial Narrow" w:cs="Arial"/>
          <w:b/>
          <w:bCs/>
          <w:sz w:val="20"/>
          <w:szCs w:val="20"/>
        </w:rPr>
        <w:t xml:space="preserve">Biuro Usług Drogowych Nadzory, Projekty, Konsultacje Paweł Stefańczyk </w:t>
      </w:r>
      <w:r w:rsidRPr="00544CD5">
        <w:rPr>
          <w:rFonts w:ascii="Arial Narrow" w:hAnsi="Arial Narrow" w:cs="Arial"/>
          <w:sz w:val="20"/>
          <w:szCs w:val="20"/>
        </w:rPr>
        <w:t>stanowiącej</w:t>
      </w:r>
      <w:r w:rsidRPr="00544CD5">
        <w:rPr>
          <w:rFonts w:ascii="Arial Narrow" w:hAnsi="Arial Narrow" w:cs="Arial"/>
          <w:b/>
          <w:bCs/>
          <w:sz w:val="20"/>
          <w:szCs w:val="20"/>
        </w:rPr>
        <w:t xml:space="preserve"> </w:t>
      </w:r>
      <w:r w:rsidRPr="00544CD5">
        <w:rPr>
          <w:rFonts w:ascii="Arial Narrow" w:hAnsi="Arial Narrow" w:cs="Arial"/>
          <w:sz w:val="20"/>
          <w:szCs w:val="20"/>
        </w:rPr>
        <w:t>załącznik do niniejszej SWZ.</w:t>
      </w:r>
    </w:p>
    <w:p w14:paraId="2FE99038" w14:textId="77777777" w:rsidR="00E8380B" w:rsidRPr="00544CD5" w:rsidRDefault="00E8380B" w:rsidP="00E8380B">
      <w:pPr>
        <w:pStyle w:val="Standard"/>
        <w:jc w:val="both"/>
        <w:rPr>
          <w:rFonts w:ascii="Arial Narrow" w:hAnsi="Arial Narrow" w:cs="Arial"/>
          <w:sz w:val="20"/>
          <w:szCs w:val="20"/>
        </w:rPr>
      </w:pPr>
    </w:p>
    <w:p w14:paraId="2E4E8DF6" w14:textId="77777777" w:rsidR="00E8380B" w:rsidRPr="00544CD5" w:rsidRDefault="00E8380B" w:rsidP="00E8380B">
      <w:pPr>
        <w:pStyle w:val="Standard"/>
        <w:jc w:val="both"/>
        <w:rPr>
          <w:rFonts w:ascii="Arial Narrow" w:hAnsi="Arial Narrow" w:cs="Arial"/>
          <w:sz w:val="20"/>
          <w:szCs w:val="20"/>
        </w:rPr>
      </w:pPr>
      <w:r w:rsidRPr="00544CD5">
        <w:rPr>
          <w:rFonts w:ascii="Arial Narrow" w:hAnsi="Arial Narrow" w:cs="Arial"/>
          <w:sz w:val="20"/>
          <w:szCs w:val="20"/>
        </w:rPr>
        <w:t xml:space="preserve">Lokalizacja inwestycji: </w:t>
      </w:r>
    </w:p>
    <w:p w14:paraId="16A8D323" w14:textId="03E541F4" w:rsidR="00E8380B" w:rsidRPr="00544CD5" w:rsidRDefault="00E8380B" w:rsidP="00E8380B">
      <w:pPr>
        <w:pStyle w:val="Standard"/>
        <w:jc w:val="both"/>
        <w:rPr>
          <w:rFonts w:ascii="Arial Narrow" w:hAnsi="Arial Narrow" w:cs="Arial"/>
          <w:sz w:val="20"/>
          <w:szCs w:val="20"/>
        </w:rPr>
      </w:pPr>
      <w:r w:rsidRPr="00544CD5">
        <w:rPr>
          <w:rFonts w:ascii="Arial Narrow" w:hAnsi="Arial Narrow" w:cs="Arial"/>
          <w:b/>
          <w:bCs/>
          <w:sz w:val="20"/>
          <w:szCs w:val="20"/>
        </w:rPr>
        <w:t xml:space="preserve">Działka nr 250/1, 250/3 w miejscowości Wełmice </w:t>
      </w:r>
      <w:r w:rsidR="00544CD5">
        <w:rPr>
          <w:rFonts w:ascii="Arial Narrow" w:hAnsi="Arial Narrow" w:cs="Arial"/>
          <w:b/>
          <w:bCs/>
          <w:sz w:val="20"/>
          <w:szCs w:val="20"/>
        </w:rPr>
        <w:t xml:space="preserve">- </w:t>
      </w:r>
      <w:r w:rsidR="00544CD5" w:rsidRPr="00544CD5">
        <w:rPr>
          <w:rFonts w:ascii="Arial Narrow" w:hAnsi="Arial Narrow" w:cs="Arial"/>
          <w:b/>
          <w:bCs/>
          <w:sz w:val="20"/>
          <w:szCs w:val="20"/>
        </w:rPr>
        <w:t>Gmina Bobrowice</w:t>
      </w:r>
      <w:r w:rsidR="00544CD5" w:rsidRPr="00544CD5">
        <w:rPr>
          <w:rFonts w:ascii="Arial Narrow" w:hAnsi="Arial Narrow" w:cs="Arial"/>
          <w:sz w:val="20"/>
          <w:szCs w:val="20"/>
        </w:rPr>
        <w:t xml:space="preserve"> - woj. Lubuskie</w:t>
      </w:r>
      <w:r w:rsidR="00544CD5">
        <w:rPr>
          <w:rFonts w:ascii="Arial Narrow" w:hAnsi="Arial Narrow" w:cs="Arial"/>
          <w:sz w:val="20"/>
          <w:szCs w:val="20"/>
        </w:rPr>
        <w:t xml:space="preserve"> </w:t>
      </w:r>
      <w:r w:rsidRPr="00544CD5">
        <w:rPr>
          <w:rFonts w:ascii="Arial Narrow" w:hAnsi="Arial Narrow" w:cs="Arial"/>
          <w:b/>
          <w:bCs/>
          <w:sz w:val="20"/>
          <w:szCs w:val="20"/>
        </w:rPr>
        <w:t>(koło Zielonej Góry)</w:t>
      </w:r>
    </w:p>
    <w:p w14:paraId="77A2C9E8" w14:textId="77777777" w:rsidR="00E8380B" w:rsidRPr="00544CD5" w:rsidRDefault="00E8380B" w:rsidP="00E8380B">
      <w:pPr>
        <w:pStyle w:val="Textbody"/>
        <w:spacing w:after="0"/>
        <w:jc w:val="both"/>
        <w:rPr>
          <w:rFonts w:ascii="Arial Narrow" w:hAnsi="Arial Narrow" w:cs="Arial"/>
          <w:sz w:val="20"/>
          <w:szCs w:val="20"/>
        </w:rPr>
      </w:pPr>
    </w:p>
    <w:p w14:paraId="3B28C5F6" w14:textId="77777777" w:rsidR="00E8380B" w:rsidRPr="00544CD5" w:rsidRDefault="00E8380B" w:rsidP="00E8380B">
      <w:pPr>
        <w:pStyle w:val="Standard"/>
        <w:jc w:val="both"/>
        <w:rPr>
          <w:rFonts w:ascii="Arial Narrow" w:hAnsi="Arial Narrow" w:cs="Arial"/>
          <w:sz w:val="20"/>
          <w:szCs w:val="20"/>
        </w:rPr>
      </w:pPr>
      <w:r w:rsidRPr="00544CD5">
        <w:rPr>
          <w:rFonts w:ascii="Arial Narrow" w:hAnsi="Arial Narrow" w:cs="Arial"/>
          <w:sz w:val="20"/>
          <w:szCs w:val="20"/>
        </w:rPr>
        <w:t>1. Zamawiający dopuszcza składanie ofert równoważnych tj. spełniających co najmniej pod względem technicznym i jakościowym wymogi określone w dokumentacji.</w:t>
      </w:r>
    </w:p>
    <w:p w14:paraId="263F51CD" w14:textId="77777777" w:rsidR="00E8380B" w:rsidRPr="00544CD5" w:rsidRDefault="00E8380B" w:rsidP="00E8380B">
      <w:pPr>
        <w:jc w:val="both"/>
        <w:rPr>
          <w:rFonts w:ascii="Arial Narrow" w:hAnsi="Arial Narrow" w:cs="Arial"/>
          <w:sz w:val="20"/>
          <w:szCs w:val="20"/>
        </w:rPr>
      </w:pPr>
      <w:r w:rsidRPr="00544CD5">
        <w:rPr>
          <w:rFonts w:ascii="Arial Narrow" w:hAnsi="Arial Narrow" w:cs="Arial"/>
          <w:sz w:val="20"/>
          <w:szCs w:val="20"/>
        </w:rPr>
        <w:t>Wszelkie nazwy własne produktów i materiałów przywołane w niniejszej specyfikacji służą jedynie ustaleniu wymaganego standardu. Wszystkie wymienione w dokumentacji materiały opatrzone nazwami mają na celu określenie wymaganych minimalnych parametrów, co oznacza, że Zamawiający dopuszcza materiały innych producentów pod warunkiem spełnienia przez nie minimalnych wymagań. Wykonawca, który powołuje się na rozwiązania równoważne z opisanymi przez Zamawiającego, jest obowiązany wykazać, że oferowane przez niego dostawy, usługi lub roboty budowlane spełniają wymagania określone przez Zamawiającego. Za produkt równoważny Zamawiający uzna jedynie taki, który ma tożsame lub nie gorsze parametry jakościowe i użytkowe w stosunku do opisanego. W przypadku zaproponowania przez Wykonawcę innego rozwiązania technicznego wymagającego sporządzenia projektu budowalnego zamiennego i/lub uzyskania uzgodnień, pozwoleń – Wykonawca wykona projekt budowlany zamienny i uzyska uzgodnienia/ pozwolenia na swój koszt.</w:t>
      </w:r>
    </w:p>
    <w:p w14:paraId="6631DA5F" w14:textId="77777777" w:rsidR="00E8380B" w:rsidRPr="00544CD5" w:rsidRDefault="00E8380B" w:rsidP="00E8380B">
      <w:pPr>
        <w:autoSpaceDE w:val="0"/>
        <w:autoSpaceDN w:val="0"/>
        <w:adjustRightInd w:val="0"/>
        <w:jc w:val="both"/>
        <w:rPr>
          <w:rFonts w:ascii="Arial Narrow" w:hAnsi="Arial Narrow" w:cs="Arial"/>
          <w:sz w:val="20"/>
          <w:szCs w:val="20"/>
        </w:rPr>
      </w:pPr>
      <w:r w:rsidRPr="00544CD5">
        <w:rPr>
          <w:rFonts w:ascii="Arial Narrow" w:hAnsi="Arial Narrow" w:cs="Arial"/>
          <w:sz w:val="20"/>
          <w:szCs w:val="20"/>
        </w:rPr>
        <w:t>Zawarte w niniejszej SWZ wraz załącznikami informacje na temat parametrów i funkcji są danymi minimalnymi - Zamawiający dopuszcza zaoferowanie produktów o rozszerzonych funkcjach i lepszych parametrach, pod warunkiem, iż spełniają one minimalne wymagania określone w niniejszym zamówieniu.</w:t>
      </w:r>
    </w:p>
    <w:p w14:paraId="2193517F" w14:textId="77777777" w:rsidR="00E8380B" w:rsidRPr="00544CD5" w:rsidRDefault="00E8380B" w:rsidP="00E8380B">
      <w:pPr>
        <w:autoSpaceDE w:val="0"/>
        <w:autoSpaceDN w:val="0"/>
        <w:adjustRightInd w:val="0"/>
        <w:jc w:val="both"/>
        <w:rPr>
          <w:rFonts w:ascii="Arial Narrow" w:hAnsi="Arial Narrow" w:cs="Arial"/>
          <w:sz w:val="20"/>
          <w:szCs w:val="20"/>
        </w:rPr>
      </w:pPr>
      <w:r w:rsidRPr="00544CD5">
        <w:rPr>
          <w:rFonts w:ascii="Arial Narrow" w:hAnsi="Arial Narrow" w:cs="Arial"/>
          <w:sz w:val="20"/>
          <w:szCs w:val="20"/>
        </w:rPr>
        <w:t xml:space="preserve">2 Zgodnie z art. 100 ust. 1 ustawy </w:t>
      </w:r>
      <w:proofErr w:type="spellStart"/>
      <w:r w:rsidRPr="00544CD5">
        <w:rPr>
          <w:rFonts w:ascii="Arial Narrow" w:hAnsi="Arial Narrow" w:cs="Arial"/>
          <w:sz w:val="20"/>
          <w:szCs w:val="20"/>
        </w:rPr>
        <w:t>pzp</w:t>
      </w:r>
      <w:proofErr w:type="spellEnd"/>
      <w:r w:rsidRPr="00544CD5">
        <w:rPr>
          <w:rFonts w:ascii="Arial Narrow" w:hAnsi="Arial Narrow" w:cs="Arial"/>
          <w:sz w:val="20"/>
          <w:szCs w:val="20"/>
        </w:rPr>
        <w:t xml:space="preserve"> Zamawiający wymaga aby przedmiot zamówienia został zrealizowany z uwzględnieniem wymagań w zakresie dostępności dla osób niepełnosprawnych</w:t>
      </w:r>
    </w:p>
    <w:p w14:paraId="2BAA2697" w14:textId="77777777" w:rsidR="00E8380B" w:rsidRPr="00544CD5" w:rsidRDefault="00E8380B" w:rsidP="00E8380B">
      <w:pPr>
        <w:autoSpaceDE w:val="0"/>
        <w:autoSpaceDN w:val="0"/>
        <w:adjustRightInd w:val="0"/>
        <w:jc w:val="both"/>
        <w:rPr>
          <w:rFonts w:ascii="Arial Narrow" w:hAnsi="Arial Narrow" w:cs="Arial"/>
          <w:strike/>
          <w:color w:val="FF0000"/>
          <w:sz w:val="20"/>
          <w:szCs w:val="20"/>
        </w:rPr>
      </w:pPr>
      <w:r w:rsidRPr="00544CD5">
        <w:rPr>
          <w:rFonts w:ascii="Arial Narrow" w:hAnsi="Arial Narrow" w:cs="Arial"/>
          <w:sz w:val="20"/>
          <w:szCs w:val="20"/>
        </w:rPr>
        <w:t xml:space="preserve">3. Zgodnie z art. 95 ustawy </w:t>
      </w:r>
      <w:proofErr w:type="spellStart"/>
      <w:r w:rsidRPr="00544CD5">
        <w:rPr>
          <w:rFonts w:ascii="Arial Narrow" w:hAnsi="Arial Narrow" w:cs="Arial"/>
          <w:sz w:val="20"/>
          <w:szCs w:val="20"/>
        </w:rPr>
        <w:t>pzp</w:t>
      </w:r>
      <w:proofErr w:type="spellEnd"/>
      <w:r w:rsidRPr="00544CD5">
        <w:rPr>
          <w:rFonts w:ascii="Arial Narrow" w:hAnsi="Arial Narrow" w:cs="Arial"/>
          <w:sz w:val="20"/>
          <w:szCs w:val="20"/>
        </w:rPr>
        <w:t xml:space="preserve"> Zamawiający wymaga zatrudnienia przez Wykonawcę lub Podwykonawcę na podstawie stosunku pracy osób wykonujących czynności związane z realizacją zamówienia, jeżeli wykonanie tych czynności polega na wykonywaniu pracy w sposób określony w art. 22 § 1 ustawy z dnia 26 czerwca 1974 r. </w:t>
      </w:r>
      <w:r w:rsidRPr="00544CD5">
        <w:rPr>
          <w:rFonts w:ascii="Arial Narrow" w:hAnsi="Arial Narrow" w:cs="Arial"/>
          <w:i/>
          <w:iCs/>
          <w:sz w:val="20"/>
          <w:szCs w:val="20"/>
        </w:rPr>
        <w:t xml:space="preserve">Kodeks pracy </w:t>
      </w:r>
      <w:r w:rsidRPr="00544CD5">
        <w:rPr>
          <w:rFonts w:ascii="Arial Narrow" w:hAnsi="Arial Narrow" w:cs="Arial"/>
          <w:sz w:val="20"/>
          <w:szCs w:val="20"/>
        </w:rPr>
        <w:t xml:space="preserve">(Dz. U. z 2020 r. poz. 1320), o ile czynności te nie będą wykonywane przez te osoby w ramach prowadzonej przez nie działalności gospodarczej. </w:t>
      </w:r>
    </w:p>
    <w:p w14:paraId="39974433" w14:textId="77777777" w:rsidR="00E8380B" w:rsidRPr="00544CD5" w:rsidRDefault="00E8380B" w:rsidP="00E8380B">
      <w:pPr>
        <w:pStyle w:val="Standard"/>
        <w:jc w:val="both"/>
        <w:rPr>
          <w:rFonts w:ascii="Arial Narrow" w:hAnsi="Arial Narrow" w:cs="Arial"/>
          <w:b/>
          <w:bCs/>
          <w:color w:val="000000"/>
          <w:sz w:val="20"/>
          <w:szCs w:val="20"/>
        </w:rPr>
      </w:pPr>
    </w:p>
    <w:p w14:paraId="7B202E18" w14:textId="77777777" w:rsidR="00E8380B" w:rsidRPr="00544CD5" w:rsidRDefault="00E8380B" w:rsidP="00E8380B">
      <w:pPr>
        <w:pStyle w:val="Standard"/>
        <w:jc w:val="both"/>
        <w:rPr>
          <w:rFonts w:ascii="Arial Narrow" w:hAnsi="Arial Narrow" w:cs="Arial"/>
          <w:color w:val="FF0000"/>
          <w:sz w:val="20"/>
          <w:szCs w:val="20"/>
        </w:rPr>
      </w:pPr>
      <w:r w:rsidRPr="00544CD5">
        <w:rPr>
          <w:rFonts w:ascii="Arial Narrow" w:hAnsi="Arial Narrow" w:cs="Arial"/>
          <w:b/>
          <w:bCs/>
          <w:color w:val="FF0000"/>
          <w:sz w:val="20"/>
          <w:szCs w:val="20"/>
        </w:rPr>
        <w:t>Wykaz rodzaju czynności niezbędnych do realizacji zamierzenia, których dotyczą wymagania zatrudnienia na podstawie umowy o pracę przez wykonawcę (lub podwykonawcę) osób wykonujących czynności w trakcie realizacji zamówienia został wymieniony w załączniku pn. Oświadczenie dot. zatrudniania osób na umowę o pracę (Załącznik nr 8 do SWZ)</w:t>
      </w:r>
      <w:r w:rsidRPr="00544CD5">
        <w:rPr>
          <w:rFonts w:ascii="Arial Narrow" w:hAnsi="Arial Narrow" w:cs="Arial"/>
          <w:color w:val="FF0000"/>
          <w:sz w:val="20"/>
          <w:szCs w:val="20"/>
        </w:rPr>
        <w:t xml:space="preserve">: </w:t>
      </w:r>
    </w:p>
    <w:p w14:paraId="1C953932" w14:textId="77777777" w:rsidR="00E8380B" w:rsidRPr="00544CD5" w:rsidRDefault="00E8380B" w:rsidP="00E8380B">
      <w:pPr>
        <w:pStyle w:val="Tekstpodstawowy"/>
        <w:rPr>
          <w:rFonts w:ascii="Arial Narrow" w:hAnsi="Arial Narrow" w:cs="Arial"/>
          <w:color w:val="FF0000"/>
          <w:sz w:val="20"/>
        </w:rPr>
      </w:pPr>
    </w:p>
    <w:p w14:paraId="23BFEAFD" w14:textId="77777777" w:rsidR="00E8380B" w:rsidRPr="00544CD5" w:rsidRDefault="00E8380B" w:rsidP="00E8380B">
      <w:pPr>
        <w:jc w:val="both"/>
        <w:rPr>
          <w:rFonts w:ascii="Arial Narrow" w:hAnsi="Arial Narrow" w:cs="Arial"/>
          <w:color w:val="FF0000"/>
          <w:sz w:val="20"/>
          <w:szCs w:val="20"/>
        </w:rPr>
      </w:pPr>
      <w:r w:rsidRPr="00544CD5">
        <w:rPr>
          <w:rFonts w:ascii="Arial Narrow" w:hAnsi="Arial Narrow" w:cs="Arial"/>
          <w:sz w:val="20"/>
          <w:szCs w:val="20"/>
        </w:rPr>
        <w:t xml:space="preserve">Wybrany do realizacji zamówienia Wykonawca przed podpisaniem umowy składa oświadczenie  dotyczące zatrudniania osób na podstawie umowy o pracę. (wg załącznika nr 8). </w:t>
      </w:r>
      <w:r w:rsidRPr="00544CD5">
        <w:rPr>
          <w:rFonts w:ascii="Arial Narrow" w:hAnsi="Arial Narrow" w:cs="Arial"/>
          <w:color w:val="000000"/>
          <w:sz w:val="20"/>
          <w:szCs w:val="20"/>
        </w:rPr>
        <w:t>Uprawnienia zamawiającego w zakresie kontroli spełniania wymagań oraz sankcji z tytułu niespełnienia tych wymagań określono we wzorze umowy.</w:t>
      </w:r>
      <w:r w:rsidRPr="00544CD5">
        <w:rPr>
          <w:rFonts w:ascii="Arial Narrow" w:hAnsi="Arial Narrow" w:cs="Arial"/>
          <w:color w:val="FF0000"/>
          <w:sz w:val="20"/>
          <w:szCs w:val="20"/>
        </w:rPr>
        <w:t xml:space="preserve"> </w:t>
      </w:r>
      <w:r w:rsidRPr="00544CD5">
        <w:rPr>
          <w:rFonts w:ascii="Arial Narrow" w:hAnsi="Arial Narrow" w:cs="Arial"/>
          <w:color w:val="000000"/>
          <w:sz w:val="20"/>
          <w:szCs w:val="20"/>
        </w:rPr>
        <w:t xml:space="preserve">Jeżeli jakaś wymieniona czynność/czynności nie wiążą się z wykonywaniem pracy w sposób określony w art.22 </w:t>
      </w:r>
      <w:r w:rsidRPr="00544CD5">
        <w:rPr>
          <w:rFonts w:ascii="Arial Narrow" w:hAnsi="Arial Narrow" w:cs="Arial"/>
          <w:sz w:val="20"/>
          <w:szCs w:val="20"/>
        </w:rPr>
        <w:t>§</w:t>
      </w:r>
      <w:r w:rsidRPr="00544CD5">
        <w:rPr>
          <w:rFonts w:ascii="Arial Narrow" w:hAnsi="Arial Narrow" w:cs="Arial"/>
          <w:color w:val="000000"/>
          <w:sz w:val="20"/>
          <w:szCs w:val="20"/>
        </w:rPr>
        <w:t>1 ustawy Kodeks Pracy, Wykonawca zobowiązany jest to udowodnić Zamawiającemu.</w:t>
      </w:r>
    </w:p>
    <w:p w14:paraId="14A6ABC1" w14:textId="77777777" w:rsidR="00E8380B" w:rsidRPr="00544CD5" w:rsidRDefault="00E8380B" w:rsidP="00E8380B">
      <w:pPr>
        <w:jc w:val="both"/>
        <w:rPr>
          <w:rFonts w:ascii="Arial Narrow" w:hAnsi="Arial Narrow" w:cs="Arial"/>
          <w:sz w:val="20"/>
          <w:szCs w:val="20"/>
        </w:rPr>
      </w:pPr>
      <w:r w:rsidRPr="00544CD5">
        <w:rPr>
          <w:rFonts w:ascii="Arial Narrow" w:hAnsi="Arial Narrow" w:cs="Arial"/>
          <w:sz w:val="20"/>
          <w:szCs w:val="20"/>
        </w:rPr>
        <w:t>W przypadku gdy przedmiot zamówienia opisany jest przez odniesienie do norm, europejskich ocen technicznych, aprobat, specyfikacji technicznych i systemów referencji technicznych Zamawiający dopuszcza rozwiązania równoważne opisywanym. Wszędzie gdzie wskazano takie elementy należy dorozumiewać użycie zwrotu „lub równoważne”.</w:t>
      </w:r>
    </w:p>
    <w:p w14:paraId="5917B54C" w14:textId="77777777" w:rsidR="00E8380B" w:rsidRPr="00544CD5" w:rsidRDefault="00E8380B" w:rsidP="00E8380B">
      <w:pPr>
        <w:jc w:val="both"/>
        <w:rPr>
          <w:rFonts w:ascii="Arial Narrow" w:hAnsi="Arial Narrow" w:cs="Arial"/>
          <w:sz w:val="20"/>
          <w:szCs w:val="20"/>
        </w:rPr>
      </w:pPr>
      <w:r w:rsidRPr="00544CD5">
        <w:rPr>
          <w:rFonts w:ascii="Arial Narrow" w:hAnsi="Arial Narrow" w:cs="Arial"/>
          <w:sz w:val="20"/>
          <w:szCs w:val="20"/>
        </w:rPr>
        <w:lastRenderedPageBreak/>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7D93088F" w14:textId="77777777" w:rsidR="00E8380B" w:rsidRPr="00544CD5" w:rsidRDefault="00E8380B" w:rsidP="00E8380B">
      <w:pPr>
        <w:pStyle w:val="Akapitzlist"/>
        <w:numPr>
          <w:ilvl w:val="0"/>
          <w:numId w:val="27"/>
        </w:numPr>
        <w:spacing w:after="0" w:line="240" w:lineRule="auto"/>
        <w:jc w:val="both"/>
        <w:rPr>
          <w:rFonts w:ascii="Arial Narrow" w:hAnsi="Arial Narrow" w:cs="Arial"/>
          <w:sz w:val="20"/>
          <w:szCs w:val="20"/>
        </w:rPr>
      </w:pPr>
      <w:r w:rsidRPr="00544CD5">
        <w:rPr>
          <w:rFonts w:ascii="Arial Narrow" w:hAnsi="Arial Narrow" w:cs="Arial"/>
          <w:sz w:val="20"/>
          <w:szCs w:val="20"/>
        </w:rPr>
        <w:t>ma tylko i wyłącznie ułatwić Wykonawcom odczytanie przedmiotowej dokumentacji pod kątem funkcjonalności oczekiwanych rozwiązań;</w:t>
      </w:r>
    </w:p>
    <w:p w14:paraId="0CBC61FE" w14:textId="77777777" w:rsidR="00E8380B" w:rsidRPr="00544CD5" w:rsidRDefault="00E8380B" w:rsidP="00E8380B">
      <w:pPr>
        <w:pStyle w:val="Akapitzlist"/>
        <w:numPr>
          <w:ilvl w:val="0"/>
          <w:numId w:val="27"/>
        </w:numPr>
        <w:spacing w:after="0" w:line="240" w:lineRule="auto"/>
        <w:jc w:val="both"/>
        <w:rPr>
          <w:rFonts w:ascii="Arial Narrow" w:hAnsi="Arial Narrow" w:cs="Arial"/>
          <w:sz w:val="20"/>
          <w:szCs w:val="20"/>
        </w:rPr>
      </w:pPr>
      <w:r w:rsidRPr="00544CD5">
        <w:rPr>
          <w:rFonts w:ascii="Arial Narrow" w:hAnsi="Arial Narrow" w:cs="Arial"/>
          <w:sz w:val="20"/>
          <w:szCs w:val="20"/>
        </w:rPr>
        <w:t>nie ma celu ograniczenia konkurencji przez narzucanie lub sugerowanie konkretnych rozwiązań.</w:t>
      </w:r>
    </w:p>
    <w:p w14:paraId="3208137C" w14:textId="77777777" w:rsidR="00E8380B" w:rsidRPr="00544CD5" w:rsidRDefault="00E8380B" w:rsidP="00E8380B">
      <w:pPr>
        <w:jc w:val="both"/>
        <w:rPr>
          <w:rFonts w:ascii="Arial Narrow" w:hAnsi="Arial Narrow" w:cs="Arial"/>
          <w:sz w:val="20"/>
          <w:szCs w:val="20"/>
        </w:rPr>
      </w:pPr>
      <w:r w:rsidRPr="00544CD5">
        <w:rPr>
          <w:rFonts w:ascii="Arial Narrow" w:hAnsi="Arial Narrow" w:cs="Arial"/>
          <w:sz w:val="20"/>
          <w:szCs w:val="20"/>
        </w:rPr>
        <w:t>Wszelkie nazwy własne użyte w dokumentacji technicznej oraz dokumentach przetargowych określają wymagany standard, jakości towarów i usług. Dopuszcza się możliwość przedstawienia w ofercie rozwiązań równoważnych o walorach nie gorszych niż opisane w SWZ. Za równoważne uznaje się rozwiązania, jak również elementy, materiały, urządzenia o właściwościach funkcjonalnych i jakościowych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7AE03716" w14:textId="77777777" w:rsidR="00E8380B" w:rsidRPr="00544CD5" w:rsidRDefault="00E8380B" w:rsidP="00E8380B">
      <w:pPr>
        <w:rPr>
          <w:rFonts w:ascii="Arial Narrow" w:hAnsi="Arial Narrow" w:cs="Arial"/>
          <w:b/>
          <w:bCs/>
          <w:sz w:val="20"/>
          <w:szCs w:val="20"/>
        </w:rPr>
      </w:pPr>
    </w:p>
    <w:p w14:paraId="06AE4C4B" w14:textId="77777777" w:rsidR="00E8380B" w:rsidRPr="00544CD5" w:rsidRDefault="00E8380B" w:rsidP="00E8380B">
      <w:pPr>
        <w:rPr>
          <w:rFonts w:ascii="Arial Narrow" w:hAnsi="Arial Narrow" w:cs="Arial"/>
          <w:b/>
          <w:bCs/>
          <w:sz w:val="20"/>
          <w:szCs w:val="20"/>
        </w:rPr>
      </w:pPr>
      <w:r w:rsidRPr="00544CD5">
        <w:rPr>
          <w:rFonts w:ascii="Arial Narrow" w:hAnsi="Arial Narrow" w:cs="Arial"/>
          <w:b/>
          <w:bCs/>
          <w:sz w:val="20"/>
          <w:szCs w:val="20"/>
        </w:rPr>
        <w:t>Załącznik:</w:t>
      </w:r>
    </w:p>
    <w:p w14:paraId="67B1921D" w14:textId="77777777" w:rsidR="00E8380B" w:rsidRPr="00544CD5" w:rsidRDefault="00E8380B" w:rsidP="00E8380B">
      <w:pPr>
        <w:rPr>
          <w:rFonts w:ascii="Arial Narrow" w:hAnsi="Arial Narrow" w:cs="Arial"/>
          <w:b/>
          <w:bCs/>
          <w:sz w:val="20"/>
          <w:szCs w:val="20"/>
        </w:rPr>
      </w:pPr>
      <w:r w:rsidRPr="00544CD5">
        <w:rPr>
          <w:rFonts w:ascii="Arial Narrow" w:hAnsi="Arial Narrow" w:cs="Arial"/>
          <w:b/>
          <w:bCs/>
          <w:sz w:val="20"/>
          <w:szCs w:val="20"/>
        </w:rPr>
        <w:t>Dokumentacja projektowa.</w:t>
      </w:r>
    </w:p>
    <w:p w14:paraId="223F5D92" w14:textId="77777777" w:rsidR="00E8380B" w:rsidRPr="00544CD5" w:rsidRDefault="00E8380B" w:rsidP="00E8380B">
      <w:pPr>
        <w:rPr>
          <w:rFonts w:ascii="Arial Narrow" w:hAnsi="Arial Narrow"/>
        </w:rPr>
      </w:pPr>
    </w:p>
    <w:p w14:paraId="73F56741" w14:textId="77777777" w:rsidR="00E8380B" w:rsidRPr="00544CD5" w:rsidRDefault="00E8380B" w:rsidP="00E8380B">
      <w:pPr>
        <w:rPr>
          <w:rFonts w:ascii="Arial Narrow" w:hAnsi="Arial Narrow"/>
        </w:rPr>
      </w:pPr>
    </w:p>
    <w:p w14:paraId="288711D0" w14:textId="77777777" w:rsidR="00E8380B" w:rsidRPr="00544CD5" w:rsidRDefault="00E8380B" w:rsidP="00E8380B">
      <w:pPr>
        <w:rPr>
          <w:rFonts w:ascii="Arial Narrow" w:hAnsi="Arial Narrow"/>
        </w:rPr>
      </w:pPr>
    </w:p>
    <w:p w14:paraId="60C3334D" w14:textId="77777777" w:rsidR="00E8380B" w:rsidRPr="00544CD5" w:rsidRDefault="00E8380B" w:rsidP="00E8380B">
      <w:pPr>
        <w:rPr>
          <w:rFonts w:ascii="Arial Narrow" w:hAnsi="Arial Narrow"/>
        </w:rPr>
      </w:pPr>
    </w:p>
    <w:p w14:paraId="3B93E98A" w14:textId="77777777" w:rsidR="00E8380B" w:rsidRPr="00544CD5" w:rsidRDefault="00E8380B" w:rsidP="00E8380B">
      <w:pPr>
        <w:rPr>
          <w:rFonts w:ascii="Arial Narrow" w:hAnsi="Arial Narrow"/>
        </w:rPr>
      </w:pPr>
    </w:p>
    <w:p w14:paraId="57FE8BE1" w14:textId="5B492A93" w:rsidR="0086381E" w:rsidRPr="00544CD5" w:rsidRDefault="0086381E">
      <w:pPr>
        <w:rPr>
          <w:rFonts w:ascii="Arial Narrow" w:hAnsi="Arial Narrow"/>
        </w:rPr>
      </w:pPr>
    </w:p>
    <w:p w14:paraId="20F34290" w14:textId="2F4D5D23" w:rsidR="0086381E" w:rsidRPr="00544CD5" w:rsidRDefault="0086381E">
      <w:pPr>
        <w:rPr>
          <w:rFonts w:ascii="Arial Narrow" w:hAnsi="Arial Narrow"/>
        </w:rPr>
      </w:pPr>
    </w:p>
    <w:p w14:paraId="45FAE4DA" w14:textId="452A5091" w:rsidR="0086381E" w:rsidRPr="00544CD5" w:rsidRDefault="0086381E">
      <w:pPr>
        <w:rPr>
          <w:rFonts w:ascii="Arial Narrow" w:hAnsi="Arial Narrow"/>
        </w:rPr>
      </w:pPr>
    </w:p>
    <w:p w14:paraId="0361AE8F" w14:textId="55725C4B" w:rsidR="0086381E" w:rsidRPr="00544CD5" w:rsidRDefault="0086381E">
      <w:pPr>
        <w:rPr>
          <w:rFonts w:ascii="Arial Narrow" w:hAnsi="Arial Narrow"/>
        </w:rPr>
      </w:pPr>
    </w:p>
    <w:p w14:paraId="1F4B99DE" w14:textId="325A8D5A" w:rsidR="0086381E" w:rsidRPr="00544CD5" w:rsidRDefault="0086381E">
      <w:pPr>
        <w:rPr>
          <w:rFonts w:ascii="Arial Narrow" w:hAnsi="Arial Narrow"/>
        </w:rPr>
      </w:pPr>
    </w:p>
    <w:p w14:paraId="56ED75E8" w14:textId="6ED138AB" w:rsidR="0086381E" w:rsidRPr="00544CD5" w:rsidRDefault="0086381E">
      <w:pPr>
        <w:rPr>
          <w:rFonts w:ascii="Arial Narrow" w:hAnsi="Arial Narrow"/>
        </w:rPr>
      </w:pPr>
    </w:p>
    <w:p w14:paraId="6B77EDD5" w14:textId="72EBEC01" w:rsidR="0086381E" w:rsidRPr="00544CD5" w:rsidRDefault="0086381E">
      <w:pPr>
        <w:rPr>
          <w:rFonts w:ascii="Arial Narrow" w:hAnsi="Arial Narrow"/>
        </w:rPr>
      </w:pPr>
    </w:p>
    <w:p w14:paraId="5FC9C44B" w14:textId="5A7C5AAB" w:rsidR="0086381E" w:rsidRPr="00544CD5" w:rsidRDefault="0086381E">
      <w:pPr>
        <w:rPr>
          <w:rFonts w:ascii="Arial Narrow" w:hAnsi="Arial Narrow"/>
        </w:rPr>
      </w:pPr>
    </w:p>
    <w:p w14:paraId="6FAF41C3" w14:textId="317AC868" w:rsidR="0086381E" w:rsidRPr="00544CD5" w:rsidRDefault="0086381E">
      <w:pPr>
        <w:rPr>
          <w:rFonts w:ascii="Arial Narrow" w:hAnsi="Arial Narrow"/>
        </w:rPr>
      </w:pPr>
    </w:p>
    <w:p w14:paraId="4E670D48" w14:textId="62755247" w:rsidR="0086381E" w:rsidRPr="00544CD5" w:rsidRDefault="0086381E">
      <w:pPr>
        <w:rPr>
          <w:rFonts w:ascii="Arial Narrow" w:hAnsi="Arial Narrow"/>
        </w:rPr>
      </w:pPr>
    </w:p>
    <w:p w14:paraId="49E266CD" w14:textId="0D8EADBA" w:rsidR="0086381E" w:rsidRPr="00544CD5" w:rsidRDefault="0086381E">
      <w:pPr>
        <w:rPr>
          <w:rFonts w:ascii="Arial Narrow" w:hAnsi="Arial Narrow"/>
        </w:rPr>
      </w:pPr>
    </w:p>
    <w:p w14:paraId="35AB7796" w14:textId="0E17861E" w:rsidR="0086381E" w:rsidRPr="00544CD5" w:rsidRDefault="0086381E">
      <w:pPr>
        <w:rPr>
          <w:rFonts w:ascii="Arial Narrow" w:hAnsi="Arial Narrow"/>
        </w:rPr>
      </w:pPr>
    </w:p>
    <w:p w14:paraId="3780F175" w14:textId="68BBF70F" w:rsidR="0086381E" w:rsidRPr="00544CD5" w:rsidRDefault="0086381E">
      <w:pPr>
        <w:rPr>
          <w:rFonts w:ascii="Arial Narrow" w:hAnsi="Arial Narrow"/>
        </w:rPr>
      </w:pPr>
    </w:p>
    <w:p w14:paraId="0E01E753" w14:textId="7A140BB4" w:rsidR="0086381E" w:rsidRPr="00544CD5" w:rsidRDefault="0086381E">
      <w:pPr>
        <w:rPr>
          <w:rFonts w:ascii="Arial Narrow" w:hAnsi="Arial Narrow"/>
        </w:rPr>
      </w:pPr>
    </w:p>
    <w:p w14:paraId="6E11ED34" w14:textId="40C5C4A0" w:rsidR="0086381E" w:rsidRPr="00544CD5" w:rsidRDefault="0086381E">
      <w:pPr>
        <w:rPr>
          <w:rFonts w:ascii="Arial Narrow" w:hAnsi="Arial Narrow"/>
        </w:rPr>
      </w:pPr>
    </w:p>
    <w:p w14:paraId="7E14F4C7" w14:textId="04FF8184" w:rsidR="0086381E" w:rsidRPr="00544CD5" w:rsidRDefault="0086381E">
      <w:pPr>
        <w:rPr>
          <w:rFonts w:ascii="Arial Narrow" w:hAnsi="Arial Narrow"/>
        </w:rPr>
      </w:pPr>
    </w:p>
    <w:p w14:paraId="591844F2" w14:textId="1319E743" w:rsidR="0086381E" w:rsidRPr="00544CD5" w:rsidRDefault="0086381E">
      <w:pPr>
        <w:rPr>
          <w:rFonts w:ascii="Arial Narrow" w:hAnsi="Arial Narrow"/>
        </w:rPr>
      </w:pPr>
    </w:p>
    <w:p w14:paraId="63C9A5AB" w14:textId="49E57107" w:rsidR="0086381E" w:rsidRPr="00544CD5" w:rsidRDefault="0086381E">
      <w:pPr>
        <w:rPr>
          <w:rFonts w:ascii="Arial Narrow" w:hAnsi="Arial Narrow"/>
        </w:rPr>
      </w:pPr>
    </w:p>
    <w:p w14:paraId="022E0691" w14:textId="3ABEA72B" w:rsidR="0086381E" w:rsidRPr="00544CD5" w:rsidRDefault="0086381E">
      <w:pPr>
        <w:rPr>
          <w:rFonts w:ascii="Arial Narrow" w:hAnsi="Arial Narrow"/>
        </w:rPr>
      </w:pPr>
    </w:p>
    <w:p w14:paraId="3F1FE2D5" w14:textId="454DD76D" w:rsidR="0086381E" w:rsidRDefault="0086381E">
      <w:pPr>
        <w:rPr>
          <w:rFonts w:ascii="Arial Narrow" w:hAnsi="Arial Narrow"/>
        </w:rPr>
      </w:pPr>
    </w:p>
    <w:p w14:paraId="564E4677" w14:textId="13F22337" w:rsidR="0086381E" w:rsidRDefault="0086381E">
      <w:pPr>
        <w:rPr>
          <w:rFonts w:ascii="Arial Narrow" w:hAnsi="Arial Narrow"/>
        </w:rPr>
      </w:pPr>
    </w:p>
    <w:p w14:paraId="4B3DC29B" w14:textId="2B68A16E" w:rsidR="0086381E" w:rsidRDefault="0086381E">
      <w:pPr>
        <w:rPr>
          <w:rFonts w:ascii="Arial Narrow" w:hAnsi="Arial Narrow"/>
        </w:rPr>
      </w:pPr>
    </w:p>
    <w:p w14:paraId="6805BAD2" w14:textId="3EDCFD87" w:rsidR="005800B1" w:rsidRDefault="005800B1">
      <w:pPr>
        <w:rPr>
          <w:rFonts w:ascii="Arial Narrow" w:hAnsi="Arial Narrow"/>
        </w:rPr>
      </w:pPr>
    </w:p>
    <w:p w14:paraId="3EF70BD2" w14:textId="268D40B8" w:rsidR="005800B1" w:rsidRDefault="005800B1">
      <w:pPr>
        <w:rPr>
          <w:rFonts w:ascii="Arial Narrow" w:hAnsi="Arial Narrow"/>
        </w:rPr>
      </w:pPr>
    </w:p>
    <w:p w14:paraId="13F8ACFC" w14:textId="461106BB" w:rsidR="005800B1" w:rsidRDefault="005800B1">
      <w:pPr>
        <w:rPr>
          <w:rFonts w:ascii="Arial Narrow" w:hAnsi="Arial Narrow"/>
        </w:rPr>
      </w:pPr>
    </w:p>
    <w:p w14:paraId="163BFCD7" w14:textId="165F93D5" w:rsidR="005800B1" w:rsidRDefault="005800B1">
      <w:pPr>
        <w:rPr>
          <w:rFonts w:ascii="Arial Narrow" w:hAnsi="Arial Narrow"/>
        </w:rPr>
      </w:pPr>
    </w:p>
    <w:p w14:paraId="6BB7100B" w14:textId="68EF62A4" w:rsidR="005800B1" w:rsidRDefault="005800B1">
      <w:pPr>
        <w:rPr>
          <w:rFonts w:ascii="Arial Narrow" w:hAnsi="Arial Narrow"/>
        </w:rPr>
      </w:pPr>
    </w:p>
    <w:p w14:paraId="42A8161A" w14:textId="4564CC32" w:rsidR="005800B1" w:rsidRDefault="005800B1">
      <w:pPr>
        <w:rPr>
          <w:rFonts w:ascii="Arial Narrow" w:hAnsi="Arial Narrow"/>
        </w:rPr>
      </w:pPr>
    </w:p>
    <w:p w14:paraId="46FA7175" w14:textId="10DF606F" w:rsidR="005800B1" w:rsidRDefault="005800B1">
      <w:pPr>
        <w:rPr>
          <w:rFonts w:ascii="Arial Narrow" w:hAnsi="Arial Narrow"/>
        </w:rPr>
      </w:pPr>
    </w:p>
    <w:p w14:paraId="64834E60" w14:textId="1C62A0BA" w:rsidR="005800B1" w:rsidRDefault="005800B1">
      <w:pPr>
        <w:rPr>
          <w:rFonts w:ascii="Arial Narrow" w:hAnsi="Arial Narrow"/>
        </w:rPr>
      </w:pPr>
    </w:p>
    <w:p w14:paraId="0EBCCFF9" w14:textId="77777777" w:rsidR="005800B1" w:rsidRDefault="005800B1">
      <w:pPr>
        <w:rPr>
          <w:rFonts w:ascii="Arial Narrow" w:hAnsi="Arial Narrow"/>
        </w:rPr>
      </w:pPr>
    </w:p>
    <w:p w14:paraId="3CE58D94" w14:textId="4D7544A6" w:rsidR="0086381E" w:rsidRDefault="0086381E">
      <w:pPr>
        <w:rPr>
          <w:rFonts w:ascii="Arial Narrow" w:hAnsi="Arial Narrow"/>
        </w:rPr>
      </w:pPr>
    </w:p>
    <w:p w14:paraId="26D78500" w14:textId="35160BAB" w:rsidR="0086381E" w:rsidRDefault="0086381E">
      <w:pPr>
        <w:rPr>
          <w:rFonts w:ascii="Arial Narrow" w:hAnsi="Arial Narrow"/>
        </w:rPr>
      </w:pPr>
    </w:p>
    <w:p w14:paraId="0040D667" w14:textId="21A013B3" w:rsidR="0086381E" w:rsidRPr="005800B1" w:rsidRDefault="0086381E" w:rsidP="0086381E">
      <w:pPr>
        <w:tabs>
          <w:tab w:val="left" w:pos="426"/>
        </w:tabs>
        <w:spacing w:line="276" w:lineRule="auto"/>
        <w:ind w:right="12"/>
        <w:jc w:val="right"/>
        <w:rPr>
          <w:rFonts w:ascii="Arial Narrow" w:hAnsi="Arial Narrow" w:cs="Arial"/>
          <w:bCs/>
          <w:sz w:val="20"/>
          <w:szCs w:val="20"/>
        </w:rPr>
      </w:pPr>
      <w:r w:rsidRPr="005800B1">
        <w:rPr>
          <w:rFonts w:ascii="Arial Narrow" w:hAnsi="Arial Narrow" w:cs="Arial"/>
          <w:bCs/>
          <w:sz w:val="20"/>
          <w:szCs w:val="20"/>
        </w:rPr>
        <w:t xml:space="preserve">Załącznik nr </w:t>
      </w:r>
      <w:r w:rsidR="00D467BA" w:rsidRPr="005800B1">
        <w:rPr>
          <w:rFonts w:ascii="Arial Narrow" w:hAnsi="Arial Narrow" w:cs="Arial"/>
          <w:bCs/>
          <w:sz w:val="20"/>
          <w:szCs w:val="20"/>
        </w:rPr>
        <w:t>8</w:t>
      </w:r>
      <w:r w:rsidRPr="005800B1">
        <w:rPr>
          <w:rFonts w:ascii="Arial Narrow" w:hAnsi="Arial Narrow" w:cs="Arial"/>
          <w:bCs/>
          <w:sz w:val="20"/>
          <w:szCs w:val="20"/>
        </w:rPr>
        <w:t xml:space="preserve">  do SWZ</w:t>
      </w:r>
    </w:p>
    <w:p w14:paraId="526DCF6F" w14:textId="77777777" w:rsidR="0086381E" w:rsidRPr="005800B1" w:rsidRDefault="0086381E" w:rsidP="0086381E">
      <w:pPr>
        <w:tabs>
          <w:tab w:val="left" w:pos="426"/>
        </w:tabs>
        <w:spacing w:line="276" w:lineRule="auto"/>
        <w:ind w:right="12"/>
        <w:rPr>
          <w:rFonts w:ascii="Arial Narrow" w:hAnsi="Arial Narrow" w:cs="Arial"/>
          <w:b/>
          <w:sz w:val="20"/>
          <w:szCs w:val="20"/>
          <w:u w:val="single"/>
        </w:rPr>
      </w:pPr>
    </w:p>
    <w:p w14:paraId="59BBC0FF" w14:textId="77777777" w:rsidR="0086381E" w:rsidRPr="005800B1" w:rsidRDefault="0086381E" w:rsidP="0086381E">
      <w:pPr>
        <w:shd w:val="clear" w:color="auto" w:fill="FFFFFF"/>
        <w:tabs>
          <w:tab w:val="left" w:pos="426"/>
        </w:tabs>
        <w:spacing w:line="276" w:lineRule="auto"/>
        <w:ind w:left="3540" w:firstLine="708"/>
        <w:rPr>
          <w:rFonts w:ascii="Arial Narrow" w:eastAsia="Times New Roman" w:hAnsi="Arial Narrow" w:cs="Arial"/>
          <w:sz w:val="20"/>
          <w:szCs w:val="20"/>
          <w:lang w:eastAsia="zh-CN"/>
        </w:rPr>
      </w:pPr>
    </w:p>
    <w:p w14:paraId="551072AF" w14:textId="77777777" w:rsidR="0086381E" w:rsidRPr="005800B1" w:rsidRDefault="0086381E" w:rsidP="0086381E">
      <w:pPr>
        <w:pBdr>
          <w:top w:val="single" w:sz="4" w:space="1" w:color="auto"/>
          <w:left w:val="single" w:sz="4" w:space="4" w:color="auto"/>
          <w:bottom w:val="single" w:sz="4" w:space="1" w:color="auto"/>
          <w:right w:val="single" w:sz="4" w:space="4" w:color="auto"/>
        </w:pBdr>
        <w:shd w:val="clear" w:color="auto" w:fill="FFFFFF"/>
        <w:spacing w:line="276" w:lineRule="auto"/>
        <w:jc w:val="center"/>
        <w:rPr>
          <w:rFonts w:ascii="Arial Narrow" w:eastAsia="Times New Roman" w:hAnsi="Arial Narrow" w:cs="Arial"/>
          <w:b/>
          <w:sz w:val="20"/>
          <w:szCs w:val="20"/>
          <w:lang w:eastAsia="pl-PL"/>
        </w:rPr>
      </w:pPr>
    </w:p>
    <w:p w14:paraId="730C96BC" w14:textId="77777777" w:rsidR="0086381E" w:rsidRPr="005800B1" w:rsidRDefault="0086381E" w:rsidP="0086381E">
      <w:pPr>
        <w:pBdr>
          <w:top w:val="single" w:sz="4" w:space="1" w:color="auto"/>
          <w:left w:val="single" w:sz="4" w:space="4" w:color="auto"/>
          <w:bottom w:val="single" w:sz="4" w:space="1" w:color="auto"/>
          <w:right w:val="single" w:sz="4" w:space="4" w:color="auto"/>
        </w:pBdr>
        <w:shd w:val="clear" w:color="auto" w:fill="FFFFFF"/>
        <w:spacing w:line="276" w:lineRule="auto"/>
        <w:jc w:val="center"/>
        <w:rPr>
          <w:rFonts w:ascii="Arial Narrow" w:eastAsia="Times New Roman" w:hAnsi="Arial Narrow" w:cs="Arial"/>
          <w:b/>
          <w:sz w:val="20"/>
          <w:szCs w:val="20"/>
          <w:lang w:eastAsia="pl-PL"/>
        </w:rPr>
      </w:pPr>
      <w:r w:rsidRPr="005800B1">
        <w:rPr>
          <w:rFonts w:ascii="Arial Narrow" w:eastAsia="Times New Roman" w:hAnsi="Arial Narrow" w:cs="Arial"/>
          <w:b/>
          <w:sz w:val="20"/>
          <w:szCs w:val="20"/>
          <w:lang w:eastAsia="pl-PL"/>
        </w:rPr>
        <w:t>Oświadczenie dot. zatrudniania osób na umowę o pracę</w:t>
      </w:r>
    </w:p>
    <w:p w14:paraId="44FFB178" w14:textId="77777777" w:rsidR="0086381E" w:rsidRPr="005800B1" w:rsidRDefault="0086381E" w:rsidP="0086381E">
      <w:pPr>
        <w:shd w:val="clear" w:color="auto" w:fill="FFFFFF"/>
        <w:spacing w:line="276" w:lineRule="auto"/>
        <w:rPr>
          <w:rFonts w:ascii="Arial Narrow" w:eastAsia="Times New Roman" w:hAnsi="Arial Narrow" w:cs="Arial"/>
          <w:sz w:val="20"/>
          <w:szCs w:val="20"/>
          <w:lang w:eastAsia="pl-PL"/>
        </w:rPr>
      </w:pPr>
    </w:p>
    <w:p w14:paraId="20481626" w14:textId="77777777" w:rsidR="0086381E" w:rsidRPr="005800B1" w:rsidRDefault="0086381E" w:rsidP="0086381E">
      <w:pPr>
        <w:shd w:val="clear" w:color="auto" w:fill="FFFFFF"/>
        <w:spacing w:line="276" w:lineRule="auto"/>
        <w:jc w:val="center"/>
        <w:rPr>
          <w:rFonts w:ascii="Arial Narrow" w:eastAsia="Times New Roman" w:hAnsi="Arial Narrow" w:cs="Arial"/>
          <w:sz w:val="20"/>
          <w:szCs w:val="20"/>
          <w:lang w:eastAsia="pl-PL"/>
        </w:rPr>
      </w:pPr>
      <w:r w:rsidRPr="005800B1">
        <w:rPr>
          <w:rFonts w:ascii="Arial Narrow" w:eastAsia="Times New Roman" w:hAnsi="Arial Narrow" w:cs="Arial"/>
          <w:sz w:val="20"/>
          <w:szCs w:val="20"/>
          <w:lang w:eastAsia="pl-PL"/>
        </w:rPr>
        <w:t>Na potrzeby postępowania o udzielenie zamówienia publicznego pn.</w:t>
      </w:r>
    </w:p>
    <w:p w14:paraId="08866336" w14:textId="491D3355" w:rsidR="0086381E" w:rsidRPr="005800B1" w:rsidRDefault="0086381E" w:rsidP="0086381E">
      <w:pPr>
        <w:shd w:val="clear" w:color="auto" w:fill="FFFFFF"/>
        <w:spacing w:line="276" w:lineRule="auto"/>
        <w:jc w:val="center"/>
        <w:rPr>
          <w:rFonts w:ascii="Arial Narrow" w:hAnsi="Arial Narrow" w:cs="Arial"/>
          <w:b/>
          <w:sz w:val="20"/>
          <w:szCs w:val="20"/>
        </w:rPr>
      </w:pPr>
      <w:r w:rsidRPr="005800B1">
        <w:rPr>
          <w:rFonts w:ascii="Arial Narrow" w:hAnsi="Arial Narrow" w:cs="Arial"/>
          <w:b/>
          <w:sz w:val="20"/>
          <w:szCs w:val="20"/>
        </w:rPr>
        <w:t>„</w:t>
      </w:r>
      <w:r w:rsidR="007F727A" w:rsidRPr="005800B1">
        <w:rPr>
          <w:rFonts w:ascii="Arial Narrow" w:hAnsi="Arial Narrow" w:cs="Arial"/>
          <w:b/>
          <w:sz w:val="20"/>
          <w:szCs w:val="20"/>
        </w:rPr>
        <w:t>Przebudowa drogi gminnej w miejscowości Wełmice</w:t>
      </w:r>
      <w:r w:rsidRPr="005800B1">
        <w:rPr>
          <w:rFonts w:ascii="Arial Narrow" w:hAnsi="Arial Narrow" w:cs="Arial"/>
          <w:b/>
          <w:sz w:val="20"/>
          <w:szCs w:val="20"/>
        </w:rPr>
        <w:t>”</w:t>
      </w:r>
    </w:p>
    <w:p w14:paraId="2698B2F6" w14:textId="77777777" w:rsidR="0086381E" w:rsidRPr="005800B1" w:rsidRDefault="0086381E" w:rsidP="0086381E">
      <w:pPr>
        <w:shd w:val="clear" w:color="auto" w:fill="FFFFFF"/>
        <w:spacing w:line="276" w:lineRule="auto"/>
        <w:jc w:val="both"/>
        <w:rPr>
          <w:rFonts w:ascii="Arial Narrow" w:hAnsi="Arial Narrow" w:cs="Arial"/>
          <w:b/>
          <w:sz w:val="20"/>
          <w:szCs w:val="20"/>
        </w:rPr>
      </w:pPr>
    </w:p>
    <w:p w14:paraId="4B163E84" w14:textId="77777777" w:rsidR="0086381E" w:rsidRPr="005800B1" w:rsidRDefault="0086381E" w:rsidP="0086381E">
      <w:pPr>
        <w:shd w:val="clear" w:color="auto" w:fill="FFFFFF"/>
        <w:spacing w:line="276" w:lineRule="auto"/>
        <w:jc w:val="both"/>
        <w:rPr>
          <w:rFonts w:ascii="Arial Narrow" w:hAnsi="Arial Narrow" w:cs="Arial"/>
          <w:sz w:val="20"/>
          <w:szCs w:val="20"/>
        </w:rPr>
      </w:pPr>
      <w:r w:rsidRPr="005800B1">
        <w:rPr>
          <w:rFonts w:ascii="Arial Narrow" w:hAnsi="Arial Narrow" w:cs="Arial"/>
          <w:b/>
          <w:sz w:val="20"/>
          <w:szCs w:val="20"/>
        </w:rPr>
        <w:t>oświadczam, że pracownicy wykonujący zamówienie będą zatrudnieni przeze mnie na umowę o pracę</w:t>
      </w:r>
      <w:r w:rsidRPr="005800B1">
        <w:rPr>
          <w:rFonts w:ascii="Arial Narrow" w:hAnsi="Arial Narrow" w:cs="Arial"/>
          <w:sz w:val="20"/>
          <w:szCs w:val="20"/>
        </w:rPr>
        <w:t xml:space="preserve">, jeżeli wykonanie tych czynności polega na wykonywaniu pracy w sposób określony w art. 22 § 1 ustawy z dnia 26 czerwca 1974 r. </w:t>
      </w:r>
      <w:r w:rsidRPr="005800B1">
        <w:rPr>
          <w:rFonts w:ascii="Arial Narrow" w:hAnsi="Arial Narrow" w:cs="Arial"/>
          <w:i/>
          <w:iCs/>
          <w:sz w:val="20"/>
          <w:szCs w:val="20"/>
        </w:rPr>
        <w:t xml:space="preserve">Kodeks pracy </w:t>
      </w:r>
      <w:r w:rsidRPr="005800B1">
        <w:rPr>
          <w:rFonts w:ascii="Arial Narrow" w:hAnsi="Arial Narrow" w:cs="Arial"/>
          <w:sz w:val="20"/>
          <w:szCs w:val="20"/>
        </w:rPr>
        <w:t xml:space="preserve">(Dz. U. z 2020 r. poz. 1320), o ile czynności te nie będą wykonywane przez te osoby w ramach prowadzonej przez nie działalności gospodarczej. </w:t>
      </w:r>
    </w:p>
    <w:p w14:paraId="2F691BCE" w14:textId="77777777" w:rsidR="0086381E" w:rsidRPr="005800B1" w:rsidRDefault="0086381E" w:rsidP="0086381E">
      <w:pPr>
        <w:shd w:val="clear" w:color="auto" w:fill="FFFFFF"/>
        <w:spacing w:line="276" w:lineRule="auto"/>
        <w:jc w:val="both"/>
        <w:rPr>
          <w:rFonts w:ascii="Arial Narrow" w:hAnsi="Arial Narrow" w:cs="Arial"/>
          <w:b/>
          <w:sz w:val="20"/>
          <w:szCs w:val="20"/>
        </w:rPr>
      </w:pPr>
    </w:p>
    <w:p w14:paraId="6E5C7D1C" w14:textId="77777777" w:rsidR="0086381E" w:rsidRPr="005800B1" w:rsidRDefault="0086381E" w:rsidP="0086381E">
      <w:pPr>
        <w:shd w:val="clear" w:color="auto" w:fill="FFFFFF"/>
        <w:spacing w:line="276" w:lineRule="auto"/>
        <w:jc w:val="both"/>
        <w:rPr>
          <w:rFonts w:ascii="Arial Narrow" w:hAnsi="Arial Narrow" w:cs="Arial"/>
          <w:b/>
          <w:sz w:val="20"/>
          <w:szCs w:val="20"/>
        </w:rPr>
      </w:pPr>
    </w:p>
    <w:p w14:paraId="6D387BC1" w14:textId="77777777" w:rsidR="0086381E" w:rsidRPr="005800B1" w:rsidRDefault="0086381E" w:rsidP="0086381E">
      <w:pPr>
        <w:pStyle w:val="Standard"/>
        <w:jc w:val="both"/>
        <w:rPr>
          <w:rFonts w:ascii="Arial Narrow" w:hAnsi="Arial Narrow" w:cs="Arial"/>
          <w:color w:val="000000"/>
          <w:sz w:val="20"/>
          <w:szCs w:val="20"/>
        </w:rPr>
      </w:pPr>
      <w:r w:rsidRPr="005800B1">
        <w:rPr>
          <w:rFonts w:ascii="Arial Narrow" w:hAnsi="Arial Narrow" w:cs="Arial"/>
          <w:b/>
          <w:bCs/>
          <w:color w:val="000000"/>
          <w:sz w:val="20"/>
          <w:szCs w:val="20"/>
        </w:rPr>
        <w:t>Wykaz rodzaju czynności niezbędnych do realizacji zamierzenia, których dot. wymagania zatrudnienia na podstawie umowy o pracę przez wykonawcę (lub podwykonawcę) osób wykonujących czynności w trakcie realizacji zamówienia</w:t>
      </w:r>
      <w:r w:rsidRPr="005800B1">
        <w:rPr>
          <w:rFonts w:ascii="Arial Narrow" w:hAnsi="Arial Narrow" w:cs="Arial"/>
          <w:color w:val="000000"/>
          <w:sz w:val="20"/>
          <w:szCs w:val="20"/>
        </w:rPr>
        <w:t xml:space="preserve">: </w:t>
      </w:r>
    </w:p>
    <w:p w14:paraId="2AF07A33" w14:textId="2BF26303" w:rsidR="0086381E" w:rsidRPr="005800B1" w:rsidRDefault="0086381E" w:rsidP="0086381E">
      <w:pPr>
        <w:pStyle w:val="Standard"/>
        <w:jc w:val="both"/>
        <w:rPr>
          <w:rFonts w:ascii="Arial Narrow" w:hAnsi="Arial Narrow" w:cs="Arial"/>
          <w:color w:val="000000"/>
          <w:sz w:val="20"/>
          <w:szCs w:val="20"/>
        </w:rPr>
      </w:pPr>
    </w:p>
    <w:p w14:paraId="07EA8F41" w14:textId="01B03C51" w:rsidR="007661EC" w:rsidRPr="005800B1" w:rsidRDefault="007661EC" w:rsidP="007661EC">
      <w:pPr>
        <w:pStyle w:val="Textbody"/>
        <w:spacing w:after="0"/>
        <w:jc w:val="both"/>
        <w:rPr>
          <w:rFonts w:ascii="Arial Narrow" w:hAnsi="Arial Narrow" w:cs="Arial"/>
          <w:sz w:val="20"/>
          <w:szCs w:val="20"/>
        </w:rPr>
      </w:pPr>
      <w:r w:rsidRPr="005800B1">
        <w:rPr>
          <w:rFonts w:ascii="Arial Narrow" w:hAnsi="Arial Narrow" w:cs="Arial"/>
          <w:sz w:val="20"/>
          <w:szCs w:val="20"/>
        </w:rPr>
        <w:t>Roboty budowlane przygotowawcze polegające na wykonaniu robót ziemnych (roboty ziemne – niwelacja, korytowanie pod ułożenie warstw podbudowy drogi) Budowa drogi polegająca na ułożeniu wszystkich warstw podbud</w:t>
      </w:r>
      <w:r w:rsidR="00BE1D0C" w:rsidRPr="005800B1">
        <w:rPr>
          <w:rFonts w:ascii="Arial Narrow" w:hAnsi="Arial Narrow" w:cs="Arial"/>
          <w:sz w:val="20"/>
          <w:szCs w:val="20"/>
        </w:rPr>
        <w:t>o</w:t>
      </w:r>
      <w:r w:rsidRPr="005800B1">
        <w:rPr>
          <w:rFonts w:ascii="Arial Narrow" w:hAnsi="Arial Narrow" w:cs="Arial"/>
          <w:sz w:val="20"/>
          <w:szCs w:val="20"/>
        </w:rPr>
        <w:t>wy wraz z nawierzchnią. Roboty wykończeniowe obejmujące ukształtowanie terenu pobocza wraz z ułożeniem warstw chłonnych, uformowanie terenu po zakończeniu prac.</w:t>
      </w:r>
    </w:p>
    <w:p w14:paraId="0CCD3998" w14:textId="382724FB" w:rsidR="007661EC" w:rsidRPr="005800B1" w:rsidRDefault="007661EC" w:rsidP="0086381E">
      <w:pPr>
        <w:pStyle w:val="Standard"/>
        <w:jc w:val="both"/>
        <w:rPr>
          <w:rFonts w:ascii="Arial Narrow" w:hAnsi="Arial Narrow" w:cs="Arial"/>
          <w:color w:val="000000"/>
          <w:sz w:val="20"/>
          <w:szCs w:val="20"/>
        </w:rPr>
      </w:pPr>
    </w:p>
    <w:p w14:paraId="50C283D4" w14:textId="51484344" w:rsidR="007661EC" w:rsidRDefault="007661EC" w:rsidP="0086381E">
      <w:pPr>
        <w:pStyle w:val="Standard"/>
        <w:jc w:val="both"/>
        <w:rPr>
          <w:rFonts w:ascii="Arial" w:hAnsi="Arial" w:cs="Arial"/>
          <w:color w:val="000000"/>
          <w:sz w:val="20"/>
          <w:szCs w:val="20"/>
        </w:rPr>
      </w:pPr>
    </w:p>
    <w:p w14:paraId="327E7C74" w14:textId="77777777" w:rsidR="0086381E" w:rsidRDefault="0086381E" w:rsidP="0086381E">
      <w:pPr>
        <w:shd w:val="clear" w:color="auto" w:fill="FFFFFF"/>
        <w:spacing w:line="276" w:lineRule="auto"/>
        <w:jc w:val="both"/>
        <w:rPr>
          <w:rFonts w:ascii="Arial" w:hAnsi="Arial" w:cs="Arial"/>
          <w:bCs/>
          <w:sz w:val="20"/>
          <w:szCs w:val="20"/>
        </w:rPr>
      </w:pPr>
    </w:p>
    <w:p w14:paraId="397929EF" w14:textId="77777777" w:rsidR="0086381E" w:rsidRDefault="0086381E" w:rsidP="0086381E">
      <w:pPr>
        <w:shd w:val="clear" w:color="auto" w:fill="FFFFFF"/>
        <w:spacing w:line="276" w:lineRule="auto"/>
        <w:jc w:val="both"/>
        <w:rPr>
          <w:rFonts w:ascii="Arial" w:hAnsi="Arial" w:cs="Arial"/>
          <w:bCs/>
          <w:sz w:val="20"/>
          <w:szCs w:val="20"/>
        </w:rPr>
      </w:pPr>
    </w:p>
    <w:p w14:paraId="784A8DB6" w14:textId="77777777" w:rsidR="0086381E" w:rsidRDefault="0086381E" w:rsidP="0086381E">
      <w:pPr>
        <w:shd w:val="clear" w:color="auto" w:fill="FFFFFF"/>
        <w:spacing w:line="276" w:lineRule="auto"/>
        <w:jc w:val="both"/>
        <w:rPr>
          <w:rFonts w:ascii="Arial" w:hAnsi="Arial" w:cs="Arial"/>
          <w:bCs/>
          <w:sz w:val="20"/>
          <w:szCs w:val="20"/>
        </w:rPr>
      </w:pPr>
    </w:p>
    <w:p w14:paraId="5F2B81CA" w14:textId="77777777" w:rsidR="0086381E" w:rsidRDefault="0086381E" w:rsidP="0086381E">
      <w:pPr>
        <w:ind w:left="5664"/>
        <w:rPr>
          <w:rFonts w:ascii="Arial Narrow" w:eastAsia="Times New Roman" w:hAnsi="Arial Narrow" w:cs="Times New Roman"/>
          <w:sz w:val="18"/>
          <w:szCs w:val="18"/>
          <w:lang w:eastAsia="pl-PL"/>
        </w:rPr>
      </w:pPr>
      <w:r>
        <w:rPr>
          <w:rFonts w:ascii="Arial Narrow" w:eastAsia="Times New Roman" w:hAnsi="Arial Narrow" w:cs="Times New Roman"/>
          <w:sz w:val="18"/>
          <w:szCs w:val="18"/>
          <w:lang w:eastAsia="pl-PL"/>
        </w:rPr>
        <w:t xml:space="preserve">Podpisy osób upoważnionych do występowania </w:t>
      </w:r>
    </w:p>
    <w:p w14:paraId="231F1A32" w14:textId="77777777" w:rsidR="0086381E" w:rsidRDefault="0086381E" w:rsidP="0086381E">
      <w:pPr>
        <w:ind w:left="5664"/>
        <w:rPr>
          <w:rFonts w:ascii="Arial Narrow" w:eastAsia="Times New Roman" w:hAnsi="Arial Narrow" w:cs="Times New Roman"/>
          <w:sz w:val="18"/>
          <w:szCs w:val="18"/>
          <w:lang w:eastAsia="pl-PL"/>
        </w:rPr>
      </w:pPr>
      <w:r>
        <w:rPr>
          <w:rFonts w:ascii="Arial Narrow" w:eastAsia="Times New Roman" w:hAnsi="Arial Narrow" w:cs="Times New Roman"/>
          <w:sz w:val="18"/>
          <w:szCs w:val="18"/>
          <w:lang w:eastAsia="pl-PL"/>
        </w:rPr>
        <w:t>w imieniu Wykonawcy kwalifikowanym podpisem elektronicznym</w:t>
      </w:r>
      <w:r>
        <w:rPr>
          <w:rFonts w:ascii="Arial Narrow" w:eastAsia="Times New Roman" w:hAnsi="Arial Narrow" w:cs="Times New Roman"/>
          <w:sz w:val="24"/>
          <w:szCs w:val="24"/>
          <w:lang w:eastAsia="pl-PL"/>
        </w:rPr>
        <w:t xml:space="preserve"> </w:t>
      </w:r>
      <w:r>
        <w:rPr>
          <w:rFonts w:ascii="Arial Narrow" w:eastAsia="Times New Roman" w:hAnsi="Arial Narrow" w:cs="Times New Roman"/>
          <w:sz w:val="18"/>
          <w:szCs w:val="18"/>
          <w:lang w:eastAsia="pl-PL"/>
        </w:rPr>
        <w:t xml:space="preserve">lub podpisem zaufanym </w:t>
      </w:r>
    </w:p>
    <w:p w14:paraId="7B3CB4A5" w14:textId="77777777" w:rsidR="0086381E" w:rsidRDefault="0086381E" w:rsidP="0086381E">
      <w:pPr>
        <w:ind w:left="5664"/>
        <w:rPr>
          <w:rFonts w:ascii="Arial Narrow" w:eastAsia="Times New Roman" w:hAnsi="Arial Narrow" w:cs="Times New Roman"/>
          <w:sz w:val="18"/>
          <w:szCs w:val="18"/>
          <w:lang w:eastAsia="pl-PL"/>
        </w:rPr>
      </w:pPr>
      <w:r>
        <w:rPr>
          <w:rFonts w:ascii="Arial Narrow" w:eastAsia="Times New Roman" w:hAnsi="Arial Narrow" w:cs="Times New Roman"/>
          <w:sz w:val="18"/>
          <w:szCs w:val="18"/>
          <w:lang w:eastAsia="pl-PL"/>
        </w:rPr>
        <w:t>lub podpisem osobistym</w:t>
      </w:r>
    </w:p>
    <w:p w14:paraId="62EB1EE4" w14:textId="77777777" w:rsidR="0086381E" w:rsidRDefault="0086381E" w:rsidP="0086381E">
      <w:pPr>
        <w:spacing w:line="276" w:lineRule="auto"/>
        <w:ind w:left="5664"/>
        <w:rPr>
          <w:rFonts w:ascii="Arial" w:eastAsia="Times New Roman" w:hAnsi="Arial" w:cs="Arial"/>
          <w:sz w:val="20"/>
          <w:szCs w:val="20"/>
          <w:lang w:eastAsia="ar-SA"/>
        </w:rPr>
      </w:pPr>
    </w:p>
    <w:p w14:paraId="710D01E4" w14:textId="77777777" w:rsidR="0086381E" w:rsidRDefault="0086381E" w:rsidP="0086381E"/>
    <w:p w14:paraId="1E7420ED" w14:textId="3E905FB9" w:rsidR="0086381E" w:rsidRDefault="0086381E">
      <w:pPr>
        <w:rPr>
          <w:rFonts w:ascii="Arial Narrow" w:hAnsi="Arial Narrow"/>
        </w:rPr>
      </w:pPr>
    </w:p>
    <w:p w14:paraId="43B50A0F" w14:textId="134FB0BA" w:rsidR="000D4D11" w:rsidRDefault="000D4D11">
      <w:pPr>
        <w:rPr>
          <w:rFonts w:ascii="Arial Narrow" w:hAnsi="Arial Narrow"/>
        </w:rPr>
      </w:pPr>
    </w:p>
    <w:p w14:paraId="733B89C9" w14:textId="4E21E964" w:rsidR="000D4D11" w:rsidRDefault="000D4D11">
      <w:pPr>
        <w:rPr>
          <w:rFonts w:ascii="Arial Narrow" w:hAnsi="Arial Narrow"/>
        </w:rPr>
      </w:pPr>
    </w:p>
    <w:p w14:paraId="06038776" w14:textId="50705D15" w:rsidR="000D4D11" w:rsidRDefault="000D4D11">
      <w:pPr>
        <w:rPr>
          <w:rFonts w:ascii="Arial Narrow" w:hAnsi="Arial Narrow"/>
        </w:rPr>
      </w:pPr>
    </w:p>
    <w:p w14:paraId="01AFD6B5" w14:textId="51CC9CB1" w:rsidR="000D4D11" w:rsidRDefault="000D4D11">
      <w:pPr>
        <w:rPr>
          <w:rFonts w:ascii="Arial Narrow" w:hAnsi="Arial Narrow"/>
        </w:rPr>
      </w:pPr>
    </w:p>
    <w:p w14:paraId="31A42252" w14:textId="00C5837A" w:rsidR="000D4D11" w:rsidRDefault="000D4D11">
      <w:pPr>
        <w:rPr>
          <w:rFonts w:ascii="Arial Narrow" w:hAnsi="Arial Narrow"/>
        </w:rPr>
      </w:pPr>
    </w:p>
    <w:p w14:paraId="34519113" w14:textId="383750C2" w:rsidR="000D4D11" w:rsidRDefault="000D4D11">
      <w:pPr>
        <w:rPr>
          <w:rFonts w:ascii="Arial Narrow" w:hAnsi="Arial Narrow"/>
        </w:rPr>
      </w:pPr>
    </w:p>
    <w:p w14:paraId="3D21F310" w14:textId="5A768108" w:rsidR="000D4D11" w:rsidRDefault="000D4D11">
      <w:pPr>
        <w:rPr>
          <w:rFonts w:ascii="Arial Narrow" w:hAnsi="Arial Narrow"/>
        </w:rPr>
      </w:pPr>
    </w:p>
    <w:p w14:paraId="0F40F00B" w14:textId="49458B32" w:rsidR="000D4D11" w:rsidRDefault="000D4D11">
      <w:pPr>
        <w:rPr>
          <w:rFonts w:ascii="Arial Narrow" w:hAnsi="Arial Narrow"/>
        </w:rPr>
      </w:pPr>
    </w:p>
    <w:p w14:paraId="0BF9D5A8" w14:textId="0A86555E" w:rsidR="000D4D11" w:rsidRDefault="000D4D11">
      <w:pPr>
        <w:rPr>
          <w:rFonts w:ascii="Arial Narrow" w:hAnsi="Arial Narrow"/>
        </w:rPr>
      </w:pPr>
    </w:p>
    <w:p w14:paraId="5E85A7A0" w14:textId="487C92F8" w:rsidR="000D4D11" w:rsidRDefault="000D4D11">
      <w:pPr>
        <w:rPr>
          <w:rFonts w:ascii="Arial Narrow" w:hAnsi="Arial Narrow"/>
        </w:rPr>
      </w:pPr>
    </w:p>
    <w:p w14:paraId="6E1F18DF" w14:textId="3A0A089D" w:rsidR="000D4D11" w:rsidRDefault="000D4D11">
      <w:pPr>
        <w:rPr>
          <w:rFonts w:ascii="Arial Narrow" w:hAnsi="Arial Narrow"/>
        </w:rPr>
      </w:pPr>
    </w:p>
    <w:p w14:paraId="2DF95490" w14:textId="512DF6DF" w:rsidR="000D4D11" w:rsidRDefault="000D4D11">
      <w:pPr>
        <w:rPr>
          <w:rFonts w:ascii="Arial Narrow" w:hAnsi="Arial Narrow"/>
        </w:rPr>
      </w:pPr>
    </w:p>
    <w:p w14:paraId="6B64ABB1" w14:textId="101B879C" w:rsidR="000D4D11" w:rsidRDefault="000D4D11">
      <w:pPr>
        <w:rPr>
          <w:rFonts w:ascii="Arial Narrow" w:hAnsi="Arial Narrow"/>
        </w:rPr>
      </w:pPr>
    </w:p>
    <w:p w14:paraId="0B2E2B24" w14:textId="0539B1CA" w:rsidR="000D4D11" w:rsidRDefault="000D4D11">
      <w:pPr>
        <w:rPr>
          <w:rFonts w:ascii="Arial Narrow" w:hAnsi="Arial Narrow"/>
        </w:rPr>
      </w:pPr>
    </w:p>
    <w:p w14:paraId="11663E38" w14:textId="1A6DA7CA" w:rsidR="000D4D11" w:rsidRDefault="000D4D11">
      <w:pPr>
        <w:rPr>
          <w:rFonts w:ascii="Arial Narrow" w:hAnsi="Arial Narrow"/>
        </w:rPr>
      </w:pPr>
    </w:p>
    <w:p w14:paraId="7BCAA1C2" w14:textId="20868CD1" w:rsidR="000D4D11" w:rsidRDefault="000D4D11">
      <w:pPr>
        <w:rPr>
          <w:rFonts w:ascii="Arial Narrow" w:hAnsi="Arial Narrow"/>
        </w:rPr>
      </w:pPr>
    </w:p>
    <w:p w14:paraId="64D4F482" w14:textId="77777777" w:rsidR="00E35474" w:rsidRDefault="00E35474">
      <w:pPr>
        <w:rPr>
          <w:rFonts w:ascii="Arial Narrow" w:hAnsi="Arial Narrow"/>
        </w:rPr>
      </w:pPr>
    </w:p>
    <w:p w14:paraId="71F567AF" w14:textId="6E97884D" w:rsidR="00090EDF" w:rsidRDefault="00090EDF">
      <w:pPr>
        <w:rPr>
          <w:rFonts w:ascii="Arial Narrow" w:hAnsi="Arial Narrow"/>
        </w:rPr>
      </w:pPr>
    </w:p>
    <w:p w14:paraId="4654E92F" w14:textId="4282899D" w:rsidR="00090EDF" w:rsidRDefault="00090EDF">
      <w:pPr>
        <w:rPr>
          <w:rFonts w:ascii="Arial Narrow" w:hAnsi="Arial Narrow"/>
        </w:rPr>
      </w:pPr>
    </w:p>
    <w:p w14:paraId="24E62833" w14:textId="77777777" w:rsidR="00090EDF" w:rsidRDefault="00090EDF">
      <w:pPr>
        <w:rPr>
          <w:rFonts w:ascii="Arial Narrow" w:hAnsi="Arial Narrow"/>
        </w:rPr>
      </w:pPr>
    </w:p>
    <w:p w14:paraId="20590BD2" w14:textId="132748F7" w:rsidR="000D4D11" w:rsidRDefault="000D4D11">
      <w:pPr>
        <w:rPr>
          <w:rFonts w:ascii="Arial Narrow" w:hAnsi="Arial Narrow"/>
        </w:rPr>
      </w:pPr>
    </w:p>
    <w:p w14:paraId="0F361E6C" w14:textId="7F3ED462" w:rsidR="000D4D11" w:rsidRPr="00B753EE" w:rsidRDefault="000D4D11" w:rsidP="000D4D11">
      <w:pPr>
        <w:keepNext/>
        <w:jc w:val="right"/>
        <w:outlineLvl w:val="8"/>
        <w:rPr>
          <w:rFonts w:ascii="Arial Narrow" w:hAnsi="Arial Narrow"/>
          <w:bCs/>
          <w:iCs/>
          <w:sz w:val="20"/>
          <w:szCs w:val="20"/>
        </w:rPr>
      </w:pPr>
      <w:r w:rsidRPr="00BE33EC">
        <w:rPr>
          <w:rFonts w:ascii="Arial Narrow" w:hAnsi="Arial Narrow"/>
          <w:bCs/>
          <w:i/>
          <w:sz w:val="20"/>
          <w:szCs w:val="20"/>
        </w:rPr>
        <w:t xml:space="preserve">   </w:t>
      </w:r>
      <w:r w:rsidRPr="00B753EE">
        <w:rPr>
          <w:rFonts w:ascii="Arial Narrow" w:hAnsi="Arial Narrow"/>
          <w:bCs/>
          <w:iCs/>
          <w:sz w:val="20"/>
          <w:szCs w:val="20"/>
        </w:rPr>
        <w:t xml:space="preserve">Załącznik nr </w:t>
      </w:r>
      <w:r w:rsidR="00D467BA">
        <w:rPr>
          <w:rFonts w:ascii="Arial Narrow" w:hAnsi="Arial Narrow"/>
          <w:bCs/>
          <w:iCs/>
          <w:sz w:val="20"/>
          <w:szCs w:val="20"/>
        </w:rPr>
        <w:t>9</w:t>
      </w:r>
      <w:r>
        <w:rPr>
          <w:rFonts w:ascii="Arial Narrow" w:hAnsi="Arial Narrow"/>
          <w:bCs/>
          <w:iCs/>
          <w:sz w:val="20"/>
          <w:szCs w:val="20"/>
        </w:rPr>
        <w:t xml:space="preserve"> do SWZ</w:t>
      </w:r>
    </w:p>
    <w:p w14:paraId="06E9B361" w14:textId="77777777" w:rsidR="000D4D11" w:rsidRDefault="000D4D11" w:rsidP="000D4D11">
      <w:pPr>
        <w:pStyle w:val="Tekstpodstawowy"/>
        <w:jc w:val="center"/>
        <w:rPr>
          <w:rFonts w:ascii="Arial Narrow" w:hAnsi="Arial Narrow"/>
          <w:sz w:val="20"/>
        </w:rPr>
      </w:pPr>
      <w:r>
        <w:rPr>
          <w:rFonts w:ascii="Arial Narrow" w:hAnsi="Arial Narrow"/>
          <w:sz w:val="20"/>
        </w:rPr>
        <w:t>Wzór umowy</w:t>
      </w:r>
    </w:p>
    <w:p w14:paraId="4E933746" w14:textId="438D7CBA" w:rsidR="000D4D11" w:rsidRDefault="000D4D11" w:rsidP="000D4D11">
      <w:pPr>
        <w:pStyle w:val="Tytu"/>
        <w:rPr>
          <w:rFonts w:ascii="Arial Narrow" w:hAnsi="Arial Narrow"/>
          <w:sz w:val="20"/>
        </w:rPr>
      </w:pPr>
      <w:r>
        <w:rPr>
          <w:rFonts w:ascii="Arial Narrow" w:hAnsi="Arial Narrow"/>
          <w:sz w:val="20"/>
        </w:rPr>
        <w:lastRenderedPageBreak/>
        <w:t>Umowa  nr 272…….202</w:t>
      </w:r>
      <w:r w:rsidR="007F727A">
        <w:rPr>
          <w:rFonts w:ascii="Arial Narrow" w:hAnsi="Arial Narrow"/>
          <w:sz w:val="20"/>
        </w:rPr>
        <w:t>2</w:t>
      </w:r>
    </w:p>
    <w:p w14:paraId="00BC6AA0" w14:textId="77777777" w:rsidR="000D4D11" w:rsidRDefault="000D4D11" w:rsidP="000D4D11">
      <w:pPr>
        <w:pStyle w:val="Tytu"/>
        <w:rPr>
          <w:rFonts w:ascii="Arial Narrow" w:hAnsi="Arial Narrow"/>
          <w:sz w:val="20"/>
        </w:rPr>
      </w:pPr>
    </w:p>
    <w:p w14:paraId="575328B5" w14:textId="0664E5CE" w:rsidR="000D4D11" w:rsidRDefault="000D4D11" w:rsidP="000D4D11">
      <w:pPr>
        <w:pStyle w:val="Tekstpodstawowy"/>
        <w:widowControl w:val="0"/>
        <w:tabs>
          <w:tab w:val="left" w:pos="0"/>
        </w:tabs>
        <w:rPr>
          <w:rFonts w:ascii="Arial Narrow" w:hAnsi="Arial Narrow"/>
          <w:sz w:val="20"/>
        </w:rPr>
      </w:pPr>
      <w:r>
        <w:rPr>
          <w:rFonts w:ascii="Arial Narrow" w:hAnsi="Arial Narrow"/>
          <w:sz w:val="20"/>
        </w:rPr>
        <w:t>w dniu .................. 202</w:t>
      </w:r>
      <w:r w:rsidR="007F727A">
        <w:rPr>
          <w:rFonts w:ascii="Arial Narrow" w:hAnsi="Arial Narrow"/>
          <w:sz w:val="20"/>
        </w:rPr>
        <w:t>2</w:t>
      </w:r>
      <w:r>
        <w:rPr>
          <w:rFonts w:ascii="Arial Narrow" w:hAnsi="Arial Narrow"/>
          <w:sz w:val="20"/>
        </w:rPr>
        <w:t xml:space="preserve">r. w Bobrowicach </w:t>
      </w:r>
    </w:p>
    <w:p w14:paraId="2C4D8485" w14:textId="77777777" w:rsidR="000D4D11" w:rsidRDefault="000D4D11" w:rsidP="000D4D11">
      <w:pPr>
        <w:pStyle w:val="Tekstpodstawowy"/>
        <w:widowControl w:val="0"/>
        <w:tabs>
          <w:tab w:val="left" w:pos="0"/>
        </w:tabs>
        <w:rPr>
          <w:rFonts w:ascii="Arial Narrow" w:hAnsi="Arial Narrow"/>
          <w:sz w:val="20"/>
        </w:rPr>
      </w:pPr>
      <w:r>
        <w:rPr>
          <w:rFonts w:ascii="Arial Narrow" w:hAnsi="Arial Narrow"/>
          <w:sz w:val="20"/>
        </w:rPr>
        <w:t xml:space="preserve">pomiędzy </w:t>
      </w:r>
    </w:p>
    <w:p w14:paraId="4E36732B" w14:textId="77777777" w:rsidR="000D4D11" w:rsidRDefault="000D4D11" w:rsidP="000D4D11">
      <w:pPr>
        <w:pStyle w:val="Tekstpodstawowy"/>
        <w:widowControl w:val="0"/>
        <w:tabs>
          <w:tab w:val="left" w:pos="0"/>
        </w:tabs>
        <w:rPr>
          <w:rFonts w:ascii="Arial Narrow" w:hAnsi="Arial Narrow"/>
          <w:sz w:val="20"/>
        </w:rPr>
      </w:pPr>
      <w:r>
        <w:rPr>
          <w:rFonts w:ascii="Arial Narrow" w:hAnsi="Arial Narrow"/>
          <w:sz w:val="20"/>
        </w:rPr>
        <w:t xml:space="preserve">Gminą Bobrowice z siedzibą w Bobrowicach nr 131, 66-627 Bobrowice, NIP 926-10-01-701, </w:t>
      </w:r>
    </w:p>
    <w:p w14:paraId="19ED04C0" w14:textId="77777777" w:rsidR="000D4D11" w:rsidRDefault="000D4D11" w:rsidP="000D4D11">
      <w:pPr>
        <w:pStyle w:val="Tekstpodstawowy"/>
        <w:widowControl w:val="0"/>
        <w:tabs>
          <w:tab w:val="left" w:pos="0"/>
        </w:tabs>
        <w:rPr>
          <w:rFonts w:ascii="Arial Narrow" w:hAnsi="Arial Narrow"/>
          <w:sz w:val="20"/>
        </w:rPr>
      </w:pPr>
      <w:r>
        <w:rPr>
          <w:rFonts w:ascii="Arial Narrow" w:hAnsi="Arial Narrow"/>
          <w:sz w:val="20"/>
        </w:rPr>
        <w:t>którą reprezentuje:</w:t>
      </w:r>
    </w:p>
    <w:p w14:paraId="34DC0235" w14:textId="77777777" w:rsidR="000D4D11" w:rsidRDefault="000D4D11" w:rsidP="000D4D11">
      <w:pPr>
        <w:widowControl w:val="0"/>
        <w:tabs>
          <w:tab w:val="left" w:pos="0"/>
        </w:tabs>
        <w:rPr>
          <w:rFonts w:ascii="Arial Narrow" w:hAnsi="Arial Narrow"/>
          <w:sz w:val="20"/>
          <w:szCs w:val="20"/>
        </w:rPr>
      </w:pPr>
      <w:r>
        <w:rPr>
          <w:rFonts w:ascii="Arial Narrow" w:hAnsi="Arial Narrow"/>
          <w:sz w:val="20"/>
          <w:szCs w:val="20"/>
        </w:rPr>
        <w:t>1………………………  -  Wójt Gminy Bobrowice</w:t>
      </w:r>
      <w:r>
        <w:rPr>
          <w:rFonts w:ascii="Arial Narrow" w:hAnsi="Arial Narrow"/>
          <w:sz w:val="20"/>
          <w:szCs w:val="20"/>
        </w:rPr>
        <w:br/>
        <w:t>zwaną dalej ,,Zamawiającym”</w:t>
      </w:r>
    </w:p>
    <w:p w14:paraId="774D7787" w14:textId="77777777" w:rsidR="000D4D11" w:rsidRDefault="000D4D11" w:rsidP="000D4D11">
      <w:pPr>
        <w:widowControl w:val="0"/>
        <w:tabs>
          <w:tab w:val="left" w:pos="0"/>
        </w:tabs>
        <w:rPr>
          <w:rFonts w:ascii="Arial Narrow" w:hAnsi="Arial Narrow"/>
          <w:sz w:val="20"/>
          <w:szCs w:val="20"/>
        </w:rPr>
      </w:pPr>
      <w:r>
        <w:rPr>
          <w:rFonts w:ascii="Arial Narrow" w:hAnsi="Arial Narrow"/>
          <w:sz w:val="20"/>
          <w:szCs w:val="20"/>
        </w:rPr>
        <w:t>przy kontrasygnacie Skarbnika Gminy – ………………….</w:t>
      </w:r>
    </w:p>
    <w:p w14:paraId="71EF72CC" w14:textId="77777777" w:rsidR="000D4D11" w:rsidRDefault="000D4D11" w:rsidP="000D4D11">
      <w:pPr>
        <w:widowControl w:val="0"/>
        <w:tabs>
          <w:tab w:val="left" w:pos="204"/>
        </w:tabs>
        <w:jc w:val="both"/>
        <w:rPr>
          <w:rFonts w:ascii="Arial Narrow" w:hAnsi="Arial Narrow"/>
          <w:sz w:val="20"/>
          <w:szCs w:val="20"/>
        </w:rPr>
      </w:pPr>
      <w:r>
        <w:rPr>
          <w:rFonts w:ascii="Arial Narrow" w:hAnsi="Arial Narrow"/>
          <w:sz w:val="20"/>
          <w:szCs w:val="20"/>
        </w:rPr>
        <w:t xml:space="preserve">a </w:t>
      </w:r>
    </w:p>
    <w:p w14:paraId="0A13E696" w14:textId="77777777" w:rsidR="000D4D11" w:rsidRDefault="000D4D11" w:rsidP="000D4D11">
      <w:pPr>
        <w:widowControl w:val="0"/>
        <w:tabs>
          <w:tab w:val="left" w:pos="204"/>
        </w:tabs>
        <w:jc w:val="both"/>
        <w:rPr>
          <w:rFonts w:ascii="Arial Narrow" w:hAnsi="Arial Narrow"/>
          <w:sz w:val="20"/>
          <w:szCs w:val="20"/>
        </w:rPr>
      </w:pPr>
    </w:p>
    <w:p w14:paraId="3881C051" w14:textId="77777777" w:rsidR="000D4D11" w:rsidRDefault="000D4D11" w:rsidP="000D4D11">
      <w:pPr>
        <w:widowControl w:val="0"/>
        <w:tabs>
          <w:tab w:val="left" w:pos="204"/>
        </w:tabs>
        <w:jc w:val="both"/>
        <w:rPr>
          <w:rFonts w:ascii="Arial Narrow" w:hAnsi="Arial Narrow"/>
          <w:sz w:val="20"/>
        </w:rPr>
      </w:pPr>
      <w:r>
        <w:rPr>
          <w:rFonts w:ascii="Arial Narrow" w:hAnsi="Arial Narrow"/>
          <w:sz w:val="20"/>
          <w:szCs w:val="20"/>
        </w:rPr>
        <w:t>działającym pod firmą : .................... z siedzibą przy ul. ................, NIP ..............., wpisanym do Centralnej Ewidencji i Informacji o Działalności Gospodarczej / wpisanym do Krajowego Rejestru Sądowego pod nr ……………, który reprezentuje:</w:t>
      </w:r>
    </w:p>
    <w:p w14:paraId="64BBA343" w14:textId="77777777" w:rsidR="000D4D11" w:rsidRDefault="000D4D11" w:rsidP="000D4D11">
      <w:pPr>
        <w:pStyle w:val="Tekstpodstawowy"/>
        <w:rPr>
          <w:rFonts w:ascii="Arial Narrow" w:hAnsi="Arial Narrow"/>
          <w:sz w:val="20"/>
        </w:rPr>
      </w:pPr>
      <w:r>
        <w:rPr>
          <w:rFonts w:ascii="Arial Narrow" w:hAnsi="Arial Narrow"/>
          <w:sz w:val="20"/>
        </w:rPr>
        <w:t>1. .............................................</w:t>
      </w:r>
      <w:r>
        <w:rPr>
          <w:rFonts w:ascii="Arial Narrow" w:hAnsi="Arial Narrow"/>
          <w:sz w:val="20"/>
        </w:rPr>
        <w:br/>
        <w:t>zwanym dalej Wykonawcą”</w:t>
      </w:r>
    </w:p>
    <w:p w14:paraId="0D733841" w14:textId="77777777" w:rsidR="000D4D11" w:rsidRDefault="000D4D11" w:rsidP="000D4D11">
      <w:pPr>
        <w:pStyle w:val="Tekstpodstawowy21"/>
        <w:ind w:left="0"/>
        <w:rPr>
          <w:rFonts w:ascii="Arial Narrow" w:hAnsi="Arial Narrow"/>
          <w:sz w:val="20"/>
        </w:rPr>
      </w:pPr>
    </w:p>
    <w:p w14:paraId="1841D335" w14:textId="1132A969" w:rsidR="000D4D11" w:rsidRDefault="000D4D11" w:rsidP="000D4D11">
      <w:pPr>
        <w:pStyle w:val="Tekstpodstawowy21"/>
        <w:ind w:left="0"/>
        <w:rPr>
          <w:rFonts w:ascii="Arial Narrow" w:hAnsi="Arial Narrow"/>
          <w:sz w:val="20"/>
        </w:rPr>
      </w:pPr>
      <w:r>
        <w:rPr>
          <w:rFonts w:ascii="Arial Narrow" w:hAnsi="Arial Narrow"/>
          <w:sz w:val="20"/>
        </w:rPr>
        <w:t>na podstawie dokonanego przez Zamawiającego wyboru oferty Wykonawcy w postępowaniu o udzielenie zamówienia publicznego prowadzonym w trybie podstawowym</w:t>
      </w:r>
      <w:r w:rsidR="00090EDF">
        <w:rPr>
          <w:rFonts w:ascii="Arial Narrow" w:hAnsi="Arial Narrow"/>
          <w:sz w:val="20"/>
        </w:rPr>
        <w:t xml:space="preserve"> z możliwością negocjacji</w:t>
      </w:r>
      <w:r>
        <w:rPr>
          <w:rFonts w:ascii="Arial Narrow" w:hAnsi="Arial Narrow"/>
          <w:sz w:val="20"/>
        </w:rPr>
        <w:t xml:space="preserve"> na podstawie art. 275 pkt.</w:t>
      </w:r>
      <w:r w:rsidR="00090EDF">
        <w:rPr>
          <w:rFonts w:ascii="Arial Narrow" w:hAnsi="Arial Narrow"/>
          <w:sz w:val="20"/>
        </w:rPr>
        <w:t>2</w:t>
      </w:r>
      <w:r>
        <w:rPr>
          <w:rFonts w:ascii="Arial Narrow" w:hAnsi="Arial Narrow"/>
          <w:sz w:val="20"/>
        </w:rPr>
        <w:t>)  ustawy Prawo zamówień publicznych (tj. Dz.U. z 2021r, poz.1129 ze zm.) zawarto umowę o następującej treści:</w:t>
      </w:r>
    </w:p>
    <w:p w14:paraId="30505792" w14:textId="77777777" w:rsidR="000D4D11" w:rsidRDefault="000D4D11" w:rsidP="000D4D11">
      <w:pPr>
        <w:widowControl w:val="0"/>
        <w:tabs>
          <w:tab w:val="left" w:pos="4013"/>
        </w:tabs>
        <w:jc w:val="center"/>
        <w:rPr>
          <w:rFonts w:ascii="Arial Narrow" w:hAnsi="Arial Narrow"/>
          <w:sz w:val="20"/>
          <w:szCs w:val="20"/>
        </w:rPr>
      </w:pPr>
    </w:p>
    <w:p w14:paraId="153C422D" w14:textId="77777777" w:rsidR="000D4D11" w:rsidRDefault="000D4D11" w:rsidP="000D4D11">
      <w:pPr>
        <w:widowControl w:val="0"/>
        <w:tabs>
          <w:tab w:val="left" w:pos="4013"/>
        </w:tabs>
        <w:jc w:val="center"/>
        <w:rPr>
          <w:rFonts w:ascii="Arial Narrow" w:hAnsi="Arial Narrow"/>
          <w:b/>
          <w:sz w:val="20"/>
          <w:szCs w:val="20"/>
        </w:rPr>
      </w:pPr>
      <w:r>
        <w:rPr>
          <w:rFonts w:ascii="Arial Narrow" w:hAnsi="Arial Narrow"/>
          <w:sz w:val="20"/>
          <w:szCs w:val="20"/>
        </w:rPr>
        <w:t>§ 1</w:t>
      </w:r>
    </w:p>
    <w:p w14:paraId="43C36C6C" w14:textId="77777777" w:rsidR="000D4D11" w:rsidRDefault="000D4D11" w:rsidP="000D4D11">
      <w:pPr>
        <w:widowControl w:val="0"/>
        <w:tabs>
          <w:tab w:val="left" w:pos="4013"/>
        </w:tabs>
        <w:jc w:val="center"/>
        <w:rPr>
          <w:rFonts w:ascii="Arial Narrow" w:hAnsi="Arial Narrow"/>
          <w:sz w:val="20"/>
          <w:szCs w:val="20"/>
        </w:rPr>
      </w:pPr>
      <w:r>
        <w:rPr>
          <w:rFonts w:ascii="Arial Narrow" w:hAnsi="Arial Narrow"/>
          <w:b/>
          <w:sz w:val="20"/>
          <w:szCs w:val="20"/>
        </w:rPr>
        <w:t>Przedmiot umowy</w:t>
      </w:r>
    </w:p>
    <w:p w14:paraId="3B234E4A" w14:textId="2D883E02" w:rsidR="000D4D11" w:rsidRPr="00563AA9" w:rsidRDefault="000D4D11" w:rsidP="000D4D11">
      <w:pPr>
        <w:jc w:val="both"/>
        <w:rPr>
          <w:rFonts w:ascii="Arial Narrow" w:hAnsi="Arial Narrow"/>
          <w:bCs/>
          <w:color w:val="000000"/>
          <w:sz w:val="20"/>
          <w:szCs w:val="20"/>
        </w:rPr>
      </w:pPr>
      <w:r w:rsidRPr="00563AA9">
        <w:rPr>
          <w:rFonts w:ascii="Arial Narrow" w:hAnsi="Arial Narrow"/>
          <w:sz w:val="20"/>
          <w:szCs w:val="20"/>
        </w:rPr>
        <w:t>1. Zamawiający zleca, a Wykonawca przyjmuje do wykonania roboty budowlane polegające na wykonaniu zadania pn.</w:t>
      </w:r>
      <w:r w:rsidRPr="00563AA9">
        <w:rPr>
          <w:rFonts w:ascii="Arial Narrow" w:hAnsi="Arial Narrow"/>
          <w:b/>
          <w:bCs/>
          <w:sz w:val="20"/>
          <w:szCs w:val="20"/>
        </w:rPr>
        <w:t xml:space="preserve"> </w:t>
      </w:r>
      <w:r w:rsidR="007F727A">
        <w:rPr>
          <w:rFonts w:ascii="Arial Narrow" w:hAnsi="Arial Narrow"/>
          <w:b/>
          <w:bCs/>
          <w:sz w:val="20"/>
          <w:szCs w:val="20"/>
        </w:rPr>
        <w:t>Przebudowa drogi gminnej w miejscowości Wełmice</w:t>
      </w:r>
      <w:r w:rsidRPr="00563AA9">
        <w:rPr>
          <w:rFonts w:ascii="Arial Narrow" w:hAnsi="Arial Narrow"/>
          <w:b/>
          <w:sz w:val="20"/>
          <w:szCs w:val="20"/>
        </w:rPr>
        <w:t xml:space="preserve">. </w:t>
      </w:r>
      <w:r>
        <w:rPr>
          <w:rFonts w:ascii="Arial Narrow" w:hAnsi="Arial Narrow"/>
          <w:b/>
          <w:sz w:val="20"/>
          <w:szCs w:val="20"/>
        </w:rPr>
        <w:t xml:space="preserve">Zadanie jest dofinansowane w ramach </w:t>
      </w:r>
      <w:r w:rsidR="007F727A">
        <w:rPr>
          <w:rFonts w:ascii="Arial Narrow" w:hAnsi="Arial Narrow"/>
          <w:b/>
          <w:sz w:val="20"/>
          <w:szCs w:val="20"/>
        </w:rPr>
        <w:t xml:space="preserve">Rządowego Funduszu  </w:t>
      </w:r>
      <w:r w:rsidR="004460E7">
        <w:rPr>
          <w:rFonts w:ascii="Arial Narrow" w:hAnsi="Arial Narrow"/>
          <w:b/>
          <w:sz w:val="20"/>
          <w:szCs w:val="20"/>
        </w:rPr>
        <w:t xml:space="preserve">Rozwoju </w:t>
      </w:r>
      <w:r w:rsidR="007F727A">
        <w:rPr>
          <w:rFonts w:ascii="Arial Narrow" w:hAnsi="Arial Narrow"/>
          <w:b/>
          <w:sz w:val="20"/>
          <w:szCs w:val="20"/>
        </w:rPr>
        <w:t>Dróg</w:t>
      </w:r>
      <w:r>
        <w:rPr>
          <w:rFonts w:ascii="Arial Narrow" w:hAnsi="Arial Narrow"/>
          <w:b/>
          <w:sz w:val="20"/>
          <w:szCs w:val="20"/>
        </w:rPr>
        <w:t xml:space="preserve">. </w:t>
      </w:r>
    </w:p>
    <w:p w14:paraId="547F4BAB" w14:textId="77777777" w:rsidR="000D4D11" w:rsidRDefault="000D4D11" w:rsidP="00A11AA7">
      <w:pPr>
        <w:pStyle w:val="Tekstpodstawowywcity"/>
        <w:ind w:hanging="283"/>
        <w:jc w:val="both"/>
        <w:rPr>
          <w:rFonts w:ascii="Arial Narrow" w:hAnsi="Arial Narrow"/>
          <w:color w:val="FF0000"/>
          <w:sz w:val="20"/>
          <w:szCs w:val="20"/>
        </w:rPr>
      </w:pPr>
      <w:r w:rsidRPr="00563AA9">
        <w:rPr>
          <w:rFonts w:ascii="Arial Narrow" w:hAnsi="Arial Narrow"/>
          <w:sz w:val="20"/>
          <w:szCs w:val="20"/>
        </w:rPr>
        <w:t>2. Wykonawca zobowiązuje się wykonać przedmiot niniejszej umowy określony w pkt.1  zgodnie z dokumentacją projektową,</w:t>
      </w:r>
      <w:r>
        <w:rPr>
          <w:rFonts w:ascii="Arial Narrow" w:hAnsi="Arial Narrow"/>
          <w:sz w:val="20"/>
          <w:szCs w:val="20"/>
        </w:rPr>
        <w:t xml:space="preserve"> specyfikacją techniczną wykonania i odbioru robót, złożoną ofertą, warunkami specyfikacji istotnych warunków zamówienia oraz zgodnie z obowiązującymi przepisami, normami i zasadami wiedzy technicznej, z należytą starannością, dobrą jakością i zachowaniem zasad bezpieczeństwa, na ustalonych niniejszą umową warunkach.</w:t>
      </w:r>
    </w:p>
    <w:p w14:paraId="7427F5E9" w14:textId="77777777" w:rsidR="000D4D11" w:rsidRDefault="000D4D11" w:rsidP="000D4D11">
      <w:pPr>
        <w:pStyle w:val="Tekstpodstawowy21"/>
        <w:tabs>
          <w:tab w:val="left" w:pos="180"/>
        </w:tabs>
        <w:ind w:left="180" w:hanging="180"/>
        <w:rPr>
          <w:rFonts w:ascii="Arial Narrow" w:hAnsi="Arial Narrow"/>
          <w:b/>
          <w:sz w:val="20"/>
        </w:rPr>
      </w:pPr>
      <w:r>
        <w:rPr>
          <w:rFonts w:ascii="Arial Narrow" w:hAnsi="Arial Narrow"/>
          <w:sz w:val="20"/>
        </w:rPr>
        <w:t xml:space="preserve">3. Wykonawca oświadcza, że przy realizacji przedmiotu umowy zastosuje wyłącznie materiały opatrzone niezbędnymi </w:t>
      </w:r>
      <w:r>
        <w:rPr>
          <w:rFonts w:ascii="Arial Narrow" w:hAnsi="Arial Narrow"/>
          <w:sz w:val="20"/>
          <w:u w:val="single"/>
        </w:rPr>
        <w:t>atestami i certyfikatami</w:t>
      </w:r>
      <w:r>
        <w:rPr>
          <w:rFonts w:ascii="Arial Narrow" w:hAnsi="Arial Narrow"/>
          <w:sz w:val="20"/>
        </w:rPr>
        <w:t xml:space="preserve"> dopuszczającymi je do stosowania w budownictwie, spełniającymi wymagania co do jakości określone w przepisach Prawa budowalnego i w dokumentach wymienionych w pkt.2.</w:t>
      </w:r>
    </w:p>
    <w:p w14:paraId="3C11D299" w14:textId="77777777" w:rsidR="000D4D11" w:rsidRDefault="000D4D11" w:rsidP="000D4D11">
      <w:pPr>
        <w:widowControl w:val="0"/>
        <w:tabs>
          <w:tab w:val="left" w:pos="368"/>
        </w:tabs>
        <w:jc w:val="center"/>
        <w:rPr>
          <w:rFonts w:ascii="Arial Narrow" w:hAnsi="Arial Narrow"/>
          <w:b/>
          <w:sz w:val="20"/>
          <w:szCs w:val="20"/>
        </w:rPr>
      </w:pPr>
    </w:p>
    <w:p w14:paraId="12C9013D" w14:textId="77777777" w:rsidR="000D4D11" w:rsidRDefault="000D4D11" w:rsidP="000D4D11">
      <w:pPr>
        <w:widowControl w:val="0"/>
        <w:tabs>
          <w:tab w:val="left" w:pos="368"/>
        </w:tabs>
        <w:jc w:val="center"/>
        <w:rPr>
          <w:rFonts w:ascii="Arial Narrow" w:hAnsi="Arial Narrow"/>
          <w:b/>
          <w:sz w:val="20"/>
          <w:szCs w:val="20"/>
        </w:rPr>
      </w:pPr>
      <w:r>
        <w:rPr>
          <w:rFonts w:ascii="Arial Narrow" w:hAnsi="Arial Narrow"/>
          <w:b/>
          <w:sz w:val="20"/>
          <w:szCs w:val="20"/>
        </w:rPr>
        <w:t>Obowiązki stron</w:t>
      </w:r>
    </w:p>
    <w:p w14:paraId="444149D7" w14:textId="77777777" w:rsidR="000D4D11" w:rsidRDefault="000D4D11" w:rsidP="000D4D11">
      <w:pPr>
        <w:widowControl w:val="0"/>
        <w:tabs>
          <w:tab w:val="left" w:pos="419"/>
        </w:tabs>
        <w:ind w:left="419" w:hanging="419"/>
        <w:rPr>
          <w:rFonts w:ascii="Arial Narrow" w:hAnsi="Arial Narrow"/>
          <w:sz w:val="20"/>
          <w:szCs w:val="20"/>
        </w:rPr>
      </w:pPr>
      <w:r>
        <w:rPr>
          <w:rFonts w:ascii="Arial Narrow" w:hAnsi="Arial Narrow"/>
          <w:b/>
          <w:sz w:val="20"/>
          <w:szCs w:val="20"/>
        </w:rPr>
        <w:t>1. Obowiązki Zamawiającego</w:t>
      </w:r>
    </w:p>
    <w:p w14:paraId="17BA9E4A" w14:textId="77777777" w:rsidR="000D4D11" w:rsidRDefault="000D4D11" w:rsidP="000D4D11">
      <w:pPr>
        <w:widowControl w:val="0"/>
        <w:numPr>
          <w:ilvl w:val="1"/>
          <w:numId w:val="11"/>
        </w:numPr>
        <w:tabs>
          <w:tab w:val="clear" w:pos="720"/>
          <w:tab w:val="num" w:pos="426"/>
        </w:tabs>
        <w:spacing w:line="266" w:lineRule="exact"/>
        <w:jc w:val="both"/>
        <w:rPr>
          <w:rFonts w:ascii="Arial Narrow" w:hAnsi="Arial Narrow"/>
          <w:sz w:val="20"/>
          <w:szCs w:val="20"/>
        </w:rPr>
      </w:pPr>
      <w:r>
        <w:rPr>
          <w:rFonts w:ascii="Arial Narrow" w:hAnsi="Arial Narrow"/>
          <w:sz w:val="20"/>
          <w:szCs w:val="20"/>
        </w:rPr>
        <w:t>Przekazanie Wykonawcy 1 egzemplarza dokumentacji projektowej.</w:t>
      </w:r>
    </w:p>
    <w:p w14:paraId="6D5746E9" w14:textId="77777777" w:rsidR="000D4D11" w:rsidRDefault="000D4D11" w:rsidP="000D4D11">
      <w:pPr>
        <w:widowControl w:val="0"/>
        <w:numPr>
          <w:ilvl w:val="1"/>
          <w:numId w:val="11"/>
        </w:numPr>
        <w:tabs>
          <w:tab w:val="clear" w:pos="720"/>
          <w:tab w:val="num" w:pos="426"/>
        </w:tabs>
        <w:spacing w:line="266" w:lineRule="exact"/>
        <w:jc w:val="both"/>
        <w:rPr>
          <w:rFonts w:ascii="Arial Narrow" w:hAnsi="Arial Narrow"/>
          <w:sz w:val="20"/>
          <w:szCs w:val="20"/>
        </w:rPr>
      </w:pPr>
      <w:r>
        <w:rPr>
          <w:rFonts w:ascii="Arial Narrow" w:hAnsi="Arial Narrow"/>
          <w:sz w:val="20"/>
          <w:szCs w:val="20"/>
        </w:rPr>
        <w:t xml:space="preserve">Przekazanie placu budowy w terminie </w:t>
      </w:r>
      <w:r>
        <w:rPr>
          <w:rFonts w:ascii="Arial Narrow" w:hAnsi="Arial Narrow"/>
          <w:color w:val="000000"/>
          <w:sz w:val="20"/>
          <w:szCs w:val="20"/>
        </w:rPr>
        <w:t>do</w:t>
      </w:r>
      <w:r>
        <w:rPr>
          <w:rFonts w:ascii="Arial Narrow" w:hAnsi="Arial Narrow"/>
          <w:sz w:val="20"/>
          <w:szCs w:val="20"/>
        </w:rPr>
        <w:t xml:space="preserve"> 14 dni po podpisaniu umowy.</w:t>
      </w:r>
    </w:p>
    <w:p w14:paraId="4848442B" w14:textId="77777777" w:rsidR="000D4D11" w:rsidRDefault="000D4D11" w:rsidP="000D4D11">
      <w:pPr>
        <w:widowControl w:val="0"/>
        <w:tabs>
          <w:tab w:val="left" w:pos="426"/>
        </w:tabs>
        <w:spacing w:line="260" w:lineRule="exact"/>
        <w:ind w:left="476" w:hanging="476"/>
        <w:jc w:val="both"/>
        <w:rPr>
          <w:rFonts w:ascii="Arial Narrow" w:hAnsi="Arial Narrow"/>
          <w:sz w:val="20"/>
          <w:szCs w:val="20"/>
        </w:rPr>
      </w:pPr>
      <w:r>
        <w:rPr>
          <w:rFonts w:ascii="Arial Narrow" w:hAnsi="Arial Narrow"/>
          <w:sz w:val="20"/>
          <w:szCs w:val="20"/>
        </w:rPr>
        <w:t>1.2.</w:t>
      </w:r>
      <w:r>
        <w:rPr>
          <w:rFonts w:ascii="Arial Narrow" w:hAnsi="Arial Narrow"/>
          <w:sz w:val="20"/>
          <w:szCs w:val="20"/>
        </w:rPr>
        <w:tab/>
        <w:t>Dokonanie odbioru wykonanych robót.</w:t>
      </w:r>
    </w:p>
    <w:p w14:paraId="176BF247" w14:textId="77777777" w:rsidR="000D4D11" w:rsidRDefault="000D4D11" w:rsidP="000D4D11">
      <w:pPr>
        <w:widowControl w:val="0"/>
        <w:tabs>
          <w:tab w:val="left" w:pos="426"/>
        </w:tabs>
        <w:spacing w:line="260" w:lineRule="exact"/>
        <w:ind w:left="476" w:hanging="476"/>
        <w:jc w:val="both"/>
        <w:rPr>
          <w:rFonts w:ascii="Arial Narrow" w:hAnsi="Arial Narrow"/>
          <w:b/>
          <w:sz w:val="20"/>
          <w:szCs w:val="20"/>
        </w:rPr>
      </w:pPr>
      <w:r>
        <w:rPr>
          <w:rFonts w:ascii="Arial Narrow" w:hAnsi="Arial Narrow"/>
          <w:sz w:val="20"/>
          <w:szCs w:val="20"/>
        </w:rPr>
        <w:t>1.3.</w:t>
      </w:r>
      <w:r>
        <w:rPr>
          <w:rFonts w:ascii="Arial Narrow" w:hAnsi="Arial Narrow"/>
          <w:sz w:val="20"/>
          <w:szCs w:val="20"/>
        </w:rPr>
        <w:tab/>
        <w:t>Zapewnienie bieżącego nadzoru inwestorskiego i autorskiego obejmującego wszystkie branże przedmiotu umowy.</w:t>
      </w:r>
    </w:p>
    <w:p w14:paraId="233A3A4D" w14:textId="77777777" w:rsidR="000D4D11" w:rsidRDefault="000D4D11" w:rsidP="000D4D11">
      <w:pPr>
        <w:widowControl w:val="0"/>
        <w:tabs>
          <w:tab w:val="left" w:pos="470"/>
        </w:tabs>
        <w:ind w:left="470" w:hanging="470"/>
        <w:rPr>
          <w:rFonts w:ascii="Arial Narrow" w:hAnsi="Arial Narrow"/>
          <w:b/>
          <w:sz w:val="20"/>
          <w:szCs w:val="20"/>
        </w:rPr>
      </w:pPr>
    </w:p>
    <w:p w14:paraId="0BDB71C5" w14:textId="77777777" w:rsidR="000D4D11" w:rsidRDefault="000D4D11" w:rsidP="000D4D11">
      <w:pPr>
        <w:widowControl w:val="0"/>
        <w:tabs>
          <w:tab w:val="left" w:pos="470"/>
        </w:tabs>
        <w:ind w:left="470" w:hanging="470"/>
        <w:rPr>
          <w:rFonts w:ascii="Arial Narrow" w:hAnsi="Arial Narrow"/>
          <w:sz w:val="20"/>
          <w:szCs w:val="20"/>
        </w:rPr>
      </w:pPr>
      <w:r>
        <w:rPr>
          <w:rFonts w:ascii="Arial Narrow" w:hAnsi="Arial Narrow"/>
          <w:b/>
          <w:sz w:val="20"/>
          <w:szCs w:val="20"/>
        </w:rPr>
        <w:t>2. Obowiązki</w:t>
      </w:r>
      <w:r>
        <w:rPr>
          <w:rFonts w:ascii="Arial Narrow" w:hAnsi="Arial Narrow"/>
          <w:sz w:val="20"/>
          <w:szCs w:val="20"/>
        </w:rPr>
        <w:t xml:space="preserve"> </w:t>
      </w:r>
      <w:r>
        <w:rPr>
          <w:rFonts w:ascii="Arial Narrow" w:hAnsi="Arial Narrow"/>
          <w:b/>
          <w:sz w:val="20"/>
          <w:szCs w:val="20"/>
        </w:rPr>
        <w:t>Wykonawcy</w:t>
      </w:r>
    </w:p>
    <w:p w14:paraId="7CA84537"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 Prawidłowe wykonanie wszystkich prac związanych z</w:t>
      </w:r>
      <w:r>
        <w:rPr>
          <w:rFonts w:ascii="Arial Narrow" w:hAnsi="Arial Narrow"/>
          <w:b/>
          <w:sz w:val="20"/>
          <w:szCs w:val="20"/>
        </w:rPr>
        <w:t xml:space="preserve"> </w:t>
      </w:r>
      <w:r>
        <w:rPr>
          <w:rFonts w:ascii="Arial Narrow" w:hAnsi="Arial Narrow"/>
          <w:sz w:val="20"/>
          <w:szCs w:val="20"/>
        </w:rPr>
        <w:t>realizacją przedmiotu umowy zgodnie z dokumentacją projektową, warunkami wykonania i odbiorów oraz z aktualnie obowiązującymi normami polskimi, polskim prawem budowlanym wraz z aktami wykonawczymi do niego i innymi obowiązującymi przepisami.</w:t>
      </w:r>
    </w:p>
    <w:p w14:paraId="5E744717" w14:textId="77777777" w:rsidR="000D4D11" w:rsidRDefault="000D4D11" w:rsidP="000D4D11">
      <w:pPr>
        <w:widowControl w:val="0"/>
        <w:tabs>
          <w:tab w:val="left" w:pos="476"/>
        </w:tabs>
        <w:spacing w:line="260" w:lineRule="exact"/>
        <w:ind w:left="476" w:hanging="476"/>
        <w:jc w:val="both"/>
        <w:rPr>
          <w:rFonts w:ascii="Arial Narrow" w:hAnsi="Arial Narrow"/>
          <w:color w:val="000000"/>
          <w:sz w:val="20"/>
          <w:szCs w:val="20"/>
        </w:rPr>
      </w:pPr>
      <w:r>
        <w:rPr>
          <w:rFonts w:ascii="Arial Narrow" w:hAnsi="Arial Narrow"/>
          <w:sz w:val="20"/>
          <w:szCs w:val="20"/>
        </w:rPr>
        <w:t>2.2.</w:t>
      </w:r>
      <w:r>
        <w:rPr>
          <w:rFonts w:ascii="Arial Narrow" w:hAnsi="Arial Narrow"/>
          <w:sz w:val="20"/>
          <w:szCs w:val="20"/>
        </w:rPr>
        <w:tab/>
      </w:r>
      <w:r>
        <w:rPr>
          <w:rFonts w:ascii="Arial Narrow" w:hAnsi="Arial Narrow"/>
          <w:color w:val="000000"/>
          <w:sz w:val="20"/>
          <w:szCs w:val="20"/>
        </w:rPr>
        <w:t xml:space="preserve">Opracowanie kompletnej, </w:t>
      </w:r>
      <w:r>
        <w:rPr>
          <w:rFonts w:ascii="Arial Narrow" w:hAnsi="Arial Narrow"/>
          <w:b/>
          <w:color w:val="000000"/>
          <w:sz w:val="20"/>
          <w:szCs w:val="20"/>
        </w:rPr>
        <w:t xml:space="preserve">dokumentacji </w:t>
      </w:r>
      <w:r>
        <w:rPr>
          <w:rFonts w:ascii="Arial Narrow" w:hAnsi="Arial Narrow"/>
          <w:b/>
          <w:sz w:val="20"/>
          <w:szCs w:val="20"/>
        </w:rPr>
        <w:t>geodezyjno-powykonawczej</w:t>
      </w:r>
      <w:r>
        <w:rPr>
          <w:rFonts w:ascii="Arial Narrow" w:hAnsi="Arial Narrow"/>
          <w:sz w:val="20"/>
          <w:szCs w:val="20"/>
        </w:rPr>
        <w:t xml:space="preserve"> w 2 egzemplarzach (wraz z wersją elektroniczną dokumentacji z mapą </w:t>
      </w:r>
      <w:r>
        <w:rPr>
          <w:rFonts w:ascii="Arial Narrow" w:hAnsi="Arial Narrow"/>
          <w:color w:val="000000"/>
          <w:sz w:val="20"/>
          <w:szCs w:val="20"/>
        </w:rPr>
        <w:t xml:space="preserve">w formacie pdf i </w:t>
      </w:r>
      <w:proofErr w:type="spellStart"/>
      <w:r>
        <w:rPr>
          <w:rFonts w:ascii="Arial Narrow" w:hAnsi="Arial Narrow"/>
          <w:color w:val="000000"/>
          <w:sz w:val="20"/>
          <w:szCs w:val="20"/>
        </w:rPr>
        <w:t>dwg</w:t>
      </w:r>
      <w:proofErr w:type="spellEnd"/>
      <w:r>
        <w:rPr>
          <w:rFonts w:ascii="Arial Narrow" w:hAnsi="Arial Narrow"/>
          <w:color w:val="000000"/>
          <w:sz w:val="20"/>
          <w:szCs w:val="20"/>
        </w:rPr>
        <w:t xml:space="preserve">) i </w:t>
      </w:r>
      <w:r>
        <w:rPr>
          <w:rFonts w:ascii="Arial Narrow" w:hAnsi="Arial Narrow"/>
          <w:b/>
          <w:color w:val="000000"/>
          <w:sz w:val="20"/>
          <w:szCs w:val="20"/>
        </w:rPr>
        <w:t>powykonawczej wyceny zakresu rzeczowego w 2 egzemplarzach</w:t>
      </w:r>
      <w:r>
        <w:rPr>
          <w:rFonts w:ascii="Arial Narrow" w:hAnsi="Arial Narrow"/>
          <w:color w:val="000000"/>
          <w:sz w:val="20"/>
          <w:szCs w:val="20"/>
        </w:rPr>
        <w:t xml:space="preserve"> oraz przekazanie jej Zamawiającemu w dniu zgłoszenia gotowości do odbioru końcowego całego zamówienia.</w:t>
      </w:r>
    </w:p>
    <w:p w14:paraId="2DD81DCA" w14:textId="77777777" w:rsidR="000D4D11" w:rsidRDefault="000D4D11" w:rsidP="000D4D11">
      <w:pPr>
        <w:widowControl w:val="0"/>
        <w:tabs>
          <w:tab w:val="left" w:pos="476"/>
        </w:tabs>
        <w:spacing w:line="260" w:lineRule="exact"/>
        <w:ind w:left="476" w:hanging="476"/>
        <w:jc w:val="both"/>
        <w:rPr>
          <w:rFonts w:ascii="Arial Narrow" w:hAnsi="Arial Narrow"/>
          <w:b/>
          <w:color w:val="000000"/>
          <w:sz w:val="20"/>
          <w:szCs w:val="20"/>
        </w:rPr>
      </w:pPr>
      <w:r>
        <w:rPr>
          <w:rFonts w:ascii="Arial Narrow" w:hAnsi="Arial Narrow"/>
          <w:color w:val="000000"/>
          <w:sz w:val="20"/>
          <w:szCs w:val="20"/>
        </w:rPr>
        <w:t>2.3 Wykonawca jest zobowiązany do uczestniczenia w czynnościach kontrolnych przeprowadzonych przez</w:t>
      </w:r>
      <w:r>
        <w:rPr>
          <w:rStyle w:val="Pogrubienie"/>
          <w:rFonts w:ascii="Arial Narrow" w:hAnsi="Arial Narrow"/>
          <w:color w:val="000000"/>
          <w:sz w:val="20"/>
          <w:szCs w:val="20"/>
        </w:rPr>
        <w:t xml:space="preserve"> Powiatowego Inspektora Nadzoru Budowlanego, zarządców dróg objętych inwestycją i uzupełnienia dokumentacji powykonawczej o dokumenty wymagane przez w/w organy w terminie przez nich określonym.</w:t>
      </w:r>
    </w:p>
    <w:p w14:paraId="56FB9F74" w14:textId="77777777" w:rsidR="000D4D11" w:rsidRDefault="000D4D11" w:rsidP="000D4D11">
      <w:pPr>
        <w:ind w:left="426" w:hanging="426"/>
        <w:jc w:val="both"/>
        <w:rPr>
          <w:rFonts w:ascii="Arial Narrow" w:hAnsi="Arial Narrow"/>
          <w:color w:val="000000"/>
          <w:sz w:val="20"/>
          <w:szCs w:val="20"/>
        </w:rPr>
      </w:pPr>
      <w:r>
        <w:rPr>
          <w:rFonts w:ascii="Arial Narrow" w:hAnsi="Arial Narrow"/>
          <w:color w:val="000000"/>
          <w:sz w:val="20"/>
          <w:szCs w:val="20"/>
        </w:rPr>
        <w:t>2.4. Wykonawca jest zobowiązany zabezpieczyć i oznakować prowadzone roboty oraz dbać o stan techniczny i prawidłowe oznakowania przez cały czas trwania realizacji zadania. Wykonawca ponosi pełną odpowiedzialność za teren budowy w trakcie trwania robót.</w:t>
      </w:r>
    </w:p>
    <w:p w14:paraId="0E211383" w14:textId="77777777" w:rsidR="000D4D11" w:rsidRDefault="000D4D11" w:rsidP="000D4D11">
      <w:pPr>
        <w:ind w:left="426" w:hanging="426"/>
        <w:jc w:val="both"/>
        <w:rPr>
          <w:rFonts w:ascii="Arial Narrow" w:hAnsi="Arial Narrow"/>
          <w:color w:val="000000"/>
          <w:sz w:val="20"/>
          <w:szCs w:val="20"/>
        </w:rPr>
      </w:pPr>
      <w:r>
        <w:rPr>
          <w:rFonts w:ascii="Arial Narrow" w:hAnsi="Arial Narrow"/>
          <w:color w:val="000000"/>
          <w:sz w:val="20"/>
          <w:szCs w:val="20"/>
        </w:rPr>
        <w:lastRenderedPageBreak/>
        <w:t>2.5. W przypadku uszkodzenia urządzeń, instalacji, pojazdów itp. – Wykonawca dokona stosownych napraw/</w:t>
      </w:r>
      <w:proofErr w:type="spellStart"/>
      <w:r w:rsidRPr="002A6293">
        <w:rPr>
          <w:rFonts w:ascii="Arial Narrow" w:hAnsi="Arial Narrow"/>
          <w:color w:val="000000" w:themeColor="text1"/>
          <w:sz w:val="20"/>
          <w:szCs w:val="20"/>
        </w:rPr>
        <w:t>odtworzeń</w:t>
      </w:r>
      <w:proofErr w:type="spellEnd"/>
      <w:r w:rsidRPr="002A6293">
        <w:rPr>
          <w:rFonts w:ascii="Arial Narrow" w:hAnsi="Arial Narrow"/>
          <w:color w:val="000000" w:themeColor="text1"/>
          <w:sz w:val="20"/>
          <w:szCs w:val="20"/>
        </w:rPr>
        <w:t xml:space="preserve"> </w:t>
      </w:r>
      <w:r>
        <w:rPr>
          <w:rFonts w:ascii="Arial Narrow" w:hAnsi="Arial Narrow"/>
          <w:color w:val="000000"/>
          <w:sz w:val="20"/>
          <w:szCs w:val="20"/>
        </w:rPr>
        <w:t>na swój koszt w porozumieniu z właścicielami obiektów liniowych, innych urządzeń, obiektów budowlanych i pojazdów.</w:t>
      </w:r>
    </w:p>
    <w:p w14:paraId="25F6516C" w14:textId="77777777" w:rsidR="000D4D11" w:rsidRPr="002A6293" w:rsidRDefault="000D4D11" w:rsidP="000D4D11">
      <w:pPr>
        <w:ind w:left="426" w:hanging="426"/>
        <w:jc w:val="both"/>
        <w:rPr>
          <w:rFonts w:ascii="Arial Narrow" w:hAnsi="Arial Narrow"/>
          <w:color w:val="000000" w:themeColor="text1"/>
          <w:sz w:val="20"/>
          <w:szCs w:val="20"/>
        </w:rPr>
      </w:pPr>
      <w:r>
        <w:rPr>
          <w:rFonts w:ascii="Arial Narrow" w:hAnsi="Arial Narrow"/>
          <w:color w:val="000000"/>
          <w:sz w:val="20"/>
          <w:szCs w:val="20"/>
        </w:rPr>
        <w:t xml:space="preserve">2.6. </w:t>
      </w:r>
      <w:r w:rsidRPr="002A6293">
        <w:rPr>
          <w:rFonts w:ascii="Arial Narrow" w:hAnsi="Arial Narrow"/>
          <w:color w:val="000000" w:themeColor="text1"/>
          <w:sz w:val="20"/>
          <w:szCs w:val="20"/>
        </w:rPr>
        <w:t>Obowiązkiem Wykonawcy jest utrzymanie terenu budowy w stanie wolnym od przeszkód komunikacyjnych, usuwanie na bieżąco zbędnych materiałów, odpadów i śmieci, wykonywanie robót w sposób jak najmniej uciążliwy dla otoczenia oraz w sposób umożliwiający mieszkańcom dojazd do posesji.</w:t>
      </w:r>
    </w:p>
    <w:p w14:paraId="759E64FD" w14:textId="77777777" w:rsidR="000D4D11" w:rsidRPr="002A6293" w:rsidRDefault="000D4D11" w:rsidP="000D4D11">
      <w:pPr>
        <w:widowControl w:val="0"/>
        <w:tabs>
          <w:tab w:val="left" w:pos="360"/>
          <w:tab w:val="left" w:pos="476"/>
        </w:tabs>
        <w:spacing w:line="260" w:lineRule="exact"/>
        <w:ind w:left="426" w:hanging="426"/>
        <w:jc w:val="both"/>
        <w:rPr>
          <w:rFonts w:ascii="Arial Narrow" w:hAnsi="Arial Narrow"/>
          <w:color w:val="000000" w:themeColor="text1"/>
          <w:sz w:val="20"/>
          <w:szCs w:val="20"/>
        </w:rPr>
      </w:pPr>
      <w:r w:rsidRPr="002A6293">
        <w:rPr>
          <w:rFonts w:ascii="Arial Narrow" w:hAnsi="Arial Narrow"/>
          <w:color w:val="000000" w:themeColor="text1"/>
          <w:sz w:val="20"/>
          <w:szCs w:val="20"/>
        </w:rPr>
        <w:t>2.7. Od dnia protokolarnego przekazania terenu robót Wykonawca ponosi odpowiedzialność za szkody wyrządzone Zamawiającemu i osobom trzecim.</w:t>
      </w:r>
    </w:p>
    <w:p w14:paraId="5895260F" w14:textId="77777777" w:rsidR="000D4D11" w:rsidRPr="002A6293" w:rsidRDefault="000D4D11" w:rsidP="000D4D11">
      <w:pPr>
        <w:widowControl w:val="0"/>
        <w:tabs>
          <w:tab w:val="left" w:pos="476"/>
        </w:tabs>
        <w:spacing w:line="260" w:lineRule="exact"/>
        <w:jc w:val="both"/>
        <w:rPr>
          <w:rFonts w:ascii="Arial Narrow" w:hAnsi="Arial Narrow"/>
          <w:color w:val="000000" w:themeColor="text1"/>
          <w:sz w:val="20"/>
          <w:szCs w:val="20"/>
        </w:rPr>
      </w:pPr>
      <w:r w:rsidRPr="002A6293">
        <w:rPr>
          <w:rFonts w:ascii="Arial Narrow" w:hAnsi="Arial Narrow"/>
          <w:color w:val="000000" w:themeColor="text1"/>
          <w:sz w:val="20"/>
          <w:szCs w:val="20"/>
        </w:rPr>
        <w:t xml:space="preserve">2.8. </w:t>
      </w:r>
      <w:bookmarkStart w:id="8" w:name="_Hlk84577659"/>
      <w:r w:rsidRPr="002A6293">
        <w:rPr>
          <w:rFonts w:ascii="Arial Narrow" w:hAnsi="Arial Narrow"/>
          <w:color w:val="000000" w:themeColor="text1"/>
          <w:sz w:val="20"/>
          <w:szCs w:val="20"/>
        </w:rPr>
        <w:t xml:space="preserve">Obowiązkiem Wykonawcy jest </w:t>
      </w:r>
      <w:bookmarkEnd w:id="8"/>
      <w:r w:rsidRPr="002A6293">
        <w:rPr>
          <w:rFonts w:ascii="Arial Narrow" w:hAnsi="Arial Narrow"/>
          <w:color w:val="000000" w:themeColor="text1"/>
          <w:sz w:val="20"/>
          <w:szCs w:val="20"/>
        </w:rPr>
        <w:t>koordynacja prac realizowanych przez podwykonawców.</w:t>
      </w:r>
    </w:p>
    <w:p w14:paraId="6CE1F9DE" w14:textId="77777777" w:rsidR="000D4D11" w:rsidRPr="002A6293" w:rsidRDefault="000D4D11" w:rsidP="000D4D11">
      <w:pPr>
        <w:widowControl w:val="0"/>
        <w:tabs>
          <w:tab w:val="left" w:pos="476"/>
        </w:tabs>
        <w:spacing w:line="260" w:lineRule="exact"/>
        <w:ind w:left="476" w:hanging="476"/>
        <w:jc w:val="both"/>
        <w:rPr>
          <w:rFonts w:ascii="Arial Narrow" w:hAnsi="Arial Narrow"/>
          <w:color w:val="000000" w:themeColor="text1"/>
          <w:sz w:val="20"/>
          <w:szCs w:val="20"/>
        </w:rPr>
      </w:pPr>
      <w:r w:rsidRPr="002A6293">
        <w:rPr>
          <w:rFonts w:ascii="Arial Narrow" w:hAnsi="Arial Narrow"/>
          <w:color w:val="000000" w:themeColor="text1"/>
          <w:sz w:val="20"/>
          <w:szCs w:val="20"/>
        </w:rPr>
        <w:t>2.9. Obowiązkiem Wykonawcy jest przygotowanie obiektów i wymaganych dokumentów łącznie z dokumentacją powykonawczą do dokonania odbioru przez Zamawiającego.</w:t>
      </w:r>
    </w:p>
    <w:p w14:paraId="343BB37C" w14:textId="77777777" w:rsidR="000D4D11" w:rsidRPr="002A6293" w:rsidRDefault="000D4D11" w:rsidP="000D4D11">
      <w:pPr>
        <w:widowControl w:val="0"/>
        <w:tabs>
          <w:tab w:val="left" w:pos="476"/>
        </w:tabs>
        <w:spacing w:line="260" w:lineRule="exact"/>
        <w:ind w:left="476" w:hanging="476"/>
        <w:jc w:val="both"/>
        <w:rPr>
          <w:rFonts w:ascii="Arial Narrow" w:hAnsi="Arial Narrow"/>
          <w:color w:val="000000" w:themeColor="text1"/>
          <w:sz w:val="20"/>
          <w:szCs w:val="20"/>
        </w:rPr>
      </w:pPr>
      <w:r w:rsidRPr="002A6293">
        <w:rPr>
          <w:rFonts w:ascii="Arial Narrow" w:hAnsi="Arial Narrow"/>
          <w:color w:val="000000" w:themeColor="text1"/>
          <w:sz w:val="20"/>
          <w:szCs w:val="20"/>
        </w:rPr>
        <w:t xml:space="preserve"> 2.10.</w:t>
      </w:r>
      <w:r w:rsidRPr="002A6293">
        <w:rPr>
          <w:rFonts w:ascii="Arial Narrow" w:hAnsi="Arial Narrow"/>
          <w:color w:val="000000" w:themeColor="text1"/>
          <w:sz w:val="20"/>
          <w:szCs w:val="20"/>
        </w:rPr>
        <w:tab/>
        <w:t>Obowiązkiem Wykonawcy jest zgłaszanie obiektów i robót do odbioru.</w:t>
      </w:r>
    </w:p>
    <w:p w14:paraId="71615D02"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sidRPr="002A6293">
        <w:rPr>
          <w:rFonts w:ascii="Arial Narrow" w:hAnsi="Arial Narrow"/>
          <w:color w:val="000000" w:themeColor="text1"/>
          <w:sz w:val="20"/>
          <w:szCs w:val="20"/>
        </w:rPr>
        <w:t>2.11.</w:t>
      </w:r>
      <w:r w:rsidRPr="002A6293">
        <w:rPr>
          <w:rFonts w:ascii="Arial Narrow" w:hAnsi="Arial Narrow"/>
          <w:color w:val="000000" w:themeColor="text1"/>
          <w:sz w:val="20"/>
          <w:szCs w:val="20"/>
        </w:rPr>
        <w:tab/>
        <w:t xml:space="preserve">Wykonawca zobowiązany jest </w:t>
      </w:r>
      <w:r>
        <w:rPr>
          <w:rFonts w:ascii="Arial Narrow" w:hAnsi="Arial Narrow"/>
          <w:sz w:val="20"/>
          <w:szCs w:val="20"/>
        </w:rPr>
        <w:t>przestrzegać przepisów bhp i ppoż.</w:t>
      </w:r>
    </w:p>
    <w:p w14:paraId="3F3A0213"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2.12.</w:t>
      </w:r>
      <w:r>
        <w:rPr>
          <w:rFonts w:ascii="Arial Narrow" w:hAnsi="Arial Narrow"/>
          <w:sz w:val="20"/>
          <w:szCs w:val="20"/>
        </w:rPr>
        <w:tab/>
      </w:r>
      <w:r w:rsidRPr="00CC7FA7">
        <w:rPr>
          <w:rFonts w:ascii="Arial Narrow" w:hAnsi="Arial Narrow"/>
          <w:sz w:val="20"/>
          <w:szCs w:val="20"/>
        </w:rPr>
        <w:t xml:space="preserve">Obowiązkiem Wykonawcy jest </w:t>
      </w:r>
      <w:r>
        <w:rPr>
          <w:rFonts w:ascii="Arial Narrow" w:hAnsi="Arial Narrow"/>
          <w:sz w:val="20"/>
          <w:szCs w:val="20"/>
        </w:rPr>
        <w:t>zapewnienie kadry z wymaganymi uprawnieniami</w:t>
      </w:r>
    </w:p>
    <w:p w14:paraId="2F6E5F8E"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2.13.</w:t>
      </w:r>
      <w:r>
        <w:rPr>
          <w:rFonts w:ascii="Arial Narrow" w:hAnsi="Arial Narrow"/>
          <w:sz w:val="20"/>
          <w:szCs w:val="20"/>
        </w:rPr>
        <w:tab/>
      </w:r>
      <w:r w:rsidRPr="00CC7FA7">
        <w:rPr>
          <w:rFonts w:ascii="Arial Narrow" w:hAnsi="Arial Narrow"/>
          <w:sz w:val="20"/>
          <w:szCs w:val="20"/>
        </w:rPr>
        <w:t xml:space="preserve">Obowiązkiem Wykonawcy jest </w:t>
      </w:r>
      <w:r>
        <w:rPr>
          <w:rFonts w:ascii="Arial Narrow" w:hAnsi="Arial Narrow"/>
          <w:sz w:val="20"/>
          <w:szCs w:val="20"/>
        </w:rPr>
        <w:t>utrzymanie porządku na placu budowy w czasie realizacji prac.</w:t>
      </w:r>
    </w:p>
    <w:p w14:paraId="38549D75"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2.14.</w:t>
      </w:r>
      <w:r>
        <w:rPr>
          <w:rFonts w:ascii="Arial Narrow" w:hAnsi="Arial Narrow"/>
          <w:sz w:val="20"/>
          <w:szCs w:val="20"/>
        </w:rPr>
        <w:tab/>
      </w:r>
      <w:r w:rsidRPr="00CC7FA7">
        <w:rPr>
          <w:rFonts w:ascii="Arial Narrow" w:hAnsi="Arial Narrow"/>
          <w:sz w:val="20"/>
          <w:szCs w:val="20"/>
        </w:rPr>
        <w:t xml:space="preserve">Obowiązkiem Wykonawcy jest </w:t>
      </w:r>
      <w:r>
        <w:rPr>
          <w:rFonts w:ascii="Arial Narrow" w:hAnsi="Arial Narrow"/>
          <w:sz w:val="20"/>
          <w:szCs w:val="20"/>
        </w:rPr>
        <w:t>likwidacja placu budowy i zaplecza własnego Wykonawcy bezzwłocznie po zakończeniu prac, lecz nie później niż 10 dni od daty dokonania odbioru końcowego.</w:t>
      </w:r>
    </w:p>
    <w:p w14:paraId="2129674D" w14:textId="77777777" w:rsidR="000D4D11" w:rsidRDefault="000D4D11" w:rsidP="000D4D11">
      <w:pPr>
        <w:widowControl w:val="0"/>
        <w:tabs>
          <w:tab w:val="left" w:pos="476"/>
        </w:tabs>
        <w:spacing w:line="260" w:lineRule="exact"/>
        <w:ind w:left="476" w:hanging="476"/>
        <w:jc w:val="both"/>
        <w:rPr>
          <w:rFonts w:ascii="Arial Narrow" w:hAnsi="Arial Narrow"/>
          <w:b/>
          <w:sz w:val="20"/>
          <w:szCs w:val="20"/>
        </w:rPr>
      </w:pPr>
      <w:r>
        <w:rPr>
          <w:rFonts w:ascii="Arial Narrow" w:hAnsi="Arial Narrow"/>
          <w:sz w:val="20"/>
          <w:szCs w:val="20"/>
        </w:rPr>
        <w:t xml:space="preserve">2.15. </w:t>
      </w:r>
      <w:r w:rsidRPr="00CC7FA7">
        <w:rPr>
          <w:rFonts w:ascii="Arial Narrow" w:hAnsi="Arial Narrow"/>
          <w:sz w:val="20"/>
          <w:szCs w:val="20"/>
        </w:rPr>
        <w:t xml:space="preserve">Obowiązkiem Wykonawcy jest </w:t>
      </w:r>
      <w:r>
        <w:rPr>
          <w:rFonts w:ascii="Arial Narrow" w:hAnsi="Arial Narrow"/>
          <w:sz w:val="20"/>
          <w:szCs w:val="20"/>
        </w:rPr>
        <w:t>doprowadzenie terenu do stanu pierwotnego i przekazanie go Zamawiającemu.</w:t>
      </w:r>
    </w:p>
    <w:p w14:paraId="4C6CA7A0" w14:textId="77777777" w:rsidR="000D4D11" w:rsidRDefault="000D4D11" w:rsidP="000D4D11">
      <w:pPr>
        <w:widowControl w:val="0"/>
        <w:tabs>
          <w:tab w:val="left" w:pos="476"/>
        </w:tabs>
        <w:jc w:val="center"/>
        <w:rPr>
          <w:rFonts w:ascii="Arial Narrow" w:hAnsi="Arial Narrow"/>
          <w:b/>
          <w:sz w:val="20"/>
          <w:szCs w:val="20"/>
        </w:rPr>
      </w:pPr>
    </w:p>
    <w:p w14:paraId="7F6776DE" w14:textId="77777777" w:rsidR="000D4D11" w:rsidRDefault="000D4D11" w:rsidP="000D4D11">
      <w:pPr>
        <w:widowControl w:val="0"/>
        <w:tabs>
          <w:tab w:val="left" w:pos="476"/>
        </w:tabs>
        <w:jc w:val="center"/>
        <w:rPr>
          <w:rFonts w:ascii="Arial Narrow" w:hAnsi="Arial Narrow"/>
          <w:b/>
          <w:color w:val="000000"/>
          <w:sz w:val="20"/>
          <w:szCs w:val="20"/>
        </w:rPr>
      </w:pPr>
      <w:r>
        <w:rPr>
          <w:rFonts w:ascii="Arial Narrow" w:hAnsi="Arial Narrow"/>
          <w:b/>
          <w:sz w:val="20"/>
          <w:szCs w:val="20"/>
        </w:rPr>
        <w:t>§ 2</w:t>
      </w:r>
    </w:p>
    <w:p w14:paraId="3F48295F" w14:textId="77777777" w:rsidR="000D4D11" w:rsidRDefault="000D4D11" w:rsidP="000D4D11">
      <w:pPr>
        <w:widowControl w:val="0"/>
        <w:tabs>
          <w:tab w:val="left" w:pos="476"/>
        </w:tabs>
        <w:jc w:val="center"/>
        <w:rPr>
          <w:rFonts w:ascii="Arial Narrow" w:hAnsi="Arial Narrow"/>
          <w:color w:val="000000"/>
          <w:sz w:val="20"/>
          <w:szCs w:val="20"/>
        </w:rPr>
      </w:pPr>
      <w:r>
        <w:rPr>
          <w:rFonts w:ascii="Arial Narrow" w:hAnsi="Arial Narrow"/>
          <w:b/>
          <w:color w:val="000000"/>
          <w:sz w:val="20"/>
          <w:szCs w:val="20"/>
        </w:rPr>
        <w:t>Podwykonawcy</w:t>
      </w:r>
    </w:p>
    <w:p w14:paraId="4E67EBC4" w14:textId="77777777" w:rsidR="000D4D11" w:rsidRDefault="000D4D11" w:rsidP="000D4D11">
      <w:pPr>
        <w:widowControl w:val="0"/>
        <w:tabs>
          <w:tab w:val="left" w:pos="476"/>
        </w:tabs>
        <w:jc w:val="both"/>
        <w:rPr>
          <w:rFonts w:ascii="Arial Narrow" w:hAnsi="Arial Narrow"/>
          <w:b/>
          <w:i/>
          <w:color w:val="000000"/>
          <w:sz w:val="20"/>
          <w:szCs w:val="20"/>
        </w:rPr>
      </w:pPr>
      <w:r>
        <w:rPr>
          <w:rFonts w:ascii="Arial Narrow" w:hAnsi="Arial Narrow"/>
          <w:color w:val="000000"/>
          <w:sz w:val="20"/>
          <w:szCs w:val="20"/>
        </w:rPr>
        <w:t>Wykonawca zamierza wykonać zamówienie bez udziału podwykonawców.</w:t>
      </w:r>
    </w:p>
    <w:p w14:paraId="03CC9845" w14:textId="77777777" w:rsidR="000D4D11" w:rsidRDefault="000D4D11" w:rsidP="000D4D11">
      <w:pPr>
        <w:widowControl w:val="0"/>
        <w:tabs>
          <w:tab w:val="left" w:pos="476"/>
        </w:tabs>
        <w:jc w:val="both"/>
        <w:rPr>
          <w:rFonts w:ascii="Arial Narrow" w:hAnsi="Arial Narrow"/>
          <w:i/>
          <w:color w:val="000000"/>
          <w:sz w:val="20"/>
          <w:szCs w:val="20"/>
        </w:rPr>
      </w:pPr>
      <w:r>
        <w:rPr>
          <w:rFonts w:ascii="Arial Narrow" w:hAnsi="Arial Narrow"/>
          <w:b/>
          <w:i/>
          <w:color w:val="000000"/>
          <w:sz w:val="20"/>
          <w:szCs w:val="20"/>
        </w:rPr>
        <w:t>lub (w</w:t>
      </w:r>
      <w:r>
        <w:rPr>
          <w:rFonts w:ascii="Arial Narrow" w:hAnsi="Arial Narrow"/>
          <w:i/>
          <w:color w:val="000000"/>
          <w:sz w:val="20"/>
          <w:szCs w:val="20"/>
        </w:rPr>
        <w:t xml:space="preserve"> przypadku gdy Wykonawca zleca wykonanie robót budowlanych podwykonawcom)</w:t>
      </w:r>
    </w:p>
    <w:p w14:paraId="5AFA4F47" w14:textId="77777777" w:rsidR="000D4D11" w:rsidRDefault="000D4D11" w:rsidP="000D4D11">
      <w:pPr>
        <w:widowControl w:val="0"/>
        <w:tabs>
          <w:tab w:val="left" w:pos="476"/>
        </w:tabs>
        <w:jc w:val="both"/>
        <w:rPr>
          <w:rFonts w:ascii="Arial Narrow" w:hAnsi="Arial Narrow"/>
          <w:i/>
          <w:color w:val="000000"/>
          <w:sz w:val="20"/>
          <w:szCs w:val="20"/>
        </w:rPr>
      </w:pPr>
    </w:p>
    <w:p w14:paraId="4FC04A2F" w14:textId="77777777" w:rsidR="000D4D11" w:rsidRDefault="000D4D11" w:rsidP="000D4D11">
      <w:pPr>
        <w:widowControl w:val="0"/>
        <w:numPr>
          <w:ilvl w:val="0"/>
          <w:numId w:val="12"/>
        </w:numPr>
        <w:tabs>
          <w:tab w:val="left" w:pos="476"/>
          <w:tab w:val="left" w:pos="540"/>
        </w:tabs>
        <w:spacing w:line="100" w:lineRule="atLeast"/>
        <w:ind w:left="540" w:hanging="540"/>
        <w:jc w:val="both"/>
        <w:rPr>
          <w:rFonts w:ascii="Arial Narrow" w:hAnsi="Arial Narrow"/>
          <w:sz w:val="20"/>
          <w:szCs w:val="20"/>
        </w:rPr>
      </w:pPr>
      <w:r>
        <w:rPr>
          <w:rFonts w:ascii="Arial Narrow" w:hAnsi="Arial Narrow"/>
          <w:sz w:val="20"/>
          <w:szCs w:val="20"/>
        </w:rPr>
        <w:t>Wykonawca oświadcza, że powierza, realizację części umowy, o której mowa w § 1 w zakresie:</w:t>
      </w:r>
    </w:p>
    <w:tbl>
      <w:tblPr>
        <w:tblW w:w="0" w:type="auto"/>
        <w:tblLayout w:type="fixed"/>
        <w:tblLook w:val="04A0" w:firstRow="1" w:lastRow="0" w:firstColumn="1" w:lastColumn="0" w:noHBand="0" w:noVBand="1"/>
      </w:tblPr>
      <w:tblGrid>
        <w:gridCol w:w="2665"/>
        <w:gridCol w:w="4813"/>
        <w:gridCol w:w="1811"/>
      </w:tblGrid>
      <w:tr w:rsidR="000D4D11" w14:paraId="794C11C8" w14:textId="77777777" w:rsidTr="00B23269">
        <w:tc>
          <w:tcPr>
            <w:tcW w:w="2665" w:type="dxa"/>
            <w:tcBorders>
              <w:top w:val="single" w:sz="4" w:space="0" w:color="000000"/>
              <w:left w:val="single" w:sz="4" w:space="0" w:color="000000"/>
              <w:bottom w:val="single" w:sz="4" w:space="0" w:color="000000"/>
              <w:right w:val="single" w:sz="4" w:space="0" w:color="000000"/>
            </w:tcBorders>
            <w:hideMark/>
          </w:tcPr>
          <w:p w14:paraId="1EEABC6D" w14:textId="77777777" w:rsidR="000D4D11" w:rsidRDefault="000D4D11" w:rsidP="00B23269">
            <w:pPr>
              <w:widowControl w:val="0"/>
              <w:tabs>
                <w:tab w:val="left" w:pos="476"/>
              </w:tabs>
              <w:jc w:val="both"/>
              <w:rPr>
                <w:rFonts w:ascii="Arial Narrow" w:hAnsi="Arial Narrow"/>
                <w:sz w:val="20"/>
                <w:szCs w:val="20"/>
              </w:rPr>
            </w:pPr>
            <w:r>
              <w:rPr>
                <w:rFonts w:ascii="Arial Narrow" w:hAnsi="Arial Narrow"/>
                <w:sz w:val="20"/>
                <w:szCs w:val="20"/>
              </w:rPr>
              <w:t>Robót (podać rodzaj)</w:t>
            </w:r>
          </w:p>
        </w:tc>
        <w:tc>
          <w:tcPr>
            <w:tcW w:w="4813" w:type="dxa"/>
            <w:tcBorders>
              <w:top w:val="single" w:sz="4" w:space="0" w:color="000000"/>
              <w:left w:val="single" w:sz="4" w:space="0" w:color="000000"/>
              <w:bottom w:val="single" w:sz="4" w:space="0" w:color="000000"/>
              <w:right w:val="single" w:sz="4" w:space="0" w:color="000000"/>
            </w:tcBorders>
            <w:hideMark/>
          </w:tcPr>
          <w:p w14:paraId="2E4B62C9" w14:textId="77777777" w:rsidR="000D4D11" w:rsidRDefault="000D4D11" w:rsidP="00B23269">
            <w:pPr>
              <w:widowControl w:val="0"/>
              <w:tabs>
                <w:tab w:val="left" w:pos="476"/>
              </w:tabs>
              <w:jc w:val="both"/>
              <w:rPr>
                <w:rFonts w:ascii="Arial Narrow" w:hAnsi="Arial Narrow"/>
                <w:sz w:val="20"/>
                <w:szCs w:val="20"/>
              </w:rPr>
            </w:pPr>
            <w:r>
              <w:rPr>
                <w:rFonts w:ascii="Arial Narrow" w:hAnsi="Arial Narrow"/>
                <w:sz w:val="20"/>
                <w:szCs w:val="20"/>
              </w:rPr>
              <w:t>Nazwa Podwykonawcy, adres, NIP</w:t>
            </w:r>
          </w:p>
        </w:tc>
        <w:tc>
          <w:tcPr>
            <w:tcW w:w="1811" w:type="dxa"/>
            <w:tcBorders>
              <w:top w:val="single" w:sz="4" w:space="0" w:color="000000"/>
              <w:left w:val="single" w:sz="4" w:space="0" w:color="000000"/>
              <w:bottom w:val="single" w:sz="4" w:space="0" w:color="000000"/>
              <w:right w:val="single" w:sz="4" w:space="0" w:color="000000"/>
            </w:tcBorders>
            <w:hideMark/>
          </w:tcPr>
          <w:p w14:paraId="1D1993E9" w14:textId="77777777" w:rsidR="000D4D11" w:rsidRDefault="000D4D11" w:rsidP="00B23269">
            <w:pPr>
              <w:widowControl w:val="0"/>
              <w:tabs>
                <w:tab w:val="left" w:pos="476"/>
              </w:tabs>
              <w:jc w:val="both"/>
            </w:pPr>
            <w:r>
              <w:rPr>
                <w:rFonts w:ascii="Arial Narrow" w:hAnsi="Arial Narrow"/>
                <w:sz w:val="20"/>
                <w:szCs w:val="20"/>
              </w:rPr>
              <w:t>Wartość lub % zamówienia</w:t>
            </w:r>
          </w:p>
        </w:tc>
      </w:tr>
      <w:tr w:rsidR="000D4D11" w14:paraId="274B6D34" w14:textId="77777777" w:rsidTr="00B23269">
        <w:tc>
          <w:tcPr>
            <w:tcW w:w="2665" w:type="dxa"/>
            <w:tcBorders>
              <w:top w:val="single" w:sz="4" w:space="0" w:color="000000"/>
              <w:left w:val="single" w:sz="4" w:space="0" w:color="000000"/>
              <w:bottom w:val="single" w:sz="4" w:space="0" w:color="000000"/>
              <w:right w:val="single" w:sz="4" w:space="0" w:color="000000"/>
            </w:tcBorders>
            <w:hideMark/>
          </w:tcPr>
          <w:p w14:paraId="76531213" w14:textId="77777777" w:rsidR="000D4D11" w:rsidRDefault="000D4D11" w:rsidP="00B23269">
            <w:pPr>
              <w:widowControl w:val="0"/>
              <w:tabs>
                <w:tab w:val="left" w:pos="476"/>
              </w:tabs>
              <w:jc w:val="both"/>
              <w:rPr>
                <w:rFonts w:ascii="Arial Narrow" w:hAnsi="Arial Narrow"/>
                <w:sz w:val="20"/>
                <w:szCs w:val="20"/>
              </w:rPr>
            </w:pPr>
            <w:r>
              <w:rPr>
                <w:rFonts w:ascii="Arial Narrow" w:hAnsi="Arial Narrow"/>
                <w:sz w:val="20"/>
                <w:szCs w:val="20"/>
              </w:rPr>
              <w:t>………</w:t>
            </w:r>
          </w:p>
        </w:tc>
        <w:tc>
          <w:tcPr>
            <w:tcW w:w="4813" w:type="dxa"/>
            <w:tcBorders>
              <w:top w:val="single" w:sz="4" w:space="0" w:color="000000"/>
              <w:left w:val="single" w:sz="4" w:space="0" w:color="000000"/>
              <w:bottom w:val="single" w:sz="4" w:space="0" w:color="000000"/>
              <w:right w:val="single" w:sz="4" w:space="0" w:color="000000"/>
            </w:tcBorders>
            <w:hideMark/>
          </w:tcPr>
          <w:p w14:paraId="6BE95CCF" w14:textId="77777777" w:rsidR="000D4D11" w:rsidRDefault="000D4D11" w:rsidP="00B23269">
            <w:pPr>
              <w:widowControl w:val="0"/>
              <w:tabs>
                <w:tab w:val="left" w:pos="476"/>
              </w:tabs>
              <w:jc w:val="both"/>
              <w:rPr>
                <w:rFonts w:ascii="Arial Narrow" w:hAnsi="Arial Narrow"/>
                <w:sz w:val="20"/>
                <w:szCs w:val="20"/>
              </w:rPr>
            </w:pPr>
            <w:r>
              <w:rPr>
                <w:rFonts w:ascii="Arial Narrow" w:hAnsi="Arial Narrow"/>
                <w:sz w:val="20"/>
                <w:szCs w:val="20"/>
              </w:rPr>
              <w:t>………..</w:t>
            </w:r>
          </w:p>
        </w:tc>
        <w:tc>
          <w:tcPr>
            <w:tcW w:w="1811" w:type="dxa"/>
            <w:tcBorders>
              <w:top w:val="single" w:sz="4" w:space="0" w:color="000000"/>
              <w:left w:val="single" w:sz="4" w:space="0" w:color="000000"/>
              <w:bottom w:val="single" w:sz="4" w:space="0" w:color="000000"/>
              <w:right w:val="single" w:sz="4" w:space="0" w:color="000000"/>
            </w:tcBorders>
          </w:tcPr>
          <w:p w14:paraId="729A5F6A" w14:textId="77777777" w:rsidR="000D4D11" w:rsidRDefault="000D4D11" w:rsidP="00B23269">
            <w:pPr>
              <w:widowControl w:val="0"/>
              <w:tabs>
                <w:tab w:val="left" w:pos="476"/>
              </w:tabs>
              <w:jc w:val="both"/>
              <w:rPr>
                <w:rFonts w:ascii="Arial Narrow" w:hAnsi="Arial Narrow"/>
                <w:sz w:val="20"/>
                <w:szCs w:val="20"/>
              </w:rPr>
            </w:pPr>
          </w:p>
        </w:tc>
      </w:tr>
    </w:tbl>
    <w:p w14:paraId="13A93BEF" w14:textId="77777777" w:rsidR="000D4D11" w:rsidRDefault="000D4D11" w:rsidP="000D4D11">
      <w:pPr>
        <w:numPr>
          <w:ilvl w:val="0"/>
          <w:numId w:val="12"/>
        </w:numPr>
        <w:shd w:val="clear" w:color="auto" w:fill="FFFFFF"/>
        <w:tabs>
          <w:tab w:val="left" w:pos="284"/>
        </w:tabs>
        <w:spacing w:before="100" w:after="100" w:line="100" w:lineRule="atLeast"/>
        <w:ind w:left="284" w:hanging="284"/>
        <w:jc w:val="both"/>
        <w:rPr>
          <w:rFonts w:ascii="Arial Narrow" w:hAnsi="Arial Narrow"/>
          <w:sz w:val="20"/>
          <w:szCs w:val="20"/>
        </w:rPr>
      </w:pPr>
      <w:r>
        <w:rPr>
          <w:rFonts w:ascii="Arial Narrow" w:hAnsi="Arial Narrow"/>
          <w:sz w:val="20"/>
          <w:szCs w:val="20"/>
        </w:rPr>
        <w:t>Wykonawca musi uzyskać zgodę Zamawiającego na zawarcie umowy z podwykonawcą, a w szczególności przedstawić Zamawiającemu projekt umowy, a także projekt zmian umowy o podwykonawstwo.</w:t>
      </w:r>
      <w:r>
        <w:rPr>
          <w:rFonts w:ascii="Arial Narrow" w:hAnsi="Arial Narrow"/>
          <w:b/>
          <w:sz w:val="20"/>
          <w:szCs w:val="20"/>
        </w:rPr>
        <w:t xml:space="preserve"> </w:t>
      </w:r>
      <w:r>
        <w:rPr>
          <w:rFonts w:ascii="Arial Narrow" w:hAnsi="Arial Narrow"/>
          <w:sz w:val="20"/>
          <w:szCs w:val="20"/>
        </w:rPr>
        <w:t>Przedmiotowy obowiązek dotyczy także umów między podwykonawcą a dalszym podwykonawcą lub między dalszymi podwykonawcami. Podwykonawca lub dalszy podwykonawca zobowiązany jest dołączyć zgodę Wykonawcy na zawarcie umowy o podwykonawstwo w treści zgodnej z projektem umowy.</w:t>
      </w:r>
    </w:p>
    <w:p w14:paraId="5E6D03B5" w14:textId="77777777" w:rsidR="000D4D11" w:rsidRDefault="000D4D11" w:rsidP="000D4D11">
      <w:pPr>
        <w:numPr>
          <w:ilvl w:val="0"/>
          <w:numId w:val="12"/>
        </w:numPr>
        <w:spacing w:line="100" w:lineRule="atLeast"/>
        <w:ind w:left="284" w:hanging="284"/>
        <w:jc w:val="both"/>
        <w:rPr>
          <w:rFonts w:ascii="Arial Narrow" w:hAnsi="Arial Narrow"/>
          <w:color w:val="000000"/>
          <w:sz w:val="20"/>
          <w:szCs w:val="20"/>
        </w:rPr>
      </w:pPr>
      <w:r>
        <w:rPr>
          <w:rFonts w:ascii="Arial Narrow" w:hAnsi="Arial Narrow"/>
          <w:color w:val="000000"/>
          <w:sz w:val="20"/>
          <w:szCs w:val="20"/>
        </w:rPr>
        <w:t>Zamawiający, w terminie do 14 dni zgłasza pisemnie zastrzeżenia do projektu umowy o podwykonawstwo w zakresie robót budowlanych (lub jej zmian w terminie 7 dni).</w:t>
      </w:r>
    </w:p>
    <w:p w14:paraId="17342653" w14:textId="77777777" w:rsidR="000D4D11" w:rsidRDefault="000D4D11" w:rsidP="000D4D11">
      <w:pPr>
        <w:numPr>
          <w:ilvl w:val="0"/>
          <w:numId w:val="12"/>
        </w:numPr>
        <w:shd w:val="clear" w:color="auto" w:fill="FFFFFF"/>
        <w:spacing w:before="100" w:after="100" w:line="100" w:lineRule="atLeast"/>
        <w:ind w:left="284" w:hanging="284"/>
        <w:jc w:val="both"/>
        <w:rPr>
          <w:rFonts w:ascii="Arial Narrow" w:hAnsi="Arial Narrow"/>
          <w:sz w:val="20"/>
          <w:szCs w:val="20"/>
        </w:rPr>
      </w:pPr>
      <w:r>
        <w:rPr>
          <w:rFonts w:ascii="Arial Narrow" w:hAnsi="Arial Narrow"/>
          <w:color w:val="000000"/>
          <w:sz w:val="20"/>
          <w:szCs w:val="20"/>
        </w:rPr>
        <w:t xml:space="preserve">Wykonawca, podwykonawca lub dalszy podwykonawca zamówienia na roboty budowlane </w:t>
      </w:r>
      <w:r>
        <w:rPr>
          <w:rFonts w:ascii="Arial Narrow" w:hAnsi="Arial Narrow"/>
          <w:b/>
          <w:color w:val="000000"/>
          <w:sz w:val="20"/>
          <w:szCs w:val="20"/>
        </w:rPr>
        <w:t>przedkłada zamawiającemu</w:t>
      </w:r>
      <w:r>
        <w:rPr>
          <w:rFonts w:ascii="Arial Narrow" w:hAnsi="Arial Narrow"/>
          <w:color w:val="000000"/>
          <w:sz w:val="20"/>
          <w:szCs w:val="20"/>
        </w:rPr>
        <w:t xml:space="preserve"> </w:t>
      </w:r>
      <w:r>
        <w:rPr>
          <w:rFonts w:ascii="Arial Narrow" w:hAnsi="Arial Narrow"/>
          <w:b/>
          <w:color w:val="000000"/>
          <w:sz w:val="20"/>
          <w:szCs w:val="20"/>
        </w:rPr>
        <w:t>poświadczoną</w:t>
      </w:r>
      <w:r>
        <w:rPr>
          <w:rFonts w:ascii="Arial Narrow" w:hAnsi="Arial Narrow"/>
          <w:color w:val="000000"/>
          <w:sz w:val="20"/>
          <w:szCs w:val="20"/>
        </w:rPr>
        <w:t xml:space="preserve"> </w:t>
      </w:r>
      <w:r>
        <w:rPr>
          <w:rFonts w:ascii="Arial Narrow" w:hAnsi="Arial Narrow"/>
          <w:b/>
          <w:color w:val="000000"/>
          <w:sz w:val="20"/>
          <w:szCs w:val="20"/>
        </w:rPr>
        <w:t>za zgodność z oryginałem kopię zawartej umowy o podwykonawstwo(lub jej zmian)</w:t>
      </w:r>
      <w:r>
        <w:rPr>
          <w:rFonts w:ascii="Arial Narrow" w:hAnsi="Arial Narrow"/>
          <w:color w:val="000000"/>
          <w:sz w:val="20"/>
          <w:szCs w:val="20"/>
        </w:rPr>
        <w:t xml:space="preserve">, której przedmiotem są roboty budowlane, dostawy, usługi </w:t>
      </w:r>
      <w:r>
        <w:rPr>
          <w:rFonts w:ascii="Arial Narrow" w:hAnsi="Arial Narrow"/>
          <w:b/>
          <w:color w:val="000000"/>
          <w:sz w:val="20"/>
          <w:szCs w:val="20"/>
        </w:rPr>
        <w:t>w terminie 7 dni od dnia jej zawarcia</w:t>
      </w:r>
      <w:r>
        <w:rPr>
          <w:rFonts w:ascii="Arial Narrow" w:hAnsi="Arial Narrow"/>
          <w:color w:val="000000"/>
          <w:sz w:val="20"/>
          <w:szCs w:val="20"/>
        </w:rPr>
        <w:t xml:space="preserve">. Podwykonawca lub dalszy podwykonawca zobowiązany jest dołączyć zgodę Wykonawcy na zawarcie umowy o podwykonawstwo o treści zgodnej z projektem umowy. </w:t>
      </w:r>
    </w:p>
    <w:p w14:paraId="46AF0363" w14:textId="77777777" w:rsidR="000D4D11" w:rsidRDefault="000D4D11" w:rsidP="000D4D11">
      <w:pPr>
        <w:numPr>
          <w:ilvl w:val="0"/>
          <w:numId w:val="12"/>
        </w:numPr>
        <w:shd w:val="clear" w:color="auto" w:fill="FFFFFF"/>
        <w:spacing w:line="100" w:lineRule="atLeast"/>
        <w:ind w:left="284" w:hanging="284"/>
        <w:jc w:val="both"/>
        <w:rPr>
          <w:rFonts w:ascii="Arial Narrow" w:hAnsi="Arial Narrow"/>
          <w:sz w:val="20"/>
          <w:szCs w:val="20"/>
        </w:rPr>
      </w:pPr>
      <w:r>
        <w:rPr>
          <w:rFonts w:ascii="Arial Narrow" w:hAnsi="Arial Narrow"/>
          <w:sz w:val="20"/>
          <w:szCs w:val="20"/>
        </w:rPr>
        <w:t>Umowa z podwykonawcą (lub dalszym podwykonawcą) winna określać:</w:t>
      </w:r>
    </w:p>
    <w:p w14:paraId="4321C083"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Zakres powierzanych robót,</w:t>
      </w:r>
    </w:p>
    <w:p w14:paraId="00E32960"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Termin wykonania robót objętych umową,</w:t>
      </w:r>
    </w:p>
    <w:p w14:paraId="25B6FBCD"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 xml:space="preserve">Kwotę wynagrodzenia, </w:t>
      </w:r>
    </w:p>
    <w:p w14:paraId="77E6BC97"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color w:val="000000"/>
          <w:sz w:val="20"/>
          <w:szCs w:val="20"/>
        </w:rPr>
        <w:t>Termin zapłaty wynagrodzenia podwykonawcy lub dalszemu podwykonawcy, który nie może być dłuższy niż 30 dni od otrzymania faktury przez Wykonawcę - termin p</w:t>
      </w:r>
      <w:r>
        <w:rPr>
          <w:rFonts w:ascii="Arial Narrow" w:eastAsia="Calibri" w:hAnsi="Arial Narrow" w:cs="Calibri"/>
          <w:color w:val="000000"/>
          <w:sz w:val="20"/>
          <w:szCs w:val="20"/>
        </w:rPr>
        <w:t>owinien być ustalony w taki sposób, aby przypadał wcześniej niż termin zapłaty wynagrodzenia należnego Wykonawcy.</w:t>
      </w:r>
    </w:p>
    <w:p w14:paraId="69DDDF62"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Okres odpowiedzialności za wady (o którym mowa w §7), który  nie może być krótszy od okresu odpowiedzialności za wady Wykonawcy wobec Zamawiającego.</w:t>
      </w:r>
    </w:p>
    <w:p w14:paraId="7FCF91D5"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Podwykonawca lub dalszy podwykonawca jest zobowiązany dołączyć zgodę wykonawcy na zawarcie umowy o podwykonawstwo</w:t>
      </w:r>
    </w:p>
    <w:p w14:paraId="591A9369"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cs="Calibri"/>
          <w:sz w:val="20"/>
          <w:szCs w:val="20"/>
        </w:rPr>
      </w:pPr>
      <w:r>
        <w:rPr>
          <w:rFonts w:ascii="Arial Narrow" w:hAnsi="Arial Narrow"/>
          <w:sz w:val="20"/>
          <w:szCs w:val="20"/>
        </w:rPr>
        <w:t xml:space="preserve">Uwzględnienie treści </w:t>
      </w:r>
      <w:r>
        <w:rPr>
          <w:rFonts w:ascii="Arial Narrow" w:hAnsi="Arial Narrow"/>
          <w:b/>
          <w:sz w:val="20"/>
          <w:szCs w:val="20"/>
        </w:rPr>
        <w:t>§12 pkt.1 niniejszej umowy</w:t>
      </w:r>
    </w:p>
    <w:p w14:paraId="6B9606DF"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cs="Calibri"/>
          <w:sz w:val="20"/>
          <w:szCs w:val="20"/>
        </w:rPr>
        <w:t>Suma wartości robót zleconych podwykonawcom nie może być wyższa niż kwota wynagrodzenia</w:t>
      </w:r>
      <w:r>
        <w:rPr>
          <w:rFonts w:ascii="Arial Narrow" w:hAnsi="Arial Narrow"/>
          <w:sz w:val="20"/>
          <w:szCs w:val="20"/>
        </w:rPr>
        <w:t xml:space="preserve"> Wykonawcy określona w §5 umowy.</w:t>
      </w:r>
    </w:p>
    <w:p w14:paraId="75929025" w14:textId="77777777" w:rsidR="000D4D11" w:rsidRDefault="000D4D11" w:rsidP="000D4D11">
      <w:pPr>
        <w:widowControl w:val="0"/>
        <w:numPr>
          <w:ilvl w:val="0"/>
          <w:numId w:val="12"/>
        </w:numPr>
        <w:shd w:val="clear" w:color="auto" w:fill="FFFFFF"/>
        <w:tabs>
          <w:tab w:val="left" w:pos="284"/>
        </w:tabs>
        <w:spacing w:line="100" w:lineRule="atLeast"/>
        <w:ind w:left="284" w:hanging="284"/>
        <w:jc w:val="both"/>
        <w:rPr>
          <w:rFonts w:ascii="Arial Narrow" w:hAnsi="Arial Narrow"/>
          <w:sz w:val="20"/>
          <w:szCs w:val="20"/>
        </w:rPr>
      </w:pPr>
      <w:r>
        <w:rPr>
          <w:rFonts w:ascii="Arial Narrow" w:hAnsi="Arial Narrow"/>
          <w:sz w:val="20"/>
          <w:szCs w:val="20"/>
        </w:rPr>
        <w:t>Jeżeli Wykonawca zmieni lub zrezygnuje z Podwykonawcy, na którego zasoby wykonawca powoływał się, na zasadach określonych w ustawie Prawo zamówień publicznych w celu wykazania spełniania warunków udziału w postępowaniu, wykonawca jest zobowiązany wykazać Zamawiającemu, że zaproponowany inny Podwykonawca lub Wykonawca samodzielnie spełnia warunki udziału w postępowaniu w stopniu nie mniejszym niż wymagany w SWZ.</w:t>
      </w:r>
    </w:p>
    <w:p w14:paraId="12B0D474" w14:textId="77777777" w:rsidR="000D4D11" w:rsidRDefault="000D4D11" w:rsidP="000D4D11">
      <w:pPr>
        <w:widowControl w:val="0"/>
        <w:numPr>
          <w:ilvl w:val="0"/>
          <w:numId w:val="12"/>
        </w:numPr>
        <w:tabs>
          <w:tab w:val="left" w:pos="284"/>
        </w:tabs>
        <w:spacing w:line="100" w:lineRule="atLeast"/>
        <w:ind w:left="284" w:hanging="284"/>
        <w:jc w:val="both"/>
        <w:rPr>
          <w:rFonts w:ascii="Arial Narrow" w:hAnsi="Arial Narrow"/>
          <w:sz w:val="20"/>
          <w:szCs w:val="20"/>
        </w:rPr>
      </w:pPr>
      <w:r>
        <w:rPr>
          <w:rFonts w:ascii="Arial Narrow" w:hAnsi="Arial Narrow"/>
          <w:sz w:val="20"/>
          <w:szCs w:val="20"/>
        </w:rPr>
        <w:lastRenderedPageBreak/>
        <w:t xml:space="preserve">Wykonawca może dostarczyć Zamawiającemu, umowę przelewu wierzytelności (cesji) o wypłatę wynagrodzenia za wykonanie niniejszej umowy w zakresie prac zleconych Podwykonawcy, zawartą między Wykonawcą i Podwykonawcą. Wynagrodzenie za wykonaną przez Podwykonawcę część przedmiotu umowy płatne będzie bezpośrednio </w:t>
      </w:r>
      <w:r>
        <w:rPr>
          <w:rFonts w:ascii="Arial Narrow" w:hAnsi="Arial Narrow"/>
          <w:color w:val="000000"/>
          <w:sz w:val="20"/>
          <w:szCs w:val="20"/>
        </w:rPr>
        <w:t>na rachunek</w:t>
      </w:r>
      <w:r>
        <w:rPr>
          <w:rFonts w:ascii="Arial Narrow" w:hAnsi="Arial Narrow"/>
          <w:sz w:val="20"/>
          <w:szCs w:val="20"/>
        </w:rPr>
        <w:t xml:space="preserve"> tego Podwykonawcy.</w:t>
      </w:r>
    </w:p>
    <w:p w14:paraId="24D3271B" w14:textId="77777777" w:rsidR="000D4D11" w:rsidRDefault="000D4D11" w:rsidP="000D4D11">
      <w:pPr>
        <w:widowControl w:val="0"/>
        <w:numPr>
          <w:ilvl w:val="0"/>
          <w:numId w:val="12"/>
        </w:numPr>
        <w:tabs>
          <w:tab w:val="left" w:pos="284"/>
        </w:tabs>
        <w:spacing w:line="100" w:lineRule="atLeast"/>
        <w:ind w:left="284" w:hanging="284"/>
        <w:jc w:val="both"/>
        <w:rPr>
          <w:rFonts w:ascii="Arial Narrow" w:hAnsi="Arial Narrow"/>
          <w:b/>
          <w:sz w:val="20"/>
          <w:szCs w:val="20"/>
        </w:rPr>
      </w:pPr>
      <w:r>
        <w:rPr>
          <w:rFonts w:ascii="Arial Narrow" w:hAnsi="Arial Narrow"/>
          <w:sz w:val="20"/>
          <w:szCs w:val="20"/>
        </w:rPr>
        <w:t>Podwykonawca (dalszy podwykonawca) zobowiązany jest przedłożyć Zamawiającemu oświadczenie dot. spełniania wymagań zatrudnienia na podstawie umowy o pracę  osób, które będą wykonywały w zakresie realizacji zamówienia wskazane przez Zamawiającego czynności.</w:t>
      </w:r>
    </w:p>
    <w:p w14:paraId="538FFCCA" w14:textId="77777777" w:rsidR="000D4D11" w:rsidRDefault="000D4D11" w:rsidP="000D4D11">
      <w:pPr>
        <w:widowControl w:val="0"/>
        <w:tabs>
          <w:tab w:val="left" w:pos="476"/>
        </w:tabs>
        <w:jc w:val="center"/>
        <w:rPr>
          <w:rFonts w:ascii="Arial Narrow" w:hAnsi="Arial Narrow"/>
          <w:b/>
          <w:sz w:val="20"/>
          <w:szCs w:val="20"/>
        </w:rPr>
      </w:pPr>
      <w:r>
        <w:rPr>
          <w:rFonts w:ascii="Arial Narrow" w:hAnsi="Arial Narrow"/>
          <w:b/>
          <w:sz w:val="20"/>
          <w:szCs w:val="20"/>
        </w:rPr>
        <w:t>§ 3</w:t>
      </w:r>
    </w:p>
    <w:p w14:paraId="55E1C43F" w14:textId="77777777" w:rsidR="000D4D11" w:rsidRDefault="000D4D11" w:rsidP="000D4D11">
      <w:pPr>
        <w:widowControl w:val="0"/>
        <w:tabs>
          <w:tab w:val="left" w:pos="476"/>
        </w:tabs>
        <w:jc w:val="center"/>
        <w:rPr>
          <w:rFonts w:ascii="Arial Narrow" w:hAnsi="Arial Narrow"/>
          <w:sz w:val="20"/>
          <w:szCs w:val="20"/>
        </w:rPr>
      </w:pPr>
      <w:r>
        <w:rPr>
          <w:rFonts w:ascii="Arial Narrow" w:hAnsi="Arial Narrow"/>
          <w:b/>
          <w:sz w:val="20"/>
          <w:szCs w:val="20"/>
        </w:rPr>
        <w:t>Terminy wykonania</w:t>
      </w:r>
    </w:p>
    <w:p w14:paraId="5132902F" w14:textId="77777777" w:rsidR="000D4D11" w:rsidRDefault="000D4D11" w:rsidP="000D4D11">
      <w:pPr>
        <w:tabs>
          <w:tab w:val="left" w:pos="0"/>
        </w:tabs>
        <w:jc w:val="both"/>
        <w:rPr>
          <w:rFonts w:ascii="Arial Narrow" w:hAnsi="Arial Narrow"/>
          <w:sz w:val="20"/>
          <w:szCs w:val="20"/>
        </w:rPr>
      </w:pPr>
      <w:r>
        <w:rPr>
          <w:rFonts w:ascii="Arial Narrow" w:hAnsi="Arial Narrow"/>
          <w:sz w:val="20"/>
          <w:szCs w:val="20"/>
        </w:rPr>
        <w:t>Wykonawca zobowiązuje się do wykonania przedmiotu umowy w terminie do ………………………………………..</w:t>
      </w:r>
      <w:r w:rsidRPr="0078309A">
        <w:rPr>
          <w:rFonts w:ascii="Arial Narrow" w:hAnsi="Arial Narrow"/>
          <w:b/>
          <w:bCs/>
          <w:sz w:val="20"/>
          <w:szCs w:val="20"/>
        </w:rPr>
        <w:t>.</w:t>
      </w:r>
    </w:p>
    <w:p w14:paraId="1BD2391D" w14:textId="77777777" w:rsidR="000D4D11" w:rsidRDefault="000D4D11" w:rsidP="000D4D11">
      <w:pPr>
        <w:widowControl w:val="0"/>
        <w:jc w:val="center"/>
        <w:rPr>
          <w:rFonts w:ascii="Arial Narrow" w:hAnsi="Arial Narrow"/>
          <w:sz w:val="20"/>
          <w:szCs w:val="20"/>
        </w:rPr>
      </w:pPr>
    </w:p>
    <w:p w14:paraId="6AE5BF6F" w14:textId="77777777" w:rsidR="000D4D11" w:rsidRDefault="000D4D11" w:rsidP="000D4D11">
      <w:pPr>
        <w:widowControl w:val="0"/>
        <w:jc w:val="center"/>
        <w:rPr>
          <w:rFonts w:ascii="Arial Narrow" w:hAnsi="Arial Narrow"/>
          <w:b/>
          <w:sz w:val="20"/>
          <w:szCs w:val="20"/>
        </w:rPr>
      </w:pPr>
      <w:r>
        <w:rPr>
          <w:rFonts w:ascii="Arial Narrow" w:hAnsi="Arial Narrow"/>
          <w:sz w:val="20"/>
          <w:szCs w:val="20"/>
        </w:rPr>
        <w:t>§ 4</w:t>
      </w:r>
    </w:p>
    <w:p w14:paraId="0AEE047B" w14:textId="77777777" w:rsidR="000D4D11" w:rsidRDefault="000D4D11" w:rsidP="000D4D11">
      <w:pPr>
        <w:widowControl w:val="0"/>
        <w:jc w:val="center"/>
        <w:rPr>
          <w:rFonts w:ascii="Arial Narrow" w:hAnsi="Arial Narrow"/>
          <w:sz w:val="20"/>
          <w:szCs w:val="20"/>
        </w:rPr>
      </w:pPr>
      <w:r>
        <w:rPr>
          <w:rFonts w:ascii="Arial Narrow" w:hAnsi="Arial Narrow"/>
          <w:b/>
          <w:sz w:val="20"/>
          <w:szCs w:val="20"/>
        </w:rPr>
        <w:t>Odbiory</w:t>
      </w:r>
    </w:p>
    <w:p w14:paraId="682E9F99" w14:textId="77777777" w:rsidR="000D4D11" w:rsidRDefault="000D4D11" w:rsidP="000D4D11">
      <w:pPr>
        <w:widowControl w:val="0"/>
        <w:numPr>
          <w:ilvl w:val="0"/>
          <w:numId w:val="14"/>
        </w:numPr>
        <w:tabs>
          <w:tab w:val="left" w:pos="368"/>
        </w:tabs>
        <w:spacing w:line="260" w:lineRule="exact"/>
        <w:ind w:left="368" w:hanging="368"/>
        <w:jc w:val="both"/>
      </w:pPr>
      <w:r>
        <w:rPr>
          <w:rFonts w:ascii="Arial Narrow" w:hAnsi="Arial Narrow"/>
          <w:sz w:val="20"/>
          <w:szCs w:val="20"/>
        </w:rPr>
        <w:t>Odbiorom częściowym będą podlegały roboty zanikające i ulegające zakryciu, z tym że odbiór tych robot przez Zamawiającego  nastąpi w terminie bezzwłocznym po zgłoszeniu przez Wykonawcę, nie dłuższym jednak niż 4 dni.</w:t>
      </w:r>
    </w:p>
    <w:p w14:paraId="5FADA445"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t xml:space="preserve">Dostawy oraz roboty budowlane i montażowe, dla których strony ustalą odbiory częściowe, Wykonawca każdorazowo zgłosi Zamawiającemu, a Zamawiający dokona ich odbioru bezzwłocznie, tak aby nie spowodował przerw w realizacji przedmiotu umowy. </w:t>
      </w:r>
    </w:p>
    <w:p w14:paraId="2383D64A" w14:textId="77777777" w:rsidR="000D4D11" w:rsidRDefault="000D4D11" w:rsidP="000D4D11">
      <w:pPr>
        <w:widowControl w:val="0"/>
        <w:tabs>
          <w:tab w:val="left" w:pos="368"/>
        </w:tabs>
        <w:spacing w:line="260" w:lineRule="exact"/>
        <w:ind w:left="368" w:hanging="368"/>
        <w:jc w:val="both"/>
        <w:rPr>
          <w:rFonts w:ascii="Arial Narrow" w:hAnsi="Arial Narrow"/>
          <w:color w:val="000000"/>
          <w:sz w:val="20"/>
          <w:szCs w:val="20"/>
        </w:rPr>
      </w:pPr>
      <w:r>
        <w:rPr>
          <w:rFonts w:ascii="Arial Narrow" w:hAnsi="Arial Narrow"/>
          <w:sz w:val="20"/>
          <w:szCs w:val="20"/>
        </w:rPr>
        <w:t>3. Dla dokonania odbioru częściowego Wykonawca przedłoży inspektorowi nadzoru inwestorskiego do zatwierdzenia niezbędne dokumenty, a w szczególności świadectwa jakości, certyfikaty, atesty, badania dotyczące odbieranego elementu robót.</w:t>
      </w:r>
    </w:p>
    <w:p w14:paraId="13C0ABF4" w14:textId="77777777" w:rsidR="000D4D11" w:rsidRDefault="000D4D11" w:rsidP="000D4D11">
      <w:pPr>
        <w:pStyle w:val="Bezodstpw1"/>
        <w:ind w:left="284" w:hanging="284"/>
        <w:jc w:val="both"/>
        <w:rPr>
          <w:rFonts w:ascii="Arial Narrow" w:hAnsi="Arial Narrow"/>
          <w:sz w:val="20"/>
          <w:szCs w:val="20"/>
        </w:rPr>
      </w:pPr>
      <w:r>
        <w:rPr>
          <w:rFonts w:ascii="Arial Narrow" w:hAnsi="Arial Narrow"/>
          <w:color w:val="000000"/>
          <w:sz w:val="20"/>
          <w:szCs w:val="20"/>
        </w:rPr>
        <w:t>4.</w:t>
      </w:r>
      <w:r>
        <w:rPr>
          <w:rFonts w:ascii="Arial Narrow" w:hAnsi="Arial Narrow"/>
          <w:color w:val="000000"/>
          <w:sz w:val="20"/>
          <w:szCs w:val="20"/>
        </w:rPr>
        <w:tab/>
        <w:t>Strony ustalają, że przedmiotem odbioru końcowego jest bezusterkowe wykonanie przedmiotu zamówienia objętego niniejszą umową, potwierdzone protokołem bezusterkowego odbioru robót.</w:t>
      </w:r>
    </w:p>
    <w:p w14:paraId="619165AA" w14:textId="77777777" w:rsidR="000D4D11" w:rsidRDefault="000D4D11" w:rsidP="000D4D11">
      <w:pPr>
        <w:widowControl w:val="0"/>
        <w:numPr>
          <w:ilvl w:val="0"/>
          <w:numId w:val="15"/>
        </w:numPr>
        <w:tabs>
          <w:tab w:val="left" w:pos="368"/>
        </w:tabs>
        <w:spacing w:line="260" w:lineRule="exact"/>
        <w:ind w:left="368" w:hanging="368"/>
        <w:jc w:val="both"/>
        <w:rPr>
          <w:rFonts w:ascii="Arial Narrow" w:hAnsi="Arial Narrow"/>
          <w:color w:val="000000"/>
          <w:sz w:val="20"/>
          <w:szCs w:val="20"/>
        </w:rPr>
      </w:pPr>
      <w:r>
        <w:rPr>
          <w:rFonts w:ascii="Arial Narrow" w:hAnsi="Arial Narrow"/>
          <w:color w:val="000000"/>
          <w:sz w:val="20"/>
          <w:szCs w:val="20"/>
        </w:rPr>
        <w:t>Wykonawca zgłosi pisemnie gotowość do odbioru końcowego.</w:t>
      </w:r>
    </w:p>
    <w:p w14:paraId="21F6032D" w14:textId="77777777" w:rsidR="000D4D11" w:rsidRDefault="000D4D11" w:rsidP="000D4D11">
      <w:pPr>
        <w:widowControl w:val="0"/>
        <w:tabs>
          <w:tab w:val="left" w:pos="368"/>
        </w:tabs>
        <w:spacing w:line="260" w:lineRule="exact"/>
        <w:ind w:left="368" w:hanging="368"/>
        <w:jc w:val="both"/>
        <w:rPr>
          <w:rFonts w:ascii="Arial Narrow" w:hAnsi="Arial Narrow"/>
          <w:color w:val="000000"/>
          <w:sz w:val="20"/>
          <w:szCs w:val="20"/>
        </w:rPr>
      </w:pPr>
      <w:r>
        <w:rPr>
          <w:rFonts w:ascii="Arial Narrow" w:hAnsi="Arial Narrow"/>
          <w:color w:val="000000"/>
          <w:sz w:val="20"/>
          <w:szCs w:val="20"/>
        </w:rPr>
        <w:t>Termin odbioru robót zostanie wyznaczony przez Zamawiającego w terminie do 14 dni po zgłoszeniu przez Wykonawcę gotowości do odbioru.</w:t>
      </w:r>
    </w:p>
    <w:p w14:paraId="75E495B5" w14:textId="77777777" w:rsidR="000D4D11" w:rsidRDefault="000D4D11" w:rsidP="000D4D11">
      <w:pPr>
        <w:widowControl w:val="0"/>
        <w:tabs>
          <w:tab w:val="left" w:pos="368"/>
        </w:tabs>
        <w:spacing w:line="260" w:lineRule="exact"/>
        <w:ind w:left="368" w:hanging="368"/>
        <w:jc w:val="both"/>
        <w:rPr>
          <w:rFonts w:ascii="Arial Narrow" w:hAnsi="Arial Narrow"/>
          <w:color w:val="000000"/>
          <w:sz w:val="20"/>
          <w:szCs w:val="20"/>
        </w:rPr>
      </w:pPr>
      <w:r>
        <w:rPr>
          <w:rFonts w:ascii="Arial Narrow" w:hAnsi="Arial Narrow"/>
          <w:color w:val="000000"/>
          <w:sz w:val="20"/>
          <w:szCs w:val="20"/>
        </w:rPr>
        <w:t>6.</w:t>
      </w:r>
      <w:r>
        <w:rPr>
          <w:rFonts w:ascii="Arial Narrow" w:hAnsi="Arial Narrow"/>
          <w:color w:val="000000"/>
          <w:sz w:val="20"/>
          <w:szCs w:val="20"/>
        </w:rPr>
        <w:tab/>
      </w:r>
      <w:r>
        <w:rPr>
          <w:rFonts w:ascii="Arial Narrow" w:hAnsi="Arial Narrow"/>
          <w:b/>
          <w:color w:val="000000"/>
          <w:sz w:val="20"/>
          <w:szCs w:val="20"/>
        </w:rPr>
        <w:t>W dniu zgłoszenia Zamawiającemu gotowości do odbioru końcowego</w:t>
      </w:r>
      <w:r>
        <w:rPr>
          <w:rFonts w:ascii="Arial Narrow" w:hAnsi="Arial Narrow"/>
          <w:color w:val="000000"/>
          <w:sz w:val="20"/>
          <w:szCs w:val="20"/>
        </w:rPr>
        <w:t xml:space="preserve"> Wykonawca zobowiązany jest przekazać Zamawiającemu niżej wymienione dokumenty:</w:t>
      </w:r>
    </w:p>
    <w:p w14:paraId="5D504214" w14:textId="77777777" w:rsidR="000D4D11" w:rsidRDefault="000D4D11" w:rsidP="000D4D11">
      <w:pPr>
        <w:widowControl w:val="0"/>
        <w:tabs>
          <w:tab w:val="left" w:pos="567"/>
        </w:tabs>
        <w:spacing w:line="260" w:lineRule="exact"/>
        <w:ind w:left="567" w:hanging="283"/>
        <w:jc w:val="both"/>
        <w:rPr>
          <w:rFonts w:ascii="Arial Narrow" w:hAnsi="Arial Narrow"/>
          <w:color w:val="000000"/>
          <w:sz w:val="20"/>
          <w:szCs w:val="20"/>
        </w:rPr>
      </w:pPr>
      <w:r>
        <w:rPr>
          <w:rFonts w:ascii="Arial Narrow" w:hAnsi="Arial Narrow"/>
          <w:color w:val="000000"/>
          <w:sz w:val="20"/>
          <w:szCs w:val="20"/>
        </w:rPr>
        <w:t xml:space="preserve">a) </w:t>
      </w:r>
      <w:r>
        <w:rPr>
          <w:rFonts w:ascii="Arial Narrow" w:hAnsi="Arial Narrow"/>
          <w:b/>
          <w:color w:val="000000"/>
          <w:sz w:val="20"/>
          <w:szCs w:val="20"/>
        </w:rPr>
        <w:t xml:space="preserve">oświadczenie </w:t>
      </w:r>
      <w:r>
        <w:rPr>
          <w:rFonts w:ascii="Arial Narrow" w:hAnsi="Arial Narrow"/>
          <w:color w:val="000000"/>
          <w:sz w:val="20"/>
          <w:szCs w:val="20"/>
        </w:rPr>
        <w:t xml:space="preserve">kierownika budowy o zakończeniu robót </w:t>
      </w:r>
    </w:p>
    <w:p w14:paraId="6B03E6E2" w14:textId="77777777" w:rsidR="000D4D11" w:rsidRDefault="000D4D11" w:rsidP="000D4D11">
      <w:pPr>
        <w:widowControl w:val="0"/>
        <w:tabs>
          <w:tab w:val="left" w:pos="540"/>
          <w:tab w:val="left" w:pos="567"/>
        </w:tabs>
        <w:spacing w:line="260" w:lineRule="exact"/>
        <w:ind w:left="567" w:hanging="283"/>
        <w:jc w:val="both"/>
        <w:rPr>
          <w:rFonts w:ascii="Arial Narrow" w:hAnsi="Arial Narrow"/>
          <w:b/>
          <w:color w:val="000000"/>
          <w:sz w:val="20"/>
          <w:szCs w:val="20"/>
        </w:rPr>
      </w:pPr>
      <w:r w:rsidRPr="0078309A">
        <w:rPr>
          <w:rFonts w:ascii="Arial Narrow" w:hAnsi="Arial Narrow"/>
          <w:bCs/>
          <w:color w:val="000000"/>
          <w:sz w:val="20"/>
          <w:szCs w:val="20"/>
        </w:rPr>
        <w:t>b)</w:t>
      </w:r>
      <w:r>
        <w:rPr>
          <w:rFonts w:ascii="Arial Narrow" w:hAnsi="Arial Narrow"/>
          <w:b/>
          <w:color w:val="000000"/>
          <w:sz w:val="20"/>
          <w:szCs w:val="20"/>
        </w:rPr>
        <w:t xml:space="preserve"> </w:t>
      </w:r>
      <w:r>
        <w:rPr>
          <w:rFonts w:ascii="Arial Narrow" w:hAnsi="Arial Narrow"/>
          <w:b/>
          <w:color w:val="000000"/>
          <w:sz w:val="20"/>
          <w:szCs w:val="20"/>
          <w:u w:val="single"/>
        </w:rPr>
        <w:t xml:space="preserve">świadectwa </w:t>
      </w:r>
      <w:r>
        <w:rPr>
          <w:rFonts w:ascii="Arial Narrow" w:hAnsi="Arial Narrow"/>
          <w:color w:val="000000"/>
          <w:sz w:val="20"/>
          <w:szCs w:val="20"/>
          <w:u w:val="single"/>
        </w:rPr>
        <w:t>jakości, certyfikaty, atesty, badania, deklaracje zgodności na wbudowane materiały</w:t>
      </w:r>
    </w:p>
    <w:p w14:paraId="0FBD6257" w14:textId="77777777" w:rsidR="000D4D11" w:rsidRDefault="000D4D11" w:rsidP="000D4D11">
      <w:pPr>
        <w:widowControl w:val="0"/>
        <w:numPr>
          <w:ilvl w:val="0"/>
          <w:numId w:val="16"/>
        </w:numPr>
        <w:tabs>
          <w:tab w:val="left" w:pos="540"/>
          <w:tab w:val="left" w:pos="567"/>
        </w:tabs>
        <w:spacing w:line="260" w:lineRule="exact"/>
        <w:ind w:left="567" w:hanging="283"/>
        <w:jc w:val="both"/>
        <w:rPr>
          <w:rFonts w:ascii="Arial Narrow" w:hAnsi="Arial Narrow"/>
          <w:color w:val="000000"/>
          <w:sz w:val="20"/>
          <w:szCs w:val="20"/>
        </w:rPr>
      </w:pPr>
      <w:r>
        <w:rPr>
          <w:rFonts w:ascii="Arial Narrow" w:hAnsi="Arial Narrow"/>
          <w:color w:val="000000"/>
          <w:sz w:val="20"/>
          <w:szCs w:val="20"/>
          <w:u w:val="single"/>
        </w:rPr>
        <w:t xml:space="preserve">dwa komplety </w:t>
      </w:r>
      <w:r>
        <w:rPr>
          <w:rFonts w:ascii="Arial Narrow" w:hAnsi="Arial Narrow"/>
          <w:b/>
          <w:color w:val="000000"/>
          <w:sz w:val="20"/>
          <w:szCs w:val="20"/>
          <w:u w:val="single"/>
        </w:rPr>
        <w:t>dokumentacji powykonawczej</w:t>
      </w:r>
      <w:r>
        <w:rPr>
          <w:rFonts w:ascii="Arial Narrow" w:hAnsi="Arial Narrow"/>
          <w:color w:val="000000"/>
          <w:sz w:val="20"/>
          <w:szCs w:val="20"/>
        </w:rPr>
        <w:t xml:space="preserve"> (wraz z </w:t>
      </w:r>
      <w:r>
        <w:rPr>
          <w:rFonts w:ascii="Arial Narrow" w:hAnsi="Arial Narrow"/>
          <w:sz w:val="20"/>
          <w:szCs w:val="20"/>
        </w:rPr>
        <w:t xml:space="preserve"> wersją elektroniczną dokumentacji z mapą w formacie pdf i </w:t>
      </w:r>
      <w:proofErr w:type="spellStart"/>
      <w:r>
        <w:rPr>
          <w:rFonts w:ascii="Arial Narrow" w:hAnsi="Arial Narrow"/>
          <w:sz w:val="20"/>
          <w:szCs w:val="20"/>
        </w:rPr>
        <w:t>dwg</w:t>
      </w:r>
      <w:proofErr w:type="spellEnd"/>
      <w:r>
        <w:rPr>
          <w:rFonts w:ascii="Arial Narrow" w:hAnsi="Arial Narrow"/>
          <w:sz w:val="20"/>
          <w:szCs w:val="20"/>
        </w:rPr>
        <w:t>)</w:t>
      </w:r>
      <w:r>
        <w:rPr>
          <w:rFonts w:ascii="Arial Narrow" w:hAnsi="Arial Narrow"/>
          <w:color w:val="000000"/>
          <w:sz w:val="20"/>
          <w:szCs w:val="20"/>
        </w:rPr>
        <w:t xml:space="preserve"> wraz z oświadczeniem geodety o zgodności z projektem budowlanym oraz oświadczeniem geodety o złożeniu dokumentacji powykonawczej do ośrodka geodezyjno-kartograficznego,</w:t>
      </w:r>
    </w:p>
    <w:p w14:paraId="6F726F5B"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 xml:space="preserve">7. Z czynności odbiorowych zostanie sporządzony protokół, który zawierać będzie wszystkie ustalenia, zalecenia poczynione w trakcie odbioru. Protokół odbioru robót częściowych/końcowy </w:t>
      </w:r>
      <w:r>
        <w:rPr>
          <w:rFonts w:ascii="Arial Narrow" w:hAnsi="Arial Narrow"/>
          <w:b/>
          <w:sz w:val="20"/>
          <w:szCs w:val="20"/>
        </w:rPr>
        <w:t>musi być potwierdzony przez inspektora nadzoru</w:t>
      </w:r>
      <w:r>
        <w:rPr>
          <w:rFonts w:ascii="Arial Narrow" w:hAnsi="Arial Narrow"/>
          <w:sz w:val="20"/>
          <w:szCs w:val="20"/>
        </w:rPr>
        <w:t>.</w:t>
      </w:r>
    </w:p>
    <w:p w14:paraId="1426E867"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8. Jeżeli odbiór nie został dokonany w ustalonych terminach z winy Zamawiającego pomimo zgłoszenia gotowości odbioru, to Wykonawca nie pozostaje w zwłoce ze spełnieniem zobowiązania wynikającego z umowy.</w:t>
      </w:r>
    </w:p>
    <w:p w14:paraId="33AE7217"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9. Jeżeli w toku czynności odbiorowych zostanie stwierdzone, że przedmiot odbioru nie osiągnął gotowości do odbioru z powodu nie zakończenia robót lub jego wadliwego wykonania lub braków w dokumentacji powykonawczej - Zamawiający odmówi odbioru z winy Wykonawcy.</w:t>
      </w:r>
    </w:p>
    <w:p w14:paraId="465B9873" w14:textId="77777777" w:rsidR="000D4D11" w:rsidRDefault="000D4D11" w:rsidP="000D4D11">
      <w:pPr>
        <w:widowControl w:val="0"/>
        <w:tabs>
          <w:tab w:val="left" w:pos="204"/>
        </w:tabs>
        <w:jc w:val="both"/>
        <w:rPr>
          <w:rFonts w:ascii="Arial Narrow" w:hAnsi="Arial Narrow"/>
          <w:sz w:val="20"/>
          <w:szCs w:val="20"/>
        </w:rPr>
      </w:pPr>
      <w:r>
        <w:rPr>
          <w:rFonts w:ascii="Arial Narrow" w:hAnsi="Arial Narrow"/>
          <w:sz w:val="20"/>
          <w:szCs w:val="20"/>
        </w:rPr>
        <w:t>10. Jeżeli w toku czynności odbiorowych  zadania zostaną stwierdzone wady:</w:t>
      </w:r>
    </w:p>
    <w:p w14:paraId="42F4412E" w14:textId="77777777" w:rsidR="000D4D11" w:rsidRPr="00F34E06" w:rsidRDefault="000D4D11" w:rsidP="000D4D11">
      <w:pPr>
        <w:widowControl w:val="0"/>
        <w:tabs>
          <w:tab w:val="left" w:pos="426"/>
        </w:tabs>
        <w:spacing w:line="260" w:lineRule="exact"/>
        <w:ind w:left="426" w:hanging="426"/>
        <w:jc w:val="both"/>
        <w:rPr>
          <w:rFonts w:ascii="Arial Narrow" w:hAnsi="Arial Narrow"/>
          <w:color w:val="000000" w:themeColor="text1"/>
          <w:sz w:val="20"/>
          <w:szCs w:val="20"/>
        </w:rPr>
      </w:pPr>
      <w:r>
        <w:rPr>
          <w:rFonts w:ascii="Arial Narrow" w:hAnsi="Arial Narrow"/>
          <w:sz w:val="20"/>
          <w:szCs w:val="20"/>
        </w:rPr>
        <w:t xml:space="preserve">10.1.nadające się do usunięcia, to </w:t>
      </w:r>
      <w:r w:rsidRPr="00F34E06">
        <w:rPr>
          <w:rFonts w:ascii="Arial Narrow" w:hAnsi="Arial Narrow"/>
          <w:color w:val="000000" w:themeColor="text1"/>
          <w:sz w:val="20"/>
          <w:szCs w:val="20"/>
        </w:rPr>
        <w:t>Zamawiający wezwie do ich usunięcia wyznaczając odpowiedni termin: Wykonawca jest zobowiązany do pisemnego zawiadomienia Zamawiającego o usunięciu wad. Fakt usunięcia wad zostanie stwierdzony protokolarnie. Terminem odbioru końcowego w takich sytuacjach będzie termin usunięcia wad określony w protokole usunięcia wad.</w:t>
      </w:r>
    </w:p>
    <w:p w14:paraId="2F754D8A" w14:textId="77777777" w:rsidR="000D4D11" w:rsidRPr="00F34E06" w:rsidRDefault="000D4D11" w:rsidP="000D4D11">
      <w:pPr>
        <w:widowControl w:val="0"/>
        <w:tabs>
          <w:tab w:val="left" w:pos="426"/>
        </w:tabs>
        <w:spacing w:line="260" w:lineRule="exact"/>
        <w:ind w:left="426" w:hanging="426"/>
        <w:jc w:val="both"/>
        <w:rPr>
          <w:rFonts w:ascii="Arial Narrow" w:hAnsi="Arial Narrow"/>
          <w:color w:val="000000" w:themeColor="text1"/>
          <w:sz w:val="20"/>
          <w:szCs w:val="20"/>
        </w:rPr>
      </w:pPr>
      <w:r w:rsidRPr="00F34E06">
        <w:rPr>
          <w:rFonts w:ascii="Arial Narrow" w:hAnsi="Arial Narrow"/>
          <w:color w:val="000000" w:themeColor="text1"/>
          <w:sz w:val="20"/>
          <w:szCs w:val="20"/>
        </w:rPr>
        <w:t>10.2.</w:t>
      </w:r>
      <w:r w:rsidRPr="00F34E06">
        <w:rPr>
          <w:rFonts w:ascii="Arial Narrow" w:hAnsi="Arial Narrow"/>
          <w:color w:val="000000" w:themeColor="text1"/>
          <w:sz w:val="20"/>
          <w:szCs w:val="20"/>
        </w:rPr>
        <w:tab/>
        <w:t>nie nadające się do usunięcia, to Zamawiający może:</w:t>
      </w:r>
    </w:p>
    <w:p w14:paraId="422C7A14" w14:textId="77777777" w:rsidR="000D4D11" w:rsidRPr="00F34E06" w:rsidRDefault="000D4D11" w:rsidP="000D4D11">
      <w:pPr>
        <w:widowControl w:val="0"/>
        <w:tabs>
          <w:tab w:val="left" w:pos="426"/>
          <w:tab w:val="left" w:pos="634"/>
          <w:tab w:val="left" w:pos="1080"/>
        </w:tabs>
        <w:spacing w:line="260" w:lineRule="exact"/>
        <w:ind w:left="426" w:hanging="66"/>
        <w:jc w:val="both"/>
        <w:rPr>
          <w:rFonts w:ascii="Arial Narrow" w:hAnsi="Arial Narrow"/>
          <w:color w:val="000000" w:themeColor="text1"/>
          <w:sz w:val="20"/>
          <w:szCs w:val="20"/>
        </w:rPr>
      </w:pPr>
      <w:r w:rsidRPr="00F34E06">
        <w:rPr>
          <w:rFonts w:ascii="Arial Narrow" w:hAnsi="Arial Narrow"/>
          <w:color w:val="000000" w:themeColor="text1"/>
          <w:sz w:val="20"/>
          <w:szCs w:val="20"/>
        </w:rPr>
        <w:t xml:space="preserve">a) </w:t>
      </w:r>
      <w:r w:rsidRPr="00F34E06">
        <w:rPr>
          <w:rFonts w:ascii="Arial Narrow" w:hAnsi="Arial Narrow"/>
          <w:color w:val="000000" w:themeColor="text1"/>
          <w:sz w:val="20"/>
          <w:szCs w:val="20"/>
        </w:rPr>
        <w:tab/>
        <w:t>jeżeli wady umożliwiają użytkowanie obiektu zgodnie z jego przeznaczeniem - obniżyć wynagrodzenie Wykonawcy</w:t>
      </w:r>
      <w:r w:rsidRPr="00F34E06">
        <w:rPr>
          <w:rFonts w:ascii="Arial Narrow" w:hAnsi="Arial Narrow"/>
          <w:b/>
          <w:bCs/>
          <w:color w:val="000000" w:themeColor="text1"/>
          <w:sz w:val="20"/>
          <w:szCs w:val="20"/>
        </w:rPr>
        <w:t xml:space="preserve">, stosownie do zakresu </w:t>
      </w:r>
      <w:r w:rsidRPr="00F34E06">
        <w:rPr>
          <w:rFonts w:ascii="Arial Narrow" w:hAnsi="Arial Narrow"/>
          <w:color w:val="000000" w:themeColor="text1"/>
          <w:sz w:val="20"/>
          <w:szCs w:val="20"/>
        </w:rPr>
        <w:t>utraconej wartości użytkowej, estetycznej i technicznej,</w:t>
      </w:r>
    </w:p>
    <w:p w14:paraId="3F542E07" w14:textId="77777777" w:rsidR="000D4D11" w:rsidRDefault="000D4D11" w:rsidP="000D4D11">
      <w:pPr>
        <w:widowControl w:val="0"/>
        <w:tabs>
          <w:tab w:val="left" w:pos="426"/>
          <w:tab w:val="left" w:pos="634"/>
          <w:tab w:val="left" w:pos="1080"/>
        </w:tabs>
        <w:spacing w:line="260" w:lineRule="exact"/>
        <w:ind w:left="426" w:hanging="66"/>
        <w:jc w:val="both"/>
        <w:rPr>
          <w:rFonts w:ascii="Arial Narrow" w:hAnsi="Arial Narrow"/>
          <w:sz w:val="20"/>
          <w:szCs w:val="20"/>
        </w:rPr>
      </w:pPr>
      <w:r w:rsidRPr="00F34E06">
        <w:rPr>
          <w:rFonts w:ascii="Arial Narrow" w:hAnsi="Arial Narrow"/>
          <w:color w:val="000000" w:themeColor="text1"/>
          <w:sz w:val="20"/>
          <w:szCs w:val="20"/>
        </w:rPr>
        <w:t>b)</w:t>
      </w:r>
      <w:r w:rsidRPr="00F34E06">
        <w:rPr>
          <w:rFonts w:ascii="Arial Narrow" w:hAnsi="Arial Narrow"/>
          <w:color w:val="000000" w:themeColor="text1"/>
          <w:sz w:val="20"/>
          <w:szCs w:val="20"/>
        </w:rPr>
        <w:tab/>
        <w:t>jeżeli wady uniemożliwiają użytkowanie obiektu zgodnie z jego przeznaczeniem – zażądać ponownego wykonania przedmiotu umowy</w:t>
      </w:r>
      <w:r w:rsidRPr="00F34E06">
        <w:rPr>
          <w:rFonts w:ascii="Arial Narrow" w:hAnsi="Arial Narrow"/>
          <w:i/>
          <w:iCs/>
          <w:color w:val="000000" w:themeColor="text1"/>
          <w:sz w:val="20"/>
          <w:szCs w:val="20"/>
        </w:rPr>
        <w:t xml:space="preserve"> </w:t>
      </w:r>
      <w:r w:rsidRPr="00F34E06">
        <w:rPr>
          <w:rFonts w:ascii="Arial Narrow" w:hAnsi="Arial Narrow"/>
          <w:color w:val="000000" w:themeColor="text1"/>
          <w:sz w:val="20"/>
          <w:szCs w:val="20"/>
        </w:rPr>
        <w:t xml:space="preserve">w wynagrodzenia określonego niniejszą umową </w:t>
      </w:r>
      <w:r>
        <w:rPr>
          <w:rFonts w:ascii="Arial Narrow" w:hAnsi="Arial Narrow"/>
          <w:sz w:val="20"/>
          <w:szCs w:val="20"/>
        </w:rPr>
        <w:t>zachowując prawo do naliczania Wykonawcy zastrzeżonych kar umownych i odszkodowań na zasadach określonych w § 9 niniejszej umowy,</w:t>
      </w:r>
    </w:p>
    <w:p w14:paraId="1B769770" w14:textId="77777777" w:rsidR="000D4D11" w:rsidRDefault="000D4D11" w:rsidP="000D4D11">
      <w:pPr>
        <w:widowControl w:val="0"/>
        <w:tabs>
          <w:tab w:val="left" w:pos="426"/>
          <w:tab w:val="left" w:pos="634"/>
          <w:tab w:val="left" w:pos="1080"/>
        </w:tabs>
        <w:spacing w:line="260" w:lineRule="exact"/>
        <w:ind w:left="426" w:hanging="66"/>
        <w:jc w:val="both"/>
        <w:rPr>
          <w:rFonts w:ascii="Arial Narrow" w:hAnsi="Arial Narrow"/>
          <w:sz w:val="20"/>
          <w:szCs w:val="20"/>
        </w:rPr>
      </w:pPr>
      <w:r>
        <w:rPr>
          <w:rFonts w:ascii="Arial Narrow" w:hAnsi="Arial Narrow"/>
          <w:sz w:val="20"/>
          <w:szCs w:val="20"/>
        </w:rPr>
        <w:t>c)</w:t>
      </w:r>
      <w:r>
        <w:rPr>
          <w:rFonts w:ascii="Arial Narrow" w:hAnsi="Arial Narrow"/>
          <w:sz w:val="20"/>
          <w:szCs w:val="20"/>
        </w:rPr>
        <w:tab/>
        <w:t>w przypadku nie wykonania w ustalonym terminie przedmiotu umowy po raz drugi - Zamawiający odstąpi od umowy z winy Wykonawcy.</w:t>
      </w:r>
    </w:p>
    <w:p w14:paraId="2F9C75CF" w14:textId="77777777" w:rsidR="000D4D11" w:rsidRPr="002A6293" w:rsidRDefault="000D4D11" w:rsidP="000D4D11">
      <w:pPr>
        <w:widowControl w:val="0"/>
        <w:tabs>
          <w:tab w:val="left" w:pos="368"/>
        </w:tabs>
        <w:spacing w:line="260" w:lineRule="exact"/>
        <w:ind w:left="368" w:hanging="368"/>
        <w:jc w:val="both"/>
        <w:rPr>
          <w:rFonts w:ascii="Arial Narrow" w:hAnsi="Arial Narrow"/>
          <w:color w:val="000000" w:themeColor="text1"/>
          <w:sz w:val="20"/>
          <w:szCs w:val="20"/>
        </w:rPr>
      </w:pPr>
      <w:r>
        <w:rPr>
          <w:rFonts w:ascii="Arial Narrow" w:hAnsi="Arial Narrow"/>
          <w:sz w:val="20"/>
          <w:szCs w:val="20"/>
        </w:rPr>
        <w:t xml:space="preserve">11. </w:t>
      </w:r>
      <w:r>
        <w:rPr>
          <w:rFonts w:ascii="Arial Narrow" w:hAnsi="Arial Narrow"/>
          <w:sz w:val="20"/>
          <w:szCs w:val="20"/>
        </w:rPr>
        <w:tab/>
        <w:t xml:space="preserve">Jeżeli w trakcie realizacji robót Zamawiający zażąda badań, które nie były przewidziane niniejszą umową, to Wykonawca zobowiązany jest przeprowadzić te badania. Jeżeli w rezultacie przeprowadzenia tych badań okaże się, że zastosowane </w:t>
      </w:r>
      <w:r>
        <w:rPr>
          <w:rFonts w:ascii="Arial Narrow" w:hAnsi="Arial Narrow"/>
          <w:sz w:val="20"/>
          <w:szCs w:val="20"/>
        </w:rPr>
        <w:lastRenderedPageBreak/>
        <w:t xml:space="preserve">materiały bądź wykonanie robót jest niezgodne z umową, to koszty badań dodatkowych obciążają Wykonawcę. </w:t>
      </w:r>
      <w:r w:rsidRPr="002A6293">
        <w:rPr>
          <w:rFonts w:ascii="Arial Narrow" w:hAnsi="Arial Narrow"/>
          <w:color w:val="000000" w:themeColor="text1"/>
          <w:sz w:val="20"/>
          <w:szCs w:val="20"/>
        </w:rPr>
        <w:t>Zamawiający zrekompensuje ponie</w:t>
      </w:r>
      <w:r>
        <w:rPr>
          <w:rFonts w:ascii="Arial Narrow" w:hAnsi="Arial Narrow"/>
          <w:color w:val="000000" w:themeColor="text1"/>
          <w:sz w:val="20"/>
          <w:szCs w:val="20"/>
        </w:rPr>
        <w:t>s</w:t>
      </w:r>
      <w:r w:rsidRPr="002A6293">
        <w:rPr>
          <w:rFonts w:ascii="Arial Narrow" w:hAnsi="Arial Narrow"/>
          <w:color w:val="000000" w:themeColor="text1"/>
          <w:sz w:val="20"/>
          <w:szCs w:val="20"/>
        </w:rPr>
        <w:t>ione przez Wykonawcę koszty po stwierdzeniu prawidłowości w użytych materiałach bądź wykonaniu robót objętych badaniem.</w:t>
      </w:r>
    </w:p>
    <w:p w14:paraId="2060630A" w14:textId="77777777" w:rsidR="000D4D11" w:rsidRDefault="000D4D11" w:rsidP="000D4D11">
      <w:pPr>
        <w:widowControl w:val="0"/>
        <w:tabs>
          <w:tab w:val="left" w:pos="476"/>
        </w:tabs>
        <w:ind w:left="426" w:hanging="426"/>
        <w:jc w:val="both"/>
        <w:rPr>
          <w:rFonts w:ascii="Arial Narrow" w:hAnsi="Arial Narrow"/>
          <w:b/>
          <w:sz w:val="20"/>
          <w:szCs w:val="20"/>
        </w:rPr>
      </w:pPr>
      <w:r>
        <w:rPr>
          <w:rFonts w:ascii="Arial Narrow" w:hAnsi="Arial Narrow"/>
          <w:sz w:val="20"/>
          <w:szCs w:val="20"/>
        </w:rPr>
        <w:t>12. Termin wykonania umowy uważa się za dochowany, jeżeli zawiadomienie o zakończeniu robót wpłynie do Zamawiającego nie później niż w dniu wskazanym w § 3 umowy.</w:t>
      </w:r>
    </w:p>
    <w:p w14:paraId="2CC42C22" w14:textId="77777777" w:rsidR="000D4D11" w:rsidRDefault="000D4D11" w:rsidP="000D4D11">
      <w:pPr>
        <w:widowControl w:val="0"/>
        <w:tabs>
          <w:tab w:val="left" w:pos="368"/>
        </w:tabs>
        <w:jc w:val="center"/>
        <w:rPr>
          <w:rFonts w:ascii="Arial Narrow" w:hAnsi="Arial Narrow"/>
          <w:b/>
          <w:sz w:val="20"/>
          <w:szCs w:val="20"/>
        </w:rPr>
      </w:pPr>
    </w:p>
    <w:p w14:paraId="7CDDE259" w14:textId="77777777" w:rsidR="000D4D11" w:rsidRDefault="000D4D11" w:rsidP="000D4D11">
      <w:pPr>
        <w:widowControl w:val="0"/>
        <w:tabs>
          <w:tab w:val="left" w:pos="368"/>
        </w:tabs>
        <w:jc w:val="center"/>
        <w:rPr>
          <w:rFonts w:ascii="Arial Narrow" w:hAnsi="Arial Narrow"/>
          <w:b/>
          <w:sz w:val="20"/>
          <w:szCs w:val="20"/>
        </w:rPr>
      </w:pPr>
      <w:r>
        <w:rPr>
          <w:rFonts w:ascii="Arial Narrow" w:hAnsi="Arial Narrow"/>
          <w:b/>
          <w:sz w:val="20"/>
          <w:szCs w:val="20"/>
        </w:rPr>
        <w:t>§ 5</w:t>
      </w:r>
    </w:p>
    <w:p w14:paraId="674173E7" w14:textId="77777777" w:rsidR="000D4D11" w:rsidRDefault="000D4D11" w:rsidP="000D4D11">
      <w:pPr>
        <w:widowControl w:val="0"/>
        <w:tabs>
          <w:tab w:val="left" w:pos="368"/>
        </w:tabs>
        <w:jc w:val="center"/>
        <w:rPr>
          <w:rFonts w:ascii="Arial Narrow" w:hAnsi="Arial Narrow"/>
          <w:sz w:val="20"/>
          <w:szCs w:val="20"/>
        </w:rPr>
      </w:pPr>
      <w:r>
        <w:rPr>
          <w:rFonts w:ascii="Arial Narrow" w:hAnsi="Arial Narrow"/>
          <w:b/>
          <w:sz w:val="20"/>
          <w:szCs w:val="20"/>
        </w:rPr>
        <w:t>Wynagrodzenie</w:t>
      </w:r>
    </w:p>
    <w:p w14:paraId="5508639F"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1.</w:t>
      </w:r>
      <w:r>
        <w:rPr>
          <w:rFonts w:ascii="Arial Narrow" w:hAnsi="Arial Narrow"/>
          <w:sz w:val="20"/>
          <w:szCs w:val="20"/>
        </w:rPr>
        <w:tab/>
        <w:t xml:space="preserve">Zgodnie z postanowieniami specyfikacji warunków zamówienia obowiązującą strony formą wynagrodzenia za wykonanie przedmiotu niniejszej umowy jest </w:t>
      </w:r>
      <w:r>
        <w:rPr>
          <w:rFonts w:ascii="Arial Narrow" w:hAnsi="Arial Narrow"/>
          <w:b/>
          <w:sz w:val="20"/>
          <w:szCs w:val="20"/>
        </w:rPr>
        <w:t>wynagrodzenie ryczałtowe</w:t>
      </w:r>
      <w:r>
        <w:rPr>
          <w:rFonts w:ascii="Arial Narrow" w:hAnsi="Arial Narrow"/>
          <w:sz w:val="20"/>
          <w:szCs w:val="20"/>
        </w:rPr>
        <w:t xml:space="preserve"> wynoszące zgodnie ze złożoną ofertą </w:t>
      </w:r>
      <w:r>
        <w:rPr>
          <w:rFonts w:ascii="Arial Narrow" w:hAnsi="Arial Narrow"/>
          <w:b/>
          <w:sz w:val="20"/>
          <w:szCs w:val="20"/>
        </w:rPr>
        <w:t>……………………… zł brutto</w:t>
      </w:r>
      <w:r>
        <w:rPr>
          <w:rFonts w:ascii="Arial Narrow" w:hAnsi="Arial Narrow"/>
          <w:sz w:val="20"/>
          <w:szCs w:val="20"/>
        </w:rPr>
        <w:t xml:space="preserve"> (słownie:   .........................)</w:t>
      </w:r>
    </w:p>
    <w:p w14:paraId="3DE2AA85" w14:textId="77777777" w:rsidR="000D4D11" w:rsidRDefault="000D4D11" w:rsidP="000D4D11">
      <w:pPr>
        <w:tabs>
          <w:tab w:val="left" w:pos="360"/>
        </w:tabs>
        <w:ind w:left="360" w:hanging="360"/>
        <w:jc w:val="both"/>
        <w:rPr>
          <w:rFonts w:ascii="Arial Narrow" w:hAnsi="Arial Narrow"/>
          <w:sz w:val="20"/>
          <w:szCs w:val="20"/>
        </w:rPr>
      </w:pPr>
      <w:r>
        <w:rPr>
          <w:rFonts w:ascii="Arial Narrow" w:hAnsi="Arial Narrow"/>
          <w:sz w:val="20"/>
          <w:szCs w:val="20"/>
        </w:rPr>
        <w:t xml:space="preserve">2. Wynagrodzenie określone w pkt. 1 obejmuje zarówno koszty wynikające z dokumentacji projektowej, jak również koszty przygotowawcze, towarzyszące i odbiorcze nie ujęte w  dokumentacji projektowej i przedmiarach robót oraz inne koszty niezbędne do prawidłowej i terminowej realizacji zamówienia (koszty wszelkich robót przygotowawczych, porządkowych, projektu organizacji placu budowy, wszelkie koszty utrzymania zaplecza budowy wraz z jego  późniejszą likwidacją, koszty związane z odbiorami wykonanych robot, koszt wykonania dokumentacji powykonawczej, </w:t>
      </w:r>
      <w:r>
        <w:rPr>
          <w:rFonts w:ascii="Arial Narrow" w:hAnsi="Arial Narrow"/>
          <w:b/>
          <w:sz w:val="20"/>
          <w:szCs w:val="20"/>
        </w:rPr>
        <w:t>wszystkie koszty dot. zajęcia pasa drogowego i koszty projektu tymczasowej organizacji ruchu</w:t>
      </w:r>
      <w:r>
        <w:rPr>
          <w:rFonts w:ascii="Arial Narrow" w:hAnsi="Arial Narrow"/>
          <w:sz w:val="20"/>
          <w:szCs w:val="20"/>
        </w:rPr>
        <w:t>, obsługę geodezyjną, koszty związane z aktualizacją uzgodnień koszty związane oraz wszelkie inne koszty wynikające z niniejszej umowy, podatek VAT i inne opłaty).</w:t>
      </w:r>
    </w:p>
    <w:p w14:paraId="3BB48F67" w14:textId="77777777" w:rsidR="000D4D11" w:rsidRDefault="000D4D11" w:rsidP="000D4D11">
      <w:pPr>
        <w:ind w:left="360" w:hanging="360"/>
        <w:jc w:val="both"/>
        <w:rPr>
          <w:rFonts w:ascii="Arial Narrow" w:hAnsi="Arial Narrow"/>
          <w:b/>
          <w:sz w:val="20"/>
          <w:szCs w:val="20"/>
        </w:rPr>
      </w:pPr>
      <w:r>
        <w:rPr>
          <w:rFonts w:ascii="Arial Narrow" w:hAnsi="Arial Narrow"/>
          <w:color w:val="000000"/>
          <w:sz w:val="20"/>
          <w:szCs w:val="20"/>
        </w:rPr>
        <w:t>3. Wynagrodzenie określone w pkt.1 obejmuje wszystkie koszty związane z realizacją przedmiotu umowy, w tym ryzyko Wykonawcy z tytułu oszacowania wszelkich kosztów związanych z realizacją przedmiotu umowy.</w:t>
      </w:r>
    </w:p>
    <w:p w14:paraId="18EE2927" w14:textId="77777777" w:rsidR="000D4D11" w:rsidRDefault="000D4D11" w:rsidP="000D4D11">
      <w:pPr>
        <w:widowControl w:val="0"/>
        <w:tabs>
          <w:tab w:val="left" w:pos="294"/>
          <w:tab w:val="left" w:pos="538"/>
        </w:tabs>
        <w:jc w:val="center"/>
        <w:rPr>
          <w:rFonts w:ascii="Arial Narrow" w:hAnsi="Arial Narrow"/>
          <w:b/>
          <w:sz w:val="20"/>
          <w:szCs w:val="20"/>
        </w:rPr>
      </w:pPr>
    </w:p>
    <w:p w14:paraId="03AD82A1" w14:textId="77777777" w:rsidR="000D4D11" w:rsidRDefault="000D4D11" w:rsidP="000D4D11">
      <w:pPr>
        <w:widowControl w:val="0"/>
        <w:tabs>
          <w:tab w:val="left" w:pos="294"/>
          <w:tab w:val="left" w:pos="538"/>
        </w:tabs>
        <w:jc w:val="center"/>
        <w:rPr>
          <w:rFonts w:ascii="Arial Narrow" w:hAnsi="Arial Narrow"/>
          <w:b/>
          <w:sz w:val="20"/>
          <w:szCs w:val="20"/>
        </w:rPr>
      </w:pPr>
      <w:r>
        <w:rPr>
          <w:rFonts w:ascii="Arial Narrow" w:hAnsi="Arial Narrow"/>
          <w:b/>
          <w:sz w:val="20"/>
          <w:szCs w:val="20"/>
        </w:rPr>
        <w:t>§ 6</w:t>
      </w:r>
    </w:p>
    <w:p w14:paraId="32791C94" w14:textId="77777777" w:rsidR="000D4D11" w:rsidRDefault="000D4D11" w:rsidP="000D4D11">
      <w:pPr>
        <w:widowControl w:val="0"/>
        <w:tabs>
          <w:tab w:val="left" w:pos="294"/>
          <w:tab w:val="left" w:pos="538"/>
        </w:tabs>
        <w:jc w:val="center"/>
        <w:rPr>
          <w:rFonts w:ascii="Arial Narrow" w:hAnsi="Arial Narrow"/>
          <w:sz w:val="20"/>
          <w:szCs w:val="20"/>
        </w:rPr>
      </w:pPr>
      <w:r>
        <w:rPr>
          <w:rFonts w:ascii="Arial Narrow" w:hAnsi="Arial Narrow"/>
          <w:b/>
          <w:sz w:val="20"/>
          <w:szCs w:val="20"/>
        </w:rPr>
        <w:t>Zabezpieczenie należytego wykonania umowy</w:t>
      </w:r>
    </w:p>
    <w:p w14:paraId="6B4A152E" w14:textId="77777777" w:rsidR="000D4D11" w:rsidRDefault="000D4D11" w:rsidP="000D4D11">
      <w:pPr>
        <w:widowControl w:val="0"/>
        <w:numPr>
          <w:ilvl w:val="0"/>
          <w:numId w:val="17"/>
        </w:numPr>
        <w:tabs>
          <w:tab w:val="left" w:pos="360"/>
        </w:tabs>
        <w:spacing w:line="100" w:lineRule="atLeast"/>
        <w:ind w:left="360" w:firstLine="0"/>
        <w:jc w:val="both"/>
        <w:rPr>
          <w:rFonts w:ascii="Arial Narrow" w:hAnsi="Arial Narrow"/>
          <w:sz w:val="20"/>
          <w:szCs w:val="20"/>
        </w:rPr>
      </w:pPr>
      <w:r>
        <w:rPr>
          <w:rFonts w:ascii="Arial Narrow" w:hAnsi="Arial Narrow"/>
          <w:sz w:val="20"/>
          <w:szCs w:val="20"/>
        </w:rPr>
        <w:t xml:space="preserve">Wykonawca wnosi zabezpieczenie należytego wykonania umowy </w:t>
      </w:r>
      <w:r>
        <w:rPr>
          <w:rFonts w:ascii="Arial Narrow" w:hAnsi="Arial Narrow"/>
          <w:bCs/>
          <w:sz w:val="20"/>
          <w:szCs w:val="20"/>
        </w:rPr>
        <w:t>w</w:t>
      </w:r>
      <w:r>
        <w:rPr>
          <w:rFonts w:ascii="Arial Narrow" w:hAnsi="Arial Narrow"/>
          <w:b/>
          <w:sz w:val="20"/>
          <w:szCs w:val="20"/>
        </w:rPr>
        <w:t xml:space="preserve"> </w:t>
      </w:r>
      <w:r>
        <w:rPr>
          <w:rFonts w:ascii="Arial Narrow" w:hAnsi="Arial Narrow"/>
          <w:sz w:val="20"/>
          <w:szCs w:val="20"/>
        </w:rPr>
        <w:t xml:space="preserve">wysokości 5 % ceny brutto przedstawionej </w:t>
      </w:r>
      <w:r>
        <w:rPr>
          <w:rFonts w:ascii="Arial Narrow" w:hAnsi="Arial Narrow"/>
          <w:bCs/>
          <w:sz w:val="20"/>
          <w:szCs w:val="20"/>
        </w:rPr>
        <w:t>w o</w:t>
      </w:r>
      <w:r>
        <w:rPr>
          <w:rFonts w:ascii="Arial Narrow" w:hAnsi="Arial Narrow"/>
          <w:sz w:val="20"/>
          <w:szCs w:val="20"/>
        </w:rPr>
        <w:t xml:space="preserve">fercie co stanowi kwotę ............................ </w:t>
      </w:r>
      <w:r>
        <w:rPr>
          <w:rFonts w:ascii="Arial Narrow" w:hAnsi="Arial Narrow"/>
          <w:bCs/>
          <w:sz w:val="20"/>
          <w:szCs w:val="20"/>
        </w:rPr>
        <w:t xml:space="preserve">zł </w:t>
      </w:r>
      <w:r>
        <w:rPr>
          <w:rFonts w:ascii="Arial Narrow" w:hAnsi="Arial Narrow"/>
          <w:sz w:val="20"/>
          <w:szCs w:val="20"/>
        </w:rPr>
        <w:t xml:space="preserve"> </w:t>
      </w:r>
    </w:p>
    <w:p w14:paraId="141B877D" w14:textId="77777777" w:rsidR="000D4D11" w:rsidRDefault="000D4D11" w:rsidP="000D4D11">
      <w:pPr>
        <w:widowControl w:val="0"/>
        <w:tabs>
          <w:tab w:val="left" w:pos="360"/>
        </w:tabs>
        <w:ind w:left="360"/>
        <w:jc w:val="both"/>
        <w:rPr>
          <w:rFonts w:ascii="Arial Narrow" w:hAnsi="Arial Narrow"/>
          <w:sz w:val="20"/>
          <w:szCs w:val="20"/>
        </w:rPr>
      </w:pPr>
      <w:r>
        <w:rPr>
          <w:rFonts w:ascii="Arial Narrow" w:hAnsi="Arial Narrow"/>
          <w:sz w:val="20"/>
          <w:szCs w:val="20"/>
        </w:rPr>
        <w:t xml:space="preserve">w formie : ..................................................................  </w:t>
      </w:r>
    </w:p>
    <w:p w14:paraId="7F2990F6"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t xml:space="preserve">W przypadku wnoszenia zabezpieczenia w innej formie niż pieniądz musi być ono wniesione najpóźniej w dniu zawarcia umowy w pełnej wysokości. </w:t>
      </w:r>
    </w:p>
    <w:p w14:paraId="78AB234D"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3.</w:t>
      </w:r>
      <w:r>
        <w:rPr>
          <w:rFonts w:ascii="Arial Narrow" w:hAnsi="Arial Narrow"/>
          <w:sz w:val="20"/>
          <w:szCs w:val="20"/>
        </w:rPr>
        <w:tab/>
        <w:t>W przypadku należytego wykonania robót 70% zabezpieczenia zostanie zwrócone lub zwolnione w ciągu 30 dni od daty końcowego bezusterkowego odbioru robot potwierdzonego protokołem odbioru robót, a pozostała część, tj. 30% zostanie zwrócona lub zwolniona w ciągu 15 dni po upływie okresu rękojmi za wady i gwarancji jakości.</w:t>
      </w:r>
    </w:p>
    <w:p w14:paraId="58763D94"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4.</w:t>
      </w:r>
      <w:r>
        <w:rPr>
          <w:rFonts w:ascii="Arial Narrow" w:hAnsi="Arial Narrow"/>
          <w:sz w:val="20"/>
          <w:szCs w:val="20"/>
        </w:rPr>
        <w:tab/>
        <w:t>W przypadku nienależytego wykonania zamówienia zabezpieczenie wraz z powstałymi odsetkami staje się własnością Zamawiającego i będzie wykorzystane do zgodnego z umową wykonania robot i do pokrycia roszczeń z tytułu rękojmi za wady lub gwarancji jakości.</w:t>
      </w:r>
    </w:p>
    <w:p w14:paraId="4B25334D" w14:textId="77777777" w:rsidR="000D4D11" w:rsidRDefault="000D4D11" w:rsidP="000D4D11">
      <w:pPr>
        <w:widowControl w:val="0"/>
        <w:tabs>
          <w:tab w:val="left" w:pos="289"/>
        </w:tabs>
        <w:ind w:left="284" w:hanging="284"/>
        <w:jc w:val="both"/>
        <w:rPr>
          <w:rFonts w:ascii="Arial Narrow" w:hAnsi="Arial Narrow"/>
          <w:b/>
          <w:sz w:val="20"/>
          <w:szCs w:val="20"/>
        </w:rPr>
      </w:pPr>
      <w:r>
        <w:rPr>
          <w:rFonts w:ascii="Arial Narrow" w:hAnsi="Arial Narrow"/>
          <w:sz w:val="20"/>
          <w:szCs w:val="20"/>
        </w:rPr>
        <w:t>5. W przypadku, gdy wystąpi konieczność przedłużenia terminu realizacji zamówienia określonego w § 2, Wykonawca przed podpisaniem aneksu lub najpóźniej w dniu jego podpisywania, zobowiązany jest do przedłużenia terminu ważności wniesionego zabezpieczenia należytego wykonania umowy, albo jeśli nie jest to możliwe, do wniesienia nowego zabezpieczenia wykonania umowy.</w:t>
      </w:r>
    </w:p>
    <w:p w14:paraId="6D2DF753" w14:textId="77777777" w:rsidR="000D4D11" w:rsidRDefault="000D4D11" w:rsidP="000D4D11">
      <w:pPr>
        <w:widowControl w:val="0"/>
        <w:tabs>
          <w:tab w:val="left" w:pos="289"/>
        </w:tabs>
        <w:jc w:val="center"/>
        <w:rPr>
          <w:rFonts w:ascii="Arial Narrow" w:hAnsi="Arial Narrow"/>
          <w:b/>
          <w:sz w:val="20"/>
          <w:szCs w:val="20"/>
        </w:rPr>
      </w:pPr>
      <w:r>
        <w:rPr>
          <w:rFonts w:ascii="Arial Narrow" w:hAnsi="Arial Narrow"/>
          <w:b/>
          <w:sz w:val="20"/>
          <w:szCs w:val="20"/>
        </w:rPr>
        <w:t>§ 7</w:t>
      </w:r>
    </w:p>
    <w:p w14:paraId="177609A4" w14:textId="77777777" w:rsidR="000D4D11" w:rsidRDefault="000D4D11" w:rsidP="000D4D11">
      <w:pPr>
        <w:widowControl w:val="0"/>
        <w:tabs>
          <w:tab w:val="left" w:pos="289"/>
        </w:tabs>
        <w:jc w:val="center"/>
        <w:rPr>
          <w:rFonts w:ascii="Arial Narrow" w:hAnsi="Arial Narrow"/>
          <w:sz w:val="20"/>
          <w:szCs w:val="20"/>
        </w:rPr>
      </w:pPr>
      <w:r>
        <w:rPr>
          <w:rFonts w:ascii="Arial Narrow" w:hAnsi="Arial Narrow"/>
          <w:b/>
          <w:sz w:val="20"/>
          <w:szCs w:val="20"/>
        </w:rPr>
        <w:t>Warunki płatności</w:t>
      </w:r>
    </w:p>
    <w:p w14:paraId="265C8E01" w14:textId="77777777" w:rsidR="000D4D11" w:rsidRDefault="000D4D11" w:rsidP="000D4D11">
      <w:pPr>
        <w:widowControl w:val="0"/>
        <w:tabs>
          <w:tab w:val="left" w:pos="289"/>
        </w:tabs>
        <w:spacing w:line="260" w:lineRule="exact"/>
        <w:ind w:left="289" w:hanging="289"/>
        <w:jc w:val="both"/>
        <w:rPr>
          <w:rFonts w:ascii="Arial Narrow" w:hAnsi="Arial Narrow"/>
          <w:color w:val="000000"/>
          <w:sz w:val="20"/>
          <w:szCs w:val="20"/>
        </w:rPr>
      </w:pPr>
      <w:r>
        <w:rPr>
          <w:rFonts w:ascii="Arial Narrow" w:hAnsi="Arial Narrow"/>
          <w:sz w:val="20"/>
          <w:szCs w:val="20"/>
        </w:rPr>
        <w:t>1.</w:t>
      </w:r>
      <w:r>
        <w:rPr>
          <w:rFonts w:ascii="Arial Narrow" w:hAnsi="Arial Narrow"/>
          <w:sz w:val="20"/>
          <w:szCs w:val="20"/>
        </w:rPr>
        <w:tab/>
        <w:t xml:space="preserve">Zapłata za wykonanie przedmiotu umowy nastąpi w terminie </w:t>
      </w:r>
      <w:r>
        <w:rPr>
          <w:rFonts w:ascii="Arial Narrow" w:hAnsi="Arial Narrow"/>
          <w:b/>
          <w:sz w:val="20"/>
          <w:szCs w:val="20"/>
        </w:rPr>
        <w:t xml:space="preserve">do 14 dni </w:t>
      </w:r>
      <w:r>
        <w:rPr>
          <w:rFonts w:ascii="Arial Narrow" w:hAnsi="Arial Narrow"/>
          <w:sz w:val="20"/>
          <w:szCs w:val="20"/>
        </w:rPr>
        <w:t xml:space="preserve">od daty otrzymania przez Zamawiającego </w:t>
      </w:r>
      <w:r>
        <w:rPr>
          <w:rFonts w:ascii="Arial Narrow" w:hAnsi="Arial Narrow"/>
          <w:b/>
          <w:color w:val="000000"/>
          <w:sz w:val="20"/>
          <w:szCs w:val="20"/>
        </w:rPr>
        <w:t>prawidłowo</w:t>
      </w:r>
      <w:r>
        <w:rPr>
          <w:rFonts w:ascii="Arial Narrow" w:hAnsi="Arial Narrow"/>
          <w:sz w:val="20"/>
          <w:szCs w:val="20"/>
        </w:rPr>
        <w:t xml:space="preserve"> wystawionej faktury częściowej lub końcowej wraz z protokołem częściowego lub końcowego odbioru robót podpisanym przez Inspektora </w:t>
      </w:r>
      <w:r>
        <w:rPr>
          <w:rFonts w:ascii="Arial Narrow" w:hAnsi="Arial Narrow"/>
          <w:color w:val="000000"/>
          <w:sz w:val="20"/>
          <w:szCs w:val="20"/>
        </w:rPr>
        <w:t xml:space="preserve">Nadzoru. </w:t>
      </w:r>
    </w:p>
    <w:p w14:paraId="47C08365"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2. Podstawą do wystawienia faktury jest podpisany bez zastrzeżeń protokół odbioru robót.</w:t>
      </w:r>
    </w:p>
    <w:p w14:paraId="3F7D9B06"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3. Wartość faktury końcowej nie może być niższa niż 20% wartości</w:t>
      </w:r>
      <w:r>
        <w:rPr>
          <w:rFonts w:ascii="Arial Narrow" w:hAnsi="Arial Narrow"/>
          <w:color w:val="FF0000"/>
          <w:sz w:val="20"/>
          <w:szCs w:val="20"/>
        </w:rPr>
        <w:t xml:space="preserve"> </w:t>
      </w:r>
      <w:r>
        <w:rPr>
          <w:rFonts w:ascii="Arial Narrow" w:hAnsi="Arial Narrow"/>
          <w:sz w:val="20"/>
          <w:szCs w:val="20"/>
        </w:rPr>
        <w:t xml:space="preserve">wynagrodzenia brutto określonego w § 5 pkt.1 niniejszej umowy, </w:t>
      </w:r>
    </w:p>
    <w:p w14:paraId="50B10D25"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4.</w:t>
      </w:r>
      <w:r>
        <w:rPr>
          <w:rFonts w:ascii="Arial Narrow" w:hAnsi="Arial Narrow"/>
          <w:sz w:val="20"/>
          <w:szCs w:val="20"/>
        </w:rPr>
        <w:tab/>
        <w:t xml:space="preserve"> W każdej fakturze zostanie naliczony podatek VAT w ustawowej wysokości.</w:t>
      </w:r>
    </w:p>
    <w:p w14:paraId="335227B9" w14:textId="77777777" w:rsidR="000D4D11" w:rsidRDefault="000D4D11" w:rsidP="000D4D11">
      <w:pPr>
        <w:widowControl w:val="0"/>
        <w:tabs>
          <w:tab w:val="left" w:pos="289"/>
        </w:tabs>
        <w:spacing w:line="260" w:lineRule="exact"/>
        <w:ind w:left="289" w:hanging="289"/>
        <w:jc w:val="both"/>
        <w:rPr>
          <w:rFonts w:ascii="Arial Narrow" w:hAnsi="Arial Narrow"/>
          <w:color w:val="000000"/>
          <w:sz w:val="20"/>
          <w:szCs w:val="20"/>
        </w:rPr>
      </w:pPr>
      <w:r>
        <w:rPr>
          <w:rFonts w:ascii="Arial Narrow" w:hAnsi="Arial Narrow"/>
          <w:sz w:val="20"/>
          <w:szCs w:val="20"/>
        </w:rPr>
        <w:t>5.</w:t>
      </w:r>
      <w:r>
        <w:rPr>
          <w:rFonts w:ascii="Arial Narrow" w:hAnsi="Arial Narrow"/>
          <w:sz w:val="20"/>
          <w:szCs w:val="20"/>
        </w:rPr>
        <w:tab/>
        <w:t>Terminy zapłaty uważa się za dotrzymany przez Zamawiającego, jeżeli konto bankowe Zamawiającego zostanie uznane kwotą należną Wykonawcy najpóźniej w ostatnim dniu terminu płatności.</w:t>
      </w:r>
    </w:p>
    <w:p w14:paraId="71CAB188"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color w:val="000000"/>
          <w:sz w:val="20"/>
          <w:szCs w:val="20"/>
        </w:rPr>
        <w:t>6. Zamawiającemu przysługuje prawo do potrącenia kar umownych z wynagrodzenia Wykonawcy.</w:t>
      </w:r>
    </w:p>
    <w:p w14:paraId="080999A2"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 xml:space="preserve">7. W przypadku wykonywania przedmiotu umowy z udziałem podwykonawców, Wykonawca zobowiązany jest przedłożyć wraz z fakturami częściowymi i końcową </w:t>
      </w:r>
      <w:r>
        <w:rPr>
          <w:rFonts w:ascii="Arial Narrow" w:hAnsi="Arial Narrow"/>
          <w:b/>
          <w:sz w:val="20"/>
          <w:szCs w:val="20"/>
        </w:rPr>
        <w:t>dowody potwierdzające zapłatę wymagalnego wynagrodzenia podwykonawcom (lub dalszym podwykonawcom)</w:t>
      </w:r>
      <w:r>
        <w:rPr>
          <w:rFonts w:ascii="Arial Narrow" w:hAnsi="Arial Narrow"/>
          <w:sz w:val="20"/>
          <w:szCs w:val="20"/>
        </w:rPr>
        <w:t xml:space="preserve"> </w:t>
      </w:r>
      <w:r>
        <w:rPr>
          <w:rFonts w:ascii="Arial Narrow" w:hAnsi="Arial Narrow" w:cs="Calibri"/>
          <w:sz w:val="20"/>
          <w:szCs w:val="20"/>
        </w:rPr>
        <w:t>tj.</w:t>
      </w:r>
      <w:r>
        <w:rPr>
          <w:rFonts w:ascii="Arial Narrow" w:hAnsi="Arial Narrow" w:cs="Calibri"/>
          <w:sz w:val="20"/>
          <w:szCs w:val="20"/>
          <w:u w:val="single"/>
        </w:rPr>
        <w:t xml:space="preserve"> oryginał pisemnego oświadczenia podwykonawcy (lub dalszego podwykonawcy) o zrealizowaniu względem niego płatności wraz z potwierdzoną za zgodność z oryginałem kopią faktury lub rachunku dotyczącą prac podwykonawczych, dowodem zapłaty wynagrodzenia określonego na fakturze/rachunku oraz odpowiednim protokołem odbioru).</w:t>
      </w:r>
    </w:p>
    <w:p w14:paraId="73578CA1"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lastRenderedPageBreak/>
        <w:t>8. W przypadku nie przedstawienia kompletu dowodów potwierdzających  dokonanie zapłaty przez Wykonawcę podwykonawcom i dalszym podwykonawcom – Zamawiający wezwie Wykonawcę do niezwłocznego uzupełnienia dowodów lub złożenia wyjaśnień.</w:t>
      </w:r>
    </w:p>
    <w:p w14:paraId="00BADFD9" w14:textId="77777777" w:rsidR="000D4D11" w:rsidRDefault="000D4D11" w:rsidP="000D4D11">
      <w:pPr>
        <w:ind w:left="284" w:hanging="284"/>
        <w:jc w:val="both"/>
        <w:rPr>
          <w:rFonts w:ascii="Arial Narrow" w:hAnsi="Arial Narrow" w:cs="Calibri"/>
          <w:sz w:val="20"/>
          <w:szCs w:val="20"/>
        </w:rPr>
      </w:pPr>
      <w:r>
        <w:rPr>
          <w:rFonts w:ascii="Arial Narrow" w:hAnsi="Arial Narrow"/>
          <w:sz w:val="20"/>
          <w:szCs w:val="20"/>
        </w:rPr>
        <w:t xml:space="preserve">9. W przypadku nieuzasadnionego uchylania się przez Wykonawcę od zapłaty podwykonawcom lub </w:t>
      </w:r>
      <w:r>
        <w:rPr>
          <w:rFonts w:ascii="Arial Narrow" w:hAnsi="Arial Narrow" w:cs="Calibri"/>
          <w:sz w:val="20"/>
          <w:szCs w:val="20"/>
        </w:rPr>
        <w:t>dalszym podwykonawcom, Zamawiający może dokonać bezpośredniej zapłaty wynagrodzenia dla podwykonawców na podstawie protokołów odbioru robót, w terminie 21 dni od otrzymania prawidłowo wystawionej faktury.</w:t>
      </w:r>
    </w:p>
    <w:p w14:paraId="1C2A35EA" w14:textId="77777777" w:rsidR="000D4D11" w:rsidRDefault="000D4D11" w:rsidP="000D4D11">
      <w:pPr>
        <w:ind w:left="284" w:hanging="284"/>
        <w:jc w:val="both"/>
        <w:rPr>
          <w:rFonts w:ascii="Arial Narrow" w:hAnsi="Arial Narrow" w:cs="Calibri"/>
          <w:sz w:val="20"/>
          <w:szCs w:val="20"/>
        </w:rPr>
      </w:pPr>
      <w:r>
        <w:rPr>
          <w:rFonts w:ascii="Arial Narrow" w:hAnsi="Arial Narrow" w:cs="Calibri"/>
          <w:sz w:val="20"/>
          <w:szCs w:val="20"/>
        </w:rPr>
        <w:t>10.</w:t>
      </w:r>
      <w:r>
        <w:rPr>
          <w:rFonts w:ascii="Arial Narrow" w:eastAsia="Calibri" w:hAnsi="Arial Narrow" w:cs="Calibri"/>
          <w:sz w:val="20"/>
          <w:szCs w:val="20"/>
        </w:rPr>
        <w:t>Bezpośrednia zapłata, o której mowa w pkt.9, obejmuje wyłącznie należne wynagrodzenie, bez odsetek należnych podwykonawcy lub dalszemu podwykonawcy i dotyczy tylko umów o podwykonawstwo, które zostały zaakceptowane przez Zamawiającego. Przed dokonaniem bezpośredniej zapłaty Zamawiający umożliwi Wykonawcy zgłoszenie pisemnych uwag dotyczących zasadności bezpośredniej zapłaty wynagrodzenia Podwykonawcy lub dalszemu Podwykonawcy. Termin zgłaszania uwag – 7 dni od daty doręczenia tej informacji do Wykonawcy. W przypadku zgłoszenia uwag przez Wykonawcę, Zamawiający może nie dokonać bezpośredniej zapłaty wynagrodzenia podwykonawcy lub dalszemu podwykonawcy, jeżeli Wykonawca wykaże niezasadność takiej zapłaty.</w:t>
      </w:r>
    </w:p>
    <w:p w14:paraId="1A6320B0"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cs="Calibri"/>
          <w:sz w:val="20"/>
          <w:szCs w:val="20"/>
        </w:rPr>
        <w:t>11. Suma wartości robót zleconych podwykonawcom (dalszym podwykonawcom) nie może być wyższa niż kwota wynagrodzenia</w:t>
      </w:r>
      <w:r>
        <w:rPr>
          <w:rFonts w:ascii="Arial Narrow" w:hAnsi="Arial Narrow"/>
          <w:sz w:val="20"/>
          <w:szCs w:val="20"/>
        </w:rPr>
        <w:t xml:space="preserve"> wykonawcy określona w §5 umowy.</w:t>
      </w:r>
    </w:p>
    <w:p w14:paraId="67E9B446" w14:textId="77777777" w:rsidR="000D4D11" w:rsidRDefault="000D4D11" w:rsidP="000D4D11">
      <w:pPr>
        <w:ind w:left="284" w:hanging="284"/>
        <w:jc w:val="both"/>
        <w:rPr>
          <w:rFonts w:ascii="Arial Narrow" w:hAnsi="Arial Narrow"/>
          <w:sz w:val="20"/>
          <w:szCs w:val="20"/>
        </w:rPr>
      </w:pPr>
      <w:r>
        <w:rPr>
          <w:rFonts w:ascii="Arial Narrow" w:hAnsi="Arial Narrow"/>
          <w:sz w:val="20"/>
          <w:szCs w:val="20"/>
        </w:rPr>
        <w:t>12. Faktury wystawione nieprawidłowo, przedwcześnie, bezpodstawnie bądź bez dołączonych wymaganych dokumentów nie rodzą obowiązku zapłaty po stronie Zamawiającego i nie skutkują opóźnieniem w płatności i prawem naliczania przez Wykonawcę odsetek ustawowych.</w:t>
      </w:r>
    </w:p>
    <w:p w14:paraId="0BB5C9B2" w14:textId="77777777" w:rsidR="000D4D11" w:rsidRDefault="000D4D11" w:rsidP="000D4D11">
      <w:pPr>
        <w:ind w:left="284" w:hanging="284"/>
        <w:jc w:val="both"/>
        <w:rPr>
          <w:rFonts w:ascii="Arial Narrow" w:hAnsi="Arial Narrow"/>
          <w:sz w:val="20"/>
          <w:szCs w:val="20"/>
        </w:rPr>
      </w:pPr>
      <w:r>
        <w:rPr>
          <w:rFonts w:ascii="Arial Narrow" w:hAnsi="Arial Narrow"/>
          <w:sz w:val="20"/>
          <w:szCs w:val="20"/>
        </w:rPr>
        <w:t>13. W przypadku dokonania bezpośredniej zapłaty podwykonawcy (lub dalszemu podwykonawcy), Zamawiający potrąca kwotę wypłaconego wynagrodzenia z wynagrodzenia należnego wykonawcy.</w:t>
      </w:r>
    </w:p>
    <w:p w14:paraId="58076ECE" w14:textId="77777777" w:rsidR="000D4D11" w:rsidRDefault="000D4D11" w:rsidP="000D4D11">
      <w:pPr>
        <w:ind w:left="284" w:hanging="284"/>
        <w:jc w:val="both"/>
        <w:rPr>
          <w:rFonts w:ascii="Arial Narrow" w:hAnsi="Arial Narrow"/>
          <w:sz w:val="20"/>
          <w:szCs w:val="20"/>
        </w:rPr>
      </w:pPr>
      <w:r>
        <w:rPr>
          <w:rFonts w:ascii="Arial Narrow" w:hAnsi="Arial Narrow"/>
          <w:sz w:val="20"/>
          <w:szCs w:val="20"/>
        </w:rPr>
        <w:t>14. Przenoszenie wierzytelności wynikających z niniejszej umowy na osobę trzecią w rozumieniu art. 509 k.c. może nastąpić tylko za uprzednią pisemną zgodą Zamawiającego.</w:t>
      </w:r>
    </w:p>
    <w:p w14:paraId="3032B711" w14:textId="77777777" w:rsidR="000D4D11" w:rsidRDefault="000D4D11" w:rsidP="000D4D11">
      <w:pPr>
        <w:ind w:left="284" w:hanging="284"/>
        <w:jc w:val="both"/>
        <w:rPr>
          <w:rFonts w:ascii="Arial Narrow" w:hAnsi="Arial Narrow"/>
          <w:b/>
          <w:sz w:val="20"/>
          <w:szCs w:val="20"/>
        </w:rPr>
      </w:pPr>
      <w:r>
        <w:rPr>
          <w:rFonts w:ascii="Arial Narrow" w:hAnsi="Arial Narrow"/>
          <w:sz w:val="20"/>
          <w:szCs w:val="20"/>
        </w:rPr>
        <w:t>15</w:t>
      </w:r>
      <w:r>
        <w:rPr>
          <w:rFonts w:ascii="Arial Narrow" w:hAnsi="Arial Narrow"/>
          <w:b/>
          <w:sz w:val="20"/>
          <w:szCs w:val="20"/>
        </w:rPr>
        <w:t>. Fakturę należy wystawić w następujący sposób:</w:t>
      </w:r>
    </w:p>
    <w:p w14:paraId="24A5E609" w14:textId="77777777" w:rsidR="000D4D11" w:rsidRDefault="000D4D11" w:rsidP="000D4D11">
      <w:pPr>
        <w:ind w:left="284" w:hanging="284"/>
        <w:jc w:val="both"/>
        <w:rPr>
          <w:rFonts w:ascii="Arial Narrow" w:hAnsi="Arial Narrow"/>
          <w:b/>
          <w:sz w:val="20"/>
          <w:szCs w:val="20"/>
        </w:rPr>
      </w:pPr>
      <w:r>
        <w:rPr>
          <w:rFonts w:ascii="Arial Narrow" w:hAnsi="Arial Narrow"/>
          <w:b/>
          <w:sz w:val="20"/>
          <w:szCs w:val="20"/>
          <w:u w:val="single"/>
        </w:rPr>
        <w:t>Nabywca:</w:t>
      </w:r>
      <w:r>
        <w:rPr>
          <w:rFonts w:ascii="Arial Narrow" w:hAnsi="Arial Narrow"/>
          <w:b/>
          <w:sz w:val="20"/>
          <w:szCs w:val="20"/>
        </w:rPr>
        <w:t xml:space="preserve"> Gmina Bobrowice, Bobrowice nr 131, 66-627 Bobrowice, NIP 926 10 01 701.</w:t>
      </w:r>
    </w:p>
    <w:p w14:paraId="0B76BF77" w14:textId="77777777" w:rsidR="000D4D11" w:rsidRDefault="000D4D11" w:rsidP="000D4D11">
      <w:pPr>
        <w:tabs>
          <w:tab w:val="left" w:pos="5018"/>
        </w:tabs>
        <w:ind w:left="284" w:hanging="284"/>
        <w:jc w:val="both"/>
        <w:rPr>
          <w:rFonts w:ascii="Arial Narrow" w:hAnsi="Arial Narrow"/>
          <w:sz w:val="20"/>
          <w:szCs w:val="20"/>
        </w:rPr>
      </w:pPr>
      <w:r>
        <w:rPr>
          <w:rFonts w:ascii="Arial Narrow" w:hAnsi="Arial Narrow"/>
          <w:b/>
          <w:sz w:val="20"/>
          <w:szCs w:val="20"/>
          <w:u w:val="single"/>
        </w:rPr>
        <w:t>Odbiorca</w:t>
      </w:r>
      <w:r>
        <w:rPr>
          <w:rFonts w:ascii="Arial Narrow" w:hAnsi="Arial Narrow"/>
          <w:b/>
          <w:sz w:val="20"/>
          <w:szCs w:val="20"/>
        </w:rPr>
        <w:t>: Urząd Gminy, Bobrowice nr 131, 66-627 Bobrowice</w:t>
      </w:r>
      <w:r>
        <w:rPr>
          <w:rFonts w:ascii="Arial Narrow" w:hAnsi="Arial Narrow"/>
          <w:sz w:val="20"/>
          <w:szCs w:val="20"/>
        </w:rPr>
        <w:t>.</w:t>
      </w:r>
    </w:p>
    <w:p w14:paraId="659BE3B0" w14:textId="77777777" w:rsidR="000D4D11" w:rsidRDefault="000D4D11" w:rsidP="000D4D11">
      <w:pPr>
        <w:widowControl w:val="0"/>
        <w:tabs>
          <w:tab w:val="left" w:pos="289"/>
        </w:tabs>
        <w:jc w:val="center"/>
        <w:rPr>
          <w:rFonts w:ascii="Arial Narrow" w:hAnsi="Arial Narrow"/>
          <w:sz w:val="20"/>
          <w:szCs w:val="20"/>
        </w:rPr>
      </w:pPr>
    </w:p>
    <w:p w14:paraId="287ABE44" w14:textId="77777777" w:rsidR="000D4D11" w:rsidRDefault="000D4D11" w:rsidP="000D4D11">
      <w:pPr>
        <w:widowControl w:val="0"/>
        <w:tabs>
          <w:tab w:val="left" w:pos="289"/>
        </w:tabs>
        <w:jc w:val="center"/>
        <w:rPr>
          <w:rFonts w:ascii="Arial Narrow" w:hAnsi="Arial Narrow"/>
          <w:b/>
          <w:sz w:val="20"/>
          <w:szCs w:val="20"/>
        </w:rPr>
      </w:pPr>
      <w:r>
        <w:rPr>
          <w:rFonts w:ascii="Arial Narrow" w:hAnsi="Arial Narrow"/>
          <w:sz w:val="20"/>
          <w:szCs w:val="20"/>
        </w:rPr>
        <w:t>§ 8</w:t>
      </w:r>
    </w:p>
    <w:p w14:paraId="07E1FCB1" w14:textId="77777777" w:rsidR="000D4D11" w:rsidRDefault="000D4D11" w:rsidP="000D4D11">
      <w:pPr>
        <w:widowControl w:val="0"/>
        <w:tabs>
          <w:tab w:val="left" w:pos="289"/>
        </w:tabs>
        <w:jc w:val="center"/>
        <w:rPr>
          <w:rFonts w:ascii="Arial Narrow" w:hAnsi="Arial Narrow"/>
          <w:sz w:val="20"/>
          <w:szCs w:val="20"/>
        </w:rPr>
      </w:pPr>
      <w:r>
        <w:rPr>
          <w:rFonts w:ascii="Arial Narrow" w:hAnsi="Arial Narrow"/>
          <w:b/>
          <w:sz w:val="20"/>
          <w:szCs w:val="20"/>
        </w:rPr>
        <w:t>Gwarancja i rękojmia</w:t>
      </w:r>
    </w:p>
    <w:p w14:paraId="03A7B871" w14:textId="77777777" w:rsidR="000D4D11" w:rsidRDefault="000D4D11" w:rsidP="000D4D11">
      <w:pPr>
        <w:widowControl w:val="0"/>
        <w:numPr>
          <w:ilvl w:val="0"/>
          <w:numId w:val="18"/>
        </w:numPr>
        <w:tabs>
          <w:tab w:val="left" w:pos="289"/>
          <w:tab w:val="left" w:pos="720"/>
        </w:tabs>
        <w:spacing w:line="260" w:lineRule="exact"/>
        <w:ind w:left="360" w:firstLine="0"/>
        <w:jc w:val="both"/>
        <w:rPr>
          <w:rFonts w:ascii="Arial Narrow" w:hAnsi="Arial Narrow"/>
          <w:sz w:val="20"/>
          <w:szCs w:val="20"/>
        </w:rPr>
      </w:pPr>
      <w:r>
        <w:rPr>
          <w:rFonts w:ascii="Arial Narrow" w:hAnsi="Arial Narrow"/>
          <w:sz w:val="20"/>
          <w:szCs w:val="20"/>
        </w:rPr>
        <w:t>Wykonawca oświadcza, że jego  odpowiedzialność z</w:t>
      </w:r>
      <w:r>
        <w:rPr>
          <w:rFonts w:ascii="Arial Narrow" w:hAnsi="Arial Narrow"/>
          <w:b/>
          <w:sz w:val="20"/>
          <w:szCs w:val="20"/>
        </w:rPr>
        <w:t xml:space="preserve"> </w:t>
      </w:r>
      <w:r>
        <w:rPr>
          <w:rFonts w:ascii="Arial Narrow" w:hAnsi="Arial Narrow"/>
          <w:sz w:val="20"/>
          <w:szCs w:val="20"/>
        </w:rPr>
        <w:t xml:space="preserve">tytułu rękojmi za wady przedmiotu umowy wynikająca z Kodeksu cywilnego jest rozszerzona przez udzielenie pisemnej gwarancji stanowiącej załącznik do niniejszej umowy. Wykonawca oświadcza, że okres gwarancji na wykonany przedmiotu umowy, na wykonane roboty budowlane i wbudowane materiały licząc od dnia </w:t>
      </w:r>
      <w:r>
        <w:rPr>
          <w:rFonts w:ascii="Arial Narrow" w:hAnsi="Arial Narrow"/>
          <w:color w:val="000000"/>
          <w:sz w:val="20"/>
          <w:szCs w:val="20"/>
        </w:rPr>
        <w:t>następującego po dniu</w:t>
      </w:r>
      <w:r>
        <w:rPr>
          <w:rFonts w:ascii="Arial Narrow" w:hAnsi="Arial Narrow"/>
          <w:sz w:val="20"/>
          <w:szCs w:val="20"/>
        </w:rPr>
        <w:t xml:space="preserve"> bezusterkowego końcowego odbioru i przekazania w użytkowanie wszystkich obiektów budowlanych będących przedmiotem odbioru </w:t>
      </w:r>
      <w:r>
        <w:rPr>
          <w:rFonts w:ascii="Arial Narrow" w:hAnsi="Arial Narrow"/>
          <w:b/>
          <w:sz w:val="20"/>
          <w:szCs w:val="20"/>
        </w:rPr>
        <w:t xml:space="preserve">wynosi ………. miesięcy liczonych od dnia podpisania bezusterkowego protokołu odbioru końcowego robót.  </w:t>
      </w:r>
    </w:p>
    <w:p w14:paraId="545B8BFC" w14:textId="77777777" w:rsidR="000D4D11" w:rsidRDefault="000D4D11" w:rsidP="000D4D11">
      <w:pPr>
        <w:widowControl w:val="0"/>
        <w:numPr>
          <w:ilvl w:val="0"/>
          <w:numId w:val="18"/>
        </w:numPr>
        <w:tabs>
          <w:tab w:val="left" w:pos="289"/>
          <w:tab w:val="left" w:pos="720"/>
        </w:tabs>
        <w:spacing w:line="260" w:lineRule="exact"/>
        <w:ind w:left="360" w:firstLine="0"/>
        <w:jc w:val="both"/>
        <w:rPr>
          <w:rFonts w:ascii="Arial Narrow" w:hAnsi="Arial Narrow"/>
          <w:sz w:val="20"/>
          <w:szCs w:val="20"/>
        </w:rPr>
      </w:pPr>
      <w:r>
        <w:rPr>
          <w:rFonts w:ascii="Arial Narrow" w:hAnsi="Arial Narrow"/>
          <w:sz w:val="20"/>
          <w:szCs w:val="20"/>
        </w:rPr>
        <w:t>Wykonawca gwarantuje prawidłową jakość przedmiotu umowy i zobowiązuje się do usunięcia wad fizycznych rzeczy lub do dostarczenia rzeczy wolnych od wad na zasadach i w terminie określonym w dokumentach gwarancyjnych, które przedłoży Zamawiającemu.</w:t>
      </w:r>
    </w:p>
    <w:p w14:paraId="57162095" w14:textId="77777777" w:rsidR="000D4D11" w:rsidRDefault="000D4D11" w:rsidP="000D4D11">
      <w:pPr>
        <w:widowControl w:val="0"/>
        <w:numPr>
          <w:ilvl w:val="0"/>
          <w:numId w:val="18"/>
        </w:numPr>
        <w:tabs>
          <w:tab w:val="left" w:pos="289"/>
          <w:tab w:val="left" w:pos="720"/>
        </w:tabs>
        <w:spacing w:line="260" w:lineRule="exact"/>
        <w:ind w:left="360" w:firstLine="0"/>
        <w:jc w:val="both"/>
        <w:rPr>
          <w:rFonts w:ascii="Arial Narrow" w:hAnsi="Arial Narrow"/>
          <w:sz w:val="20"/>
          <w:szCs w:val="20"/>
        </w:rPr>
      </w:pPr>
      <w:r>
        <w:rPr>
          <w:rFonts w:ascii="Arial Narrow" w:hAnsi="Arial Narrow"/>
          <w:sz w:val="20"/>
          <w:szCs w:val="20"/>
        </w:rPr>
        <w:t>W okresie gwarancji i rękojmi Wykonawca obowiązany jest do nieodpłatnego usuwania stwierdzonych wad przedmiotu umowy w terminach wyznaczonych przez zamawiającego.</w:t>
      </w:r>
    </w:p>
    <w:p w14:paraId="06ECCC66" w14:textId="77777777" w:rsidR="000D4D11" w:rsidRDefault="000D4D11" w:rsidP="000D4D11">
      <w:pPr>
        <w:widowControl w:val="0"/>
        <w:numPr>
          <w:ilvl w:val="0"/>
          <w:numId w:val="18"/>
        </w:numPr>
        <w:tabs>
          <w:tab w:val="left" w:pos="289"/>
          <w:tab w:val="left" w:pos="720"/>
        </w:tabs>
        <w:spacing w:line="260" w:lineRule="exact"/>
        <w:ind w:left="360" w:firstLine="0"/>
        <w:jc w:val="both"/>
        <w:rPr>
          <w:rFonts w:ascii="Arial Narrow" w:hAnsi="Arial Narrow"/>
          <w:b/>
          <w:sz w:val="20"/>
          <w:szCs w:val="20"/>
        </w:rPr>
      </w:pPr>
      <w:r>
        <w:rPr>
          <w:rFonts w:ascii="Arial Narrow" w:hAnsi="Arial Narrow"/>
          <w:sz w:val="20"/>
          <w:szCs w:val="20"/>
        </w:rPr>
        <w:t>Zamawiający może wykonywać uprawnienia z tytułu rękojmi za wady fizyczne przedmiotu umowy niezależnie od uprawnień wynikających z gwarancji.</w:t>
      </w:r>
    </w:p>
    <w:p w14:paraId="456A177B" w14:textId="77777777" w:rsidR="000D4D11" w:rsidRDefault="000D4D11" w:rsidP="000D4D11">
      <w:pPr>
        <w:widowControl w:val="0"/>
        <w:tabs>
          <w:tab w:val="left" w:pos="289"/>
        </w:tabs>
        <w:jc w:val="center"/>
        <w:rPr>
          <w:rFonts w:ascii="Arial Narrow" w:hAnsi="Arial Narrow"/>
          <w:b/>
          <w:sz w:val="20"/>
          <w:szCs w:val="20"/>
        </w:rPr>
      </w:pPr>
    </w:p>
    <w:p w14:paraId="1213ACE4" w14:textId="77777777" w:rsidR="000D4D11" w:rsidRDefault="000D4D11" w:rsidP="000D4D11">
      <w:pPr>
        <w:widowControl w:val="0"/>
        <w:tabs>
          <w:tab w:val="left" w:pos="289"/>
        </w:tabs>
        <w:jc w:val="center"/>
        <w:rPr>
          <w:rFonts w:ascii="Arial Narrow" w:hAnsi="Arial Narrow"/>
          <w:b/>
          <w:sz w:val="20"/>
          <w:szCs w:val="20"/>
        </w:rPr>
      </w:pPr>
      <w:r>
        <w:rPr>
          <w:rFonts w:ascii="Arial Narrow" w:hAnsi="Arial Narrow"/>
          <w:b/>
          <w:sz w:val="20"/>
          <w:szCs w:val="20"/>
        </w:rPr>
        <w:t>§ 9</w:t>
      </w:r>
    </w:p>
    <w:p w14:paraId="17DC6D30" w14:textId="77777777" w:rsidR="000D4D11" w:rsidRDefault="000D4D11" w:rsidP="000D4D11">
      <w:pPr>
        <w:widowControl w:val="0"/>
        <w:tabs>
          <w:tab w:val="left" w:pos="289"/>
        </w:tabs>
        <w:jc w:val="center"/>
        <w:rPr>
          <w:rFonts w:ascii="Arial Narrow" w:hAnsi="Arial Narrow"/>
          <w:sz w:val="20"/>
          <w:szCs w:val="20"/>
        </w:rPr>
      </w:pPr>
      <w:r>
        <w:rPr>
          <w:rFonts w:ascii="Arial Narrow" w:hAnsi="Arial Narrow"/>
          <w:b/>
          <w:sz w:val="20"/>
          <w:szCs w:val="20"/>
        </w:rPr>
        <w:t>Kary umowne</w:t>
      </w:r>
    </w:p>
    <w:p w14:paraId="7E55936A"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1.</w:t>
      </w:r>
      <w:r>
        <w:rPr>
          <w:rFonts w:ascii="Arial Narrow" w:hAnsi="Arial Narrow"/>
          <w:sz w:val="20"/>
          <w:szCs w:val="20"/>
        </w:rPr>
        <w:tab/>
        <w:t>Wykonawca zapłaci Zamawiającemu karę umowną:</w:t>
      </w:r>
    </w:p>
    <w:p w14:paraId="34054690" w14:textId="77777777" w:rsidR="000D4D11" w:rsidRDefault="000D4D11" w:rsidP="000D4D11">
      <w:pPr>
        <w:widowControl w:val="0"/>
        <w:tabs>
          <w:tab w:val="left" w:pos="289"/>
          <w:tab w:val="left" w:pos="487"/>
        </w:tabs>
        <w:spacing w:line="260" w:lineRule="exact"/>
        <w:ind w:left="487" w:hanging="198"/>
        <w:jc w:val="both"/>
        <w:rPr>
          <w:rFonts w:ascii="Arial Narrow" w:hAnsi="Arial Narrow"/>
          <w:sz w:val="20"/>
          <w:szCs w:val="20"/>
        </w:rPr>
      </w:pPr>
      <w:r>
        <w:rPr>
          <w:rFonts w:ascii="Arial Narrow" w:hAnsi="Arial Narrow"/>
          <w:sz w:val="20"/>
          <w:szCs w:val="20"/>
        </w:rPr>
        <w:t>a) za odstąpienie od umowy przez Zamawiającego z przyczyn, za które ponosi odpowiedzialność Wykonawca - w</w:t>
      </w:r>
      <w:r>
        <w:rPr>
          <w:rFonts w:ascii="Arial Narrow" w:hAnsi="Arial Narrow"/>
          <w:b/>
          <w:sz w:val="20"/>
          <w:szCs w:val="20"/>
        </w:rPr>
        <w:t xml:space="preserve"> </w:t>
      </w:r>
      <w:r>
        <w:rPr>
          <w:rFonts w:ascii="Arial Narrow" w:hAnsi="Arial Narrow"/>
          <w:sz w:val="20"/>
          <w:szCs w:val="20"/>
        </w:rPr>
        <w:t>wysokości 10% wynagrodzenia umownego brutto za przedmiot umowy, z uwzględnieniem punktu d)</w:t>
      </w:r>
    </w:p>
    <w:p w14:paraId="4970E24C" w14:textId="77777777" w:rsidR="000D4D11" w:rsidRDefault="000D4D11" w:rsidP="000D4D11">
      <w:pPr>
        <w:widowControl w:val="0"/>
        <w:tabs>
          <w:tab w:val="left" w:pos="289"/>
          <w:tab w:val="left" w:pos="487"/>
        </w:tabs>
        <w:spacing w:line="260" w:lineRule="exact"/>
        <w:ind w:left="487" w:hanging="198"/>
        <w:jc w:val="both"/>
        <w:rPr>
          <w:rFonts w:ascii="Arial Narrow" w:hAnsi="Arial Narrow"/>
          <w:sz w:val="20"/>
          <w:szCs w:val="20"/>
        </w:rPr>
      </w:pPr>
      <w:r>
        <w:rPr>
          <w:rFonts w:ascii="Arial Narrow" w:hAnsi="Arial Narrow"/>
          <w:sz w:val="20"/>
          <w:szCs w:val="20"/>
        </w:rPr>
        <w:t>b) za zwłokę w oddaniu określonego w umowie przedmiotu odbioru - w wysokości 0,3</w:t>
      </w:r>
      <w:r>
        <w:rPr>
          <w:rFonts w:ascii="Arial Narrow" w:hAnsi="Arial Narrow"/>
          <w:b/>
          <w:sz w:val="20"/>
          <w:szCs w:val="20"/>
        </w:rPr>
        <w:t xml:space="preserve">% </w:t>
      </w:r>
      <w:r>
        <w:rPr>
          <w:rFonts w:ascii="Arial Narrow" w:hAnsi="Arial Narrow"/>
          <w:sz w:val="20"/>
          <w:szCs w:val="20"/>
        </w:rPr>
        <w:t>wartości wynagrodzenia brutto określonego w niniejszej umowie, za każdy dzień zwłoki,</w:t>
      </w:r>
    </w:p>
    <w:p w14:paraId="0AA64B3D" w14:textId="77777777" w:rsidR="000D4D11" w:rsidRDefault="000D4D11" w:rsidP="000D4D11">
      <w:pPr>
        <w:widowControl w:val="0"/>
        <w:tabs>
          <w:tab w:val="left" w:pos="289"/>
          <w:tab w:val="left" w:pos="487"/>
        </w:tabs>
        <w:spacing w:line="260" w:lineRule="exact"/>
        <w:ind w:left="487" w:hanging="198"/>
        <w:jc w:val="both"/>
        <w:rPr>
          <w:rFonts w:ascii="Arial Narrow" w:hAnsi="Arial Narrow"/>
          <w:sz w:val="20"/>
          <w:szCs w:val="20"/>
        </w:rPr>
      </w:pPr>
      <w:r>
        <w:rPr>
          <w:rFonts w:ascii="Arial Narrow" w:hAnsi="Arial Narrow"/>
          <w:sz w:val="20"/>
          <w:szCs w:val="20"/>
        </w:rPr>
        <w:t xml:space="preserve">c) za zwłokę w usunięciu wad stwierdzonych przy odbiorze - w wysokości </w:t>
      </w:r>
      <w:r>
        <w:rPr>
          <w:rFonts w:ascii="Arial Narrow" w:hAnsi="Arial Narrow"/>
          <w:b/>
          <w:sz w:val="20"/>
          <w:szCs w:val="20"/>
        </w:rPr>
        <w:t>0,5%</w:t>
      </w:r>
      <w:r>
        <w:rPr>
          <w:rFonts w:ascii="Arial Narrow" w:hAnsi="Arial Narrow"/>
          <w:sz w:val="20"/>
          <w:szCs w:val="20"/>
        </w:rPr>
        <w:t xml:space="preserve"> wartości wynagrodzenia brutto określonego w niniejszej umowie, za każdy dzień zwłoki,</w:t>
      </w:r>
    </w:p>
    <w:p w14:paraId="28A11D88" w14:textId="77777777" w:rsidR="000D4D11" w:rsidRDefault="000D4D11" w:rsidP="000D4D11">
      <w:pPr>
        <w:widowControl w:val="0"/>
        <w:tabs>
          <w:tab w:val="left" w:pos="289"/>
          <w:tab w:val="left" w:pos="487"/>
        </w:tabs>
        <w:spacing w:line="260" w:lineRule="exact"/>
        <w:ind w:left="487" w:hanging="198"/>
        <w:jc w:val="both"/>
        <w:rPr>
          <w:rFonts w:ascii="Arial Narrow" w:hAnsi="Arial Narrow"/>
          <w:sz w:val="20"/>
          <w:szCs w:val="20"/>
        </w:rPr>
      </w:pPr>
      <w:r>
        <w:rPr>
          <w:rFonts w:ascii="Arial Narrow" w:hAnsi="Arial Narrow"/>
          <w:sz w:val="20"/>
          <w:szCs w:val="20"/>
        </w:rPr>
        <w:t>d) w przypadku odstąpienia od umowy przez Wykonawcę – Wykonawca zapłaci Zamawiającemu karę umowną w wysokości 10% wynagrodzenia umownego brutto za przedmiot umowy.</w:t>
      </w:r>
    </w:p>
    <w:p w14:paraId="47F6B0FD"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t>Zamawiający zastrzega sobie prawo do dochodzenia odszkodowania uzupełniającego przekraczającego wysokość kar umownych do wysokości rzeczywiście poniesionej szkody.</w:t>
      </w:r>
    </w:p>
    <w:p w14:paraId="5DF0B7CB" w14:textId="77777777" w:rsidR="000D4D11" w:rsidRDefault="000D4D11" w:rsidP="000D4D11">
      <w:pPr>
        <w:widowControl w:val="0"/>
        <w:tabs>
          <w:tab w:val="left" w:pos="340"/>
        </w:tabs>
        <w:spacing w:line="266" w:lineRule="exact"/>
        <w:ind w:left="340" w:hanging="340"/>
        <w:jc w:val="both"/>
        <w:rPr>
          <w:rFonts w:ascii="Arial Narrow" w:hAnsi="Arial Narrow"/>
          <w:sz w:val="20"/>
          <w:szCs w:val="20"/>
        </w:rPr>
      </w:pPr>
      <w:r>
        <w:rPr>
          <w:rFonts w:ascii="Arial Narrow" w:hAnsi="Arial Narrow"/>
          <w:sz w:val="20"/>
          <w:szCs w:val="20"/>
        </w:rPr>
        <w:t>3</w:t>
      </w:r>
      <w:r>
        <w:rPr>
          <w:rFonts w:ascii="Arial Narrow" w:hAnsi="Arial Narrow"/>
          <w:sz w:val="20"/>
          <w:szCs w:val="20"/>
        </w:rPr>
        <w:tab/>
        <w:t>W przypadku uzgodnienia zmiany terminów realizacji, kara umowna będzie liczona od nowych terminów.</w:t>
      </w:r>
    </w:p>
    <w:p w14:paraId="76C7D76F" w14:textId="77777777" w:rsidR="000D4D11" w:rsidRDefault="000D4D11" w:rsidP="000D4D11">
      <w:pPr>
        <w:widowControl w:val="0"/>
        <w:tabs>
          <w:tab w:val="left" w:pos="340"/>
        </w:tabs>
        <w:spacing w:line="266" w:lineRule="exact"/>
        <w:ind w:left="340" w:hanging="340"/>
        <w:jc w:val="both"/>
        <w:rPr>
          <w:rFonts w:ascii="Arial Narrow" w:hAnsi="Arial Narrow"/>
          <w:sz w:val="20"/>
          <w:szCs w:val="20"/>
        </w:rPr>
      </w:pPr>
      <w:r>
        <w:rPr>
          <w:rFonts w:ascii="Arial Narrow" w:hAnsi="Arial Narrow"/>
          <w:sz w:val="20"/>
          <w:szCs w:val="20"/>
        </w:rPr>
        <w:lastRenderedPageBreak/>
        <w:t>4.</w:t>
      </w:r>
      <w:r>
        <w:rPr>
          <w:rFonts w:ascii="Arial Narrow" w:hAnsi="Arial Narrow"/>
          <w:sz w:val="20"/>
          <w:szCs w:val="20"/>
        </w:rPr>
        <w:tab/>
        <w:t>Wykonawca nie może odmówić usunięcia wad bez względu na wysokość związanych z tym kosztów.</w:t>
      </w:r>
    </w:p>
    <w:p w14:paraId="6BA0C4B8"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sz w:val="20"/>
          <w:szCs w:val="20"/>
        </w:rPr>
        <w:t>5.</w:t>
      </w:r>
      <w:r>
        <w:rPr>
          <w:rFonts w:ascii="Arial Narrow" w:hAnsi="Arial Narrow"/>
          <w:sz w:val="20"/>
          <w:szCs w:val="20"/>
        </w:rPr>
        <w:tab/>
        <w:t>Zamawiający może usunąć w zastępstwie Wykonawcy i na jego koszt wady nie usunięte w wyznaczonym terminie.</w:t>
      </w:r>
    </w:p>
    <w:p w14:paraId="11A7A961"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6. W przypadku wystąpienia kar umownych jeżeli na wezwanie Zamawiającego Wykonawca nie ureguluje należności w wyznaczonym terminie jest to jednoznaczne z wyrażeniem zgody przez Wykonawcę na potrącenie kar przez Zamawiającego z kwoty faktury wystawionej przez Wykonawcę.</w:t>
      </w:r>
    </w:p>
    <w:p w14:paraId="68199C51"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7. Zamawiający wezwie Wykonawcę do niezwłocznego usunięcia wad stwierdzonych podczas odbioru lub w okresie rękojmi. Jeżeli, pomimo uzgodnienia terminu usunięcia stwierdzonych wad Wykonawca nie przystąpi do naprawy lub tych napraw nie dokona albo dokona nieprawidłowo, Zamawiający może użyć zabezpieczenia należytego wykonania umowy, w celu pokrycia swoich roszczeń.</w:t>
      </w:r>
    </w:p>
    <w:p w14:paraId="398EC477"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8. W przypadku wykonywania zamówienia przez Wykonawcę z udziałem podwykonawców i/lub dalszych podwykonawców  Zamawiający zastosuje następujące kary umowne:</w:t>
      </w:r>
    </w:p>
    <w:p w14:paraId="3513D86E"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a) w przypadku braku lub nieterminowej zapłaty wynagrodzenia należnego podwykonawcom lub dalszym podwykonawcom – w wysokości 1% wartości brutto niezapłaconego wynagrodzenia i w wysokości 0,1% w przypadku nieterminowej zapłaty.</w:t>
      </w:r>
    </w:p>
    <w:p w14:paraId="5562CD93"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b) w przypadku nieprzedłożenia do zaakceptowania projektu umowy o podwykonawstwo (lub dalsze podwykonawstwo), której przedmiotem są roboty budowlane, lub projektu jej zmian – w wysokości 0,1% wynagrodzenia brutto Wykonawcy za każdą umowę</w:t>
      </w:r>
    </w:p>
    <w:p w14:paraId="4A756388"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c) w przypadku nieprzedłożenia poświadczonej za zgodność z oryginałem kopii umowy o podwykonawstwo lub jej zmian - w wysokości 0,1% wynagrodzenia brutto Wykonawcy za każdą umowę</w:t>
      </w:r>
    </w:p>
    <w:p w14:paraId="14783E29"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d) za brak zmiany umowy o podwykonawstwo w zakresie zmiany terminu zapłaty - w wysokości 0,1% wynagrodzenia brutto Wykonawcy za każdą umowę.</w:t>
      </w:r>
    </w:p>
    <w:p w14:paraId="63F577FE"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9. W przypadku nie przestrzegania przez Wykonawcę/pracowników Wykonawcy przepisów BHP, jeżeli mimo pisemnego wezwania inspektora nadzoru lub Zamawiającego nie zostaną naruszenia usunięte – Wykonawca zapłaci karę umowną/lub zostanie dokonane potrącenie z faktury w wysokości 100 zł za każde naruszenie.</w:t>
      </w:r>
    </w:p>
    <w:p w14:paraId="5B0947F4" w14:textId="77777777" w:rsidR="000D4D11" w:rsidRPr="004058C5" w:rsidRDefault="000D4D11" w:rsidP="000D4D11">
      <w:pPr>
        <w:widowControl w:val="0"/>
        <w:tabs>
          <w:tab w:val="left" w:pos="340"/>
        </w:tabs>
        <w:spacing w:line="266" w:lineRule="exact"/>
        <w:ind w:left="340" w:hanging="340"/>
        <w:jc w:val="both"/>
        <w:rPr>
          <w:rFonts w:ascii="Arial Narrow" w:hAnsi="Arial Narrow"/>
          <w:color w:val="FF0000"/>
          <w:sz w:val="20"/>
          <w:szCs w:val="20"/>
        </w:rPr>
      </w:pPr>
      <w:r w:rsidRPr="00F34E06">
        <w:rPr>
          <w:rFonts w:ascii="Arial Narrow" w:hAnsi="Arial Narrow"/>
          <w:color w:val="000000" w:themeColor="text1"/>
          <w:sz w:val="20"/>
          <w:szCs w:val="20"/>
        </w:rPr>
        <w:t>10. Łączna maksymalna wysokość nałożonych przez Zamawiającego kar umownych nie może przekroczyć 20% kwoty brutto określonej w §5 niniejszej umowy</w:t>
      </w:r>
      <w:r>
        <w:rPr>
          <w:rFonts w:ascii="Arial Narrow" w:hAnsi="Arial Narrow"/>
          <w:color w:val="FF0000"/>
          <w:sz w:val="20"/>
          <w:szCs w:val="20"/>
        </w:rPr>
        <w:t>.</w:t>
      </w:r>
    </w:p>
    <w:p w14:paraId="0E1A3F13" w14:textId="77777777" w:rsidR="000D4D11" w:rsidRDefault="000D4D11" w:rsidP="000D4D11">
      <w:pPr>
        <w:widowControl w:val="0"/>
        <w:tabs>
          <w:tab w:val="left" w:pos="340"/>
        </w:tabs>
        <w:jc w:val="center"/>
        <w:rPr>
          <w:rFonts w:ascii="Arial Narrow" w:hAnsi="Arial Narrow"/>
          <w:b/>
          <w:sz w:val="20"/>
          <w:szCs w:val="20"/>
        </w:rPr>
      </w:pPr>
    </w:p>
    <w:p w14:paraId="1FF270CE" w14:textId="77777777" w:rsidR="000D4D11" w:rsidRDefault="000D4D11" w:rsidP="000D4D11">
      <w:pPr>
        <w:widowControl w:val="0"/>
        <w:tabs>
          <w:tab w:val="left" w:pos="340"/>
        </w:tabs>
        <w:jc w:val="center"/>
        <w:rPr>
          <w:rFonts w:ascii="Arial Narrow" w:hAnsi="Arial Narrow"/>
          <w:sz w:val="20"/>
        </w:rPr>
      </w:pPr>
      <w:r>
        <w:rPr>
          <w:rFonts w:ascii="Arial Narrow" w:hAnsi="Arial Narrow"/>
          <w:b/>
          <w:sz w:val="20"/>
          <w:szCs w:val="20"/>
        </w:rPr>
        <w:t>§ 10</w:t>
      </w:r>
    </w:p>
    <w:p w14:paraId="32DE4B74" w14:textId="77777777" w:rsidR="000D4D11" w:rsidRDefault="000D4D11" w:rsidP="000D4D11">
      <w:pPr>
        <w:pStyle w:val="Nagwek1"/>
        <w:tabs>
          <w:tab w:val="num" w:pos="432"/>
        </w:tabs>
        <w:suppressAutoHyphens/>
        <w:overflowPunct/>
        <w:autoSpaceDE/>
        <w:adjustRightInd/>
        <w:spacing w:line="100" w:lineRule="atLeast"/>
        <w:ind w:left="432" w:hanging="432"/>
        <w:rPr>
          <w:rFonts w:ascii="Arial Narrow" w:hAnsi="Arial Narrow"/>
          <w:sz w:val="20"/>
        </w:rPr>
      </w:pPr>
      <w:r>
        <w:rPr>
          <w:rFonts w:ascii="Arial Narrow" w:hAnsi="Arial Narrow"/>
          <w:sz w:val="20"/>
          <w:lang w:val="pl-PL"/>
        </w:rPr>
        <w:t>Zmiana umowy</w:t>
      </w:r>
    </w:p>
    <w:p w14:paraId="150178F6" w14:textId="77777777" w:rsidR="000D4D11" w:rsidRDefault="000D4D11" w:rsidP="000D4D11">
      <w:pPr>
        <w:widowControl w:val="0"/>
        <w:tabs>
          <w:tab w:val="left" w:pos="284"/>
        </w:tabs>
        <w:ind w:left="284" w:hanging="284"/>
        <w:jc w:val="both"/>
        <w:rPr>
          <w:rFonts w:ascii="Arial Narrow" w:hAnsi="Arial Narrow"/>
          <w:sz w:val="20"/>
        </w:rPr>
      </w:pPr>
      <w:r>
        <w:rPr>
          <w:rFonts w:ascii="Arial Narrow" w:hAnsi="Arial Narrow"/>
          <w:sz w:val="20"/>
          <w:szCs w:val="20"/>
        </w:rPr>
        <w:t xml:space="preserve">1. Zmiana postanowień zawartej umowy może nastąpić w przypadku wystąpienia okoliczności określonych w ust .2 za zgodą obu stron wyrażoną na piśmie, w formie aneksu do umowy, pod rygorem nieważności takiej zmiany lub na podstawie przepisów powszechnie obowiązujących. </w:t>
      </w:r>
    </w:p>
    <w:p w14:paraId="748A2458" w14:textId="77777777" w:rsidR="000D4D11" w:rsidRDefault="000D4D11" w:rsidP="000D4D11">
      <w:pPr>
        <w:pStyle w:val="Tekstpodstawowy"/>
        <w:tabs>
          <w:tab w:val="left" w:pos="180"/>
        </w:tabs>
        <w:ind w:left="180" w:hanging="180"/>
        <w:rPr>
          <w:rFonts w:ascii="Arial Narrow" w:hAnsi="Arial Narrow"/>
          <w:b/>
          <w:sz w:val="20"/>
        </w:rPr>
      </w:pPr>
      <w:r>
        <w:rPr>
          <w:rFonts w:ascii="Arial Narrow" w:hAnsi="Arial Narrow"/>
          <w:sz w:val="20"/>
        </w:rPr>
        <w:t>2. Zamawiający dopuszcza możliwość dokonania zmian postanowień niniejszej umowy  w następujących zakresach i okolicznościach:</w:t>
      </w:r>
    </w:p>
    <w:p w14:paraId="72A13FE6" w14:textId="77777777" w:rsidR="000D4D11" w:rsidRDefault="000D4D11" w:rsidP="000D4D11">
      <w:pPr>
        <w:pStyle w:val="Tekstpodstawowy"/>
        <w:rPr>
          <w:rFonts w:ascii="Arial Narrow" w:hAnsi="Arial Narrow"/>
          <w:sz w:val="20"/>
        </w:rPr>
      </w:pPr>
      <w:r>
        <w:rPr>
          <w:rFonts w:ascii="Arial Narrow" w:hAnsi="Arial Narrow"/>
          <w:b/>
          <w:sz w:val="20"/>
        </w:rPr>
        <w:t>Zmiana terminu zakończenia robót, sposobu wykonania  i zakresu robót w przypadku:</w:t>
      </w:r>
    </w:p>
    <w:p w14:paraId="2F1D452E" w14:textId="77777777" w:rsidR="000D4D11" w:rsidRDefault="000D4D11" w:rsidP="000D4D11">
      <w:pPr>
        <w:pStyle w:val="Tekstpodstawowy"/>
        <w:ind w:left="180" w:hanging="180"/>
        <w:rPr>
          <w:rFonts w:ascii="Arial Narrow" w:hAnsi="Arial Narrow"/>
          <w:sz w:val="20"/>
        </w:rPr>
      </w:pPr>
      <w:r>
        <w:rPr>
          <w:rFonts w:ascii="Arial Narrow" w:hAnsi="Arial Narrow"/>
          <w:sz w:val="20"/>
        </w:rPr>
        <w:t xml:space="preserve">1) konieczności uzyskania decyzji lub uzgodnień, mogących spowodować wstrzymanie prac lub przesunięcie terminu przekazania placu budowy, </w:t>
      </w:r>
    </w:p>
    <w:p w14:paraId="10F3BB79" w14:textId="77777777" w:rsidR="000D4D11" w:rsidRDefault="000D4D11" w:rsidP="000D4D11">
      <w:pPr>
        <w:pStyle w:val="Tekstpodstawowy"/>
        <w:ind w:left="180" w:hanging="180"/>
        <w:rPr>
          <w:rFonts w:ascii="Arial Narrow" w:hAnsi="Arial Narrow"/>
          <w:sz w:val="20"/>
        </w:rPr>
      </w:pPr>
      <w:r>
        <w:rPr>
          <w:rFonts w:ascii="Arial Narrow" w:hAnsi="Arial Narrow"/>
          <w:sz w:val="20"/>
        </w:rPr>
        <w:t xml:space="preserve">2) konieczności wykonania prac wynikających z zaleceń organów administracji </w:t>
      </w:r>
      <w:proofErr w:type="spellStart"/>
      <w:r>
        <w:rPr>
          <w:rFonts w:ascii="Arial Narrow" w:hAnsi="Arial Narrow"/>
          <w:sz w:val="20"/>
        </w:rPr>
        <w:t>architektoniczno</w:t>
      </w:r>
      <w:proofErr w:type="spellEnd"/>
      <w:r>
        <w:rPr>
          <w:rFonts w:ascii="Arial Narrow" w:hAnsi="Arial Narrow"/>
          <w:sz w:val="20"/>
        </w:rPr>
        <w:t>–budowlanej, nadzoru budowlanego, wydanych stosownie do ich właściwości, itp.,</w:t>
      </w:r>
    </w:p>
    <w:p w14:paraId="716BC88D" w14:textId="77777777" w:rsidR="000D4D11" w:rsidRDefault="000D4D11" w:rsidP="000D4D11">
      <w:pPr>
        <w:widowControl w:val="0"/>
        <w:tabs>
          <w:tab w:val="left" w:pos="294"/>
          <w:tab w:val="left" w:pos="476"/>
        </w:tabs>
        <w:ind w:left="180" w:hanging="180"/>
        <w:jc w:val="both"/>
        <w:rPr>
          <w:rFonts w:ascii="Arial Narrow" w:hAnsi="Arial Narrow"/>
          <w:sz w:val="20"/>
        </w:rPr>
      </w:pPr>
      <w:r>
        <w:rPr>
          <w:rFonts w:ascii="Arial Narrow" w:hAnsi="Arial Narrow"/>
          <w:sz w:val="20"/>
          <w:szCs w:val="20"/>
        </w:rPr>
        <w:t>3) działania siły wyższej (np. klęski żywiołowe, warunki pogodowe, innego rodzaju zagrożenia - w tym związane ze stanem zagrożenia epidemicznego i stanem epidemii - uniemożliwiające lub utrudniające prowadzenie robót budowlanych, działania osób trzecich, awarie urządzeń liniowych itp.) mające wpływ na terminowość wykonywania robót,</w:t>
      </w:r>
    </w:p>
    <w:p w14:paraId="4EF9C0E2" w14:textId="77777777" w:rsidR="000D4D11" w:rsidRDefault="000D4D11" w:rsidP="000D4D11">
      <w:pPr>
        <w:pStyle w:val="Tekstpodstawowy"/>
        <w:ind w:left="180" w:hanging="180"/>
        <w:rPr>
          <w:rFonts w:ascii="Arial Narrow" w:hAnsi="Arial Narrow"/>
          <w:sz w:val="20"/>
        </w:rPr>
      </w:pPr>
      <w:r>
        <w:rPr>
          <w:rFonts w:ascii="Arial Narrow" w:hAnsi="Arial Narrow"/>
          <w:sz w:val="20"/>
        </w:rPr>
        <w:t>4) wystąpienia nieprzewidzianych w SWZ warunków geologicznych, archeologicznych lub terenowych, odmiennych od przyjętych w dokumentacji projektowej, w tym ujawnienie podczas robót istnienia nie zinwentaryzowanych lub błędnie zinwentaryzowanych obiektów budowlanych, przyrodniczych i innych,</w:t>
      </w:r>
    </w:p>
    <w:p w14:paraId="5E697B16" w14:textId="77777777" w:rsidR="000D4D11" w:rsidRDefault="000D4D11" w:rsidP="000D4D11">
      <w:pPr>
        <w:widowControl w:val="0"/>
        <w:tabs>
          <w:tab w:val="left" w:pos="294"/>
          <w:tab w:val="left" w:pos="476"/>
        </w:tabs>
        <w:ind w:left="180" w:hanging="180"/>
        <w:jc w:val="both"/>
        <w:rPr>
          <w:rFonts w:ascii="Arial Narrow" w:hAnsi="Arial Narrow"/>
          <w:sz w:val="20"/>
        </w:rPr>
      </w:pPr>
      <w:r>
        <w:rPr>
          <w:rFonts w:ascii="Arial Narrow" w:hAnsi="Arial Narrow"/>
          <w:sz w:val="20"/>
          <w:szCs w:val="20"/>
        </w:rPr>
        <w:t>5) wynikająca z wstrzymania robót przez Zamawiającego lub przestojów i opóźnień zawinionych przez Zamawiającego,</w:t>
      </w:r>
    </w:p>
    <w:p w14:paraId="0FA3E4CB" w14:textId="77777777" w:rsidR="000D4D11" w:rsidRDefault="000D4D11" w:rsidP="000D4D11">
      <w:pPr>
        <w:pStyle w:val="Tekstpodstawowy"/>
        <w:ind w:left="180" w:hanging="180"/>
        <w:rPr>
          <w:rFonts w:ascii="Arial Narrow" w:hAnsi="Arial Narrow"/>
          <w:sz w:val="20"/>
        </w:rPr>
      </w:pPr>
      <w:r>
        <w:rPr>
          <w:rFonts w:ascii="Arial Narrow" w:hAnsi="Arial Narrow"/>
          <w:sz w:val="20"/>
        </w:rPr>
        <w:t>6) konieczności usunięcia błędów lub wprowadzenia zmian w dokumentacji projektowej lub innych dokumentach związanych z realizacją inwestycji</w:t>
      </w:r>
    </w:p>
    <w:p w14:paraId="1D8D0582" w14:textId="77777777" w:rsidR="000D4D11" w:rsidRDefault="000D4D11" w:rsidP="000D4D11">
      <w:pPr>
        <w:pStyle w:val="Tekstpodstawowy"/>
        <w:ind w:left="180" w:hanging="180"/>
        <w:rPr>
          <w:rFonts w:ascii="Arial Narrow" w:hAnsi="Arial Narrow"/>
          <w:sz w:val="20"/>
        </w:rPr>
      </w:pPr>
      <w:r>
        <w:rPr>
          <w:rFonts w:ascii="Arial Narrow" w:hAnsi="Arial Narrow"/>
          <w:sz w:val="20"/>
        </w:rPr>
        <w:t xml:space="preserve">7) przedłużania się terminu lub odmowy wydania przez organy administracji lub inne podmioty wymaganych decyzji, zezwoleń, uzgodnień z przyczyn niezawinionych przez wykonawcę, </w:t>
      </w:r>
    </w:p>
    <w:p w14:paraId="461903D3" w14:textId="77777777" w:rsidR="000D4D11" w:rsidRDefault="000D4D11" w:rsidP="000D4D11">
      <w:pPr>
        <w:widowControl w:val="0"/>
        <w:tabs>
          <w:tab w:val="left" w:pos="294"/>
          <w:tab w:val="left" w:pos="476"/>
        </w:tabs>
        <w:ind w:left="180" w:hanging="180"/>
        <w:jc w:val="both"/>
        <w:rPr>
          <w:rFonts w:ascii="Arial Narrow" w:hAnsi="Arial Narrow"/>
          <w:sz w:val="20"/>
          <w:szCs w:val="20"/>
        </w:rPr>
      </w:pPr>
      <w:r>
        <w:rPr>
          <w:rFonts w:ascii="Arial Narrow" w:hAnsi="Arial Narrow"/>
          <w:sz w:val="20"/>
          <w:szCs w:val="20"/>
        </w:rPr>
        <w:t xml:space="preserve">8) wynikająca z wystąpienia robót dodatkowych, </w:t>
      </w:r>
    </w:p>
    <w:p w14:paraId="48B486F3" w14:textId="77777777" w:rsidR="000D4D11" w:rsidRDefault="000D4D11" w:rsidP="000D4D11">
      <w:pPr>
        <w:widowControl w:val="0"/>
        <w:tabs>
          <w:tab w:val="left" w:pos="294"/>
          <w:tab w:val="left" w:pos="476"/>
        </w:tabs>
        <w:ind w:left="180" w:hanging="180"/>
        <w:jc w:val="both"/>
        <w:rPr>
          <w:rFonts w:ascii="Arial Narrow" w:hAnsi="Arial Narrow"/>
          <w:sz w:val="20"/>
          <w:szCs w:val="20"/>
        </w:rPr>
      </w:pPr>
      <w:r>
        <w:rPr>
          <w:rFonts w:ascii="Arial Narrow" w:hAnsi="Arial Narrow"/>
          <w:sz w:val="20"/>
          <w:szCs w:val="20"/>
        </w:rPr>
        <w:t>9) zakończenia realizacji przedmiotu umowy przed terminem określonym w umowie,</w:t>
      </w:r>
    </w:p>
    <w:p w14:paraId="50A9F530" w14:textId="77777777" w:rsidR="000D4D11" w:rsidRDefault="000D4D11" w:rsidP="000D4D11">
      <w:pPr>
        <w:widowControl w:val="0"/>
        <w:tabs>
          <w:tab w:val="left" w:pos="294"/>
          <w:tab w:val="left" w:pos="476"/>
        </w:tabs>
        <w:ind w:left="180" w:hanging="180"/>
        <w:jc w:val="both"/>
        <w:rPr>
          <w:rFonts w:ascii="Arial Narrow" w:hAnsi="Arial Narrow"/>
          <w:sz w:val="20"/>
        </w:rPr>
      </w:pPr>
      <w:r>
        <w:rPr>
          <w:rFonts w:ascii="Arial Narrow" w:hAnsi="Arial Narrow"/>
          <w:sz w:val="20"/>
          <w:szCs w:val="20"/>
        </w:rPr>
        <w:t>10) wystąpienia okoliczności, których strony umowy nie były w stanie przewidzieć, pomimo zachowania należytej staranności.</w:t>
      </w:r>
    </w:p>
    <w:p w14:paraId="23301545" w14:textId="77777777" w:rsidR="000D4D11" w:rsidRDefault="000D4D11" w:rsidP="000D4D11">
      <w:pPr>
        <w:pStyle w:val="Tekstpodstawowy"/>
        <w:ind w:left="180" w:hanging="180"/>
        <w:rPr>
          <w:rFonts w:ascii="Arial Narrow" w:hAnsi="Arial Narrow"/>
          <w:sz w:val="20"/>
        </w:rPr>
      </w:pPr>
      <w:r>
        <w:rPr>
          <w:rFonts w:ascii="Arial Narrow" w:hAnsi="Arial Narrow"/>
          <w:sz w:val="20"/>
        </w:rPr>
        <w:lastRenderedPageBreak/>
        <w:t>11) wystąpienia konieczności zmian nie wykraczających poza zakres przedmiotu zamówienia i koniecznych do wykonania całości robót i uzyskania założonego efektu użytkowego,</w:t>
      </w:r>
    </w:p>
    <w:p w14:paraId="06ACC1F3" w14:textId="77777777" w:rsidR="000D4D11" w:rsidRDefault="000D4D11" w:rsidP="000D4D11">
      <w:pPr>
        <w:ind w:left="180" w:hanging="180"/>
        <w:jc w:val="both"/>
        <w:rPr>
          <w:rFonts w:ascii="Arial Narrow" w:hAnsi="Arial Narrow"/>
          <w:sz w:val="20"/>
        </w:rPr>
      </w:pPr>
      <w:r>
        <w:rPr>
          <w:rFonts w:ascii="Arial Narrow" w:hAnsi="Arial Narrow"/>
          <w:sz w:val="20"/>
          <w:szCs w:val="20"/>
        </w:rPr>
        <w:t>12) zmiany zakresu robót budowlanych, których nie można było przewidzieć, w tym dotyczące wystąpienia dodatkowych robót budowlanych,</w:t>
      </w:r>
    </w:p>
    <w:p w14:paraId="2C993E80" w14:textId="77777777" w:rsidR="000D4D11" w:rsidRDefault="000D4D11" w:rsidP="000D4D11">
      <w:pPr>
        <w:pStyle w:val="Tekstpodstawowy"/>
        <w:ind w:left="180" w:hanging="180"/>
        <w:rPr>
          <w:rFonts w:ascii="Arial Narrow" w:hAnsi="Arial Narrow"/>
          <w:sz w:val="20"/>
        </w:rPr>
      </w:pPr>
      <w:r>
        <w:rPr>
          <w:rFonts w:ascii="Arial Narrow" w:hAnsi="Arial Narrow"/>
          <w:sz w:val="20"/>
        </w:rPr>
        <w:t>13) zmiany w rozwiązaniach projektowych na podstawie art. 23 pkt 1 ustawy Prawo budowlane, jeżeli są one uzasadnione koniecznością zwiększenia bezpieczeństwa realizacji robót budowlanych lub usprawnienia procesu budowy,</w:t>
      </w:r>
    </w:p>
    <w:p w14:paraId="0DFF8952" w14:textId="77777777" w:rsidR="000D4D11" w:rsidRDefault="000D4D11" w:rsidP="000D4D11">
      <w:pPr>
        <w:pStyle w:val="Tekstpodstawowy"/>
        <w:ind w:left="180" w:hanging="180"/>
        <w:rPr>
          <w:rFonts w:ascii="Arial Narrow" w:hAnsi="Arial Narrow"/>
          <w:color w:val="222222"/>
          <w:sz w:val="20"/>
        </w:rPr>
      </w:pPr>
      <w:r>
        <w:rPr>
          <w:rFonts w:ascii="Arial Narrow" w:hAnsi="Arial Narrow"/>
          <w:sz w:val="20"/>
        </w:rPr>
        <w:t xml:space="preserve">14) wprowadzenia uzgodnionych rozwiązań zamiennych w stosunku do przewidzianych w projekcie, zgłoszonych przez kierownika budowy lub inspektora nadzoru inwestorskiego na podstawie art.20 ust.1 pkt.4 </w:t>
      </w:r>
      <w:proofErr w:type="spellStart"/>
      <w:r>
        <w:rPr>
          <w:rFonts w:ascii="Arial Narrow" w:hAnsi="Arial Narrow"/>
          <w:sz w:val="20"/>
        </w:rPr>
        <w:t>lit.a</w:t>
      </w:r>
      <w:proofErr w:type="spellEnd"/>
      <w:r>
        <w:rPr>
          <w:rFonts w:ascii="Arial Narrow" w:hAnsi="Arial Narrow"/>
          <w:sz w:val="20"/>
        </w:rPr>
        <w:t>) ustawy Prawa budowlanego,</w:t>
      </w:r>
    </w:p>
    <w:p w14:paraId="1F43D9F2" w14:textId="77777777" w:rsidR="000D4D11" w:rsidRDefault="000D4D11" w:rsidP="000D4D11">
      <w:pPr>
        <w:pStyle w:val="Tekstpodstawowy"/>
        <w:ind w:left="180" w:hanging="180"/>
        <w:rPr>
          <w:rFonts w:ascii="Arial Narrow" w:hAnsi="Arial Narrow"/>
          <w:sz w:val="20"/>
        </w:rPr>
      </w:pPr>
      <w:r>
        <w:rPr>
          <w:rFonts w:ascii="Arial Narrow" w:hAnsi="Arial Narrow"/>
          <w:color w:val="222222"/>
          <w:sz w:val="20"/>
        </w:rPr>
        <w:t>15) wprowadzanie rozwiązań wynikających ze zmiany przepisów powodujących konieczność przyjęcia innych rozwiązań technicznych poszczególnych elementów zamówienia niż przewidzianych,</w:t>
      </w:r>
    </w:p>
    <w:p w14:paraId="090CD383" w14:textId="77777777" w:rsidR="000D4D11" w:rsidRDefault="000D4D11" w:rsidP="000D4D11">
      <w:pPr>
        <w:pStyle w:val="Tekstpodstawowy"/>
        <w:ind w:left="180" w:hanging="180"/>
        <w:rPr>
          <w:rFonts w:ascii="Arial Narrow" w:hAnsi="Arial Narrow"/>
          <w:sz w:val="20"/>
        </w:rPr>
      </w:pPr>
      <w:r>
        <w:rPr>
          <w:rFonts w:ascii="Arial Narrow" w:hAnsi="Arial Narrow"/>
          <w:sz w:val="20"/>
        </w:rPr>
        <w:t>16) zmiana metody wykonania robót budowlanych lub zmiana materiałów, urządzeń na inne o takiej samej funkcji i parametrach nie gorszych niż projektowane,</w:t>
      </w:r>
    </w:p>
    <w:p w14:paraId="4C1AFDB7" w14:textId="77777777" w:rsidR="000D4D11" w:rsidRDefault="000D4D11" w:rsidP="000D4D11">
      <w:pPr>
        <w:ind w:left="180" w:hanging="180"/>
        <w:jc w:val="both"/>
        <w:rPr>
          <w:rFonts w:ascii="Arial Narrow" w:hAnsi="Arial Narrow"/>
          <w:sz w:val="20"/>
          <w:szCs w:val="20"/>
        </w:rPr>
      </w:pPr>
      <w:r>
        <w:rPr>
          <w:rFonts w:ascii="Arial Narrow" w:hAnsi="Arial Narrow"/>
          <w:sz w:val="20"/>
          <w:szCs w:val="20"/>
        </w:rPr>
        <w:t>17) uzasadnione zmniejszenie zakresu przedmiotu umowy, z jednoczesnym proporcjonalnym do zmienionego zakresu zmniejszeniem wynagrodzenia,</w:t>
      </w:r>
    </w:p>
    <w:p w14:paraId="42842701" w14:textId="77777777" w:rsidR="000D4D11" w:rsidRDefault="000D4D11" w:rsidP="000D4D11">
      <w:pPr>
        <w:ind w:left="180" w:hanging="180"/>
        <w:jc w:val="both"/>
        <w:rPr>
          <w:rFonts w:ascii="Arial Narrow" w:hAnsi="Arial Narrow"/>
          <w:color w:val="000000"/>
          <w:sz w:val="20"/>
          <w:szCs w:val="20"/>
        </w:rPr>
      </w:pPr>
      <w:r>
        <w:rPr>
          <w:rFonts w:ascii="Arial Narrow" w:hAnsi="Arial Narrow"/>
          <w:sz w:val="20"/>
          <w:szCs w:val="20"/>
        </w:rPr>
        <w:t>18) wystąpienia zmian korzystnych dla Zamawiającego,</w:t>
      </w:r>
    </w:p>
    <w:p w14:paraId="62D91CD0"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19) zmiana osób na stanowisku kierownika budowy i inspektora nadzoru (z zastrzeżeniem zachowania warunku posiadania wymaganych w przetargu uprawnień)</w:t>
      </w:r>
    </w:p>
    <w:p w14:paraId="3E335465"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20) zmiany w dokumentacji projektowej,</w:t>
      </w:r>
    </w:p>
    <w:p w14:paraId="523971B2"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21) wystąpienie konieczności wprowadzenia robót zamiennych.</w:t>
      </w:r>
    </w:p>
    <w:p w14:paraId="00CB8CB0"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22) w przypadku wprowadzenia robót zamiennych zakres ich będzie wyłączony z ryczałtu i rozliczony na podstawie kosztorysu powykonawczego.</w:t>
      </w:r>
    </w:p>
    <w:p w14:paraId="1BE0F94E"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 xml:space="preserve">23) w przypadku wprowadzenia robót zamiennych, zastosowania nowych materiałów, technologii -stawki kalkulacyjne będą takie same jak w ofercie, a ceny przyjęte z ostatniego kwartału z </w:t>
      </w:r>
      <w:proofErr w:type="spellStart"/>
      <w:r>
        <w:rPr>
          <w:rFonts w:ascii="Arial Narrow" w:hAnsi="Arial Narrow"/>
          <w:color w:val="000000"/>
          <w:sz w:val="20"/>
          <w:szCs w:val="20"/>
        </w:rPr>
        <w:t>Secocenbud</w:t>
      </w:r>
      <w:proofErr w:type="spellEnd"/>
      <w:r>
        <w:rPr>
          <w:rFonts w:ascii="Arial Narrow" w:hAnsi="Arial Narrow"/>
          <w:color w:val="000000"/>
          <w:sz w:val="20"/>
          <w:szCs w:val="20"/>
        </w:rPr>
        <w:t>-u lub na podstawie faktur zakupu.</w:t>
      </w:r>
    </w:p>
    <w:p w14:paraId="20C8F61D" w14:textId="77777777" w:rsidR="000D4D11" w:rsidRDefault="000D4D11" w:rsidP="000D4D11">
      <w:pPr>
        <w:widowControl w:val="0"/>
        <w:tabs>
          <w:tab w:val="left" w:pos="284"/>
        </w:tabs>
        <w:ind w:left="284" w:hanging="284"/>
        <w:jc w:val="both"/>
        <w:rPr>
          <w:rFonts w:ascii="Arial Narrow" w:hAnsi="Arial Narrow"/>
          <w:color w:val="000000"/>
          <w:sz w:val="20"/>
          <w:szCs w:val="20"/>
        </w:rPr>
      </w:pPr>
      <w:r>
        <w:rPr>
          <w:rFonts w:ascii="Arial Narrow" w:hAnsi="Arial Narrow"/>
          <w:color w:val="000000"/>
          <w:sz w:val="20"/>
          <w:szCs w:val="20"/>
        </w:rPr>
        <w:t>24) w przypadku wystąpienia robót zaniechanych wysokość wynagrodzenia określonego w § 4  ulegnie zmniejszeniu o wartość robót zaniechanych.</w:t>
      </w:r>
    </w:p>
    <w:p w14:paraId="58966E2B" w14:textId="77777777" w:rsidR="000D4D11" w:rsidRDefault="000D4D11" w:rsidP="000D4D11">
      <w:pPr>
        <w:widowControl w:val="0"/>
        <w:tabs>
          <w:tab w:val="left" w:pos="284"/>
        </w:tabs>
        <w:ind w:left="284" w:hanging="284"/>
        <w:jc w:val="both"/>
        <w:rPr>
          <w:rFonts w:ascii="Arial Narrow" w:hAnsi="Arial Narrow"/>
          <w:color w:val="000000"/>
          <w:sz w:val="20"/>
          <w:szCs w:val="20"/>
        </w:rPr>
      </w:pPr>
      <w:r>
        <w:rPr>
          <w:rFonts w:ascii="Arial Narrow" w:hAnsi="Arial Narrow"/>
          <w:color w:val="000000"/>
          <w:sz w:val="20"/>
          <w:szCs w:val="20"/>
        </w:rPr>
        <w:t>25) w przypadku powstania rozbieżności lub niejasności w rozumieniu pojęć użytych w umowie, których nie można usunąć w inny sposób, a zamiana będzie umożliwiać usunięcie rozbieżności i doprecyzowanie umowy w celu jednoznacznej interpretacji jej zapisów przez strony,</w:t>
      </w:r>
    </w:p>
    <w:p w14:paraId="1E0D4F96" w14:textId="77777777" w:rsidR="000D4D11" w:rsidRDefault="000D4D11" w:rsidP="000D4D11">
      <w:pPr>
        <w:pStyle w:val="Tekstpodstawowy"/>
        <w:rPr>
          <w:rFonts w:ascii="Arial Narrow" w:hAnsi="Arial Narrow"/>
          <w:b/>
          <w:sz w:val="20"/>
        </w:rPr>
      </w:pPr>
    </w:p>
    <w:p w14:paraId="7FB2F51F" w14:textId="77777777" w:rsidR="000D4D11" w:rsidRDefault="000D4D11" w:rsidP="000D4D11">
      <w:pPr>
        <w:pStyle w:val="Tekstpodstawowy"/>
        <w:rPr>
          <w:rFonts w:ascii="Arial Narrow" w:hAnsi="Arial Narrow"/>
          <w:sz w:val="20"/>
        </w:rPr>
      </w:pPr>
      <w:r>
        <w:rPr>
          <w:rFonts w:ascii="Arial Narrow" w:hAnsi="Arial Narrow"/>
          <w:b/>
          <w:sz w:val="20"/>
        </w:rPr>
        <w:t>Pozostałe rodzaje zmian:</w:t>
      </w:r>
    </w:p>
    <w:p w14:paraId="0F7298FB" w14:textId="77777777" w:rsidR="000D4D11" w:rsidRDefault="000D4D11" w:rsidP="000D4D11">
      <w:pPr>
        <w:pStyle w:val="Tekstpodstawowy"/>
        <w:ind w:left="180" w:hanging="180"/>
        <w:rPr>
          <w:rFonts w:ascii="Arial Narrow" w:hAnsi="Arial Narrow"/>
          <w:sz w:val="20"/>
        </w:rPr>
      </w:pPr>
      <w:r>
        <w:rPr>
          <w:rFonts w:ascii="Arial Narrow" w:hAnsi="Arial Narrow"/>
          <w:sz w:val="20"/>
        </w:rPr>
        <w:t>26) zmiany danych podmiotowych dotyczących stron umowy, siedziby, osób uprawnionych do reprezentowania wykonawcy wynikających z połączenia, podziału, przekształcenia, upadłości, restrukturyzacji itp.,</w:t>
      </w:r>
    </w:p>
    <w:p w14:paraId="3A638C42" w14:textId="77777777" w:rsidR="000D4D11" w:rsidRDefault="000D4D11" w:rsidP="000D4D11">
      <w:pPr>
        <w:ind w:left="180" w:hanging="180"/>
        <w:jc w:val="both"/>
        <w:rPr>
          <w:rFonts w:ascii="Arial Narrow" w:hAnsi="Arial Narrow"/>
          <w:sz w:val="20"/>
          <w:szCs w:val="20"/>
        </w:rPr>
      </w:pPr>
      <w:r>
        <w:rPr>
          <w:rFonts w:ascii="Arial Narrow" w:hAnsi="Arial Narrow"/>
          <w:sz w:val="20"/>
          <w:szCs w:val="20"/>
        </w:rPr>
        <w:t>27) zmiany powszechnie obowiązujących przepisów prawa w zakresie mającym wpływ na realizację przedmiotu zamówienia, w tym zmiany stawki podatku VAT</w:t>
      </w:r>
    </w:p>
    <w:p w14:paraId="180886DD" w14:textId="77777777" w:rsidR="000D4D11" w:rsidRDefault="000D4D11" w:rsidP="000D4D11">
      <w:pPr>
        <w:ind w:left="180" w:hanging="180"/>
        <w:jc w:val="both"/>
        <w:rPr>
          <w:rFonts w:ascii="Arial Narrow" w:hAnsi="Arial Narrow"/>
          <w:sz w:val="20"/>
          <w:szCs w:val="20"/>
        </w:rPr>
      </w:pPr>
      <w:r>
        <w:rPr>
          <w:rFonts w:ascii="Arial Narrow" w:hAnsi="Arial Narrow"/>
          <w:sz w:val="20"/>
          <w:szCs w:val="20"/>
        </w:rPr>
        <w:t>28) w przypadku zmiany wysokości stawki VAT Wykonawca jest uprawniony do naliczenia podatku VAT w wysokości ustawowej, zmiana taka zwiększa lub zmniejsza pozostające do zapłaty wynagrodzenie brutto i nie wymaga sporządzenia aneksu,</w:t>
      </w:r>
    </w:p>
    <w:p w14:paraId="1A2A7952" w14:textId="77777777" w:rsidR="000D4D11" w:rsidRDefault="000D4D11" w:rsidP="000D4D11">
      <w:pPr>
        <w:ind w:left="180" w:hanging="180"/>
        <w:jc w:val="both"/>
        <w:rPr>
          <w:rFonts w:ascii="Arial Narrow" w:eastAsia="Calibri" w:hAnsi="Arial Narrow"/>
          <w:sz w:val="20"/>
          <w:szCs w:val="20"/>
        </w:rPr>
      </w:pPr>
      <w:r>
        <w:rPr>
          <w:rFonts w:ascii="Arial Narrow" w:hAnsi="Arial Narrow"/>
          <w:sz w:val="20"/>
          <w:szCs w:val="20"/>
        </w:rPr>
        <w:t xml:space="preserve">29) zmiany dotyczące podwykonawców, dalszych podwykonawców, zakresu wykonywanych przez nich robót i ich wartości, </w:t>
      </w:r>
      <w:r>
        <w:rPr>
          <w:rFonts w:ascii="Arial Narrow" w:hAnsi="Arial Narrow"/>
          <w:color w:val="222222"/>
          <w:sz w:val="20"/>
          <w:szCs w:val="20"/>
        </w:rPr>
        <w:t>a w przypadku, gdy dotyczy to podmiotu, na którego zasoby powoływał się wykonawca na zasadach określonych w art. 22a - po wcześniejszym spełnieniu warunków jak w art. 36b ust.2. Ustawy z dnia 24 stycznia 2004r Prawo Zamówień Publicznych.</w:t>
      </w:r>
    </w:p>
    <w:p w14:paraId="6A7CF8A2" w14:textId="77777777" w:rsidR="000D4D11" w:rsidRDefault="000D4D11" w:rsidP="000D4D11">
      <w:pPr>
        <w:ind w:left="284" w:hanging="284"/>
        <w:jc w:val="both"/>
        <w:rPr>
          <w:rFonts w:ascii="Arial Narrow" w:eastAsia="Calibri" w:hAnsi="Arial Narrow"/>
          <w:sz w:val="20"/>
          <w:szCs w:val="20"/>
        </w:rPr>
      </w:pPr>
      <w:r>
        <w:rPr>
          <w:rFonts w:ascii="Arial Narrow" w:eastAsia="Calibri" w:hAnsi="Arial Narrow"/>
          <w:sz w:val="20"/>
          <w:szCs w:val="20"/>
        </w:rPr>
        <w:t>30) zmiany wysokości minimalnego wynagrodzenia za pracę, jeżeli zmiany te będą miały wpływ na koszty wykonania zamówienia przez wykonawcę.</w:t>
      </w:r>
    </w:p>
    <w:p w14:paraId="575B4162" w14:textId="77777777" w:rsidR="000D4D11" w:rsidRDefault="000D4D11" w:rsidP="000D4D11">
      <w:pPr>
        <w:ind w:left="284" w:hanging="284"/>
        <w:jc w:val="both"/>
        <w:rPr>
          <w:rFonts w:ascii="Arial Narrow" w:eastAsia="Calibri" w:hAnsi="Arial Narrow"/>
          <w:sz w:val="20"/>
          <w:szCs w:val="20"/>
        </w:rPr>
      </w:pPr>
      <w:r>
        <w:rPr>
          <w:rFonts w:ascii="Arial Narrow" w:eastAsia="Calibri" w:hAnsi="Arial Narrow"/>
          <w:sz w:val="20"/>
          <w:szCs w:val="20"/>
        </w:rPr>
        <w:t>31) zmiany zasad podlegania ubezpieczeniom społecznym lub ubezpieczeniu zdrowotnemu lub wysokości stawki składki na ubezpieczenie społeczne lub zdrowotne, jeżeli zmiany te będą miały wpływ na koszty wykonania zamówienia przez wykonawcę.</w:t>
      </w:r>
    </w:p>
    <w:p w14:paraId="62E820F8" w14:textId="77777777" w:rsidR="000D4D11" w:rsidRDefault="000D4D11" w:rsidP="000D4D11">
      <w:pPr>
        <w:ind w:left="284" w:hanging="284"/>
        <w:jc w:val="both"/>
        <w:rPr>
          <w:rFonts w:ascii="Arial Narrow" w:eastAsia="Calibri" w:hAnsi="Arial Narrow"/>
          <w:sz w:val="20"/>
          <w:szCs w:val="20"/>
        </w:rPr>
      </w:pPr>
      <w:r>
        <w:rPr>
          <w:rFonts w:ascii="Arial Narrow" w:eastAsia="Calibri" w:hAnsi="Arial Narrow"/>
          <w:sz w:val="20"/>
          <w:szCs w:val="20"/>
        </w:rPr>
        <w:t>32) zmiany osób wskazanych w ofercie do realizacji zamówienia są możliwe, gdy kwalifikacje, uprawnienia i doświadczenie zastępujących je osób są takie same lub wyższe – Wykonawca przedłoży Zamawiającemu dokumenty na potwierdzenie spełnienia warunków określonych w postępowaniu przetargowym.</w:t>
      </w:r>
    </w:p>
    <w:p w14:paraId="7E45B829" w14:textId="77777777" w:rsidR="000D4D11" w:rsidRDefault="000D4D11" w:rsidP="000D4D11">
      <w:pPr>
        <w:ind w:left="284" w:hanging="284"/>
        <w:jc w:val="both"/>
        <w:rPr>
          <w:rFonts w:ascii="Arial Narrow" w:eastAsia="Calibri" w:hAnsi="Arial Narrow"/>
          <w:sz w:val="20"/>
          <w:szCs w:val="20"/>
        </w:rPr>
      </w:pPr>
      <w:r>
        <w:rPr>
          <w:rFonts w:ascii="Arial Narrow" w:eastAsia="Calibri" w:hAnsi="Arial Narrow"/>
          <w:sz w:val="20"/>
          <w:szCs w:val="20"/>
        </w:rPr>
        <w:t>33) zmiany w przypadku stwierdzenia, że okoliczności związane z wystąpieniem COVID-19 wpływają na należyte wykonanie umowy.</w:t>
      </w:r>
    </w:p>
    <w:p w14:paraId="53B6F694" w14:textId="77777777" w:rsidR="000D4D11" w:rsidRDefault="000D4D11" w:rsidP="000D4D11">
      <w:pPr>
        <w:ind w:left="284" w:hanging="284"/>
        <w:jc w:val="both"/>
        <w:rPr>
          <w:rFonts w:ascii="Arial Narrow" w:hAnsi="Arial Narrow"/>
          <w:sz w:val="20"/>
          <w:szCs w:val="20"/>
        </w:rPr>
      </w:pPr>
      <w:r>
        <w:rPr>
          <w:rFonts w:ascii="Arial Narrow" w:eastAsia="Calibri" w:hAnsi="Arial Narrow"/>
          <w:sz w:val="20"/>
          <w:szCs w:val="20"/>
        </w:rPr>
        <w:t xml:space="preserve">34) zmiany w przypadku gdy </w:t>
      </w:r>
      <w:r>
        <w:rPr>
          <w:rFonts w:ascii="Arial Narrow" w:hAnsi="Arial Narrow"/>
          <w:sz w:val="20"/>
          <w:szCs w:val="20"/>
        </w:rPr>
        <w:t>nastąpiła zmiana przepisów powodująca konieczność wprowadzenia innych rozwiązań, niż zakładano w SWZ wraz z załącznikami.</w:t>
      </w:r>
    </w:p>
    <w:p w14:paraId="2D1E6502" w14:textId="77777777" w:rsidR="000D4D11" w:rsidRDefault="000D4D11" w:rsidP="000D4D11">
      <w:pPr>
        <w:ind w:left="284" w:hanging="284"/>
        <w:jc w:val="both"/>
        <w:rPr>
          <w:rFonts w:ascii="Arial Narrow" w:hAnsi="Arial Narrow"/>
          <w:b/>
          <w:sz w:val="20"/>
          <w:szCs w:val="20"/>
        </w:rPr>
      </w:pPr>
      <w:r>
        <w:rPr>
          <w:rFonts w:ascii="Arial Narrow" w:hAnsi="Arial Narrow"/>
          <w:sz w:val="20"/>
          <w:szCs w:val="20"/>
        </w:rPr>
        <w:t>35) zmiany wynikające ze zmiany przepisów powodujących konieczność uzyskania dokumentów, które te przepisy wymagają;</w:t>
      </w:r>
    </w:p>
    <w:p w14:paraId="0215BE05" w14:textId="77777777" w:rsidR="000D4D11" w:rsidRDefault="000D4D11" w:rsidP="000D4D11">
      <w:pPr>
        <w:widowControl w:val="0"/>
        <w:tabs>
          <w:tab w:val="left" w:pos="340"/>
        </w:tabs>
        <w:jc w:val="center"/>
        <w:rPr>
          <w:rFonts w:ascii="Arial Narrow" w:hAnsi="Arial Narrow"/>
          <w:b/>
          <w:sz w:val="20"/>
          <w:szCs w:val="20"/>
        </w:rPr>
      </w:pPr>
    </w:p>
    <w:p w14:paraId="17277373" w14:textId="77777777" w:rsidR="000D4D11" w:rsidRDefault="000D4D11" w:rsidP="000D4D11">
      <w:pPr>
        <w:widowControl w:val="0"/>
        <w:tabs>
          <w:tab w:val="left" w:pos="340"/>
        </w:tabs>
        <w:jc w:val="center"/>
        <w:rPr>
          <w:rFonts w:ascii="Arial Narrow" w:hAnsi="Arial Narrow"/>
          <w:b/>
          <w:sz w:val="20"/>
          <w:szCs w:val="20"/>
        </w:rPr>
      </w:pPr>
      <w:r>
        <w:rPr>
          <w:rFonts w:ascii="Arial Narrow" w:hAnsi="Arial Narrow"/>
          <w:b/>
          <w:sz w:val="20"/>
          <w:szCs w:val="20"/>
        </w:rPr>
        <w:t>§ 11</w:t>
      </w:r>
    </w:p>
    <w:p w14:paraId="5F84CE02" w14:textId="77777777" w:rsidR="000D4D11" w:rsidRDefault="000D4D11" w:rsidP="000D4D11">
      <w:pPr>
        <w:widowControl w:val="0"/>
        <w:tabs>
          <w:tab w:val="left" w:pos="340"/>
        </w:tabs>
        <w:jc w:val="center"/>
        <w:rPr>
          <w:rFonts w:ascii="Arial Narrow" w:hAnsi="Arial Narrow"/>
          <w:sz w:val="20"/>
          <w:szCs w:val="20"/>
        </w:rPr>
      </w:pPr>
      <w:r>
        <w:rPr>
          <w:rFonts w:ascii="Arial Narrow" w:hAnsi="Arial Narrow"/>
          <w:b/>
          <w:sz w:val="20"/>
          <w:szCs w:val="20"/>
        </w:rPr>
        <w:lastRenderedPageBreak/>
        <w:t>Usługi</w:t>
      </w:r>
    </w:p>
    <w:p w14:paraId="04DFFB4C" w14:textId="722B3CDA" w:rsidR="000D4D11" w:rsidRDefault="000D4D11" w:rsidP="000D4D11">
      <w:pPr>
        <w:widowControl w:val="0"/>
        <w:numPr>
          <w:ilvl w:val="0"/>
          <w:numId w:val="19"/>
        </w:numPr>
        <w:tabs>
          <w:tab w:val="left" w:pos="340"/>
        </w:tabs>
        <w:spacing w:line="100" w:lineRule="atLeast"/>
        <w:ind w:left="284" w:hanging="284"/>
        <w:jc w:val="both"/>
        <w:rPr>
          <w:rFonts w:ascii="Arial Narrow" w:hAnsi="Arial Narrow"/>
          <w:sz w:val="20"/>
          <w:szCs w:val="20"/>
        </w:rPr>
      </w:pPr>
      <w:r>
        <w:rPr>
          <w:rFonts w:ascii="Arial Narrow" w:hAnsi="Arial Narrow"/>
          <w:sz w:val="20"/>
          <w:szCs w:val="20"/>
        </w:rPr>
        <w:t xml:space="preserve">W przypadku nie korzystania z własnych źródeł wody, Wykonawca zobowiązuje się do uregulowania należności za korzystanie </w:t>
      </w:r>
      <w:r w:rsidR="00A67AA5">
        <w:rPr>
          <w:rFonts w:ascii="Arial Narrow" w:hAnsi="Arial Narrow"/>
          <w:sz w:val="20"/>
          <w:szCs w:val="20"/>
        </w:rPr>
        <w:t>z</w:t>
      </w:r>
      <w:r>
        <w:rPr>
          <w:rFonts w:ascii="Arial Narrow" w:hAnsi="Arial Narrow"/>
          <w:sz w:val="20"/>
          <w:szCs w:val="20"/>
        </w:rPr>
        <w:t xml:space="preserve"> wody dla celów budowy i socjalnych według ustaleń z właścicielem/zarządcą mediów. </w:t>
      </w:r>
    </w:p>
    <w:p w14:paraId="1FB83A8C" w14:textId="77777777" w:rsidR="000D4D11" w:rsidRDefault="000D4D11" w:rsidP="000D4D11">
      <w:pPr>
        <w:widowControl w:val="0"/>
        <w:numPr>
          <w:ilvl w:val="0"/>
          <w:numId w:val="19"/>
        </w:numPr>
        <w:tabs>
          <w:tab w:val="left" w:pos="340"/>
        </w:tabs>
        <w:spacing w:line="100" w:lineRule="atLeast"/>
        <w:ind w:left="284" w:hanging="284"/>
        <w:jc w:val="both"/>
        <w:rPr>
          <w:rFonts w:ascii="Arial Narrow" w:hAnsi="Arial Narrow"/>
          <w:b/>
          <w:sz w:val="20"/>
          <w:szCs w:val="20"/>
        </w:rPr>
      </w:pPr>
      <w:r>
        <w:rPr>
          <w:rFonts w:ascii="Arial Narrow" w:hAnsi="Arial Narrow"/>
          <w:sz w:val="20"/>
          <w:szCs w:val="20"/>
        </w:rPr>
        <w:t xml:space="preserve">W przypadku nie uregulowania należności z tytułu korzystania z mediów Zamawiającego w terminie 7 dni od podpisania bezusterkowego protokołu odbioru robót, Zamawiający potrąci przedmiotowe należności z wartości faktury końcowej. </w:t>
      </w:r>
    </w:p>
    <w:p w14:paraId="3BC18AE1" w14:textId="77777777" w:rsidR="000D4D11" w:rsidRDefault="000D4D11" w:rsidP="000D4D11">
      <w:pPr>
        <w:widowControl w:val="0"/>
        <w:tabs>
          <w:tab w:val="left" w:pos="340"/>
        </w:tabs>
        <w:jc w:val="center"/>
        <w:rPr>
          <w:rFonts w:ascii="Arial Narrow" w:hAnsi="Arial Narrow"/>
          <w:b/>
          <w:sz w:val="20"/>
          <w:szCs w:val="20"/>
        </w:rPr>
      </w:pPr>
    </w:p>
    <w:p w14:paraId="0AF9B1B5" w14:textId="77777777" w:rsidR="000D4D11" w:rsidRDefault="000D4D11" w:rsidP="000D4D11">
      <w:pPr>
        <w:widowControl w:val="0"/>
        <w:tabs>
          <w:tab w:val="left" w:pos="340"/>
        </w:tabs>
        <w:jc w:val="center"/>
        <w:rPr>
          <w:rFonts w:ascii="Arial Narrow" w:hAnsi="Arial Narrow"/>
          <w:b/>
          <w:sz w:val="20"/>
          <w:szCs w:val="20"/>
        </w:rPr>
      </w:pPr>
      <w:r>
        <w:rPr>
          <w:rFonts w:ascii="Arial Narrow" w:hAnsi="Arial Narrow"/>
          <w:b/>
          <w:sz w:val="20"/>
          <w:szCs w:val="20"/>
        </w:rPr>
        <w:t>§ 12</w:t>
      </w:r>
    </w:p>
    <w:p w14:paraId="282329AC" w14:textId="77777777" w:rsidR="000D4D11" w:rsidRDefault="000D4D11" w:rsidP="000D4D11">
      <w:pPr>
        <w:widowControl w:val="0"/>
        <w:tabs>
          <w:tab w:val="left" w:pos="340"/>
        </w:tabs>
        <w:jc w:val="center"/>
        <w:rPr>
          <w:rFonts w:ascii="Arial Narrow" w:hAnsi="Arial Narrow"/>
          <w:color w:val="000000"/>
          <w:sz w:val="20"/>
          <w:szCs w:val="20"/>
        </w:rPr>
      </w:pPr>
      <w:r>
        <w:rPr>
          <w:rFonts w:ascii="Arial Narrow" w:hAnsi="Arial Narrow"/>
          <w:b/>
          <w:sz w:val="20"/>
          <w:szCs w:val="20"/>
        </w:rPr>
        <w:t>Wymagania dot. zatrudniania o umowę o pracę</w:t>
      </w:r>
    </w:p>
    <w:p w14:paraId="680278CF" w14:textId="77777777" w:rsidR="000D4D11" w:rsidRDefault="000D4D11" w:rsidP="000D4D11">
      <w:pPr>
        <w:pStyle w:val="Akapitzlist1"/>
        <w:numPr>
          <w:ilvl w:val="0"/>
          <w:numId w:val="20"/>
        </w:numPr>
        <w:ind w:left="284" w:hanging="284"/>
        <w:jc w:val="both"/>
        <w:rPr>
          <w:rFonts w:ascii="Arial Narrow" w:hAnsi="Arial Narrow" w:cs="Arial"/>
          <w:color w:val="000000"/>
          <w:sz w:val="20"/>
          <w:szCs w:val="20"/>
        </w:rPr>
      </w:pPr>
      <w:r>
        <w:rPr>
          <w:rFonts w:ascii="Arial Narrow" w:hAnsi="Arial Narrow"/>
          <w:color w:val="000000"/>
          <w:sz w:val="20"/>
          <w:szCs w:val="20"/>
        </w:rPr>
        <w:t>W trakcie realizacji zamówienia, w przypadku zaistnienia wątpliwości Zamawiający, może zażądać od Wykonawcy przedstawienia dokumentów, z których będzie wynikać, że Wykonawca (lub Podwykonawca) wypełnia wymagania określone dotyczące  zatrudnienia na podstawie umowy o pracę osób wykonujących zamówienie.</w:t>
      </w:r>
    </w:p>
    <w:p w14:paraId="41E1886C" w14:textId="77777777" w:rsidR="000D4D11" w:rsidRDefault="000D4D11" w:rsidP="000D4D11">
      <w:pPr>
        <w:pStyle w:val="Akapitzlist1"/>
        <w:numPr>
          <w:ilvl w:val="0"/>
          <w:numId w:val="20"/>
        </w:numPr>
        <w:ind w:left="284" w:hanging="284"/>
        <w:jc w:val="both"/>
        <w:rPr>
          <w:rFonts w:ascii="Arial Narrow" w:hAnsi="Arial Narrow" w:cs="Arial"/>
          <w:sz w:val="20"/>
          <w:szCs w:val="20"/>
        </w:rPr>
      </w:pPr>
      <w:r>
        <w:rPr>
          <w:rFonts w:ascii="Arial Narrow" w:hAnsi="Arial Narrow" w:cs="Arial"/>
          <w:color w:val="000000"/>
          <w:sz w:val="20"/>
          <w:szCs w:val="20"/>
        </w:rPr>
        <w:t xml:space="preserve">W trakcie realizacji zamówienia zamawiający uprawniony jest do wykonywania czynności kontrolnych wobec wykonawcy (podwykonawcy) odnośnie spełniania przez wykonawcę lub podwykonawcę wymogu zatrudnienia na podstawie umowy o pracę Zamawiający uprawniony jest w szczególności do: </w:t>
      </w:r>
    </w:p>
    <w:p w14:paraId="043B6E4E" w14:textId="77777777" w:rsidR="000D4D11" w:rsidRDefault="000D4D11" w:rsidP="000D4D11">
      <w:pPr>
        <w:pStyle w:val="Akapitzlist1"/>
        <w:numPr>
          <w:ilvl w:val="0"/>
          <w:numId w:val="21"/>
        </w:numPr>
        <w:spacing w:before="120" w:after="0" w:line="100" w:lineRule="atLeast"/>
        <w:ind w:left="284" w:firstLine="0"/>
        <w:jc w:val="both"/>
        <w:rPr>
          <w:rFonts w:ascii="Arial Narrow" w:hAnsi="Arial Narrow" w:cs="Arial"/>
          <w:sz w:val="20"/>
          <w:szCs w:val="20"/>
        </w:rPr>
      </w:pPr>
      <w:r>
        <w:rPr>
          <w:rFonts w:ascii="Arial Narrow" w:hAnsi="Arial Narrow" w:cs="Arial"/>
          <w:sz w:val="20"/>
          <w:szCs w:val="20"/>
        </w:rPr>
        <w:t>żądania oświadczeń i dokumentów w zakresie potwierdzenia spełniania ww. wymogów i dokonywania ich oceny,</w:t>
      </w:r>
    </w:p>
    <w:p w14:paraId="77035C5B" w14:textId="77777777" w:rsidR="000D4D11" w:rsidRDefault="000D4D11" w:rsidP="000D4D11">
      <w:pPr>
        <w:pStyle w:val="Akapitzlist1"/>
        <w:numPr>
          <w:ilvl w:val="0"/>
          <w:numId w:val="21"/>
        </w:numPr>
        <w:spacing w:before="120" w:after="0" w:line="100" w:lineRule="atLeast"/>
        <w:ind w:left="284" w:firstLine="0"/>
        <w:jc w:val="both"/>
        <w:rPr>
          <w:rFonts w:ascii="Arial Narrow" w:hAnsi="Arial Narrow" w:cs="Arial"/>
          <w:sz w:val="20"/>
          <w:szCs w:val="20"/>
        </w:rPr>
      </w:pPr>
      <w:r>
        <w:rPr>
          <w:rFonts w:ascii="Arial Narrow" w:hAnsi="Arial Narrow" w:cs="Arial"/>
          <w:sz w:val="20"/>
          <w:szCs w:val="20"/>
        </w:rPr>
        <w:t>żądania wyjaśnień w przypadku wątpliwości w zakresie potwierdzenia spełniania ww. wymogów,</w:t>
      </w:r>
    </w:p>
    <w:p w14:paraId="56FB0DD6" w14:textId="77777777" w:rsidR="000D4D11" w:rsidRDefault="000D4D11" w:rsidP="000D4D11">
      <w:pPr>
        <w:pStyle w:val="Akapitzlist1"/>
        <w:numPr>
          <w:ilvl w:val="0"/>
          <w:numId w:val="21"/>
        </w:numPr>
        <w:spacing w:before="120" w:after="0" w:line="100" w:lineRule="atLeast"/>
        <w:ind w:left="284" w:firstLine="0"/>
        <w:jc w:val="both"/>
        <w:rPr>
          <w:rFonts w:ascii="Arial Narrow" w:hAnsi="Arial Narrow" w:cs="Arial"/>
          <w:sz w:val="20"/>
          <w:szCs w:val="20"/>
        </w:rPr>
      </w:pPr>
      <w:r>
        <w:rPr>
          <w:rFonts w:ascii="Arial Narrow" w:hAnsi="Arial Narrow" w:cs="Arial"/>
          <w:sz w:val="20"/>
          <w:szCs w:val="20"/>
        </w:rPr>
        <w:t>przeprowadzania kontroli na miejscu wykonywania świadczenia.</w:t>
      </w:r>
    </w:p>
    <w:p w14:paraId="784EB177" w14:textId="77777777" w:rsidR="000D4D11" w:rsidRDefault="000D4D11" w:rsidP="000D4D11">
      <w:pPr>
        <w:pStyle w:val="Akapitzlist1"/>
        <w:numPr>
          <w:ilvl w:val="0"/>
          <w:numId w:val="22"/>
        </w:numPr>
        <w:spacing w:before="120" w:after="0" w:line="100" w:lineRule="atLeast"/>
        <w:ind w:left="284" w:hanging="284"/>
        <w:jc w:val="both"/>
        <w:rPr>
          <w:rFonts w:ascii="Arial Narrow" w:hAnsi="Arial Narrow" w:cs="Arial"/>
          <w:b/>
          <w:sz w:val="20"/>
          <w:szCs w:val="20"/>
        </w:rPr>
      </w:pPr>
      <w:r>
        <w:rPr>
          <w:rFonts w:ascii="Arial Narrow" w:hAnsi="Arial Narrow" w:cs="Arial"/>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o pracę </w:t>
      </w:r>
      <w:r>
        <w:rPr>
          <w:rFonts w:ascii="Arial Narrow" w:hAnsi="Arial Narrow" w:cs="Arial"/>
          <w:sz w:val="20"/>
          <w:szCs w:val="20"/>
          <w:u w:val="single"/>
        </w:rPr>
        <w:t>przez wykonawcę lub podwykonawcę</w:t>
      </w:r>
      <w:r>
        <w:rPr>
          <w:rFonts w:ascii="Arial Narrow" w:hAnsi="Arial Narrow" w:cs="Arial"/>
          <w:sz w:val="20"/>
          <w:szCs w:val="20"/>
        </w:rPr>
        <w:t xml:space="preserve"> osób wykonujących wskazane w SWZ czynności w trakcie realizacji zamówienia:</w:t>
      </w:r>
    </w:p>
    <w:p w14:paraId="7DFB238E" w14:textId="77777777" w:rsidR="000D4D11" w:rsidRDefault="000D4D11" w:rsidP="000D4D11">
      <w:pPr>
        <w:pStyle w:val="Akapitzlist1"/>
        <w:spacing w:before="120" w:after="0" w:line="100" w:lineRule="atLeast"/>
        <w:ind w:left="284"/>
        <w:jc w:val="both"/>
        <w:rPr>
          <w:rFonts w:ascii="Arial Narrow" w:hAnsi="Arial Narrow" w:cs="Arial"/>
          <w:sz w:val="20"/>
          <w:szCs w:val="20"/>
        </w:rPr>
      </w:pPr>
      <w:r>
        <w:rPr>
          <w:rFonts w:ascii="Arial Narrow" w:hAnsi="Arial Narrow" w:cs="Arial"/>
          <w:b/>
          <w:sz w:val="20"/>
          <w:szCs w:val="20"/>
        </w:rPr>
        <w:t xml:space="preserve">a) oświadczenie wykonawcy lub podwykonawcy </w:t>
      </w:r>
      <w:r>
        <w:rPr>
          <w:rFonts w:ascii="Arial Narrow" w:hAnsi="Arial Narrow" w:cs="Arial"/>
          <w:sz w:val="20"/>
          <w:szCs w:val="20"/>
        </w:rPr>
        <w:t>o zatrudnieniu na podstawie umowy o pracę osób wykonujących czynności, których dotyczy wezwanie zamawiającego.</w:t>
      </w:r>
      <w:r>
        <w:rPr>
          <w:rFonts w:ascii="Arial Narrow" w:hAnsi="Arial Narrow" w:cs="Arial"/>
          <w:b/>
          <w:sz w:val="20"/>
          <w:szCs w:val="20"/>
        </w:rPr>
        <w:t xml:space="preserve"> </w:t>
      </w:r>
      <w:r>
        <w:rPr>
          <w:rFonts w:ascii="Arial Narrow" w:hAnsi="Arial Narrow"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68FEC35" w14:textId="77777777" w:rsidR="000D4D11" w:rsidRDefault="000D4D11" w:rsidP="000D4D11">
      <w:pPr>
        <w:pStyle w:val="Akapitzlist1"/>
        <w:spacing w:before="120" w:after="0" w:line="100" w:lineRule="atLeast"/>
        <w:ind w:left="284"/>
        <w:jc w:val="both"/>
        <w:rPr>
          <w:rFonts w:ascii="Arial Narrow" w:hAnsi="Arial Narrow" w:cs="Arial"/>
          <w:b/>
          <w:sz w:val="20"/>
          <w:szCs w:val="20"/>
        </w:rPr>
      </w:pPr>
      <w:r>
        <w:rPr>
          <w:rFonts w:ascii="Arial Narrow" w:hAnsi="Arial Narrow" w:cs="Arial"/>
          <w:sz w:val="20"/>
          <w:szCs w:val="20"/>
        </w:rPr>
        <w:t>b) poświadczoną za zgodność z oryginałem odpowiednio przez wykonawcę lub podwykonawcę</w:t>
      </w:r>
      <w:r>
        <w:rPr>
          <w:rFonts w:ascii="Arial Narrow" w:hAnsi="Arial Narrow" w:cs="Arial"/>
          <w:b/>
          <w:sz w:val="20"/>
          <w:szCs w:val="20"/>
        </w:rPr>
        <w:t xml:space="preserve"> kopię umowy/umów o pracę</w:t>
      </w:r>
      <w:r>
        <w:rPr>
          <w:rFonts w:ascii="Arial Narrow" w:hAnsi="Arial Narrow" w:cs="Arial"/>
          <w:sz w:val="20"/>
          <w:szCs w:val="20"/>
        </w:rPr>
        <w:t xml:space="preserve"> osób wykonujących w trakcie realizacji zamówienia czynności, których dotyczy ww. oświadczenie wykonawcy lub </w:t>
      </w:r>
      <w:r>
        <w:rPr>
          <w:rFonts w:ascii="Arial Narrow" w:hAnsi="Arial Narrow" w:cs="Arial"/>
          <w:color w:val="000000"/>
          <w:sz w:val="20"/>
          <w:szCs w:val="20"/>
        </w:rPr>
        <w:t>podwykonawcy (wraz z dokumentem regulującym zakres obowiązków, jeżeli został sporządzony). Kopia</w:t>
      </w:r>
      <w:r>
        <w:rPr>
          <w:rFonts w:ascii="Arial Narrow" w:hAnsi="Arial Narrow" w:cs="Arial"/>
          <w:sz w:val="20"/>
          <w:szCs w:val="20"/>
        </w:rPr>
        <w:t xml:space="preserve"> umowy/umów powinna zostać zanonimizowana w sposób zapewniający ochronę danych osobowych pracowników, zgodnie z przepisami ustawy z dnia 29 sierpnia 1997 r. </w:t>
      </w:r>
      <w:r>
        <w:rPr>
          <w:rFonts w:ascii="Arial Narrow" w:hAnsi="Arial Narrow" w:cs="Arial"/>
          <w:i/>
          <w:sz w:val="20"/>
          <w:szCs w:val="20"/>
        </w:rPr>
        <w:t>o ochronie danych osobowych</w:t>
      </w:r>
      <w:r>
        <w:rPr>
          <w:rFonts w:ascii="Arial Narrow" w:hAnsi="Arial Narrow" w:cs="Arial"/>
          <w:sz w:val="20"/>
          <w:szCs w:val="20"/>
        </w:rPr>
        <w:t xml:space="preserve"> (tj. w szczególności</w:t>
      </w:r>
      <w:r>
        <w:rPr>
          <w:rStyle w:val="Odwoanieprzypisudolnego"/>
        </w:rPr>
        <w:footnoteReference w:id="3"/>
      </w:r>
      <w:r>
        <w:rPr>
          <w:rFonts w:ascii="Arial Narrow" w:hAnsi="Arial Narrow" w:cs="Arial"/>
          <w:sz w:val="20"/>
          <w:szCs w:val="20"/>
        </w:rPr>
        <w:t xml:space="preserve"> bez adresów, nr PESEL pracowników). Imię i nazwisko pracownika nie podlega </w:t>
      </w:r>
      <w:proofErr w:type="spellStart"/>
      <w:r>
        <w:rPr>
          <w:rFonts w:ascii="Arial Narrow" w:hAnsi="Arial Narrow" w:cs="Arial"/>
          <w:sz w:val="20"/>
          <w:szCs w:val="20"/>
        </w:rPr>
        <w:t>anonimizacji</w:t>
      </w:r>
      <w:proofErr w:type="spellEnd"/>
      <w:r>
        <w:rPr>
          <w:rFonts w:ascii="Arial Narrow" w:hAnsi="Arial Narrow" w:cs="Arial"/>
          <w:sz w:val="20"/>
          <w:szCs w:val="20"/>
        </w:rPr>
        <w:t>. Informacje takie jak: data zawarcia umowy, rodzaj umowy o pracę, zakres obowiązków pracownika powinny być możliwe do zidentyfikowania;</w:t>
      </w:r>
    </w:p>
    <w:p w14:paraId="7A657D33" w14:textId="77777777" w:rsidR="000D4D11" w:rsidRDefault="000D4D11" w:rsidP="000D4D11">
      <w:pPr>
        <w:pStyle w:val="Akapitzlist1"/>
        <w:spacing w:before="120" w:after="0" w:line="100" w:lineRule="atLeast"/>
        <w:ind w:left="284"/>
        <w:jc w:val="both"/>
        <w:rPr>
          <w:rFonts w:ascii="Arial Narrow" w:hAnsi="Arial Narrow" w:cs="Arial"/>
          <w:sz w:val="20"/>
          <w:szCs w:val="20"/>
        </w:rPr>
      </w:pPr>
      <w:r>
        <w:rPr>
          <w:rFonts w:ascii="Arial Narrow" w:hAnsi="Arial Narrow" w:cs="Arial"/>
          <w:b/>
          <w:sz w:val="20"/>
          <w:szCs w:val="20"/>
        </w:rPr>
        <w:t>c) zaświadczenie właściwego oddziału ZUS,</w:t>
      </w:r>
      <w:r>
        <w:rPr>
          <w:rFonts w:ascii="Arial Narrow" w:hAnsi="Arial Narrow" w:cs="Arial"/>
          <w:sz w:val="20"/>
          <w:szCs w:val="20"/>
        </w:rPr>
        <w:t xml:space="preserve"> potwierdzające opłacanie </w:t>
      </w:r>
      <w:r>
        <w:rPr>
          <w:rFonts w:ascii="Arial Narrow" w:hAnsi="Arial Narrow" w:cs="Arial"/>
          <w:color w:val="000000"/>
          <w:sz w:val="20"/>
          <w:szCs w:val="20"/>
        </w:rPr>
        <w:t>przez wykonawcę lub podwykonawcę składek na ubezpieczenia</w:t>
      </w:r>
      <w:r>
        <w:rPr>
          <w:rFonts w:ascii="Arial Narrow" w:hAnsi="Arial Narrow" w:cs="Arial"/>
          <w:sz w:val="20"/>
          <w:szCs w:val="20"/>
        </w:rPr>
        <w:t xml:space="preserve"> społeczne i zdrowotne z tytułu zatrudnienia na podstawie umów o pracę za ostatni okres rozliczeniowy;</w:t>
      </w:r>
    </w:p>
    <w:p w14:paraId="22810677" w14:textId="77777777" w:rsidR="000D4D11" w:rsidRDefault="000D4D11" w:rsidP="000D4D11">
      <w:pPr>
        <w:pStyle w:val="Akapitzlist1"/>
        <w:spacing w:before="120" w:after="0" w:line="100" w:lineRule="atLeast"/>
        <w:ind w:left="284"/>
        <w:jc w:val="both"/>
        <w:rPr>
          <w:rFonts w:ascii="Arial Narrow" w:hAnsi="Arial Narrow"/>
          <w:color w:val="000000"/>
          <w:sz w:val="20"/>
          <w:szCs w:val="20"/>
        </w:rPr>
      </w:pPr>
      <w:r>
        <w:rPr>
          <w:rFonts w:ascii="Arial Narrow" w:hAnsi="Arial Narrow" w:cs="Arial"/>
          <w:sz w:val="20"/>
          <w:szCs w:val="20"/>
        </w:rPr>
        <w:t>d) poświadczoną za zgodność z oryginałem odpowiednio przez wykonawcę lub podwykonawcę</w:t>
      </w:r>
      <w:r>
        <w:rPr>
          <w:rFonts w:ascii="Arial Narrow" w:hAnsi="Arial Narrow" w:cs="Arial"/>
          <w:b/>
          <w:sz w:val="20"/>
          <w:szCs w:val="20"/>
        </w:rPr>
        <w:t xml:space="preserve"> kopię dowodu potwierdzającego zgłoszenie pracownika przez pracodawcę do ubezpieczeń</w:t>
      </w:r>
      <w:r>
        <w:rPr>
          <w:rFonts w:ascii="Arial Narrow" w:hAnsi="Arial Narrow" w:cs="Arial"/>
          <w:sz w:val="20"/>
          <w:szCs w:val="20"/>
        </w:rPr>
        <w:t xml:space="preserve">, zanonimizowaną w sposób zapewniający ochronę danych osobowych pracowników, zgodnie z przepisami ustawy z dnia 29 sierpnia 1997 r. </w:t>
      </w:r>
      <w:r>
        <w:rPr>
          <w:rFonts w:ascii="Arial Narrow" w:hAnsi="Arial Narrow" w:cs="Arial"/>
          <w:i/>
          <w:sz w:val="20"/>
          <w:szCs w:val="20"/>
        </w:rPr>
        <w:t>o ochronie danych osobowych.</w:t>
      </w:r>
      <w:r>
        <w:rPr>
          <w:rFonts w:ascii="Arial Narrow" w:hAnsi="Arial Narrow" w:cs="Arial"/>
          <w:sz w:val="20"/>
          <w:szCs w:val="20"/>
        </w:rPr>
        <w:t xml:space="preserve"> Imię i nazwisko pracownika nie podlega </w:t>
      </w:r>
      <w:proofErr w:type="spellStart"/>
      <w:r>
        <w:rPr>
          <w:rFonts w:ascii="Arial Narrow" w:hAnsi="Arial Narrow" w:cs="Arial"/>
          <w:sz w:val="20"/>
          <w:szCs w:val="20"/>
        </w:rPr>
        <w:t>anonimizacji</w:t>
      </w:r>
      <w:proofErr w:type="spellEnd"/>
      <w:r>
        <w:rPr>
          <w:rFonts w:ascii="Arial Narrow" w:hAnsi="Arial Narrow" w:cs="Arial"/>
          <w:sz w:val="20"/>
          <w:szCs w:val="20"/>
        </w:rPr>
        <w:t>.</w:t>
      </w:r>
    </w:p>
    <w:p w14:paraId="4AE1BD4D" w14:textId="77777777" w:rsidR="000D4D11" w:rsidRDefault="000D4D11" w:rsidP="000D4D11">
      <w:pPr>
        <w:pStyle w:val="Akapitzlist1"/>
        <w:numPr>
          <w:ilvl w:val="0"/>
          <w:numId w:val="22"/>
        </w:numPr>
        <w:ind w:left="284" w:hanging="284"/>
        <w:jc w:val="both"/>
        <w:rPr>
          <w:rFonts w:ascii="Arial Narrow" w:hAnsi="Arial Narrow"/>
          <w:color w:val="000000"/>
          <w:sz w:val="20"/>
          <w:szCs w:val="20"/>
        </w:rPr>
      </w:pPr>
      <w:r>
        <w:rPr>
          <w:rFonts w:ascii="Arial Narrow" w:hAnsi="Arial Narrow"/>
          <w:color w:val="000000"/>
          <w:sz w:val="20"/>
          <w:szCs w:val="20"/>
        </w:rPr>
        <w:t>W przypadku wątpliwości w zakresie spełniania warunku zatrudnienia lub w przypadku wątpliwości co do przestrzegania prawa pracy- Zamawiający może zgłosić do instytucji posiadających uprawnienia do przeprowadzania kontroli w zakresie przepisów Prawa pracy,  potrzebę przeprowadzenia kontroli u Wykonawcy (lub Podwykonawcy).</w:t>
      </w:r>
    </w:p>
    <w:p w14:paraId="5128040B" w14:textId="77777777" w:rsidR="000D4D11" w:rsidRDefault="000D4D11" w:rsidP="000D4D11">
      <w:pPr>
        <w:pStyle w:val="Akapitzlist1"/>
        <w:numPr>
          <w:ilvl w:val="0"/>
          <w:numId w:val="22"/>
        </w:numPr>
        <w:spacing w:line="100" w:lineRule="atLeast"/>
        <w:ind w:left="284" w:hanging="284"/>
        <w:jc w:val="both"/>
        <w:rPr>
          <w:rFonts w:ascii="Arial Narrow" w:hAnsi="Arial Narrow"/>
          <w:color w:val="000000"/>
          <w:sz w:val="20"/>
          <w:szCs w:val="20"/>
        </w:rPr>
      </w:pPr>
      <w:r>
        <w:rPr>
          <w:rFonts w:ascii="Arial Narrow" w:hAnsi="Arial Narrow"/>
          <w:color w:val="000000"/>
          <w:sz w:val="20"/>
          <w:szCs w:val="20"/>
        </w:rPr>
        <w:t>W przypadku stwierdzenia braku wypełnienia wymogów określonych w pkt.1  Zamawiający przewiduje następujące sankcje:</w:t>
      </w:r>
    </w:p>
    <w:p w14:paraId="0730085F" w14:textId="77777777" w:rsidR="000D4D11" w:rsidRDefault="000D4D11" w:rsidP="000D4D11">
      <w:pPr>
        <w:pStyle w:val="Akapitzlist1"/>
        <w:numPr>
          <w:ilvl w:val="0"/>
          <w:numId w:val="23"/>
        </w:numPr>
        <w:spacing w:line="100" w:lineRule="atLeast"/>
        <w:ind w:left="284" w:hanging="284"/>
        <w:jc w:val="both"/>
        <w:rPr>
          <w:rFonts w:ascii="Arial Narrow" w:hAnsi="Arial Narrow"/>
          <w:color w:val="000000"/>
          <w:sz w:val="20"/>
          <w:szCs w:val="20"/>
        </w:rPr>
      </w:pPr>
      <w:r>
        <w:rPr>
          <w:rFonts w:ascii="Arial Narrow" w:hAnsi="Arial Narrow"/>
          <w:color w:val="000000"/>
          <w:sz w:val="20"/>
          <w:szCs w:val="20"/>
        </w:rPr>
        <w:t xml:space="preserve">W przypadku gdy Wykonawca (lub Podwykonawca)  </w:t>
      </w:r>
      <w:r>
        <w:rPr>
          <w:rFonts w:ascii="Arial Narrow" w:hAnsi="Arial Narrow"/>
          <w:b/>
          <w:color w:val="000000"/>
          <w:sz w:val="20"/>
          <w:szCs w:val="20"/>
          <w:u w:val="single"/>
        </w:rPr>
        <w:t>dokona</w:t>
      </w:r>
      <w:r>
        <w:rPr>
          <w:rFonts w:ascii="Arial Narrow" w:hAnsi="Arial Narrow"/>
          <w:color w:val="000000"/>
          <w:sz w:val="20"/>
          <w:szCs w:val="20"/>
        </w:rPr>
        <w:t xml:space="preserve"> zmiany sposobu zatrudnienia na umowę o pracę (w terminie 14 od otrzymania żądania od Zamawiającego) – Wykonawca zapłaci Zamawiającemu karę umowną w wysokości 100 zł za każdą osobę wykonującą zamówienie, którą zatrudnia w sposób nie spełniający wymagań określonych w pkt.1,</w:t>
      </w:r>
    </w:p>
    <w:p w14:paraId="58BDC6FA" w14:textId="77777777" w:rsidR="000D4D11" w:rsidRDefault="000D4D11" w:rsidP="000D4D11">
      <w:pPr>
        <w:pStyle w:val="Akapitzlist1"/>
        <w:numPr>
          <w:ilvl w:val="0"/>
          <w:numId w:val="23"/>
        </w:numPr>
        <w:spacing w:after="0" w:line="100" w:lineRule="atLeast"/>
        <w:ind w:left="284" w:hanging="284"/>
        <w:jc w:val="both"/>
        <w:rPr>
          <w:rFonts w:ascii="Arial Narrow" w:hAnsi="Arial Narrow"/>
          <w:b/>
          <w:color w:val="000000"/>
          <w:sz w:val="20"/>
          <w:szCs w:val="20"/>
        </w:rPr>
      </w:pPr>
      <w:r>
        <w:rPr>
          <w:rFonts w:ascii="Arial Narrow" w:hAnsi="Arial Narrow"/>
          <w:color w:val="000000"/>
          <w:sz w:val="20"/>
          <w:szCs w:val="20"/>
        </w:rPr>
        <w:lastRenderedPageBreak/>
        <w:t xml:space="preserve">W przypadku gdy Wykonawca </w:t>
      </w:r>
      <w:r>
        <w:rPr>
          <w:rFonts w:ascii="Arial Narrow" w:hAnsi="Arial Narrow"/>
          <w:b/>
          <w:color w:val="000000"/>
          <w:sz w:val="20"/>
          <w:szCs w:val="20"/>
          <w:u w:val="single"/>
        </w:rPr>
        <w:t>nie dokona</w:t>
      </w:r>
      <w:r>
        <w:rPr>
          <w:rFonts w:ascii="Arial Narrow" w:hAnsi="Arial Narrow"/>
          <w:color w:val="000000"/>
          <w:sz w:val="20"/>
          <w:szCs w:val="20"/>
        </w:rPr>
        <w:t xml:space="preserve"> zamiany sposobu zatrudnienia w stosunku do osób wykonujących czynności określone w pkt.1 - – Wykonawca zapłaci Zamawiającemu karę umowną w wysokości 500zł za każdą osobę wykonującą zamówienie, którą zatrudnia w sposób nie spełniający wymagań określonych w pkt.1, a Zamawiający może wypowiedzieć umowę i podpisać umowę na zastępstwo z innym wykonawcą. </w:t>
      </w:r>
    </w:p>
    <w:p w14:paraId="038753F1" w14:textId="77777777" w:rsidR="000D4D11" w:rsidRDefault="000D4D11" w:rsidP="000D4D11">
      <w:pPr>
        <w:pStyle w:val="Akapitzlist1"/>
        <w:numPr>
          <w:ilvl w:val="0"/>
          <w:numId w:val="22"/>
        </w:numPr>
        <w:spacing w:after="0" w:line="100" w:lineRule="atLeast"/>
        <w:ind w:left="284" w:hanging="284"/>
        <w:jc w:val="both"/>
        <w:rPr>
          <w:rFonts w:ascii="Arial Narrow" w:hAnsi="Arial Narrow"/>
          <w:color w:val="000000"/>
          <w:sz w:val="20"/>
          <w:szCs w:val="20"/>
        </w:rPr>
      </w:pPr>
      <w:r>
        <w:rPr>
          <w:rFonts w:ascii="Arial Narrow" w:hAnsi="Arial Narrow"/>
          <w:b/>
          <w:color w:val="000000"/>
          <w:sz w:val="20"/>
          <w:szCs w:val="20"/>
        </w:rPr>
        <w:t>Jeżeli koszty zastępstwa będą wyższe niż wynikające z oferty Wykonawcy,</w:t>
      </w:r>
      <w:r>
        <w:rPr>
          <w:rFonts w:ascii="Arial Narrow" w:hAnsi="Arial Narrow"/>
          <w:color w:val="000000"/>
          <w:sz w:val="20"/>
          <w:szCs w:val="20"/>
        </w:rPr>
        <w:t xml:space="preserve"> wówczas </w:t>
      </w:r>
      <w:r>
        <w:rPr>
          <w:rFonts w:ascii="Arial Narrow" w:hAnsi="Arial Narrow"/>
          <w:b/>
          <w:color w:val="000000"/>
          <w:sz w:val="20"/>
          <w:szCs w:val="20"/>
        </w:rPr>
        <w:t xml:space="preserve">Wykonawca wpłaci na </w:t>
      </w:r>
      <w:r>
        <w:rPr>
          <w:rFonts w:ascii="Arial Narrow" w:hAnsi="Arial Narrow"/>
          <w:color w:val="000000"/>
          <w:sz w:val="20"/>
          <w:szCs w:val="20"/>
        </w:rPr>
        <w:t>wezwanie Zamawiające w terminie 14 dni</w:t>
      </w:r>
      <w:r>
        <w:rPr>
          <w:rFonts w:ascii="Arial Narrow" w:hAnsi="Arial Narrow"/>
          <w:b/>
          <w:color w:val="000000"/>
          <w:sz w:val="20"/>
          <w:szCs w:val="20"/>
        </w:rPr>
        <w:t xml:space="preserve"> kwotę stanowiącą różnicę między wynagrodzeniem</w:t>
      </w:r>
      <w:r>
        <w:rPr>
          <w:rFonts w:ascii="Arial Narrow" w:hAnsi="Arial Narrow"/>
          <w:color w:val="000000"/>
          <w:sz w:val="20"/>
          <w:szCs w:val="20"/>
        </w:rPr>
        <w:t xml:space="preserve"> </w:t>
      </w:r>
      <w:r>
        <w:rPr>
          <w:rFonts w:ascii="Arial Narrow" w:hAnsi="Arial Narrow"/>
          <w:b/>
          <w:color w:val="000000"/>
          <w:sz w:val="20"/>
          <w:szCs w:val="20"/>
        </w:rPr>
        <w:t>Wykonawcy a wynagrodzeniem Wykonawcy wykonującego zastępstwo.</w:t>
      </w:r>
    </w:p>
    <w:p w14:paraId="79AC0656" w14:textId="77777777" w:rsidR="000D4D11" w:rsidRDefault="000D4D11" w:rsidP="000D4D11">
      <w:pPr>
        <w:pStyle w:val="Akapitzlist1"/>
        <w:widowControl w:val="0"/>
        <w:numPr>
          <w:ilvl w:val="0"/>
          <w:numId w:val="22"/>
        </w:numPr>
        <w:tabs>
          <w:tab w:val="left" w:pos="340"/>
        </w:tabs>
        <w:spacing w:after="0" w:line="100" w:lineRule="atLeast"/>
        <w:ind w:left="284" w:hanging="284"/>
        <w:jc w:val="both"/>
        <w:rPr>
          <w:rFonts w:ascii="Arial Narrow" w:hAnsi="Arial Narrow"/>
          <w:b/>
          <w:sz w:val="20"/>
          <w:szCs w:val="20"/>
        </w:rPr>
      </w:pPr>
      <w:r>
        <w:rPr>
          <w:rFonts w:ascii="Arial Narrow" w:hAnsi="Arial Narrow"/>
          <w:color w:val="000000"/>
          <w:sz w:val="20"/>
          <w:szCs w:val="20"/>
        </w:rPr>
        <w:t>Wszystkie wymogi określone w niniejszym paragrafie oraz SWZ dot. zatrudniania dotyczą zarówno Wykonawcy jak i jego podwykonawców oraz dalszych podwykonawców.</w:t>
      </w:r>
    </w:p>
    <w:p w14:paraId="577BFD83" w14:textId="77777777" w:rsidR="000D4D11" w:rsidRDefault="000D4D11" w:rsidP="000D4D11">
      <w:pPr>
        <w:widowControl w:val="0"/>
        <w:tabs>
          <w:tab w:val="left" w:pos="340"/>
        </w:tabs>
        <w:jc w:val="center"/>
        <w:rPr>
          <w:rFonts w:ascii="Arial Narrow" w:hAnsi="Arial Narrow"/>
          <w:b/>
          <w:sz w:val="20"/>
          <w:szCs w:val="20"/>
        </w:rPr>
      </w:pPr>
    </w:p>
    <w:p w14:paraId="4AB97690" w14:textId="77777777" w:rsidR="000D4D11" w:rsidRDefault="000D4D11" w:rsidP="000D4D11">
      <w:pPr>
        <w:widowControl w:val="0"/>
        <w:tabs>
          <w:tab w:val="left" w:pos="340"/>
        </w:tabs>
        <w:jc w:val="center"/>
        <w:rPr>
          <w:rFonts w:ascii="Arial Narrow" w:hAnsi="Arial Narrow"/>
          <w:b/>
          <w:sz w:val="20"/>
          <w:szCs w:val="20"/>
        </w:rPr>
      </w:pPr>
      <w:r>
        <w:rPr>
          <w:rFonts w:ascii="Arial Narrow" w:hAnsi="Arial Narrow"/>
          <w:b/>
          <w:sz w:val="20"/>
          <w:szCs w:val="20"/>
        </w:rPr>
        <w:t>§ 13</w:t>
      </w:r>
    </w:p>
    <w:p w14:paraId="48064256" w14:textId="77777777" w:rsidR="000D4D11" w:rsidRDefault="000D4D11" w:rsidP="000D4D11">
      <w:pPr>
        <w:widowControl w:val="0"/>
        <w:tabs>
          <w:tab w:val="left" w:pos="340"/>
        </w:tabs>
        <w:jc w:val="center"/>
        <w:rPr>
          <w:rFonts w:ascii="Arial Narrow" w:hAnsi="Arial Narrow"/>
          <w:sz w:val="20"/>
          <w:szCs w:val="20"/>
        </w:rPr>
      </w:pPr>
      <w:r>
        <w:rPr>
          <w:rFonts w:ascii="Arial Narrow" w:hAnsi="Arial Narrow"/>
          <w:b/>
          <w:sz w:val="20"/>
          <w:szCs w:val="20"/>
        </w:rPr>
        <w:t>Odstąpienie od umowy</w:t>
      </w:r>
    </w:p>
    <w:p w14:paraId="332BB6C8" w14:textId="77777777" w:rsidR="000D4D11" w:rsidRDefault="000D4D11" w:rsidP="000D4D11">
      <w:pPr>
        <w:jc w:val="both"/>
        <w:rPr>
          <w:rFonts w:ascii="Arial Narrow" w:hAnsi="Arial Narrow"/>
          <w:sz w:val="20"/>
          <w:szCs w:val="20"/>
        </w:rPr>
      </w:pPr>
      <w:r>
        <w:rPr>
          <w:rFonts w:ascii="Arial Narrow" w:hAnsi="Arial Narrow"/>
          <w:sz w:val="20"/>
          <w:szCs w:val="20"/>
        </w:rPr>
        <w:t>1. Zamawiającemu przysługuje prawo odstąpienia od umowy, jeżeli:</w:t>
      </w:r>
    </w:p>
    <w:p w14:paraId="2F0FF2D2" w14:textId="77777777" w:rsidR="000D4D11" w:rsidRDefault="000D4D11" w:rsidP="000D4D11">
      <w:pPr>
        <w:jc w:val="both"/>
        <w:rPr>
          <w:rFonts w:ascii="Arial Narrow" w:hAnsi="Arial Narrow"/>
          <w:sz w:val="20"/>
          <w:szCs w:val="20"/>
        </w:rPr>
      </w:pPr>
      <w:r>
        <w:rPr>
          <w:rFonts w:ascii="Arial Narrow" w:hAnsi="Arial Narrow"/>
          <w:sz w:val="20"/>
          <w:szCs w:val="20"/>
        </w:rPr>
        <w:t>a) wystąpi istotna zmiana okoliczności powodująca, że wykonanie umowy nie leży w interesie publicznym, czego nie można było przewidzieć w chwili zawarcia umowy; odstąpienie od umowy w takim przypadku może nastąpić w terminie 30 dni od powzięcia informacji o powyższych okolicznościach,</w:t>
      </w:r>
    </w:p>
    <w:p w14:paraId="11E325CD" w14:textId="77777777" w:rsidR="000D4D11" w:rsidRDefault="000D4D11" w:rsidP="000D4D11">
      <w:pPr>
        <w:jc w:val="both"/>
        <w:rPr>
          <w:rFonts w:ascii="Arial Narrow" w:hAnsi="Arial Narrow"/>
          <w:sz w:val="20"/>
          <w:szCs w:val="20"/>
        </w:rPr>
      </w:pPr>
      <w:r>
        <w:rPr>
          <w:rFonts w:ascii="Arial Narrow" w:hAnsi="Arial Narrow"/>
          <w:sz w:val="20"/>
          <w:szCs w:val="20"/>
        </w:rPr>
        <w:t>b) zostanie złożony wniosek o ogłoszeniu upadłości lub likwidacja przedsiębiorstwa Wykonawcy,</w:t>
      </w:r>
    </w:p>
    <w:p w14:paraId="522DF633" w14:textId="77777777" w:rsidR="000D4D11" w:rsidRDefault="000D4D11" w:rsidP="000D4D11">
      <w:pPr>
        <w:jc w:val="both"/>
        <w:rPr>
          <w:rFonts w:ascii="Arial Narrow" w:hAnsi="Arial Narrow"/>
          <w:sz w:val="20"/>
          <w:szCs w:val="20"/>
        </w:rPr>
      </w:pPr>
      <w:r>
        <w:rPr>
          <w:rFonts w:ascii="Arial Narrow" w:hAnsi="Arial Narrow"/>
          <w:sz w:val="20"/>
          <w:szCs w:val="20"/>
        </w:rPr>
        <w:t>c) zostanie wydany nakaz zajęcia majątku Wykonawcy,</w:t>
      </w:r>
    </w:p>
    <w:p w14:paraId="484ADC5E" w14:textId="77777777" w:rsidR="000D4D11" w:rsidRDefault="000D4D11" w:rsidP="000D4D11">
      <w:pPr>
        <w:jc w:val="both"/>
        <w:rPr>
          <w:rFonts w:ascii="Arial Narrow" w:hAnsi="Arial Narrow"/>
          <w:sz w:val="20"/>
          <w:szCs w:val="20"/>
        </w:rPr>
      </w:pPr>
      <w:r>
        <w:rPr>
          <w:rFonts w:ascii="Arial Narrow" w:hAnsi="Arial Narrow"/>
          <w:sz w:val="20"/>
          <w:szCs w:val="20"/>
        </w:rPr>
        <w:t>d) Wykonawca nie rozpoczął prac w terminie 14 dni roboczych od przekazania  placu budowy bez uzasadnionych przyczyn,</w:t>
      </w:r>
    </w:p>
    <w:p w14:paraId="7AF4D3D1" w14:textId="77777777" w:rsidR="000D4D11" w:rsidRDefault="000D4D11" w:rsidP="000D4D11">
      <w:pPr>
        <w:jc w:val="both"/>
        <w:rPr>
          <w:rFonts w:ascii="Arial Narrow" w:hAnsi="Arial Narrow"/>
          <w:sz w:val="20"/>
          <w:szCs w:val="20"/>
        </w:rPr>
      </w:pPr>
      <w:r>
        <w:rPr>
          <w:rFonts w:ascii="Arial Narrow" w:hAnsi="Arial Narrow"/>
          <w:sz w:val="20"/>
          <w:szCs w:val="20"/>
        </w:rPr>
        <w:t>e) Wykonawca nie wykonuje robót zgodnie z umową lub też nienależycie wykonuje swoje zobowiązania umowne,</w:t>
      </w:r>
    </w:p>
    <w:p w14:paraId="1D6EF8AE" w14:textId="77777777" w:rsidR="000D4D11" w:rsidRDefault="000D4D11" w:rsidP="000D4D11">
      <w:pPr>
        <w:jc w:val="both"/>
        <w:rPr>
          <w:rFonts w:ascii="Arial Narrow" w:hAnsi="Arial Narrow"/>
          <w:sz w:val="20"/>
          <w:szCs w:val="20"/>
        </w:rPr>
      </w:pPr>
      <w:r>
        <w:rPr>
          <w:rFonts w:ascii="Arial Narrow" w:hAnsi="Arial Narrow"/>
          <w:sz w:val="20"/>
          <w:szCs w:val="20"/>
        </w:rPr>
        <w:t>f) Wykonawca przerwał realizację robót i przerwa trwa dłużej niż 14 dni z przyczyn zależnych od Wykonawcy i nie kontynuuje ich pomimo złożonego na piśmie wezwania.</w:t>
      </w:r>
    </w:p>
    <w:p w14:paraId="4546F983" w14:textId="77777777" w:rsidR="000D4D11" w:rsidRDefault="000D4D11" w:rsidP="000D4D11">
      <w:pPr>
        <w:jc w:val="both"/>
        <w:rPr>
          <w:rFonts w:ascii="Arial Narrow" w:hAnsi="Arial Narrow"/>
          <w:sz w:val="20"/>
          <w:szCs w:val="20"/>
        </w:rPr>
      </w:pPr>
      <w:r>
        <w:rPr>
          <w:rFonts w:ascii="Arial Narrow" w:hAnsi="Arial Narrow"/>
          <w:sz w:val="20"/>
          <w:szCs w:val="20"/>
        </w:rPr>
        <w:t>2. Odstąpienie od umowy winno nastąpić w formie pisemnej pod rygorem nieważności takiego oświadczenia i powinno zawierać uzasadnienie.</w:t>
      </w:r>
    </w:p>
    <w:p w14:paraId="4EDEE94F" w14:textId="77777777" w:rsidR="000D4D11" w:rsidRDefault="000D4D11" w:rsidP="000D4D11">
      <w:pPr>
        <w:jc w:val="both"/>
        <w:rPr>
          <w:rFonts w:ascii="Arial Narrow" w:hAnsi="Arial Narrow"/>
          <w:sz w:val="20"/>
          <w:szCs w:val="20"/>
        </w:rPr>
      </w:pPr>
      <w:r>
        <w:rPr>
          <w:rFonts w:ascii="Arial Narrow" w:hAnsi="Arial Narrow"/>
          <w:sz w:val="20"/>
          <w:szCs w:val="20"/>
        </w:rPr>
        <w:t>3. Zamawiający i Wykonawca, w razie odstąpienia od umowy z przyczyn wskazanych w ust. 1 lit. a zobowiązani są do dokonania odbioru robót przerwanych, a Zamawiający do zapłaty wynagrodzenia za roboty, które zostały wykonane do dnia odstąpienia.</w:t>
      </w:r>
    </w:p>
    <w:p w14:paraId="58A969EB" w14:textId="77777777" w:rsidR="000D4D11" w:rsidRDefault="000D4D11" w:rsidP="000D4D11">
      <w:pPr>
        <w:jc w:val="both"/>
        <w:rPr>
          <w:rFonts w:ascii="Arial Narrow" w:hAnsi="Arial Narrow"/>
          <w:sz w:val="20"/>
          <w:szCs w:val="20"/>
        </w:rPr>
      </w:pPr>
      <w:r>
        <w:rPr>
          <w:rFonts w:ascii="Arial Narrow" w:hAnsi="Arial Narrow"/>
          <w:sz w:val="20"/>
          <w:szCs w:val="20"/>
        </w:rPr>
        <w:t>4.Wykonawca, w razie odstąpienia od umowy przez Zamawiającego i z przyczyn leżących po stronie Wykonawcy (ust. 1 pkt b-f) zobowiązany jest do:</w:t>
      </w:r>
    </w:p>
    <w:p w14:paraId="76513DA0" w14:textId="77777777" w:rsidR="000D4D11" w:rsidRDefault="000D4D11" w:rsidP="000D4D11">
      <w:pPr>
        <w:jc w:val="both"/>
        <w:rPr>
          <w:rFonts w:ascii="Arial Narrow" w:hAnsi="Arial Narrow"/>
          <w:sz w:val="20"/>
          <w:szCs w:val="20"/>
        </w:rPr>
      </w:pPr>
      <w:r>
        <w:rPr>
          <w:rFonts w:ascii="Arial Narrow" w:hAnsi="Arial Narrow"/>
          <w:sz w:val="20"/>
          <w:szCs w:val="20"/>
        </w:rPr>
        <w:t>a) w terminie 7 dni od odstąpienia sporządzić protokół inwentaryzacyjny robót w toku, według stanu na dzień odstąpienia (przy współudziale Zamawiającego),</w:t>
      </w:r>
    </w:p>
    <w:p w14:paraId="25B61A7D" w14:textId="77777777" w:rsidR="000D4D11" w:rsidRDefault="000D4D11" w:rsidP="000D4D11">
      <w:pPr>
        <w:jc w:val="both"/>
        <w:rPr>
          <w:rFonts w:ascii="Arial Narrow" w:hAnsi="Arial Narrow"/>
          <w:sz w:val="20"/>
          <w:szCs w:val="20"/>
        </w:rPr>
      </w:pPr>
      <w:r>
        <w:rPr>
          <w:rFonts w:ascii="Arial Narrow" w:hAnsi="Arial Narrow"/>
          <w:sz w:val="20"/>
          <w:szCs w:val="20"/>
        </w:rPr>
        <w:t>b) jeśli istnieje taka konieczność, zabezpieczyć przerwane roboty w terminie 7 dni, w zakresie wzajemnie uzgodnionym i na koszt Zamawiającego,</w:t>
      </w:r>
    </w:p>
    <w:p w14:paraId="5622EE86" w14:textId="77777777" w:rsidR="000D4D11" w:rsidRDefault="000D4D11" w:rsidP="000D4D11">
      <w:pPr>
        <w:jc w:val="both"/>
        <w:rPr>
          <w:rFonts w:ascii="Arial Narrow" w:hAnsi="Arial Narrow"/>
          <w:sz w:val="20"/>
          <w:szCs w:val="20"/>
        </w:rPr>
      </w:pPr>
      <w:r>
        <w:rPr>
          <w:rFonts w:ascii="Arial Narrow" w:hAnsi="Arial Narrow"/>
          <w:sz w:val="20"/>
          <w:szCs w:val="20"/>
        </w:rPr>
        <w:t>c) sporządzić szczegółowy wykaz materiałów, które zostały zakupione przed dniem odstąpienia, nie zostały zużyte, a nie mogą być wykorzystane przez Wykonawcę,</w:t>
      </w:r>
    </w:p>
    <w:p w14:paraId="15255E9A" w14:textId="77777777" w:rsidR="000D4D11" w:rsidRDefault="000D4D11" w:rsidP="000D4D11">
      <w:pPr>
        <w:jc w:val="both"/>
        <w:rPr>
          <w:rFonts w:ascii="Arial Narrow" w:hAnsi="Arial Narrow"/>
          <w:b/>
          <w:sz w:val="20"/>
          <w:szCs w:val="20"/>
        </w:rPr>
      </w:pPr>
      <w:r>
        <w:rPr>
          <w:rFonts w:ascii="Arial Narrow" w:hAnsi="Arial Narrow"/>
          <w:sz w:val="20"/>
          <w:szCs w:val="20"/>
        </w:rPr>
        <w:t>d) zgłosić do dokonania przez Zamawiającego niezwłocznego odbioru robót przerwanych, a w terminie 14 dni usunąć wszystkie swoje urządzenia i uporządkować teren budowy.</w:t>
      </w:r>
    </w:p>
    <w:p w14:paraId="55AAFE34" w14:textId="77777777" w:rsidR="000D4D11" w:rsidRDefault="000D4D11" w:rsidP="000D4D11">
      <w:pPr>
        <w:widowControl w:val="0"/>
        <w:tabs>
          <w:tab w:val="left" w:pos="374"/>
        </w:tabs>
        <w:jc w:val="center"/>
        <w:rPr>
          <w:rFonts w:ascii="Arial Narrow" w:hAnsi="Arial Narrow"/>
          <w:b/>
          <w:sz w:val="20"/>
          <w:szCs w:val="20"/>
        </w:rPr>
      </w:pPr>
    </w:p>
    <w:p w14:paraId="1BE6FCF1" w14:textId="77777777" w:rsidR="000D4D11" w:rsidRDefault="000D4D11" w:rsidP="000D4D11">
      <w:pPr>
        <w:widowControl w:val="0"/>
        <w:tabs>
          <w:tab w:val="left" w:pos="374"/>
        </w:tabs>
        <w:jc w:val="center"/>
        <w:rPr>
          <w:rFonts w:ascii="Arial Narrow" w:hAnsi="Arial Narrow"/>
          <w:b/>
          <w:sz w:val="20"/>
          <w:szCs w:val="20"/>
        </w:rPr>
      </w:pPr>
      <w:r>
        <w:rPr>
          <w:rFonts w:ascii="Arial Narrow" w:hAnsi="Arial Narrow"/>
          <w:b/>
          <w:sz w:val="20"/>
          <w:szCs w:val="20"/>
        </w:rPr>
        <w:t>§ 14</w:t>
      </w:r>
    </w:p>
    <w:p w14:paraId="07825A2F" w14:textId="77777777" w:rsidR="000D4D11" w:rsidRDefault="000D4D11" w:rsidP="000D4D11">
      <w:pPr>
        <w:widowControl w:val="0"/>
        <w:tabs>
          <w:tab w:val="left" w:pos="374"/>
        </w:tabs>
        <w:jc w:val="center"/>
        <w:rPr>
          <w:rFonts w:ascii="Arial Narrow" w:hAnsi="Arial Narrow"/>
          <w:sz w:val="20"/>
          <w:szCs w:val="20"/>
        </w:rPr>
      </w:pPr>
      <w:r>
        <w:rPr>
          <w:rFonts w:ascii="Arial Narrow" w:hAnsi="Arial Narrow"/>
          <w:b/>
          <w:sz w:val="20"/>
          <w:szCs w:val="20"/>
        </w:rPr>
        <w:t>Ubezpieczenia</w:t>
      </w:r>
    </w:p>
    <w:p w14:paraId="2ECA6C21" w14:textId="77777777" w:rsidR="000D4D11" w:rsidRDefault="000D4D11" w:rsidP="000D4D11">
      <w:pPr>
        <w:pStyle w:val="Akapitzlist1"/>
        <w:widowControl w:val="0"/>
        <w:numPr>
          <w:ilvl w:val="0"/>
          <w:numId w:val="24"/>
        </w:numPr>
        <w:tabs>
          <w:tab w:val="left" w:pos="204"/>
        </w:tabs>
        <w:spacing w:after="0" w:line="100" w:lineRule="atLeast"/>
        <w:ind w:left="284" w:hanging="284"/>
        <w:jc w:val="both"/>
        <w:rPr>
          <w:rFonts w:ascii="Arial Narrow" w:hAnsi="Arial Narrow"/>
          <w:sz w:val="20"/>
          <w:szCs w:val="20"/>
        </w:rPr>
      </w:pPr>
      <w:r>
        <w:rPr>
          <w:rFonts w:ascii="Arial Narrow" w:hAnsi="Arial Narrow"/>
          <w:sz w:val="20"/>
          <w:szCs w:val="20"/>
        </w:rPr>
        <w:t>Wykonawca zobowiązuje się do ubezpieczenia od odpowiedzialności cywilnej w zakresie prowadzonej działalności związanej z przedmiotem zamówienia przez cały okres realizacji przedmiotu umowy.</w:t>
      </w:r>
    </w:p>
    <w:p w14:paraId="26A30A87" w14:textId="77777777" w:rsidR="000D4D11" w:rsidRDefault="000D4D11" w:rsidP="000D4D11">
      <w:pPr>
        <w:widowControl w:val="0"/>
        <w:tabs>
          <w:tab w:val="left" w:pos="374"/>
        </w:tabs>
        <w:ind w:left="374" w:hanging="374"/>
        <w:jc w:val="both"/>
        <w:rPr>
          <w:rFonts w:ascii="Arial Narrow" w:hAnsi="Arial Narrow"/>
          <w:b/>
          <w:sz w:val="20"/>
          <w:szCs w:val="20"/>
        </w:rPr>
      </w:pPr>
      <w:r>
        <w:rPr>
          <w:rFonts w:ascii="Arial Narrow" w:hAnsi="Arial Narrow"/>
          <w:sz w:val="20"/>
          <w:szCs w:val="20"/>
        </w:rPr>
        <w:t>2. Wykonawca obowiązany jest okazać Zamawiającemu (na żądanie) właściwe polisy wraz z aktualnymi ogólnymi warunkami ubezpieczeń.</w:t>
      </w:r>
    </w:p>
    <w:p w14:paraId="57D79D08" w14:textId="77777777" w:rsidR="000D4D11" w:rsidRDefault="000D4D11" w:rsidP="000D4D11">
      <w:pPr>
        <w:widowControl w:val="0"/>
        <w:tabs>
          <w:tab w:val="left" w:pos="374"/>
        </w:tabs>
        <w:jc w:val="center"/>
        <w:rPr>
          <w:rFonts w:ascii="Arial Narrow" w:hAnsi="Arial Narrow"/>
          <w:b/>
          <w:sz w:val="20"/>
          <w:szCs w:val="20"/>
        </w:rPr>
      </w:pPr>
      <w:r>
        <w:rPr>
          <w:rFonts w:ascii="Arial Narrow" w:hAnsi="Arial Narrow"/>
          <w:b/>
          <w:sz w:val="20"/>
          <w:szCs w:val="20"/>
        </w:rPr>
        <w:t>§ 15</w:t>
      </w:r>
    </w:p>
    <w:p w14:paraId="05B01A65" w14:textId="77777777" w:rsidR="000D4D11" w:rsidRDefault="000D4D11" w:rsidP="000D4D11">
      <w:pPr>
        <w:widowControl w:val="0"/>
        <w:tabs>
          <w:tab w:val="left" w:pos="374"/>
        </w:tabs>
        <w:jc w:val="center"/>
        <w:rPr>
          <w:rFonts w:ascii="Arial Narrow" w:hAnsi="Arial Narrow" w:cs="Arial"/>
          <w:sz w:val="20"/>
          <w:szCs w:val="20"/>
        </w:rPr>
      </w:pPr>
      <w:r>
        <w:rPr>
          <w:rFonts w:ascii="Arial Narrow" w:hAnsi="Arial Narrow"/>
          <w:b/>
          <w:sz w:val="20"/>
          <w:szCs w:val="20"/>
        </w:rPr>
        <w:t>Klauzula informacyjna dotycząca RODO</w:t>
      </w:r>
    </w:p>
    <w:p w14:paraId="4FF14A0A" w14:textId="77777777" w:rsidR="000D4D11" w:rsidRDefault="000D4D11" w:rsidP="000D4D11">
      <w:pPr>
        <w:jc w:val="both"/>
        <w:rPr>
          <w:rFonts w:ascii="Arial Narrow" w:hAnsi="Arial Narrow" w:cs="Arial"/>
          <w:sz w:val="20"/>
          <w:szCs w:val="20"/>
        </w:rPr>
      </w:pPr>
      <w:r>
        <w:rPr>
          <w:rFonts w:ascii="Arial Narrow" w:hAnsi="Arial Narrow" w:cs="Arial"/>
          <w:sz w:val="20"/>
          <w:szCs w:val="20"/>
        </w:rPr>
        <w:t xml:space="preserve">Zgodnie z art.13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04.05.2016), dalej „RODO”, informuję, że: </w:t>
      </w:r>
    </w:p>
    <w:p w14:paraId="76B2480F"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sz w:val="20"/>
          <w:szCs w:val="20"/>
        </w:rPr>
        <w:t>Administratorem Pani/Pana danych osobowych jest Wójt Gminy Bobrowice, Bobrowice nr 131, 66-627 Bobrowice, tel. (68) 391 32 80, sekretariat@bobrowice.pl</w:t>
      </w:r>
      <w:r>
        <w:rPr>
          <w:rFonts w:ascii="Arial Narrow" w:hAnsi="Arial Narrow" w:cs="Arial"/>
          <w:i/>
          <w:sz w:val="20"/>
          <w:szCs w:val="20"/>
        </w:rPr>
        <w:t>;</w:t>
      </w:r>
    </w:p>
    <w:p w14:paraId="30834CE7"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Administrator wyznaczył Inspektora Ochrony Danych Osobowych, z którym można się kontaktować mailowo pod adresem: ewidencja@bobrowice.pl oraz telefonicznie (68) 391 92 26 ;</w:t>
      </w:r>
    </w:p>
    <w:p w14:paraId="382A11A9"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Pani/Pana dane osobowe przetwarzane będą na podstawie art. 6 ust. 1 lit. c</w:t>
      </w:r>
      <w:r>
        <w:rPr>
          <w:rFonts w:ascii="Arial Narrow" w:hAnsi="Arial Narrow" w:cs="Arial"/>
          <w:i/>
          <w:color w:val="000000"/>
          <w:sz w:val="20"/>
          <w:szCs w:val="20"/>
        </w:rPr>
        <w:t xml:space="preserve"> </w:t>
      </w:r>
      <w:r>
        <w:rPr>
          <w:rFonts w:ascii="Arial Narrow" w:hAnsi="Arial Narrow" w:cs="Arial"/>
          <w:color w:val="000000"/>
          <w:sz w:val="20"/>
          <w:szCs w:val="20"/>
        </w:rPr>
        <w:t>RODO w celu związanym z realizacją niniejszego zamówienia publicznego.</w:t>
      </w:r>
    </w:p>
    <w:p w14:paraId="40F44EC5"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 xml:space="preserve">Odbiorcami Pani/Pana danych osobowych będą osoby lub podmioty, którym udostępniona zostanie dokumentacja postępowania w oparciu o art. 8 oraz art. 96 ust. 3 ustawy z dnia 29 stycznia 2004 r. – Prawo zamówień publicznych (Dz. U. z 2018 r. poz. 1986 ze zm.), dalej „ustawa </w:t>
      </w:r>
      <w:proofErr w:type="spellStart"/>
      <w:r>
        <w:rPr>
          <w:rFonts w:ascii="Arial Narrow" w:hAnsi="Arial Narrow" w:cs="Arial"/>
          <w:color w:val="000000"/>
          <w:sz w:val="20"/>
          <w:szCs w:val="20"/>
        </w:rPr>
        <w:t>Pzp</w:t>
      </w:r>
      <w:proofErr w:type="spellEnd"/>
      <w:r>
        <w:rPr>
          <w:rFonts w:ascii="Arial Narrow" w:hAnsi="Arial Narrow" w:cs="Arial"/>
          <w:color w:val="000000"/>
          <w:sz w:val="20"/>
          <w:szCs w:val="20"/>
        </w:rPr>
        <w:t>”; Dane mogą być przekazywane instytucjom oraz osobom biorącym udział w procesie budowlanym oraz organom zgodnie z obowiązującymi przepisami prawa.</w:t>
      </w:r>
    </w:p>
    <w:p w14:paraId="777EB541"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lastRenderedPageBreak/>
        <w:t xml:space="preserve">Pani/Pana dane osobowe będą przechowywane zgodnie z art. 97 ust. 1 ustawy </w:t>
      </w:r>
      <w:proofErr w:type="spellStart"/>
      <w:r>
        <w:rPr>
          <w:rFonts w:ascii="Arial Narrow" w:hAnsi="Arial Narrow" w:cs="Arial"/>
          <w:color w:val="000000"/>
          <w:sz w:val="20"/>
          <w:szCs w:val="20"/>
        </w:rPr>
        <w:t>Pzp</w:t>
      </w:r>
      <w:proofErr w:type="spellEnd"/>
      <w:r>
        <w:rPr>
          <w:rFonts w:ascii="Arial Narrow" w:hAnsi="Arial Narrow" w:cs="Arial"/>
          <w:color w:val="000000"/>
          <w:sz w:val="20"/>
          <w:szCs w:val="20"/>
        </w:rPr>
        <w:t xml:space="preserve">, przez okres 4 lat od dnia zakończenia postępowania o udzielenie zamówienia, a po tym czasie przez okres oraz w zakresie wynikającym z przepisów o archiwizacji oraz wymaganym w przepisach powszechnie obowiązującego prawa. </w:t>
      </w:r>
    </w:p>
    <w:p w14:paraId="52FC68B6"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 xml:space="preserve">Obowiązek podania przez Panią/Pana danych osobowych bezpośrednio Pani/Pana dotyczących jest wymogiem ustawowym określonym w przepisach ustawy </w:t>
      </w:r>
      <w:proofErr w:type="spellStart"/>
      <w:r>
        <w:rPr>
          <w:rFonts w:ascii="Arial Narrow" w:hAnsi="Arial Narrow" w:cs="Arial"/>
          <w:color w:val="000000"/>
          <w:sz w:val="20"/>
          <w:szCs w:val="20"/>
        </w:rPr>
        <w:t>Pzp</w:t>
      </w:r>
      <w:proofErr w:type="spellEnd"/>
      <w:r>
        <w:rPr>
          <w:rFonts w:ascii="Arial Narrow" w:hAnsi="Arial Narrow" w:cs="Arial"/>
          <w:color w:val="000000"/>
          <w:sz w:val="20"/>
          <w:szCs w:val="20"/>
        </w:rPr>
        <w:t xml:space="preserve">, związanym z udziałem w postępowaniu o udzielenie zamówienia publicznego; konsekwencje niepodania określonych danych wynikają z ustawy </w:t>
      </w:r>
      <w:proofErr w:type="spellStart"/>
      <w:r>
        <w:rPr>
          <w:rFonts w:ascii="Arial Narrow" w:hAnsi="Arial Narrow" w:cs="Arial"/>
          <w:color w:val="000000"/>
          <w:sz w:val="20"/>
          <w:szCs w:val="20"/>
        </w:rPr>
        <w:t>Pzp</w:t>
      </w:r>
      <w:proofErr w:type="spellEnd"/>
      <w:r>
        <w:rPr>
          <w:rFonts w:ascii="Arial Narrow" w:hAnsi="Arial Narrow" w:cs="Arial"/>
          <w:color w:val="000000"/>
          <w:sz w:val="20"/>
          <w:szCs w:val="20"/>
        </w:rPr>
        <w:t xml:space="preserve">;  </w:t>
      </w:r>
    </w:p>
    <w:p w14:paraId="3849EFC0"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W odniesieniu do Pani/Pana danych osobowych decyzje nie będą podejmowane w sposób zautomatyzowany, stosowanie do art. 22 RODO;</w:t>
      </w:r>
    </w:p>
    <w:p w14:paraId="077F663B"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Posiada Pani/Pan:</w:t>
      </w:r>
    </w:p>
    <w:p w14:paraId="3D8191DE" w14:textId="77777777" w:rsidR="000D4D11" w:rsidRDefault="000D4D11" w:rsidP="000D4D11">
      <w:pPr>
        <w:pStyle w:val="Akapitzlist1"/>
        <w:numPr>
          <w:ilvl w:val="0"/>
          <w:numId w:val="25"/>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na podstawie art. 15 RODO prawo dostępu do danych osobowych Pani/Pana dotyczących;</w:t>
      </w:r>
    </w:p>
    <w:p w14:paraId="2EC5C079" w14:textId="77777777" w:rsidR="000D4D11" w:rsidRDefault="000D4D11" w:rsidP="000D4D11">
      <w:pPr>
        <w:pStyle w:val="Akapitzlist1"/>
        <w:numPr>
          <w:ilvl w:val="0"/>
          <w:numId w:val="25"/>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 xml:space="preserve">na podstawie art. 16 RODO prawo do sprostowania Pani/Pana danych osobowych </w:t>
      </w:r>
      <w:r>
        <w:rPr>
          <w:rFonts w:ascii="Arial Narrow" w:hAnsi="Arial Narrow" w:cs="Arial"/>
          <w:b/>
          <w:color w:val="000000"/>
          <w:sz w:val="20"/>
          <w:szCs w:val="20"/>
          <w:vertAlign w:val="superscript"/>
        </w:rPr>
        <w:t>**</w:t>
      </w:r>
      <w:r>
        <w:rPr>
          <w:rFonts w:ascii="Arial Narrow" w:hAnsi="Arial Narrow" w:cs="Arial"/>
          <w:color w:val="000000"/>
          <w:sz w:val="20"/>
          <w:szCs w:val="20"/>
        </w:rPr>
        <w:t>;</w:t>
      </w:r>
    </w:p>
    <w:p w14:paraId="7375BF17" w14:textId="77777777" w:rsidR="000D4D11" w:rsidRDefault="000D4D11" w:rsidP="000D4D11">
      <w:pPr>
        <w:pStyle w:val="Akapitzlist1"/>
        <w:numPr>
          <w:ilvl w:val="0"/>
          <w:numId w:val="25"/>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 xml:space="preserve">na podstawie art. 18 RODO prawo żądania od administratora ograniczenia przetwarzania danych osobowych z zastrzeżeniem przypadków, o których mowa w art. 18 ust. 2 RODO ***;  </w:t>
      </w:r>
    </w:p>
    <w:p w14:paraId="0730CD18" w14:textId="77777777" w:rsidR="000D4D11" w:rsidRDefault="000D4D11" w:rsidP="000D4D11">
      <w:pPr>
        <w:pStyle w:val="Akapitzlist1"/>
        <w:numPr>
          <w:ilvl w:val="0"/>
          <w:numId w:val="25"/>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prawo do wniesienia skargi do Prezesa Urzędu Ochrony Danych Osobowych, gdy uzna Pani/Pan, że przetwarzanie danych osobowych Pani/Pana dotyczących narusza przepisy RODO;</w:t>
      </w:r>
    </w:p>
    <w:p w14:paraId="7638CF62"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Nie przysługuje Pani/Panu:</w:t>
      </w:r>
    </w:p>
    <w:p w14:paraId="7C78CF3F" w14:textId="77777777" w:rsidR="000D4D11" w:rsidRDefault="000D4D11" w:rsidP="000D4D11">
      <w:pPr>
        <w:pStyle w:val="Akapitzlist1"/>
        <w:numPr>
          <w:ilvl w:val="0"/>
          <w:numId w:val="26"/>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w związku z art. 17 ust. 3 lit. b, d lub e RODO prawo do usunięcia danych osobowych;</w:t>
      </w:r>
    </w:p>
    <w:p w14:paraId="41B38C69" w14:textId="77777777" w:rsidR="000D4D11" w:rsidRDefault="000D4D11" w:rsidP="000D4D11">
      <w:pPr>
        <w:pStyle w:val="Akapitzlist1"/>
        <w:numPr>
          <w:ilvl w:val="0"/>
          <w:numId w:val="26"/>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prawo do przenoszenia danych osobowych, o którym mowa w art. 20 RODO;</w:t>
      </w:r>
    </w:p>
    <w:p w14:paraId="201E80F9" w14:textId="77777777" w:rsidR="000D4D11" w:rsidRDefault="000D4D11" w:rsidP="000D4D11">
      <w:pPr>
        <w:pStyle w:val="Akapitzlist1"/>
        <w:numPr>
          <w:ilvl w:val="0"/>
          <w:numId w:val="26"/>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na podstawie art. 21 RODO prawo sprzeciwu, wobec przetwarzania danych osobowych, gdyż podstawą prawną przetwarzania Pani/Pana danych osobowych jest art. 6 ust. 1 lit. c RODO.</w:t>
      </w:r>
      <w:r>
        <w:rPr>
          <w:rFonts w:ascii="Arial Narrow" w:hAnsi="Arial Narrow" w:cs="Arial"/>
          <w:color w:val="000000"/>
          <w:sz w:val="18"/>
          <w:szCs w:val="18"/>
        </w:rPr>
        <w:t xml:space="preserve"> </w:t>
      </w:r>
    </w:p>
    <w:p w14:paraId="4D46885A" w14:textId="77777777" w:rsidR="000D4D11" w:rsidRDefault="000D4D11" w:rsidP="000D4D11">
      <w:pPr>
        <w:pStyle w:val="Akapitzlist1"/>
        <w:spacing w:after="0" w:line="100" w:lineRule="atLeast"/>
        <w:ind w:left="0"/>
        <w:jc w:val="both"/>
        <w:rPr>
          <w:rFonts w:ascii="Arial Narrow" w:hAnsi="Arial Narrow"/>
          <w:b/>
          <w:sz w:val="20"/>
          <w:szCs w:val="20"/>
        </w:rPr>
      </w:pPr>
      <w:r>
        <w:rPr>
          <w:rFonts w:ascii="Arial Narrow" w:hAnsi="Arial Narrow" w:cs="Arial"/>
          <w:color w:val="000000"/>
          <w:sz w:val="20"/>
          <w:szCs w:val="20"/>
        </w:rPr>
        <w:t>10.Podanie danych jest dobrowolne, a w relacjach umownych stanowi wymóg zawarcia i realizacji umowy.</w:t>
      </w:r>
    </w:p>
    <w:p w14:paraId="25E9D1DE" w14:textId="77777777" w:rsidR="000D4D11" w:rsidRDefault="000D4D11" w:rsidP="000D4D11">
      <w:pPr>
        <w:widowControl w:val="0"/>
        <w:tabs>
          <w:tab w:val="left" w:pos="374"/>
        </w:tabs>
        <w:jc w:val="center"/>
        <w:rPr>
          <w:rFonts w:ascii="Arial Narrow" w:hAnsi="Arial Narrow"/>
          <w:b/>
          <w:sz w:val="20"/>
          <w:szCs w:val="20"/>
        </w:rPr>
      </w:pPr>
    </w:p>
    <w:p w14:paraId="1624FE14" w14:textId="77777777" w:rsidR="000D4D11" w:rsidRDefault="000D4D11" w:rsidP="000D4D11">
      <w:pPr>
        <w:widowControl w:val="0"/>
        <w:tabs>
          <w:tab w:val="left" w:pos="374"/>
        </w:tabs>
        <w:jc w:val="center"/>
        <w:rPr>
          <w:rFonts w:ascii="Arial Narrow" w:hAnsi="Arial Narrow"/>
          <w:sz w:val="20"/>
          <w:szCs w:val="20"/>
        </w:rPr>
      </w:pPr>
      <w:r>
        <w:rPr>
          <w:rFonts w:ascii="Arial Narrow" w:hAnsi="Arial Narrow"/>
          <w:b/>
          <w:sz w:val="20"/>
          <w:szCs w:val="20"/>
        </w:rPr>
        <w:t>§ 16</w:t>
      </w:r>
    </w:p>
    <w:p w14:paraId="2434033C" w14:textId="77777777" w:rsidR="000D4D11" w:rsidRDefault="000D4D11" w:rsidP="000D4D11">
      <w:pPr>
        <w:widowControl w:val="0"/>
        <w:tabs>
          <w:tab w:val="left" w:pos="374"/>
        </w:tabs>
        <w:jc w:val="both"/>
        <w:rPr>
          <w:rFonts w:ascii="Arial Narrow" w:hAnsi="Arial Narrow"/>
          <w:b/>
          <w:sz w:val="20"/>
          <w:szCs w:val="20"/>
        </w:rPr>
      </w:pPr>
      <w:r>
        <w:rPr>
          <w:rFonts w:ascii="Arial Narrow" w:hAnsi="Arial Narrow"/>
          <w:sz w:val="20"/>
          <w:szCs w:val="20"/>
        </w:rPr>
        <w:t>Wykonawca oświadcza, że wypełnia obowiązki informacyjne przewidziane w art. 13 lub art. 14 RODO wobec osób fizycznych, od których dane osobowe bezpośrednio lub pośrednio pozyskuje w celu realizacji niniejszej umowy.</w:t>
      </w:r>
    </w:p>
    <w:p w14:paraId="7A6CD096" w14:textId="77777777" w:rsidR="000D4D11" w:rsidRDefault="000D4D11" w:rsidP="000D4D11">
      <w:pPr>
        <w:widowControl w:val="0"/>
        <w:tabs>
          <w:tab w:val="left" w:pos="374"/>
        </w:tabs>
        <w:jc w:val="center"/>
        <w:rPr>
          <w:rFonts w:ascii="Arial Narrow" w:hAnsi="Arial Narrow"/>
          <w:b/>
          <w:sz w:val="20"/>
          <w:szCs w:val="20"/>
        </w:rPr>
      </w:pPr>
    </w:p>
    <w:p w14:paraId="3B8B08BF" w14:textId="77777777" w:rsidR="000D4D11" w:rsidRDefault="000D4D11" w:rsidP="000D4D11">
      <w:pPr>
        <w:widowControl w:val="0"/>
        <w:tabs>
          <w:tab w:val="left" w:pos="374"/>
        </w:tabs>
        <w:jc w:val="center"/>
        <w:rPr>
          <w:rFonts w:ascii="Arial Narrow" w:hAnsi="Arial Narrow"/>
          <w:b/>
          <w:sz w:val="20"/>
          <w:szCs w:val="20"/>
        </w:rPr>
      </w:pPr>
      <w:r>
        <w:rPr>
          <w:rFonts w:ascii="Arial Narrow" w:hAnsi="Arial Narrow"/>
          <w:b/>
          <w:sz w:val="20"/>
          <w:szCs w:val="20"/>
        </w:rPr>
        <w:t>§ 17</w:t>
      </w:r>
    </w:p>
    <w:p w14:paraId="5FDB63C6" w14:textId="77777777" w:rsidR="000D4D11" w:rsidRDefault="000D4D11" w:rsidP="000D4D11">
      <w:pPr>
        <w:widowControl w:val="0"/>
        <w:tabs>
          <w:tab w:val="left" w:pos="374"/>
        </w:tabs>
        <w:jc w:val="center"/>
        <w:rPr>
          <w:rFonts w:ascii="Arial Narrow" w:hAnsi="Arial Narrow"/>
          <w:sz w:val="20"/>
          <w:szCs w:val="20"/>
        </w:rPr>
      </w:pPr>
      <w:r>
        <w:rPr>
          <w:rFonts w:ascii="Arial Narrow" w:hAnsi="Arial Narrow"/>
          <w:b/>
          <w:sz w:val="20"/>
          <w:szCs w:val="20"/>
        </w:rPr>
        <w:t>Postanowienia końcowe</w:t>
      </w:r>
    </w:p>
    <w:p w14:paraId="7E8F7B57" w14:textId="77777777" w:rsidR="000D4D11" w:rsidRDefault="000D4D11" w:rsidP="000D4D11">
      <w:pPr>
        <w:widowControl w:val="0"/>
        <w:tabs>
          <w:tab w:val="left" w:pos="379"/>
        </w:tabs>
        <w:spacing w:line="266" w:lineRule="exact"/>
        <w:ind w:left="379" w:hanging="379"/>
        <w:jc w:val="both"/>
        <w:rPr>
          <w:rFonts w:ascii="Arial Narrow" w:hAnsi="Arial Narrow"/>
          <w:sz w:val="20"/>
          <w:szCs w:val="20"/>
        </w:rPr>
      </w:pPr>
      <w:r>
        <w:rPr>
          <w:rFonts w:ascii="Arial Narrow" w:hAnsi="Arial Narrow"/>
          <w:sz w:val="20"/>
          <w:szCs w:val="20"/>
        </w:rPr>
        <w:t>1.</w:t>
      </w:r>
      <w:r>
        <w:rPr>
          <w:rFonts w:ascii="Arial Narrow" w:hAnsi="Arial Narrow"/>
          <w:sz w:val="20"/>
          <w:szCs w:val="20"/>
        </w:rPr>
        <w:tab/>
        <w:t>Wykonawca we własnym zakresie powierza roboty specjalistyczne podwykonawcom, za działanie których bierze pełną odpowiedzialność. Zamawiającemu przysługuje prawo żądania od Wykonawcy zmiany podwykonawcy, jeżeli ten realizuje roboty w sposób wadliwy, niezgodny z założeniami i przepisami.</w:t>
      </w:r>
    </w:p>
    <w:p w14:paraId="617BC5B2" w14:textId="77777777" w:rsidR="000D4D11" w:rsidRDefault="000D4D11" w:rsidP="000D4D11">
      <w:pPr>
        <w:widowControl w:val="0"/>
        <w:tabs>
          <w:tab w:val="left" w:pos="374"/>
        </w:tabs>
        <w:spacing w:line="266" w:lineRule="exact"/>
        <w:ind w:left="374" w:hanging="374"/>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t>Strony wyznaczają swoich przedstawicieli na budowie:</w:t>
      </w:r>
    </w:p>
    <w:p w14:paraId="645C18B3" w14:textId="77777777" w:rsidR="000D4D11" w:rsidRDefault="000D4D11" w:rsidP="000D4D11">
      <w:pPr>
        <w:widowControl w:val="0"/>
        <w:tabs>
          <w:tab w:val="left" w:pos="374"/>
        </w:tabs>
        <w:spacing w:line="266" w:lineRule="exact"/>
        <w:ind w:left="374" w:hanging="14"/>
        <w:jc w:val="both"/>
        <w:rPr>
          <w:rFonts w:ascii="Arial Narrow" w:hAnsi="Arial Narrow"/>
          <w:sz w:val="20"/>
          <w:szCs w:val="20"/>
        </w:rPr>
      </w:pPr>
      <w:r>
        <w:rPr>
          <w:rFonts w:ascii="Arial Narrow" w:hAnsi="Arial Narrow"/>
          <w:sz w:val="20"/>
          <w:szCs w:val="20"/>
        </w:rPr>
        <w:t>2.1.</w:t>
      </w:r>
      <w:r>
        <w:rPr>
          <w:rFonts w:ascii="Arial Narrow" w:hAnsi="Arial Narrow"/>
          <w:sz w:val="20"/>
          <w:szCs w:val="20"/>
        </w:rPr>
        <w:tab/>
        <w:t>Zamawiający: ..........................................</w:t>
      </w:r>
    </w:p>
    <w:p w14:paraId="3C2C7F77" w14:textId="77777777" w:rsidR="000D4D11" w:rsidRDefault="000D4D11" w:rsidP="000D4D11">
      <w:pPr>
        <w:widowControl w:val="0"/>
        <w:tabs>
          <w:tab w:val="left" w:pos="374"/>
        </w:tabs>
        <w:spacing w:line="266" w:lineRule="exact"/>
        <w:ind w:left="374" w:hanging="14"/>
        <w:jc w:val="both"/>
        <w:rPr>
          <w:rFonts w:ascii="Arial Narrow" w:hAnsi="Arial Narrow"/>
          <w:sz w:val="20"/>
          <w:szCs w:val="20"/>
        </w:rPr>
      </w:pPr>
      <w:r>
        <w:rPr>
          <w:rFonts w:ascii="Arial Narrow" w:hAnsi="Arial Narrow"/>
          <w:sz w:val="20"/>
          <w:szCs w:val="20"/>
        </w:rPr>
        <w:t>2.2.</w:t>
      </w:r>
      <w:r>
        <w:rPr>
          <w:rFonts w:ascii="Arial Narrow" w:hAnsi="Arial Narrow"/>
          <w:sz w:val="20"/>
          <w:szCs w:val="20"/>
        </w:rPr>
        <w:tab/>
        <w:t>Wykonawca: ..............................................</w:t>
      </w:r>
    </w:p>
    <w:p w14:paraId="1222DC6A" w14:textId="77777777" w:rsidR="000D4D11" w:rsidRDefault="000D4D11" w:rsidP="000D4D11">
      <w:pPr>
        <w:widowControl w:val="0"/>
        <w:tabs>
          <w:tab w:val="left" w:pos="379"/>
        </w:tabs>
        <w:spacing w:line="266" w:lineRule="exact"/>
        <w:ind w:left="379" w:hanging="14"/>
        <w:jc w:val="both"/>
        <w:rPr>
          <w:rFonts w:ascii="Arial Narrow" w:hAnsi="Arial Narrow"/>
          <w:sz w:val="20"/>
          <w:szCs w:val="20"/>
        </w:rPr>
      </w:pPr>
      <w:r>
        <w:rPr>
          <w:rFonts w:ascii="Arial Narrow" w:hAnsi="Arial Narrow"/>
          <w:sz w:val="20"/>
          <w:szCs w:val="20"/>
        </w:rPr>
        <w:t>2.3.</w:t>
      </w:r>
      <w:r>
        <w:rPr>
          <w:rFonts w:ascii="Arial Narrow" w:hAnsi="Arial Narrow"/>
          <w:sz w:val="20"/>
          <w:szCs w:val="20"/>
        </w:rPr>
        <w:tab/>
        <w:t xml:space="preserve">Zamawiający oświadcza, ze powołany przez niego Inspektor Nadzoru będzie działał w ramach zawartej umowy. </w:t>
      </w:r>
    </w:p>
    <w:p w14:paraId="5E6E7C5D" w14:textId="77777777" w:rsidR="000D4D11" w:rsidRDefault="000D4D11" w:rsidP="000D4D11">
      <w:pPr>
        <w:widowControl w:val="0"/>
        <w:tabs>
          <w:tab w:val="left" w:pos="374"/>
        </w:tabs>
        <w:spacing w:line="266" w:lineRule="exact"/>
        <w:ind w:left="374" w:hanging="374"/>
        <w:jc w:val="both"/>
        <w:rPr>
          <w:rFonts w:ascii="Arial Narrow" w:hAnsi="Arial Narrow"/>
          <w:sz w:val="20"/>
        </w:rPr>
      </w:pPr>
      <w:r>
        <w:rPr>
          <w:rFonts w:ascii="Arial Narrow" w:hAnsi="Arial Narrow"/>
          <w:sz w:val="20"/>
          <w:szCs w:val="20"/>
        </w:rPr>
        <w:t>3.</w:t>
      </w:r>
      <w:r>
        <w:rPr>
          <w:rFonts w:ascii="Arial Narrow" w:hAnsi="Arial Narrow"/>
          <w:sz w:val="20"/>
          <w:szCs w:val="20"/>
        </w:rPr>
        <w:tab/>
        <w:t>Ewentualne spory będą rozstrzygane przez sąd właściwy dla siedziby Zamawiającego.</w:t>
      </w:r>
    </w:p>
    <w:p w14:paraId="4FA5DBEB" w14:textId="77777777" w:rsidR="000D4D11" w:rsidRDefault="000D4D11" w:rsidP="000D4D11">
      <w:pPr>
        <w:pStyle w:val="Tekstpodstawowywcity31"/>
        <w:ind w:hanging="360"/>
        <w:rPr>
          <w:rFonts w:ascii="Arial Narrow" w:hAnsi="Arial Narrow"/>
          <w:sz w:val="20"/>
        </w:rPr>
      </w:pPr>
      <w:r>
        <w:rPr>
          <w:rFonts w:ascii="Arial Narrow" w:hAnsi="Arial Narrow"/>
          <w:sz w:val="20"/>
        </w:rPr>
        <w:t>4.</w:t>
      </w:r>
      <w:r>
        <w:rPr>
          <w:rFonts w:ascii="Arial Narrow" w:hAnsi="Arial Narrow"/>
          <w:sz w:val="20"/>
        </w:rPr>
        <w:tab/>
        <w:t>W sprawach, których nie reguluje niniejsza umowa, będą miały zastosowanie odpowiednie przepisy ustawy Prawo zamówień publicznych, Prawa budowlanego, kodeksu cywilnego, kodeksu postępowania cywilnego wraz z aktami wykonawczymi.</w:t>
      </w:r>
    </w:p>
    <w:p w14:paraId="28F2A1EF" w14:textId="77777777" w:rsidR="000D4D11" w:rsidRPr="001527D2" w:rsidRDefault="000D4D11" w:rsidP="000D4D11">
      <w:pPr>
        <w:pStyle w:val="Tekstpodstawowywcity31"/>
        <w:ind w:hanging="360"/>
        <w:rPr>
          <w:rFonts w:ascii="Arial Narrow" w:hAnsi="Arial Narrow"/>
          <w:sz w:val="20"/>
        </w:rPr>
      </w:pPr>
      <w:r>
        <w:rPr>
          <w:rFonts w:ascii="Arial Narrow" w:hAnsi="Arial Narrow"/>
          <w:sz w:val="20"/>
        </w:rPr>
        <w:t xml:space="preserve">5.      </w:t>
      </w:r>
      <w:r w:rsidRPr="001527D2">
        <w:rPr>
          <w:rFonts w:ascii="Arial Narrow" w:hAnsi="Arial Narrow"/>
          <w:sz w:val="20"/>
        </w:rPr>
        <w:t>Niniejszą umowę wraz z załącznikami sporządzono w 3 (trzech) jednobrzmiących egzemplarzach - jeden dla Wykonawcy, a dwa dla Zamawiającego.</w:t>
      </w:r>
    </w:p>
    <w:p w14:paraId="7F3B2650" w14:textId="77777777" w:rsidR="000D4D11" w:rsidRDefault="000D4D11" w:rsidP="000D4D11">
      <w:pPr>
        <w:widowControl w:val="0"/>
        <w:tabs>
          <w:tab w:val="left" w:pos="374"/>
        </w:tabs>
        <w:jc w:val="center"/>
        <w:rPr>
          <w:rFonts w:ascii="Arial Narrow" w:hAnsi="Arial Narrow"/>
          <w:b/>
          <w:sz w:val="20"/>
          <w:szCs w:val="20"/>
        </w:rPr>
      </w:pPr>
    </w:p>
    <w:p w14:paraId="1B39B8C3" w14:textId="77777777" w:rsidR="000D4D11" w:rsidRDefault="000D4D11" w:rsidP="000D4D11">
      <w:pPr>
        <w:widowControl w:val="0"/>
        <w:tabs>
          <w:tab w:val="left" w:pos="374"/>
        </w:tabs>
        <w:jc w:val="center"/>
        <w:rPr>
          <w:rFonts w:ascii="Arial Narrow" w:hAnsi="Arial Narrow"/>
          <w:sz w:val="20"/>
          <w:szCs w:val="20"/>
        </w:rPr>
      </w:pPr>
      <w:r>
        <w:rPr>
          <w:rFonts w:ascii="Arial Narrow" w:hAnsi="Arial Narrow"/>
          <w:b/>
          <w:sz w:val="20"/>
          <w:szCs w:val="20"/>
        </w:rPr>
        <w:t>§ 18</w:t>
      </w:r>
    </w:p>
    <w:p w14:paraId="1071C152" w14:textId="77777777" w:rsidR="000D4D11" w:rsidRDefault="000D4D11" w:rsidP="000D4D11">
      <w:pPr>
        <w:rPr>
          <w:rFonts w:ascii="Arial Narrow" w:hAnsi="Arial Narrow"/>
          <w:sz w:val="20"/>
          <w:szCs w:val="20"/>
        </w:rPr>
      </w:pPr>
      <w:r>
        <w:rPr>
          <w:rFonts w:ascii="Arial Narrow" w:hAnsi="Arial Narrow"/>
          <w:sz w:val="20"/>
          <w:szCs w:val="20"/>
        </w:rPr>
        <w:t>Integralną część niniejszej umowy stanowią:</w:t>
      </w:r>
    </w:p>
    <w:p w14:paraId="77122E45" w14:textId="77777777" w:rsidR="000D4D11" w:rsidRDefault="000D4D11" w:rsidP="000D4D11">
      <w:pPr>
        <w:rPr>
          <w:rFonts w:ascii="Arial Narrow" w:hAnsi="Arial Narrow"/>
          <w:sz w:val="20"/>
          <w:szCs w:val="20"/>
        </w:rPr>
      </w:pPr>
      <w:r>
        <w:rPr>
          <w:rFonts w:ascii="Arial Narrow" w:hAnsi="Arial Narrow"/>
          <w:sz w:val="20"/>
          <w:szCs w:val="20"/>
        </w:rPr>
        <w:t xml:space="preserve">1.Oferta wykonawcy. </w:t>
      </w:r>
    </w:p>
    <w:p w14:paraId="0F85F1D9" w14:textId="77777777" w:rsidR="000D4D11" w:rsidRDefault="000D4D11" w:rsidP="000D4D11">
      <w:pPr>
        <w:rPr>
          <w:rFonts w:ascii="Arial Narrow" w:hAnsi="Arial Narrow"/>
          <w:sz w:val="20"/>
          <w:szCs w:val="20"/>
        </w:rPr>
      </w:pPr>
      <w:r>
        <w:rPr>
          <w:rFonts w:ascii="Arial Narrow" w:hAnsi="Arial Narrow"/>
          <w:sz w:val="20"/>
          <w:szCs w:val="20"/>
        </w:rPr>
        <w:t>2. Dokument gwarancyjny.</w:t>
      </w:r>
    </w:p>
    <w:p w14:paraId="209BD126" w14:textId="77777777" w:rsidR="000D4D11" w:rsidRDefault="000D4D11" w:rsidP="000D4D11">
      <w:pPr>
        <w:rPr>
          <w:rFonts w:ascii="Arial Narrow" w:hAnsi="Arial Narrow"/>
          <w:sz w:val="20"/>
          <w:szCs w:val="20"/>
        </w:rPr>
      </w:pPr>
      <w:r>
        <w:rPr>
          <w:rFonts w:ascii="Arial Narrow" w:hAnsi="Arial Narrow"/>
          <w:sz w:val="20"/>
          <w:szCs w:val="20"/>
        </w:rPr>
        <w:t>3. Dokumentacja projektowa.</w:t>
      </w:r>
    </w:p>
    <w:p w14:paraId="14B364F1" w14:textId="77777777" w:rsidR="000D4D11" w:rsidRDefault="000D4D11" w:rsidP="000D4D11">
      <w:pPr>
        <w:rPr>
          <w:rFonts w:ascii="Arial Narrow" w:hAnsi="Arial Narrow"/>
          <w:sz w:val="20"/>
          <w:szCs w:val="20"/>
        </w:rPr>
      </w:pPr>
      <w:r>
        <w:rPr>
          <w:rFonts w:ascii="Arial Narrow" w:hAnsi="Arial Narrow"/>
          <w:sz w:val="20"/>
          <w:szCs w:val="20"/>
        </w:rPr>
        <w:t>4. Specyfikacja istotnych warunków zamówienia.</w:t>
      </w:r>
    </w:p>
    <w:p w14:paraId="413425A0" w14:textId="77777777" w:rsidR="000D4D11" w:rsidRDefault="000D4D11" w:rsidP="000D4D11"/>
    <w:p w14:paraId="4C46EE5C" w14:textId="77777777" w:rsidR="000D4D11" w:rsidRDefault="000D4D11" w:rsidP="000D4D11">
      <w:pPr>
        <w:pStyle w:val="Nagwek7"/>
        <w:tabs>
          <w:tab w:val="num" w:pos="1296"/>
        </w:tabs>
        <w:suppressAutoHyphens/>
        <w:spacing w:line="100" w:lineRule="atLeast"/>
        <w:ind w:left="1296" w:hanging="1296"/>
        <w:rPr>
          <w:rFonts w:ascii="Arial Narrow" w:hAnsi="Arial Narrow"/>
          <w:sz w:val="20"/>
          <w:szCs w:val="20"/>
        </w:rPr>
      </w:pPr>
      <w:r>
        <w:rPr>
          <w:rFonts w:ascii="Arial Narrow" w:hAnsi="Arial Narrow"/>
          <w:sz w:val="20"/>
          <w:szCs w:val="20"/>
        </w:rPr>
        <w:t>Wykonawca                                                     Zamawiający</w:t>
      </w:r>
    </w:p>
    <w:p w14:paraId="5833155D" w14:textId="77777777" w:rsidR="000D4D11" w:rsidRDefault="000D4D11" w:rsidP="000D4D11">
      <w:pPr>
        <w:ind w:left="360" w:firstLine="5400"/>
        <w:jc w:val="both"/>
        <w:rPr>
          <w:rFonts w:ascii="Arial Narrow" w:hAnsi="Arial Narrow"/>
          <w:sz w:val="20"/>
          <w:szCs w:val="20"/>
        </w:rPr>
      </w:pPr>
    </w:p>
    <w:p w14:paraId="3AC777BD" w14:textId="77777777" w:rsidR="000D4D11" w:rsidRDefault="000D4D11" w:rsidP="000D4D11">
      <w:pPr>
        <w:ind w:left="360" w:firstLine="5400"/>
        <w:jc w:val="both"/>
        <w:rPr>
          <w:rFonts w:ascii="Arial Narrow" w:hAnsi="Arial Narrow"/>
          <w:sz w:val="20"/>
          <w:szCs w:val="20"/>
        </w:rPr>
      </w:pPr>
    </w:p>
    <w:p w14:paraId="04FBF4E7" w14:textId="77777777" w:rsidR="000D4D11" w:rsidRDefault="000D4D11" w:rsidP="000D4D11">
      <w:pPr>
        <w:ind w:left="360" w:firstLine="5400"/>
        <w:jc w:val="both"/>
        <w:rPr>
          <w:rFonts w:ascii="Arial Narrow" w:hAnsi="Arial Narrow"/>
          <w:sz w:val="20"/>
          <w:szCs w:val="20"/>
        </w:rPr>
      </w:pPr>
      <w:r>
        <w:rPr>
          <w:rFonts w:ascii="Arial Narrow" w:hAnsi="Arial Narrow"/>
          <w:sz w:val="20"/>
          <w:szCs w:val="20"/>
        </w:rPr>
        <w:t>Kontrasygnata</w:t>
      </w:r>
    </w:p>
    <w:p w14:paraId="0B312D4D" w14:textId="77777777" w:rsidR="00E8380B" w:rsidRDefault="00E8380B" w:rsidP="000D4D11">
      <w:pPr>
        <w:ind w:left="360" w:firstLine="5400"/>
        <w:jc w:val="right"/>
        <w:rPr>
          <w:rFonts w:ascii="Arial Narrow" w:hAnsi="Arial Narrow"/>
          <w:sz w:val="20"/>
          <w:szCs w:val="20"/>
        </w:rPr>
      </w:pPr>
    </w:p>
    <w:p w14:paraId="34A7A448" w14:textId="77777777" w:rsidR="00E8380B" w:rsidRDefault="00E8380B" w:rsidP="000D4D11">
      <w:pPr>
        <w:ind w:left="360" w:firstLine="5400"/>
        <w:jc w:val="right"/>
        <w:rPr>
          <w:rFonts w:ascii="Arial Narrow" w:hAnsi="Arial Narrow"/>
          <w:sz w:val="20"/>
          <w:szCs w:val="20"/>
        </w:rPr>
      </w:pPr>
    </w:p>
    <w:p w14:paraId="78F00BF1" w14:textId="78A3880F" w:rsidR="000D4D11" w:rsidRDefault="000D4D11" w:rsidP="000D4D11">
      <w:pPr>
        <w:ind w:left="360" w:firstLine="5400"/>
        <w:jc w:val="right"/>
        <w:rPr>
          <w:rFonts w:ascii="Arial Narrow" w:hAnsi="Arial Narrow"/>
          <w:sz w:val="20"/>
          <w:szCs w:val="20"/>
        </w:rPr>
      </w:pPr>
      <w:r>
        <w:rPr>
          <w:rFonts w:ascii="Arial Narrow" w:hAnsi="Arial Narrow"/>
          <w:sz w:val="20"/>
          <w:szCs w:val="20"/>
        </w:rPr>
        <w:t xml:space="preserve">Załącznik do umowy </w:t>
      </w:r>
    </w:p>
    <w:p w14:paraId="2C07084D" w14:textId="77777777" w:rsidR="000D4D11" w:rsidRDefault="000D4D11" w:rsidP="000D4D11">
      <w:pPr>
        <w:jc w:val="right"/>
        <w:rPr>
          <w:rFonts w:ascii="Arial Narrow" w:hAnsi="Arial Narrow"/>
          <w:b/>
          <w:sz w:val="20"/>
          <w:szCs w:val="20"/>
        </w:rPr>
      </w:pPr>
    </w:p>
    <w:p w14:paraId="24D62D3E" w14:textId="77777777" w:rsidR="000D4D11" w:rsidRDefault="000D4D11" w:rsidP="000D4D11">
      <w:pPr>
        <w:jc w:val="center"/>
        <w:rPr>
          <w:rFonts w:ascii="Arial Narrow" w:hAnsi="Arial Narrow"/>
          <w:b/>
          <w:sz w:val="20"/>
          <w:szCs w:val="20"/>
        </w:rPr>
      </w:pPr>
      <w:r>
        <w:rPr>
          <w:rFonts w:ascii="Arial Narrow" w:hAnsi="Arial Narrow"/>
          <w:b/>
          <w:sz w:val="20"/>
          <w:szCs w:val="20"/>
        </w:rPr>
        <w:t>DOKUMENT GWARANCYJNY</w:t>
      </w:r>
    </w:p>
    <w:p w14:paraId="47927100" w14:textId="77777777" w:rsidR="000D4D11" w:rsidRDefault="000D4D11" w:rsidP="000D4D11">
      <w:pPr>
        <w:rPr>
          <w:rFonts w:ascii="Arial Narrow" w:hAnsi="Arial Narrow"/>
          <w:sz w:val="20"/>
          <w:szCs w:val="20"/>
        </w:rPr>
      </w:pPr>
    </w:p>
    <w:p w14:paraId="5805DFCB" w14:textId="77777777" w:rsidR="000D4D11" w:rsidRDefault="000D4D11" w:rsidP="000D4D11">
      <w:pPr>
        <w:jc w:val="both"/>
        <w:rPr>
          <w:rFonts w:ascii="Arial Narrow" w:hAnsi="Arial Narrow"/>
          <w:sz w:val="20"/>
          <w:szCs w:val="20"/>
        </w:rPr>
      </w:pPr>
      <w:r>
        <w:rPr>
          <w:rFonts w:ascii="Arial Narrow" w:hAnsi="Arial Narrow"/>
          <w:sz w:val="20"/>
          <w:szCs w:val="20"/>
        </w:rPr>
        <w:lastRenderedPageBreak/>
        <w:t xml:space="preserve">W powołaniu na art.577 §1 Kodeksu cywilnego </w:t>
      </w:r>
    </w:p>
    <w:p w14:paraId="746763EE" w14:textId="77777777" w:rsidR="000D4D11" w:rsidRDefault="000D4D11" w:rsidP="000D4D11">
      <w:pPr>
        <w:jc w:val="both"/>
        <w:rPr>
          <w:rFonts w:ascii="Arial Narrow" w:hAnsi="Arial Narrow"/>
          <w:sz w:val="20"/>
          <w:szCs w:val="20"/>
        </w:rPr>
      </w:pPr>
      <w:r>
        <w:rPr>
          <w:rFonts w:ascii="Arial Narrow" w:hAnsi="Arial Narrow"/>
          <w:sz w:val="20"/>
          <w:szCs w:val="20"/>
        </w:rPr>
        <w:t>Wykonawca (Gwarant) tj. …………………</w:t>
      </w:r>
    </w:p>
    <w:p w14:paraId="3D71A4F6" w14:textId="77777777" w:rsidR="000D4D11" w:rsidRDefault="000D4D11" w:rsidP="000D4D11">
      <w:pPr>
        <w:jc w:val="both"/>
        <w:rPr>
          <w:rFonts w:ascii="Arial Narrow" w:hAnsi="Arial Narrow"/>
          <w:sz w:val="20"/>
          <w:szCs w:val="20"/>
        </w:rPr>
      </w:pPr>
      <w:r>
        <w:rPr>
          <w:rFonts w:ascii="Arial Narrow" w:hAnsi="Arial Narrow"/>
          <w:sz w:val="20"/>
          <w:szCs w:val="20"/>
        </w:rPr>
        <w:t>z siedzibą ……………………………………… NIP ………………………</w:t>
      </w:r>
    </w:p>
    <w:p w14:paraId="4BD242D0" w14:textId="77777777" w:rsidR="000D4D11" w:rsidRDefault="000D4D11" w:rsidP="000D4D11">
      <w:pPr>
        <w:jc w:val="both"/>
        <w:rPr>
          <w:rFonts w:ascii="Arial Narrow" w:hAnsi="Arial Narrow"/>
          <w:sz w:val="20"/>
          <w:szCs w:val="20"/>
        </w:rPr>
      </w:pPr>
    </w:p>
    <w:p w14:paraId="5C5A1069" w14:textId="5E68EA91" w:rsidR="000D4D11" w:rsidRDefault="000D4D11" w:rsidP="000D4D11">
      <w:pPr>
        <w:jc w:val="both"/>
        <w:rPr>
          <w:rFonts w:ascii="Arial Narrow" w:hAnsi="Arial Narrow"/>
          <w:sz w:val="20"/>
          <w:szCs w:val="20"/>
        </w:rPr>
      </w:pPr>
      <w:r>
        <w:rPr>
          <w:rFonts w:ascii="Arial Narrow" w:hAnsi="Arial Narrow"/>
          <w:sz w:val="20"/>
          <w:szCs w:val="20"/>
        </w:rPr>
        <w:t xml:space="preserve">gwarantuje Zamawiającemu tj. Gminie Bobrowice z siedzibą w Bobrowicach nr 131, 66-627 Bobrowice, NIP 926-10-0-701 że przedmiot zamówienia publicznego </w:t>
      </w:r>
      <w:proofErr w:type="spellStart"/>
      <w:r>
        <w:rPr>
          <w:rFonts w:ascii="Arial Narrow" w:hAnsi="Arial Narrow"/>
          <w:sz w:val="20"/>
          <w:szCs w:val="20"/>
        </w:rPr>
        <w:t>pn</w:t>
      </w:r>
      <w:proofErr w:type="spellEnd"/>
      <w:r>
        <w:rPr>
          <w:rFonts w:ascii="Arial Narrow" w:hAnsi="Arial Narrow"/>
          <w:sz w:val="20"/>
          <w:szCs w:val="20"/>
        </w:rPr>
        <w:t xml:space="preserve"> ………………………….. jest wolny od wad.</w:t>
      </w:r>
    </w:p>
    <w:p w14:paraId="063466BD" w14:textId="77777777" w:rsidR="000D4D11" w:rsidRDefault="000D4D11" w:rsidP="000D4D11">
      <w:pPr>
        <w:jc w:val="both"/>
        <w:rPr>
          <w:rFonts w:ascii="Arial Narrow" w:hAnsi="Arial Narrow"/>
          <w:sz w:val="20"/>
          <w:szCs w:val="20"/>
        </w:rPr>
      </w:pPr>
    </w:p>
    <w:p w14:paraId="235604ED" w14:textId="77777777" w:rsidR="000D4D11" w:rsidRPr="00423D71" w:rsidRDefault="000D4D11" w:rsidP="000D4D11">
      <w:pPr>
        <w:jc w:val="center"/>
        <w:rPr>
          <w:rFonts w:ascii="Arial Narrow" w:hAnsi="Arial Narrow"/>
          <w:sz w:val="20"/>
          <w:szCs w:val="20"/>
        </w:rPr>
      </w:pPr>
      <w:r w:rsidRPr="00423D71">
        <w:rPr>
          <w:rFonts w:ascii="Arial Narrow" w:hAnsi="Arial Narrow"/>
          <w:b/>
          <w:sz w:val="20"/>
          <w:szCs w:val="20"/>
        </w:rPr>
        <w:t>§ 1</w:t>
      </w:r>
    </w:p>
    <w:p w14:paraId="3607CEA4" w14:textId="77777777" w:rsidR="000D4D11" w:rsidRPr="00F34E06" w:rsidRDefault="000D4D11" w:rsidP="000D4D11">
      <w:pPr>
        <w:jc w:val="both"/>
        <w:rPr>
          <w:rFonts w:ascii="Arial Narrow" w:hAnsi="Arial Narrow"/>
          <w:color w:val="7030A0"/>
          <w:sz w:val="20"/>
          <w:szCs w:val="20"/>
        </w:rPr>
      </w:pPr>
      <w:r w:rsidRPr="00423D71">
        <w:rPr>
          <w:rFonts w:ascii="Arial Narrow" w:hAnsi="Arial Narrow"/>
          <w:sz w:val="20"/>
          <w:szCs w:val="20"/>
        </w:rPr>
        <w:t>1. Wykonawca – gwarant udziela Zamawiającemu gwarancji jakości na przedmiot (roboty budowlane, instalacje, urządzenia) objęty umową nr ………….………….. z dnia ………………….. r. na okres …….. pełnych miesięcy liczony od dnia podpisania bez zastrzeżeń protokołu odbioru końcowego robót, a w przypadku stwierdzenia usterek, od dnia podpisania protokołu odbioru końcowego robót zawierającego potwierdzenie usunięcia usterek</w:t>
      </w:r>
      <w:r>
        <w:rPr>
          <w:rFonts w:ascii="Arial Narrow" w:hAnsi="Arial Narrow"/>
          <w:sz w:val="20"/>
          <w:szCs w:val="20"/>
        </w:rPr>
        <w:t>.</w:t>
      </w:r>
    </w:p>
    <w:p w14:paraId="648F3B8C"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2. W okresie gwarancji Wykonawca ma obowiązek bezpłatnego usunięcia wszelkich wad i usterek, jakie wystąpią w przedmiocie umowy, w terminie nie dłuższym niż 14 dni liczonych od dnia ich zgłoszenia, z zastrzeżeniem ust. 5 i § 2.</w:t>
      </w:r>
    </w:p>
    <w:p w14:paraId="65EC5F1F"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3. W przypadku niewywiązania się Wykonawcy z obowiązku, o którym mowa w ust. 2, Zamawiający będzie uprawniony do dokonania usunięcia wad na koszt i ryzyko Wykonawcy, po uprzednim wezwaniu Wykonawcy i wyznaczeniu dodatkowego terminu nie krótszego niż 14 dni roboczych.</w:t>
      </w:r>
    </w:p>
    <w:p w14:paraId="380A0C5E"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 xml:space="preserve">4. W przypadku nieterminowego wywiązania się Wykonawcy z obowiązku, o którym mowa w ust. 2, Zamawiający będzie uprawniony do naliczenia kary umownej z tytułu nieusunięcia wad terminie, w wysokości 0,01 % za każdy dzień opóźnienia licząc od wartości ceny umownej netto całości robót podanej w </w:t>
      </w:r>
      <w:r w:rsidRPr="00423D71">
        <w:rPr>
          <w:rFonts w:ascii="Arial Narrow" w:hAnsi="Arial Narrow"/>
          <w:bCs/>
          <w:sz w:val="20"/>
          <w:szCs w:val="20"/>
        </w:rPr>
        <w:t>§ 2 umowy zawartej w sprawie przedmiotowego zamówienia publicznego.</w:t>
      </w:r>
    </w:p>
    <w:p w14:paraId="74893F66"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5. W przypadku wystąpienia wad uniemożliwiających użytkowanie przedmiotu umowy zgodnie z jego przeznaczeniem Zamawiający może żądać wykonania tego przedmiotu po raz kolejny wyznaczając Wykonawcy odpowiedni termin, zachowując jednocześnie prawo domagania się od Wykonawcy naprawienia szkody wynikłej z opóźnienia.</w:t>
      </w:r>
    </w:p>
    <w:p w14:paraId="5052104F" w14:textId="77777777" w:rsidR="000D4D11" w:rsidRDefault="000D4D11" w:rsidP="000D4D11">
      <w:pPr>
        <w:jc w:val="both"/>
        <w:rPr>
          <w:rFonts w:ascii="Arial Narrow" w:hAnsi="Arial Narrow"/>
          <w:sz w:val="20"/>
          <w:szCs w:val="20"/>
        </w:rPr>
      </w:pPr>
      <w:r w:rsidRPr="00423D71">
        <w:rPr>
          <w:rFonts w:ascii="Arial Narrow" w:hAnsi="Arial Narrow"/>
          <w:sz w:val="20"/>
          <w:szCs w:val="20"/>
        </w:rPr>
        <w:t>6. Zamawiający ma prawo bez zgody Wykonawcy przeznaczyć zabezpieczenie należytego wykonania umowy na pokrycie ewentualnych roszczeń z tytułu nieusunięcia lub nienależytego usunięcia wad w okresie gwarancji jakości, w szczególności w przypadkach, o których mowa w ust. 3, 4 i 5.</w:t>
      </w:r>
    </w:p>
    <w:p w14:paraId="77488209" w14:textId="77777777" w:rsidR="000D4D11" w:rsidRPr="001336A2" w:rsidRDefault="000D4D11" w:rsidP="000D4D11">
      <w:pPr>
        <w:jc w:val="both"/>
        <w:rPr>
          <w:rFonts w:ascii="Arial Narrow" w:hAnsi="Arial Narrow"/>
          <w:sz w:val="20"/>
          <w:szCs w:val="20"/>
        </w:rPr>
      </w:pPr>
      <w:r>
        <w:rPr>
          <w:rFonts w:ascii="Arial Narrow" w:hAnsi="Arial Narrow"/>
          <w:sz w:val="20"/>
          <w:szCs w:val="20"/>
        </w:rPr>
        <w:t>7.W</w:t>
      </w:r>
      <w:r w:rsidRPr="001336A2">
        <w:rPr>
          <w:rFonts w:ascii="Arial Narrow" w:hAnsi="Arial Narrow"/>
          <w:sz w:val="20"/>
          <w:szCs w:val="20"/>
        </w:rPr>
        <w:t xml:space="preserve"> sytuacji zagrażającej życiu ludzkiemu (rozpoczęcie usunięcia wady musi nastąpić w terminie 24 godzin) lub w sytuacji mogącej spowodować znaczne straty finansowe Zamawiający może natychmiast przystąpić do usuwania awarii na koszt i ryzyko Wykonawcy.</w:t>
      </w:r>
    </w:p>
    <w:p w14:paraId="33B17D38" w14:textId="77777777" w:rsidR="000D4D11" w:rsidRPr="00423D71" w:rsidRDefault="000D4D11" w:rsidP="000D4D11">
      <w:pPr>
        <w:jc w:val="center"/>
        <w:rPr>
          <w:rFonts w:ascii="Arial Narrow" w:hAnsi="Arial Narrow"/>
          <w:sz w:val="20"/>
          <w:szCs w:val="20"/>
        </w:rPr>
      </w:pPr>
      <w:r w:rsidRPr="00423D71">
        <w:rPr>
          <w:rFonts w:ascii="Arial Narrow" w:hAnsi="Arial Narrow"/>
          <w:b/>
          <w:sz w:val="20"/>
          <w:szCs w:val="20"/>
        </w:rPr>
        <w:t>§ 2</w:t>
      </w:r>
    </w:p>
    <w:p w14:paraId="3B1DA130"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Gwarancją nie są objęte wady powstałe wskutek niewłaściwego użytkowania, niewłaściwej konserwacji, uszkodzeń mechanicznych, zdarzeń losowych.</w:t>
      </w:r>
    </w:p>
    <w:p w14:paraId="7ABD9217" w14:textId="77777777" w:rsidR="000D4D11" w:rsidRPr="00423D71" w:rsidRDefault="000D4D11" w:rsidP="000D4D11">
      <w:pPr>
        <w:jc w:val="center"/>
        <w:rPr>
          <w:rFonts w:ascii="Arial Narrow" w:hAnsi="Arial Narrow"/>
          <w:sz w:val="20"/>
          <w:szCs w:val="20"/>
        </w:rPr>
      </w:pPr>
      <w:r w:rsidRPr="00423D71">
        <w:rPr>
          <w:rFonts w:ascii="Arial Narrow" w:hAnsi="Arial Narrow"/>
          <w:b/>
          <w:sz w:val="20"/>
          <w:szCs w:val="20"/>
        </w:rPr>
        <w:t>§ 3</w:t>
      </w:r>
    </w:p>
    <w:p w14:paraId="559A6C86"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1. Okres gwarancji ulega każdorazowo przedłużeniu o czas wystąpienia wady, czyli o czas liczony od dnia zgłoszenia wady przez Zamawiającego do dnia usunięcia wady.</w:t>
      </w:r>
    </w:p>
    <w:p w14:paraId="20422760"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2. Zamawiający może dochodzić roszczeń wynikających z gwarancji także po upływie okresu gwarancji, jeżeli dokonał zgłoszenia wady przed jego upływem.</w:t>
      </w:r>
    </w:p>
    <w:p w14:paraId="24ED476C" w14:textId="77777777" w:rsidR="000D4D11" w:rsidRPr="00423D71" w:rsidRDefault="000D4D11" w:rsidP="000D4D11">
      <w:pPr>
        <w:jc w:val="center"/>
        <w:rPr>
          <w:rFonts w:ascii="Arial Narrow" w:hAnsi="Arial Narrow"/>
          <w:sz w:val="20"/>
          <w:szCs w:val="20"/>
        </w:rPr>
      </w:pPr>
      <w:r w:rsidRPr="00423D71">
        <w:rPr>
          <w:rFonts w:ascii="Arial Narrow" w:hAnsi="Arial Narrow"/>
          <w:b/>
          <w:sz w:val="20"/>
          <w:szCs w:val="20"/>
        </w:rPr>
        <w:t>§ 4</w:t>
      </w:r>
    </w:p>
    <w:p w14:paraId="3DD9C0E4" w14:textId="13271B8D" w:rsidR="000D4D11" w:rsidRPr="00423D71" w:rsidRDefault="000D4D11" w:rsidP="000D4D11">
      <w:pPr>
        <w:jc w:val="both"/>
        <w:rPr>
          <w:rFonts w:ascii="Arial Narrow" w:hAnsi="Arial Narrow"/>
          <w:sz w:val="20"/>
          <w:szCs w:val="20"/>
        </w:rPr>
      </w:pPr>
      <w:r w:rsidRPr="00423D71">
        <w:rPr>
          <w:rFonts w:ascii="Arial Narrow" w:hAnsi="Arial Narrow"/>
          <w:sz w:val="20"/>
          <w:szCs w:val="20"/>
        </w:rPr>
        <w:t xml:space="preserve">1. Zgłoszenie wad przedmiotu umowy będzie następowało w formie pisemnej, </w:t>
      </w:r>
      <w:r w:rsidR="00FD074E">
        <w:rPr>
          <w:rFonts w:ascii="Arial Narrow" w:hAnsi="Arial Narrow"/>
          <w:sz w:val="20"/>
          <w:szCs w:val="20"/>
        </w:rPr>
        <w:t>telefonicznej</w:t>
      </w:r>
      <w:r w:rsidRPr="00423D71">
        <w:rPr>
          <w:rFonts w:ascii="Arial Narrow" w:hAnsi="Arial Narrow"/>
          <w:sz w:val="20"/>
          <w:szCs w:val="20"/>
        </w:rPr>
        <w:t xml:space="preserve"> lub pocztą elektroniczną w terminie 14 dni od dnia wykrycia wady.</w:t>
      </w:r>
    </w:p>
    <w:p w14:paraId="65C9CFAE" w14:textId="451CBF28" w:rsidR="000D4D11" w:rsidRPr="00423D71" w:rsidRDefault="000D4D11" w:rsidP="000D4D11">
      <w:pPr>
        <w:jc w:val="both"/>
        <w:rPr>
          <w:rFonts w:ascii="Arial Narrow" w:hAnsi="Arial Narrow"/>
          <w:sz w:val="20"/>
          <w:szCs w:val="20"/>
        </w:rPr>
      </w:pPr>
      <w:r w:rsidRPr="00423D71">
        <w:rPr>
          <w:rFonts w:ascii="Arial Narrow" w:hAnsi="Arial Narrow"/>
          <w:sz w:val="20"/>
          <w:szCs w:val="20"/>
        </w:rPr>
        <w:t xml:space="preserve">2. W tym celu Wykonawca wskazuje nr </w:t>
      </w:r>
      <w:r w:rsidR="00FD074E">
        <w:rPr>
          <w:rFonts w:ascii="Arial Narrow" w:hAnsi="Arial Narrow"/>
          <w:sz w:val="20"/>
          <w:szCs w:val="20"/>
        </w:rPr>
        <w:t>telefonu</w:t>
      </w:r>
      <w:r w:rsidRPr="00423D71">
        <w:rPr>
          <w:rFonts w:ascii="Arial Narrow" w:hAnsi="Arial Narrow"/>
          <w:sz w:val="20"/>
          <w:szCs w:val="20"/>
        </w:rPr>
        <w:t>…………………….. oraz adres e-mail …………………………. dostępny w godzinach pracy Zamawiającego. Zgłoszenia przesłane po godzinach pracy Wykonawcy traktowane będą jak wysłane w najbliższym dniu roboczym o godzinie rozpoczęcia pracy Wykonawcy.</w:t>
      </w:r>
    </w:p>
    <w:p w14:paraId="0A3132C9" w14:textId="77777777" w:rsidR="000D4D11" w:rsidRDefault="000D4D11" w:rsidP="000D4D11">
      <w:pPr>
        <w:jc w:val="center"/>
        <w:rPr>
          <w:rFonts w:ascii="Arial Narrow" w:hAnsi="Arial Narrow"/>
          <w:sz w:val="20"/>
          <w:szCs w:val="20"/>
        </w:rPr>
      </w:pPr>
      <w:r w:rsidRPr="001336A2">
        <w:rPr>
          <w:rFonts w:ascii="Arial Narrow" w:hAnsi="Arial Narrow"/>
          <w:b/>
          <w:bCs/>
          <w:sz w:val="20"/>
          <w:szCs w:val="20"/>
        </w:rPr>
        <w:t>§5</w:t>
      </w:r>
      <w:r>
        <w:rPr>
          <w:rFonts w:ascii="Arial Narrow" w:hAnsi="Arial Narrow"/>
          <w:sz w:val="20"/>
          <w:szCs w:val="20"/>
        </w:rPr>
        <w:t xml:space="preserve"> </w:t>
      </w:r>
    </w:p>
    <w:p w14:paraId="1C760411" w14:textId="77777777" w:rsidR="000D4D11" w:rsidRPr="00423D71" w:rsidRDefault="000D4D11" w:rsidP="000D4D11">
      <w:pPr>
        <w:jc w:val="both"/>
        <w:rPr>
          <w:rFonts w:ascii="Arial Narrow" w:hAnsi="Arial Narrow"/>
          <w:sz w:val="20"/>
          <w:szCs w:val="20"/>
        </w:rPr>
      </w:pPr>
      <w:r>
        <w:rPr>
          <w:rFonts w:ascii="Arial Narrow" w:hAnsi="Arial Narrow"/>
          <w:sz w:val="20"/>
          <w:szCs w:val="20"/>
        </w:rPr>
        <w:t>W</w:t>
      </w:r>
      <w:r w:rsidRPr="00423D71">
        <w:rPr>
          <w:rFonts w:ascii="Arial Narrow" w:hAnsi="Arial Narrow"/>
          <w:sz w:val="20"/>
          <w:szCs w:val="20"/>
        </w:rPr>
        <w:t xml:space="preserve"> sprawach nieuregulowanych niniejsz</w:t>
      </w:r>
      <w:r>
        <w:rPr>
          <w:rFonts w:ascii="Arial Narrow" w:hAnsi="Arial Narrow"/>
          <w:sz w:val="20"/>
          <w:szCs w:val="20"/>
        </w:rPr>
        <w:t>ym dokumentem</w:t>
      </w:r>
      <w:r w:rsidRPr="00423D71">
        <w:rPr>
          <w:rFonts w:ascii="Arial Narrow" w:hAnsi="Arial Narrow"/>
          <w:sz w:val="20"/>
          <w:szCs w:val="20"/>
        </w:rPr>
        <w:t xml:space="preserve"> gwarancyjn</w:t>
      </w:r>
      <w:r>
        <w:rPr>
          <w:rFonts w:ascii="Arial Narrow" w:hAnsi="Arial Narrow"/>
          <w:sz w:val="20"/>
          <w:szCs w:val="20"/>
        </w:rPr>
        <w:t>ym</w:t>
      </w:r>
      <w:r w:rsidRPr="00423D71">
        <w:rPr>
          <w:rFonts w:ascii="Arial Narrow" w:hAnsi="Arial Narrow"/>
          <w:sz w:val="20"/>
          <w:szCs w:val="20"/>
        </w:rPr>
        <w:t xml:space="preserve"> mają zastosowanie odpowiednie przepisy Kodeksu cywilnego.</w:t>
      </w:r>
    </w:p>
    <w:p w14:paraId="7686B8BE" w14:textId="77777777" w:rsidR="000D4D11" w:rsidRDefault="000D4D11" w:rsidP="000D4D11">
      <w:pPr>
        <w:jc w:val="both"/>
        <w:rPr>
          <w:rFonts w:ascii="Arial Narrow" w:hAnsi="Arial Narrow"/>
          <w:sz w:val="20"/>
          <w:szCs w:val="20"/>
        </w:rPr>
      </w:pPr>
    </w:p>
    <w:p w14:paraId="296A568C"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Data………………..</w:t>
      </w:r>
    </w:p>
    <w:p w14:paraId="6F8706B5" w14:textId="77777777" w:rsidR="000D4D11" w:rsidRPr="00423D71" w:rsidRDefault="000D4D11" w:rsidP="000D4D11">
      <w:pPr>
        <w:jc w:val="both"/>
        <w:rPr>
          <w:rFonts w:ascii="Arial Narrow" w:hAnsi="Arial Narrow"/>
          <w:sz w:val="20"/>
          <w:szCs w:val="20"/>
        </w:rPr>
      </w:pPr>
    </w:p>
    <w:p w14:paraId="2A194365" w14:textId="77777777" w:rsidR="000D4D11" w:rsidRDefault="000D4D11" w:rsidP="000D4D11">
      <w:pPr>
        <w:jc w:val="both"/>
      </w:pPr>
      <w:r w:rsidRPr="00423D71">
        <w:rPr>
          <w:rFonts w:ascii="Arial Narrow" w:hAnsi="Arial Narrow"/>
          <w:b/>
          <w:sz w:val="20"/>
          <w:szCs w:val="20"/>
        </w:rPr>
        <w:t xml:space="preserve">         </w:t>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sidRPr="00423D71">
        <w:rPr>
          <w:rFonts w:ascii="Arial Narrow" w:hAnsi="Arial Narrow"/>
          <w:b/>
          <w:sz w:val="20"/>
          <w:szCs w:val="20"/>
        </w:rPr>
        <w:t xml:space="preserve">  WYKONAWCA </w:t>
      </w:r>
      <w:r w:rsidRPr="00423D71">
        <w:rPr>
          <w:rFonts w:ascii="Arial Narrow" w:hAnsi="Arial Narrow"/>
          <w:b/>
          <w:sz w:val="20"/>
          <w:szCs w:val="20"/>
        </w:rPr>
        <w:tab/>
      </w:r>
      <w:r w:rsidRPr="00423D71">
        <w:rPr>
          <w:rFonts w:ascii="Arial Narrow" w:hAnsi="Arial Narrow"/>
          <w:b/>
          <w:sz w:val="20"/>
          <w:szCs w:val="20"/>
        </w:rPr>
        <w:tab/>
      </w:r>
      <w:r w:rsidRPr="00423D71">
        <w:rPr>
          <w:rFonts w:ascii="Arial Narrow" w:hAnsi="Arial Narrow"/>
          <w:b/>
          <w:sz w:val="20"/>
          <w:szCs w:val="20"/>
        </w:rPr>
        <w:tab/>
      </w:r>
      <w:r w:rsidRPr="00423D71">
        <w:rPr>
          <w:rFonts w:ascii="Arial Narrow" w:hAnsi="Arial Narrow"/>
          <w:b/>
          <w:sz w:val="20"/>
          <w:szCs w:val="20"/>
        </w:rPr>
        <w:tab/>
      </w:r>
      <w:r w:rsidRPr="00423D71">
        <w:rPr>
          <w:rFonts w:ascii="Arial Narrow" w:hAnsi="Arial Narrow"/>
          <w:b/>
          <w:sz w:val="20"/>
          <w:szCs w:val="20"/>
        </w:rPr>
        <w:tab/>
      </w:r>
    </w:p>
    <w:p w14:paraId="263B3410" w14:textId="77777777" w:rsidR="000D4D11" w:rsidRDefault="000D4D11" w:rsidP="000D4D11">
      <w:pPr>
        <w:autoSpaceDE w:val="0"/>
        <w:autoSpaceDN w:val="0"/>
        <w:adjustRightInd w:val="0"/>
        <w:ind w:left="2832" w:firstLine="708"/>
        <w:rPr>
          <w:rFonts w:ascii="Arial Narrow" w:hAnsi="Arial Narrow"/>
          <w:sz w:val="20"/>
          <w:szCs w:val="20"/>
        </w:rPr>
      </w:pPr>
      <w:r>
        <w:rPr>
          <w:rFonts w:ascii="Arial Narrow" w:hAnsi="Arial Narrow"/>
          <w:sz w:val="20"/>
          <w:szCs w:val="20"/>
        </w:rPr>
        <w:t>………..…………………………………………………………..…….</w:t>
      </w:r>
    </w:p>
    <w:p w14:paraId="48491065" w14:textId="77777777" w:rsidR="000D4D11" w:rsidRDefault="000D4D11" w:rsidP="000D4D11">
      <w:pPr>
        <w:autoSpaceDE w:val="0"/>
        <w:autoSpaceDN w:val="0"/>
        <w:adjustRightInd w:val="0"/>
        <w:ind w:left="4962" w:hanging="1701"/>
      </w:pPr>
      <w:r>
        <w:rPr>
          <w:rFonts w:ascii="Arial Narrow" w:hAnsi="Arial Narrow"/>
          <w:sz w:val="20"/>
          <w:szCs w:val="20"/>
        </w:rPr>
        <w:t>Pieczątka i czytelny podpis Wykonawcy (Gwaranta)  lub osoby/osób uprawnionych do reprezentowania Wykonawcy*</w:t>
      </w:r>
    </w:p>
    <w:p w14:paraId="70087324" w14:textId="42A9C3CB" w:rsidR="000D4D11" w:rsidRDefault="000D4D11">
      <w:pPr>
        <w:rPr>
          <w:rFonts w:ascii="Arial Narrow" w:hAnsi="Arial Narrow"/>
        </w:rPr>
      </w:pPr>
    </w:p>
    <w:sectPr w:rsidR="000D4D11">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9C092" w14:textId="77777777" w:rsidR="00FF2210" w:rsidRDefault="00FF2210" w:rsidP="001356BA">
      <w:r>
        <w:separator/>
      </w:r>
    </w:p>
  </w:endnote>
  <w:endnote w:type="continuationSeparator" w:id="0">
    <w:p w14:paraId="67FCDA6E" w14:textId="77777777" w:rsidR="00FF2210" w:rsidRDefault="00FF2210" w:rsidP="00135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L CasperOpenFace">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EUAlbertina-Regular-Identity-H">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BA2B" w14:textId="77777777" w:rsidR="001C4316" w:rsidRDefault="001C43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FC8FE" w14:textId="74295839" w:rsidR="00ED1A8B" w:rsidRPr="001C4316" w:rsidRDefault="00ED1A8B" w:rsidP="001C43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227F" w14:textId="77777777" w:rsidR="001C4316" w:rsidRDefault="001C43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01392" w14:textId="77777777" w:rsidR="00FF2210" w:rsidRDefault="00FF2210" w:rsidP="001356BA">
      <w:r>
        <w:separator/>
      </w:r>
    </w:p>
  </w:footnote>
  <w:footnote w:type="continuationSeparator" w:id="0">
    <w:p w14:paraId="7478258F" w14:textId="77777777" w:rsidR="00FF2210" w:rsidRDefault="00FF2210" w:rsidP="001356BA">
      <w:r>
        <w:continuationSeparator/>
      </w:r>
    </w:p>
  </w:footnote>
  <w:footnote w:id="1">
    <w:p w14:paraId="75366930" w14:textId="77777777" w:rsidR="001356BA" w:rsidRDefault="001356BA" w:rsidP="001356BA">
      <w:pPr>
        <w:pStyle w:val="Tekstprzypisudolnego"/>
      </w:pPr>
      <w:r w:rsidRPr="00CF31BD">
        <w:rPr>
          <w:rStyle w:val="Odwoanieprzypisudolnego"/>
          <w:rFonts w:ascii="Arial" w:hAnsi="Arial" w:cs="Arial"/>
          <w:sz w:val="16"/>
          <w:szCs w:val="16"/>
        </w:rPr>
        <w:footnoteRef/>
      </w:r>
      <w:r w:rsidRPr="00CF31BD">
        <w:rPr>
          <w:rFonts w:ascii="Arial" w:hAnsi="Arial" w:cs="Arial"/>
          <w:sz w:val="16"/>
          <w:szCs w:val="16"/>
        </w:rPr>
        <w:t xml:space="preserve"> </w:t>
      </w:r>
    </w:p>
  </w:footnote>
  <w:footnote w:id="2">
    <w:p w14:paraId="436E3FA3" w14:textId="77777777" w:rsidR="001356BA" w:rsidRDefault="001356BA" w:rsidP="001356BA">
      <w:pPr>
        <w:pStyle w:val="Tekstprzypisudolnego"/>
      </w:pPr>
    </w:p>
  </w:footnote>
  <w:footnote w:id="3">
    <w:p w14:paraId="3606D094" w14:textId="77777777" w:rsidR="000D4D11" w:rsidRDefault="000D4D11" w:rsidP="000D4D11">
      <w:pPr>
        <w:rPr>
          <w:rFonts w:ascii="Calibri" w:eastAsia="Calibri" w:hAnsi="Calibri"/>
          <w:sz w:val="20"/>
          <w:szCs w:val="20"/>
          <w:lang w:eastAsia="ar-SA"/>
        </w:rPr>
      </w:pPr>
      <w:r>
        <w:rPr>
          <w:rStyle w:val="Znakiprzypiswdolnych"/>
        </w:rPr>
        <w:footnoteRef/>
      </w:r>
      <w:r>
        <w:br w:type="page"/>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30B1" w14:textId="77777777" w:rsidR="001C4316" w:rsidRDefault="001C43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F3DF4" w14:textId="77777777" w:rsidR="001C4316" w:rsidRDefault="001C43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D45DC" w14:textId="77777777" w:rsidR="001C4316" w:rsidRDefault="001C43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0000003"/>
    <w:multiLevelType w:val="multilevel"/>
    <w:tmpl w:val="00000003"/>
    <w:name w:val="WW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0000006"/>
    <w:multiLevelType w:val="multilevel"/>
    <w:tmpl w:val="00000006"/>
    <w:name w:val="WWNum5"/>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8" w15:restartNumberingAfterBreak="0">
    <w:nsid w:val="0000000A"/>
    <w:multiLevelType w:val="multilevel"/>
    <w:tmpl w:val="0000000A"/>
    <w:name w:val="WWNum9"/>
    <w:lvl w:ilvl="0">
      <w:start w:val="3"/>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9" w15:restartNumberingAfterBreak="0">
    <w:nsid w:val="0000000B"/>
    <w:multiLevelType w:val="multilevel"/>
    <w:tmpl w:val="0000000B"/>
    <w:name w:val="WWNum1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0" w15:restartNumberingAfterBreak="0">
    <w:nsid w:val="0000000C"/>
    <w:multiLevelType w:val="multilevel"/>
    <w:tmpl w:val="0000000C"/>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D"/>
    <w:multiLevelType w:val="multilevel"/>
    <w:tmpl w:val="0000000D"/>
    <w:name w:val="WWNum12"/>
    <w:lvl w:ilvl="0">
      <w:start w:val="1"/>
      <w:numFmt w:val="lowerLetter"/>
      <w:lvlText w:val="%1)"/>
      <w:lvlJc w:val="left"/>
      <w:pPr>
        <w:tabs>
          <w:tab w:val="num" w:pos="0"/>
        </w:tabs>
        <w:ind w:left="1146" w:hanging="360"/>
      </w:pPr>
      <w:rPr>
        <w:rFonts w:eastAsia="Times New Roman" w:cs="Arial"/>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12" w15:restartNumberingAfterBreak="0">
    <w:nsid w:val="0000000E"/>
    <w:multiLevelType w:val="multilevel"/>
    <w:tmpl w:val="0000000E"/>
    <w:name w:val="WWNum13"/>
    <w:lvl w:ilvl="0">
      <w:start w:val="1"/>
      <w:numFmt w:val="lowerLetter"/>
      <w:lvlText w:val="%1)"/>
      <w:lvlJc w:val="left"/>
      <w:pPr>
        <w:tabs>
          <w:tab w:val="num" w:pos="0"/>
        </w:tabs>
        <w:ind w:left="1146" w:hanging="360"/>
      </w:pPr>
      <w:rPr>
        <w:rFonts w:eastAsia="Times New Roman" w:cs="Arial"/>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13" w15:restartNumberingAfterBreak="0">
    <w:nsid w:val="00000011"/>
    <w:multiLevelType w:val="multilevel"/>
    <w:tmpl w:val="000000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2"/>
    <w:multiLevelType w:val="multilevel"/>
    <w:tmpl w:val="00000012"/>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3"/>
    <w:multiLevelType w:val="multilevel"/>
    <w:tmpl w:val="00000013"/>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44509D7"/>
    <w:multiLevelType w:val="hybridMultilevel"/>
    <w:tmpl w:val="F8D8280A"/>
    <w:lvl w:ilvl="0" w:tplc="7D4C5382">
      <w:start w:val="1"/>
      <w:numFmt w:val="decimal"/>
      <w:lvlText w:val="%1."/>
      <w:lvlJc w:val="left"/>
      <w:pPr>
        <w:ind w:left="720" w:hanging="360"/>
      </w:pPr>
      <w:rPr>
        <w:b w:val="0"/>
        <w:color w:val="auto"/>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BB94DCE"/>
    <w:multiLevelType w:val="hybridMultilevel"/>
    <w:tmpl w:val="B3DEFE58"/>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837C48"/>
    <w:multiLevelType w:val="hybridMultilevel"/>
    <w:tmpl w:val="34CE09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485B49"/>
    <w:multiLevelType w:val="hybridMultilevel"/>
    <w:tmpl w:val="87288A2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EC07BAA"/>
    <w:multiLevelType w:val="hybridMultilevel"/>
    <w:tmpl w:val="03F65F14"/>
    <w:lvl w:ilvl="0" w:tplc="79EE27B8">
      <w:start w:val="9"/>
      <w:numFmt w:val="decimal"/>
      <w:lvlText w:val="%1."/>
      <w:lvlJc w:val="left"/>
      <w:pPr>
        <w:ind w:left="1440" w:hanging="360"/>
      </w:pPr>
      <w:rPr>
        <w:rFonts w:hint="default"/>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358726E"/>
    <w:multiLevelType w:val="hybridMultilevel"/>
    <w:tmpl w:val="710C6F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D810A8"/>
    <w:multiLevelType w:val="hybridMultilevel"/>
    <w:tmpl w:val="4D7CF4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4C9169F"/>
    <w:multiLevelType w:val="multilevel"/>
    <w:tmpl w:val="4BC4333C"/>
    <w:lvl w:ilvl="0">
      <w:start w:val="1"/>
      <w:numFmt w:val="decimal"/>
      <w:lvlText w:val="%1."/>
      <w:lvlJc w:val="left"/>
      <w:pPr>
        <w:tabs>
          <w:tab w:val="num" w:pos="0"/>
        </w:tabs>
        <w:ind w:left="720" w:hanging="360"/>
      </w:pPr>
      <w:rPr>
        <w:b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3"/>
  </w:num>
  <w:num w:numId="4">
    <w:abstractNumId w:val="17"/>
  </w:num>
  <w:num w:numId="5">
    <w:abstractNumId w:val="21"/>
  </w:num>
  <w:num w:numId="6">
    <w:abstractNumId w:val="20"/>
  </w:num>
  <w:num w:numId="7">
    <w:abstractNumId w:val="24"/>
  </w:num>
  <w:num w:numId="8">
    <w:abstractNumId w:val="16"/>
  </w:num>
  <w:num w:numId="9">
    <w:abstractNumId w:val="18"/>
  </w:num>
  <w:num w:numId="10">
    <w:abstractNumId w:val="2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12"/>
    <w:lvlOverride w:ilvl="0">
      <w:startOverride w:val="1"/>
    </w:lvlOverride>
    <w:lvlOverride w:ilvl="1"/>
    <w:lvlOverride w:ilvl="2"/>
    <w:lvlOverride w:ilvl="3"/>
    <w:lvlOverride w:ilvl="4"/>
    <w:lvlOverride w:ilvl="5"/>
    <w:lvlOverride w:ilvl="6"/>
    <w:lvlOverride w:ilvl="7"/>
    <w:lvlOverride w:ilvl="8"/>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5A9"/>
    <w:rsid w:val="00033B68"/>
    <w:rsid w:val="0006298B"/>
    <w:rsid w:val="000722BF"/>
    <w:rsid w:val="00090EDF"/>
    <w:rsid w:val="00097EAD"/>
    <w:rsid w:val="000A7E1A"/>
    <w:rsid w:val="000C47CB"/>
    <w:rsid w:val="000C564D"/>
    <w:rsid w:val="000D4D11"/>
    <w:rsid w:val="001105A9"/>
    <w:rsid w:val="001119B2"/>
    <w:rsid w:val="001356BA"/>
    <w:rsid w:val="001572E4"/>
    <w:rsid w:val="001C4316"/>
    <w:rsid w:val="00222478"/>
    <w:rsid w:val="00263DA9"/>
    <w:rsid w:val="003637BE"/>
    <w:rsid w:val="00380B75"/>
    <w:rsid w:val="00433CD3"/>
    <w:rsid w:val="004404B8"/>
    <w:rsid w:val="004460E7"/>
    <w:rsid w:val="004A6EF5"/>
    <w:rsid w:val="004B053C"/>
    <w:rsid w:val="00504C73"/>
    <w:rsid w:val="0053193F"/>
    <w:rsid w:val="00544CD5"/>
    <w:rsid w:val="00554A9F"/>
    <w:rsid w:val="005800B1"/>
    <w:rsid w:val="005F49F1"/>
    <w:rsid w:val="00697D03"/>
    <w:rsid w:val="006C7D59"/>
    <w:rsid w:val="007661EC"/>
    <w:rsid w:val="00792453"/>
    <w:rsid w:val="007E2DEF"/>
    <w:rsid w:val="007F727A"/>
    <w:rsid w:val="0086381E"/>
    <w:rsid w:val="00883090"/>
    <w:rsid w:val="00920616"/>
    <w:rsid w:val="00920B8B"/>
    <w:rsid w:val="009235B2"/>
    <w:rsid w:val="00933D7B"/>
    <w:rsid w:val="00935A66"/>
    <w:rsid w:val="0098536F"/>
    <w:rsid w:val="00A11AA7"/>
    <w:rsid w:val="00A11C56"/>
    <w:rsid w:val="00A40FDC"/>
    <w:rsid w:val="00A67AA5"/>
    <w:rsid w:val="00A965B8"/>
    <w:rsid w:val="00AA3465"/>
    <w:rsid w:val="00BC6D9C"/>
    <w:rsid w:val="00BE1D0C"/>
    <w:rsid w:val="00C02B2F"/>
    <w:rsid w:val="00CB1BD5"/>
    <w:rsid w:val="00CC1B89"/>
    <w:rsid w:val="00D467BA"/>
    <w:rsid w:val="00D5773F"/>
    <w:rsid w:val="00D643EE"/>
    <w:rsid w:val="00D72689"/>
    <w:rsid w:val="00DD3965"/>
    <w:rsid w:val="00E35474"/>
    <w:rsid w:val="00E66B23"/>
    <w:rsid w:val="00E70699"/>
    <w:rsid w:val="00E8380B"/>
    <w:rsid w:val="00EA7F73"/>
    <w:rsid w:val="00EB46F4"/>
    <w:rsid w:val="00ED1A8B"/>
    <w:rsid w:val="00EE5FD5"/>
    <w:rsid w:val="00F558DC"/>
    <w:rsid w:val="00F65838"/>
    <w:rsid w:val="00FA7EBD"/>
    <w:rsid w:val="00FC772C"/>
    <w:rsid w:val="00FD074E"/>
    <w:rsid w:val="00FF2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8E620"/>
  <w15:chartTrackingRefBased/>
  <w15:docId w15:val="{3988C146-CDB3-4C5B-9429-3ED4AF425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1C56"/>
    <w:pPr>
      <w:suppressAutoHyphens/>
      <w:spacing w:after="0" w:line="240" w:lineRule="auto"/>
    </w:pPr>
  </w:style>
  <w:style w:type="paragraph" w:styleId="Nagwek1">
    <w:name w:val="heading 1"/>
    <w:basedOn w:val="Normalny"/>
    <w:next w:val="Normalny"/>
    <w:link w:val="Nagwek1Znak"/>
    <w:qFormat/>
    <w:rsid w:val="000D4D11"/>
    <w:pPr>
      <w:keepNext/>
      <w:suppressAutoHyphens w:val="0"/>
      <w:overflowPunct w:val="0"/>
      <w:autoSpaceDE w:val="0"/>
      <w:autoSpaceDN w:val="0"/>
      <w:adjustRightInd w:val="0"/>
      <w:jc w:val="center"/>
      <w:outlineLvl w:val="0"/>
    </w:pPr>
    <w:rPr>
      <w:rFonts w:ascii="Times New Roman" w:eastAsia="Times New Roman" w:hAnsi="Times New Roman" w:cs="Times New Roman"/>
      <w:b/>
      <w:sz w:val="24"/>
      <w:szCs w:val="20"/>
      <w:lang w:val="de-DE" w:eastAsia="pl-PL"/>
    </w:rPr>
  </w:style>
  <w:style w:type="paragraph" w:styleId="Nagwek7">
    <w:name w:val="heading 7"/>
    <w:basedOn w:val="Normalny"/>
    <w:next w:val="Normalny"/>
    <w:link w:val="Nagwek7Znak"/>
    <w:semiHidden/>
    <w:unhideWhenUsed/>
    <w:qFormat/>
    <w:rsid w:val="000D4D11"/>
    <w:pPr>
      <w:keepNext/>
      <w:widowControl w:val="0"/>
      <w:tabs>
        <w:tab w:val="left" w:pos="1785"/>
        <w:tab w:val="left" w:pos="7188"/>
      </w:tabs>
      <w:suppressAutoHyphens w:val="0"/>
      <w:jc w:val="center"/>
      <w:outlineLvl w:val="6"/>
    </w:pPr>
    <w:rPr>
      <w:rFonts w:ascii="Times New Roman" w:eastAsia="Times New Roman" w:hAnsi="Times New Roman" w:cs="Times New Roman"/>
      <w:b/>
      <w:i/>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A11C56"/>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qFormat/>
    <w:rsid w:val="00A11C56"/>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List Paragraph Znak,Akapit z listą5 Znak,normalny tekst Znak,wypunktowanie Znak,Asia 2  Akapit z listą Znak,tekst normalny Znak"/>
    <w:link w:val="Akapitzlist"/>
    <w:uiPriority w:val="99"/>
    <w:qFormat/>
    <w:locked/>
    <w:rsid w:val="00A11C56"/>
    <w:rPr>
      <w:rFonts w:ascii="Calibri" w:eastAsia="Calibri" w:hAnsi="Calibri" w:cs="Times New Roman"/>
    </w:rPr>
  </w:style>
  <w:style w:type="paragraph" w:styleId="Akapitzlist">
    <w:name w:val="List Paragraph"/>
    <w:aliases w:val="CW_Lista,L1,List Paragraph,Akapit z listą5,normalny tekst,wypunktowanie,Asia 2  Akapit z listą,tekst normalny"/>
    <w:basedOn w:val="Normalny"/>
    <w:link w:val="AkapitzlistZnak"/>
    <w:uiPriority w:val="99"/>
    <w:qFormat/>
    <w:rsid w:val="00A11C56"/>
    <w:pPr>
      <w:suppressAutoHyphens w:val="0"/>
      <w:spacing w:after="160" w:line="252" w:lineRule="auto"/>
      <w:ind w:left="720"/>
      <w:contextualSpacing/>
    </w:pPr>
    <w:rPr>
      <w:rFonts w:ascii="Calibri" w:eastAsia="Calibri" w:hAnsi="Calibri" w:cs="Times New Roman"/>
    </w:rPr>
  </w:style>
  <w:style w:type="table" w:styleId="Tabela-Siatka">
    <w:name w:val="Table Grid"/>
    <w:basedOn w:val="Standardowy"/>
    <w:uiPriority w:val="59"/>
    <w:rsid w:val="00A11C56"/>
    <w:pPr>
      <w:suppressAutoHyphens/>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Tekst przypisu Znak"/>
    <w:basedOn w:val="Normalny"/>
    <w:link w:val="TekstprzypisudolnegoZnak"/>
    <w:unhideWhenUsed/>
    <w:rsid w:val="001356BA"/>
    <w:pPr>
      <w:suppressAutoHyphens w:val="0"/>
    </w:pPr>
    <w:rPr>
      <w:sz w:val="20"/>
      <w:szCs w:val="20"/>
    </w:rPr>
  </w:style>
  <w:style w:type="character" w:customStyle="1" w:styleId="TekstprzypisudolnegoZnak">
    <w:name w:val="Tekst przypisu dolnego Znak"/>
    <w:aliases w:val="Podrozdział Znak,Footnote Znak,Tekst przypisu Znak Znak"/>
    <w:basedOn w:val="Domylnaczcionkaakapitu"/>
    <w:link w:val="Tekstprzypisudolnego"/>
    <w:rsid w:val="001356BA"/>
    <w:rPr>
      <w:sz w:val="20"/>
      <w:szCs w:val="20"/>
    </w:rPr>
  </w:style>
  <w:style w:type="character" w:styleId="Odwoanieprzypisudolnego">
    <w:name w:val="footnote reference"/>
    <w:basedOn w:val="Domylnaczcionkaakapitu"/>
    <w:semiHidden/>
    <w:unhideWhenUsed/>
    <w:rsid w:val="001356BA"/>
    <w:rPr>
      <w:vertAlign w:val="superscript"/>
    </w:rPr>
  </w:style>
  <w:style w:type="paragraph" w:customStyle="1" w:styleId="text">
    <w:name w:val="text"/>
    <w:rsid w:val="001356BA"/>
    <w:pPr>
      <w:widowControl w:val="0"/>
      <w:snapToGrid w:val="0"/>
      <w:spacing w:before="240" w:after="0" w:line="240" w:lineRule="atLeast"/>
      <w:jc w:val="both"/>
    </w:pPr>
    <w:rPr>
      <w:rFonts w:ascii="Arial" w:eastAsia="Times New Roman" w:hAnsi="Arial" w:cs="Times New Roman"/>
      <w:sz w:val="24"/>
      <w:szCs w:val="20"/>
      <w:lang w:val="cs-CZ" w:eastAsia="pl-PL"/>
    </w:rPr>
  </w:style>
  <w:style w:type="character" w:styleId="Hipercze">
    <w:name w:val="Hyperlink"/>
    <w:basedOn w:val="Domylnaczcionkaakapitu"/>
    <w:uiPriority w:val="99"/>
    <w:unhideWhenUsed/>
    <w:rsid w:val="001356BA"/>
    <w:rPr>
      <w:color w:val="0563C1" w:themeColor="hyperlink"/>
      <w:u w:val="single"/>
    </w:rPr>
  </w:style>
  <w:style w:type="paragraph" w:styleId="Adreszwrotnynakopercie">
    <w:name w:val="envelope return"/>
    <w:basedOn w:val="Normalny"/>
    <w:semiHidden/>
    <w:rsid w:val="001356BA"/>
    <w:pPr>
      <w:suppressAutoHyphens w:val="0"/>
    </w:pPr>
    <w:rPr>
      <w:rFonts w:ascii="PL CasperOpenFace" w:eastAsia="Times New Roman" w:hAnsi="PL CasperOpenFace" w:cs="Times New Roman"/>
      <w:sz w:val="20"/>
      <w:szCs w:val="20"/>
      <w:lang w:eastAsia="pl-PL"/>
    </w:rPr>
  </w:style>
  <w:style w:type="character" w:customStyle="1" w:styleId="FontStyle67">
    <w:name w:val="Font Style67"/>
    <w:rsid w:val="00C02B2F"/>
    <w:rPr>
      <w:rFonts w:ascii="Arial" w:hAnsi="Arial" w:cs="Arial"/>
      <w:sz w:val="20"/>
      <w:szCs w:val="20"/>
    </w:rPr>
  </w:style>
  <w:style w:type="paragraph" w:styleId="Tekstpodstawowy3">
    <w:name w:val="Body Text 3"/>
    <w:basedOn w:val="Normalny"/>
    <w:link w:val="Tekstpodstawowy3Znak"/>
    <w:uiPriority w:val="99"/>
    <w:semiHidden/>
    <w:unhideWhenUsed/>
    <w:rsid w:val="00933D7B"/>
    <w:pPr>
      <w:spacing w:after="120"/>
    </w:pPr>
    <w:rPr>
      <w:sz w:val="16"/>
      <w:szCs w:val="16"/>
    </w:rPr>
  </w:style>
  <w:style w:type="character" w:customStyle="1" w:styleId="Tekstpodstawowy3Znak">
    <w:name w:val="Tekst podstawowy 3 Znak"/>
    <w:basedOn w:val="Domylnaczcionkaakapitu"/>
    <w:link w:val="Tekstpodstawowy3"/>
    <w:uiPriority w:val="99"/>
    <w:semiHidden/>
    <w:rsid w:val="00933D7B"/>
    <w:rPr>
      <w:sz w:val="16"/>
      <w:szCs w:val="16"/>
    </w:rPr>
  </w:style>
  <w:style w:type="paragraph" w:styleId="Nagwek">
    <w:name w:val="header"/>
    <w:basedOn w:val="Normalny"/>
    <w:link w:val="NagwekZnak"/>
    <w:semiHidden/>
    <w:rsid w:val="00933D7B"/>
    <w:pPr>
      <w:tabs>
        <w:tab w:val="center" w:pos="4536"/>
        <w:tab w:val="right" w:pos="9072"/>
      </w:tabs>
      <w:suppressAutoHyphens w:val="0"/>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semiHidden/>
    <w:rsid w:val="00933D7B"/>
    <w:rPr>
      <w:rFonts w:ascii="Times New Roman" w:eastAsia="Times New Roman" w:hAnsi="Times New Roman" w:cs="Times New Roman"/>
      <w:sz w:val="20"/>
      <w:szCs w:val="20"/>
      <w:lang w:eastAsia="pl-PL"/>
    </w:rPr>
  </w:style>
  <w:style w:type="paragraph" w:styleId="Tytu">
    <w:name w:val="Title"/>
    <w:basedOn w:val="Normalny"/>
    <w:link w:val="TytuZnak"/>
    <w:qFormat/>
    <w:rsid w:val="00933D7B"/>
    <w:pPr>
      <w:suppressAutoHyphens w:val="0"/>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933D7B"/>
    <w:rPr>
      <w:rFonts w:ascii="Times New Roman" w:eastAsia="Times New Roman" w:hAnsi="Times New Roman" w:cs="Times New Roman"/>
      <w:b/>
      <w:sz w:val="36"/>
      <w:szCs w:val="20"/>
      <w:lang w:eastAsia="pl-PL"/>
    </w:rPr>
  </w:style>
  <w:style w:type="character" w:styleId="Uwydatnienie">
    <w:name w:val="Emphasis"/>
    <w:qFormat/>
    <w:rsid w:val="00933D7B"/>
    <w:rPr>
      <w:i/>
      <w:iCs/>
    </w:rPr>
  </w:style>
  <w:style w:type="paragraph" w:customStyle="1" w:styleId="Standard">
    <w:name w:val="Standard"/>
    <w:qFormat/>
    <w:rsid w:val="00433CD3"/>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Textbody">
    <w:name w:val="Text body"/>
    <w:basedOn w:val="Standard"/>
    <w:qFormat/>
    <w:rsid w:val="00433CD3"/>
    <w:pPr>
      <w:spacing w:after="120"/>
    </w:pPr>
  </w:style>
  <w:style w:type="paragraph" w:styleId="Tekstpodstawowywcity">
    <w:name w:val="Body Text Indent"/>
    <w:basedOn w:val="Normalny"/>
    <w:link w:val="TekstpodstawowywcityZnak"/>
    <w:uiPriority w:val="99"/>
    <w:semiHidden/>
    <w:unhideWhenUsed/>
    <w:rsid w:val="000D4D11"/>
    <w:pPr>
      <w:spacing w:after="120"/>
      <w:ind w:left="283"/>
    </w:pPr>
  </w:style>
  <w:style w:type="character" w:customStyle="1" w:styleId="TekstpodstawowywcityZnak">
    <w:name w:val="Tekst podstawowy wcięty Znak"/>
    <w:basedOn w:val="Domylnaczcionkaakapitu"/>
    <w:link w:val="Tekstpodstawowywcity"/>
    <w:uiPriority w:val="99"/>
    <w:semiHidden/>
    <w:rsid w:val="000D4D11"/>
  </w:style>
  <w:style w:type="character" w:customStyle="1" w:styleId="Nagwek1Znak">
    <w:name w:val="Nagłówek 1 Znak"/>
    <w:basedOn w:val="Domylnaczcionkaakapitu"/>
    <w:link w:val="Nagwek1"/>
    <w:rsid w:val="000D4D11"/>
    <w:rPr>
      <w:rFonts w:ascii="Times New Roman" w:eastAsia="Times New Roman" w:hAnsi="Times New Roman" w:cs="Times New Roman"/>
      <w:b/>
      <w:sz w:val="24"/>
      <w:szCs w:val="20"/>
      <w:lang w:val="de-DE" w:eastAsia="pl-PL"/>
    </w:rPr>
  </w:style>
  <w:style w:type="character" w:customStyle="1" w:styleId="Nagwek7Znak">
    <w:name w:val="Nagłówek 7 Znak"/>
    <w:basedOn w:val="Domylnaczcionkaakapitu"/>
    <w:link w:val="Nagwek7"/>
    <w:semiHidden/>
    <w:rsid w:val="000D4D11"/>
    <w:rPr>
      <w:rFonts w:ascii="Times New Roman" w:eastAsia="Times New Roman" w:hAnsi="Times New Roman" w:cs="Times New Roman"/>
      <w:b/>
      <w:i/>
      <w:sz w:val="24"/>
      <w:szCs w:val="24"/>
      <w:lang w:eastAsia="pl-PL"/>
    </w:rPr>
  </w:style>
  <w:style w:type="paragraph" w:customStyle="1" w:styleId="Tekstpodstawowywcity31">
    <w:name w:val="Tekst podstawowy wcięty 31"/>
    <w:basedOn w:val="Normalny"/>
    <w:rsid w:val="000D4D11"/>
    <w:pPr>
      <w:suppressAutoHyphens w:val="0"/>
      <w:overflowPunct w:val="0"/>
      <w:autoSpaceDE w:val="0"/>
      <w:autoSpaceDN w:val="0"/>
      <w:adjustRightInd w:val="0"/>
      <w:ind w:left="360"/>
      <w:jc w:val="both"/>
    </w:pPr>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0D4D11"/>
    <w:pPr>
      <w:suppressAutoHyphens w:val="0"/>
      <w:overflowPunct w:val="0"/>
      <w:autoSpaceDE w:val="0"/>
      <w:autoSpaceDN w:val="0"/>
      <w:adjustRightInd w:val="0"/>
      <w:ind w:left="1080"/>
      <w:jc w:val="both"/>
    </w:pPr>
    <w:rPr>
      <w:rFonts w:ascii="Times New Roman" w:eastAsia="Times New Roman" w:hAnsi="Times New Roman" w:cs="Times New Roman"/>
      <w:sz w:val="24"/>
      <w:szCs w:val="20"/>
      <w:lang w:eastAsia="pl-PL"/>
    </w:rPr>
  </w:style>
  <w:style w:type="paragraph" w:customStyle="1" w:styleId="Bezodstpw1">
    <w:name w:val="Bez odstępów1"/>
    <w:rsid w:val="000D4D11"/>
    <w:pPr>
      <w:suppressAutoHyphens/>
      <w:spacing w:after="0" w:line="100" w:lineRule="atLeast"/>
    </w:pPr>
    <w:rPr>
      <w:rFonts w:ascii="Calibri" w:eastAsia="Calibri" w:hAnsi="Calibri" w:cs="Times New Roman"/>
      <w:lang w:eastAsia="ar-SA"/>
    </w:rPr>
  </w:style>
  <w:style w:type="paragraph" w:customStyle="1" w:styleId="Akapitzlist1">
    <w:name w:val="Akapit z listą1"/>
    <w:basedOn w:val="Normalny"/>
    <w:rsid w:val="000D4D11"/>
    <w:pPr>
      <w:spacing w:after="200" w:line="276" w:lineRule="auto"/>
      <w:ind w:left="720"/>
    </w:pPr>
    <w:rPr>
      <w:rFonts w:ascii="Times New Roman" w:eastAsia="Times New Roman" w:hAnsi="Times New Roman" w:cs="Times New Roman"/>
      <w:lang w:eastAsia="ar-SA"/>
    </w:rPr>
  </w:style>
  <w:style w:type="character" w:customStyle="1" w:styleId="Znakiprzypiswdolnych">
    <w:name w:val="Znaki przypisów dolnych"/>
    <w:rsid w:val="000D4D11"/>
  </w:style>
  <w:style w:type="character" w:styleId="Pogrubienie">
    <w:name w:val="Strong"/>
    <w:basedOn w:val="Domylnaczcionkaakapitu"/>
    <w:qFormat/>
    <w:rsid w:val="000D4D11"/>
    <w:rPr>
      <w:b/>
      <w:bCs/>
    </w:rPr>
  </w:style>
  <w:style w:type="paragraph" w:styleId="Stopka">
    <w:name w:val="footer"/>
    <w:basedOn w:val="Normalny"/>
    <w:link w:val="StopkaZnak"/>
    <w:uiPriority w:val="99"/>
    <w:unhideWhenUsed/>
    <w:rsid w:val="00ED1A8B"/>
    <w:pPr>
      <w:tabs>
        <w:tab w:val="center" w:pos="4536"/>
        <w:tab w:val="right" w:pos="9072"/>
      </w:tabs>
    </w:pPr>
  </w:style>
  <w:style w:type="character" w:customStyle="1" w:styleId="StopkaZnak">
    <w:name w:val="Stopka Znak"/>
    <w:basedOn w:val="Domylnaczcionkaakapitu"/>
    <w:link w:val="Stopka"/>
    <w:uiPriority w:val="99"/>
    <w:rsid w:val="00ED1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94267">
      <w:bodyDiv w:val="1"/>
      <w:marLeft w:val="0"/>
      <w:marRight w:val="0"/>
      <w:marTop w:val="0"/>
      <w:marBottom w:val="0"/>
      <w:divBdr>
        <w:top w:val="none" w:sz="0" w:space="0" w:color="auto"/>
        <w:left w:val="none" w:sz="0" w:space="0" w:color="auto"/>
        <w:bottom w:val="none" w:sz="0" w:space="0" w:color="auto"/>
        <w:right w:val="none" w:sz="0" w:space="0" w:color="auto"/>
      </w:divBdr>
    </w:div>
    <w:div w:id="460616723">
      <w:bodyDiv w:val="1"/>
      <w:marLeft w:val="0"/>
      <w:marRight w:val="0"/>
      <w:marTop w:val="0"/>
      <w:marBottom w:val="0"/>
      <w:divBdr>
        <w:top w:val="none" w:sz="0" w:space="0" w:color="auto"/>
        <w:left w:val="none" w:sz="0" w:space="0" w:color="auto"/>
        <w:bottom w:val="none" w:sz="0" w:space="0" w:color="auto"/>
        <w:right w:val="none" w:sz="0" w:space="0" w:color="auto"/>
      </w:divBdr>
    </w:div>
    <w:div w:id="1559701407">
      <w:bodyDiv w:val="1"/>
      <w:marLeft w:val="0"/>
      <w:marRight w:val="0"/>
      <w:marTop w:val="0"/>
      <w:marBottom w:val="0"/>
      <w:divBdr>
        <w:top w:val="none" w:sz="0" w:space="0" w:color="auto"/>
        <w:left w:val="none" w:sz="0" w:space="0" w:color="auto"/>
        <w:bottom w:val="none" w:sz="0" w:space="0" w:color="auto"/>
        <w:right w:val="none" w:sz="0" w:space="0" w:color="auto"/>
      </w:divBdr>
    </w:div>
    <w:div w:id="183410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krs" TargetMode="External"/><Relationship Id="rId13" Type="http://schemas.openxmlformats.org/officeDocument/2006/relationships/hyperlink" Target="https://prod.ceidg.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ms.ms.gov.pl/kr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d.ceidg.gov.pl/" TargetMode="External"/><Relationship Id="rId5" Type="http://schemas.openxmlformats.org/officeDocument/2006/relationships/webSettings" Target="webSettings.xml"/><Relationship Id="rId15" Type="http://schemas.openxmlformats.org/officeDocument/2006/relationships/hyperlink" Target="https://prod.ceidg.gov.pl/" TargetMode="External"/><Relationship Id="rId23" Type="http://schemas.openxmlformats.org/officeDocument/2006/relationships/theme" Target="theme/theme1.xml"/><Relationship Id="rId10" Type="http://schemas.openxmlformats.org/officeDocument/2006/relationships/hyperlink" Target="https://ems.ms.gov.pl/kr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hyperlink" Target="https://ems.ms.gov.pl/krs"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24A4E-A981-4571-AF27-D60CB63D6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23</Pages>
  <Words>10345</Words>
  <Characters>62072</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x</dc:creator>
  <cp:keywords/>
  <dc:description/>
  <cp:lastModifiedBy>Ewa x</cp:lastModifiedBy>
  <cp:revision>52</cp:revision>
  <cp:lastPrinted>2021-12-10T09:15:00Z</cp:lastPrinted>
  <dcterms:created xsi:type="dcterms:W3CDTF">2021-12-09T10:45:00Z</dcterms:created>
  <dcterms:modified xsi:type="dcterms:W3CDTF">2022-03-23T12:08:00Z</dcterms:modified>
</cp:coreProperties>
</file>