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216B" w:rsidRPr="00687363" w:rsidRDefault="003F216B" w:rsidP="003F216B">
      <w:pPr>
        <w:pStyle w:val="Standard"/>
        <w:spacing w:line="276" w:lineRule="auto"/>
        <w:jc w:val="right"/>
        <w:rPr>
          <w:rFonts w:ascii="Book Antiqua" w:hAnsi="Book Antiqua" w:cs="Tahoma"/>
          <w:b/>
          <w:bCs/>
          <w:iCs/>
          <w:sz w:val="20"/>
          <w:szCs w:val="20"/>
          <w:u w:val="single"/>
        </w:rPr>
      </w:pPr>
      <w:r w:rsidRPr="00687363">
        <w:rPr>
          <w:rFonts w:ascii="Book Antiqua" w:hAnsi="Book Antiqua" w:cs="Tahoma"/>
          <w:b/>
          <w:bCs/>
          <w:iCs/>
          <w:sz w:val="20"/>
          <w:szCs w:val="20"/>
          <w:u w:val="single"/>
        </w:rPr>
        <w:t xml:space="preserve">Załącznik nr </w:t>
      </w:r>
      <w:r w:rsidR="00B9524D">
        <w:rPr>
          <w:rFonts w:ascii="Book Antiqua" w:hAnsi="Book Antiqua" w:cs="Tahoma"/>
          <w:b/>
          <w:bCs/>
          <w:iCs/>
          <w:sz w:val="20"/>
          <w:szCs w:val="20"/>
          <w:u w:val="single"/>
        </w:rPr>
        <w:t>7</w:t>
      </w:r>
      <w:r w:rsidRPr="00687363">
        <w:rPr>
          <w:rFonts w:ascii="Book Antiqua" w:hAnsi="Book Antiqua" w:cs="Tahoma"/>
          <w:b/>
          <w:bCs/>
          <w:iCs/>
          <w:sz w:val="20"/>
          <w:szCs w:val="20"/>
          <w:u w:val="single"/>
        </w:rPr>
        <w:t xml:space="preserve"> do SWZ</w:t>
      </w:r>
    </w:p>
    <w:p w:rsidR="003F216B" w:rsidRPr="00687363" w:rsidRDefault="003F216B" w:rsidP="003F216B">
      <w:pPr>
        <w:pStyle w:val="Standard"/>
        <w:spacing w:line="276" w:lineRule="auto"/>
        <w:jc w:val="right"/>
        <w:rPr>
          <w:rFonts w:ascii="Book Antiqua" w:hAnsi="Book Antiqua" w:cs="Tahoma"/>
          <w:sz w:val="20"/>
          <w:szCs w:val="20"/>
        </w:rPr>
      </w:pPr>
      <w:r w:rsidRPr="00687363">
        <w:rPr>
          <w:rFonts w:ascii="Book Antiqua" w:hAnsi="Book Antiqua" w:cs="Tahoma"/>
          <w:b/>
          <w:bCs/>
          <w:iCs/>
          <w:sz w:val="20"/>
          <w:szCs w:val="20"/>
          <w:u w:val="single"/>
        </w:rPr>
        <w:t>D10.251.</w:t>
      </w:r>
      <w:r w:rsidR="005944A8">
        <w:rPr>
          <w:rFonts w:ascii="Book Antiqua" w:hAnsi="Book Antiqua" w:cs="Tahoma"/>
          <w:b/>
          <w:bCs/>
          <w:iCs/>
          <w:sz w:val="20"/>
          <w:szCs w:val="20"/>
          <w:u w:val="single"/>
        </w:rPr>
        <w:t>124</w:t>
      </w:r>
      <w:r w:rsidR="00821F33">
        <w:rPr>
          <w:rFonts w:ascii="Book Antiqua" w:hAnsi="Book Antiqua" w:cs="Tahoma"/>
          <w:b/>
          <w:bCs/>
          <w:iCs/>
          <w:sz w:val="20"/>
          <w:szCs w:val="20"/>
          <w:u w:val="single"/>
        </w:rPr>
        <w:t>.C.2024</w:t>
      </w:r>
    </w:p>
    <w:p w:rsidR="003F216B" w:rsidRPr="00687363" w:rsidRDefault="003F216B" w:rsidP="003F216B">
      <w:pPr>
        <w:pStyle w:val="NormalnyWeb"/>
        <w:spacing w:before="0" w:after="0"/>
        <w:jc w:val="both"/>
        <w:rPr>
          <w:rFonts w:ascii="Book Antiqua" w:hAnsi="Book Antiqua" w:cs="Tahoma"/>
          <w:color w:val="000000"/>
          <w:sz w:val="20"/>
          <w:szCs w:val="20"/>
        </w:rPr>
      </w:pPr>
      <w:r w:rsidRPr="00687363">
        <w:rPr>
          <w:rFonts w:ascii="Book Antiqua" w:hAnsi="Book Antiqua" w:cs="Tahoma"/>
          <w:color w:val="000000"/>
          <w:sz w:val="20"/>
          <w:szCs w:val="20"/>
        </w:rPr>
        <w:t>.....................................................</w:t>
      </w:r>
    </w:p>
    <w:p w:rsidR="003F216B" w:rsidRPr="00687363" w:rsidRDefault="003F216B" w:rsidP="003F216B">
      <w:pPr>
        <w:pStyle w:val="NormalnyWeb"/>
        <w:spacing w:before="0" w:after="0"/>
        <w:jc w:val="both"/>
        <w:rPr>
          <w:rFonts w:ascii="Book Antiqua" w:hAnsi="Book Antiqua" w:cs="Tahoma"/>
          <w:color w:val="000000"/>
          <w:sz w:val="20"/>
          <w:szCs w:val="20"/>
        </w:rPr>
      </w:pPr>
      <w:r w:rsidRPr="00687363">
        <w:rPr>
          <w:rFonts w:ascii="Book Antiqua" w:hAnsi="Book Antiqua" w:cs="Tahoma"/>
          <w:color w:val="000000"/>
          <w:sz w:val="20"/>
          <w:szCs w:val="20"/>
        </w:rPr>
        <w:t>(</w:t>
      </w:r>
      <w:r>
        <w:rPr>
          <w:rFonts w:ascii="Book Antiqua" w:hAnsi="Book Antiqua" w:cs="Tahoma"/>
          <w:color w:val="000000"/>
          <w:sz w:val="20"/>
          <w:szCs w:val="20"/>
        </w:rPr>
        <w:t>nazwa</w:t>
      </w:r>
      <w:r w:rsidRPr="00687363">
        <w:rPr>
          <w:rFonts w:ascii="Book Antiqua" w:hAnsi="Book Antiqua" w:cs="Tahoma"/>
          <w:color w:val="000000"/>
          <w:sz w:val="20"/>
          <w:szCs w:val="20"/>
        </w:rPr>
        <w:t xml:space="preserve"> Wykonawcy) </w:t>
      </w:r>
    </w:p>
    <w:p w:rsidR="003F216B" w:rsidRDefault="003F216B" w:rsidP="003F216B">
      <w:pPr>
        <w:suppressAutoHyphens w:val="0"/>
        <w:autoSpaceDE w:val="0"/>
        <w:autoSpaceDN w:val="0"/>
        <w:adjustRightInd w:val="0"/>
        <w:spacing w:after="0" w:line="240" w:lineRule="auto"/>
        <w:jc w:val="center"/>
        <w:rPr>
          <w:rFonts w:ascii="Book Antiqua" w:eastAsia="SimSun" w:hAnsi="Book Antiqua" w:cs="Carlito-Bold"/>
          <w:b/>
          <w:bCs/>
          <w:kern w:val="0"/>
          <w:sz w:val="24"/>
          <w:szCs w:val="24"/>
          <w:u w:val="single"/>
          <w:lang w:eastAsia="zh-CN"/>
        </w:rPr>
      </w:pPr>
    </w:p>
    <w:p w:rsidR="003F216B" w:rsidRPr="00286E11" w:rsidRDefault="003F216B" w:rsidP="00286E11">
      <w:pPr>
        <w:suppressAutoHyphens w:val="0"/>
        <w:autoSpaceDE w:val="0"/>
        <w:autoSpaceDN w:val="0"/>
        <w:adjustRightInd w:val="0"/>
        <w:spacing w:after="0" w:line="240" w:lineRule="auto"/>
        <w:jc w:val="center"/>
        <w:rPr>
          <w:rFonts w:ascii="Book Antiqua" w:eastAsia="SimSun" w:hAnsi="Book Antiqua" w:cs="Carlito-Bold"/>
          <w:b/>
          <w:bCs/>
          <w:kern w:val="0"/>
          <w:sz w:val="24"/>
          <w:szCs w:val="24"/>
          <w:u w:val="single"/>
          <w:lang w:eastAsia="zh-CN"/>
        </w:rPr>
      </w:pPr>
      <w:r w:rsidRPr="00687363">
        <w:rPr>
          <w:rFonts w:ascii="Book Antiqua" w:eastAsia="SimSun" w:hAnsi="Book Antiqua" w:cs="Carlito-Bold"/>
          <w:b/>
          <w:bCs/>
          <w:kern w:val="0"/>
          <w:sz w:val="24"/>
          <w:szCs w:val="24"/>
          <w:u w:val="single"/>
          <w:lang w:eastAsia="zh-CN"/>
        </w:rPr>
        <w:t xml:space="preserve">Wykaz </w:t>
      </w:r>
      <w:r>
        <w:rPr>
          <w:rFonts w:ascii="Book Antiqua" w:eastAsia="SimSun" w:hAnsi="Book Antiqua" w:cs="Carlito-Bold"/>
          <w:b/>
          <w:bCs/>
          <w:kern w:val="0"/>
          <w:sz w:val="24"/>
          <w:szCs w:val="24"/>
          <w:u w:val="single"/>
          <w:lang w:eastAsia="zh-CN"/>
        </w:rPr>
        <w:t>osób skierowanych przez Wykonawcę do realizacji zamówienia</w:t>
      </w:r>
    </w:p>
    <w:p w:rsidR="003F216B" w:rsidRDefault="003F216B" w:rsidP="003F216B">
      <w:pPr>
        <w:pStyle w:val="NormalnyWeb"/>
        <w:spacing w:before="0" w:after="0"/>
        <w:jc w:val="both"/>
        <w:rPr>
          <w:rFonts w:ascii="Tahoma" w:hAnsi="Tahoma" w:cs="Tahoma"/>
          <w:sz w:val="20"/>
          <w:szCs w:val="20"/>
        </w:rPr>
      </w:pPr>
    </w:p>
    <w:p w:rsidR="00A113C4" w:rsidRPr="005944A8" w:rsidRDefault="003F216B" w:rsidP="005944A8">
      <w:pPr>
        <w:widowControl w:val="0"/>
        <w:spacing w:after="0"/>
        <w:ind w:hanging="181"/>
        <w:jc w:val="center"/>
        <w:rPr>
          <w:rFonts w:ascii="Book Antiqua" w:hAnsi="Book Antiqua"/>
          <w:b/>
          <w:i/>
          <w:kern w:val="2"/>
          <w:sz w:val="20"/>
          <w:szCs w:val="28"/>
        </w:rPr>
      </w:pPr>
      <w:proofErr w:type="gramStart"/>
      <w:r w:rsidRPr="00687363">
        <w:rPr>
          <w:rFonts w:ascii="Book Antiqua" w:eastAsia="SimSun" w:hAnsi="Book Antiqua" w:cs="Tahoma"/>
          <w:color w:val="000000"/>
          <w:kern w:val="0"/>
          <w:sz w:val="20"/>
          <w:szCs w:val="20"/>
          <w:lang w:eastAsia="zh-CN"/>
        </w:rPr>
        <w:t>dot</w:t>
      </w:r>
      <w:proofErr w:type="gramEnd"/>
      <w:r w:rsidRPr="00687363">
        <w:rPr>
          <w:rFonts w:ascii="Book Antiqua" w:eastAsia="SimSun" w:hAnsi="Book Antiqua" w:cs="Tahoma"/>
          <w:color w:val="000000"/>
          <w:kern w:val="0"/>
          <w:sz w:val="20"/>
          <w:szCs w:val="20"/>
          <w:lang w:eastAsia="zh-CN"/>
        </w:rPr>
        <w:t xml:space="preserve">.: postępowania o udzielenie zamówienia publicznego </w:t>
      </w:r>
      <w:r w:rsidRPr="00B9524D">
        <w:rPr>
          <w:rFonts w:ascii="Book Antiqua" w:eastAsia="SimSun" w:hAnsi="Book Antiqua" w:cs="Tahoma"/>
          <w:bCs/>
          <w:color w:val="000000"/>
          <w:kern w:val="0"/>
          <w:sz w:val="20"/>
          <w:szCs w:val="20"/>
          <w:lang w:eastAsia="zh-CN"/>
        </w:rPr>
        <w:t>pn</w:t>
      </w:r>
      <w:r w:rsidRPr="00687363">
        <w:rPr>
          <w:rFonts w:ascii="Book Antiqua" w:eastAsia="SimSun" w:hAnsi="Book Antiqua" w:cs="Tahoma"/>
          <w:b/>
          <w:bCs/>
          <w:color w:val="000000"/>
          <w:kern w:val="0"/>
          <w:sz w:val="20"/>
          <w:szCs w:val="20"/>
          <w:lang w:eastAsia="zh-CN"/>
        </w:rPr>
        <w:t>.</w:t>
      </w:r>
      <w:r w:rsidRPr="00286E11">
        <w:rPr>
          <w:rFonts w:ascii="Book Antiqua" w:eastAsia="SimSun" w:hAnsi="Book Antiqua" w:cs="Tahoma"/>
          <w:b/>
          <w:bCs/>
          <w:color w:val="000000"/>
          <w:kern w:val="0"/>
          <w:sz w:val="18"/>
          <w:szCs w:val="20"/>
          <w:lang w:eastAsia="zh-CN"/>
        </w:rPr>
        <w:t xml:space="preserve"> </w:t>
      </w:r>
      <w:r w:rsidR="005944A8">
        <w:rPr>
          <w:rFonts w:ascii="Book Antiqua" w:hAnsi="Book Antiqua" w:cs="Arial"/>
          <w:b/>
          <w:bCs/>
          <w:i/>
          <w:sz w:val="20"/>
          <w:szCs w:val="28"/>
        </w:rPr>
        <w:t xml:space="preserve">Usługa </w:t>
      </w:r>
      <w:r w:rsidR="005944A8">
        <w:rPr>
          <w:rFonts w:ascii="Book Antiqua" w:hAnsi="Book Antiqua"/>
          <w:b/>
          <w:i/>
          <w:sz w:val="20"/>
          <w:szCs w:val="28"/>
        </w:rPr>
        <w:t>utrzymania w sprawności technicznej urządzeń i systemów przeciwpożarowych w Copernicus Podmiot Leczniczy Sp. z o.</w:t>
      </w:r>
      <w:proofErr w:type="gramStart"/>
      <w:r w:rsidR="005944A8">
        <w:rPr>
          <w:rFonts w:ascii="Book Antiqua" w:hAnsi="Book Antiqua"/>
          <w:b/>
          <w:i/>
          <w:sz w:val="20"/>
          <w:szCs w:val="28"/>
        </w:rPr>
        <w:t>o</w:t>
      </w:r>
      <w:proofErr w:type="gramEnd"/>
      <w:r w:rsidR="005944A8">
        <w:rPr>
          <w:rFonts w:ascii="Book Antiqua" w:hAnsi="Book Antiqua"/>
          <w:b/>
          <w:i/>
          <w:sz w:val="20"/>
          <w:szCs w:val="28"/>
        </w:rPr>
        <w:t xml:space="preserve">. </w:t>
      </w:r>
      <w:proofErr w:type="gramStart"/>
      <w:r w:rsidR="005944A8">
        <w:rPr>
          <w:rFonts w:ascii="Book Antiqua" w:hAnsi="Book Antiqua"/>
          <w:b/>
          <w:i/>
          <w:sz w:val="20"/>
          <w:szCs w:val="28"/>
        </w:rPr>
        <w:t>z</w:t>
      </w:r>
      <w:proofErr w:type="gramEnd"/>
      <w:r w:rsidR="005944A8">
        <w:rPr>
          <w:rFonts w:ascii="Book Antiqua" w:hAnsi="Book Antiqua"/>
          <w:b/>
          <w:i/>
          <w:sz w:val="20"/>
          <w:szCs w:val="28"/>
        </w:rPr>
        <w:t xml:space="preserve"> siedzibą w Gdańsk.</w:t>
      </w:r>
    </w:p>
    <w:p w:rsidR="003F216B" w:rsidRPr="00286E11" w:rsidRDefault="003F216B" w:rsidP="00B9524D">
      <w:pPr>
        <w:tabs>
          <w:tab w:val="left" w:pos="284"/>
        </w:tabs>
        <w:spacing w:after="0"/>
        <w:rPr>
          <w:rFonts w:ascii="Book Antiqua" w:eastAsia="SimSun" w:hAnsi="Book Antiqua" w:cs="Tahoma"/>
          <w:b/>
          <w:color w:val="2E74B5"/>
          <w:kern w:val="0"/>
          <w:sz w:val="24"/>
          <w:szCs w:val="21"/>
          <w:lang w:eastAsia="zh-CN"/>
        </w:rPr>
      </w:pPr>
    </w:p>
    <w:p w:rsidR="003F216B" w:rsidRDefault="003F216B" w:rsidP="003F216B">
      <w:pPr>
        <w:pStyle w:val="NormalnyWeb"/>
        <w:spacing w:before="0" w:after="0"/>
        <w:jc w:val="both"/>
        <w:rPr>
          <w:rFonts w:ascii="Tahoma" w:hAnsi="Tahoma" w:cs="Tahoma"/>
          <w:color w:val="000000"/>
          <w:sz w:val="20"/>
          <w:szCs w:val="20"/>
        </w:rPr>
      </w:pPr>
    </w:p>
    <w:tbl>
      <w:tblPr>
        <w:tblStyle w:val="Tabela-Siatka"/>
        <w:tblW w:w="0" w:type="auto"/>
        <w:jc w:val="center"/>
        <w:tblLook w:val="01E0" w:firstRow="1" w:lastRow="1" w:firstColumn="1" w:lastColumn="1" w:noHBand="0" w:noVBand="0"/>
      </w:tblPr>
      <w:tblGrid>
        <w:gridCol w:w="704"/>
        <w:gridCol w:w="3119"/>
        <w:gridCol w:w="4394"/>
        <w:gridCol w:w="3827"/>
        <w:gridCol w:w="1950"/>
      </w:tblGrid>
      <w:tr w:rsidR="005944A8" w:rsidRPr="003F216B" w:rsidTr="00EA4D28">
        <w:trPr>
          <w:trHeight w:val="1979"/>
          <w:jc w:val="center"/>
        </w:trPr>
        <w:tc>
          <w:tcPr>
            <w:tcW w:w="704" w:type="dxa"/>
          </w:tcPr>
          <w:p w:rsidR="005944A8" w:rsidRPr="003F216B" w:rsidRDefault="005944A8" w:rsidP="006964D1">
            <w:pPr>
              <w:pStyle w:val="Zawartotabeli"/>
              <w:snapToGrid w:val="0"/>
              <w:spacing w:after="0" w:line="240" w:lineRule="auto"/>
              <w:jc w:val="center"/>
              <w:rPr>
                <w:rFonts w:ascii="Book Antiqua" w:hAnsi="Book Antiqua" w:cs="Tahoma"/>
              </w:rPr>
            </w:pPr>
          </w:p>
        </w:tc>
        <w:tc>
          <w:tcPr>
            <w:tcW w:w="3119" w:type="dxa"/>
            <w:vAlign w:val="center"/>
          </w:tcPr>
          <w:p w:rsidR="005944A8" w:rsidRPr="00B9524D" w:rsidRDefault="005944A8" w:rsidP="006964D1">
            <w:pPr>
              <w:pStyle w:val="Zawartotabeli"/>
              <w:snapToGrid w:val="0"/>
              <w:spacing w:after="0" w:line="240" w:lineRule="auto"/>
              <w:jc w:val="center"/>
              <w:rPr>
                <w:rFonts w:ascii="Book Antiqua" w:hAnsi="Book Antiqua" w:cs="Tahoma"/>
                <w:b/>
              </w:rPr>
            </w:pPr>
            <w:r w:rsidRPr="00B9524D">
              <w:rPr>
                <w:rFonts w:ascii="Book Antiqua" w:hAnsi="Book Antiqua" w:cs="Tahoma"/>
                <w:b/>
              </w:rPr>
              <w:t>Imię i nazwisko</w:t>
            </w:r>
          </w:p>
        </w:tc>
        <w:tc>
          <w:tcPr>
            <w:tcW w:w="4394" w:type="dxa"/>
            <w:vAlign w:val="center"/>
          </w:tcPr>
          <w:p w:rsidR="005944A8" w:rsidRDefault="005944A8" w:rsidP="006964D1">
            <w:pPr>
              <w:spacing w:after="0" w:line="240" w:lineRule="auto"/>
              <w:jc w:val="center"/>
              <w:rPr>
                <w:rFonts w:ascii="Book Antiqua" w:hAnsi="Book Antiqua"/>
                <w:b/>
              </w:rPr>
            </w:pPr>
            <w:r w:rsidRPr="00B9524D">
              <w:rPr>
                <w:rFonts w:ascii="Book Antiqua" w:hAnsi="Book Antiqua"/>
                <w:b/>
              </w:rPr>
              <w:t xml:space="preserve">Opis wymaganych kwalifikacji </w:t>
            </w:r>
          </w:p>
          <w:p w:rsidR="005944A8" w:rsidRPr="00B9524D" w:rsidRDefault="005944A8" w:rsidP="00D65CB9">
            <w:pPr>
              <w:spacing w:after="0" w:line="240" w:lineRule="auto"/>
              <w:jc w:val="center"/>
              <w:rPr>
                <w:rFonts w:ascii="Book Antiqua" w:hAnsi="Book Antiqua" w:cs="Tahoma"/>
                <w:b/>
              </w:rPr>
            </w:pPr>
            <w:r w:rsidRPr="00B9524D">
              <w:rPr>
                <w:rFonts w:ascii="Book Antiqua" w:hAnsi="Book Antiqua"/>
                <w:i/>
              </w:rPr>
              <w:t>(należy podać informacje w zakresie niezbędnych do wykazania spełnienia warunk</w:t>
            </w:r>
            <w:r>
              <w:rPr>
                <w:rFonts w:ascii="Book Antiqua" w:hAnsi="Book Antiqua"/>
                <w:i/>
              </w:rPr>
              <w:t>ów</w:t>
            </w:r>
            <w:r w:rsidRPr="00B9524D">
              <w:rPr>
                <w:rFonts w:ascii="Book Antiqua" w:hAnsi="Book Antiqua"/>
                <w:i/>
              </w:rPr>
              <w:t>, o który</w:t>
            </w:r>
            <w:r>
              <w:rPr>
                <w:rFonts w:ascii="Book Antiqua" w:hAnsi="Book Antiqua"/>
                <w:i/>
              </w:rPr>
              <w:t>ch mowa w § IX ust. 1 pkt 2 lit. 4</w:t>
            </w:r>
            <w:r w:rsidRPr="00B9524D">
              <w:rPr>
                <w:rFonts w:ascii="Book Antiqua" w:hAnsi="Book Antiqua"/>
                <w:i/>
              </w:rPr>
              <w:t>.)</w:t>
            </w:r>
          </w:p>
        </w:tc>
        <w:tc>
          <w:tcPr>
            <w:tcW w:w="3827" w:type="dxa"/>
            <w:vAlign w:val="center"/>
          </w:tcPr>
          <w:p w:rsidR="005944A8" w:rsidRDefault="005944A8" w:rsidP="006964D1">
            <w:pPr>
              <w:pStyle w:val="Zawartotabeli"/>
              <w:snapToGrid w:val="0"/>
              <w:spacing w:after="0" w:line="240" w:lineRule="auto"/>
              <w:jc w:val="center"/>
              <w:rPr>
                <w:rFonts w:ascii="Book Antiqua" w:hAnsi="Book Antiqua"/>
              </w:rPr>
            </w:pPr>
            <w:r w:rsidRPr="00B9524D">
              <w:rPr>
                <w:rFonts w:ascii="Book Antiqua" w:hAnsi="Book Antiqua"/>
                <w:b/>
              </w:rPr>
              <w:t>Oznaczenie dokumentu potwierdzającego posiadane kwalifikacje oraz wskazanie grupy urządzeń, której dotyczy</w:t>
            </w:r>
            <w:r w:rsidRPr="00B9524D">
              <w:rPr>
                <w:rFonts w:ascii="Book Antiqua" w:hAnsi="Book Antiqua"/>
              </w:rPr>
              <w:t xml:space="preserve"> </w:t>
            </w:r>
          </w:p>
          <w:p w:rsidR="005944A8" w:rsidRPr="00B9524D" w:rsidRDefault="005944A8" w:rsidP="006964D1">
            <w:pPr>
              <w:pStyle w:val="Zawartotabeli"/>
              <w:snapToGrid w:val="0"/>
              <w:spacing w:after="0" w:line="240" w:lineRule="auto"/>
              <w:jc w:val="center"/>
              <w:rPr>
                <w:rFonts w:ascii="Book Antiqua" w:hAnsi="Book Antiqua" w:cs="Tahoma"/>
                <w:b/>
              </w:rPr>
            </w:pPr>
            <w:r w:rsidRPr="00B9524D">
              <w:rPr>
                <w:rFonts w:ascii="Book Antiqua" w:hAnsi="Book Antiqua"/>
                <w:i/>
              </w:rPr>
              <w:t>(np. nr certyfikatu, oznaczenie podmiotu wydają</w:t>
            </w:r>
            <w:r>
              <w:rPr>
                <w:rFonts w:ascii="Book Antiqua" w:hAnsi="Book Antiqua"/>
                <w:i/>
              </w:rPr>
              <w:t>cego certyfikat, okres ważności</w:t>
            </w:r>
            <w:r w:rsidRPr="00B9524D">
              <w:rPr>
                <w:rFonts w:ascii="Book Antiqua" w:hAnsi="Book Antiqua"/>
                <w:i/>
              </w:rPr>
              <w:t>)</w:t>
            </w:r>
          </w:p>
        </w:tc>
        <w:tc>
          <w:tcPr>
            <w:tcW w:w="1950" w:type="dxa"/>
            <w:vAlign w:val="center"/>
          </w:tcPr>
          <w:p w:rsidR="005944A8" w:rsidRPr="00B9524D" w:rsidRDefault="005944A8" w:rsidP="00B9524D">
            <w:pPr>
              <w:pStyle w:val="Zawartotabeli"/>
              <w:snapToGrid w:val="0"/>
              <w:spacing w:after="0" w:line="240" w:lineRule="auto"/>
              <w:jc w:val="center"/>
              <w:rPr>
                <w:rFonts w:ascii="Book Antiqua" w:hAnsi="Book Antiqua" w:cs="Tahoma"/>
                <w:b/>
              </w:rPr>
            </w:pPr>
            <w:r w:rsidRPr="00B9524D">
              <w:rPr>
                <w:rFonts w:ascii="Book Antiqua" w:hAnsi="Book Antiqua" w:cs="Tahoma"/>
                <w:b/>
              </w:rPr>
              <w:t>Informacje o podstawie do dysponowania tą osobą</w:t>
            </w:r>
          </w:p>
        </w:tc>
      </w:tr>
      <w:tr w:rsidR="005944A8" w:rsidRPr="003F216B" w:rsidTr="00EA4D28">
        <w:trPr>
          <w:trHeight w:val="1255"/>
          <w:jc w:val="center"/>
        </w:trPr>
        <w:tc>
          <w:tcPr>
            <w:tcW w:w="704" w:type="dxa"/>
          </w:tcPr>
          <w:p w:rsidR="005944A8" w:rsidRPr="003F216B" w:rsidRDefault="005944A8" w:rsidP="005944A8">
            <w:pPr>
              <w:pStyle w:val="Zawartotabeli"/>
              <w:jc w:val="center"/>
              <w:rPr>
                <w:rFonts w:ascii="Book Antiqua" w:hAnsi="Book Antiqua" w:cs="Tahoma"/>
                <w:b/>
                <w:bCs/>
                <w:caps/>
                <w:kern w:val="20"/>
              </w:rPr>
            </w:pPr>
            <w:r>
              <w:rPr>
                <w:rFonts w:ascii="Book Antiqua" w:hAnsi="Book Antiqua" w:cs="Tahoma"/>
                <w:b/>
                <w:bCs/>
                <w:caps/>
                <w:kern w:val="20"/>
              </w:rPr>
              <w:t>1</w:t>
            </w:r>
          </w:p>
        </w:tc>
        <w:tc>
          <w:tcPr>
            <w:tcW w:w="3119" w:type="dxa"/>
          </w:tcPr>
          <w:p w:rsidR="005944A8" w:rsidRPr="003F216B" w:rsidRDefault="005944A8" w:rsidP="00286E11">
            <w:pPr>
              <w:pStyle w:val="Zawartotabeli"/>
              <w:rPr>
                <w:rFonts w:ascii="Book Antiqua" w:hAnsi="Book Antiqua" w:cs="Tahoma"/>
                <w:b/>
                <w:bCs/>
                <w:caps/>
                <w:kern w:val="20"/>
              </w:rPr>
            </w:pPr>
          </w:p>
        </w:tc>
        <w:tc>
          <w:tcPr>
            <w:tcW w:w="4394" w:type="dxa"/>
          </w:tcPr>
          <w:p w:rsidR="005944A8" w:rsidRPr="003F216B" w:rsidRDefault="005944A8" w:rsidP="006964D1">
            <w:pPr>
              <w:pStyle w:val="Zawartotabeli"/>
              <w:jc w:val="both"/>
              <w:rPr>
                <w:rFonts w:ascii="Book Antiqua" w:hAnsi="Book Antiqua" w:cs="Tahoma"/>
              </w:rPr>
            </w:pPr>
          </w:p>
        </w:tc>
        <w:tc>
          <w:tcPr>
            <w:tcW w:w="3827" w:type="dxa"/>
          </w:tcPr>
          <w:p w:rsidR="005944A8" w:rsidRPr="003F216B" w:rsidRDefault="005944A8" w:rsidP="006964D1">
            <w:pPr>
              <w:pStyle w:val="Zawartotabeli"/>
              <w:jc w:val="both"/>
              <w:rPr>
                <w:rFonts w:ascii="Book Antiqua" w:hAnsi="Book Antiqua" w:cs="Tahoma"/>
              </w:rPr>
            </w:pPr>
          </w:p>
        </w:tc>
        <w:tc>
          <w:tcPr>
            <w:tcW w:w="1950" w:type="dxa"/>
          </w:tcPr>
          <w:p w:rsidR="005944A8" w:rsidRPr="003F216B" w:rsidRDefault="005944A8" w:rsidP="006964D1">
            <w:pPr>
              <w:pStyle w:val="Zawartotabeli"/>
              <w:jc w:val="both"/>
              <w:rPr>
                <w:rFonts w:ascii="Book Antiqua" w:hAnsi="Book Antiqua" w:cs="Tahoma"/>
              </w:rPr>
            </w:pPr>
          </w:p>
        </w:tc>
      </w:tr>
    </w:tbl>
    <w:p w:rsidR="002344B3" w:rsidRDefault="002344B3" w:rsidP="003F216B">
      <w:pPr>
        <w:spacing w:after="0"/>
        <w:jc w:val="both"/>
        <w:rPr>
          <w:rFonts w:ascii="Tahoma" w:hAnsi="Tahoma" w:cs="Tahoma"/>
          <w:i/>
          <w:iCs/>
          <w:sz w:val="20"/>
          <w:szCs w:val="20"/>
          <w:u w:val="single"/>
        </w:rPr>
      </w:pPr>
    </w:p>
    <w:p w:rsidR="0046533E" w:rsidRDefault="006E1DF1" w:rsidP="00EA4D28">
      <w:pPr>
        <w:spacing w:after="0"/>
        <w:jc w:val="center"/>
        <w:rPr>
          <w:rFonts w:ascii="Book Antiqua" w:hAnsi="Book Antiqua" w:cs="Tahoma"/>
          <w:i/>
          <w:iCs/>
          <w:sz w:val="20"/>
          <w:szCs w:val="20"/>
          <w:u w:val="single"/>
        </w:rPr>
      </w:pPr>
      <w:r w:rsidRPr="006E1DF1">
        <w:rPr>
          <w:rFonts w:ascii="Book Antiqua" w:hAnsi="Book Antiqua" w:cs="Tahoma"/>
          <w:i/>
          <w:iCs/>
          <w:sz w:val="20"/>
          <w:szCs w:val="20"/>
          <w:u w:val="single"/>
        </w:rPr>
        <w:t>Tabelkę można rozbudować w zależności od potrzeb.</w:t>
      </w:r>
      <w:bookmarkStart w:id="0" w:name="_GoBack"/>
      <w:bookmarkEnd w:id="0"/>
    </w:p>
    <w:p w:rsidR="00286E11" w:rsidRPr="00286E11" w:rsidRDefault="00286E11" w:rsidP="00286E11">
      <w:pPr>
        <w:spacing w:after="0"/>
        <w:rPr>
          <w:rFonts w:ascii="Book Antiqua" w:hAnsi="Book Antiqua" w:cs="Tahoma"/>
          <w:b/>
          <w:color w:val="FF0000"/>
          <w:sz w:val="20"/>
          <w:szCs w:val="20"/>
        </w:rPr>
      </w:pPr>
    </w:p>
    <w:p w:rsidR="003F216B" w:rsidRPr="00193FCB" w:rsidRDefault="003F216B" w:rsidP="003F216B">
      <w:pPr>
        <w:spacing w:after="0"/>
        <w:jc w:val="center"/>
        <w:rPr>
          <w:rFonts w:ascii="Book Antiqua" w:hAnsi="Book Antiqua" w:cs="Tahoma"/>
          <w:b/>
          <w:i/>
          <w:color w:val="FF0000"/>
          <w:sz w:val="20"/>
          <w:szCs w:val="20"/>
        </w:rPr>
      </w:pPr>
      <w:r w:rsidRPr="00193FCB">
        <w:rPr>
          <w:rFonts w:ascii="Book Antiqua" w:hAnsi="Book Antiqua" w:cs="Tahoma"/>
          <w:color w:val="FF0000"/>
          <w:sz w:val="20"/>
          <w:szCs w:val="20"/>
        </w:rPr>
        <w:t>*</w:t>
      </w:r>
      <w:r w:rsidRPr="00193FCB">
        <w:rPr>
          <w:rFonts w:ascii="Book Antiqua" w:hAnsi="Book Antiqua" w:cs="Tahoma"/>
          <w:b/>
          <w:i/>
          <w:color w:val="FF0000"/>
          <w:sz w:val="20"/>
          <w:szCs w:val="20"/>
        </w:rPr>
        <w:t xml:space="preserve">UWAGA: dokument powinien być podpisany </w:t>
      </w:r>
      <w:r>
        <w:rPr>
          <w:rFonts w:ascii="Book Antiqua" w:hAnsi="Book Antiqua" w:cs="Tahoma"/>
          <w:b/>
          <w:i/>
          <w:color w:val="FF0000"/>
          <w:sz w:val="20"/>
          <w:szCs w:val="20"/>
        </w:rPr>
        <w:t>w sposób określony w SWZ *</w:t>
      </w:r>
    </w:p>
    <w:sectPr w:rsidR="003F216B" w:rsidRPr="00193FCB" w:rsidSect="0081783C">
      <w:headerReference w:type="default" r:id="rId6"/>
      <w:footerReference w:type="default" r:id="rId7"/>
      <w:pgSz w:w="16838" w:h="11906" w:orient="landscape"/>
      <w:pgMar w:top="1865" w:right="1417" w:bottom="1417" w:left="1417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24535" w:rsidRDefault="00724535" w:rsidP="00AB7117">
      <w:pPr>
        <w:spacing w:after="0" w:line="240" w:lineRule="auto"/>
      </w:pPr>
      <w:r>
        <w:separator/>
      </w:r>
    </w:p>
  </w:endnote>
  <w:endnote w:type="continuationSeparator" w:id="0">
    <w:p w:rsidR="00724535" w:rsidRDefault="00724535" w:rsidP="00AB71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Droid Sans Fallback">
    <w:altName w:val="MS Mincho"/>
    <w:charset w:val="00"/>
    <w:family w:val="modern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rlito-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065" w:type="dxa"/>
      <w:tblInd w:w="-490" w:type="dxa"/>
      <w:tblLayout w:type="fixed"/>
      <w:tblLook w:val="0000" w:firstRow="0" w:lastRow="0" w:firstColumn="0" w:lastColumn="0" w:noHBand="0" w:noVBand="0"/>
    </w:tblPr>
    <w:tblGrid>
      <w:gridCol w:w="5064"/>
      <w:gridCol w:w="5001"/>
    </w:tblGrid>
    <w:tr w:rsidR="005718DE" w:rsidRPr="00B67BA1" w:rsidTr="006341B7">
      <w:trPr>
        <w:trHeight w:val="1340"/>
      </w:trPr>
      <w:tc>
        <w:tcPr>
          <w:tcW w:w="5064" w:type="dxa"/>
          <w:shd w:val="clear" w:color="auto" w:fill="auto"/>
          <w:vAlign w:val="center"/>
        </w:tcPr>
        <w:p w:rsidR="005718DE" w:rsidRPr="00B67BA1" w:rsidRDefault="005718DE" w:rsidP="005718DE">
          <w:pPr>
            <w:pStyle w:val="Stopka"/>
            <w:rPr>
              <w:color w:val="767171"/>
              <w:sz w:val="18"/>
              <w:szCs w:val="18"/>
            </w:rPr>
          </w:pPr>
        </w:p>
        <w:p w:rsidR="005718DE" w:rsidRPr="00B67BA1" w:rsidRDefault="005718DE" w:rsidP="005718DE">
          <w:pPr>
            <w:pStyle w:val="Stopka"/>
            <w:rPr>
              <w:color w:val="767171"/>
              <w:sz w:val="18"/>
              <w:szCs w:val="18"/>
            </w:rPr>
          </w:pPr>
          <w:r w:rsidRPr="00B67BA1">
            <w:rPr>
              <w:color w:val="767171"/>
              <w:sz w:val="18"/>
              <w:szCs w:val="18"/>
            </w:rPr>
            <w:t>COPERNICUS Podmiot Leczniczy Sp. z o.</w:t>
          </w:r>
          <w:proofErr w:type="gramStart"/>
          <w:r w:rsidRPr="00B67BA1">
            <w:rPr>
              <w:color w:val="767171"/>
              <w:sz w:val="18"/>
              <w:szCs w:val="18"/>
            </w:rPr>
            <w:t>o</w:t>
          </w:r>
          <w:proofErr w:type="gramEnd"/>
          <w:r w:rsidRPr="00B67BA1">
            <w:rPr>
              <w:color w:val="767171"/>
              <w:sz w:val="18"/>
              <w:szCs w:val="18"/>
            </w:rPr>
            <w:t xml:space="preserve">. </w:t>
          </w:r>
        </w:p>
        <w:p w:rsidR="005718DE" w:rsidRPr="00B67BA1" w:rsidRDefault="005718DE" w:rsidP="005718DE">
          <w:pPr>
            <w:pStyle w:val="Stopka"/>
            <w:rPr>
              <w:color w:val="767171"/>
              <w:sz w:val="18"/>
              <w:szCs w:val="18"/>
            </w:rPr>
          </w:pPr>
          <w:proofErr w:type="gramStart"/>
          <w:r w:rsidRPr="00B67BA1">
            <w:rPr>
              <w:color w:val="767171"/>
              <w:sz w:val="18"/>
              <w:szCs w:val="18"/>
            </w:rPr>
            <w:t>ul</w:t>
          </w:r>
          <w:proofErr w:type="gramEnd"/>
          <w:r w:rsidRPr="00B67BA1">
            <w:rPr>
              <w:color w:val="767171"/>
              <w:sz w:val="18"/>
              <w:szCs w:val="18"/>
            </w:rPr>
            <w:t>. Nowe Ogrody 1-6, 80-803 Gdańsk</w:t>
          </w:r>
        </w:p>
        <w:p w:rsidR="005718DE" w:rsidRPr="00B67BA1" w:rsidRDefault="005718DE" w:rsidP="005718DE">
          <w:pPr>
            <w:pStyle w:val="Stopka"/>
            <w:rPr>
              <w:color w:val="767171"/>
              <w:sz w:val="18"/>
              <w:szCs w:val="18"/>
            </w:rPr>
          </w:pPr>
          <w:r w:rsidRPr="00B67BA1">
            <w:rPr>
              <w:color w:val="767171"/>
              <w:sz w:val="18"/>
              <w:szCs w:val="18"/>
            </w:rPr>
            <w:t>Centrala telefoniczna: 58 76 40 100</w:t>
          </w:r>
        </w:p>
        <w:p w:rsidR="005718DE" w:rsidRPr="00B67BA1" w:rsidRDefault="005718DE" w:rsidP="005718DE">
          <w:pPr>
            <w:pStyle w:val="Stopka"/>
            <w:rPr>
              <w:color w:val="767171"/>
              <w:sz w:val="18"/>
              <w:szCs w:val="18"/>
            </w:rPr>
          </w:pPr>
          <w:r w:rsidRPr="00B67BA1">
            <w:rPr>
              <w:color w:val="767171"/>
              <w:sz w:val="18"/>
              <w:szCs w:val="18"/>
            </w:rPr>
            <w:t xml:space="preserve">Sekretariat Biura Zarządu: </w:t>
          </w:r>
        </w:p>
        <w:p w:rsidR="005718DE" w:rsidRPr="00B67BA1" w:rsidRDefault="005718DE" w:rsidP="005718DE">
          <w:pPr>
            <w:pStyle w:val="Stopka"/>
            <w:rPr>
              <w:color w:val="767171"/>
              <w:sz w:val="18"/>
              <w:szCs w:val="18"/>
            </w:rPr>
          </w:pPr>
          <w:r w:rsidRPr="00B67BA1">
            <w:rPr>
              <w:color w:val="767171"/>
              <w:sz w:val="18"/>
              <w:szCs w:val="18"/>
            </w:rPr>
            <w:t>58 76 40 340, 58 76 40 142, fax 58 30 21 416</w:t>
          </w:r>
        </w:p>
      </w:tc>
      <w:tc>
        <w:tcPr>
          <w:tcW w:w="5001" w:type="dxa"/>
          <w:shd w:val="clear" w:color="auto" w:fill="auto"/>
          <w:vAlign w:val="center"/>
        </w:tcPr>
        <w:p w:rsidR="005718DE" w:rsidRPr="00B67BA1" w:rsidRDefault="005718DE" w:rsidP="005718DE">
          <w:pPr>
            <w:pStyle w:val="Stopka"/>
            <w:jc w:val="right"/>
            <w:rPr>
              <w:color w:val="767171"/>
              <w:sz w:val="18"/>
              <w:szCs w:val="18"/>
            </w:rPr>
          </w:pPr>
        </w:p>
        <w:p w:rsidR="005718DE" w:rsidRPr="00B67BA1" w:rsidRDefault="005718DE" w:rsidP="005718DE">
          <w:pPr>
            <w:pStyle w:val="Stopka"/>
            <w:jc w:val="right"/>
            <w:rPr>
              <w:color w:val="767171"/>
              <w:sz w:val="18"/>
              <w:szCs w:val="18"/>
            </w:rPr>
          </w:pPr>
          <w:proofErr w:type="gramStart"/>
          <w:r w:rsidRPr="00B67BA1">
            <w:rPr>
              <w:color w:val="767171"/>
              <w:sz w:val="18"/>
              <w:szCs w:val="18"/>
            </w:rPr>
            <w:t>www</w:t>
          </w:r>
          <w:proofErr w:type="gramEnd"/>
          <w:r w:rsidRPr="00B67BA1">
            <w:rPr>
              <w:color w:val="767171"/>
              <w:sz w:val="18"/>
              <w:szCs w:val="18"/>
            </w:rPr>
            <w:t>.</w:t>
          </w:r>
          <w:proofErr w:type="gramStart"/>
          <w:r w:rsidRPr="00B67BA1">
            <w:rPr>
              <w:color w:val="767171"/>
              <w:sz w:val="18"/>
              <w:szCs w:val="18"/>
            </w:rPr>
            <w:t>copernicus</w:t>
          </w:r>
          <w:proofErr w:type="gramEnd"/>
          <w:r w:rsidRPr="00B67BA1">
            <w:rPr>
              <w:color w:val="767171"/>
              <w:sz w:val="18"/>
              <w:szCs w:val="18"/>
            </w:rPr>
            <w:t>.</w:t>
          </w:r>
          <w:proofErr w:type="gramStart"/>
          <w:r w:rsidRPr="00B67BA1">
            <w:rPr>
              <w:color w:val="767171"/>
              <w:sz w:val="18"/>
              <w:szCs w:val="18"/>
            </w:rPr>
            <w:t>gda</w:t>
          </w:r>
          <w:proofErr w:type="gramEnd"/>
          <w:r w:rsidRPr="00B67BA1">
            <w:rPr>
              <w:color w:val="767171"/>
              <w:sz w:val="18"/>
              <w:szCs w:val="18"/>
            </w:rPr>
            <w:t>.</w:t>
          </w:r>
          <w:proofErr w:type="gramStart"/>
          <w:r w:rsidRPr="00B67BA1">
            <w:rPr>
              <w:color w:val="767171"/>
              <w:sz w:val="18"/>
              <w:szCs w:val="18"/>
            </w:rPr>
            <w:t>pl  sekretariat</w:t>
          </w:r>
          <w:proofErr w:type="gramEnd"/>
          <w:r w:rsidRPr="00B67BA1">
            <w:rPr>
              <w:color w:val="767171"/>
              <w:sz w:val="18"/>
              <w:szCs w:val="18"/>
            </w:rPr>
            <w:t>.</w:t>
          </w:r>
          <w:proofErr w:type="gramStart"/>
          <w:r w:rsidRPr="00B67BA1">
            <w:rPr>
              <w:color w:val="767171"/>
              <w:sz w:val="18"/>
              <w:szCs w:val="18"/>
            </w:rPr>
            <w:t>kopernik</w:t>
          </w:r>
          <w:proofErr w:type="gramEnd"/>
          <w:r w:rsidRPr="00B67BA1">
            <w:rPr>
              <w:color w:val="767171"/>
              <w:sz w:val="18"/>
              <w:szCs w:val="18"/>
            </w:rPr>
            <w:t>@copernicus.</w:t>
          </w:r>
          <w:proofErr w:type="gramStart"/>
          <w:r w:rsidRPr="00B67BA1">
            <w:rPr>
              <w:color w:val="767171"/>
              <w:sz w:val="18"/>
              <w:szCs w:val="18"/>
            </w:rPr>
            <w:t>gda</w:t>
          </w:r>
          <w:proofErr w:type="gramEnd"/>
          <w:r w:rsidRPr="00B67BA1">
            <w:rPr>
              <w:color w:val="767171"/>
              <w:sz w:val="18"/>
              <w:szCs w:val="18"/>
            </w:rPr>
            <w:t>.</w:t>
          </w:r>
          <w:proofErr w:type="gramStart"/>
          <w:r w:rsidRPr="00B67BA1">
            <w:rPr>
              <w:color w:val="767171"/>
              <w:sz w:val="18"/>
              <w:szCs w:val="18"/>
            </w:rPr>
            <w:t>pl</w:t>
          </w:r>
          <w:proofErr w:type="gramEnd"/>
        </w:p>
        <w:p w:rsidR="005718DE" w:rsidRPr="00B67BA1" w:rsidRDefault="005718DE" w:rsidP="005718DE">
          <w:pPr>
            <w:pStyle w:val="Stopka"/>
            <w:jc w:val="right"/>
            <w:rPr>
              <w:color w:val="767171"/>
              <w:sz w:val="18"/>
              <w:szCs w:val="18"/>
            </w:rPr>
          </w:pPr>
          <w:r w:rsidRPr="00B67BA1">
            <w:rPr>
              <w:color w:val="767171"/>
              <w:sz w:val="18"/>
              <w:szCs w:val="18"/>
            </w:rPr>
            <w:t>NIP: 583-316-22-78, REGON: 221964385, KRS: 0000478705</w:t>
          </w:r>
        </w:p>
        <w:p w:rsidR="005718DE" w:rsidRPr="00B67BA1" w:rsidRDefault="005718DE" w:rsidP="005718DE">
          <w:pPr>
            <w:pStyle w:val="Stopka"/>
            <w:jc w:val="right"/>
            <w:rPr>
              <w:color w:val="767171"/>
              <w:sz w:val="18"/>
              <w:szCs w:val="18"/>
            </w:rPr>
          </w:pPr>
          <w:r w:rsidRPr="00B67BA1">
            <w:rPr>
              <w:color w:val="767171"/>
              <w:sz w:val="18"/>
              <w:szCs w:val="18"/>
            </w:rPr>
            <w:t xml:space="preserve">Sąd Rejonowy Gdańsk-Północ w Gdańsku </w:t>
          </w:r>
        </w:p>
        <w:p w:rsidR="005718DE" w:rsidRPr="00B67BA1" w:rsidRDefault="005718DE" w:rsidP="005718DE">
          <w:pPr>
            <w:pStyle w:val="Stopka"/>
            <w:jc w:val="right"/>
            <w:rPr>
              <w:color w:val="767171"/>
              <w:sz w:val="18"/>
              <w:szCs w:val="18"/>
            </w:rPr>
          </w:pPr>
          <w:r w:rsidRPr="00B67BA1">
            <w:rPr>
              <w:color w:val="767171"/>
              <w:sz w:val="18"/>
              <w:szCs w:val="18"/>
            </w:rPr>
            <w:t xml:space="preserve">Kapitał zakładowy </w:t>
          </w:r>
          <w:r w:rsidRPr="00B67BA1">
            <w:rPr>
              <w:bCs/>
              <w:color w:val="808080"/>
              <w:sz w:val="18"/>
              <w:szCs w:val="18"/>
            </w:rPr>
            <w:t>27</w:t>
          </w:r>
          <w:r w:rsidR="00F54E56">
            <w:rPr>
              <w:bCs/>
              <w:color w:val="808080"/>
              <w:sz w:val="18"/>
              <w:szCs w:val="18"/>
            </w:rPr>
            <w:t>2</w:t>
          </w:r>
          <w:r w:rsidRPr="00B67BA1">
            <w:rPr>
              <w:bCs/>
              <w:color w:val="808080"/>
              <w:sz w:val="18"/>
              <w:szCs w:val="18"/>
            </w:rPr>
            <w:t>.</w:t>
          </w:r>
          <w:r w:rsidR="00F54E56">
            <w:rPr>
              <w:bCs/>
              <w:color w:val="808080"/>
              <w:sz w:val="18"/>
              <w:szCs w:val="18"/>
            </w:rPr>
            <w:t>598</w:t>
          </w:r>
          <w:r w:rsidRPr="00B67BA1">
            <w:rPr>
              <w:bCs/>
              <w:color w:val="808080"/>
              <w:sz w:val="18"/>
              <w:szCs w:val="18"/>
            </w:rPr>
            <w:t xml:space="preserve">.000,00 </w:t>
          </w:r>
          <w:r w:rsidRPr="00B67BA1">
            <w:rPr>
              <w:color w:val="767171"/>
              <w:sz w:val="18"/>
              <w:szCs w:val="18"/>
            </w:rPr>
            <w:t>PLN wpłacony w całości</w:t>
          </w:r>
        </w:p>
        <w:p w:rsidR="005718DE" w:rsidRPr="00B67BA1" w:rsidRDefault="005718DE" w:rsidP="005718DE">
          <w:pPr>
            <w:pStyle w:val="Stopka"/>
            <w:jc w:val="right"/>
          </w:pPr>
          <w:r w:rsidRPr="00B67BA1">
            <w:rPr>
              <w:color w:val="767171"/>
              <w:sz w:val="18"/>
              <w:szCs w:val="18"/>
            </w:rPr>
            <w:t>Rachunek bankowy: 72 1440 1101 0000 0000 1099 1064</w:t>
          </w:r>
        </w:p>
      </w:tc>
    </w:tr>
  </w:tbl>
  <w:p w:rsidR="005718DE" w:rsidRDefault="005718D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24535" w:rsidRDefault="00724535" w:rsidP="00AB7117">
      <w:pPr>
        <w:spacing w:after="0" w:line="240" w:lineRule="auto"/>
      </w:pPr>
      <w:r>
        <w:separator/>
      </w:r>
    </w:p>
  </w:footnote>
  <w:footnote w:type="continuationSeparator" w:id="0">
    <w:p w:rsidR="00724535" w:rsidRDefault="00724535" w:rsidP="00AB71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7117" w:rsidRPr="0081783C" w:rsidRDefault="0081783C" w:rsidP="0081783C">
    <w:pPr>
      <w:pStyle w:val="Nagwek"/>
      <w:pBdr>
        <w:bottom w:val="single" w:sz="6" w:space="0" w:color="auto"/>
      </w:pBdr>
      <w:tabs>
        <w:tab w:val="clear" w:pos="4536"/>
        <w:tab w:val="clear" w:pos="9072"/>
        <w:tab w:val="left" w:pos="10710"/>
      </w:tabs>
      <w:spacing w:before="120" w:after="120"/>
      <w:rPr>
        <w:b/>
        <w:noProof/>
      </w:rPr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posOffset>5987415</wp:posOffset>
          </wp:positionH>
          <wp:positionV relativeFrom="paragraph">
            <wp:posOffset>137160</wp:posOffset>
          </wp:positionV>
          <wp:extent cx="1101090" cy="876935"/>
          <wp:effectExtent l="0" t="0" r="3810" b="0"/>
          <wp:wrapNone/>
          <wp:docPr id="15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1090" cy="8769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02E66" w:rsidRPr="00C31F1F">
      <w:rPr>
        <w:noProof/>
        <w:lang w:eastAsia="pl-PL"/>
      </w:rPr>
      <w:drawing>
        <wp:inline distT="0" distB="0" distL="0" distR="0">
          <wp:extent cx="3200400" cy="361950"/>
          <wp:effectExtent l="0" t="0" r="0" b="0"/>
          <wp:docPr id="16" name="Obraz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457" t="26535" r="5092" b="25858"/>
                  <a:stretch>
                    <a:fillRect/>
                  </a:stretch>
                </pic:blipFill>
                <pic:spPr bwMode="auto">
                  <a:xfrm>
                    <a:off x="0" y="0"/>
                    <a:ext cx="3200400" cy="361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b/>
        <w:noProof/>
      </w:rPr>
      <w:tab/>
    </w:r>
  </w:p>
  <w:p w:rsidR="0081783C" w:rsidRDefault="0081783C" w:rsidP="00C02E66">
    <w:pPr>
      <w:pStyle w:val="Nagwek"/>
      <w:pBdr>
        <w:bottom w:val="single" w:sz="6" w:space="0" w:color="auto"/>
      </w:pBdr>
      <w:tabs>
        <w:tab w:val="clear" w:pos="4536"/>
      </w:tabs>
      <w:spacing w:before="120" w:after="120"/>
      <w:rPr>
        <w:noProof/>
      </w:rPr>
    </w:pPr>
  </w:p>
  <w:p w:rsidR="0081783C" w:rsidRDefault="0081783C" w:rsidP="00C02E66">
    <w:pPr>
      <w:pStyle w:val="Nagwek"/>
      <w:pBdr>
        <w:bottom w:val="single" w:sz="6" w:space="0" w:color="auto"/>
      </w:pBdr>
      <w:tabs>
        <w:tab w:val="clear" w:pos="4536"/>
      </w:tabs>
      <w:spacing w:before="120" w:after="120"/>
      <w:rPr>
        <w:noProof/>
      </w:rPr>
    </w:pPr>
  </w:p>
  <w:p w:rsidR="0081783C" w:rsidRPr="00655F4F" w:rsidRDefault="0081783C" w:rsidP="00C02E66">
    <w:pPr>
      <w:pStyle w:val="Nagwek"/>
      <w:pBdr>
        <w:bottom w:val="single" w:sz="6" w:space="0" w:color="auto"/>
      </w:pBdr>
      <w:tabs>
        <w:tab w:val="clear" w:pos="4536"/>
      </w:tabs>
      <w:spacing w:before="120" w:after="120"/>
      <w:rPr>
        <w:noProof/>
      </w:rPr>
    </w:pPr>
  </w:p>
  <w:p w:rsidR="00AB7117" w:rsidRDefault="00AB7117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3D15"/>
    <w:rsid w:val="0001663E"/>
    <w:rsid w:val="0011071F"/>
    <w:rsid w:val="00193FCB"/>
    <w:rsid w:val="002344B3"/>
    <w:rsid w:val="00286E11"/>
    <w:rsid w:val="00391477"/>
    <w:rsid w:val="003C427D"/>
    <w:rsid w:val="003F216B"/>
    <w:rsid w:val="0046533E"/>
    <w:rsid w:val="004C648E"/>
    <w:rsid w:val="00530FF4"/>
    <w:rsid w:val="005718DE"/>
    <w:rsid w:val="0059389B"/>
    <w:rsid w:val="005944A8"/>
    <w:rsid w:val="00687363"/>
    <w:rsid w:val="006D7A87"/>
    <w:rsid w:val="006E1DF1"/>
    <w:rsid w:val="0071569E"/>
    <w:rsid w:val="00724535"/>
    <w:rsid w:val="0081783C"/>
    <w:rsid w:val="00821F33"/>
    <w:rsid w:val="00893D15"/>
    <w:rsid w:val="0090223D"/>
    <w:rsid w:val="00950BC9"/>
    <w:rsid w:val="00A113C4"/>
    <w:rsid w:val="00A612C6"/>
    <w:rsid w:val="00AB7117"/>
    <w:rsid w:val="00B9524D"/>
    <w:rsid w:val="00C02E66"/>
    <w:rsid w:val="00C87545"/>
    <w:rsid w:val="00D65CB9"/>
    <w:rsid w:val="00E45C7C"/>
    <w:rsid w:val="00EA4D28"/>
    <w:rsid w:val="00F54E56"/>
    <w:rsid w:val="00FA53BB"/>
    <w:rsid w:val="00FE7F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5:chartTrackingRefBased/>
  <w15:docId w15:val="{DDA9789C-42D7-42BB-A8C7-6066994725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93D15"/>
    <w:pPr>
      <w:suppressAutoHyphens/>
      <w:spacing w:after="200" w:line="276" w:lineRule="auto"/>
    </w:pPr>
    <w:rPr>
      <w:rFonts w:ascii="Calibri" w:eastAsia="Droid Sans Fallback" w:hAnsi="Calibri" w:cs="Calibri"/>
      <w:kern w:val="1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AB71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B7117"/>
    <w:rPr>
      <w:rFonts w:ascii="Calibri" w:eastAsia="Droid Sans Fallback" w:hAnsi="Calibri" w:cs="Calibri"/>
      <w:kern w:val="1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AB71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B7117"/>
    <w:rPr>
      <w:rFonts w:ascii="Calibri" w:eastAsia="Droid Sans Fallback" w:hAnsi="Calibri" w:cs="Calibri"/>
      <w:kern w:val="1"/>
      <w:lang w:eastAsia="ar-SA"/>
    </w:rPr>
  </w:style>
  <w:style w:type="paragraph" w:customStyle="1" w:styleId="Standard">
    <w:name w:val="Standard"/>
    <w:rsid w:val="0011071F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customStyle="1" w:styleId="Zawartotabeli">
    <w:name w:val="Zawartość tabeli"/>
    <w:basedOn w:val="Normalny"/>
    <w:rsid w:val="00687363"/>
    <w:pPr>
      <w:suppressLineNumbers/>
    </w:pPr>
  </w:style>
  <w:style w:type="paragraph" w:styleId="NormalnyWeb">
    <w:name w:val="Normal (Web)"/>
    <w:basedOn w:val="Normalny"/>
    <w:uiPriority w:val="99"/>
    <w:rsid w:val="00687363"/>
    <w:pPr>
      <w:suppressAutoHyphens w:val="0"/>
      <w:spacing w:before="280" w:after="119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table" w:styleId="Tabela-Siatka">
    <w:name w:val="Table Grid"/>
    <w:basedOn w:val="Standardowy"/>
    <w:rsid w:val="003F216B"/>
    <w:pPr>
      <w:suppressAutoHyphens/>
      <w:spacing w:after="200" w:line="276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294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131</Words>
  <Characters>791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Magda Cz.</cp:lastModifiedBy>
  <cp:revision>2</cp:revision>
  <dcterms:created xsi:type="dcterms:W3CDTF">2024-12-11T12:23:00Z</dcterms:created>
  <dcterms:modified xsi:type="dcterms:W3CDTF">2024-12-11T12:23:00Z</dcterms:modified>
</cp:coreProperties>
</file>